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968E7" w14:textId="1938A176" w:rsidR="0040355B" w:rsidRPr="006E3189" w:rsidRDefault="006E3189" w:rsidP="0040355B">
      <w:pPr>
        <w:tabs>
          <w:tab w:val="left" w:pos="3705"/>
        </w:tabs>
        <w:rPr>
          <w:rFonts w:asciiTheme="minorHAnsi" w:hAnsiTheme="minorHAnsi" w:cstheme="minorHAnsi"/>
          <w:iCs/>
          <w:sz w:val="22"/>
          <w:szCs w:val="22"/>
        </w:rPr>
      </w:pPr>
      <w:r w:rsidRPr="006E3189">
        <w:rPr>
          <w:rFonts w:asciiTheme="minorHAnsi" w:hAnsiTheme="minorHAnsi" w:cstheme="minorHAnsi"/>
          <w:iCs/>
          <w:sz w:val="22"/>
          <w:szCs w:val="22"/>
        </w:rPr>
        <w:t xml:space="preserve">Załącznik nr </w:t>
      </w:r>
      <w:r w:rsidR="00AC1096">
        <w:rPr>
          <w:rFonts w:asciiTheme="minorHAnsi" w:hAnsiTheme="minorHAnsi" w:cstheme="minorHAnsi"/>
          <w:iCs/>
          <w:sz w:val="22"/>
          <w:szCs w:val="22"/>
        </w:rPr>
        <w:t>4</w:t>
      </w:r>
      <w:r w:rsidRPr="006E3189">
        <w:rPr>
          <w:rFonts w:asciiTheme="minorHAnsi" w:hAnsiTheme="minorHAnsi" w:cstheme="minorHAnsi"/>
          <w:iCs/>
          <w:sz w:val="22"/>
          <w:szCs w:val="22"/>
        </w:rPr>
        <w:t xml:space="preserve"> do Zapytania ofertowego nr </w:t>
      </w:r>
      <w:r w:rsidR="0028736C">
        <w:rPr>
          <w:rFonts w:asciiTheme="minorHAnsi" w:hAnsiTheme="minorHAnsi" w:cstheme="minorHAnsi"/>
          <w:iCs/>
          <w:sz w:val="22"/>
          <w:szCs w:val="22"/>
        </w:rPr>
        <w:t>6</w:t>
      </w:r>
      <w:r w:rsidRPr="006E3189">
        <w:rPr>
          <w:rFonts w:asciiTheme="minorHAnsi" w:hAnsiTheme="minorHAnsi" w:cstheme="minorHAnsi"/>
          <w:iCs/>
          <w:sz w:val="22"/>
          <w:szCs w:val="22"/>
        </w:rPr>
        <w:t>/2025</w:t>
      </w:r>
    </w:p>
    <w:p w14:paraId="61DA5A94" w14:textId="77777777" w:rsidR="0040355B" w:rsidRPr="006E3189" w:rsidRDefault="0040355B" w:rsidP="0040355B">
      <w:pPr>
        <w:tabs>
          <w:tab w:val="left" w:pos="3705"/>
        </w:tabs>
        <w:rPr>
          <w:rFonts w:asciiTheme="minorHAnsi" w:hAnsiTheme="minorHAnsi" w:cstheme="minorHAnsi"/>
          <w:iCs/>
          <w:sz w:val="22"/>
          <w:szCs w:val="22"/>
        </w:rPr>
      </w:pPr>
    </w:p>
    <w:p w14:paraId="10D1D8DA" w14:textId="77777777" w:rsidR="004A790F" w:rsidRPr="00D61970" w:rsidRDefault="004A790F" w:rsidP="009167EE">
      <w:pPr>
        <w:tabs>
          <w:tab w:val="left" w:pos="3705"/>
        </w:tabs>
        <w:rPr>
          <w:rFonts w:ascii="Calibri" w:hAnsi="Calibri" w:cs="Calibri"/>
          <w:sz w:val="22"/>
          <w:szCs w:val="22"/>
        </w:rPr>
      </w:pPr>
    </w:p>
    <w:p w14:paraId="5D78EB0D" w14:textId="11AA1EE2" w:rsidR="0040355B" w:rsidRPr="00266D95" w:rsidRDefault="0040355B" w:rsidP="00266D9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266D95">
        <w:rPr>
          <w:rFonts w:asciiTheme="minorHAnsi" w:hAnsiTheme="minorHAnsi" w:cstheme="minorHAnsi"/>
          <w:sz w:val="22"/>
          <w:szCs w:val="22"/>
        </w:rPr>
        <w:t xml:space="preserve">W związku z postępowaniem zamieszczonym w Bazie Konkurencyjności przez </w:t>
      </w:r>
      <w:r w:rsidR="006E3189" w:rsidRPr="006E3189">
        <w:rPr>
          <w:rFonts w:asciiTheme="minorHAnsi" w:hAnsiTheme="minorHAnsi" w:cstheme="minorHAnsi"/>
          <w:sz w:val="22"/>
          <w:szCs w:val="22"/>
        </w:rPr>
        <w:t>STOWARZYSZENIE NA RZECZ ROZWOJU SPOŁECZNOSCI ZIEMI PLESZEWSKIEJ „FORUM MŁODYCH”</w:t>
      </w:r>
      <w:r w:rsidRPr="00266D95">
        <w:rPr>
          <w:rFonts w:asciiTheme="minorHAnsi" w:hAnsiTheme="minorHAnsi" w:cstheme="minorHAnsi"/>
          <w:sz w:val="22"/>
          <w:szCs w:val="22"/>
        </w:rPr>
        <w:t>, realizujące projekt pn</w:t>
      </w:r>
      <w:r w:rsidR="00177DF4" w:rsidRPr="00266D95">
        <w:rPr>
          <w:rFonts w:asciiTheme="minorHAnsi" w:hAnsiTheme="minorHAnsi" w:cstheme="minorHAnsi"/>
          <w:sz w:val="22"/>
          <w:szCs w:val="22"/>
        </w:rPr>
        <w:t>.</w:t>
      </w:r>
      <w:r w:rsidR="00523133" w:rsidRPr="00266D95">
        <w:rPr>
          <w:rFonts w:asciiTheme="minorHAnsi" w:hAnsiTheme="minorHAnsi" w:cstheme="minorHAnsi"/>
          <w:sz w:val="22"/>
          <w:szCs w:val="22"/>
        </w:rPr>
        <w:t xml:space="preserve"> </w:t>
      </w:r>
      <w:r w:rsidR="00266D95" w:rsidRPr="00266D95">
        <w:rPr>
          <w:rFonts w:asciiTheme="minorHAnsi" w:hAnsiTheme="minorHAnsi" w:cstheme="minorHAnsi"/>
          <w:b/>
          <w:iCs/>
          <w:sz w:val="22"/>
          <w:szCs w:val="22"/>
        </w:rPr>
        <w:t>„</w:t>
      </w:r>
      <w:r w:rsidR="006E3189" w:rsidRPr="006E3189">
        <w:rPr>
          <w:rFonts w:asciiTheme="minorHAnsi" w:hAnsiTheme="minorHAnsi" w:cstheme="minorHAnsi"/>
          <w:sz w:val="22"/>
          <w:szCs w:val="22"/>
        </w:rPr>
        <w:t>Równouprawnienie kobiet i mężczyzn – Nasz Wspólny Cel i Nasza Praca</w:t>
      </w:r>
      <w:r w:rsidR="00266D95" w:rsidRPr="00266D95">
        <w:rPr>
          <w:rFonts w:asciiTheme="minorHAnsi" w:hAnsiTheme="minorHAnsi" w:cstheme="minorHAnsi"/>
          <w:b/>
          <w:bCs/>
          <w:sz w:val="22"/>
          <w:szCs w:val="22"/>
        </w:rPr>
        <w:t xml:space="preserve">” nr projektu </w:t>
      </w:r>
      <w:r w:rsidR="006E3189" w:rsidRPr="006E3189">
        <w:rPr>
          <w:rFonts w:asciiTheme="minorHAnsi" w:hAnsiTheme="minorHAnsi" w:cstheme="minorHAnsi"/>
          <w:b/>
          <w:bCs/>
          <w:sz w:val="22"/>
          <w:szCs w:val="22"/>
        </w:rPr>
        <w:t>FEWP.06.03-IP.01-0047/23</w:t>
      </w:r>
      <w:r w:rsidR="00266D95" w:rsidRPr="00266D95">
        <w:rPr>
          <w:rFonts w:asciiTheme="minorHAnsi" w:hAnsiTheme="minorHAnsi" w:cstheme="minorHAnsi"/>
          <w:sz w:val="22"/>
          <w:szCs w:val="22"/>
        </w:rPr>
        <w:t>, współfinansowanego ze środków Unii Europejskiej w ramach Programu Fundusze Europejskie dla Wielkopolski na lata 2021-2027 (</w:t>
      </w:r>
      <w:r w:rsidR="006E3189" w:rsidRPr="006E3189">
        <w:rPr>
          <w:rFonts w:asciiTheme="minorHAnsi" w:hAnsiTheme="minorHAnsi" w:cstheme="minorHAnsi"/>
          <w:bCs/>
          <w:sz w:val="22"/>
          <w:szCs w:val="22"/>
          <w:lang w:val="x-none"/>
        </w:rPr>
        <w:t>6 Fundusze Europejskie dla Wielopolski o silniejszym wymiarze społecznym (EFS+), Działanie 6.3 Wyrównywanie szans kobiet i mężczyzn na rynku pracy</w:t>
      </w:r>
      <w:r w:rsidR="00266D95" w:rsidRPr="00266D95">
        <w:rPr>
          <w:rFonts w:asciiTheme="minorHAnsi" w:hAnsiTheme="minorHAnsi" w:cstheme="minorHAnsi"/>
          <w:sz w:val="22"/>
          <w:szCs w:val="22"/>
        </w:rPr>
        <w:t>)</w:t>
      </w:r>
      <w:r w:rsidRPr="00266D9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0F4EB519" w14:textId="77777777" w:rsid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</w:p>
    <w:p w14:paraId="32317646" w14:textId="77AEFDE2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  <w:r w:rsidRPr="00AB2485">
        <w:rPr>
          <w:rFonts w:asciiTheme="minorHAnsi" w:hAnsiTheme="minorHAnsi" w:cstheme="minorHAnsi"/>
          <w:i/>
          <w:sz w:val="22"/>
          <w:szCs w:val="22"/>
        </w:rPr>
        <w:t xml:space="preserve">Miejscowość ............................, dnia ................................       </w:t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  <w:t xml:space="preserve"> </w:t>
      </w:r>
    </w:p>
    <w:p w14:paraId="2E93180C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</w:p>
    <w:p w14:paraId="5C0E5C2D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</w:p>
    <w:p w14:paraId="2DF2FFB1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</w:p>
    <w:p w14:paraId="5E47FEDE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</w:p>
    <w:p w14:paraId="0B097520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  <w:r w:rsidRPr="00AB2485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  <w:r w:rsidRPr="00AB2485">
        <w:rPr>
          <w:rFonts w:asciiTheme="minorHAnsi" w:hAnsiTheme="minorHAnsi" w:cstheme="minorHAnsi"/>
          <w:i/>
          <w:sz w:val="22"/>
          <w:szCs w:val="22"/>
        </w:rPr>
        <w:tab/>
      </w:r>
    </w:p>
    <w:p w14:paraId="04DF0460" w14:textId="77777777" w:rsidR="00AB2485" w:rsidRPr="00AB2485" w:rsidRDefault="00AB2485" w:rsidP="00AB2485">
      <w:pPr>
        <w:tabs>
          <w:tab w:val="left" w:pos="3705"/>
        </w:tabs>
        <w:rPr>
          <w:rFonts w:asciiTheme="minorHAnsi" w:hAnsiTheme="minorHAnsi" w:cstheme="minorHAnsi"/>
          <w:i/>
          <w:sz w:val="22"/>
          <w:szCs w:val="22"/>
        </w:rPr>
      </w:pPr>
      <w:r w:rsidRPr="00AB2485">
        <w:rPr>
          <w:rFonts w:asciiTheme="minorHAnsi" w:hAnsiTheme="minorHAnsi" w:cstheme="minorHAnsi"/>
          <w:i/>
          <w:sz w:val="22"/>
          <w:szCs w:val="22"/>
        </w:rPr>
        <w:t xml:space="preserve">(Pieczęć i podpis Wykonawcy lub osoby  </w:t>
      </w:r>
    </w:p>
    <w:p w14:paraId="11B1D023" w14:textId="7AB78FBE" w:rsidR="004A790F" w:rsidRPr="00177DF4" w:rsidRDefault="00AB2485" w:rsidP="00AB248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AB2485">
        <w:rPr>
          <w:rFonts w:asciiTheme="minorHAnsi" w:hAnsiTheme="minorHAnsi" w:cstheme="minorHAnsi"/>
          <w:i/>
          <w:sz w:val="22"/>
          <w:szCs w:val="22"/>
        </w:rPr>
        <w:t xml:space="preserve">  działającej w imieniu Wykonawcy)</w:t>
      </w:r>
    </w:p>
    <w:p w14:paraId="6D8A8ACF" w14:textId="77777777" w:rsidR="004A790F" w:rsidRPr="00177DF4" w:rsidRDefault="004A790F" w:rsidP="00AB2485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4055CAD3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sectPr w:rsidR="004A790F" w:rsidRPr="00177DF4" w:rsidSect="00A1485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3E0CE" w14:textId="77777777" w:rsidR="00016002" w:rsidRDefault="00016002">
      <w:r>
        <w:separator/>
      </w:r>
    </w:p>
  </w:endnote>
  <w:endnote w:type="continuationSeparator" w:id="0">
    <w:p w14:paraId="145EE574" w14:textId="77777777" w:rsidR="00016002" w:rsidRDefault="00016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D88E38" w14:textId="77777777" w:rsidR="00016002" w:rsidRDefault="00016002">
      <w:r>
        <w:separator/>
      </w:r>
    </w:p>
  </w:footnote>
  <w:footnote w:type="continuationSeparator" w:id="0">
    <w:p w14:paraId="42DE901F" w14:textId="77777777" w:rsidR="00016002" w:rsidRDefault="00016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002"/>
    <w:rsid w:val="00016914"/>
    <w:rsid w:val="000176CC"/>
    <w:rsid w:val="00020DB2"/>
    <w:rsid w:val="00023234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7070"/>
    <w:rsid w:val="00227F16"/>
    <w:rsid w:val="00235480"/>
    <w:rsid w:val="00244E28"/>
    <w:rsid w:val="00245BB7"/>
    <w:rsid w:val="00255994"/>
    <w:rsid w:val="00261A36"/>
    <w:rsid w:val="00262537"/>
    <w:rsid w:val="00266D95"/>
    <w:rsid w:val="00266F8A"/>
    <w:rsid w:val="00267FA1"/>
    <w:rsid w:val="0027500E"/>
    <w:rsid w:val="00286F5D"/>
    <w:rsid w:val="0028736C"/>
    <w:rsid w:val="0029013C"/>
    <w:rsid w:val="00294032"/>
    <w:rsid w:val="0029464D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0766D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0BA5"/>
    <w:rsid w:val="004F32E4"/>
    <w:rsid w:val="00502A86"/>
    <w:rsid w:val="005054FE"/>
    <w:rsid w:val="005069BB"/>
    <w:rsid w:val="00510D1B"/>
    <w:rsid w:val="005125B0"/>
    <w:rsid w:val="00520289"/>
    <w:rsid w:val="005208DB"/>
    <w:rsid w:val="00520C29"/>
    <w:rsid w:val="005223B1"/>
    <w:rsid w:val="00523133"/>
    <w:rsid w:val="00525CD6"/>
    <w:rsid w:val="005266C3"/>
    <w:rsid w:val="005320B5"/>
    <w:rsid w:val="005439E8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5267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8789E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189"/>
    <w:rsid w:val="006E3FA1"/>
    <w:rsid w:val="006E49A4"/>
    <w:rsid w:val="006E4DBA"/>
    <w:rsid w:val="006E5DC8"/>
    <w:rsid w:val="006E5F72"/>
    <w:rsid w:val="0070199D"/>
    <w:rsid w:val="0072061D"/>
    <w:rsid w:val="00720F6E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2B87"/>
    <w:rsid w:val="007C5F6F"/>
    <w:rsid w:val="007D52F3"/>
    <w:rsid w:val="007D7958"/>
    <w:rsid w:val="007E070C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3C6D"/>
    <w:rsid w:val="00854A73"/>
    <w:rsid w:val="008601FC"/>
    <w:rsid w:val="00864EA1"/>
    <w:rsid w:val="00891053"/>
    <w:rsid w:val="008911E8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39C9"/>
    <w:rsid w:val="009167EE"/>
    <w:rsid w:val="00930E69"/>
    <w:rsid w:val="00934C79"/>
    <w:rsid w:val="0094677A"/>
    <w:rsid w:val="00953A9F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14851"/>
    <w:rsid w:val="00A21D1C"/>
    <w:rsid w:val="00A2608E"/>
    <w:rsid w:val="00A27B5F"/>
    <w:rsid w:val="00A3177B"/>
    <w:rsid w:val="00A52C9C"/>
    <w:rsid w:val="00A60166"/>
    <w:rsid w:val="00A709C6"/>
    <w:rsid w:val="00A77244"/>
    <w:rsid w:val="00A84968"/>
    <w:rsid w:val="00A8729B"/>
    <w:rsid w:val="00AA652F"/>
    <w:rsid w:val="00AB03F6"/>
    <w:rsid w:val="00AB2485"/>
    <w:rsid w:val="00AC0C0A"/>
    <w:rsid w:val="00AC1096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67416"/>
    <w:rsid w:val="00B72136"/>
    <w:rsid w:val="00B8526D"/>
    <w:rsid w:val="00B858E1"/>
    <w:rsid w:val="00B86B14"/>
    <w:rsid w:val="00B914F9"/>
    <w:rsid w:val="00B9237E"/>
    <w:rsid w:val="00B92BBC"/>
    <w:rsid w:val="00BA3785"/>
    <w:rsid w:val="00BA43E8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34B3"/>
    <w:rsid w:val="00C468EC"/>
    <w:rsid w:val="00C501D2"/>
    <w:rsid w:val="00C530CA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4EF6"/>
    <w:rsid w:val="00CE642E"/>
    <w:rsid w:val="00CE6953"/>
    <w:rsid w:val="00CE7B05"/>
    <w:rsid w:val="00CF411D"/>
    <w:rsid w:val="00CF62E9"/>
    <w:rsid w:val="00D00D29"/>
    <w:rsid w:val="00D0474B"/>
    <w:rsid w:val="00D21673"/>
    <w:rsid w:val="00D22871"/>
    <w:rsid w:val="00D22FC4"/>
    <w:rsid w:val="00D3232A"/>
    <w:rsid w:val="00D324FE"/>
    <w:rsid w:val="00D32DAE"/>
    <w:rsid w:val="00D42BBD"/>
    <w:rsid w:val="00D54C2E"/>
    <w:rsid w:val="00D610CD"/>
    <w:rsid w:val="00D61970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8792C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2168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Marta Ostój</cp:lastModifiedBy>
  <cp:revision>9</cp:revision>
  <cp:lastPrinted>2022-02-11T10:48:00Z</cp:lastPrinted>
  <dcterms:created xsi:type="dcterms:W3CDTF">2024-12-18T09:48:00Z</dcterms:created>
  <dcterms:modified xsi:type="dcterms:W3CDTF">2025-05-12T06:11:00Z</dcterms:modified>
</cp:coreProperties>
</file>