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1BBFC" w14:textId="58D8D7BD" w:rsidR="00576429" w:rsidRPr="00C5063E" w:rsidRDefault="00576429" w:rsidP="00576429">
      <w:pPr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Załącznik Nr 1</w:t>
      </w:r>
      <w:r w:rsidRPr="00C5063E">
        <w:rPr>
          <w:rFonts w:ascii="Arial" w:hAnsi="Arial" w:cs="Arial"/>
          <w:sz w:val="22"/>
          <w:szCs w:val="22"/>
          <w:u w:val="single"/>
        </w:rPr>
        <w:t xml:space="preserve"> do </w:t>
      </w:r>
      <w:r>
        <w:rPr>
          <w:rFonts w:ascii="Arial" w:hAnsi="Arial" w:cs="Arial"/>
          <w:sz w:val="22"/>
          <w:szCs w:val="22"/>
          <w:u w:val="single"/>
        </w:rPr>
        <w:t>zapytania ofertowego</w:t>
      </w:r>
      <w:r w:rsidRPr="00C5063E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2B0EE9" w14:textId="1AEF9BDB" w:rsidR="0094023A" w:rsidRDefault="003A7BB8" w:rsidP="00E30FE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FORMULARZ </w:t>
      </w:r>
      <w:r w:rsidR="0094023A" w:rsidRPr="00747FED">
        <w:rPr>
          <w:rFonts w:ascii="Arial" w:hAnsi="Arial" w:cs="Arial"/>
          <w:b/>
          <w:sz w:val="28"/>
          <w:szCs w:val="28"/>
          <w:u w:val="single"/>
        </w:rPr>
        <w:t>OFERT</w:t>
      </w:r>
      <w:r>
        <w:rPr>
          <w:rFonts w:ascii="Arial" w:hAnsi="Arial" w:cs="Arial"/>
          <w:b/>
          <w:sz w:val="28"/>
          <w:szCs w:val="28"/>
          <w:u w:val="single"/>
        </w:rPr>
        <w:t>OWY</w:t>
      </w:r>
    </w:p>
    <w:p w14:paraId="35E7D397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</w:p>
    <w:p w14:paraId="19AD249F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  <w:r w:rsidRPr="00BE61C4">
        <w:rPr>
          <w:rFonts w:ascii="Arial" w:hAnsi="Arial" w:cs="Arial"/>
          <w:b/>
          <w:sz w:val="20"/>
          <w:szCs w:val="22"/>
        </w:rPr>
        <w:t>ZAMAWIAJĄCY</w:t>
      </w:r>
    </w:p>
    <w:p w14:paraId="2262964B" w14:textId="77777777" w:rsidR="0094023A" w:rsidRPr="00BE61C4" w:rsidRDefault="0094023A" w:rsidP="00E30FE5">
      <w:pPr>
        <w:spacing w:line="360" w:lineRule="auto"/>
        <w:ind w:left="360"/>
        <w:jc w:val="center"/>
        <w:rPr>
          <w:rFonts w:ascii="Arial" w:hAnsi="Arial" w:cs="Arial"/>
          <w:b/>
          <w:sz w:val="20"/>
          <w:szCs w:val="22"/>
        </w:rPr>
      </w:pPr>
    </w:p>
    <w:p w14:paraId="0B63D00B" w14:textId="77777777" w:rsidR="00D55ABC" w:rsidRDefault="00D55ABC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7C511F">
        <w:rPr>
          <w:rFonts w:ascii="Calibri" w:eastAsia="Calibri" w:hAnsi="Calibri"/>
          <w:kern w:val="2"/>
          <w:lang w:eastAsia="en-US"/>
        </w:rPr>
        <w:t>RAFAŁ PRYNC PAŁAC POLANKA RESTAURACJA, HOTEL &amp; SPA, PRINC ILLUMINATION</w:t>
      </w:r>
      <w:r>
        <w:rPr>
          <w:rFonts w:ascii="Arial" w:hAnsi="Arial" w:cs="Arial"/>
          <w:sz w:val="20"/>
          <w:szCs w:val="22"/>
        </w:rPr>
        <w:t xml:space="preserve"> </w:t>
      </w:r>
    </w:p>
    <w:p w14:paraId="1A0D2350" w14:textId="6E5E33E5" w:rsidR="003A7BB8" w:rsidRDefault="003A7BB8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UL. </w:t>
      </w:r>
      <w:r w:rsidR="00D55ABC">
        <w:rPr>
          <w:rFonts w:ascii="Arial" w:hAnsi="Arial" w:cs="Arial"/>
          <w:sz w:val="20"/>
          <w:szCs w:val="22"/>
        </w:rPr>
        <w:t>KS. POPIEŁUSZKI 103</w:t>
      </w:r>
      <w:r>
        <w:rPr>
          <w:rFonts w:ascii="Arial" w:hAnsi="Arial" w:cs="Arial"/>
          <w:sz w:val="20"/>
          <w:szCs w:val="22"/>
        </w:rPr>
        <w:t xml:space="preserve">, </w:t>
      </w:r>
      <w:r w:rsidR="00D55ABC">
        <w:rPr>
          <w:rFonts w:ascii="Arial" w:hAnsi="Arial" w:cs="Arial"/>
          <w:sz w:val="20"/>
          <w:szCs w:val="22"/>
        </w:rPr>
        <w:t>38-400 KROSNO</w:t>
      </w:r>
    </w:p>
    <w:p w14:paraId="6715059A" w14:textId="1E9BAC97" w:rsidR="003A7BB8" w:rsidRPr="00BE61C4" w:rsidRDefault="003A7BB8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NIP </w:t>
      </w:r>
      <w:r w:rsidR="00D55ABC">
        <w:rPr>
          <w:rFonts w:ascii="Arial" w:hAnsi="Arial" w:cs="Arial"/>
          <w:sz w:val="20"/>
          <w:szCs w:val="22"/>
        </w:rPr>
        <w:t>684-204-03-74</w:t>
      </w:r>
    </w:p>
    <w:p w14:paraId="67F31025" w14:textId="77777777" w:rsidR="00ED359D" w:rsidRPr="00BE61C4" w:rsidRDefault="00ED359D" w:rsidP="00E30FE5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</w:p>
    <w:p w14:paraId="23DBB9D5" w14:textId="77777777" w:rsidR="000A4B71" w:rsidRDefault="000A4B71" w:rsidP="000A4B71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PRZEDMIOT ZAMÓWIENIA:</w:t>
      </w:r>
    </w:p>
    <w:p w14:paraId="3F74EF94" w14:textId="77777777" w:rsidR="000A4B71" w:rsidRDefault="000A4B71" w:rsidP="000A4B71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</w:p>
    <w:p w14:paraId="052265C3" w14:textId="77777777" w:rsidR="00D55ABC" w:rsidRPr="002550C3" w:rsidRDefault="00D55ABC" w:rsidP="006B4B23">
      <w:pPr>
        <w:widowControl/>
        <w:numPr>
          <w:ilvl w:val="0"/>
          <w:numId w:val="1"/>
        </w:numPr>
        <w:shd w:val="clear" w:color="auto" w:fill="FFFFFF"/>
        <w:tabs>
          <w:tab w:val="clear" w:pos="432"/>
        </w:tabs>
        <w:suppressAutoHyphens w:val="0"/>
        <w:spacing w:line="360" w:lineRule="auto"/>
        <w:ind w:left="0" w:firstLine="0"/>
        <w:jc w:val="both"/>
        <w:outlineLvl w:val="0"/>
        <w:rPr>
          <w:rFonts w:ascii="Arial" w:eastAsia="Arial" w:hAnsi="Arial" w:cs="Arial"/>
          <w:sz w:val="20"/>
          <w:szCs w:val="20"/>
        </w:rPr>
      </w:pPr>
      <w:r w:rsidRPr="00D55ABC">
        <w:rPr>
          <w:rFonts w:ascii="Arial" w:hAnsi="Arial" w:cs="Arial"/>
          <w:color w:val="000000"/>
          <w:spacing w:val="2"/>
          <w:kern w:val="36"/>
          <w:lang w:eastAsia="pl-PL"/>
        </w:rPr>
        <w:t xml:space="preserve">Zapytanie ofertowe nr 1/2025/KPO/HORECA/PałacPolanka na </w:t>
      </w:r>
      <w:bookmarkStart w:id="0" w:name="_Hlk192665127"/>
      <w:r w:rsidRPr="00D55ABC">
        <w:rPr>
          <w:rFonts w:ascii="Arial" w:hAnsi="Arial" w:cs="Arial"/>
          <w:color w:val="000000"/>
          <w:spacing w:val="2"/>
          <w:kern w:val="36"/>
          <w:lang w:eastAsia="pl-PL"/>
        </w:rPr>
        <w:t>wykończenie niecki basenowej oraz jacuzzi wraz z instalacją technologii basenowej oraz montaż sauny w ramach Krajowego Planu Odbudowy i Zwiększania Odporności Inwestycja A1.2.1 Inwestycje dla przedsiębiorstw w produkty, usługi i kompetencje pracowników oraz kadry związane z dywersyfikacją działalności Przedsięwzięcie MŚP nr KPOD.01.03-IW.01-5782/24-00</w:t>
      </w:r>
      <w:r w:rsidR="000A4B71" w:rsidRPr="002550C3">
        <w:rPr>
          <w:rFonts w:ascii="Arial" w:eastAsia="Arial" w:hAnsi="Arial" w:cs="Arial"/>
          <w:b/>
        </w:rPr>
        <w:t xml:space="preserve"> </w:t>
      </w:r>
      <w:r w:rsidRPr="002550C3">
        <w:rPr>
          <w:rFonts w:ascii="Arial" w:hAnsi="Arial" w:cs="Arial"/>
        </w:rPr>
        <w:t>„Rozszerzenie działalności Pałacu Polanka (Podkarpacie) o uruchomienie nowej strefy basenowej, obejmujące wykończenie niecki basenowej oraz jacuzzi wraz z instalacją technologii basenowej oraz montaż sauny przy części hotelowej Polanka Conference Center wraz z instalacją nowej instalacji solarnej i modernizacją cyfrową jak i niezbędnymi usługami szkoleniowymi i doradczymi”</w:t>
      </w:r>
    </w:p>
    <w:bookmarkEnd w:id="0"/>
    <w:p w14:paraId="7EC561E6" w14:textId="049FE50A" w:rsidR="000A4B71" w:rsidRPr="00D55ABC" w:rsidRDefault="000A4B71" w:rsidP="006B4B23">
      <w:pPr>
        <w:widowControl/>
        <w:numPr>
          <w:ilvl w:val="0"/>
          <w:numId w:val="1"/>
        </w:numPr>
        <w:shd w:val="clear" w:color="auto" w:fill="FFFFFF"/>
        <w:tabs>
          <w:tab w:val="clear" w:pos="432"/>
        </w:tabs>
        <w:suppressAutoHyphens w:val="0"/>
        <w:spacing w:line="360" w:lineRule="auto"/>
        <w:ind w:left="0" w:firstLine="0"/>
        <w:jc w:val="both"/>
        <w:outlineLvl w:val="0"/>
        <w:rPr>
          <w:rFonts w:ascii="Arial" w:eastAsia="Arial" w:hAnsi="Arial" w:cs="Arial"/>
          <w:sz w:val="20"/>
          <w:szCs w:val="20"/>
        </w:rPr>
      </w:pPr>
      <w:r w:rsidRPr="00D55ABC">
        <w:rPr>
          <w:rFonts w:ascii="Arial" w:eastAsia="Arial" w:hAnsi="Arial" w:cs="Arial"/>
          <w:b/>
          <w:sz w:val="20"/>
          <w:szCs w:val="20"/>
        </w:rPr>
        <w:t>OFERENT:</w:t>
      </w:r>
    </w:p>
    <w:p w14:paraId="7549A804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Nazwa podmiotu: .............................................................................................</w:t>
      </w:r>
    </w:p>
    <w:p w14:paraId="25BF9E36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432541BA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Adres: ...............................................................................................................</w:t>
      </w:r>
    </w:p>
    <w:p w14:paraId="07575AAF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</w:t>
      </w:r>
    </w:p>
    <w:p w14:paraId="3D3EA472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Telefon ..............................................................</w:t>
      </w:r>
    </w:p>
    <w:p w14:paraId="27377E16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e-mail ….............................................................</w:t>
      </w:r>
    </w:p>
    <w:p w14:paraId="16ECCF36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Regon: ..............................................................</w:t>
      </w:r>
    </w:p>
    <w:p w14:paraId="15D60D75" w14:textId="77777777" w:rsidR="000A4B71" w:rsidRDefault="000A4B71" w:rsidP="000A4B71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NIP: ..................................................................</w:t>
      </w:r>
    </w:p>
    <w:p w14:paraId="4FCEF5E1" w14:textId="77777777" w:rsidR="000A4B71" w:rsidRDefault="000A4B71" w:rsidP="000A4B71">
      <w:pPr>
        <w:spacing w:line="360" w:lineRule="auto"/>
        <w:ind w:left="432" w:hanging="432"/>
        <w:jc w:val="center"/>
        <w:rPr>
          <w:rFonts w:ascii="Arial" w:eastAsia="Arial" w:hAnsi="Arial" w:cs="Arial"/>
          <w:sz w:val="20"/>
          <w:szCs w:val="20"/>
        </w:rPr>
      </w:pPr>
    </w:p>
    <w:p w14:paraId="51BB914E" w14:textId="611DB157" w:rsidR="000A4B71" w:rsidRDefault="000A4B71" w:rsidP="00E168ED">
      <w:pPr>
        <w:spacing w:line="360" w:lineRule="auto"/>
        <w:ind w:left="432" w:hanging="43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Nawiązując do udostępnionego za pośrednictwem portalu Baza Konkurencyjności ogłoszenia </w:t>
      </w:r>
      <w:r w:rsidR="00E168ED"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r </w:t>
      </w:r>
      <w:r w:rsidRPr="000A4B71">
        <w:rPr>
          <w:rFonts w:ascii="Arial" w:eastAsia="Arial" w:hAnsi="Arial" w:cs="Arial"/>
          <w:sz w:val="20"/>
          <w:szCs w:val="20"/>
        </w:rPr>
        <w:t>2025</w:t>
      </w:r>
      <w:r w:rsidR="00E168ED">
        <w:rPr>
          <w:rFonts w:ascii="Arial" w:eastAsia="Arial" w:hAnsi="Arial" w:cs="Arial"/>
          <w:sz w:val="20"/>
          <w:szCs w:val="20"/>
        </w:rPr>
        <w:t xml:space="preserve"> </w:t>
      </w:r>
      <w:r w:rsidR="00D55ABC">
        <w:rPr>
          <w:rFonts w:ascii="Arial" w:eastAsia="Arial" w:hAnsi="Arial" w:cs="Arial"/>
          <w:sz w:val="20"/>
          <w:szCs w:val="20"/>
        </w:rPr>
        <w:t>89706</w:t>
      </w:r>
      <w:r w:rsidRPr="000A4B71">
        <w:rPr>
          <w:rFonts w:ascii="Arial" w:eastAsia="Arial" w:hAnsi="Arial" w:cs="Arial"/>
          <w:sz w:val="20"/>
          <w:szCs w:val="20"/>
        </w:rPr>
        <w:t>-</w:t>
      </w:r>
      <w:r w:rsidR="00D55ABC">
        <w:rPr>
          <w:rFonts w:ascii="Arial" w:eastAsia="Arial" w:hAnsi="Arial" w:cs="Arial"/>
          <w:sz w:val="20"/>
          <w:szCs w:val="20"/>
        </w:rPr>
        <w:t>219309</w:t>
      </w:r>
      <w:r>
        <w:rPr>
          <w:rFonts w:ascii="Arial" w:eastAsia="Arial" w:hAnsi="Arial" w:cs="Arial"/>
          <w:sz w:val="20"/>
          <w:szCs w:val="20"/>
        </w:rPr>
        <w:t xml:space="preserve"> o zapytaniu ofertowym z dnia </w:t>
      </w:r>
      <w:r w:rsidR="00E65726">
        <w:rPr>
          <w:rFonts w:ascii="Arial" w:eastAsia="Arial" w:hAnsi="Arial" w:cs="Arial"/>
          <w:b/>
          <w:bCs/>
          <w:sz w:val="20"/>
          <w:szCs w:val="20"/>
        </w:rPr>
        <w:t>19</w:t>
      </w:r>
      <w:r w:rsidRPr="00D55ABC">
        <w:rPr>
          <w:rFonts w:ascii="Arial" w:eastAsia="Arial" w:hAnsi="Arial" w:cs="Arial"/>
          <w:b/>
          <w:bCs/>
          <w:sz w:val="20"/>
          <w:szCs w:val="20"/>
        </w:rPr>
        <w:t>.0</w:t>
      </w:r>
      <w:r w:rsidR="00E65726">
        <w:rPr>
          <w:rFonts w:ascii="Arial" w:eastAsia="Arial" w:hAnsi="Arial" w:cs="Arial"/>
          <w:b/>
          <w:bCs/>
          <w:sz w:val="20"/>
          <w:szCs w:val="20"/>
        </w:rPr>
        <w:t>3</w:t>
      </w:r>
      <w:r w:rsidRPr="00D55ABC">
        <w:rPr>
          <w:rFonts w:ascii="Arial" w:eastAsia="Arial" w:hAnsi="Arial" w:cs="Arial"/>
          <w:b/>
          <w:bCs/>
          <w:sz w:val="20"/>
          <w:szCs w:val="20"/>
        </w:rPr>
        <w:t>.2025</w:t>
      </w:r>
      <w:r>
        <w:rPr>
          <w:rFonts w:ascii="Arial" w:eastAsia="Arial" w:hAnsi="Arial" w:cs="Arial"/>
          <w:sz w:val="20"/>
          <w:szCs w:val="20"/>
        </w:rPr>
        <w:t xml:space="preserve"> w </w:t>
      </w:r>
      <w:r w:rsidR="00D55ABC" w:rsidRPr="00D55ABC">
        <w:rPr>
          <w:rFonts w:ascii="Arial" w:hAnsi="Arial" w:cs="Arial"/>
          <w:color w:val="000000"/>
          <w:spacing w:val="2"/>
          <w:kern w:val="36"/>
          <w:sz w:val="20"/>
          <w:szCs w:val="20"/>
          <w:lang w:eastAsia="pl-PL"/>
        </w:rPr>
        <w:t>wykończenie niecki basenowej oraz jacuzzi wraz z instalacją technologii basenowej oraz montaż sauny</w:t>
      </w:r>
      <w:r w:rsidR="00D55AB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- składam ofertę na realizację </w:t>
      </w:r>
      <w:r w:rsidR="00D55ABC"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amówienia w zakresie obejmującym poniższe części zamówienia.</w:t>
      </w:r>
      <w:r>
        <w:rPr>
          <w:rFonts w:ascii="Arial" w:eastAsia="Arial" w:hAnsi="Arial" w:cs="Arial"/>
          <w:sz w:val="20"/>
          <w:szCs w:val="20"/>
          <w:vertAlign w:val="superscript"/>
        </w:rPr>
        <w:footnoteReference w:id="1"/>
      </w:r>
    </w:p>
    <w:p w14:paraId="0145650C" w14:textId="0355E339" w:rsidR="000A4B71" w:rsidRPr="002550C3" w:rsidRDefault="000A4B71" w:rsidP="002550C3">
      <w:pPr>
        <w:pStyle w:val="Akapitzlist"/>
        <w:widowControl/>
        <w:numPr>
          <w:ilvl w:val="0"/>
          <w:numId w:val="41"/>
        </w:numPr>
        <w:rPr>
          <w:rFonts w:ascii="Arial" w:eastAsia="Arial" w:hAnsi="Arial" w:cs="Arial"/>
          <w:sz w:val="20"/>
        </w:rPr>
      </w:pPr>
      <w:r w:rsidRPr="002550C3">
        <w:rPr>
          <w:rFonts w:ascii="Arial" w:eastAsia="Arial" w:hAnsi="Arial" w:cs="Arial"/>
          <w:sz w:val="20"/>
        </w:rPr>
        <w:lastRenderedPageBreak/>
        <w:t>Oferujemy wykonanie przedmiotu zamówienia w pełnym rzeczowym zakresie objętym specyfikacją:</w:t>
      </w:r>
    </w:p>
    <w:p w14:paraId="44A83068" w14:textId="77777777" w:rsidR="002550C3" w:rsidRPr="002550C3" w:rsidRDefault="002550C3" w:rsidP="002550C3">
      <w:pPr>
        <w:pStyle w:val="Akapitzlist"/>
        <w:widowControl/>
        <w:ind w:left="1065"/>
        <w:rPr>
          <w:rFonts w:ascii="Arial" w:eastAsia="Arial" w:hAnsi="Arial" w:cs="Arial"/>
          <w:sz w:val="20"/>
        </w:rPr>
      </w:pPr>
    </w:p>
    <w:p w14:paraId="3D82F256" w14:textId="77777777" w:rsidR="008119F5" w:rsidRDefault="000A4B71" w:rsidP="000A4B71">
      <w:pPr>
        <w:spacing w:line="360" w:lineRule="auto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Arial" w:eastAsia="Arial" w:hAnsi="Arial" w:cs="Arial"/>
          <w:b/>
          <w:sz w:val="20"/>
          <w:szCs w:val="20"/>
        </w:rPr>
        <w:t xml:space="preserve">Część 1. </w:t>
      </w:r>
      <w:r w:rsidR="008119F5">
        <w:rPr>
          <w:rFonts w:ascii="Roboto" w:hAnsi="Roboto"/>
          <w:color w:val="000000"/>
          <w:spacing w:val="2"/>
          <w:shd w:val="clear" w:color="auto" w:fill="FFFFFF"/>
        </w:rPr>
        <w:t>I. Przedmiotem zamówienia jest wykończenie niecki basenowej, obejmujące: kompletne wykończenie niecki basenu ( wyrównanie niecki, wykonanie izolacji, ułożenie mozaiki (np. Ezzari), fugi epoksydowej) i mozaiki ( z fugą epoksydową) nad niecką wraz z wykonaniem kompletnej technologii zgodnie z projektem- min. cyrkulacji, zbiornika wyrównawczego, układu filtracyjnego, ogrzewania (wymiennika ciepła), szafy sterującej , stacji kontrolno- pomiarowej, lampy UV i innych niezbędnych elementów technologii oraz wykonanie atrakcji basenowych: masaż karku, wylewka bali, przeciwprąd ( duo jet), dwie drabinki, odkurzacz i fotometr. Wszystkie elementy w niecce należy wykonać ze stali nierdzewnej/ brązu.</w:t>
      </w:r>
    </w:p>
    <w:p w14:paraId="67064B6D" w14:textId="336B7C0E" w:rsidR="000A4B71" w:rsidRDefault="000A4B71" w:rsidP="000A4B71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Zobowiązuję się do wykonania zadania w pełnym zakresie w terminie </w:t>
      </w:r>
      <w:r w:rsidR="002550C3">
        <w:rPr>
          <w:rFonts w:ascii="Arial" w:eastAsia="Arial" w:hAnsi="Arial" w:cs="Arial"/>
          <w:sz w:val="20"/>
          <w:szCs w:val="20"/>
        </w:rPr>
        <w:t xml:space="preserve">do dnia </w:t>
      </w:r>
      <w:r>
        <w:rPr>
          <w:rFonts w:ascii="Arial" w:eastAsia="Arial" w:hAnsi="Arial" w:cs="Arial"/>
          <w:sz w:val="20"/>
          <w:szCs w:val="20"/>
        </w:rPr>
        <w:t xml:space="preserve">………………………….... </w:t>
      </w:r>
    </w:p>
    <w:p w14:paraId="77888044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4AADB194" w14:textId="77777777" w:rsidR="000A4B71" w:rsidRDefault="000A4B71" w:rsidP="000A4B71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 cena netto ................................................................PLN – </w:t>
      </w:r>
      <w:r>
        <w:rPr>
          <w:rFonts w:ascii="Arial" w:eastAsia="Arial" w:hAnsi="Arial" w:cs="Arial"/>
          <w:i/>
          <w:sz w:val="20"/>
          <w:szCs w:val="20"/>
        </w:rPr>
        <w:t>kryterium punktowane</w:t>
      </w:r>
    </w:p>
    <w:p w14:paraId="048264CB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bscript"/>
        </w:rPr>
        <w:t xml:space="preserve">+ </w:t>
      </w:r>
      <w:r>
        <w:rPr>
          <w:rFonts w:ascii="Arial" w:eastAsia="Arial" w:hAnsi="Arial" w:cs="Arial"/>
          <w:sz w:val="20"/>
          <w:szCs w:val="20"/>
        </w:rPr>
        <w:t>należny podatek VAT .............% co daje:</w:t>
      </w:r>
    </w:p>
    <w:p w14:paraId="1961740C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 cenę brutto  .................................................................PLN</w:t>
      </w:r>
    </w:p>
    <w:p w14:paraId="4AADC1F5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słownie …......................................................................................................................PLN</w:t>
      </w:r>
    </w:p>
    <w:p w14:paraId="06F6A66E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F5B75F2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Deklaruję, udzielenie ………………… miesięcy (minimum 24) gwarancji na dostarczony sprzęt będący przedmiotem niniejszego zamówienia.</w:t>
      </w:r>
    </w:p>
    <w:p w14:paraId="32C8904B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48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6"/>
        <w:gridCol w:w="5953"/>
      </w:tblGrid>
      <w:tr w:rsidR="000A4B71" w14:paraId="78A9A63C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5CBF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6DA82" w14:textId="77777777" w:rsidR="000A4B71" w:rsidRDefault="000A4B71" w:rsidP="003670DD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0A4B71" w14:paraId="5CD1D53A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330D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08C238E4" w14:textId="77777777" w:rsidR="000A4B71" w:rsidRDefault="000A4B71" w:rsidP="003670DD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3B0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p w14:paraId="7C9E37DB" w14:textId="1434CD5D" w:rsidR="000A4B71" w:rsidRDefault="000A4B71" w:rsidP="003670DD">
            <w:pPr>
              <w:spacing w:before="120" w:after="360"/>
              <w:ind w:left="567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A4B71" w14:paraId="5F3015E4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F7E5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5C4C069F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FA78" w14:textId="251FB325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  <w:r w:rsidR="008119F5">
              <w:rPr>
                <w:rFonts w:ascii="Arial" w:eastAsia="Arial" w:hAnsi="Arial" w:cs="Arial"/>
                <w:sz w:val="18"/>
                <w:szCs w:val="18"/>
              </w:rPr>
              <w:t xml:space="preserve"> W załączeniu ….szt. referencji</w:t>
            </w:r>
          </w:p>
          <w:p w14:paraId="7FE3BF55" w14:textId="3D74C01B" w:rsidR="000A4B71" w:rsidRDefault="000A4B71" w:rsidP="000A4B71">
            <w:pPr>
              <w:spacing w:before="120" w:after="36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A4B71" w14:paraId="050A2CBF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A8F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5D92DD1A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Złożenie oświadczeń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6832" w14:textId="702F7AE4" w:rsidR="000A4B71" w:rsidRPr="000A4B71" w:rsidRDefault="000A4B71" w:rsidP="002550C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Oświadczam, iż oferowany przedmiot zamówienia spełnia wszelkie obowiązujące na dzień składania ofert normy bezpieczeństwa przewidziane dla tego typu urządzeń oraz zobowiązuję się do dostarczenia wszelkich niezbędnych dokumentów dopuszczających produkt do użytku, w tym  instrukcję/DTR i deklarację CE. </w:t>
            </w:r>
          </w:p>
        </w:tc>
      </w:tr>
      <w:tr w:rsidR="000A4B71" w14:paraId="6077F9BC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420C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64E9BC12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Złożenie oświadczeń stanowiących załączniki do ogłoszenia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E629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 oferty dołączam:</w:t>
            </w:r>
          </w:p>
          <w:p w14:paraId="4FEABB1D" w14:textId="77777777" w:rsidR="000A4B71" w:rsidRDefault="000A4B71" w:rsidP="000A4B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Oświadczenie o braku powiązań kapitałowych i osobowych z Zamawiającym (zgodnie ze wzorem – Załącznik nr 2 do ogłoszenia)</w:t>
            </w:r>
          </w:p>
          <w:p w14:paraId="7B192A10" w14:textId="77777777" w:rsidR="000A4B71" w:rsidRDefault="000A4B71" w:rsidP="000A4B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Oświadczenie dotyczące istnienia okoliczności i podstaw do zakazu udostępnienia funduszy, środków finansowych lub zasobów gospodarczych oraz udzielenia wsparcia w związku z agresją Rosji wobec Ukrainy (zgodnie ze wzorem – Załącznik nr 3 do ogłoszenia) </w:t>
            </w:r>
          </w:p>
          <w:p w14:paraId="0F6FA28C" w14:textId="3026C74A" w:rsidR="000A4B71" w:rsidRDefault="000A4B71" w:rsidP="003670DD">
            <w:pPr>
              <w:tabs>
                <w:tab w:val="left" w:pos="2688"/>
              </w:tabs>
              <w:spacing w:before="120" w:after="360"/>
              <w:ind w:left="5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</w:p>
          <w:p w14:paraId="48BB9CB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Uwaga – w przypadku składania oferty na kilka części, niniejsze oświadczenia należy dołączyć tylko jeden raz.</w:t>
            </w:r>
          </w:p>
        </w:tc>
      </w:tr>
    </w:tbl>
    <w:p w14:paraId="061579FF" w14:textId="3F6EEBEC" w:rsidR="000A4B71" w:rsidRDefault="000A4B71" w:rsidP="000A4B71">
      <w:pPr>
        <w:widowControl/>
        <w:rPr>
          <w:rFonts w:ascii="Arial" w:eastAsia="Arial" w:hAnsi="Arial" w:cs="Arial"/>
          <w:sz w:val="20"/>
          <w:szCs w:val="20"/>
        </w:rPr>
      </w:pPr>
    </w:p>
    <w:p w14:paraId="0197E8FF" w14:textId="787730AD" w:rsidR="002550C3" w:rsidRDefault="000A4B71" w:rsidP="000A4B71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Część 2. </w:t>
      </w:r>
      <w:r w:rsidR="000D01AE">
        <w:rPr>
          <w:rFonts w:ascii="Roboto" w:hAnsi="Roboto"/>
          <w:color w:val="000000"/>
          <w:spacing w:val="2"/>
          <w:shd w:val="clear" w:color="auto" w:fill="FFFFFF"/>
        </w:rPr>
        <w:t>Przedmiotem zamówienia jest wykonanie jacuzzi wraz z instalacją technologii, obejmujące: wykonanie wanny żelbetowej, lub równoważnej- okrągłej o średnicy 3m , głębokości ok 0,85cm wraz z kompletną technologią ( w tym zbiornik wyrównawczy) i wykończeniem mozaiką, z: masażem ściennym 2 dyszowym-2stanowiska, 3 dyszowy-3 stanowiska, pompą masażu i dmuchawą podwodną. Elementy masarzu i cyrkulacji należy wykonać ze stali nierdzewnej lub brązu.</w:t>
      </w:r>
    </w:p>
    <w:p w14:paraId="3D914A03" w14:textId="3B0D3E32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Zobowiązuję się do wykonania zadania w pełnym zakresie w terminie </w:t>
      </w:r>
      <w:r w:rsidR="002550C3">
        <w:rPr>
          <w:rFonts w:ascii="Arial" w:eastAsia="Arial" w:hAnsi="Arial" w:cs="Arial"/>
          <w:sz w:val="20"/>
          <w:szCs w:val="20"/>
        </w:rPr>
        <w:t xml:space="preserve">do dnia </w:t>
      </w:r>
      <w:r>
        <w:rPr>
          <w:rFonts w:ascii="Arial" w:eastAsia="Arial" w:hAnsi="Arial" w:cs="Arial"/>
          <w:sz w:val="20"/>
          <w:szCs w:val="20"/>
        </w:rPr>
        <w:t xml:space="preserve">………………………….... </w:t>
      </w:r>
    </w:p>
    <w:p w14:paraId="09D117B4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35871A3A" w14:textId="77777777" w:rsidR="000A4B71" w:rsidRDefault="000A4B71" w:rsidP="000A4B71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 cena netto ................................................................PLN – </w:t>
      </w:r>
      <w:r>
        <w:rPr>
          <w:rFonts w:ascii="Arial" w:eastAsia="Arial" w:hAnsi="Arial" w:cs="Arial"/>
          <w:i/>
          <w:sz w:val="20"/>
          <w:szCs w:val="20"/>
        </w:rPr>
        <w:t>kryterium punktowane</w:t>
      </w:r>
    </w:p>
    <w:p w14:paraId="1B05E1A3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bscript"/>
        </w:rPr>
        <w:t xml:space="preserve">+ </w:t>
      </w:r>
      <w:r>
        <w:rPr>
          <w:rFonts w:ascii="Arial" w:eastAsia="Arial" w:hAnsi="Arial" w:cs="Arial"/>
          <w:sz w:val="20"/>
          <w:szCs w:val="20"/>
        </w:rPr>
        <w:t>należny podatek VAT .............% co daje:</w:t>
      </w:r>
    </w:p>
    <w:p w14:paraId="4BADF764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 cenę brutto  .................................................................PLN</w:t>
      </w:r>
    </w:p>
    <w:p w14:paraId="6BF8949D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słownie …......................................................................................................................PLN</w:t>
      </w:r>
    </w:p>
    <w:p w14:paraId="3A6A2A58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5E74D9C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Deklaruję, udzielenie ………………… miesięcy (minimum 24) gwarancji na dostarczony sprzęt będący przedmiotem niniejszego zamówienia.</w:t>
      </w:r>
    </w:p>
    <w:p w14:paraId="659912C4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48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6"/>
        <w:gridCol w:w="5953"/>
      </w:tblGrid>
      <w:tr w:rsidR="000A4B71" w14:paraId="7A1DAC8C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D2C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F382" w14:textId="77777777" w:rsidR="000A4B71" w:rsidRDefault="000A4B71" w:rsidP="003670DD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0A4B71" w14:paraId="4FBE93BB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6D78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1D81831E" w14:textId="77777777" w:rsidR="000A4B71" w:rsidRDefault="000A4B71" w:rsidP="003670DD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64E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p w14:paraId="02B75EDA" w14:textId="02D40634" w:rsidR="000A4B71" w:rsidRDefault="000A4B71" w:rsidP="003670DD">
            <w:pPr>
              <w:spacing w:before="120" w:after="360"/>
              <w:ind w:left="567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A4B71" w14:paraId="3FE1CEAF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522A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07FAEEF3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E8B8" w14:textId="582B0286" w:rsidR="000A4B71" w:rsidRDefault="000A4B71" w:rsidP="008119F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  <w:r w:rsidR="008119F5">
              <w:rPr>
                <w:rFonts w:ascii="Arial" w:eastAsia="Arial" w:hAnsi="Arial" w:cs="Arial"/>
                <w:sz w:val="18"/>
                <w:szCs w:val="18"/>
              </w:rPr>
              <w:t xml:space="preserve"> W załączeniu ….szt. referencji.</w:t>
            </w:r>
          </w:p>
        </w:tc>
      </w:tr>
      <w:tr w:rsidR="000A4B71" w14:paraId="5AF56514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E25E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53732556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Złożenie oświadczeń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52EE" w14:textId="57385D02" w:rsidR="000A4B71" w:rsidRDefault="000A4B71" w:rsidP="002550C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Oświadczam, iż oferowany przedmiot zamówienia spełnia wszelkie obowiązujące na dzień składania ofert normy bezpieczeństwa przewidziane dla tego typu urządzeń oraz zobowiązuję się do dostarczenia wszelkich niezbędnych dokumentów dopuszczających produkt do użytku, w tym  instrukcję/DTR i deklarację CE. </w:t>
            </w:r>
          </w:p>
        </w:tc>
      </w:tr>
      <w:tr w:rsidR="000A4B71" w14:paraId="618D4A0D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8A68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3B517EF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Złożenie oświadczeń stanowiących załączniki do ogłoszenia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92A3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 oferty dołączam:</w:t>
            </w:r>
          </w:p>
          <w:p w14:paraId="1F8646F1" w14:textId="77777777" w:rsidR="000A4B71" w:rsidRDefault="000A4B71" w:rsidP="000A4B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Oświadczenie o braku powiązań kapitałowych i osobowych z Zamawiającym (zgodnie ze wzorem – Załącznik nr 2 do ogłoszenia)</w:t>
            </w:r>
          </w:p>
          <w:p w14:paraId="7D5C4937" w14:textId="77777777" w:rsidR="000A4B71" w:rsidRDefault="000A4B71" w:rsidP="000A4B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Oświadczenie dotyczące istnienia okoliczności i podstaw do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zakazu udostępnienia funduszy, środków finansowych lub zasobów gospodarczych oraz udzielenia wsparcia w związku z agresją Rosji wobec Ukrainy (zgodnie ze wzorem – Załącznik nr 3 do ogłoszenia) </w:t>
            </w:r>
          </w:p>
          <w:p w14:paraId="5871AFA0" w14:textId="77777777" w:rsidR="000A4B71" w:rsidRDefault="000A4B71" w:rsidP="003670DD">
            <w:pPr>
              <w:tabs>
                <w:tab w:val="left" w:pos="2688"/>
              </w:tabs>
              <w:spacing w:before="120" w:after="360"/>
              <w:ind w:left="5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color w:val="666666"/>
                <w:sz w:val="18"/>
                <w:szCs w:val="18"/>
              </w:rPr>
              <w:t>Wybierz element.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</w:p>
          <w:p w14:paraId="1C6B75A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Uwaga – w przypadku składania oferty na kilka części, niniejsze oświadczenia należy dołączyć tylko jeden raz.</w:t>
            </w:r>
          </w:p>
        </w:tc>
      </w:tr>
    </w:tbl>
    <w:p w14:paraId="6F3BF1F0" w14:textId="2854F7EC" w:rsidR="000A4B71" w:rsidRDefault="000A4B71" w:rsidP="000A4B71">
      <w:pPr>
        <w:widowControl/>
        <w:rPr>
          <w:rFonts w:ascii="Arial" w:eastAsia="Arial" w:hAnsi="Arial" w:cs="Arial"/>
          <w:sz w:val="20"/>
          <w:szCs w:val="20"/>
        </w:rPr>
      </w:pPr>
    </w:p>
    <w:p w14:paraId="463F709A" w14:textId="69ED6F70" w:rsidR="002550C3" w:rsidRPr="002550C3" w:rsidRDefault="000A4B71" w:rsidP="000A4B71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Część 3. </w:t>
      </w:r>
      <w:r w:rsidR="002550C3" w:rsidRPr="002550C3">
        <w:rPr>
          <w:rFonts w:ascii="Arial" w:hAnsi="Arial" w:cs="Arial"/>
          <w:b/>
          <w:bCs/>
          <w:color w:val="000000"/>
          <w:spacing w:val="2"/>
          <w:sz w:val="20"/>
          <w:szCs w:val="20"/>
          <w:shd w:val="clear" w:color="auto" w:fill="FFFFFF"/>
        </w:rPr>
        <w:t>Przedmiotem zamówienia jest wykonanie i montaż sauny o wymiarach</w:t>
      </w:r>
      <w:r w:rsidR="002550C3"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="002550C3" w:rsidRPr="002550C3">
        <w:rPr>
          <w:rFonts w:ascii="Arial" w:hAnsi="Arial" w:cs="Arial"/>
          <w:b/>
          <w:bCs/>
          <w:color w:val="000000"/>
          <w:spacing w:val="2"/>
          <w:sz w:val="20"/>
          <w:szCs w:val="20"/>
          <w:shd w:val="clear" w:color="auto" w:fill="FFFFFF"/>
        </w:rPr>
        <w:t>224x195x220</w:t>
      </w:r>
      <w:r w:rsidR="002550C3" w:rsidRPr="002550C3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.</w:t>
      </w:r>
      <w:r w:rsidR="002550C3"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="002550C3" w:rsidRPr="002550C3">
        <w:rPr>
          <w:rFonts w:ascii="Arial" w:hAnsi="Arial" w:cs="Arial"/>
          <w:b/>
          <w:bCs/>
          <w:color w:val="000000"/>
          <w:spacing w:val="2"/>
          <w:sz w:val="20"/>
          <w:szCs w:val="20"/>
          <w:shd w:val="clear" w:color="auto" w:fill="FFFFFF"/>
        </w:rPr>
        <w:t>Przeszklenie od dwóch stron, piec 9kw</w:t>
      </w:r>
      <w:r w:rsidR="002550C3" w:rsidRPr="002550C3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921827C" w14:textId="77777777" w:rsidR="002550C3" w:rsidRDefault="002550C3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18A7CFE8" w14:textId="3BA97BE8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Zobowiązuję się do wykonania zadania w pełnym zakresie w terminie </w:t>
      </w:r>
      <w:r w:rsidR="002550C3">
        <w:rPr>
          <w:rFonts w:ascii="Arial" w:eastAsia="Arial" w:hAnsi="Arial" w:cs="Arial"/>
          <w:sz w:val="20"/>
          <w:szCs w:val="20"/>
        </w:rPr>
        <w:t xml:space="preserve">do dnia </w:t>
      </w:r>
      <w:r>
        <w:rPr>
          <w:rFonts w:ascii="Arial" w:eastAsia="Arial" w:hAnsi="Arial" w:cs="Arial"/>
          <w:sz w:val="20"/>
          <w:szCs w:val="20"/>
        </w:rPr>
        <w:t xml:space="preserve">………………………….... </w:t>
      </w:r>
    </w:p>
    <w:p w14:paraId="78DFBCE3" w14:textId="77777777" w:rsidR="000A4B71" w:rsidRDefault="000A4B71" w:rsidP="000A4B71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 cena netto ................................................................PLN – </w:t>
      </w:r>
      <w:r>
        <w:rPr>
          <w:rFonts w:ascii="Arial" w:eastAsia="Arial" w:hAnsi="Arial" w:cs="Arial"/>
          <w:i/>
          <w:sz w:val="20"/>
          <w:szCs w:val="20"/>
        </w:rPr>
        <w:t>kryterium punktowane</w:t>
      </w:r>
    </w:p>
    <w:p w14:paraId="3A5E46DA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vertAlign w:val="subscript"/>
        </w:rPr>
        <w:t xml:space="preserve">+ </w:t>
      </w:r>
      <w:r>
        <w:rPr>
          <w:rFonts w:ascii="Arial" w:eastAsia="Arial" w:hAnsi="Arial" w:cs="Arial"/>
          <w:sz w:val="20"/>
          <w:szCs w:val="20"/>
        </w:rPr>
        <w:t>należny podatek VAT .............% co daje:</w:t>
      </w:r>
    </w:p>
    <w:p w14:paraId="4DD0F2BC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 cenę brutto  .................................................................PLN</w:t>
      </w:r>
    </w:p>
    <w:p w14:paraId="63FCF275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słownie …......................................................................................................................PLN</w:t>
      </w:r>
    </w:p>
    <w:p w14:paraId="79EE5C60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485AC1F7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Deklaruję, udzielenie ………………… miesięcy (minimum 24) gwarancji na dostarczony sprzęt będący przedmiotem niniejszego zamówienia.</w:t>
      </w:r>
    </w:p>
    <w:p w14:paraId="5CCFFA91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48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6"/>
        <w:gridCol w:w="5953"/>
      </w:tblGrid>
      <w:tr w:rsidR="000A4B71" w14:paraId="00553075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84B6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1383" w14:textId="77777777" w:rsidR="000A4B71" w:rsidRDefault="000A4B71" w:rsidP="003670DD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0A4B71" w14:paraId="47D3F540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9DE4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6726262B" w14:textId="77777777" w:rsidR="000A4B71" w:rsidRDefault="000A4B71" w:rsidP="003670DD">
            <w:pPr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2EE4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p w14:paraId="527AB08D" w14:textId="3955F665" w:rsidR="000A4B71" w:rsidRDefault="000A4B71" w:rsidP="003670DD">
            <w:pPr>
              <w:spacing w:before="120" w:after="360"/>
              <w:ind w:left="567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A4B71" w14:paraId="485FDE18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84E6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761B2D90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10F1" w14:textId="516D6AB4" w:rsidR="000A4B71" w:rsidRDefault="000A4B71" w:rsidP="008119F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  <w:r w:rsidR="008119F5">
              <w:rPr>
                <w:rFonts w:ascii="Arial" w:eastAsia="Arial" w:hAnsi="Arial" w:cs="Arial"/>
                <w:sz w:val="18"/>
                <w:szCs w:val="18"/>
              </w:rPr>
              <w:t xml:space="preserve"> W załączeniu ….szt. referencji</w:t>
            </w:r>
          </w:p>
        </w:tc>
      </w:tr>
      <w:tr w:rsidR="000A4B71" w14:paraId="5C0A909E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11F7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1C360301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Złożenie oświadczeń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B5A1" w14:textId="6DA35E98" w:rsidR="000A4B71" w:rsidRDefault="000A4B71" w:rsidP="008119F5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360"/>
              <w:ind w:left="567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2550C3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Oświadczam, iż oferowany przedmiot zamówienia spełnia wszelkie obowiązujące na dzień składania ofert normy bezpieczeństwa przewidziane dla tego typu urządzeń oraz zobowiązuję się do dostarczenia wszelkich niezbędnych dokumentów dopuszczających produkt do użytku, w tym  instrukcję/DTR i deklarację CE. </w:t>
            </w:r>
          </w:p>
        </w:tc>
      </w:tr>
      <w:tr w:rsidR="000A4B71" w14:paraId="2AA6C7ED" w14:textId="77777777" w:rsidTr="003670DD"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E0E8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Warunek:</w:t>
            </w:r>
          </w:p>
          <w:p w14:paraId="6572E026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Złożenie oświadczeń stanowiących załączniki do ogłoszenia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F0AB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 oferty dołączam:</w:t>
            </w:r>
          </w:p>
          <w:p w14:paraId="48D681F3" w14:textId="77777777" w:rsidR="000A4B71" w:rsidRDefault="000A4B71" w:rsidP="000A4B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Oświadczenie o braku powiązań kapitałowych i osobowych z Zamawiającym (zgodnie ze wzorem – Załącznik nr 2 do ogłoszenia)</w:t>
            </w:r>
          </w:p>
          <w:p w14:paraId="68441919" w14:textId="77777777" w:rsidR="000A4B71" w:rsidRDefault="000A4B71" w:rsidP="000A4B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Oświadczenie dotyczące istnienia okoliczności i podstaw do zakazu udostępnienia funduszy, środków finansowych lub zasobów gospodarczych oraz udzielenia wsparcia w związku z agresją Rosji wobec Ukrainy (zgodnie ze wzorem – Załącznik nr 3 do ogłoszenia) </w:t>
            </w:r>
          </w:p>
          <w:p w14:paraId="372BE96D" w14:textId="77777777" w:rsidR="000A4B71" w:rsidRDefault="000A4B71" w:rsidP="003670DD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Uwaga – w przypadku składania oferty na kilka części, niniejsze oświadczenia należy dołączyć tylko jeden raz.</w:t>
            </w:r>
          </w:p>
        </w:tc>
      </w:tr>
    </w:tbl>
    <w:p w14:paraId="3A9D0D82" w14:textId="77777777" w:rsidR="000A4B71" w:rsidRDefault="000A4B71" w:rsidP="000A4B71">
      <w:pPr>
        <w:widowControl/>
        <w:rPr>
          <w:rFonts w:ascii="Arial" w:eastAsia="Arial" w:hAnsi="Arial" w:cs="Arial"/>
          <w:sz w:val="20"/>
          <w:szCs w:val="20"/>
        </w:rPr>
      </w:pPr>
    </w:p>
    <w:p w14:paraId="361BF664" w14:textId="77777777" w:rsidR="000A4B71" w:rsidRDefault="000A4B71" w:rsidP="000A4B71">
      <w:pPr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</w:p>
    <w:p w14:paraId="69C81CB6" w14:textId="77777777" w:rsidR="000A4B71" w:rsidRDefault="000A4B71" w:rsidP="000A4B71">
      <w:pPr>
        <w:spacing w:line="360" w:lineRule="auto"/>
        <w:ind w:left="709" w:hanging="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II. </w:t>
      </w:r>
      <w:r>
        <w:rPr>
          <w:rFonts w:ascii="Arial" w:eastAsia="Arial" w:hAnsi="Arial" w:cs="Arial"/>
          <w:sz w:val="20"/>
          <w:szCs w:val="20"/>
        </w:rPr>
        <w:tab/>
        <w:t>Oświadczam że zapoznałem się z ogłoszeniem o zapytaniu ofertowym. Mam całą niezbędną wiedze do zrealizowania oferowanego zadania.</w:t>
      </w:r>
    </w:p>
    <w:p w14:paraId="3D026FC6" w14:textId="370CDA9F" w:rsidR="000A4B71" w:rsidRDefault="000A4B71" w:rsidP="000A4B71">
      <w:pPr>
        <w:spacing w:line="360" w:lineRule="auto"/>
        <w:ind w:left="709" w:hanging="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III.</w:t>
      </w:r>
      <w:r>
        <w:rPr>
          <w:rFonts w:ascii="Arial" w:eastAsia="Arial" w:hAnsi="Arial" w:cs="Arial"/>
          <w:sz w:val="20"/>
          <w:szCs w:val="20"/>
        </w:rPr>
        <w:tab/>
        <w:t xml:space="preserve">Oświadczam, że uważam się związany z niniejszą ofertą na czas wskazany w specyfikacji tj. </w:t>
      </w:r>
      <w:r w:rsidR="002550C3"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z w:val="20"/>
          <w:szCs w:val="20"/>
        </w:rPr>
        <w:t xml:space="preserve"> dni od ostatecznego terminu składania ofert.</w:t>
      </w:r>
    </w:p>
    <w:p w14:paraId="2186C9DC" w14:textId="77777777" w:rsidR="000A4B71" w:rsidRDefault="000A4B71" w:rsidP="000A4B71">
      <w:pPr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IV.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Oświadczam, że cena ofertowa zawiera wszelkie koszty wykonania zamówienia.</w:t>
      </w:r>
    </w:p>
    <w:p w14:paraId="4AFAC8F9" w14:textId="77777777" w:rsidR="000A4B71" w:rsidRDefault="000A4B71" w:rsidP="000A4B71">
      <w:pPr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Oświadczam, iż oferuję przedmiot zamówienia zgodny z wymaganiami i warunkami opisanymi w ogłoszeniu.</w:t>
      </w:r>
    </w:p>
    <w:p w14:paraId="11FCE050" w14:textId="77777777" w:rsidR="000A4B71" w:rsidRDefault="000A4B71" w:rsidP="000A4B71">
      <w:pPr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Oświadczam, że wobec firmy składającej ofertę nie toczy się postępowanie likwidacyjne, nie ogłoszono upadłości oraz nie zawieszono działalności gospodarczej.</w:t>
      </w:r>
    </w:p>
    <w:p w14:paraId="2D360719" w14:textId="77777777" w:rsidR="000A4B71" w:rsidRDefault="000A4B71" w:rsidP="000A4B71">
      <w:pPr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VII.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Oświadczam, że posiadam niezbędną wiedzę i doświadczenie zapewniające rzetelną, kompleksową i terminową realizację zamówienia. </w:t>
      </w:r>
    </w:p>
    <w:p w14:paraId="0CBB201A" w14:textId="77777777" w:rsidR="000A4B71" w:rsidRDefault="000A4B71" w:rsidP="000A4B71">
      <w:pPr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VIII</w:t>
      </w:r>
      <w:r>
        <w:rPr>
          <w:rFonts w:ascii="Arial" w:eastAsia="Arial" w:hAnsi="Arial" w:cs="Arial"/>
          <w:sz w:val="20"/>
          <w:szCs w:val="20"/>
        </w:rPr>
        <w:tab/>
        <w:t xml:space="preserve">. </w:t>
      </w:r>
      <w:r>
        <w:rPr>
          <w:rFonts w:ascii="Arial" w:eastAsia="Arial" w:hAnsi="Arial" w:cs="Arial"/>
          <w:sz w:val="20"/>
          <w:szCs w:val="20"/>
        </w:rPr>
        <w:tab/>
        <w:t xml:space="preserve">Składam ofertę we własnym imieniu </w:t>
      </w:r>
    </w:p>
    <w:p w14:paraId="01CB4D02" w14:textId="77777777" w:rsidR="000A4B71" w:rsidRDefault="000A4B71" w:rsidP="000A4B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IX.</w:t>
      </w:r>
      <w:r>
        <w:rPr>
          <w:rFonts w:ascii="Arial" w:eastAsia="Arial" w:hAnsi="Arial" w:cs="Arial"/>
          <w:color w:val="000000"/>
          <w:sz w:val="20"/>
          <w:szCs w:val="20"/>
        </w:rPr>
        <w:tab/>
        <w:t>W załączeniu do oferty składam następujące załączniki:</w:t>
      </w:r>
    </w:p>
    <w:p w14:paraId="6F55E4BF" w14:textId="77777777" w:rsidR="000A4B71" w:rsidRDefault="000A4B71" w:rsidP="000A4B7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Oświadczenie o braku powiązań kapitałowych i osobowych z Zamawiającym</w:t>
      </w:r>
    </w:p>
    <w:p w14:paraId="4D3554DF" w14:textId="032BCBF9" w:rsidR="000A4B71" w:rsidRDefault="000A4B71" w:rsidP="000A4B7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Karty katalogowe oferowanego sprzętu, </w:t>
      </w:r>
    </w:p>
    <w:p w14:paraId="1205C58F" w14:textId="77777777" w:rsidR="000A4B71" w:rsidRDefault="000A4B71" w:rsidP="000A4B7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Oświadczenie dotyczące istnienia okoliczności i podstaw do zakazu udostępnienia funduszy, środków finansowych lub zasobów gospodarczych oraz udzielenia wsparcia w związku z agresją Rosji wobec Ukrainy</w:t>
      </w:r>
    </w:p>
    <w:p w14:paraId="0278AA90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p w14:paraId="6A33FED9" w14:textId="77777777" w:rsidR="000A4B71" w:rsidRDefault="000A4B71" w:rsidP="000A4B71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Miejscowość ............................................................... dnia ...........................................</w:t>
      </w:r>
    </w:p>
    <w:p w14:paraId="67C4AEF0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7F781170" w14:textId="77777777" w:rsidR="000A4B71" w:rsidRDefault="000A4B71" w:rsidP="000A4B71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...................................................................................</w:t>
      </w:r>
    </w:p>
    <w:p w14:paraId="3C41F73D" w14:textId="77777777" w:rsidR="000A4B71" w:rsidRDefault="000A4B71" w:rsidP="000A4B71">
      <w:pPr>
        <w:spacing w:line="360" w:lineRule="auto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  <w:t xml:space="preserve">  </w:t>
      </w:r>
      <w:r>
        <w:rPr>
          <w:rFonts w:ascii="Arial" w:eastAsia="Arial" w:hAnsi="Arial" w:cs="Arial"/>
          <w:i/>
          <w:sz w:val="16"/>
          <w:szCs w:val="16"/>
        </w:rPr>
        <w:t xml:space="preserve"> (pieczęć i podpis osoby uprawnionej do składania </w:t>
      </w:r>
    </w:p>
    <w:p w14:paraId="03E910DC" w14:textId="77777777" w:rsidR="000A4B71" w:rsidRDefault="000A4B71" w:rsidP="000A4B71">
      <w:pPr>
        <w:spacing w:line="360" w:lineRule="auto"/>
        <w:ind w:left="5529" w:firstLine="14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16"/>
          <w:szCs w:val="16"/>
        </w:rPr>
        <w:t>oświadczeń woli w imieniu wykonawcy)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580E29D" w14:textId="77777777" w:rsidR="000A4B71" w:rsidRDefault="000A4B71">
      <w:pPr>
        <w:widowControl/>
        <w:suppressAutoHyphens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1442FF8E" w14:textId="1CF6D5F5" w:rsidR="00653C56" w:rsidRPr="00C5063E" w:rsidRDefault="00653C56" w:rsidP="00E30FE5">
      <w:pPr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 xml:space="preserve">Załącznik Nr </w:t>
      </w:r>
      <w:r w:rsidR="00576429">
        <w:rPr>
          <w:rFonts w:ascii="Arial" w:hAnsi="Arial" w:cs="Arial"/>
          <w:sz w:val="22"/>
          <w:szCs w:val="22"/>
          <w:u w:val="single"/>
        </w:rPr>
        <w:t>2</w:t>
      </w:r>
      <w:r w:rsidRPr="00C5063E">
        <w:rPr>
          <w:rFonts w:ascii="Arial" w:hAnsi="Arial" w:cs="Arial"/>
          <w:sz w:val="22"/>
          <w:szCs w:val="22"/>
          <w:u w:val="single"/>
        </w:rPr>
        <w:t xml:space="preserve"> do </w:t>
      </w:r>
      <w:r w:rsidR="00576429">
        <w:rPr>
          <w:rFonts w:ascii="Arial" w:hAnsi="Arial" w:cs="Arial"/>
          <w:sz w:val="22"/>
          <w:szCs w:val="22"/>
          <w:u w:val="single"/>
        </w:rPr>
        <w:t>zapytania ofertowego</w:t>
      </w:r>
      <w:r w:rsidRPr="00C5063E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6CCA6FF" w14:textId="77777777" w:rsidR="00576429" w:rsidRDefault="00653C56" w:rsidP="0057642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391376">
        <w:rPr>
          <w:rFonts w:ascii="Arial" w:hAnsi="Arial" w:cs="Arial"/>
          <w:sz w:val="22"/>
          <w:szCs w:val="22"/>
        </w:rPr>
        <w:t>Zamawiający: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75B2932" w14:textId="77777777" w:rsidR="002550C3" w:rsidRDefault="002550C3" w:rsidP="002550C3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 w:rsidRPr="007C511F">
        <w:rPr>
          <w:rFonts w:ascii="Calibri" w:eastAsia="Calibri" w:hAnsi="Calibri"/>
          <w:kern w:val="2"/>
          <w:lang w:eastAsia="en-US"/>
        </w:rPr>
        <w:t>RAFAŁ PRYNC PAŁAC POLANKA RESTAURACJA, HOTEL &amp; SPA, PRINC ILLUMINATION</w:t>
      </w:r>
      <w:r>
        <w:rPr>
          <w:rFonts w:ascii="Arial" w:hAnsi="Arial" w:cs="Arial"/>
          <w:sz w:val="20"/>
          <w:szCs w:val="22"/>
        </w:rPr>
        <w:t xml:space="preserve"> </w:t>
      </w:r>
    </w:p>
    <w:p w14:paraId="0F484300" w14:textId="77777777" w:rsidR="002550C3" w:rsidRDefault="002550C3" w:rsidP="002550C3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UL. KS. POPIEŁUSZKI 103, 38-400 KROSNO</w:t>
      </w:r>
    </w:p>
    <w:p w14:paraId="623F16B0" w14:textId="77777777" w:rsidR="002550C3" w:rsidRPr="00BE61C4" w:rsidRDefault="002550C3" w:rsidP="002550C3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NIP 684-204-03-74</w:t>
      </w:r>
    </w:p>
    <w:p w14:paraId="5E7266A0" w14:textId="77777777" w:rsidR="000A4B71" w:rsidRDefault="000A4B71" w:rsidP="00E30FE5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27E77CAD" w14:textId="77777777" w:rsidR="000A4B71" w:rsidRDefault="000A4B71" w:rsidP="00E30FE5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78973F7C" w14:textId="77777777" w:rsidR="000A4B71" w:rsidRDefault="000A4B71" w:rsidP="00E30FE5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p w14:paraId="6B30AC79" w14:textId="0474C331" w:rsidR="00653C56" w:rsidRPr="00D843BD" w:rsidRDefault="00653C56" w:rsidP="00E30FE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843BD">
        <w:rPr>
          <w:rFonts w:ascii="Arial" w:hAnsi="Arial" w:cs="Arial"/>
          <w:i/>
          <w:iCs/>
          <w:sz w:val="20"/>
          <w:szCs w:val="20"/>
        </w:rPr>
        <w:t xml:space="preserve"> (nazwa/pieczęć firmowa Wykonawcy)</w:t>
      </w:r>
    </w:p>
    <w:p w14:paraId="45557E51" w14:textId="77777777" w:rsidR="00653C5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100828" w14:textId="77777777" w:rsidR="00653C56" w:rsidRDefault="00653C56" w:rsidP="0057642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80661855"/>
      <w:r w:rsidRPr="00391376">
        <w:rPr>
          <w:rFonts w:ascii="Arial" w:hAnsi="Arial" w:cs="Arial"/>
          <w:b/>
          <w:bCs/>
          <w:sz w:val="22"/>
          <w:szCs w:val="22"/>
        </w:rPr>
        <w:t>OŚWIADCZENIE</w:t>
      </w:r>
    </w:p>
    <w:p w14:paraId="6515C17E" w14:textId="77777777" w:rsidR="00653C56" w:rsidRPr="00391376" w:rsidRDefault="00653C56" w:rsidP="00E30FE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0EACEC3F" w14:textId="77777777" w:rsidR="00653C56" w:rsidRPr="0039137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E540E5D" w14:textId="5374C8F7" w:rsidR="002550C3" w:rsidRPr="002550C3" w:rsidRDefault="00653C56" w:rsidP="002550C3">
      <w:pPr>
        <w:widowControl/>
        <w:numPr>
          <w:ilvl w:val="0"/>
          <w:numId w:val="1"/>
        </w:numPr>
        <w:shd w:val="clear" w:color="auto" w:fill="FFFFFF"/>
        <w:tabs>
          <w:tab w:val="clear" w:pos="432"/>
        </w:tabs>
        <w:suppressAutoHyphens w:val="0"/>
        <w:spacing w:line="360" w:lineRule="auto"/>
        <w:ind w:left="0" w:firstLine="0"/>
        <w:jc w:val="both"/>
        <w:outlineLvl w:val="0"/>
        <w:rPr>
          <w:rFonts w:ascii="Arial" w:eastAsia="Arial" w:hAnsi="Arial" w:cs="Arial"/>
          <w:sz w:val="20"/>
          <w:szCs w:val="20"/>
        </w:rPr>
      </w:pPr>
      <w:r w:rsidRPr="00576429">
        <w:rPr>
          <w:rFonts w:ascii="Arial" w:hAnsi="Arial" w:cs="Arial"/>
          <w:sz w:val="20"/>
          <w:szCs w:val="20"/>
        </w:rPr>
        <w:t xml:space="preserve">Składając ofertę dla zamówienia: </w:t>
      </w:r>
      <w:bookmarkStart w:id="2" w:name="_Hlk192665180"/>
      <w:r w:rsidRPr="002550C3">
        <w:rPr>
          <w:rFonts w:ascii="Arial" w:hAnsi="Arial" w:cs="Arial"/>
          <w:bCs/>
          <w:sz w:val="20"/>
          <w:szCs w:val="20"/>
        </w:rPr>
        <w:t>„</w:t>
      </w:r>
      <w:r w:rsidR="002550C3">
        <w:rPr>
          <w:rFonts w:ascii="Arial" w:hAnsi="Arial" w:cs="Arial"/>
          <w:color w:val="000000"/>
          <w:spacing w:val="2"/>
          <w:kern w:val="36"/>
          <w:sz w:val="20"/>
          <w:szCs w:val="20"/>
          <w:lang w:eastAsia="pl-PL"/>
        </w:rPr>
        <w:t>W</w:t>
      </w:r>
      <w:r w:rsidR="002550C3" w:rsidRPr="00D55ABC">
        <w:rPr>
          <w:rFonts w:ascii="Arial" w:hAnsi="Arial" w:cs="Arial"/>
          <w:color w:val="000000"/>
          <w:spacing w:val="2"/>
          <w:kern w:val="36"/>
          <w:sz w:val="20"/>
          <w:szCs w:val="20"/>
          <w:lang w:eastAsia="pl-PL"/>
        </w:rPr>
        <w:t>ykończenie niecki basenowej oraz jacuzzi wraz z instalacją technologii basenowej oraz montaż sauny w ramach Krajowego Planu Odbudowy i Zwiększania Odporności Inwestycja A1.2.1 Inwestycje dla przedsiębiorstw w produkty, usługi i kompetencje pracowników oraz kadry związane z dywersyfikacją działalności Przedsięwzięcie MŚP nr KPOD.01.03-IW.01-5782/24-00</w:t>
      </w:r>
      <w:r w:rsidR="002550C3" w:rsidRPr="002550C3">
        <w:rPr>
          <w:rFonts w:ascii="Arial" w:eastAsia="Arial" w:hAnsi="Arial" w:cs="Arial"/>
          <w:b/>
          <w:sz w:val="20"/>
          <w:szCs w:val="20"/>
        </w:rPr>
        <w:t xml:space="preserve"> </w:t>
      </w:r>
      <w:r w:rsidR="002550C3" w:rsidRPr="002550C3">
        <w:rPr>
          <w:rFonts w:ascii="Arial" w:hAnsi="Arial" w:cs="Arial"/>
          <w:sz w:val="20"/>
          <w:szCs w:val="20"/>
        </w:rPr>
        <w:t>„Rozszerzenie działalności Pałacu Polanka (Podkarpacie) o uruchomienie nowej strefy basenowej, obejmujące wykończenie niecki basenowej oraz jacuzzi wraz z instalacją technologii basenowej oraz montaż sauny przy części hotelowej Polanka Conference Center wraz z instalacją nowej instalacji solarnej i modernizacją cyfrową jak i niezbędnymi usługami szkoleniowymi i doradczymi”</w:t>
      </w:r>
      <w:bookmarkEnd w:id="2"/>
    </w:p>
    <w:p w14:paraId="1AEFEED4" w14:textId="5813D2F8" w:rsidR="00653C56" w:rsidRPr="00576429" w:rsidRDefault="00653C56" w:rsidP="00E30FE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bookmarkEnd w:id="1"/>
    <w:p w14:paraId="0954BC8E" w14:textId="795AEBA1" w:rsidR="00653C56" w:rsidRPr="00576429" w:rsidRDefault="00653C56" w:rsidP="00E30F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76429">
        <w:rPr>
          <w:rFonts w:ascii="Arial" w:hAnsi="Arial" w:cs="Arial"/>
          <w:sz w:val="20"/>
          <w:szCs w:val="20"/>
        </w:rPr>
        <w:t xml:space="preserve">oświadczamy, że nie podlegamy wykluczeniu z postępowania na podstawie informacji określonych przez zamawiającego w ogłoszeniu o zamówieniu, w szczególności pomiędzy </w:t>
      </w:r>
      <w:r w:rsidR="000900D3" w:rsidRPr="00576429">
        <w:rPr>
          <w:rFonts w:ascii="Arial" w:hAnsi="Arial" w:cs="Arial"/>
          <w:sz w:val="20"/>
          <w:szCs w:val="20"/>
        </w:rPr>
        <w:t>Z</w:t>
      </w:r>
      <w:r w:rsidRPr="00576429">
        <w:rPr>
          <w:rFonts w:ascii="Arial" w:hAnsi="Arial" w:cs="Arial"/>
          <w:sz w:val="20"/>
          <w:szCs w:val="20"/>
        </w:rPr>
        <w:t xml:space="preserve">amawiającym a </w:t>
      </w:r>
      <w:r w:rsidR="000900D3" w:rsidRPr="00576429">
        <w:rPr>
          <w:rFonts w:ascii="Arial" w:hAnsi="Arial" w:cs="Arial"/>
          <w:sz w:val="20"/>
          <w:szCs w:val="20"/>
        </w:rPr>
        <w:t>Wykonawcą</w:t>
      </w:r>
      <w:r w:rsidRPr="00576429">
        <w:rPr>
          <w:rFonts w:ascii="Arial" w:hAnsi="Arial" w:cs="Arial"/>
          <w:sz w:val="20"/>
          <w:szCs w:val="20"/>
        </w:rPr>
        <w:t xml:space="preserve"> nie występują powiązania polegające na:</w:t>
      </w:r>
    </w:p>
    <w:p w14:paraId="5AD5D5D1" w14:textId="64716E65" w:rsidR="000900D3" w:rsidRPr="00576429" w:rsidRDefault="000900D3" w:rsidP="000900D3">
      <w:pPr>
        <w:pStyle w:val="Akapitzlist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0"/>
        </w:rPr>
      </w:pPr>
      <w:r w:rsidRPr="00576429">
        <w:rPr>
          <w:rFonts w:ascii="Arial" w:hAnsi="Arial" w:cs="Arial"/>
          <w:sz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878880B" w14:textId="41053A11" w:rsidR="000900D3" w:rsidRPr="00576429" w:rsidRDefault="000900D3" w:rsidP="000900D3">
      <w:pPr>
        <w:pStyle w:val="Akapitzlist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0"/>
        </w:rPr>
      </w:pPr>
      <w:r w:rsidRPr="00576429">
        <w:rPr>
          <w:rFonts w:ascii="Arial" w:hAnsi="Arial" w:cs="Arial"/>
          <w:sz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07F506" w14:textId="48F410FF" w:rsidR="000900D3" w:rsidRPr="00576429" w:rsidRDefault="000900D3" w:rsidP="000900D3">
      <w:pPr>
        <w:pStyle w:val="Akapitzlist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0"/>
        </w:rPr>
      </w:pPr>
      <w:r w:rsidRPr="00576429">
        <w:rPr>
          <w:rFonts w:ascii="Arial" w:hAnsi="Arial" w:cs="Arial"/>
          <w:sz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8C99BF1" w14:textId="77777777" w:rsidR="00653C56" w:rsidRPr="00576429" w:rsidRDefault="00653C56" w:rsidP="00E30FE5">
      <w:pPr>
        <w:spacing w:line="360" w:lineRule="auto"/>
        <w:rPr>
          <w:rFonts w:ascii="Arial" w:hAnsi="Arial" w:cs="Arial"/>
          <w:sz w:val="20"/>
          <w:szCs w:val="20"/>
        </w:rPr>
      </w:pPr>
    </w:p>
    <w:p w14:paraId="44B8342E" w14:textId="77777777" w:rsidR="00683E08" w:rsidRPr="00576429" w:rsidRDefault="00683E08" w:rsidP="00E30FE5">
      <w:pPr>
        <w:spacing w:line="360" w:lineRule="auto"/>
        <w:ind w:left="3544"/>
        <w:rPr>
          <w:rFonts w:ascii="Arial" w:hAnsi="Arial" w:cs="Arial"/>
          <w:sz w:val="20"/>
          <w:szCs w:val="20"/>
        </w:rPr>
      </w:pPr>
      <w:r w:rsidRPr="00576429">
        <w:rPr>
          <w:rFonts w:ascii="Arial" w:hAnsi="Arial" w:cs="Arial"/>
          <w:sz w:val="20"/>
          <w:szCs w:val="20"/>
          <w:vertAlign w:val="superscript"/>
        </w:rPr>
        <w:t xml:space="preserve">                              </w:t>
      </w:r>
      <w:r w:rsidRPr="00576429">
        <w:rPr>
          <w:rFonts w:ascii="Arial" w:hAnsi="Arial" w:cs="Arial"/>
          <w:sz w:val="20"/>
          <w:szCs w:val="20"/>
        </w:rPr>
        <w:t xml:space="preserve">……….…………………………… </w:t>
      </w:r>
    </w:p>
    <w:p w14:paraId="720D3DC6" w14:textId="6438EF86" w:rsidR="000A4B71" w:rsidRDefault="00683E08" w:rsidP="002550C3">
      <w:pPr>
        <w:spacing w:line="360" w:lineRule="auto"/>
        <w:ind w:left="3544"/>
        <w:rPr>
          <w:rFonts w:ascii="Arial" w:hAnsi="Arial" w:cs="Arial"/>
          <w:sz w:val="20"/>
          <w:szCs w:val="20"/>
        </w:rPr>
      </w:pPr>
      <w:r w:rsidRPr="00576429">
        <w:rPr>
          <w:rFonts w:ascii="Arial" w:hAnsi="Arial" w:cs="Arial"/>
          <w:sz w:val="20"/>
          <w:szCs w:val="20"/>
        </w:rPr>
        <w:t>Czytelny podpis osoby uprawnionej do reprezentowania podmiotu</w:t>
      </w:r>
      <w:r w:rsidR="000A4B71">
        <w:rPr>
          <w:rFonts w:ascii="Arial" w:hAnsi="Arial" w:cs="Arial"/>
          <w:sz w:val="20"/>
          <w:szCs w:val="20"/>
        </w:rPr>
        <w:br w:type="page"/>
      </w:r>
    </w:p>
    <w:p w14:paraId="33CA3947" w14:textId="503A6153" w:rsidR="00683E08" w:rsidRPr="00683E08" w:rsidRDefault="00683E08" w:rsidP="00E30FE5">
      <w:pPr>
        <w:spacing w:line="360" w:lineRule="auto"/>
        <w:jc w:val="right"/>
        <w:rPr>
          <w:rFonts w:ascii="Arial" w:hAnsi="Arial" w:cs="Arial"/>
          <w:sz w:val="20"/>
          <w:szCs w:val="22"/>
          <w:u w:val="single"/>
        </w:rPr>
      </w:pPr>
      <w:r w:rsidRPr="00683E08">
        <w:rPr>
          <w:rFonts w:ascii="Arial" w:hAnsi="Arial" w:cs="Arial"/>
          <w:sz w:val="20"/>
          <w:szCs w:val="22"/>
          <w:u w:val="single"/>
        </w:rPr>
        <w:lastRenderedPageBreak/>
        <w:t xml:space="preserve">Załącznik Nr </w:t>
      </w:r>
      <w:r w:rsidR="00576429">
        <w:rPr>
          <w:rFonts w:ascii="Arial" w:hAnsi="Arial" w:cs="Arial"/>
          <w:sz w:val="20"/>
          <w:szCs w:val="22"/>
          <w:u w:val="single"/>
        </w:rPr>
        <w:t>3</w:t>
      </w:r>
      <w:r w:rsidRPr="00683E08">
        <w:rPr>
          <w:rFonts w:ascii="Arial" w:hAnsi="Arial" w:cs="Arial"/>
          <w:sz w:val="20"/>
          <w:szCs w:val="22"/>
          <w:u w:val="single"/>
        </w:rPr>
        <w:t xml:space="preserve"> do </w:t>
      </w:r>
      <w:r w:rsidR="00576429">
        <w:rPr>
          <w:rFonts w:ascii="Arial" w:hAnsi="Arial" w:cs="Arial"/>
          <w:sz w:val="20"/>
          <w:szCs w:val="22"/>
          <w:u w:val="single"/>
        </w:rPr>
        <w:t>zapytania ofertowego</w:t>
      </w:r>
      <w:r w:rsidRPr="00683E08">
        <w:rPr>
          <w:rFonts w:ascii="Arial" w:hAnsi="Arial" w:cs="Arial"/>
          <w:sz w:val="20"/>
          <w:szCs w:val="22"/>
          <w:u w:val="single"/>
        </w:rPr>
        <w:t xml:space="preserve"> </w:t>
      </w:r>
    </w:p>
    <w:p w14:paraId="2AAB4293" w14:textId="77777777" w:rsidR="00576429" w:rsidRDefault="00576429" w:rsidP="0057642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391376">
        <w:rPr>
          <w:rFonts w:ascii="Arial" w:hAnsi="Arial" w:cs="Arial"/>
          <w:sz w:val="22"/>
          <w:szCs w:val="22"/>
        </w:rPr>
        <w:t>Zamawiający: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DEB44D7" w14:textId="77777777" w:rsidR="002550C3" w:rsidRDefault="002550C3" w:rsidP="002550C3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 w:rsidRPr="007C511F">
        <w:rPr>
          <w:rFonts w:ascii="Calibri" w:eastAsia="Calibri" w:hAnsi="Calibri"/>
          <w:kern w:val="2"/>
          <w:lang w:eastAsia="en-US"/>
        </w:rPr>
        <w:t>RAFAŁ PRYNC PAŁAC POLANKA RESTAURACJA, HOTEL &amp; SPA, PRINC ILLUMINATION</w:t>
      </w:r>
      <w:r>
        <w:rPr>
          <w:rFonts w:ascii="Arial" w:hAnsi="Arial" w:cs="Arial"/>
          <w:sz w:val="20"/>
          <w:szCs w:val="22"/>
        </w:rPr>
        <w:t xml:space="preserve"> </w:t>
      </w:r>
    </w:p>
    <w:p w14:paraId="75BCD108" w14:textId="77777777" w:rsidR="002550C3" w:rsidRDefault="002550C3" w:rsidP="002550C3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UL. KS. POPIEŁUSZKI 103, 38-400 KROSNO</w:t>
      </w:r>
    </w:p>
    <w:p w14:paraId="67AC1385" w14:textId="77777777" w:rsidR="002550C3" w:rsidRPr="00BE61C4" w:rsidRDefault="002550C3" w:rsidP="002550C3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NIP 684-204-03-74</w:t>
      </w:r>
    </w:p>
    <w:p w14:paraId="4F75B9A5" w14:textId="77777777" w:rsidR="002550C3" w:rsidRPr="00BE61C4" w:rsidRDefault="002550C3" w:rsidP="002550C3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</w:p>
    <w:p w14:paraId="5B314F1C" w14:textId="31AE184C" w:rsidR="00683E08" w:rsidRPr="00683E08" w:rsidRDefault="00683E08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83E08">
        <w:rPr>
          <w:rFonts w:ascii="Arial" w:hAnsi="Arial" w:cs="Arial"/>
          <w:i/>
          <w:iCs/>
          <w:sz w:val="20"/>
          <w:szCs w:val="22"/>
        </w:rPr>
        <w:t xml:space="preserve">  (nazwa/pieczęć firmowa Wykonawcy)</w:t>
      </w:r>
    </w:p>
    <w:p w14:paraId="0DB4BEF0" w14:textId="77777777" w:rsidR="00683E08" w:rsidRPr="00683E08" w:rsidRDefault="00683E08" w:rsidP="00E30FE5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</w:rPr>
      </w:pPr>
      <w:r w:rsidRPr="00683E08">
        <w:rPr>
          <w:rFonts w:ascii="Arial" w:hAnsi="Arial" w:cs="Arial"/>
          <w:b/>
          <w:bCs/>
          <w:sz w:val="20"/>
          <w:szCs w:val="22"/>
        </w:rPr>
        <w:t>OŚWIADCZENIE</w:t>
      </w:r>
    </w:p>
    <w:p w14:paraId="6A0DC7E4" w14:textId="1FD5C757" w:rsidR="00683E08" w:rsidRPr="00683E08" w:rsidRDefault="00683E08" w:rsidP="00E30FE5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</w:rPr>
      </w:pPr>
      <w:r w:rsidRPr="00683E08">
        <w:rPr>
          <w:rFonts w:ascii="Arial" w:hAnsi="Arial" w:cs="Arial"/>
          <w:b/>
          <w:bCs/>
          <w:sz w:val="20"/>
          <w:szCs w:val="22"/>
        </w:rPr>
        <w:t>dotyczące istnienia okoliczności i podstaw do zakazu udostępnienia funduszy, środków finansowych lub zasobów gospodarczych oraz udzielenia wsparcia w związku z agresją Rosji wobec Ukrainy</w:t>
      </w:r>
    </w:p>
    <w:p w14:paraId="601BFE74" w14:textId="151E497C" w:rsidR="00683E08" w:rsidRPr="00576429" w:rsidRDefault="00683E08" w:rsidP="00E30FE5">
      <w:pPr>
        <w:spacing w:line="360" w:lineRule="auto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 xml:space="preserve">Składając ofertę dla zamówienia: </w:t>
      </w:r>
      <w:r w:rsidRPr="00576429">
        <w:rPr>
          <w:rFonts w:ascii="Arial" w:hAnsi="Arial" w:cs="Arial"/>
          <w:bCs/>
          <w:sz w:val="18"/>
          <w:szCs w:val="18"/>
        </w:rPr>
        <w:t>„</w:t>
      </w:r>
      <w:r w:rsidR="00505EA9">
        <w:rPr>
          <w:rFonts w:ascii="Arial" w:hAnsi="Arial" w:cs="Arial"/>
          <w:color w:val="000000"/>
          <w:spacing w:val="2"/>
          <w:kern w:val="36"/>
          <w:sz w:val="20"/>
          <w:szCs w:val="20"/>
          <w:lang w:eastAsia="pl-PL"/>
        </w:rPr>
        <w:t>W</w:t>
      </w:r>
      <w:r w:rsidR="00505EA9" w:rsidRPr="00D55ABC">
        <w:rPr>
          <w:rFonts w:ascii="Arial" w:hAnsi="Arial" w:cs="Arial"/>
          <w:color w:val="000000"/>
          <w:spacing w:val="2"/>
          <w:kern w:val="36"/>
          <w:sz w:val="20"/>
          <w:szCs w:val="20"/>
          <w:lang w:eastAsia="pl-PL"/>
        </w:rPr>
        <w:t>ykończenie niecki basenowej oraz jacuzzi wraz z instalacją technologii basenowej oraz montaż sauny w ramach Krajowego Planu Odbudowy i Zwiększania Odporności Inwestycja A1.2.1 Inwestycje dla przedsiębiorstw w produkty, usługi i kompetencje pracowników oraz kadry związane z dywersyfikacją działalności Przedsięwzięcie MŚP nr KPOD.01.03-IW.01-5782/24-00</w:t>
      </w:r>
      <w:r w:rsidR="00505EA9" w:rsidRPr="002550C3">
        <w:rPr>
          <w:rFonts w:ascii="Arial" w:eastAsia="Arial" w:hAnsi="Arial" w:cs="Arial"/>
          <w:b/>
          <w:sz w:val="20"/>
          <w:szCs w:val="20"/>
        </w:rPr>
        <w:t xml:space="preserve"> </w:t>
      </w:r>
      <w:r w:rsidR="00505EA9" w:rsidRPr="002550C3">
        <w:rPr>
          <w:rFonts w:ascii="Arial" w:hAnsi="Arial" w:cs="Arial"/>
          <w:sz w:val="20"/>
          <w:szCs w:val="20"/>
        </w:rPr>
        <w:t>„Rozszerzenie działalności Pałacu Polanka (Podkarpacie) o uruchomienie nowej strefy basenowej, obejmujące wykończenie niecki basenowej oraz jacuzzi wraz z instalacją technologii basenowej oraz montaż sauny przy części hotelowej Polanka Conference Center wraz z instalacją nowej instalacji solarnej i modernizacją cyfrową jak i niezbędnymi usługami szkoleniowymi i doradczymi”</w:t>
      </w:r>
    </w:p>
    <w:p w14:paraId="2CFD9DC8" w14:textId="77777777" w:rsidR="00683E08" w:rsidRPr="00576429" w:rsidRDefault="00683E08" w:rsidP="00E30FE5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189ABBE1" w14:textId="77777777" w:rsidR="00683E08" w:rsidRPr="00576429" w:rsidRDefault="00683E08" w:rsidP="00E30FE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03265F63" w14:textId="77777777" w:rsidR="00683E08" w:rsidRPr="00576429" w:rsidRDefault="00683E08" w:rsidP="00E30FE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22618BA" w14:textId="77777777" w:rsidR="00683E08" w:rsidRPr="00576429" w:rsidRDefault="00683E08" w:rsidP="00E30FE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3A8F8784" w14:textId="77777777" w:rsidR="00683E08" w:rsidRPr="00576429" w:rsidRDefault="00683E08" w:rsidP="00E30FE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2F4EABBF" w14:textId="77777777" w:rsidR="00683E08" w:rsidRPr="00576429" w:rsidRDefault="00683E08" w:rsidP="00E30FE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81F7B3A" w14:textId="77777777" w:rsidR="00683E08" w:rsidRPr="00576429" w:rsidRDefault="00683E08" w:rsidP="00E30FE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14A194" w14:textId="77777777" w:rsidR="00576429" w:rsidRPr="00576429" w:rsidRDefault="00576429" w:rsidP="00E30FE5">
      <w:pPr>
        <w:spacing w:line="360" w:lineRule="auto"/>
        <w:ind w:left="3544"/>
        <w:rPr>
          <w:rFonts w:ascii="Arial" w:hAnsi="Arial" w:cs="Arial"/>
          <w:sz w:val="18"/>
          <w:szCs w:val="18"/>
        </w:rPr>
      </w:pPr>
    </w:p>
    <w:p w14:paraId="65C2A215" w14:textId="77777777" w:rsidR="00683E08" w:rsidRPr="00576429" w:rsidRDefault="00683E08" w:rsidP="00E30FE5">
      <w:pPr>
        <w:spacing w:line="360" w:lineRule="auto"/>
        <w:ind w:left="3544"/>
        <w:rPr>
          <w:rFonts w:ascii="Arial" w:hAnsi="Arial" w:cs="Arial"/>
          <w:sz w:val="18"/>
          <w:szCs w:val="18"/>
        </w:rPr>
      </w:pPr>
      <w:r w:rsidRPr="00576429">
        <w:rPr>
          <w:rFonts w:ascii="Arial" w:hAnsi="Arial" w:cs="Arial"/>
          <w:sz w:val="18"/>
          <w:szCs w:val="18"/>
          <w:vertAlign w:val="superscript"/>
        </w:rPr>
        <w:t xml:space="preserve">                              </w:t>
      </w:r>
      <w:r w:rsidRPr="00576429">
        <w:rPr>
          <w:rFonts w:ascii="Arial" w:hAnsi="Arial" w:cs="Arial"/>
          <w:sz w:val="18"/>
          <w:szCs w:val="18"/>
        </w:rPr>
        <w:t xml:space="preserve">……….…………………………… </w:t>
      </w:r>
    </w:p>
    <w:p w14:paraId="3B579817" w14:textId="3FC88D3A" w:rsidR="00861256" w:rsidRPr="00576429" w:rsidRDefault="00683E08" w:rsidP="00E30FE5">
      <w:pPr>
        <w:spacing w:line="360" w:lineRule="auto"/>
        <w:ind w:left="3544"/>
        <w:rPr>
          <w:rFonts w:ascii="Arial" w:hAnsi="Arial" w:cs="Arial"/>
          <w:b/>
          <w:sz w:val="18"/>
          <w:szCs w:val="18"/>
        </w:rPr>
      </w:pPr>
      <w:r w:rsidRPr="00576429">
        <w:rPr>
          <w:rFonts w:ascii="Arial" w:hAnsi="Arial" w:cs="Arial"/>
          <w:sz w:val="18"/>
          <w:szCs w:val="18"/>
        </w:rPr>
        <w:t>Czytelny podpis osoby uprawnionej do reprezentowania podmiotu</w:t>
      </w:r>
    </w:p>
    <w:sectPr w:rsidR="00861256" w:rsidRPr="00576429" w:rsidSect="00BE781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134" w:bottom="1276" w:left="1134" w:header="426" w:footer="563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13557" w14:textId="77777777" w:rsidR="004A082E" w:rsidRDefault="004A082E">
      <w:r>
        <w:separator/>
      </w:r>
    </w:p>
  </w:endnote>
  <w:endnote w:type="continuationSeparator" w:id="0">
    <w:p w14:paraId="490C5544" w14:textId="77777777" w:rsidR="004A082E" w:rsidRDefault="004A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67E29" w14:textId="77777777" w:rsidR="0094023A" w:rsidRPr="006869C7" w:rsidRDefault="00122CB6">
    <w:pPr>
      <w:pStyle w:val="Stopka"/>
      <w:jc w:val="center"/>
      <w:rPr>
        <w:rFonts w:ascii="Arial" w:hAnsi="Arial" w:cs="Arial"/>
      </w:rPr>
    </w:pPr>
    <w:r w:rsidRPr="006869C7">
      <w:rPr>
        <w:rFonts w:ascii="Arial" w:hAnsi="Arial" w:cs="Arial"/>
        <w:b/>
        <w:bCs/>
        <w:sz w:val="22"/>
        <w:szCs w:val="22"/>
      </w:rPr>
      <w:fldChar w:fldCharType="begin"/>
    </w:r>
    <w:r w:rsidR="0094023A" w:rsidRPr="006869C7">
      <w:rPr>
        <w:rFonts w:ascii="Arial" w:hAnsi="Arial" w:cs="Arial"/>
        <w:b/>
        <w:bCs/>
        <w:sz w:val="22"/>
        <w:szCs w:val="22"/>
      </w:rPr>
      <w:instrText xml:space="preserve"> PAGE </w:instrText>
    </w:r>
    <w:r w:rsidRPr="006869C7">
      <w:rPr>
        <w:rFonts w:ascii="Arial" w:hAnsi="Arial" w:cs="Arial"/>
        <w:b/>
        <w:bCs/>
        <w:sz w:val="22"/>
        <w:szCs w:val="22"/>
      </w:rPr>
      <w:fldChar w:fldCharType="separate"/>
    </w:r>
    <w:r w:rsidR="00DE76A4">
      <w:rPr>
        <w:rFonts w:ascii="Arial" w:hAnsi="Arial" w:cs="Arial"/>
        <w:b/>
        <w:bCs/>
        <w:noProof/>
        <w:sz w:val="22"/>
        <w:szCs w:val="22"/>
      </w:rPr>
      <w:t>3</w:t>
    </w:r>
    <w:r w:rsidRPr="006869C7">
      <w:rPr>
        <w:rFonts w:ascii="Arial" w:hAnsi="Arial" w:cs="Arial"/>
        <w:b/>
        <w:bCs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AE638" w14:textId="77777777" w:rsidR="0094023A" w:rsidRDefault="00ED359D" w:rsidP="00ED359D">
    <w:pPr>
      <w:pStyle w:val="Stopka"/>
      <w:jc w:val="center"/>
    </w:pPr>
    <w:r w:rsidRPr="00ED359D">
      <w:rPr>
        <w:rFonts w:ascii="Arial" w:hAnsi="Arial" w:cs="Arial"/>
        <w:sz w:val="16"/>
        <w:szCs w:val="16"/>
      </w:rPr>
      <w:t>Zakup linii do produkcji laminatów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286DC" w14:textId="77777777" w:rsidR="004A082E" w:rsidRDefault="004A082E">
      <w:r>
        <w:separator/>
      </w:r>
    </w:p>
  </w:footnote>
  <w:footnote w:type="continuationSeparator" w:id="0">
    <w:p w14:paraId="0E85D89F" w14:textId="77777777" w:rsidR="004A082E" w:rsidRDefault="004A082E">
      <w:r>
        <w:continuationSeparator/>
      </w:r>
    </w:p>
  </w:footnote>
  <w:footnote w:id="1">
    <w:p w14:paraId="023A42CC" w14:textId="77777777" w:rsidR="000A4B71" w:rsidRDefault="000A4B71" w:rsidP="000A4B71">
      <w:pPr>
        <w:pBdr>
          <w:top w:val="nil"/>
          <w:left w:val="nil"/>
          <w:bottom w:val="nil"/>
          <w:right w:val="nil"/>
          <w:between w:val="nil"/>
        </w:pBdr>
        <w:ind w:left="283" w:hanging="283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Uzupełnić części zamówienia, na które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0AEC" w14:textId="0BBA70B5" w:rsidR="00995DEB" w:rsidRDefault="00BE781A">
    <w:pPr>
      <w:pStyle w:val="Nagwek"/>
    </w:pPr>
    <w:r>
      <w:rPr>
        <w:noProof/>
        <w:kern w:val="0"/>
      </w:rPr>
      <w:drawing>
        <wp:anchor distT="0" distB="0" distL="114300" distR="114300" simplePos="0" relativeHeight="251658240" behindDoc="1" locked="0" layoutInCell="1" allowOverlap="1" wp14:anchorId="02A07138" wp14:editId="51FEE802">
          <wp:simplePos x="0" y="0"/>
          <wp:positionH relativeFrom="column">
            <wp:posOffset>-3810</wp:posOffset>
          </wp:positionH>
          <wp:positionV relativeFrom="paragraph">
            <wp:posOffset>3810</wp:posOffset>
          </wp:positionV>
          <wp:extent cx="5760720" cy="361950"/>
          <wp:effectExtent l="0" t="0" r="0" b="0"/>
          <wp:wrapNone/>
          <wp:docPr id="2103181093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E31D" w14:textId="77777777" w:rsidR="0094023A" w:rsidRDefault="0094023A" w:rsidP="00F161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3954C08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FCEEEF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</w:abstractNum>
  <w:abstractNum w:abstractNumId="4" w15:restartNumberingAfterBreak="0">
    <w:nsid w:val="00000005"/>
    <w:multiLevelType w:val="multilevel"/>
    <w:tmpl w:val="662AD09A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23"/>
    <w:multiLevelType w:val="multilevel"/>
    <w:tmpl w:val="56543D28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91A5E9C"/>
    <w:multiLevelType w:val="hybridMultilevel"/>
    <w:tmpl w:val="9B742F3A"/>
    <w:name w:val="WW8Num272"/>
    <w:lvl w:ilvl="0" w:tplc="87C03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D9A0EB9"/>
    <w:multiLevelType w:val="hybridMultilevel"/>
    <w:tmpl w:val="107241A6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6" w15:restartNumberingAfterBreak="0">
    <w:nsid w:val="17C225AD"/>
    <w:multiLevelType w:val="multilevel"/>
    <w:tmpl w:val="3FA61E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18E67652"/>
    <w:multiLevelType w:val="hybridMultilevel"/>
    <w:tmpl w:val="06A09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560898"/>
    <w:multiLevelType w:val="hybridMultilevel"/>
    <w:tmpl w:val="0F1E3792"/>
    <w:lvl w:ilvl="0" w:tplc="72A23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F072D"/>
    <w:multiLevelType w:val="hybridMultilevel"/>
    <w:tmpl w:val="D250D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566D14"/>
    <w:multiLevelType w:val="hybridMultilevel"/>
    <w:tmpl w:val="2544F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426B1"/>
    <w:multiLevelType w:val="multilevel"/>
    <w:tmpl w:val="207CBB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,Bold" w:eastAsia="TimesNewRoman,Bold" w:cs="TimesNewRoman,Bold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NewRoman,Bold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NewRoman,Bold" w:eastAsia="TimesNewRoman,Bold" w:cs="TimesNewRoman,Bold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TimesNewRoman,Bold" w:eastAsia="TimesNewRoman,Bold" w:cs="TimesNewRoman,Bold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TimesNewRoman,Bold" w:eastAsia="TimesNewRoman,Bold" w:cs="TimesNewRoman,Bold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TimesNewRoman,Bold" w:eastAsia="TimesNewRoman,Bold" w:cs="TimesNewRoman,Bold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TimesNewRoman,Bold" w:eastAsia="TimesNewRoman,Bold" w:cs="TimesNewRoman,Bold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TimesNewRoman,Bold" w:eastAsia="TimesNewRoman,Bold" w:cs="TimesNewRoman,Bold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TimesNewRoman,Bold" w:eastAsia="TimesNewRoman,Bold" w:cs="TimesNewRoman,Bold" w:hint="default"/>
        <w:b/>
      </w:rPr>
    </w:lvl>
  </w:abstractNum>
  <w:abstractNum w:abstractNumId="22" w15:restartNumberingAfterBreak="0">
    <w:nsid w:val="24D65C7B"/>
    <w:multiLevelType w:val="hybridMultilevel"/>
    <w:tmpl w:val="F6B2C1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08E968C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 w15:restartNumberingAfterBreak="0">
    <w:nsid w:val="25847AAA"/>
    <w:multiLevelType w:val="multilevel"/>
    <w:tmpl w:val="2C729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2B7C35"/>
    <w:multiLevelType w:val="multilevel"/>
    <w:tmpl w:val="8DAEC378"/>
    <w:lvl w:ilvl="0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55"/>
        </w:tabs>
        <w:ind w:left="44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cs="Times New Roman"/>
      </w:rPr>
    </w:lvl>
  </w:abstractNum>
  <w:abstractNum w:abstractNumId="25" w15:restartNumberingAfterBreak="0">
    <w:nsid w:val="265B2215"/>
    <w:multiLevelType w:val="hybridMultilevel"/>
    <w:tmpl w:val="8CE23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0D1819"/>
    <w:multiLevelType w:val="hybridMultilevel"/>
    <w:tmpl w:val="6374F6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CB26C00"/>
    <w:multiLevelType w:val="hybridMultilevel"/>
    <w:tmpl w:val="F36C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F56834"/>
    <w:multiLevelType w:val="hybridMultilevel"/>
    <w:tmpl w:val="DF3A661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D8B2B04"/>
    <w:multiLevelType w:val="hybridMultilevel"/>
    <w:tmpl w:val="EF0C21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3265876"/>
    <w:multiLevelType w:val="hybridMultilevel"/>
    <w:tmpl w:val="9612A380"/>
    <w:lvl w:ilvl="0" w:tplc="E294D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AE53AC"/>
    <w:multiLevelType w:val="hybridMultilevel"/>
    <w:tmpl w:val="691608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54BC5"/>
    <w:multiLevelType w:val="hybridMultilevel"/>
    <w:tmpl w:val="20FA7E72"/>
    <w:lvl w:ilvl="0" w:tplc="DBFC0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B463E"/>
    <w:multiLevelType w:val="hybridMultilevel"/>
    <w:tmpl w:val="FCA29EA2"/>
    <w:lvl w:ilvl="0" w:tplc="E5B4A6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14067B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A3100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51363D"/>
    <w:multiLevelType w:val="hybridMultilevel"/>
    <w:tmpl w:val="27762CB8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5" w15:restartNumberingAfterBreak="0">
    <w:nsid w:val="5CF27B8E"/>
    <w:multiLevelType w:val="hybridMultilevel"/>
    <w:tmpl w:val="55B219C0"/>
    <w:lvl w:ilvl="0" w:tplc="07CC83C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B4338"/>
    <w:multiLevelType w:val="hybridMultilevel"/>
    <w:tmpl w:val="07DCD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17640"/>
    <w:multiLevelType w:val="multilevel"/>
    <w:tmpl w:val="952E8E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F7705C0"/>
    <w:multiLevelType w:val="hybridMultilevel"/>
    <w:tmpl w:val="08422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82246"/>
    <w:multiLevelType w:val="hybridMultilevel"/>
    <w:tmpl w:val="B0427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035C8"/>
    <w:multiLevelType w:val="hybridMultilevel"/>
    <w:tmpl w:val="29F2B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378852">
    <w:abstractNumId w:val="0"/>
  </w:num>
  <w:num w:numId="2" w16cid:durableId="1616055610">
    <w:abstractNumId w:val="1"/>
  </w:num>
  <w:num w:numId="3" w16cid:durableId="701976890">
    <w:abstractNumId w:val="2"/>
  </w:num>
  <w:num w:numId="4" w16cid:durableId="1991867100">
    <w:abstractNumId w:val="3"/>
  </w:num>
  <w:num w:numId="5" w16cid:durableId="2116170842">
    <w:abstractNumId w:val="4"/>
  </w:num>
  <w:num w:numId="6" w16cid:durableId="985471289">
    <w:abstractNumId w:val="5"/>
  </w:num>
  <w:num w:numId="7" w16cid:durableId="1106465100">
    <w:abstractNumId w:val="6"/>
  </w:num>
  <w:num w:numId="8" w16cid:durableId="1648589392">
    <w:abstractNumId w:val="7"/>
  </w:num>
  <w:num w:numId="9" w16cid:durableId="1328439143">
    <w:abstractNumId w:val="8"/>
  </w:num>
  <w:num w:numId="10" w16cid:durableId="686757558">
    <w:abstractNumId w:val="9"/>
  </w:num>
  <w:num w:numId="11" w16cid:durableId="1234436332">
    <w:abstractNumId w:val="10"/>
  </w:num>
  <w:num w:numId="12" w16cid:durableId="2007709052">
    <w:abstractNumId w:val="11"/>
  </w:num>
  <w:num w:numId="13" w16cid:durableId="195049855">
    <w:abstractNumId w:val="12"/>
  </w:num>
  <w:num w:numId="14" w16cid:durableId="770667383">
    <w:abstractNumId w:val="32"/>
  </w:num>
  <w:num w:numId="15" w16cid:durableId="316568063">
    <w:abstractNumId w:val="21"/>
  </w:num>
  <w:num w:numId="16" w16cid:durableId="171992640">
    <w:abstractNumId w:val="24"/>
  </w:num>
  <w:num w:numId="17" w16cid:durableId="870537523">
    <w:abstractNumId w:val="37"/>
  </w:num>
  <w:num w:numId="18" w16cid:durableId="1267300539">
    <w:abstractNumId w:val="28"/>
  </w:num>
  <w:num w:numId="19" w16cid:durableId="480538782">
    <w:abstractNumId w:val="36"/>
  </w:num>
  <w:num w:numId="20" w16cid:durableId="2099019060">
    <w:abstractNumId w:val="26"/>
  </w:num>
  <w:num w:numId="21" w16cid:durableId="1785223557">
    <w:abstractNumId w:val="29"/>
  </w:num>
  <w:num w:numId="22" w16cid:durableId="1570072509">
    <w:abstractNumId w:val="13"/>
  </w:num>
  <w:num w:numId="23" w16cid:durableId="1195194840">
    <w:abstractNumId w:val="14"/>
  </w:num>
  <w:num w:numId="24" w16cid:durableId="1187402118">
    <w:abstractNumId w:val="27"/>
  </w:num>
  <w:num w:numId="25" w16cid:durableId="1604796899">
    <w:abstractNumId w:val="22"/>
  </w:num>
  <w:num w:numId="26" w16cid:durableId="125709582">
    <w:abstractNumId w:val="33"/>
  </w:num>
  <w:num w:numId="27" w16cid:durableId="810558483">
    <w:abstractNumId w:val="34"/>
  </w:num>
  <w:num w:numId="28" w16cid:durableId="258489999">
    <w:abstractNumId w:val="15"/>
  </w:num>
  <w:num w:numId="29" w16cid:durableId="468405155">
    <w:abstractNumId w:val="17"/>
  </w:num>
  <w:num w:numId="30" w16cid:durableId="2093892560">
    <w:abstractNumId w:val="31"/>
  </w:num>
  <w:num w:numId="31" w16cid:durableId="1791510237">
    <w:abstractNumId w:val="30"/>
  </w:num>
  <w:num w:numId="32" w16cid:durableId="878132137">
    <w:abstractNumId w:val="19"/>
  </w:num>
  <w:num w:numId="33" w16cid:durableId="1331324501">
    <w:abstractNumId w:val="40"/>
  </w:num>
  <w:num w:numId="34" w16cid:durableId="1545629413">
    <w:abstractNumId w:val="20"/>
  </w:num>
  <w:num w:numId="35" w16cid:durableId="523514971">
    <w:abstractNumId w:val="39"/>
  </w:num>
  <w:num w:numId="36" w16cid:durableId="867984043">
    <w:abstractNumId w:val="35"/>
  </w:num>
  <w:num w:numId="37" w16cid:durableId="1015108843">
    <w:abstractNumId w:val="38"/>
  </w:num>
  <w:num w:numId="38" w16cid:durableId="1061756256">
    <w:abstractNumId w:val="25"/>
  </w:num>
  <w:num w:numId="39" w16cid:durableId="432285026">
    <w:abstractNumId w:val="23"/>
  </w:num>
  <w:num w:numId="40" w16cid:durableId="219633897">
    <w:abstractNumId w:val="16"/>
  </w:num>
  <w:num w:numId="41" w16cid:durableId="8814809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7F"/>
    <w:rsid w:val="000000B6"/>
    <w:rsid w:val="00002DF1"/>
    <w:rsid w:val="00004787"/>
    <w:rsid w:val="000060BA"/>
    <w:rsid w:val="00007718"/>
    <w:rsid w:val="00015C8E"/>
    <w:rsid w:val="00017AFD"/>
    <w:rsid w:val="000201F6"/>
    <w:rsid w:val="00020295"/>
    <w:rsid w:val="00033E8F"/>
    <w:rsid w:val="00036A25"/>
    <w:rsid w:val="00037BB8"/>
    <w:rsid w:val="000406F7"/>
    <w:rsid w:val="00040AFD"/>
    <w:rsid w:val="00040B06"/>
    <w:rsid w:val="00040BF0"/>
    <w:rsid w:val="00042537"/>
    <w:rsid w:val="000543B9"/>
    <w:rsid w:val="00054AB9"/>
    <w:rsid w:val="0005771B"/>
    <w:rsid w:val="000614C4"/>
    <w:rsid w:val="0006288E"/>
    <w:rsid w:val="00065038"/>
    <w:rsid w:val="00067C95"/>
    <w:rsid w:val="000710E1"/>
    <w:rsid w:val="00080B71"/>
    <w:rsid w:val="0008113E"/>
    <w:rsid w:val="00084F21"/>
    <w:rsid w:val="00087C8A"/>
    <w:rsid w:val="000900D3"/>
    <w:rsid w:val="00092E46"/>
    <w:rsid w:val="00095042"/>
    <w:rsid w:val="000952D6"/>
    <w:rsid w:val="00097044"/>
    <w:rsid w:val="000A4AF9"/>
    <w:rsid w:val="000A4B71"/>
    <w:rsid w:val="000A5B38"/>
    <w:rsid w:val="000B2EDA"/>
    <w:rsid w:val="000B549E"/>
    <w:rsid w:val="000B6311"/>
    <w:rsid w:val="000C1516"/>
    <w:rsid w:val="000C1CC2"/>
    <w:rsid w:val="000C3F13"/>
    <w:rsid w:val="000C4FA3"/>
    <w:rsid w:val="000C6C18"/>
    <w:rsid w:val="000C7A3E"/>
    <w:rsid w:val="000D01AE"/>
    <w:rsid w:val="000D0550"/>
    <w:rsid w:val="000D133D"/>
    <w:rsid w:val="000D2116"/>
    <w:rsid w:val="000D2A64"/>
    <w:rsid w:val="000D5188"/>
    <w:rsid w:val="000E28F3"/>
    <w:rsid w:val="000E344A"/>
    <w:rsid w:val="000F2FB5"/>
    <w:rsid w:val="000F7376"/>
    <w:rsid w:val="00102C3A"/>
    <w:rsid w:val="001050EB"/>
    <w:rsid w:val="00105D35"/>
    <w:rsid w:val="0010603F"/>
    <w:rsid w:val="00111E32"/>
    <w:rsid w:val="00120584"/>
    <w:rsid w:val="00121AAE"/>
    <w:rsid w:val="00121CF9"/>
    <w:rsid w:val="00122CB6"/>
    <w:rsid w:val="00135165"/>
    <w:rsid w:val="0013761F"/>
    <w:rsid w:val="00142610"/>
    <w:rsid w:val="001446D6"/>
    <w:rsid w:val="00144CFC"/>
    <w:rsid w:val="0014718E"/>
    <w:rsid w:val="00152C49"/>
    <w:rsid w:val="0015687D"/>
    <w:rsid w:val="001576E9"/>
    <w:rsid w:val="00160201"/>
    <w:rsid w:val="00163FBC"/>
    <w:rsid w:val="00166FB2"/>
    <w:rsid w:val="00170762"/>
    <w:rsid w:val="00174F98"/>
    <w:rsid w:val="001770AA"/>
    <w:rsid w:val="00185F0E"/>
    <w:rsid w:val="00186631"/>
    <w:rsid w:val="00194B77"/>
    <w:rsid w:val="0019535A"/>
    <w:rsid w:val="00195A4F"/>
    <w:rsid w:val="00196A14"/>
    <w:rsid w:val="001A14D0"/>
    <w:rsid w:val="001A18BE"/>
    <w:rsid w:val="001A52CC"/>
    <w:rsid w:val="001A550C"/>
    <w:rsid w:val="001B0315"/>
    <w:rsid w:val="001B7547"/>
    <w:rsid w:val="001C7A45"/>
    <w:rsid w:val="001D3B00"/>
    <w:rsid w:val="001D3B81"/>
    <w:rsid w:val="001D664E"/>
    <w:rsid w:val="001E2276"/>
    <w:rsid w:val="001E6126"/>
    <w:rsid w:val="001E66B8"/>
    <w:rsid w:val="001F2217"/>
    <w:rsid w:val="001F2AD9"/>
    <w:rsid w:val="001F4C70"/>
    <w:rsid w:val="001F5CE2"/>
    <w:rsid w:val="001F6814"/>
    <w:rsid w:val="00200074"/>
    <w:rsid w:val="0021386A"/>
    <w:rsid w:val="00214472"/>
    <w:rsid w:val="00215BE1"/>
    <w:rsid w:val="0021795D"/>
    <w:rsid w:val="00217D43"/>
    <w:rsid w:val="0022017A"/>
    <w:rsid w:val="00224873"/>
    <w:rsid w:val="00225BF1"/>
    <w:rsid w:val="00227493"/>
    <w:rsid w:val="00233B9B"/>
    <w:rsid w:val="00233FCA"/>
    <w:rsid w:val="00237D9F"/>
    <w:rsid w:val="0024201A"/>
    <w:rsid w:val="00243D78"/>
    <w:rsid w:val="002510DF"/>
    <w:rsid w:val="0025194D"/>
    <w:rsid w:val="00251D5D"/>
    <w:rsid w:val="002534D8"/>
    <w:rsid w:val="002550C3"/>
    <w:rsid w:val="00266B80"/>
    <w:rsid w:val="002676B6"/>
    <w:rsid w:val="00284055"/>
    <w:rsid w:val="002854FE"/>
    <w:rsid w:val="00286DE5"/>
    <w:rsid w:val="0029498F"/>
    <w:rsid w:val="00297984"/>
    <w:rsid w:val="002A1C1A"/>
    <w:rsid w:val="002A29CE"/>
    <w:rsid w:val="002A3452"/>
    <w:rsid w:val="002A5BE5"/>
    <w:rsid w:val="002A76E1"/>
    <w:rsid w:val="002B010A"/>
    <w:rsid w:val="002B11DB"/>
    <w:rsid w:val="002B2990"/>
    <w:rsid w:val="002C249C"/>
    <w:rsid w:val="002C5140"/>
    <w:rsid w:val="002C65BF"/>
    <w:rsid w:val="002D05BB"/>
    <w:rsid w:val="002D546E"/>
    <w:rsid w:val="002D7239"/>
    <w:rsid w:val="002E1368"/>
    <w:rsid w:val="002E4047"/>
    <w:rsid w:val="002E578A"/>
    <w:rsid w:val="002F73D9"/>
    <w:rsid w:val="0030080F"/>
    <w:rsid w:val="00303115"/>
    <w:rsid w:val="00303E64"/>
    <w:rsid w:val="00305591"/>
    <w:rsid w:val="0030622C"/>
    <w:rsid w:val="003125BC"/>
    <w:rsid w:val="00315409"/>
    <w:rsid w:val="00325AB7"/>
    <w:rsid w:val="003316E4"/>
    <w:rsid w:val="003349A9"/>
    <w:rsid w:val="00336C27"/>
    <w:rsid w:val="00352EB9"/>
    <w:rsid w:val="00353BB2"/>
    <w:rsid w:val="00356C7B"/>
    <w:rsid w:val="00356E13"/>
    <w:rsid w:val="003674FB"/>
    <w:rsid w:val="00371CD6"/>
    <w:rsid w:val="00373469"/>
    <w:rsid w:val="0037461D"/>
    <w:rsid w:val="00375B24"/>
    <w:rsid w:val="003876EE"/>
    <w:rsid w:val="00391376"/>
    <w:rsid w:val="00391599"/>
    <w:rsid w:val="00396184"/>
    <w:rsid w:val="003966B2"/>
    <w:rsid w:val="003A1C16"/>
    <w:rsid w:val="003A1C92"/>
    <w:rsid w:val="003A21CD"/>
    <w:rsid w:val="003A7BB8"/>
    <w:rsid w:val="003B1BA8"/>
    <w:rsid w:val="003B2A40"/>
    <w:rsid w:val="003B588B"/>
    <w:rsid w:val="003B6491"/>
    <w:rsid w:val="003C05A7"/>
    <w:rsid w:val="003C069F"/>
    <w:rsid w:val="003C2B7F"/>
    <w:rsid w:val="003C7792"/>
    <w:rsid w:val="003D0297"/>
    <w:rsid w:val="003E4825"/>
    <w:rsid w:val="003E639C"/>
    <w:rsid w:val="003E6830"/>
    <w:rsid w:val="004010A8"/>
    <w:rsid w:val="0040795C"/>
    <w:rsid w:val="004113E8"/>
    <w:rsid w:val="004145D2"/>
    <w:rsid w:val="00414C79"/>
    <w:rsid w:val="00415519"/>
    <w:rsid w:val="00415D37"/>
    <w:rsid w:val="00430E36"/>
    <w:rsid w:val="00440693"/>
    <w:rsid w:val="004417A2"/>
    <w:rsid w:val="00442EA4"/>
    <w:rsid w:val="004449EB"/>
    <w:rsid w:val="00446ADB"/>
    <w:rsid w:val="00446C3C"/>
    <w:rsid w:val="004477CE"/>
    <w:rsid w:val="00455B55"/>
    <w:rsid w:val="00462A72"/>
    <w:rsid w:val="00467BD2"/>
    <w:rsid w:val="00471EA9"/>
    <w:rsid w:val="00473602"/>
    <w:rsid w:val="00474CBC"/>
    <w:rsid w:val="004751A0"/>
    <w:rsid w:val="00476962"/>
    <w:rsid w:val="00477130"/>
    <w:rsid w:val="004856B6"/>
    <w:rsid w:val="00490BC2"/>
    <w:rsid w:val="00491E5C"/>
    <w:rsid w:val="00493B02"/>
    <w:rsid w:val="004A00FB"/>
    <w:rsid w:val="004A0123"/>
    <w:rsid w:val="004A082E"/>
    <w:rsid w:val="004A2975"/>
    <w:rsid w:val="004A351E"/>
    <w:rsid w:val="004B3514"/>
    <w:rsid w:val="004B3D75"/>
    <w:rsid w:val="004C1938"/>
    <w:rsid w:val="004C4895"/>
    <w:rsid w:val="004D0F02"/>
    <w:rsid w:val="004D328E"/>
    <w:rsid w:val="004D3486"/>
    <w:rsid w:val="004D36FC"/>
    <w:rsid w:val="004D6CE3"/>
    <w:rsid w:val="004E0B50"/>
    <w:rsid w:val="004E0BBE"/>
    <w:rsid w:val="004E5B0B"/>
    <w:rsid w:val="004E7F42"/>
    <w:rsid w:val="004F09FA"/>
    <w:rsid w:val="004F2D5D"/>
    <w:rsid w:val="004F6838"/>
    <w:rsid w:val="004F6F93"/>
    <w:rsid w:val="005028E4"/>
    <w:rsid w:val="00502F77"/>
    <w:rsid w:val="00505A38"/>
    <w:rsid w:val="00505C9F"/>
    <w:rsid w:val="00505EA9"/>
    <w:rsid w:val="00511284"/>
    <w:rsid w:val="00512B10"/>
    <w:rsid w:val="00513526"/>
    <w:rsid w:val="00515247"/>
    <w:rsid w:val="005162AB"/>
    <w:rsid w:val="00516A8D"/>
    <w:rsid w:val="00520421"/>
    <w:rsid w:val="005226F0"/>
    <w:rsid w:val="00523316"/>
    <w:rsid w:val="0052783D"/>
    <w:rsid w:val="0053000D"/>
    <w:rsid w:val="00531E8D"/>
    <w:rsid w:val="0053315D"/>
    <w:rsid w:val="00534A29"/>
    <w:rsid w:val="00540B6E"/>
    <w:rsid w:val="0054206D"/>
    <w:rsid w:val="00546E9C"/>
    <w:rsid w:val="005471C5"/>
    <w:rsid w:val="00551CDA"/>
    <w:rsid w:val="00566D10"/>
    <w:rsid w:val="005671FC"/>
    <w:rsid w:val="00567AFD"/>
    <w:rsid w:val="00570052"/>
    <w:rsid w:val="005759D7"/>
    <w:rsid w:val="00576429"/>
    <w:rsid w:val="0057778B"/>
    <w:rsid w:val="00577FD0"/>
    <w:rsid w:val="00595CF3"/>
    <w:rsid w:val="00597D38"/>
    <w:rsid w:val="005A0904"/>
    <w:rsid w:val="005B55E1"/>
    <w:rsid w:val="005B7B58"/>
    <w:rsid w:val="005C0A73"/>
    <w:rsid w:val="005C1A1B"/>
    <w:rsid w:val="005C1CDD"/>
    <w:rsid w:val="005D1C84"/>
    <w:rsid w:val="005D3964"/>
    <w:rsid w:val="005D4F1B"/>
    <w:rsid w:val="005D7BCD"/>
    <w:rsid w:val="005D7F68"/>
    <w:rsid w:val="005E0B52"/>
    <w:rsid w:val="005E1616"/>
    <w:rsid w:val="005E3400"/>
    <w:rsid w:val="005E521F"/>
    <w:rsid w:val="005E6236"/>
    <w:rsid w:val="005E6DF3"/>
    <w:rsid w:val="005E726B"/>
    <w:rsid w:val="005F0E7F"/>
    <w:rsid w:val="0060588B"/>
    <w:rsid w:val="00605CA2"/>
    <w:rsid w:val="006139CE"/>
    <w:rsid w:val="0062009E"/>
    <w:rsid w:val="0062380B"/>
    <w:rsid w:val="0062447E"/>
    <w:rsid w:val="006304EA"/>
    <w:rsid w:val="00640D7D"/>
    <w:rsid w:val="0064191E"/>
    <w:rsid w:val="006440EE"/>
    <w:rsid w:val="00647397"/>
    <w:rsid w:val="00647BB9"/>
    <w:rsid w:val="00651C76"/>
    <w:rsid w:val="00651EDF"/>
    <w:rsid w:val="00653C56"/>
    <w:rsid w:val="0065522F"/>
    <w:rsid w:val="00655E88"/>
    <w:rsid w:val="00660DAF"/>
    <w:rsid w:val="00661654"/>
    <w:rsid w:val="0066251C"/>
    <w:rsid w:val="00664DFA"/>
    <w:rsid w:val="00666B8C"/>
    <w:rsid w:val="00667D21"/>
    <w:rsid w:val="00670E6C"/>
    <w:rsid w:val="006756D0"/>
    <w:rsid w:val="00676094"/>
    <w:rsid w:val="0067710C"/>
    <w:rsid w:val="0067731F"/>
    <w:rsid w:val="006778E0"/>
    <w:rsid w:val="006803D3"/>
    <w:rsid w:val="006806F0"/>
    <w:rsid w:val="0068082D"/>
    <w:rsid w:val="006818FF"/>
    <w:rsid w:val="00683E08"/>
    <w:rsid w:val="006851B0"/>
    <w:rsid w:val="006851C5"/>
    <w:rsid w:val="00685229"/>
    <w:rsid w:val="006855A6"/>
    <w:rsid w:val="006869C7"/>
    <w:rsid w:val="00691EF4"/>
    <w:rsid w:val="006931BE"/>
    <w:rsid w:val="00696FE8"/>
    <w:rsid w:val="006977C4"/>
    <w:rsid w:val="006A02C3"/>
    <w:rsid w:val="006A0BA0"/>
    <w:rsid w:val="006A5E73"/>
    <w:rsid w:val="006B04C8"/>
    <w:rsid w:val="006B2CAB"/>
    <w:rsid w:val="006B4F2F"/>
    <w:rsid w:val="006C0051"/>
    <w:rsid w:val="006D167C"/>
    <w:rsid w:val="006D324E"/>
    <w:rsid w:val="006D6E9C"/>
    <w:rsid w:val="006D7F76"/>
    <w:rsid w:val="006E6AF1"/>
    <w:rsid w:val="006E730A"/>
    <w:rsid w:val="006F1CE5"/>
    <w:rsid w:val="006F540E"/>
    <w:rsid w:val="006F645D"/>
    <w:rsid w:val="006F6AA4"/>
    <w:rsid w:val="00714E5A"/>
    <w:rsid w:val="007172D9"/>
    <w:rsid w:val="007174C9"/>
    <w:rsid w:val="00717840"/>
    <w:rsid w:val="007208BD"/>
    <w:rsid w:val="00720C9D"/>
    <w:rsid w:val="0072404D"/>
    <w:rsid w:val="0072520A"/>
    <w:rsid w:val="0072523B"/>
    <w:rsid w:val="0072773F"/>
    <w:rsid w:val="00727DC7"/>
    <w:rsid w:val="00740909"/>
    <w:rsid w:val="00741F5C"/>
    <w:rsid w:val="0074337D"/>
    <w:rsid w:val="00743F45"/>
    <w:rsid w:val="007460C4"/>
    <w:rsid w:val="00747663"/>
    <w:rsid w:val="00747FED"/>
    <w:rsid w:val="0075312A"/>
    <w:rsid w:val="007601F7"/>
    <w:rsid w:val="0076325D"/>
    <w:rsid w:val="0076355B"/>
    <w:rsid w:val="00765950"/>
    <w:rsid w:val="00766407"/>
    <w:rsid w:val="0077241A"/>
    <w:rsid w:val="00774DE1"/>
    <w:rsid w:val="00776A67"/>
    <w:rsid w:val="007774E5"/>
    <w:rsid w:val="00780E2D"/>
    <w:rsid w:val="007813AE"/>
    <w:rsid w:val="00781FB7"/>
    <w:rsid w:val="00782F38"/>
    <w:rsid w:val="007847CC"/>
    <w:rsid w:val="00785649"/>
    <w:rsid w:val="007874F1"/>
    <w:rsid w:val="00792D19"/>
    <w:rsid w:val="00793578"/>
    <w:rsid w:val="007A7ECF"/>
    <w:rsid w:val="007C0F70"/>
    <w:rsid w:val="007C1201"/>
    <w:rsid w:val="007C4869"/>
    <w:rsid w:val="007C6EE3"/>
    <w:rsid w:val="007D01B5"/>
    <w:rsid w:val="007D4F79"/>
    <w:rsid w:val="007D5108"/>
    <w:rsid w:val="007D5CC4"/>
    <w:rsid w:val="007D766C"/>
    <w:rsid w:val="007E13BD"/>
    <w:rsid w:val="007E48F1"/>
    <w:rsid w:val="007E564B"/>
    <w:rsid w:val="007E691B"/>
    <w:rsid w:val="007F7510"/>
    <w:rsid w:val="00804C11"/>
    <w:rsid w:val="00805547"/>
    <w:rsid w:val="008119F5"/>
    <w:rsid w:val="0081313E"/>
    <w:rsid w:val="00813B8E"/>
    <w:rsid w:val="00814D3B"/>
    <w:rsid w:val="00823DA8"/>
    <w:rsid w:val="00824333"/>
    <w:rsid w:val="008258FF"/>
    <w:rsid w:val="0083058F"/>
    <w:rsid w:val="008306A2"/>
    <w:rsid w:val="00833EC7"/>
    <w:rsid w:val="00841B95"/>
    <w:rsid w:val="008457B6"/>
    <w:rsid w:val="00846635"/>
    <w:rsid w:val="00846C8D"/>
    <w:rsid w:val="00847C7A"/>
    <w:rsid w:val="00853349"/>
    <w:rsid w:val="00861256"/>
    <w:rsid w:val="00861296"/>
    <w:rsid w:val="00862483"/>
    <w:rsid w:val="008647A7"/>
    <w:rsid w:val="00865DB0"/>
    <w:rsid w:val="008670AE"/>
    <w:rsid w:val="00867FFD"/>
    <w:rsid w:val="00871597"/>
    <w:rsid w:val="00875687"/>
    <w:rsid w:val="00877758"/>
    <w:rsid w:val="00880286"/>
    <w:rsid w:val="008862BF"/>
    <w:rsid w:val="008930A3"/>
    <w:rsid w:val="008A5A0B"/>
    <w:rsid w:val="008A6212"/>
    <w:rsid w:val="008A67D2"/>
    <w:rsid w:val="008B161B"/>
    <w:rsid w:val="008B5AA4"/>
    <w:rsid w:val="008B6B8B"/>
    <w:rsid w:val="008B7CD3"/>
    <w:rsid w:val="008C38F0"/>
    <w:rsid w:val="008C515B"/>
    <w:rsid w:val="008C57E2"/>
    <w:rsid w:val="008C5985"/>
    <w:rsid w:val="008D39E8"/>
    <w:rsid w:val="008E1056"/>
    <w:rsid w:val="008E72D2"/>
    <w:rsid w:val="008E7490"/>
    <w:rsid w:val="008F0129"/>
    <w:rsid w:val="008F09D1"/>
    <w:rsid w:val="008F3DEE"/>
    <w:rsid w:val="008F68F1"/>
    <w:rsid w:val="00900140"/>
    <w:rsid w:val="0090047F"/>
    <w:rsid w:val="00900547"/>
    <w:rsid w:val="00904071"/>
    <w:rsid w:val="00913B2B"/>
    <w:rsid w:val="00914152"/>
    <w:rsid w:val="00915FBB"/>
    <w:rsid w:val="0092174C"/>
    <w:rsid w:val="00926E44"/>
    <w:rsid w:val="009270B7"/>
    <w:rsid w:val="0094023A"/>
    <w:rsid w:val="00944F3A"/>
    <w:rsid w:val="0094738A"/>
    <w:rsid w:val="009509C8"/>
    <w:rsid w:val="00951046"/>
    <w:rsid w:val="009540E1"/>
    <w:rsid w:val="009629C1"/>
    <w:rsid w:val="0096373A"/>
    <w:rsid w:val="00964463"/>
    <w:rsid w:val="00965A86"/>
    <w:rsid w:val="009666E5"/>
    <w:rsid w:val="00974A41"/>
    <w:rsid w:val="00980B0A"/>
    <w:rsid w:val="00994001"/>
    <w:rsid w:val="009953C8"/>
    <w:rsid w:val="00995DEB"/>
    <w:rsid w:val="00997C00"/>
    <w:rsid w:val="009A0DE6"/>
    <w:rsid w:val="009A36A1"/>
    <w:rsid w:val="009A4667"/>
    <w:rsid w:val="009A77D1"/>
    <w:rsid w:val="009C28E8"/>
    <w:rsid w:val="009C36A4"/>
    <w:rsid w:val="009C383D"/>
    <w:rsid w:val="009C6FBF"/>
    <w:rsid w:val="009D07A9"/>
    <w:rsid w:val="009D1517"/>
    <w:rsid w:val="009D2BDE"/>
    <w:rsid w:val="009D6BBB"/>
    <w:rsid w:val="009E0599"/>
    <w:rsid w:val="009E7C55"/>
    <w:rsid w:val="009F10B6"/>
    <w:rsid w:val="009F1CEE"/>
    <w:rsid w:val="009F45F9"/>
    <w:rsid w:val="009F5644"/>
    <w:rsid w:val="00A0308F"/>
    <w:rsid w:val="00A03CFC"/>
    <w:rsid w:val="00A10480"/>
    <w:rsid w:val="00A13BCB"/>
    <w:rsid w:val="00A17550"/>
    <w:rsid w:val="00A23A4D"/>
    <w:rsid w:val="00A24A6E"/>
    <w:rsid w:val="00A251CF"/>
    <w:rsid w:val="00A27533"/>
    <w:rsid w:val="00A306D7"/>
    <w:rsid w:val="00A31A60"/>
    <w:rsid w:val="00A32718"/>
    <w:rsid w:val="00A32C99"/>
    <w:rsid w:val="00A335AE"/>
    <w:rsid w:val="00A41CFC"/>
    <w:rsid w:val="00A42135"/>
    <w:rsid w:val="00A42DDB"/>
    <w:rsid w:val="00A450A2"/>
    <w:rsid w:val="00A5430E"/>
    <w:rsid w:val="00A62182"/>
    <w:rsid w:val="00A64486"/>
    <w:rsid w:val="00A752A7"/>
    <w:rsid w:val="00A803F4"/>
    <w:rsid w:val="00A870E9"/>
    <w:rsid w:val="00A95539"/>
    <w:rsid w:val="00A96381"/>
    <w:rsid w:val="00A97EFE"/>
    <w:rsid w:val="00AA0C5F"/>
    <w:rsid w:val="00AA5A5C"/>
    <w:rsid w:val="00AA5C11"/>
    <w:rsid w:val="00AC0AC2"/>
    <w:rsid w:val="00AC219E"/>
    <w:rsid w:val="00AC2F6A"/>
    <w:rsid w:val="00AC653B"/>
    <w:rsid w:val="00AC67D7"/>
    <w:rsid w:val="00AC6A5A"/>
    <w:rsid w:val="00AD082E"/>
    <w:rsid w:val="00AD6E91"/>
    <w:rsid w:val="00AD7B2B"/>
    <w:rsid w:val="00AE097F"/>
    <w:rsid w:val="00AE4C95"/>
    <w:rsid w:val="00AE6627"/>
    <w:rsid w:val="00AE6882"/>
    <w:rsid w:val="00AF0EE0"/>
    <w:rsid w:val="00B0024A"/>
    <w:rsid w:val="00B062C5"/>
    <w:rsid w:val="00B12F76"/>
    <w:rsid w:val="00B139BB"/>
    <w:rsid w:val="00B13BAB"/>
    <w:rsid w:val="00B14BF0"/>
    <w:rsid w:val="00B16377"/>
    <w:rsid w:val="00B213D8"/>
    <w:rsid w:val="00B2314D"/>
    <w:rsid w:val="00B247D9"/>
    <w:rsid w:val="00B328BB"/>
    <w:rsid w:val="00B3734B"/>
    <w:rsid w:val="00B41750"/>
    <w:rsid w:val="00B419E3"/>
    <w:rsid w:val="00B44F0D"/>
    <w:rsid w:val="00B45A5C"/>
    <w:rsid w:val="00B534C7"/>
    <w:rsid w:val="00B555CE"/>
    <w:rsid w:val="00B57661"/>
    <w:rsid w:val="00B60CAD"/>
    <w:rsid w:val="00B652B8"/>
    <w:rsid w:val="00B678F7"/>
    <w:rsid w:val="00B713A8"/>
    <w:rsid w:val="00B71B82"/>
    <w:rsid w:val="00B7382A"/>
    <w:rsid w:val="00B747FA"/>
    <w:rsid w:val="00B76F32"/>
    <w:rsid w:val="00B77260"/>
    <w:rsid w:val="00B77DA2"/>
    <w:rsid w:val="00B812A7"/>
    <w:rsid w:val="00B81997"/>
    <w:rsid w:val="00B909B8"/>
    <w:rsid w:val="00B90D05"/>
    <w:rsid w:val="00B91C73"/>
    <w:rsid w:val="00B9325A"/>
    <w:rsid w:val="00B93C0D"/>
    <w:rsid w:val="00B957C7"/>
    <w:rsid w:val="00B95F2D"/>
    <w:rsid w:val="00BA23B9"/>
    <w:rsid w:val="00BA4554"/>
    <w:rsid w:val="00BB115D"/>
    <w:rsid w:val="00BB1A60"/>
    <w:rsid w:val="00BB5C78"/>
    <w:rsid w:val="00BB6B5A"/>
    <w:rsid w:val="00BB6DD8"/>
    <w:rsid w:val="00BC1CAC"/>
    <w:rsid w:val="00BD0005"/>
    <w:rsid w:val="00BD1BFA"/>
    <w:rsid w:val="00BD763E"/>
    <w:rsid w:val="00BE35BD"/>
    <w:rsid w:val="00BE36F5"/>
    <w:rsid w:val="00BE5533"/>
    <w:rsid w:val="00BE61C4"/>
    <w:rsid w:val="00BE6B90"/>
    <w:rsid w:val="00BE781A"/>
    <w:rsid w:val="00BF60E8"/>
    <w:rsid w:val="00C1228A"/>
    <w:rsid w:val="00C136FF"/>
    <w:rsid w:val="00C20279"/>
    <w:rsid w:val="00C203E5"/>
    <w:rsid w:val="00C2306D"/>
    <w:rsid w:val="00C242A4"/>
    <w:rsid w:val="00C249DF"/>
    <w:rsid w:val="00C33BA0"/>
    <w:rsid w:val="00C43452"/>
    <w:rsid w:val="00C43665"/>
    <w:rsid w:val="00C5063E"/>
    <w:rsid w:val="00C52B87"/>
    <w:rsid w:val="00C54AC7"/>
    <w:rsid w:val="00C55B63"/>
    <w:rsid w:val="00C56BD3"/>
    <w:rsid w:val="00C60762"/>
    <w:rsid w:val="00C6486E"/>
    <w:rsid w:val="00C74D85"/>
    <w:rsid w:val="00C804EC"/>
    <w:rsid w:val="00C86115"/>
    <w:rsid w:val="00C866A8"/>
    <w:rsid w:val="00C91971"/>
    <w:rsid w:val="00C929AA"/>
    <w:rsid w:val="00C943C3"/>
    <w:rsid w:val="00C975B2"/>
    <w:rsid w:val="00C979B1"/>
    <w:rsid w:val="00CA6654"/>
    <w:rsid w:val="00CC0DB3"/>
    <w:rsid w:val="00CC47FF"/>
    <w:rsid w:val="00CD0B88"/>
    <w:rsid w:val="00CD1CBA"/>
    <w:rsid w:val="00CD25FC"/>
    <w:rsid w:val="00CD569F"/>
    <w:rsid w:val="00CE0A74"/>
    <w:rsid w:val="00CE0D9F"/>
    <w:rsid w:val="00CE6A5B"/>
    <w:rsid w:val="00D05966"/>
    <w:rsid w:val="00D06BBD"/>
    <w:rsid w:val="00D14FCD"/>
    <w:rsid w:val="00D15EF9"/>
    <w:rsid w:val="00D200BD"/>
    <w:rsid w:val="00D224E2"/>
    <w:rsid w:val="00D23C4C"/>
    <w:rsid w:val="00D246F9"/>
    <w:rsid w:val="00D25D74"/>
    <w:rsid w:val="00D2764C"/>
    <w:rsid w:val="00D31778"/>
    <w:rsid w:val="00D321EB"/>
    <w:rsid w:val="00D33AAF"/>
    <w:rsid w:val="00D35428"/>
    <w:rsid w:val="00D36C3C"/>
    <w:rsid w:val="00D36EC6"/>
    <w:rsid w:val="00D4258D"/>
    <w:rsid w:val="00D45A5E"/>
    <w:rsid w:val="00D51254"/>
    <w:rsid w:val="00D519D0"/>
    <w:rsid w:val="00D51E46"/>
    <w:rsid w:val="00D52C4F"/>
    <w:rsid w:val="00D55ABC"/>
    <w:rsid w:val="00D55DA9"/>
    <w:rsid w:val="00D602DC"/>
    <w:rsid w:val="00D6154D"/>
    <w:rsid w:val="00D62190"/>
    <w:rsid w:val="00D65E56"/>
    <w:rsid w:val="00D66055"/>
    <w:rsid w:val="00D66B2D"/>
    <w:rsid w:val="00D67338"/>
    <w:rsid w:val="00D705C6"/>
    <w:rsid w:val="00D729FC"/>
    <w:rsid w:val="00D843BD"/>
    <w:rsid w:val="00D95E8C"/>
    <w:rsid w:val="00D97DD2"/>
    <w:rsid w:val="00DA2D8A"/>
    <w:rsid w:val="00DA7193"/>
    <w:rsid w:val="00DB2B56"/>
    <w:rsid w:val="00DB3CAC"/>
    <w:rsid w:val="00DB6B65"/>
    <w:rsid w:val="00DC3D0E"/>
    <w:rsid w:val="00DC6A9F"/>
    <w:rsid w:val="00DD0569"/>
    <w:rsid w:val="00DD4C00"/>
    <w:rsid w:val="00DD54DB"/>
    <w:rsid w:val="00DD5585"/>
    <w:rsid w:val="00DE0B99"/>
    <w:rsid w:val="00DE6269"/>
    <w:rsid w:val="00DE76A4"/>
    <w:rsid w:val="00DE7D54"/>
    <w:rsid w:val="00DF4FC8"/>
    <w:rsid w:val="00DF631D"/>
    <w:rsid w:val="00E0010B"/>
    <w:rsid w:val="00E03930"/>
    <w:rsid w:val="00E134A5"/>
    <w:rsid w:val="00E168ED"/>
    <w:rsid w:val="00E1731E"/>
    <w:rsid w:val="00E17863"/>
    <w:rsid w:val="00E21116"/>
    <w:rsid w:val="00E2223F"/>
    <w:rsid w:val="00E26BBC"/>
    <w:rsid w:val="00E277E2"/>
    <w:rsid w:val="00E30BEF"/>
    <w:rsid w:val="00E30FE5"/>
    <w:rsid w:val="00E316CA"/>
    <w:rsid w:val="00E316D4"/>
    <w:rsid w:val="00E339DF"/>
    <w:rsid w:val="00E343A7"/>
    <w:rsid w:val="00E35659"/>
    <w:rsid w:val="00E434C8"/>
    <w:rsid w:val="00E437D2"/>
    <w:rsid w:val="00E507B5"/>
    <w:rsid w:val="00E55B5E"/>
    <w:rsid w:val="00E573E0"/>
    <w:rsid w:val="00E57CE0"/>
    <w:rsid w:val="00E64E2C"/>
    <w:rsid w:val="00E656BB"/>
    <w:rsid w:val="00E65726"/>
    <w:rsid w:val="00E66D2C"/>
    <w:rsid w:val="00E74629"/>
    <w:rsid w:val="00E763B6"/>
    <w:rsid w:val="00E81445"/>
    <w:rsid w:val="00E81F42"/>
    <w:rsid w:val="00E82C91"/>
    <w:rsid w:val="00E83710"/>
    <w:rsid w:val="00E91FD2"/>
    <w:rsid w:val="00E93DB4"/>
    <w:rsid w:val="00E974D0"/>
    <w:rsid w:val="00E974FF"/>
    <w:rsid w:val="00EA214C"/>
    <w:rsid w:val="00EA25E9"/>
    <w:rsid w:val="00EA39CF"/>
    <w:rsid w:val="00EA3E88"/>
    <w:rsid w:val="00EA4447"/>
    <w:rsid w:val="00EA4A5A"/>
    <w:rsid w:val="00EB086B"/>
    <w:rsid w:val="00EB4734"/>
    <w:rsid w:val="00EC0018"/>
    <w:rsid w:val="00EC1C70"/>
    <w:rsid w:val="00EC201A"/>
    <w:rsid w:val="00EC376F"/>
    <w:rsid w:val="00EC519B"/>
    <w:rsid w:val="00EC519C"/>
    <w:rsid w:val="00ED2C9D"/>
    <w:rsid w:val="00ED3141"/>
    <w:rsid w:val="00ED359D"/>
    <w:rsid w:val="00ED3EBD"/>
    <w:rsid w:val="00ED7D59"/>
    <w:rsid w:val="00EE113B"/>
    <w:rsid w:val="00EE5157"/>
    <w:rsid w:val="00EE6A9E"/>
    <w:rsid w:val="00EE7D3F"/>
    <w:rsid w:val="00EF1F7D"/>
    <w:rsid w:val="00EF25C7"/>
    <w:rsid w:val="00EF3201"/>
    <w:rsid w:val="00EF44C9"/>
    <w:rsid w:val="00F02273"/>
    <w:rsid w:val="00F028C8"/>
    <w:rsid w:val="00F031A1"/>
    <w:rsid w:val="00F04B5B"/>
    <w:rsid w:val="00F1119A"/>
    <w:rsid w:val="00F1310F"/>
    <w:rsid w:val="00F161A5"/>
    <w:rsid w:val="00F3702D"/>
    <w:rsid w:val="00F4038F"/>
    <w:rsid w:val="00F40908"/>
    <w:rsid w:val="00F411F3"/>
    <w:rsid w:val="00F44A1E"/>
    <w:rsid w:val="00F44D12"/>
    <w:rsid w:val="00F528BB"/>
    <w:rsid w:val="00F530E1"/>
    <w:rsid w:val="00F61200"/>
    <w:rsid w:val="00F6374D"/>
    <w:rsid w:val="00F65800"/>
    <w:rsid w:val="00F65889"/>
    <w:rsid w:val="00F737BB"/>
    <w:rsid w:val="00F757BD"/>
    <w:rsid w:val="00F83F05"/>
    <w:rsid w:val="00F8532B"/>
    <w:rsid w:val="00F92230"/>
    <w:rsid w:val="00F9604A"/>
    <w:rsid w:val="00FA4D5D"/>
    <w:rsid w:val="00FA4E96"/>
    <w:rsid w:val="00FA6D3F"/>
    <w:rsid w:val="00FB017C"/>
    <w:rsid w:val="00FB0EA0"/>
    <w:rsid w:val="00FB44A1"/>
    <w:rsid w:val="00FB47FF"/>
    <w:rsid w:val="00FB6D3B"/>
    <w:rsid w:val="00FC091B"/>
    <w:rsid w:val="00FC320C"/>
    <w:rsid w:val="00FC7055"/>
    <w:rsid w:val="00FC7ACF"/>
    <w:rsid w:val="00FC7B33"/>
    <w:rsid w:val="00FD19CF"/>
    <w:rsid w:val="00FD250C"/>
    <w:rsid w:val="00FD3310"/>
    <w:rsid w:val="00FE0DF0"/>
    <w:rsid w:val="00FE465F"/>
    <w:rsid w:val="00FE46FC"/>
    <w:rsid w:val="00FE6210"/>
    <w:rsid w:val="00FF00AA"/>
    <w:rsid w:val="00FF0BCB"/>
    <w:rsid w:val="00FF1DCF"/>
    <w:rsid w:val="00FF59B4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287FE5"/>
  <w15:docId w15:val="{6B254DF9-5DEF-45CA-A1EA-4C5B8F98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9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585"/>
    <w:pPr>
      <w:widowControl w:val="0"/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6381"/>
    <w:pPr>
      <w:keepNext/>
      <w:numPr>
        <w:numId w:val="1"/>
      </w:numPr>
      <w:spacing w:before="240" w:after="60"/>
      <w:ind w:left="-1470" w:hanging="360"/>
      <w:jc w:val="both"/>
      <w:outlineLvl w:val="0"/>
    </w:pPr>
    <w:rPr>
      <w:rFonts w:cs="Arial"/>
      <w:b/>
      <w:bCs/>
      <w:sz w:val="28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FC32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D3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96381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D7B2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AD7B2B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WW8Num3z1">
    <w:name w:val="WW8Num3z1"/>
    <w:uiPriority w:val="99"/>
    <w:rsid w:val="00A96381"/>
    <w:rPr>
      <w:rFonts w:ascii="OpenSymbol" w:hAnsi="OpenSymbol"/>
    </w:rPr>
  </w:style>
  <w:style w:type="character" w:customStyle="1" w:styleId="WW8Num3z3">
    <w:name w:val="WW8Num3z3"/>
    <w:uiPriority w:val="99"/>
    <w:rsid w:val="00A96381"/>
    <w:rPr>
      <w:rFonts w:ascii="Symbol" w:hAnsi="Symbol"/>
    </w:rPr>
  </w:style>
  <w:style w:type="character" w:customStyle="1" w:styleId="WW8Num4z0">
    <w:name w:val="WW8Num4z0"/>
    <w:uiPriority w:val="99"/>
    <w:rsid w:val="00A96381"/>
    <w:rPr>
      <w:rFonts w:ascii="Symbol" w:hAnsi="Symbol"/>
    </w:rPr>
  </w:style>
  <w:style w:type="character" w:customStyle="1" w:styleId="WW8Num6z0">
    <w:name w:val="WW8Num6z0"/>
    <w:uiPriority w:val="99"/>
    <w:rsid w:val="00A96381"/>
    <w:rPr>
      <w:rFonts w:ascii="Symbol" w:hAnsi="Symbol"/>
      <w:sz w:val="24"/>
    </w:rPr>
  </w:style>
  <w:style w:type="character" w:customStyle="1" w:styleId="WW8Num6z1">
    <w:name w:val="WW8Num6z1"/>
    <w:uiPriority w:val="99"/>
    <w:rsid w:val="00A96381"/>
    <w:rPr>
      <w:rFonts w:ascii="OpenSymbol" w:hAnsi="OpenSymbol"/>
      <w:sz w:val="18"/>
    </w:rPr>
  </w:style>
  <w:style w:type="character" w:customStyle="1" w:styleId="WW8Num7z0">
    <w:name w:val="WW8Num7z0"/>
    <w:uiPriority w:val="99"/>
    <w:rsid w:val="00A96381"/>
    <w:rPr>
      <w:rFonts w:ascii="Symbol" w:hAnsi="Symbol"/>
    </w:rPr>
  </w:style>
  <w:style w:type="character" w:customStyle="1" w:styleId="WW8Num7z1">
    <w:name w:val="WW8Num7z1"/>
    <w:uiPriority w:val="99"/>
    <w:rsid w:val="00A96381"/>
    <w:rPr>
      <w:rFonts w:ascii="OpenSymbol" w:hAnsi="OpenSymbol"/>
    </w:rPr>
  </w:style>
  <w:style w:type="character" w:customStyle="1" w:styleId="WW8Num8z0">
    <w:name w:val="WW8Num8z0"/>
    <w:uiPriority w:val="99"/>
    <w:rsid w:val="00A96381"/>
    <w:rPr>
      <w:rFonts w:ascii="Symbol" w:hAnsi="Symbol"/>
    </w:rPr>
  </w:style>
  <w:style w:type="character" w:customStyle="1" w:styleId="WW8Num8z1">
    <w:name w:val="WW8Num8z1"/>
    <w:uiPriority w:val="99"/>
    <w:rsid w:val="00A96381"/>
    <w:rPr>
      <w:rFonts w:ascii="OpenSymbol" w:hAnsi="OpenSymbol"/>
    </w:rPr>
  </w:style>
  <w:style w:type="character" w:customStyle="1" w:styleId="WW8Num9z0">
    <w:name w:val="WW8Num9z0"/>
    <w:uiPriority w:val="99"/>
    <w:rsid w:val="00A96381"/>
    <w:rPr>
      <w:rFonts w:ascii="Symbol" w:hAnsi="Symbol"/>
    </w:rPr>
  </w:style>
  <w:style w:type="character" w:customStyle="1" w:styleId="WW8Num10z0">
    <w:name w:val="WW8Num10z0"/>
    <w:uiPriority w:val="99"/>
    <w:rsid w:val="00A96381"/>
    <w:rPr>
      <w:rFonts w:ascii="Symbol" w:hAnsi="Symbol"/>
      <w:sz w:val="18"/>
    </w:rPr>
  </w:style>
  <w:style w:type="character" w:customStyle="1" w:styleId="WW8Num11z0">
    <w:name w:val="WW8Num11z0"/>
    <w:uiPriority w:val="99"/>
    <w:rsid w:val="00A96381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rsid w:val="00A96381"/>
    <w:rPr>
      <w:rFonts w:ascii="Symbol" w:hAnsi="Symbol"/>
    </w:rPr>
  </w:style>
  <w:style w:type="character" w:customStyle="1" w:styleId="WW8Num13z0">
    <w:name w:val="WW8Num13z0"/>
    <w:uiPriority w:val="99"/>
    <w:rsid w:val="00A96381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A96381"/>
  </w:style>
  <w:style w:type="character" w:customStyle="1" w:styleId="WW-Absatz-Standardschriftart">
    <w:name w:val="WW-Absatz-Standardschriftart"/>
    <w:uiPriority w:val="99"/>
    <w:rsid w:val="00A96381"/>
  </w:style>
  <w:style w:type="character" w:customStyle="1" w:styleId="WW-Absatz-Standardschriftart1">
    <w:name w:val="WW-Absatz-Standardschriftart1"/>
    <w:uiPriority w:val="99"/>
    <w:rsid w:val="00A96381"/>
  </w:style>
  <w:style w:type="character" w:customStyle="1" w:styleId="WW8Num4z1">
    <w:name w:val="WW8Num4z1"/>
    <w:uiPriority w:val="99"/>
    <w:rsid w:val="00A96381"/>
    <w:rPr>
      <w:rFonts w:ascii="OpenSymbol" w:hAnsi="OpenSymbol"/>
    </w:rPr>
  </w:style>
  <w:style w:type="character" w:customStyle="1" w:styleId="WW8Num5z0">
    <w:name w:val="WW8Num5z0"/>
    <w:uiPriority w:val="99"/>
    <w:rsid w:val="00A96381"/>
    <w:rPr>
      <w:rFonts w:ascii="Symbol" w:hAnsi="Symbol"/>
    </w:rPr>
  </w:style>
  <w:style w:type="character" w:customStyle="1" w:styleId="WW8Num9z1">
    <w:name w:val="WW8Num9z1"/>
    <w:uiPriority w:val="99"/>
    <w:rsid w:val="00A96381"/>
    <w:rPr>
      <w:rFonts w:ascii="OpenSymbol" w:hAnsi="OpenSymbol"/>
    </w:rPr>
  </w:style>
  <w:style w:type="character" w:customStyle="1" w:styleId="WW8Num14z0">
    <w:name w:val="WW8Num14z0"/>
    <w:uiPriority w:val="99"/>
    <w:rsid w:val="00A96381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A96381"/>
  </w:style>
  <w:style w:type="character" w:customStyle="1" w:styleId="WW-Absatz-Standardschriftart111">
    <w:name w:val="WW-Absatz-Standardschriftart111"/>
    <w:uiPriority w:val="99"/>
    <w:rsid w:val="00A96381"/>
  </w:style>
  <w:style w:type="character" w:customStyle="1" w:styleId="WW8Num10z1">
    <w:name w:val="WW8Num10z1"/>
    <w:uiPriority w:val="99"/>
    <w:rsid w:val="00A96381"/>
    <w:rPr>
      <w:rFonts w:ascii="OpenSymbol" w:hAnsi="OpenSymbol"/>
    </w:rPr>
  </w:style>
  <w:style w:type="character" w:customStyle="1" w:styleId="WW-Absatz-Standardschriftart1111">
    <w:name w:val="WW-Absatz-Standardschriftart1111"/>
    <w:uiPriority w:val="99"/>
    <w:rsid w:val="00A96381"/>
  </w:style>
  <w:style w:type="character" w:customStyle="1" w:styleId="WW8Num5z1">
    <w:name w:val="WW8Num5z1"/>
    <w:uiPriority w:val="99"/>
    <w:rsid w:val="00A96381"/>
    <w:rPr>
      <w:rFonts w:ascii="OpenSymbol" w:hAnsi="OpenSymbol"/>
    </w:rPr>
  </w:style>
  <w:style w:type="character" w:customStyle="1" w:styleId="WW8Num11z1">
    <w:name w:val="WW8Num11z1"/>
    <w:uiPriority w:val="99"/>
    <w:rsid w:val="00A96381"/>
    <w:rPr>
      <w:rFonts w:ascii="Courier New" w:hAnsi="Courier New"/>
    </w:rPr>
  </w:style>
  <w:style w:type="character" w:customStyle="1" w:styleId="WW-Absatz-Standardschriftart11111">
    <w:name w:val="WW-Absatz-Standardschriftart11111"/>
    <w:uiPriority w:val="99"/>
    <w:rsid w:val="00A96381"/>
  </w:style>
  <w:style w:type="character" w:customStyle="1" w:styleId="Domylnaczcionkaakapitu9">
    <w:name w:val="Domyślna czcionka akapitu9"/>
    <w:uiPriority w:val="99"/>
    <w:rsid w:val="00A96381"/>
  </w:style>
  <w:style w:type="character" w:customStyle="1" w:styleId="Domylnaczcionkaakapitu8">
    <w:name w:val="Domyślna czcionka akapitu8"/>
    <w:uiPriority w:val="99"/>
    <w:rsid w:val="00A96381"/>
  </w:style>
  <w:style w:type="character" w:customStyle="1" w:styleId="WW8Num10z2">
    <w:name w:val="WW8Num10z2"/>
    <w:uiPriority w:val="99"/>
    <w:rsid w:val="00A96381"/>
    <w:rPr>
      <w:rFonts w:ascii="Wingdings" w:hAnsi="Wingdings"/>
    </w:rPr>
  </w:style>
  <w:style w:type="character" w:customStyle="1" w:styleId="Domylnaczcionkaakapitu7">
    <w:name w:val="Domyślna czcionka akapitu7"/>
    <w:uiPriority w:val="99"/>
    <w:rsid w:val="00A96381"/>
  </w:style>
  <w:style w:type="character" w:customStyle="1" w:styleId="WW-Absatz-Standardschriftart111111">
    <w:name w:val="WW-Absatz-Standardschriftart111111"/>
    <w:uiPriority w:val="99"/>
    <w:rsid w:val="00A96381"/>
  </w:style>
  <w:style w:type="character" w:customStyle="1" w:styleId="WW8Num3z0">
    <w:name w:val="WW8Num3z0"/>
    <w:uiPriority w:val="99"/>
    <w:rsid w:val="00A96381"/>
    <w:rPr>
      <w:rFonts w:ascii="Symbol" w:hAnsi="Symbol"/>
    </w:rPr>
  </w:style>
  <w:style w:type="character" w:customStyle="1" w:styleId="WW8Num4z3">
    <w:name w:val="WW8Num4z3"/>
    <w:uiPriority w:val="99"/>
    <w:rsid w:val="00A96381"/>
    <w:rPr>
      <w:rFonts w:ascii="Symbol" w:hAnsi="Symbol"/>
    </w:rPr>
  </w:style>
  <w:style w:type="character" w:customStyle="1" w:styleId="WW8Num13z1">
    <w:name w:val="WW8Num13z1"/>
    <w:uiPriority w:val="99"/>
    <w:rsid w:val="00A96381"/>
    <w:rPr>
      <w:rFonts w:ascii="OpenSymbol" w:hAnsi="OpenSymbol"/>
    </w:rPr>
  </w:style>
  <w:style w:type="character" w:customStyle="1" w:styleId="WW-Absatz-Standardschriftart1111111">
    <w:name w:val="WW-Absatz-Standardschriftart1111111"/>
    <w:uiPriority w:val="99"/>
    <w:rsid w:val="00A96381"/>
  </w:style>
  <w:style w:type="character" w:customStyle="1" w:styleId="WW-Absatz-Standardschriftart11111111">
    <w:name w:val="WW-Absatz-Standardschriftart11111111"/>
    <w:uiPriority w:val="99"/>
    <w:rsid w:val="00A96381"/>
  </w:style>
  <w:style w:type="character" w:customStyle="1" w:styleId="WW-Absatz-Standardschriftart111111111">
    <w:name w:val="WW-Absatz-Standardschriftart111111111"/>
    <w:uiPriority w:val="99"/>
    <w:rsid w:val="00A96381"/>
  </w:style>
  <w:style w:type="character" w:customStyle="1" w:styleId="WW-Absatz-Standardschriftart1111111111">
    <w:name w:val="WW-Absatz-Standardschriftart1111111111"/>
    <w:uiPriority w:val="99"/>
    <w:rsid w:val="00A96381"/>
  </w:style>
  <w:style w:type="character" w:customStyle="1" w:styleId="WW-Absatz-Standardschriftart11111111111">
    <w:name w:val="WW-Absatz-Standardschriftart11111111111"/>
    <w:uiPriority w:val="99"/>
    <w:rsid w:val="00A96381"/>
  </w:style>
  <w:style w:type="character" w:customStyle="1" w:styleId="WW-Absatz-Standardschriftart111111111111">
    <w:name w:val="WW-Absatz-Standardschriftart111111111111"/>
    <w:uiPriority w:val="99"/>
    <w:rsid w:val="00A96381"/>
  </w:style>
  <w:style w:type="character" w:customStyle="1" w:styleId="WW-Absatz-Standardschriftart1111111111111">
    <w:name w:val="WW-Absatz-Standardschriftart1111111111111"/>
    <w:uiPriority w:val="99"/>
    <w:rsid w:val="00A96381"/>
  </w:style>
  <w:style w:type="character" w:customStyle="1" w:styleId="WW-Absatz-Standardschriftart11111111111111">
    <w:name w:val="WW-Absatz-Standardschriftart11111111111111"/>
    <w:uiPriority w:val="99"/>
    <w:rsid w:val="00A96381"/>
  </w:style>
  <w:style w:type="character" w:customStyle="1" w:styleId="WW-Absatz-Standardschriftart111111111111111">
    <w:name w:val="WW-Absatz-Standardschriftart111111111111111"/>
    <w:uiPriority w:val="99"/>
    <w:rsid w:val="00A96381"/>
  </w:style>
  <w:style w:type="character" w:customStyle="1" w:styleId="WW-Absatz-Standardschriftart1111111111111111">
    <w:name w:val="WW-Absatz-Standardschriftart1111111111111111"/>
    <w:uiPriority w:val="99"/>
    <w:rsid w:val="00A96381"/>
  </w:style>
  <w:style w:type="character" w:customStyle="1" w:styleId="WW-Absatz-Standardschriftart11111111111111111">
    <w:name w:val="WW-Absatz-Standardschriftart11111111111111111"/>
    <w:uiPriority w:val="99"/>
    <w:rsid w:val="00A96381"/>
  </w:style>
  <w:style w:type="character" w:customStyle="1" w:styleId="WW-Absatz-Standardschriftart111111111111111111">
    <w:name w:val="WW-Absatz-Standardschriftart111111111111111111"/>
    <w:uiPriority w:val="99"/>
    <w:rsid w:val="00A96381"/>
  </w:style>
  <w:style w:type="character" w:customStyle="1" w:styleId="WW8Num14z1">
    <w:name w:val="WW8Num14z1"/>
    <w:uiPriority w:val="99"/>
    <w:rsid w:val="00A96381"/>
    <w:rPr>
      <w:rFonts w:ascii="OpenSymbol" w:hAnsi="OpenSymbol"/>
    </w:rPr>
  </w:style>
  <w:style w:type="character" w:customStyle="1" w:styleId="WW8Num14z2">
    <w:name w:val="WW8Num14z2"/>
    <w:uiPriority w:val="99"/>
    <w:rsid w:val="00A96381"/>
    <w:rPr>
      <w:rFonts w:ascii="Wingdings" w:hAnsi="Wingdings"/>
    </w:rPr>
  </w:style>
  <w:style w:type="character" w:customStyle="1" w:styleId="WW8Num16z0">
    <w:name w:val="WW8Num16z0"/>
    <w:uiPriority w:val="99"/>
    <w:rsid w:val="00A96381"/>
    <w:rPr>
      <w:rFonts w:ascii="Symbol" w:hAnsi="Symbol"/>
    </w:rPr>
  </w:style>
  <w:style w:type="character" w:customStyle="1" w:styleId="WW8Num16z1">
    <w:name w:val="WW8Num16z1"/>
    <w:uiPriority w:val="99"/>
    <w:rsid w:val="00A96381"/>
    <w:rPr>
      <w:rFonts w:ascii="Courier New" w:hAnsi="Courier New"/>
    </w:rPr>
  </w:style>
  <w:style w:type="character" w:customStyle="1" w:styleId="WW8Num16z2">
    <w:name w:val="WW8Num16z2"/>
    <w:uiPriority w:val="99"/>
    <w:rsid w:val="00A96381"/>
    <w:rPr>
      <w:rFonts w:ascii="Wingdings" w:hAnsi="Wingdings"/>
    </w:rPr>
  </w:style>
  <w:style w:type="character" w:customStyle="1" w:styleId="WW8Num17z0">
    <w:name w:val="WW8Num17z0"/>
    <w:uiPriority w:val="99"/>
    <w:rsid w:val="00A96381"/>
    <w:rPr>
      <w:rFonts w:ascii="Symbol" w:hAnsi="Symbol"/>
    </w:rPr>
  </w:style>
  <w:style w:type="character" w:customStyle="1" w:styleId="WW8Num17z1">
    <w:name w:val="WW8Num17z1"/>
    <w:uiPriority w:val="99"/>
    <w:rsid w:val="00A96381"/>
    <w:rPr>
      <w:rFonts w:ascii="OpenSymbol" w:hAnsi="OpenSymbol"/>
    </w:rPr>
  </w:style>
  <w:style w:type="character" w:customStyle="1" w:styleId="WW8Num17z2">
    <w:name w:val="WW8Num17z2"/>
    <w:uiPriority w:val="99"/>
    <w:rsid w:val="00A96381"/>
    <w:rPr>
      <w:b/>
    </w:rPr>
  </w:style>
  <w:style w:type="character" w:customStyle="1" w:styleId="WW8Num18z0">
    <w:name w:val="WW8Num18z0"/>
    <w:uiPriority w:val="99"/>
    <w:rsid w:val="00A96381"/>
    <w:rPr>
      <w:rFonts w:ascii="Symbol" w:hAnsi="Symbol"/>
    </w:rPr>
  </w:style>
  <w:style w:type="character" w:customStyle="1" w:styleId="WW8Num18z1">
    <w:name w:val="WW8Num18z1"/>
    <w:uiPriority w:val="99"/>
    <w:rsid w:val="00A96381"/>
    <w:rPr>
      <w:rFonts w:ascii="OpenSymbol" w:hAnsi="OpenSymbol"/>
      <w:sz w:val="18"/>
    </w:rPr>
  </w:style>
  <w:style w:type="character" w:customStyle="1" w:styleId="WW8Num18z2">
    <w:name w:val="WW8Num18z2"/>
    <w:uiPriority w:val="99"/>
    <w:rsid w:val="00A96381"/>
    <w:rPr>
      <w:rFonts w:ascii="Wingdings" w:hAnsi="Wingdings"/>
    </w:rPr>
  </w:style>
  <w:style w:type="character" w:customStyle="1" w:styleId="Domylnaczcionkaakapitu6">
    <w:name w:val="Domyślna czcionka akapitu6"/>
    <w:uiPriority w:val="99"/>
    <w:rsid w:val="00A96381"/>
  </w:style>
  <w:style w:type="character" w:customStyle="1" w:styleId="WW-Absatz-Standardschriftart1111111111111111111">
    <w:name w:val="WW-Absatz-Standardschriftart1111111111111111111"/>
    <w:uiPriority w:val="99"/>
    <w:rsid w:val="00A96381"/>
  </w:style>
  <w:style w:type="character" w:customStyle="1" w:styleId="WW-Absatz-Standardschriftart11111111111111111111">
    <w:name w:val="WW-Absatz-Standardschriftart11111111111111111111"/>
    <w:uiPriority w:val="99"/>
    <w:rsid w:val="00A96381"/>
  </w:style>
  <w:style w:type="character" w:customStyle="1" w:styleId="WW-Absatz-Standardschriftart111111111111111111111">
    <w:name w:val="WW-Absatz-Standardschriftart111111111111111111111"/>
    <w:uiPriority w:val="99"/>
    <w:rsid w:val="00A96381"/>
  </w:style>
  <w:style w:type="character" w:customStyle="1" w:styleId="WW-Absatz-Standardschriftart1111111111111111111111">
    <w:name w:val="WW-Absatz-Standardschriftart1111111111111111111111"/>
    <w:uiPriority w:val="99"/>
    <w:rsid w:val="00A96381"/>
  </w:style>
  <w:style w:type="character" w:customStyle="1" w:styleId="WW-Absatz-Standardschriftart11111111111111111111111">
    <w:name w:val="WW-Absatz-Standardschriftart11111111111111111111111"/>
    <w:uiPriority w:val="99"/>
    <w:rsid w:val="00A96381"/>
  </w:style>
  <w:style w:type="character" w:customStyle="1" w:styleId="WW-Absatz-Standardschriftart111111111111111111111111">
    <w:name w:val="WW-Absatz-Standardschriftart111111111111111111111111"/>
    <w:uiPriority w:val="99"/>
    <w:rsid w:val="00A96381"/>
  </w:style>
  <w:style w:type="character" w:customStyle="1" w:styleId="WW-Absatz-Standardschriftart1111111111111111111111111">
    <w:name w:val="WW-Absatz-Standardschriftart1111111111111111111111111"/>
    <w:uiPriority w:val="99"/>
    <w:rsid w:val="00A96381"/>
  </w:style>
  <w:style w:type="character" w:customStyle="1" w:styleId="WW-Absatz-Standardschriftart11111111111111111111111111">
    <w:name w:val="WW-Absatz-Standardschriftart11111111111111111111111111"/>
    <w:uiPriority w:val="99"/>
    <w:rsid w:val="00A96381"/>
  </w:style>
  <w:style w:type="character" w:customStyle="1" w:styleId="WW-Absatz-Standardschriftart111111111111111111111111111">
    <w:name w:val="WW-Absatz-Standardschriftart111111111111111111111111111"/>
    <w:uiPriority w:val="99"/>
    <w:rsid w:val="00A96381"/>
  </w:style>
  <w:style w:type="character" w:customStyle="1" w:styleId="WW-Absatz-Standardschriftart1111111111111111111111111111">
    <w:name w:val="WW-Absatz-Standardschriftart1111111111111111111111111111"/>
    <w:uiPriority w:val="99"/>
    <w:rsid w:val="00A96381"/>
  </w:style>
  <w:style w:type="character" w:customStyle="1" w:styleId="WW-Absatz-Standardschriftart11111111111111111111111111111">
    <w:name w:val="WW-Absatz-Standardschriftart11111111111111111111111111111"/>
    <w:uiPriority w:val="99"/>
    <w:rsid w:val="00A96381"/>
  </w:style>
  <w:style w:type="character" w:customStyle="1" w:styleId="WW-Absatz-Standardschriftart111111111111111111111111111111">
    <w:name w:val="WW-Absatz-Standardschriftart111111111111111111111111111111"/>
    <w:uiPriority w:val="99"/>
    <w:rsid w:val="00A96381"/>
  </w:style>
  <w:style w:type="character" w:customStyle="1" w:styleId="WW-Absatz-Standardschriftart1111111111111111111111111111111">
    <w:name w:val="WW-Absatz-Standardschriftart1111111111111111111111111111111"/>
    <w:uiPriority w:val="99"/>
    <w:rsid w:val="00A96381"/>
  </w:style>
  <w:style w:type="character" w:customStyle="1" w:styleId="WW-Absatz-Standardschriftart11111111111111111111111111111111">
    <w:name w:val="WW-Absatz-Standardschriftart11111111111111111111111111111111"/>
    <w:uiPriority w:val="99"/>
    <w:rsid w:val="00A96381"/>
  </w:style>
  <w:style w:type="character" w:customStyle="1" w:styleId="WW-Absatz-Standardschriftart111111111111111111111111111111111">
    <w:name w:val="WW-Absatz-Standardschriftart111111111111111111111111111111111"/>
    <w:uiPriority w:val="99"/>
    <w:rsid w:val="00A96381"/>
  </w:style>
  <w:style w:type="character" w:customStyle="1" w:styleId="WW-Absatz-Standardschriftart1111111111111111111111111111111111">
    <w:name w:val="WW-Absatz-Standardschriftart1111111111111111111111111111111111"/>
    <w:uiPriority w:val="99"/>
    <w:rsid w:val="00A9638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A9638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A9638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A9638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A9638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A9638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A9638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A96381"/>
  </w:style>
  <w:style w:type="character" w:customStyle="1" w:styleId="WW8Num12z1">
    <w:name w:val="WW8Num1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A9638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A9638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A96381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A96381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A96381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A96381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A96381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A96381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A96381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A96381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A96381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A96381"/>
  </w:style>
  <w:style w:type="character" w:customStyle="1" w:styleId="Domylnaczcionkaakapitu5">
    <w:name w:val="Domyślna czcionka akapitu5"/>
    <w:uiPriority w:val="99"/>
    <w:rsid w:val="00A96381"/>
  </w:style>
  <w:style w:type="character" w:customStyle="1" w:styleId="Domylnaczcionkaakapitu4">
    <w:name w:val="Domyślna czcionka akapitu4"/>
    <w:uiPriority w:val="99"/>
    <w:rsid w:val="00A96381"/>
  </w:style>
  <w:style w:type="character" w:customStyle="1" w:styleId="WW8Num5z3">
    <w:name w:val="WW8Num5z3"/>
    <w:uiPriority w:val="99"/>
    <w:rsid w:val="00A96381"/>
    <w:rPr>
      <w:rFonts w:ascii="Symbol" w:hAnsi="Symbol"/>
    </w:rPr>
  </w:style>
  <w:style w:type="character" w:customStyle="1" w:styleId="WW8Num12z2">
    <w:name w:val="WW8Num12z2"/>
    <w:uiPriority w:val="99"/>
    <w:rsid w:val="00A96381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A96381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A96381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A96381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A9638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A96381"/>
  </w:style>
  <w:style w:type="character" w:customStyle="1" w:styleId="WW8Num9z2">
    <w:name w:val="WW8Num9z2"/>
    <w:uiPriority w:val="99"/>
    <w:rsid w:val="00A96381"/>
    <w:rPr>
      <w:rFonts w:ascii="Wingdings" w:hAnsi="Wingdings"/>
    </w:rPr>
  </w:style>
  <w:style w:type="character" w:customStyle="1" w:styleId="WW8Num10z3">
    <w:name w:val="WW8Num10z3"/>
    <w:uiPriority w:val="99"/>
    <w:rsid w:val="00A96381"/>
    <w:rPr>
      <w:rFonts w:ascii="Symbol" w:hAnsi="Symbol"/>
    </w:rPr>
  </w:style>
  <w:style w:type="character" w:customStyle="1" w:styleId="WW8Num11z2">
    <w:name w:val="WW8Num11z2"/>
    <w:uiPriority w:val="99"/>
    <w:rsid w:val="00A96381"/>
    <w:rPr>
      <w:rFonts w:ascii="Wingdings" w:hAnsi="Wingdings"/>
    </w:rPr>
  </w:style>
  <w:style w:type="character" w:customStyle="1" w:styleId="WW8Num11z3">
    <w:name w:val="WW8Num11z3"/>
    <w:uiPriority w:val="99"/>
    <w:rsid w:val="00A96381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A9638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A96381"/>
  </w:style>
  <w:style w:type="character" w:customStyle="1" w:styleId="WW8Num29z0">
    <w:name w:val="WW8Num29z0"/>
    <w:uiPriority w:val="99"/>
    <w:rsid w:val="00A96381"/>
    <w:rPr>
      <w:rFonts w:ascii="Symbol" w:hAnsi="Symbol"/>
      <w:sz w:val="18"/>
    </w:rPr>
  </w:style>
  <w:style w:type="character" w:customStyle="1" w:styleId="WW8Num29z1">
    <w:name w:val="WW8Num29z1"/>
    <w:uiPriority w:val="99"/>
    <w:rsid w:val="00A96381"/>
    <w:rPr>
      <w:rFonts w:ascii="OpenSymbol" w:hAnsi="OpenSymbol"/>
    </w:rPr>
  </w:style>
  <w:style w:type="character" w:customStyle="1" w:styleId="WW8Num32z0">
    <w:name w:val="WW8Num32z0"/>
    <w:uiPriority w:val="99"/>
    <w:rsid w:val="00A96381"/>
    <w:rPr>
      <w:rFonts w:ascii="Symbol" w:hAnsi="Symbol"/>
    </w:rPr>
  </w:style>
  <w:style w:type="character" w:customStyle="1" w:styleId="WW8Num32z1">
    <w:name w:val="WW8Num3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A96381"/>
  </w:style>
  <w:style w:type="character" w:customStyle="1" w:styleId="WW8Num33z0">
    <w:name w:val="WW8Num33z0"/>
    <w:uiPriority w:val="99"/>
    <w:rsid w:val="00A96381"/>
    <w:rPr>
      <w:rFonts w:ascii="Symbol" w:hAnsi="Symbol"/>
      <w:sz w:val="24"/>
    </w:rPr>
  </w:style>
  <w:style w:type="character" w:customStyle="1" w:styleId="WW8Num33z1">
    <w:name w:val="WW8Num33z1"/>
    <w:uiPriority w:val="99"/>
    <w:rsid w:val="00A96381"/>
    <w:rPr>
      <w:rFonts w:ascii="OpenSymbol" w:hAnsi="OpenSymbol"/>
      <w:sz w:val="18"/>
    </w:rPr>
  </w:style>
  <w:style w:type="character" w:customStyle="1" w:styleId="WW8Num35z0">
    <w:name w:val="WW8Num35z0"/>
    <w:uiPriority w:val="99"/>
    <w:rsid w:val="00A96381"/>
    <w:rPr>
      <w:rFonts w:ascii="Symbol" w:hAnsi="Symbol"/>
      <w:sz w:val="18"/>
    </w:rPr>
  </w:style>
  <w:style w:type="character" w:customStyle="1" w:styleId="WW8Num35z1">
    <w:name w:val="WW8Num35z1"/>
    <w:uiPriority w:val="99"/>
    <w:rsid w:val="00A96381"/>
    <w:rPr>
      <w:rFonts w:ascii="OpenSymbol" w:hAnsi="OpenSymbol"/>
    </w:rPr>
  </w:style>
  <w:style w:type="character" w:customStyle="1" w:styleId="WW8Num36z0">
    <w:name w:val="WW8Num36z0"/>
    <w:uiPriority w:val="99"/>
    <w:rsid w:val="00A96381"/>
    <w:rPr>
      <w:rFonts w:ascii="Symbol" w:hAnsi="Symbol"/>
      <w:sz w:val="18"/>
    </w:rPr>
  </w:style>
  <w:style w:type="character" w:customStyle="1" w:styleId="WW8Num36z1">
    <w:name w:val="WW8Num36z1"/>
    <w:uiPriority w:val="99"/>
    <w:rsid w:val="00A96381"/>
    <w:rPr>
      <w:rFonts w:ascii="Courier New" w:hAnsi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A96381"/>
  </w:style>
  <w:style w:type="character" w:customStyle="1" w:styleId="WW8Num38z0">
    <w:name w:val="WW8Num38z0"/>
    <w:uiPriority w:val="99"/>
    <w:rsid w:val="00A96381"/>
    <w:rPr>
      <w:rFonts w:ascii="Symbol" w:hAnsi="Symbol"/>
    </w:rPr>
  </w:style>
  <w:style w:type="character" w:customStyle="1" w:styleId="WW8Num38z1">
    <w:name w:val="WW8Num38z1"/>
    <w:uiPriority w:val="99"/>
    <w:rsid w:val="00A96381"/>
    <w:rPr>
      <w:rFonts w:ascii="OpenSymbol" w:hAnsi="OpenSymbol"/>
    </w:rPr>
  </w:style>
  <w:style w:type="character" w:customStyle="1" w:styleId="WW8Num38z2">
    <w:name w:val="WW8Num38z2"/>
    <w:uiPriority w:val="99"/>
    <w:rsid w:val="00A96381"/>
    <w:rPr>
      <w:rFonts w:ascii="Wingdings" w:hAnsi="Wingdings"/>
    </w:rPr>
  </w:style>
  <w:style w:type="character" w:customStyle="1" w:styleId="WW8Num39z0">
    <w:name w:val="WW8Num39z0"/>
    <w:uiPriority w:val="99"/>
    <w:rsid w:val="00A96381"/>
    <w:rPr>
      <w:rFonts w:ascii="Arial Narrow" w:hAnsi="Arial Narrow"/>
      <w:sz w:val="24"/>
    </w:rPr>
  </w:style>
  <w:style w:type="character" w:customStyle="1" w:styleId="WW8Num39z1">
    <w:name w:val="WW8Num39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A96381"/>
  </w:style>
  <w:style w:type="character" w:customStyle="1" w:styleId="WW8Num40z0">
    <w:name w:val="WW8Num40z0"/>
    <w:uiPriority w:val="99"/>
    <w:rsid w:val="00A96381"/>
    <w:rPr>
      <w:rFonts w:ascii="Symbol" w:hAnsi="Symbol"/>
    </w:rPr>
  </w:style>
  <w:style w:type="character" w:customStyle="1" w:styleId="WW8Num41z0">
    <w:name w:val="WW8Num41z0"/>
    <w:uiPriority w:val="99"/>
    <w:rsid w:val="00A96381"/>
    <w:rPr>
      <w:rFonts w:ascii="Symbol" w:hAnsi="Symbol"/>
    </w:rPr>
  </w:style>
  <w:style w:type="character" w:customStyle="1" w:styleId="WW8Num42z0">
    <w:name w:val="WW8Num42z0"/>
    <w:uiPriority w:val="99"/>
    <w:rsid w:val="00A96381"/>
    <w:rPr>
      <w:rFonts w:ascii="Symbol" w:hAnsi="Symbol"/>
    </w:rPr>
  </w:style>
  <w:style w:type="character" w:customStyle="1" w:styleId="WW8Num42z1">
    <w:name w:val="WW8Num42z1"/>
    <w:uiPriority w:val="99"/>
    <w:rsid w:val="00A96381"/>
    <w:rPr>
      <w:rFonts w:ascii="OpenSymbol" w:hAnsi="OpenSymbol"/>
    </w:rPr>
  </w:style>
  <w:style w:type="character" w:customStyle="1" w:styleId="WW8Num43z0">
    <w:name w:val="WW8Num43z0"/>
    <w:uiPriority w:val="99"/>
    <w:rsid w:val="00A96381"/>
    <w:rPr>
      <w:rFonts w:ascii="Symbol" w:hAnsi="Symbol"/>
    </w:rPr>
  </w:style>
  <w:style w:type="character" w:customStyle="1" w:styleId="WW8Num43z1">
    <w:name w:val="WW8Num43z1"/>
    <w:uiPriority w:val="99"/>
    <w:rsid w:val="00A96381"/>
    <w:rPr>
      <w:rFonts w:ascii="OpenSymbol" w:hAnsi="OpenSymbol"/>
    </w:rPr>
  </w:style>
  <w:style w:type="character" w:customStyle="1" w:styleId="WW8Num44z0">
    <w:name w:val="WW8Num44z0"/>
    <w:uiPriority w:val="99"/>
    <w:rsid w:val="00A96381"/>
    <w:rPr>
      <w:rFonts w:ascii="Symbol" w:hAnsi="Symbol"/>
    </w:rPr>
  </w:style>
  <w:style w:type="character" w:customStyle="1" w:styleId="WW8Num44z1">
    <w:name w:val="WW8Num44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A96381"/>
  </w:style>
  <w:style w:type="character" w:customStyle="1" w:styleId="WW8Num40z1">
    <w:name w:val="WW8Num40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A96381"/>
  </w:style>
  <w:style w:type="character" w:customStyle="1" w:styleId="WW8Num37z0">
    <w:name w:val="WW8Num37z0"/>
    <w:uiPriority w:val="99"/>
    <w:rsid w:val="00A96381"/>
    <w:rPr>
      <w:rFonts w:ascii="Symbol" w:hAnsi="Symbol"/>
    </w:rPr>
  </w:style>
  <w:style w:type="character" w:customStyle="1" w:styleId="WW8Num37z1">
    <w:name w:val="WW8Num37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A96381"/>
  </w:style>
  <w:style w:type="character" w:customStyle="1" w:styleId="WW8Num34z0">
    <w:name w:val="WW8Num34z0"/>
    <w:uiPriority w:val="99"/>
    <w:rsid w:val="00A96381"/>
    <w:rPr>
      <w:rFonts w:ascii="Symbol" w:hAnsi="Symbol"/>
      <w:sz w:val="24"/>
    </w:rPr>
  </w:style>
  <w:style w:type="character" w:customStyle="1" w:styleId="WW8Num34z1">
    <w:name w:val="WW8Num34z1"/>
    <w:uiPriority w:val="99"/>
    <w:rsid w:val="00A96381"/>
    <w:rPr>
      <w:rFonts w:ascii="Courier New" w:hAnsi="Courier New"/>
    </w:rPr>
  </w:style>
  <w:style w:type="character" w:customStyle="1" w:styleId="WW8Num41z1">
    <w:name w:val="WW8Num41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A96381"/>
  </w:style>
  <w:style w:type="character" w:customStyle="1" w:styleId="WW8Num45z0">
    <w:name w:val="WW8Num45z0"/>
    <w:uiPriority w:val="99"/>
    <w:rsid w:val="00A96381"/>
    <w:rPr>
      <w:rFonts w:ascii="Symbol" w:hAnsi="Symbol"/>
    </w:rPr>
  </w:style>
  <w:style w:type="character" w:customStyle="1" w:styleId="WW8Num45z1">
    <w:name w:val="WW8Num4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A96381"/>
  </w:style>
  <w:style w:type="character" w:customStyle="1" w:styleId="Domylnaczcionkaakapitu1">
    <w:name w:val="Domyślna czcionka akapitu1"/>
    <w:uiPriority w:val="99"/>
    <w:rsid w:val="00A9638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A96381"/>
  </w:style>
  <w:style w:type="character" w:customStyle="1" w:styleId="WW8Num19z0">
    <w:name w:val="WW8Num19z0"/>
    <w:uiPriority w:val="99"/>
    <w:rsid w:val="00A96381"/>
    <w:rPr>
      <w:rFonts w:ascii="Symbol" w:hAnsi="Symbol"/>
    </w:rPr>
  </w:style>
  <w:style w:type="character" w:customStyle="1" w:styleId="WW8Num19z1">
    <w:name w:val="WW8Num19z1"/>
    <w:uiPriority w:val="99"/>
    <w:rsid w:val="00A96381"/>
    <w:rPr>
      <w:rFonts w:ascii="OpenSymbol" w:hAnsi="OpenSymbol"/>
    </w:rPr>
  </w:style>
  <w:style w:type="character" w:customStyle="1" w:styleId="WW8Num20z0">
    <w:name w:val="WW8Num20z0"/>
    <w:uiPriority w:val="99"/>
    <w:rsid w:val="00A96381"/>
    <w:rPr>
      <w:rFonts w:ascii="Symbol" w:hAnsi="Symbol"/>
    </w:rPr>
  </w:style>
  <w:style w:type="character" w:customStyle="1" w:styleId="WW8Num20z1">
    <w:name w:val="WW8Num20z1"/>
    <w:uiPriority w:val="99"/>
    <w:rsid w:val="00A96381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A96381"/>
    <w:rPr>
      <w:rFonts w:ascii="Symbol" w:hAnsi="Symbol"/>
      <w:sz w:val="24"/>
    </w:rPr>
  </w:style>
  <w:style w:type="character" w:customStyle="1" w:styleId="WW8Num22z1">
    <w:name w:val="WW8Num22z1"/>
    <w:uiPriority w:val="99"/>
    <w:rsid w:val="00A96381"/>
    <w:rPr>
      <w:rFonts w:ascii="OpenSymbol" w:hAnsi="OpenSymbol"/>
    </w:rPr>
  </w:style>
  <w:style w:type="character" w:customStyle="1" w:styleId="WW8Num23z0">
    <w:name w:val="WW8Num23z0"/>
    <w:uiPriority w:val="99"/>
    <w:rsid w:val="00A96381"/>
    <w:rPr>
      <w:rFonts w:ascii="Symbol" w:hAnsi="Symbol"/>
    </w:rPr>
  </w:style>
  <w:style w:type="character" w:customStyle="1" w:styleId="WW8Num23z1">
    <w:name w:val="WW8Num23z1"/>
    <w:uiPriority w:val="99"/>
    <w:rsid w:val="00A96381"/>
    <w:rPr>
      <w:rFonts w:ascii="OpenSymbol" w:hAnsi="OpenSymbol"/>
    </w:rPr>
  </w:style>
  <w:style w:type="character" w:customStyle="1" w:styleId="WW8Num24z0">
    <w:name w:val="WW8Num24z0"/>
    <w:uiPriority w:val="99"/>
    <w:rsid w:val="00A96381"/>
    <w:rPr>
      <w:rFonts w:ascii="Symbol" w:hAnsi="Symbol"/>
    </w:rPr>
  </w:style>
  <w:style w:type="character" w:customStyle="1" w:styleId="WW8Num24z1">
    <w:name w:val="WW8Num24z1"/>
    <w:uiPriority w:val="99"/>
    <w:rsid w:val="00A96381"/>
    <w:rPr>
      <w:rFonts w:ascii="Symbol" w:hAnsi="Symbol"/>
    </w:rPr>
  </w:style>
  <w:style w:type="character" w:customStyle="1" w:styleId="WW8Num25z0">
    <w:name w:val="WW8Num25z0"/>
    <w:uiPriority w:val="99"/>
    <w:rsid w:val="00A96381"/>
    <w:rPr>
      <w:rFonts w:ascii="Symbol" w:hAnsi="Symbol"/>
    </w:rPr>
  </w:style>
  <w:style w:type="character" w:customStyle="1" w:styleId="WW8Num25z1">
    <w:name w:val="WW8Num2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A96381"/>
  </w:style>
  <w:style w:type="character" w:customStyle="1" w:styleId="WW8Num21z0">
    <w:name w:val="WW8Num21z0"/>
    <w:uiPriority w:val="99"/>
    <w:rsid w:val="00A96381"/>
    <w:rPr>
      <w:rFonts w:ascii="Symbol" w:hAnsi="Symbol"/>
      <w:sz w:val="24"/>
    </w:rPr>
  </w:style>
  <w:style w:type="character" w:customStyle="1" w:styleId="WW8Num21z1">
    <w:name w:val="WW8Num21z1"/>
    <w:uiPriority w:val="99"/>
    <w:rsid w:val="00A96381"/>
    <w:rPr>
      <w:rFonts w:ascii="OpenSymbol" w:hAnsi="OpenSymbol"/>
      <w:sz w:val="18"/>
    </w:rPr>
  </w:style>
  <w:style w:type="character" w:customStyle="1" w:styleId="WW8Num26z0">
    <w:name w:val="WW8Num26z0"/>
    <w:uiPriority w:val="99"/>
    <w:rsid w:val="00A96381"/>
    <w:rPr>
      <w:rFonts w:ascii="Symbol" w:hAnsi="Symbol"/>
      <w:sz w:val="18"/>
    </w:rPr>
  </w:style>
  <w:style w:type="character" w:customStyle="1" w:styleId="WW8Num26z1">
    <w:name w:val="WW8Num26z1"/>
    <w:uiPriority w:val="99"/>
    <w:rsid w:val="00A96381"/>
    <w:rPr>
      <w:rFonts w:ascii="OpenSymbol" w:hAnsi="OpenSymbol"/>
    </w:rPr>
  </w:style>
  <w:style w:type="character" w:customStyle="1" w:styleId="WW8Num27z0">
    <w:name w:val="WW8Num27z0"/>
    <w:uiPriority w:val="99"/>
    <w:rsid w:val="00A96381"/>
    <w:rPr>
      <w:rFonts w:ascii="Symbol" w:hAnsi="Symbol"/>
    </w:rPr>
  </w:style>
  <w:style w:type="character" w:customStyle="1" w:styleId="WW8Num27z1">
    <w:name w:val="WW8Num27z1"/>
    <w:uiPriority w:val="99"/>
    <w:rsid w:val="00A96381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A96381"/>
  </w:style>
  <w:style w:type="character" w:customStyle="1" w:styleId="Znakinumeracji">
    <w:name w:val="Znaki numeracji"/>
    <w:uiPriority w:val="99"/>
    <w:rsid w:val="00A96381"/>
  </w:style>
  <w:style w:type="character" w:customStyle="1" w:styleId="Symbolewypunktowania">
    <w:name w:val="Symbole wypunktowania"/>
    <w:uiPriority w:val="99"/>
    <w:rsid w:val="00A96381"/>
    <w:rPr>
      <w:rFonts w:ascii="OpenSymbol" w:hAnsi="OpenSymbol"/>
    </w:rPr>
  </w:style>
  <w:style w:type="character" w:customStyle="1" w:styleId="WW8Num2z0">
    <w:name w:val="WW8Num2z0"/>
    <w:uiPriority w:val="99"/>
    <w:rsid w:val="00A96381"/>
  </w:style>
  <w:style w:type="character" w:customStyle="1" w:styleId="WW8Num31z0">
    <w:name w:val="WW8Num31z0"/>
    <w:uiPriority w:val="99"/>
    <w:rsid w:val="00A96381"/>
    <w:rPr>
      <w:rFonts w:ascii="Symbol" w:hAnsi="Symbol"/>
    </w:rPr>
  </w:style>
  <w:style w:type="character" w:customStyle="1" w:styleId="WW8Num31z1">
    <w:name w:val="WW8Num31z1"/>
    <w:uiPriority w:val="99"/>
    <w:rsid w:val="00A96381"/>
    <w:rPr>
      <w:rFonts w:ascii="OpenSymbol" w:hAnsi="OpenSymbol"/>
    </w:rPr>
  </w:style>
  <w:style w:type="character" w:customStyle="1" w:styleId="WW-Domylnaczcionkaakapitu111">
    <w:name w:val="WW-Domyślna czcionka akapitu111"/>
    <w:uiPriority w:val="99"/>
    <w:rsid w:val="00A96381"/>
  </w:style>
  <w:style w:type="character" w:styleId="Hipercze">
    <w:name w:val="Hyperlink"/>
    <w:uiPriority w:val="99"/>
    <w:rsid w:val="00A96381"/>
    <w:rPr>
      <w:rFonts w:cs="Times New Roman"/>
      <w:color w:val="0000FF"/>
      <w:u w:val="single"/>
    </w:rPr>
  </w:style>
  <w:style w:type="character" w:customStyle="1" w:styleId="NagwekZnak">
    <w:name w:val="Nagłówek Znak"/>
    <w:uiPriority w:val="99"/>
    <w:rsid w:val="00A96381"/>
    <w:rPr>
      <w:rFonts w:eastAsia="Times New Roman"/>
      <w:kern w:val="1"/>
      <w:sz w:val="24"/>
    </w:rPr>
  </w:style>
  <w:style w:type="character" w:customStyle="1" w:styleId="StopkaZnak">
    <w:name w:val="Stopka Znak"/>
    <w:uiPriority w:val="99"/>
    <w:rsid w:val="00A96381"/>
    <w:rPr>
      <w:rFonts w:eastAsia="Times New Roman"/>
      <w:kern w:val="1"/>
      <w:sz w:val="24"/>
    </w:rPr>
  </w:style>
  <w:style w:type="character" w:customStyle="1" w:styleId="ListLabel1">
    <w:name w:val="ListLabel 1"/>
    <w:uiPriority w:val="99"/>
    <w:rsid w:val="00A96381"/>
  </w:style>
  <w:style w:type="character" w:customStyle="1" w:styleId="ListLabel2">
    <w:name w:val="ListLabel 2"/>
    <w:uiPriority w:val="99"/>
    <w:rsid w:val="00A96381"/>
    <w:rPr>
      <w:sz w:val="24"/>
    </w:rPr>
  </w:style>
  <w:style w:type="character" w:customStyle="1" w:styleId="ListLabel3">
    <w:name w:val="ListLabel 3"/>
    <w:uiPriority w:val="99"/>
    <w:rsid w:val="00A96381"/>
    <w:rPr>
      <w:b/>
    </w:rPr>
  </w:style>
  <w:style w:type="character" w:styleId="Pogrubienie">
    <w:name w:val="Strong"/>
    <w:uiPriority w:val="99"/>
    <w:qFormat/>
    <w:rsid w:val="00A96381"/>
    <w:rPr>
      <w:rFonts w:cs="Times New Roman"/>
      <w:b/>
    </w:rPr>
  </w:style>
  <w:style w:type="character" w:customStyle="1" w:styleId="WW8Num15z0">
    <w:name w:val="WW8Num15z0"/>
    <w:uiPriority w:val="99"/>
    <w:rsid w:val="00A96381"/>
    <w:rPr>
      <w:rFonts w:ascii="Symbol" w:hAnsi="Symbol"/>
      <w:sz w:val="18"/>
    </w:rPr>
  </w:style>
  <w:style w:type="character" w:customStyle="1" w:styleId="FontStyle37">
    <w:name w:val="Font Style37"/>
    <w:uiPriority w:val="99"/>
    <w:rsid w:val="00A96381"/>
    <w:rPr>
      <w:rFonts w:ascii="Arial" w:hAnsi="Arial"/>
      <w:sz w:val="20"/>
    </w:rPr>
  </w:style>
  <w:style w:type="character" w:customStyle="1" w:styleId="WW8Num66z0">
    <w:name w:val="WW8Num66z0"/>
    <w:uiPriority w:val="99"/>
    <w:rsid w:val="00A96381"/>
    <w:rPr>
      <w:sz w:val="18"/>
    </w:rPr>
  </w:style>
  <w:style w:type="character" w:customStyle="1" w:styleId="Odwoanieprzypisudolnego1">
    <w:name w:val="Odwołanie przypisu dolnego1"/>
    <w:uiPriority w:val="99"/>
    <w:rsid w:val="00A96381"/>
    <w:rPr>
      <w:vertAlign w:val="superscript"/>
    </w:rPr>
  </w:style>
  <w:style w:type="character" w:customStyle="1" w:styleId="Znakiprzypiswdolnych">
    <w:name w:val="Znaki przypisów dolnych"/>
    <w:uiPriority w:val="99"/>
    <w:rsid w:val="00A96381"/>
  </w:style>
  <w:style w:type="character" w:customStyle="1" w:styleId="TekstprzypisudolnegoZnak">
    <w:name w:val="Tekst przypisu dolnego Znak"/>
    <w:uiPriority w:val="99"/>
    <w:rsid w:val="00A96381"/>
    <w:rPr>
      <w:rFonts w:eastAsia="Times New Roman"/>
      <w:kern w:val="1"/>
    </w:rPr>
  </w:style>
  <w:style w:type="character" w:customStyle="1" w:styleId="TekstpodstawowyZnak">
    <w:name w:val="Tekst podstawowy Znak"/>
    <w:uiPriority w:val="99"/>
    <w:rsid w:val="00A96381"/>
    <w:rPr>
      <w:rFonts w:eastAsia="Times New Roman"/>
      <w:kern w:val="1"/>
      <w:sz w:val="24"/>
    </w:rPr>
  </w:style>
  <w:style w:type="character" w:customStyle="1" w:styleId="Odwoanieprzypisudolnego2">
    <w:name w:val="Odwołanie przypisu dolnego2"/>
    <w:uiPriority w:val="99"/>
    <w:rsid w:val="00A96381"/>
    <w:rPr>
      <w:vertAlign w:val="superscript"/>
    </w:rPr>
  </w:style>
  <w:style w:type="character" w:customStyle="1" w:styleId="Znakiprzypiswkocowych">
    <w:name w:val="Znaki przypisów końcowych"/>
    <w:uiPriority w:val="99"/>
    <w:rsid w:val="00A96381"/>
    <w:rPr>
      <w:vertAlign w:val="superscript"/>
    </w:rPr>
  </w:style>
  <w:style w:type="character" w:customStyle="1" w:styleId="WW-Znakiprzypiswkocowych">
    <w:name w:val="WW-Znaki przypisów końcowych"/>
    <w:uiPriority w:val="99"/>
    <w:rsid w:val="00A96381"/>
  </w:style>
  <w:style w:type="character" w:customStyle="1" w:styleId="Odwoanieprzypisukocowego1">
    <w:name w:val="Odwołanie przypisu końcowego1"/>
    <w:uiPriority w:val="99"/>
    <w:rsid w:val="00A96381"/>
    <w:rPr>
      <w:vertAlign w:val="superscript"/>
    </w:rPr>
  </w:style>
  <w:style w:type="character" w:customStyle="1" w:styleId="Odwoanieprzypisudolnego3">
    <w:name w:val="Odwołanie przypisu dolnego3"/>
    <w:uiPriority w:val="99"/>
    <w:rsid w:val="00A96381"/>
    <w:rPr>
      <w:vertAlign w:val="superscript"/>
    </w:rPr>
  </w:style>
  <w:style w:type="character" w:customStyle="1" w:styleId="Odwoanieprzypisukocowego2">
    <w:name w:val="Odwołanie przypisu końcowego2"/>
    <w:uiPriority w:val="99"/>
    <w:rsid w:val="00A96381"/>
    <w:rPr>
      <w:vertAlign w:val="superscript"/>
    </w:rPr>
  </w:style>
  <w:style w:type="character" w:customStyle="1" w:styleId="Odwoanieprzypisudolnego4">
    <w:name w:val="Odwołanie przypisu dolnego4"/>
    <w:uiPriority w:val="99"/>
    <w:rsid w:val="00A96381"/>
    <w:rPr>
      <w:vertAlign w:val="superscript"/>
    </w:rPr>
  </w:style>
  <w:style w:type="character" w:customStyle="1" w:styleId="Odwoanieprzypisukocowego3">
    <w:name w:val="Odwołanie przypisu końcowego3"/>
    <w:uiPriority w:val="99"/>
    <w:rsid w:val="00A96381"/>
    <w:rPr>
      <w:vertAlign w:val="superscript"/>
    </w:rPr>
  </w:style>
  <w:style w:type="character" w:styleId="Odwoanieprzypisudolnego">
    <w:name w:val="footnote reference"/>
    <w:uiPriority w:val="99"/>
    <w:rsid w:val="00A96381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A96381"/>
    <w:rPr>
      <w:rFonts w:cs="Times New Roman"/>
      <w:vertAlign w:val="superscript"/>
    </w:rPr>
  </w:style>
  <w:style w:type="paragraph" w:customStyle="1" w:styleId="Nagwek10">
    <w:name w:val="Nagłówek10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96381"/>
    <w:pPr>
      <w:spacing w:after="120"/>
    </w:pPr>
  </w:style>
  <w:style w:type="character" w:customStyle="1" w:styleId="TekstpodstawowyZnak1">
    <w:name w:val="Tekst podstawowy Znak1"/>
    <w:link w:val="Tekstpodstawowy"/>
    <w:uiPriority w:val="99"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A96381"/>
    <w:rPr>
      <w:rFonts w:cs="Tahoma"/>
    </w:rPr>
  </w:style>
  <w:style w:type="paragraph" w:customStyle="1" w:styleId="Podpis10">
    <w:name w:val="Podpis10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A96381"/>
    <w:pPr>
      <w:suppressLineNumbers/>
    </w:pPr>
    <w:rPr>
      <w:rFonts w:cs="Tahoma"/>
    </w:rPr>
  </w:style>
  <w:style w:type="paragraph" w:customStyle="1" w:styleId="Nagwek9">
    <w:name w:val="Nagłówek9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uiPriority w:val="99"/>
    <w:rsid w:val="00A963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styleId="Spistreci4">
    <w:name w:val="toc 4"/>
    <w:basedOn w:val="Normalny"/>
    <w:next w:val="Normalny"/>
    <w:uiPriority w:val="99"/>
    <w:rsid w:val="00A96381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uiPriority w:val="99"/>
    <w:rsid w:val="00A96381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uiPriority w:val="99"/>
    <w:rsid w:val="00A96381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A96381"/>
    <w:pPr>
      <w:ind w:left="720"/>
    </w:pPr>
    <w:rPr>
      <w:szCs w:val="20"/>
    </w:rPr>
  </w:style>
  <w:style w:type="paragraph" w:customStyle="1" w:styleId="Zawartotabeli">
    <w:name w:val="Zawartość tabeli"/>
    <w:basedOn w:val="Normalny"/>
    <w:uiPriority w:val="99"/>
    <w:rsid w:val="00A963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A96381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A96381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link w:val="Stopka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A96381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A9638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ListParagraph1">
    <w:name w:val="List Paragraph1"/>
    <w:uiPriority w:val="99"/>
    <w:rsid w:val="00A96381"/>
    <w:pPr>
      <w:widowControl w:val="0"/>
      <w:suppressAutoHyphens/>
      <w:ind w:left="720"/>
    </w:pPr>
    <w:rPr>
      <w:sz w:val="24"/>
      <w:szCs w:val="24"/>
      <w:lang w:eastAsia="ar-SA"/>
    </w:rPr>
  </w:style>
  <w:style w:type="paragraph" w:customStyle="1" w:styleId="pkt">
    <w:name w:val="pkt"/>
    <w:uiPriority w:val="99"/>
    <w:rsid w:val="00A96381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ar-SA"/>
    </w:rPr>
  </w:style>
  <w:style w:type="paragraph" w:customStyle="1" w:styleId="Tekstpodstawowy31">
    <w:name w:val="Tekst podstawowy 31"/>
    <w:uiPriority w:val="99"/>
    <w:rsid w:val="00A96381"/>
    <w:pPr>
      <w:widowControl w:val="0"/>
      <w:suppressAutoHyphens/>
      <w:overflowPunct w:val="0"/>
      <w:spacing w:line="360" w:lineRule="auto"/>
    </w:pPr>
    <w:rPr>
      <w:rFonts w:ascii="Arial" w:hAnsi="Arial"/>
      <w:sz w:val="24"/>
      <w:lang w:val="en-US" w:eastAsia="ar-SA"/>
    </w:rPr>
  </w:style>
  <w:style w:type="paragraph" w:customStyle="1" w:styleId="Style19">
    <w:name w:val="Style19"/>
    <w:basedOn w:val="Normalny"/>
    <w:uiPriority w:val="99"/>
    <w:rsid w:val="00A96381"/>
    <w:pPr>
      <w:autoSpaceDE w:val="0"/>
      <w:spacing w:line="253" w:lineRule="exact"/>
      <w:jc w:val="both"/>
    </w:pPr>
    <w:rPr>
      <w:rFonts w:ascii="Arial" w:hAnsi="Arial" w:cs="Arial"/>
    </w:rPr>
  </w:style>
  <w:style w:type="paragraph" w:customStyle="1" w:styleId="Standard">
    <w:name w:val="Standard"/>
    <w:uiPriority w:val="99"/>
    <w:rsid w:val="00A96381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96381"/>
    <w:pPr>
      <w:widowControl/>
      <w:suppressAutoHyphens w:val="0"/>
      <w:spacing w:before="100" w:after="119"/>
    </w:pPr>
  </w:style>
  <w:style w:type="paragraph" w:styleId="Tekstprzypisudolnego">
    <w:name w:val="footnote text"/>
    <w:basedOn w:val="Normalny"/>
    <w:link w:val="TekstprzypisudolnegoZnak1"/>
    <w:uiPriority w:val="99"/>
    <w:rsid w:val="00A96381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D7B2B"/>
    <w:rPr>
      <w:rFonts w:cs="Times New Roman"/>
      <w:kern w:val="1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A96381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db">
    <w:name w:val="db"/>
    <w:uiPriority w:val="99"/>
    <w:rsid w:val="00AE097F"/>
    <w:rPr>
      <w:rFonts w:eastAsia="SimSun"/>
      <w:color w:val="000000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rsid w:val="00AE097F"/>
    <w:pPr>
      <w:widowControl/>
      <w:suppressAutoHyphens w:val="0"/>
      <w:spacing w:after="120"/>
    </w:pPr>
    <w:rPr>
      <w:rFonts w:eastAsia="SimSun"/>
      <w:kern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AE097F"/>
    <w:rPr>
      <w:rFonts w:eastAsia="SimSun" w:cs="Times New Roman"/>
      <w:sz w:val="16"/>
      <w:lang w:val="pl-PL" w:eastAsia="pl-PL"/>
    </w:rPr>
  </w:style>
  <w:style w:type="paragraph" w:customStyle="1" w:styleId="BodyText21">
    <w:name w:val="Body Text 21"/>
    <w:basedOn w:val="Normalny"/>
    <w:uiPriority w:val="99"/>
    <w:rsid w:val="00597D38"/>
    <w:pPr>
      <w:widowControl/>
      <w:overflowPunct w:val="0"/>
      <w:autoSpaceDE w:val="0"/>
      <w:jc w:val="both"/>
      <w:textAlignment w:val="baseline"/>
    </w:pPr>
    <w:rPr>
      <w:i/>
      <w:kern w:val="0"/>
      <w:sz w:val="26"/>
      <w:szCs w:val="20"/>
    </w:rPr>
  </w:style>
  <w:style w:type="paragraph" w:customStyle="1" w:styleId="P138">
    <w:name w:val="P138"/>
    <w:basedOn w:val="Normalny"/>
    <w:uiPriority w:val="99"/>
    <w:rsid w:val="005F0E7F"/>
    <w:pPr>
      <w:shd w:val="clear" w:color="auto" w:fill="FFFFFF"/>
      <w:autoSpaceDN w:val="0"/>
      <w:spacing w:before="5" w:line="276" w:lineRule="auto"/>
      <w:ind w:left="567" w:hanging="567"/>
      <w:jc w:val="both"/>
      <w:textAlignment w:val="baseline"/>
    </w:pPr>
    <w:rPr>
      <w:kern w:val="3"/>
      <w:szCs w:val="20"/>
      <w:lang w:eastAsia="zh-CN"/>
    </w:rPr>
  </w:style>
  <w:style w:type="character" w:customStyle="1" w:styleId="T2">
    <w:name w:val="T2"/>
    <w:uiPriority w:val="99"/>
    <w:rsid w:val="005F0E7F"/>
    <w:rPr>
      <w:b/>
    </w:rPr>
  </w:style>
  <w:style w:type="paragraph" w:styleId="Tekstblokowy">
    <w:name w:val="Block Text"/>
    <w:basedOn w:val="Normalny"/>
    <w:uiPriority w:val="99"/>
    <w:rsid w:val="005F0E7F"/>
    <w:pPr>
      <w:widowControl/>
      <w:suppressAutoHyphens w:val="0"/>
      <w:ind w:left="1134" w:right="-2"/>
      <w:jc w:val="both"/>
    </w:pPr>
    <w:rPr>
      <w:kern w:val="0"/>
      <w:szCs w:val="20"/>
      <w:lang w:eastAsia="pl-PL"/>
    </w:rPr>
  </w:style>
  <w:style w:type="paragraph" w:customStyle="1" w:styleId="Default">
    <w:name w:val="Default"/>
    <w:rsid w:val="008306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1CFC"/>
    <w:rPr>
      <w:rFonts w:eastAsia="Times New Roman"/>
      <w:kern w:val="1"/>
      <w:sz w:val="24"/>
      <w:lang w:eastAsia="ar-SA" w:bidi="ar-SA"/>
    </w:rPr>
  </w:style>
  <w:style w:type="paragraph" w:customStyle="1" w:styleId="Styl">
    <w:name w:val="Styl"/>
    <w:uiPriority w:val="99"/>
    <w:rsid w:val="00054AB9"/>
    <w:pPr>
      <w:widowControl w:val="0"/>
      <w:suppressAutoHyphens/>
    </w:pPr>
    <w:rPr>
      <w:rFonts w:ascii="Arial" w:hAnsi="Arial"/>
      <w:sz w:val="24"/>
      <w:lang w:eastAsia="ar-SA"/>
    </w:rPr>
  </w:style>
  <w:style w:type="paragraph" w:customStyle="1" w:styleId="Styl1">
    <w:name w:val="Styl1"/>
    <w:uiPriority w:val="99"/>
    <w:rsid w:val="00647397"/>
    <w:pPr>
      <w:ind w:left="142" w:hanging="142"/>
      <w:jc w:val="both"/>
    </w:pPr>
    <w:rPr>
      <w:rFonts w:ascii="Arial" w:hAnsi="Arial" w:cs="Arial"/>
      <w:w w:val="92"/>
      <w:kern w:val="22"/>
      <w:sz w:val="22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D36F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DD0569"/>
    <w:rPr>
      <w:color w:val="666666"/>
    </w:rPr>
  </w:style>
  <w:style w:type="character" w:customStyle="1" w:styleId="Nagwek2Znak">
    <w:name w:val="Nagłówek 2 Znak"/>
    <w:basedOn w:val="Domylnaczcionkaakapitu"/>
    <w:link w:val="Nagwek2"/>
    <w:rsid w:val="00FC320C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6F5B-2B6C-4C5E-8AAB-74437F2D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2482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W OŻAROWICACH</vt:lpstr>
    </vt:vector>
  </TitlesOfParts>
  <Company>Sil-art Rycho444</Company>
  <LinksUpToDate>false</LinksUpToDate>
  <CharactersWithSpaces>17340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W OŻAROWICACH</dc:title>
  <dc:creator>GG</dc:creator>
  <cp:lastModifiedBy>Raf Pr</cp:lastModifiedBy>
  <cp:revision>7</cp:revision>
  <cp:lastPrinted>2025-01-13T17:46:00Z</cp:lastPrinted>
  <dcterms:created xsi:type="dcterms:W3CDTF">2025-03-12T08:34:00Z</dcterms:created>
  <dcterms:modified xsi:type="dcterms:W3CDTF">2025-03-18T10:26:00Z</dcterms:modified>
</cp:coreProperties>
</file>