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51B10A" w14:textId="3249E2D4" w:rsidR="008E2847" w:rsidRPr="00DC636E" w:rsidRDefault="005A3705" w:rsidP="008E2847">
      <w:pPr>
        <w:rPr>
          <w:rFonts w:asciiTheme="minorHAnsi" w:hAnsiTheme="minorHAnsi" w:cstheme="minorHAnsi"/>
          <w:sz w:val="22"/>
          <w:szCs w:val="22"/>
        </w:rPr>
      </w:pPr>
      <w:r w:rsidRPr="00DC636E">
        <w:rPr>
          <w:rFonts w:asciiTheme="minorHAnsi" w:hAnsiTheme="minorHAnsi" w:cstheme="minorHAnsi"/>
          <w:sz w:val="22"/>
          <w:szCs w:val="22"/>
        </w:rPr>
        <w:t xml:space="preserve">Balice </w:t>
      </w:r>
      <w:r w:rsidR="00AF3E6E">
        <w:rPr>
          <w:rFonts w:asciiTheme="minorHAnsi" w:hAnsiTheme="minorHAnsi" w:cstheme="minorHAnsi"/>
          <w:sz w:val="22"/>
          <w:szCs w:val="22"/>
        </w:rPr>
        <w:t>13</w:t>
      </w:r>
      <w:r w:rsidR="00BA0566" w:rsidRPr="00DC636E">
        <w:rPr>
          <w:rFonts w:asciiTheme="minorHAnsi" w:hAnsiTheme="minorHAnsi" w:cstheme="minorHAnsi"/>
          <w:sz w:val="22"/>
          <w:szCs w:val="22"/>
        </w:rPr>
        <w:t>.</w:t>
      </w:r>
      <w:r w:rsidR="00CC6374" w:rsidRPr="00DC636E">
        <w:rPr>
          <w:rFonts w:asciiTheme="minorHAnsi" w:hAnsiTheme="minorHAnsi" w:cstheme="minorHAnsi"/>
          <w:sz w:val="22"/>
          <w:szCs w:val="22"/>
        </w:rPr>
        <w:t>0</w:t>
      </w:r>
      <w:r w:rsidR="00182F01">
        <w:rPr>
          <w:rFonts w:asciiTheme="minorHAnsi" w:hAnsiTheme="minorHAnsi" w:cstheme="minorHAnsi"/>
          <w:sz w:val="22"/>
          <w:szCs w:val="22"/>
        </w:rPr>
        <w:t>6</w:t>
      </w:r>
      <w:r w:rsidRPr="00DC636E">
        <w:rPr>
          <w:rFonts w:asciiTheme="minorHAnsi" w:hAnsiTheme="minorHAnsi" w:cstheme="minorHAnsi"/>
          <w:sz w:val="22"/>
          <w:szCs w:val="22"/>
        </w:rPr>
        <w:t>.20</w:t>
      </w:r>
      <w:r w:rsidR="00C05198" w:rsidRPr="00DC636E">
        <w:rPr>
          <w:rFonts w:asciiTheme="minorHAnsi" w:hAnsiTheme="minorHAnsi" w:cstheme="minorHAnsi"/>
          <w:sz w:val="22"/>
          <w:szCs w:val="22"/>
        </w:rPr>
        <w:t>2</w:t>
      </w:r>
      <w:r w:rsidR="00F32221">
        <w:rPr>
          <w:rFonts w:asciiTheme="minorHAnsi" w:hAnsiTheme="minorHAnsi" w:cstheme="minorHAnsi"/>
          <w:sz w:val="22"/>
          <w:szCs w:val="22"/>
        </w:rPr>
        <w:t>5</w:t>
      </w:r>
      <w:r w:rsidR="008E2847" w:rsidRPr="00DC636E">
        <w:rPr>
          <w:rFonts w:asciiTheme="minorHAnsi" w:hAnsiTheme="minorHAnsi" w:cstheme="minorHAnsi"/>
          <w:sz w:val="22"/>
          <w:szCs w:val="22"/>
        </w:rPr>
        <w:tab/>
      </w:r>
      <w:r w:rsidR="008E2847" w:rsidRPr="00DC636E">
        <w:rPr>
          <w:rFonts w:asciiTheme="minorHAnsi" w:hAnsiTheme="minorHAnsi" w:cstheme="minorHAnsi"/>
          <w:sz w:val="22"/>
          <w:szCs w:val="22"/>
        </w:rPr>
        <w:tab/>
      </w:r>
      <w:r w:rsidR="008E2847" w:rsidRPr="00DC636E">
        <w:rPr>
          <w:rFonts w:asciiTheme="minorHAnsi" w:hAnsiTheme="minorHAnsi" w:cstheme="minorHAnsi"/>
          <w:sz w:val="22"/>
          <w:szCs w:val="22"/>
        </w:rPr>
        <w:tab/>
      </w:r>
      <w:r w:rsidR="008E2847" w:rsidRPr="00DC636E">
        <w:rPr>
          <w:rFonts w:asciiTheme="minorHAnsi" w:hAnsiTheme="minorHAnsi" w:cstheme="minorHAnsi"/>
          <w:sz w:val="22"/>
          <w:szCs w:val="22"/>
        </w:rPr>
        <w:tab/>
      </w:r>
      <w:r w:rsidR="008E2847" w:rsidRPr="00DC636E">
        <w:rPr>
          <w:rFonts w:asciiTheme="minorHAnsi" w:hAnsiTheme="minorHAnsi" w:cstheme="minorHAnsi"/>
          <w:sz w:val="22"/>
          <w:szCs w:val="22"/>
        </w:rPr>
        <w:tab/>
      </w:r>
      <w:r w:rsidR="00196564" w:rsidRPr="00DC636E">
        <w:rPr>
          <w:rFonts w:asciiTheme="minorHAnsi" w:hAnsiTheme="minorHAnsi" w:cstheme="minorHAnsi"/>
          <w:sz w:val="22"/>
          <w:szCs w:val="22"/>
        </w:rPr>
        <w:t xml:space="preserve">     </w:t>
      </w:r>
      <w:r w:rsidR="00DC636E">
        <w:rPr>
          <w:rFonts w:asciiTheme="minorHAnsi" w:hAnsiTheme="minorHAnsi" w:cstheme="minorHAnsi"/>
          <w:sz w:val="22"/>
          <w:szCs w:val="22"/>
        </w:rPr>
        <w:t xml:space="preserve">       </w:t>
      </w:r>
      <w:r w:rsidR="00196564" w:rsidRPr="00DC636E">
        <w:rPr>
          <w:rFonts w:asciiTheme="minorHAnsi" w:hAnsiTheme="minorHAnsi" w:cstheme="minorHAnsi"/>
          <w:sz w:val="22"/>
          <w:szCs w:val="22"/>
        </w:rPr>
        <w:t xml:space="preserve">     </w:t>
      </w:r>
      <w:r w:rsidR="000F1F0D" w:rsidRPr="00DC636E">
        <w:rPr>
          <w:rFonts w:asciiTheme="minorHAnsi" w:hAnsiTheme="minorHAnsi" w:cstheme="minorHAnsi"/>
          <w:sz w:val="22"/>
          <w:szCs w:val="22"/>
        </w:rPr>
        <w:t xml:space="preserve"> </w:t>
      </w:r>
      <w:r w:rsidR="00DD046A" w:rsidRPr="005662CA">
        <w:rPr>
          <w:rFonts w:asciiTheme="minorHAnsi" w:hAnsiTheme="minorHAnsi" w:cstheme="minorHAnsi"/>
          <w:sz w:val="22"/>
          <w:szCs w:val="22"/>
        </w:rPr>
        <w:t>Projekt</w:t>
      </w:r>
      <w:r w:rsidR="008E2847" w:rsidRPr="005662CA">
        <w:rPr>
          <w:rFonts w:asciiTheme="minorHAnsi" w:hAnsiTheme="minorHAnsi" w:cstheme="minorHAnsi"/>
          <w:sz w:val="22"/>
          <w:szCs w:val="22"/>
        </w:rPr>
        <w:t xml:space="preserve">: </w:t>
      </w:r>
      <w:r w:rsidR="00B865F4" w:rsidRPr="005662CA">
        <w:rPr>
          <w:rFonts w:asciiTheme="minorHAnsi" w:hAnsiTheme="minorHAnsi" w:cstheme="minorHAnsi"/>
          <w:b/>
          <w:sz w:val="22"/>
          <w:szCs w:val="22"/>
        </w:rPr>
        <w:t>FE</w:t>
      </w:r>
      <w:r w:rsidR="007505A9" w:rsidRPr="005662CA">
        <w:rPr>
          <w:rFonts w:asciiTheme="minorHAnsi" w:hAnsiTheme="minorHAnsi" w:cstheme="minorHAnsi"/>
          <w:b/>
          <w:sz w:val="22"/>
          <w:szCs w:val="22"/>
        </w:rPr>
        <w:t>MP</w:t>
      </w:r>
      <w:r w:rsidR="00B865F4" w:rsidRPr="005662CA">
        <w:rPr>
          <w:rFonts w:asciiTheme="minorHAnsi" w:hAnsiTheme="minorHAnsi" w:cstheme="minorHAnsi"/>
          <w:b/>
          <w:sz w:val="22"/>
          <w:szCs w:val="22"/>
        </w:rPr>
        <w:t>.01.</w:t>
      </w:r>
      <w:r w:rsidR="00D92572" w:rsidRPr="005662CA">
        <w:rPr>
          <w:rFonts w:asciiTheme="minorHAnsi" w:hAnsiTheme="minorHAnsi" w:cstheme="minorHAnsi"/>
          <w:b/>
          <w:sz w:val="22"/>
          <w:szCs w:val="22"/>
        </w:rPr>
        <w:t>12</w:t>
      </w:r>
      <w:r w:rsidR="00B865F4" w:rsidRPr="005662CA">
        <w:rPr>
          <w:rFonts w:asciiTheme="minorHAnsi" w:hAnsiTheme="minorHAnsi" w:cstheme="minorHAnsi"/>
          <w:b/>
          <w:sz w:val="22"/>
          <w:szCs w:val="22"/>
        </w:rPr>
        <w:t>-IP</w:t>
      </w:r>
      <w:r w:rsidR="000B4CBC" w:rsidRPr="005662CA">
        <w:rPr>
          <w:rFonts w:asciiTheme="minorHAnsi" w:hAnsiTheme="minorHAnsi" w:cstheme="minorHAnsi"/>
          <w:b/>
          <w:sz w:val="22"/>
          <w:szCs w:val="22"/>
        </w:rPr>
        <w:t>.0</w:t>
      </w:r>
      <w:r w:rsidR="00D92572" w:rsidRPr="005662CA">
        <w:rPr>
          <w:rFonts w:asciiTheme="minorHAnsi" w:hAnsiTheme="minorHAnsi" w:cstheme="minorHAnsi"/>
          <w:b/>
          <w:sz w:val="22"/>
          <w:szCs w:val="22"/>
        </w:rPr>
        <w:t>1</w:t>
      </w:r>
      <w:r w:rsidR="000B4CBC" w:rsidRPr="005662CA">
        <w:rPr>
          <w:rFonts w:asciiTheme="minorHAnsi" w:hAnsiTheme="minorHAnsi" w:cstheme="minorHAnsi"/>
          <w:b/>
          <w:sz w:val="22"/>
          <w:szCs w:val="22"/>
        </w:rPr>
        <w:t>-</w:t>
      </w:r>
      <w:r w:rsidR="00185392" w:rsidRPr="005662CA">
        <w:rPr>
          <w:rFonts w:asciiTheme="minorHAnsi" w:hAnsiTheme="minorHAnsi" w:cstheme="minorHAnsi"/>
          <w:b/>
          <w:sz w:val="22"/>
          <w:szCs w:val="22"/>
        </w:rPr>
        <w:t>0993</w:t>
      </w:r>
      <w:r w:rsidR="000B4CBC" w:rsidRPr="005662CA">
        <w:rPr>
          <w:rFonts w:asciiTheme="minorHAnsi" w:hAnsiTheme="minorHAnsi" w:cstheme="minorHAnsi"/>
          <w:b/>
          <w:sz w:val="22"/>
          <w:szCs w:val="22"/>
        </w:rPr>
        <w:t>/2</w:t>
      </w:r>
      <w:r w:rsidR="00D92572" w:rsidRPr="005662CA">
        <w:rPr>
          <w:rFonts w:asciiTheme="minorHAnsi" w:hAnsiTheme="minorHAnsi" w:cstheme="minorHAnsi"/>
          <w:b/>
          <w:sz w:val="22"/>
          <w:szCs w:val="22"/>
        </w:rPr>
        <w:t>4</w:t>
      </w:r>
    </w:p>
    <w:p w14:paraId="1014988B" w14:textId="3104130F" w:rsidR="00BF1B57" w:rsidRPr="00B47E86" w:rsidRDefault="00BF1B57" w:rsidP="00BF1B57">
      <w:pPr>
        <w:rPr>
          <w:rFonts w:asciiTheme="minorHAnsi" w:hAnsiTheme="minorHAnsi" w:cstheme="minorHAnsi"/>
        </w:rPr>
      </w:pPr>
    </w:p>
    <w:p w14:paraId="5E506E23" w14:textId="56CDAFAF" w:rsidR="00EB1155" w:rsidRPr="003E6C5C" w:rsidRDefault="00BF1B57" w:rsidP="00EB1155">
      <w:pPr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E6C5C">
        <w:rPr>
          <w:rFonts w:asciiTheme="minorHAnsi" w:hAnsiTheme="minorHAnsi" w:cstheme="minorHAnsi"/>
          <w:b/>
          <w:sz w:val="22"/>
          <w:szCs w:val="22"/>
        </w:rPr>
        <w:t>Załącznik nr 1 do zapytania ofertowego nr</w:t>
      </w:r>
      <w:r w:rsidR="000A03E9" w:rsidRPr="003E6C5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4001B" w:rsidRPr="003E6C5C">
        <w:rPr>
          <w:rFonts w:asciiTheme="minorHAnsi" w:hAnsiTheme="minorHAnsi" w:cstheme="minorHAnsi"/>
          <w:b/>
          <w:sz w:val="22"/>
          <w:szCs w:val="22"/>
        </w:rPr>
        <w:t>202</w:t>
      </w:r>
      <w:r w:rsidR="00F32221">
        <w:rPr>
          <w:rFonts w:asciiTheme="minorHAnsi" w:hAnsiTheme="minorHAnsi" w:cstheme="minorHAnsi"/>
          <w:b/>
          <w:sz w:val="22"/>
          <w:szCs w:val="22"/>
        </w:rPr>
        <w:t>5</w:t>
      </w:r>
      <w:r w:rsidR="0004001B" w:rsidRPr="003E6C5C">
        <w:rPr>
          <w:rFonts w:asciiTheme="minorHAnsi" w:hAnsiTheme="minorHAnsi" w:cstheme="minorHAnsi"/>
          <w:b/>
          <w:sz w:val="22"/>
          <w:szCs w:val="22"/>
        </w:rPr>
        <w:t>-894-</w:t>
      </w:r>
      <w:r w:rsidR="00F32221">
        <w:rPr>
          <w:rFonts w:asciiTheme="minorHAnsi" w:hAnsiTheme="minorHAnsi" w:cstheme="minorHAnsi"/>
          <w:b/>
          <w:sz w:val="22"/>
          <w:szCs w:val="22"/>
        </w:rPr>
        <w:t>2</w:t>
      </w:r>
      <w:r w:rsidR="00905DBD">
        <w:rPr>
          <w:rFonts w:asciiTheme="minorHAnsi" w:hAnsiTheme="minorHAnsi" w:cstheme="minorHAnsi"/>
          <w:b/>
          <w:sz w:val="22"/>
          <w:szCs w:val="22"/>
        </w:rPr>
        <w:t>32</w:t>
      </w:r>
      <w:r w:rsidR="00AF3E6E">
        <w:rPr>
          <w:rFonts w:asciiTheme="minorHAnsi" w:hAnsiTheme="minorHAnsi" w:cstheme="minorHAnsi"/>
          <w:b/>
          <w:sz w:val="22"/>
          <w:szCs w:val="22"/>
        </w:rPr>
        <w:t>557</w:t>
      </w:r>
      <w:r w:rsidR="005A25D7" w:rsidRPr="005A25D7">
        <w:rPr>
          <w:rFonts w:asciiTheme="minorHAnsi" w:hAnsiTheme="minorHAnsi" w:cstheme="minorHAnsi"/>
          <w:b/>
          <w:sz w:val="22"/>
          <w:szCs w:val="22"/>
        </w:rPr>
        <w:t xml:space="preserve"> DFF</w:t>
      </w:r>
    </w:p>
    <w:p w14:paraId="42D747DC" w14:textId="77777777" w:rsidR="00EB1155" w:rsidRPr="001E3556" w:rsidRDefault="00EB1155" w:rsidP="00EB1155">
      <w:pPr>
        <w:jc w:val="center"/>
        <w:rPr>
          <w:rFonts w:asciiTheme="minorHAnsi" w:hAnsiTheme="minorHAnsi" w:cstheme="minorHAnsi"/>
          <w:b/>
          <w:sz w:val="23"/>
          <w:szCs w:val="23"/>
          <w:u w:val="single"/>
        </w:rPr>
      </w:pPr>
    </w:p>
    <w:p w14:paraId="3C190AED" w14:textId="68228080" w:rsidR="00BF1B57" w:rsidRDefault="00BF1B57" w:rsidP="000F3A86">
      <w:pPr>
        <w:pStyle w:val="Akapitzlist"/>
        <w:ind w:left="1080"/>
        <w:jc w:val="center"/>
        <w:rPr>
          <w:rFonts w:cstheme="minorHAnsi"/>
          <w:b/>
          <w:sz w:val="26"/>
          <w:szCs w:val="26"/>
          <w:u w:val="single"/>
        </w:rPr>
      </w:pPr>
      <w:r w:rsidRPr="000F3A86">
        <w:rPr>
          <w:rFonts w:cstheme="minorHAnsi"/>
          <w:b/>
          <w:sz w:val="26"/>
          <w:szCs w:val="26"/>
          <w:u w:val="single"/>
        </w:rPr>
        <w:t>FORMULARZ OFERTOWY</w:t>
      </w:r>
    </w:p>
    <w:p w14:paraId="24C93265" w14:textId="1386D1CC" w:rsidR="00905DBD" w:rsidRDefault="00E24BE0" w:rsidP="005059DE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24BE0">
        <w:rPr>
          <w:rFonts w:asciiTheme="minorHAnsi" w:hAnsiTheme="minorHAnsi" w:cstheme="minorHAnsi"/>
          <w:b/>
          <w:sz w:val="22"/>
          <w:szCs w:val="22"/>
        </w:rPr>
        <w:t>Postępowanie ofertowe - zaprojektowanie i wykonanie elementów składowych do wykonywania pali DFF Plus o średnicy 800mm - 2025-894-232557 DFF</w:t>
      </w:r>
    </w:p>
    <w:p w14:paraId="32BC279B" w14:textId="77777777" w:rsidR="00E24BE0" w:rsidRPr="001E3556" w:rsidRDefault="00E24BE0" w:rsidP="005059DE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29838A1" w14:textId="72F76F43" w:rsidR="00EB1155" w:rsidRPr="00341DFC" w:rsidRDefault="00D56DF6" w:rsidP="00D56DF6">
      <w:pPr>
        <w:rPr>
          <w:rFonts w:asciiTheme="minorHAnsi" w:eastAsia="Calibri" w:hAnsiTheme="minorHAnsi" w:cstheme="minorHAnsi"/>
          <w:b/>
          <w:sz w:val="22"/>
          <w:szCs w:val="22"/>
          <w:lang w:val="en-US"/>
        </w:rPr>
      </w:pPr>
      <w:r w:rsidRPr="00341DFC">
        <w:rPr>
          <w:rFonts w:asciiTheme="minorHAnsi" w:eastAsia="Calibri" w:hAnsiTheme="minorHAnsi" w:cstheme="minorHAnsi"/>
          <w:b/>
          <w:sz w:val="22"/>
          <w:szCs w:val="22"/>
          <w:lang w:val="en-US"/>
        </w:rPr>
        <w:t>I. OFERENT.</w:t>
      </w:r>
    </w:p>
    <w:tbl>
      <w:tblPr>
        <w:tblW w:w="9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727"/>
        <w:gridCol w:w="6465"/>
      </w:tblGrid>
      <w:tr w:rsidR="00BF1B57" w:rsidRPr="009E4408" w14:paraId="448BA4DB" w14:textId="77777777" w:rsidTr="003C4DB8">
        <w:trPr>
          <w:trHeight w:val="1298"/>
        </w:trPr>
        <w:tc>
          <w:tcPr>
            <w:tcW w:w="2727" w:type="dxa"/>
            <w:shd w:val="clear" w:color="auto" w:fill="auto"/>
            <w:vAlign w:val="center"/>
          </w:tcPr>
          <w:p w14:paraId="5554B1EE" w14:textId="77777777" w:rsidR="00BF1B57" w:rsidRPr="009E4408" w:rsidRDefault="00BF1B57" w:rsidP="002104BC">
            <w:pPr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</w:pPr>
            <w:r w:rsidRPr="009E4408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Nazwa</w:t>
            </w:r>
          </w:p>
          <w:p w14:paraId="5786A2DC" w14:textId="7609F8AD" w:rsidR="009E4408" w:rsidRPr="009E4408" w:rsidRDefault="009E4408" w:rsidP="002104BC">
            <w:pPr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6465" w:type="dxa"/>
            <w:shd w:val="clear" w:color="auto" w:fill="auto"/>
          </w:tcPr>
          <w:p w14:paraId="6322AE75" w14:textId="608DC885" w:rsidR="00BF1B57" w:rsidRPr="009E4408" w:rsidRDefault="00BF1B57" w:rsidP="002104BC">
            <w:pPr>
              <w:jc w:val="center"/>
              <w:rPr>
                <w:rFonts w:asciiTheme="minorHAnsi" w:eastAsia="Calibri" w:hAnsiTheme="minorHAnsi" w:cstheme="minorHAnsi"/>
                <w:lang w:val="en-US"/>
              </w:rPr>
            </w:pPr>
          </w:p>
        </w:tc>
      </w:tr>
      <w:tr w:rsidR="00BF1B57" w:rsidRPr="00B47E86" w14:paraId="133C472F" w14:textId="77777777" w:rsidTr="003C4DB8">
        <w:trPr>
          <w:trHeight w:val="1011"/>
        </w:trPr>
        <w:tc>
          <w:tcPr>
            <w:tcW w:w="2727" w:type="dxa"/>
            <w:shd w:val="clear" w:color="auto" w:fill="auto"/>
            <w:vAlign w:val="center"/>
          </w:tcPr>
          <w:p w14:paraId="07A3E2DC" w14:textId="77777777" w:rsidR="00BF1B57" w:rsidRDefault="00BF1B57" w:rsidP="002104BC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91571">
              <w:rPr>
                <w:rFonts w:asciiTheme="minorHAnsi" w:eastAsia="Calibri" w:hAnsiTheme="minorHAnsi" w:cstheme="minorHAnsi"/>
                <w:sz w:val="22"/>
                <w:szCs w:val="22"/>
              </w:rPr>
              <w:t>Adres</w:t>
            </w:r>
          </w:p>
          <w:p w14:paraId="3C40440B" w14:textId="7795FEAE" w:rsidR="009E4408" w:rsidRPr="00D91571" w:rsidRDefault="009E4408" w:rsidP="002104BC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6465" w:type="dxa"/>
            <w:shd w:val="clear" w:color="auto" w:fill="auto"/>
          </w:tcPr>
          <w:p w14:paraId="087F35B6" w14:textId="3E370A2A" w:rsidR="00BF1B57" w:rsidRPr="00B47E86" w:rsidRDefault="00BF1B57" w:rsidP="007B4E28">
            <w:pPr>
              <w:tabs>
                <w:tab w:val="left" w:pos="2388"/>
              </w:tabs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BF1B57" w:rsidRPr="00B47E86" w14:paraId="597DC2A2" w14:textId="77777777" w:rsidTr="003C4DB8">
        <w:trPr>
          <w:trHeight w:val="450"/>
        </w:trPr>
        <w:tc>
          <w:tcPr>
            <w:tcW w:w="2727" w:type="dxa"/>
            <w:shd w:val="clear" w:color="auto" w:fill="auto"/>
          </w:tcPr>
          <w:p w14:paraId="63D74D14" w14:textId="77777777" w:rsidR="00BF1B57" w:rsidRDefault="00BF1B57" w:rsidP="002104BC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91571">
              <w:rPr>
                <w:rFonts w:asciiTheme="minorHAnsi" w:eastAsia="Calibri" w:hAnsiTheme="minorHAnsi" w:cstheme="minorHAnsi"/>
                <w:sz w:val="22"/>
                <w:szCs w:val="22"/>
              </w:rPr>
              <w:t>Nr telefonu</w:t>
            </w:r>
          </w:p>
          <w:p w14:paraId="0A83952B" w14:textId="50584089" w:rsidR="009E4408" w:rsidRPr="00D91571" w:rsidRDefault="009E4408" w:rsidP="002104BC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6465" w:type="dxa"/>
            <w:shd w:val="clear" w:color="auto" w:fill="auto"/>
          </w:tcPr>
          <w:p w14:paraId="74FE43D9" w14:textId="0A035DED" w:rsidR="00BF1B57" w:rsidRPr="00B47E86" w:rsidRDefault="00BF1B57" w:rsidP="002104BC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BF1B57" w:rsidRPr="001E3556" w14:paraId="2C1760C4" w14:textId="77777777" w:rsidTr="003C4DB8">
        <w:trPr>
          <w:trHeight w:val="450"/>
        </w:trPr>
        <w:tc>
          <w:tcPr>
            <w:tcW w:w="2727" w:type="dxa"/>
            <w:shd w:val="clear" w:color="auto" w:fill="auto"/>
          </w:tcPr>
          <w:p w14:paraId="0CB12DD0" w14:textId="77777777" w:rsidR="00BF1B57" w:rsidRPr="00D13A88" w:rsidRDefault="00BF1B57" w:rsidP="002104BC">
            <w:pPr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</w:pPr>
            <w:r w:rsidRPr="00D13A88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E-mail</w:t>
            </w:r>
          </w:p>
          <w:p w14:paraId="6A3F5EF4" w14:textId="4CDD521C" w:rsidR="00D13A88" w:rsidRPr="00D13A88" w:rsidRDefault="00D13A88" w:rsidP="002104BC">
            <w:pPr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6465" w:type="dxa"/>
            <w:shd w:val="clear" w:color="auto" w:fill="auto"/>
          </w:tcPr>
          <w:p w14:paraId="1C2AAC0E" w14:textId="581D4060" w:rsidR="00BF1B57" w:rsidRPr="00D13A88" w:rsidRDefault="00BF1B57" w:rsidP="002104BC">
            <w:pPr>
              <w:jc w:val="center"/>
              <w:rPr>
                <w:rFonts w:asciiTheme="minorHAnsi" w:eastAsia="Calibri" w:hAnsiTheme="minorHAnsi" w:cstheme="minorHAnsi"/>
                <w:lang w:val="en-US"/>
              </w:rPr>
            </w:pPr>
          </w:p>
        </w:tc>
      </w:tr>
      <w:tr w:rsidR="00BF1B57" w:rsidRPr="001E3556" w14:paraId="1B4B57E9" w14:textId="77777777" w:rsidTr="003C4DB8">
        <w:trPr>
          <w:trHeight w:val="450"/>
        </w:trPr>
        <w:tc>
          <w:tcPr>
            <w:tcW w:w="2727" w:type="dxa"/>
            <w:shd w:val="clear" w:color="auto" w:fill="auto"/>
          </w:tcPr>
          <w:p w14:paraId="15C5260C" w14:textId="77777777" w:rsidR="00BF1B57" w:rsidRPr="00D13A88" w:rsidRDefault="00BF1B57" w:rsidP="002104BC">
            <w:pPr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</w:pPr>
            <w:r w:rsidRPr="00D13A88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REGON</w:t>
            </w:r>
          </w:p>
          <w:p w14:paraId="17E80437" w14:textId="1152C5E7" w:rsidR="00AD7DC8" w:rsidRPr="00D13A88" w:rsidRDefault="00AD7DC8" w:rsidP="002104BC">
            <w:pPr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6465" w:type="dxa"/>
            <w:shd w:val="clear" w:color="auto" w:fill="auto"/>
          </w:tcPr>
          <w:p w14:paraId="3AF6709F" w14:textId="44138BD6" w:rsidR="00BF1B57" w:rsidRPr="00D13A88" w:rsidRDefault="00BF1B57" w:rsidP="002104BC">
            <w:pPr>
              <w:jc w:val="center"/>
              <w:rPr>
                <w:rFonts w:asciiTheme="minorHAnsi" w:eastAsia="Calibri" w:hAnsiTheme="minorHAnsi" w:cstheme="minorHAnsi"/>
                <w:lang w:val="en-US"/>
              </w:rPr>
            </w:pPr>
          </w:p>
        </w:tc>
      </w:tr>
      <w:tr w:rsidR="00BF1B57" w:rsidRPr="00B47E86" w14:paraId="230C9033" w14:textId="77777777" w:rsidTr="003C4DB8">
        <w:trPr>
          <w:trHeight w:val="450"/>
        </w:trPr>
        <w:tc>
          <w:tcPr>
            <w:tcW w:w="2727" w:type="dxa"/>
            <w:shd w:val="clear" w:color="auto" w:fill="auto"/>
          </w:tcPr>
          <w:p w14:paraId="0BE98E0A" w14:textId="77777777" w:rsidR="00BF1B57" w:rsidRDefault="00BF1B57" w:rsidP="002104BC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91571">
              <w:rPr>
                <w:rFonts w:asciiTheme="minorHAnsi" w:eastAsia="Calibri" w:hAnsiTheme="minorHAnsi" w:cstheme="minorHAnsi"/>
                <w:sz w:val="22"/>
                <w:szCs w:val="22"/>
              </w:rPr>
              <w:t>NIP</w:t>
            </w:r>
          </w:p>
          <w:p w14:paraId="34783872" w14:textId="2F7EF43A" w:rsidR="0084005A" w:rsidRPr="00D91571" w:rsidRDefault="0084005A" w:rsidP="002104BC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6465" w:type="dxa"/>
            <w:shd w:val="clear" w:color="auto" w:fill="auto"/>
          </w:tcPr>
          <w:p w14:paraId="031A4D1A" w14:textId="2E1C7A0C" w:rsidR="00BF1B57" w:rsidRPr="00B47E86" w:rsidRDefault="00BF1B57" w:rsidP="002104BC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</w:tbl>
    <w:p w14:paraId="3404BF62" w14:textId="77777777" w:rsidR="00BF1B57" w:rsidRPr="00D56DF6" w:rsidRDefault="00BF1B57" w:rsidP="00BF1B57">
      <w:pPr>
        <w:jc w:val="center"/>
        <w:rPr>
          <w:rFonts w:asciiTheme="minorHAnsi" w:eastAsia="Calibri" w:hAnsiTheme="minorHAnsi" w:cstheme="minorHAnsi"/>
          <w:sz w:val="22"/>
          <w:szCs w:val="22"/>
        </w:rPr>
      </w:pPr>
    </w:p>
    <w:p w14:paraId="352EEEB0" w14:textId="77777777" w:rsidR="00BF1B57" w:rsidRPr="00D56DF6" w:rsidRDefault="00BF1B57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  <w:r w:rsidRPr="00D56DF6">
        <w:rPr>
          <w:rFonts w:asciiTheme="minorHAnsi" w:eastAsia="Calibri" w:hAnsiTheme="minorHAnsi" w:cstheme="minorHAnsi"/>
          <w:b/>
          <w:sz w:val="22"/>
          <w:szCs w:val="22"/>
        </w:rPr>
        <w:t>II. DANE OSOBY UPOWAŻNIONEJ DO REPREZENTOWANIA OFERENTA.</w:t>
      </w:r>
    </w:p>
    <w:tbl>
      <w:tblPr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742"/>
        <w:gridCol w:w="6500"/>
      </w:tblGrid>
      <w:tr w:rsidR="00BF1B57" w:rsidRPr="00B47E86" w14:paraId="18E487E5" w14:textId="77777777" w:rsidTr="003C4DB8">
        <w:trPr>
          <w:trHeight w:val="536"/>
        </w:trPr>
        <w:tc>
          <w:tcPr>
            <w:tcW w:w="2742" w:type="dxa"/>
            <w:shd w:val="clear" w:color="auto" w:fill="auto"/>
          </w:tcPr>
          <w:p w14:paraId="60DF0406" w14:textId="77777777" w:rsidR="00BF1B57" w:rsidRDefault="00BF1B57" w:rsidP="002104BC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91571">
              <w:rPr>
                <w:rFonts w:asciiTheme="minorHAnsi" w:eastAsia="Calibri" w:hAnsiTheme="minorHAnsi" w:cstheme="minorHAnsi"/>
                <w:sz w:val="22"/>
                <w:szCs w:val="22"/>
              </w:rPr>
              <w:t>Imię i nazwisko</w:t>
            </w:r>
          </w:p>
          <w:p w14:paraId="6487B8D7" w14:textId="346C2F96" w:rsidR="00E97C3B" w:rsidRPr="00D91571" w:rsidRDefault="00E97C3B" w:rsidP="002104BC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6500" w:type="dxa"/>
            <w:shd w:val="clear" w:color="auto" w:fill="auto"/>
          </w:tcPr>
          <w:p w14:paraId="45CB0751" w14:textId="44BEE51E" w:rsidR="00BF1B57" w:rsidRPr="00B47E86" w:rsidRDefault="00BF1B57" w:rsidP="007B4E28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BF1B57" w:rsidRPr="00B47E86" w14:paraId="4CA773EA" w14:textId="77777777" w:rsidTr="003C4DB8">
        <w:trPr>
          <w:trHeight w:val="536"/>
        </w:trPr>
        <w:tc>
          <w:tcPr>
            <w:tcW w:w="2742" w:type="dxa"/>
            <w:shd w:val="clear" w:color="auto" w:fill="auto"/>
          </w:tcPr>
          <w:p w14:paraId="75629522" w14:textId="77777777" w:rsidR="00BF1B57" w:rsidRDefault="00BF1B57" w:rsidP="002104BC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91571">
              <w:rPr>
                <w:rFonts w:asciiTheme="minorHAnsi" w:eastAsia="Calibri" w:hAnsiTheme="minorHAnsi" w:cstheme="minorHAnsi"/>
                <w:sz w:val="22"/>
                <w:szCs w:val="22"/>
              </w:rPr>
              <w:t>Stanowisko/funkcja</w:t>
            </w:r>
          </w:p>
          <w:p w14:paraId="123E0B06" w14:textId="356A5127" w:rsidR="00C740FC" w:rsidRPr="00D91571" w:rsidRDefault="00C740FC" w:rsidP="002104BC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6500" w:type="dxa"/>
            <w:shd w:val="clear" w:color="auto" w:fill="auto"/>
          </w:tcPr>
          <w:p w14:paraId="7139ACCF" w14:textId="00C29AF2" w:rsidR="00BF1B57" w:rsidRPr="00B47E86" w:rsidRDefault="00BF1B57" w:rsidP="007B4E28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BF1B57" w:rsidRPr="00B47E86" w14:paraId="4B0E4001" w14:textId="77777777" w:rsidTr="003C4DB8">
        <w:trPr>
          <w:trHeight w:val="567"/>
        </w:trPr>
        <w:tc>
          <w:tcPr>
            <w:tcW w:w="2742" w:type="dxa"/>
            <w:shd w:val="clear" w:color="auto" w:fill="auto"/>
          </w:tcPr>
          <w:p w14:paraId="66860AF9" w14:textId="77777777" w:rsidR="00BF1B57" w:rsidRDefault="00BF1B57" w:rsidP="002104BC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91571">
              <w:rPr>
                <w:rFonts w:asciiTheme="minorHAnsi" w:eastAsia="Calibri" w:hAnsiTheme="minorHAnsi" w:cstheme="minorHAnsi"/>
                <w:sz w:val="22"/>
                <w:szCs w:val="22"/>
              </w:rPr>
              <w:t>Nr telefonu</w:t>
            </w:r>
          </w:p>
          <w:p w14:paraId="4F16B571" w14:textId="4AB81FD5" w:rsidR="00A6530A" w:rsidRPr="00D91571" w:rsidRDefault="00A6530A" w:rsidP="002104BC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6500" w:type="dxa"/>
            <w:shd w:val="clear" w:color="auto" w:fill="auto"/>
            <w:vAlign w:val="center"/>
          </w:tcPr>
          <w:p w14:paraId="353B9D4C" w14:textId="0904306E" w:rsidR="00BF1B57" w:rsidRPr="00B47E86" w:rsidRDefault="00BF1B57" w:rsidP="00A31031">
            <w:pPr>
              <w:tabs>
                <w:tab w:val="left" w:pos="3554"/>
              </w:tabs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BF1B57" w:rsidRPr="001E3556" w14:paraId="4DA4827C" w14:textId="77777777" w:rsidTr="003C4DB8">
        <w:trPr>
          <w:trHeight w:val="536"/>
        </w:trPr>
        <w:tc>
          <w:tcPr>
            <w:tcW w:w="2742" w:type="dxa"/>
            <w:shd w:val="clear" w:color="auto" w:fill="auto"/>
          </w:tcPr>
          <w:p w14:paraId="7CBA4691" w14:textId="0EF3B0E2" w:rsidR="00D13A88" w:rsidRPr="00C579F9" w:rsidRDefault="00BF1B57" w:rsidP="002104BC">
            <w:pPr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</w:pPr>
            <w:r w:rsidRPr="00C579F9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E-mai</w:t>
            </w:r>
            <w:r w:rsidR="001E3556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l</w:t>
            </w:r>
          </w:p>
        </w:tc>
        <w:tc>
          <w:tcPr>
            <w:tcW w:w="6500" w:type="dxa"/>
            <w:shd w:val="clear" w:color="auto" w:fill="auto"/>
            <w:vAlign w:val="center"/>
          </w:tcPr>
          <w:p w14:paraId="11323193" w14:textId="3A52794C" w:rsidR="00BF1B57" w:rsidRPr="00C579F9" w:rsidRDefault="00BF1B57" w:rsidP="00A31031">
            <w:pPr>
              <w:tabs>
                <w:tab w:val="left" w:pos="3845"/>
              </w:tabs>
              <w:jc w:val="center"/>
              <w:rPr>
                <w:rFonts w:asciiTheme="minorHAnsi" w:eastAsia="Calibri" w:hAnsiTheme="minorHAnsi" w:cstheme="minorHAnsi"/>
                <w:lang w:val="en-US"/>
              </w:rPr>
            </w:pPr>
          </w:p>
        </w:tc>
      </w:tr>
    </w:tbl>
    <w:p w14:paraId="3B2E9DB9" w14:textId="77777777" w:rsidR="00BF1B57" w:rsidRDefault="00BF1B57" w:rsidP="00BF1B57">
      <w:pPr>
        <w:rPr>
          <w:rFonts w:asciiTheme="minorHAnsi" w:eastAsia="Calibri" w:hAnsiTheme="minorHAnsi" w:cstheme="minorHAnsi"/>
          <w:lang w:val="en-US"/>
        </w:rPr>
      </w:pPr>
    </w:p>
    <w:p w14:paraId="1CABA302" w14:textId="77777777" w:rsidR="009968CC" w:rsidRDefault="009968CC" w:rsidP="00BF1B57">
      <w:pPr>
        <w:rPr>
          <w:rFonts w:asciiTheme="minorHAnsi" w:eastAsia="Calibri" w:hAnsiTheme="minorHAnsi" w:cstheme="minorHAnsi"/>
          <w:lang w:val="en-US"/>
        </w:rPr>
      </w:pPr>
    </w:p>
    <w:p w14:paraId="34325433" w14:textId="77777777" w:rsidR="009968CC" w:rsidRDefault="009968CC" w:rsidP="00BF1B57">
      <w:pPr>
        <w:rPr>
          <w:rFonts w:asciiTheme="minorHAnsi" w:eastAsia="Calibri" w:hAnsiTheme="minorHAnsi" w:cstheme="minorHAnsi"/>
          <w:lang w:val="en-US"/>
        </w:rPr>
      </w:pPr>
    </w:p>
    <w:p w14:paraId="4CE814E3" w14:textId="77777777" w:rsidR="009968CC" w:rsidRDefault="009968CC" w:rsidP="00BF1B57">
      <w:pPr>
        <w:rPr>
          <w:rFonts w:asciiTheme="minorHAnsi" w:eastAsia="Calibri" w:hAnsiTheme="minorHAnsi" w:cstheme="minorHAnsi"/>
          <w:lang w:val="en-US"/>
        </w:rPr>
      </w:pPr>
    </w:p>
    <w:p w14:paraId="16790BB7" w14:textId="77777777" w:rsidR="009968CC" w:rsidRDefault="009968CC" w:rsidP="00BF1B57">
      <w:pPr>
        <w:rPr>
          <w:rFonts w:asciiTheme="minorHAnsi" w:eastAsia="Calibri" w:hAnsiTheme="minorHAnsi" w:cstheme="minorHAnsi"/>
          <w:lang w:val="en-US"/>
        </w:rPr>
      </w:pPr>
    </w:p>
    <w:p w14:paraId="272250AD" w14:textId="77777777" w:rsidR="009968CC" w:rsidRDefault="009968CC" w:rsidP="00BF1B57">
      <w:pPr>
        <w:rPr>
          <w:rFonts w:asciiTheme="minorHAnsi" w:eastAsia="Calibri" w:hAnsiTheme="minorHAnsi" w:cstheme="minorHAnsi"/>
          <w:lang w:val="en-US"/>
        </w:rPr>
      </w:pPr>
    </w:p>
    <w:p w14:paraId="0BC15E48" w14:textId="77777777" w:rsidR="007D5EA5" w:rsidRDefault="007D5EA5" w:rsidP="00BF1B57">
      <w:pPr>
        <w:rPr>
          <w:rFonts w:asciiTheme="minorHAnsi" w:eastAsia="Calibri" w:hAnsiTheme="minorHAnsi" w:cstheme="minorHAnsi"/>
          <w:lang w:val="en-US"/>
        </w:rPr>
      </w:pPr>
    </w:p>
    <w:p w14:paraId="0FF57E32" w14:textId="77777777" w:rsidR="007D5EA5" w:rsidRDefault="007D5EA5" w:rsidP="00BF1B57">
      <w:pPr>
        <w:rPr>
          <w:rFonts w:asciiTheme="minorHAnsi" w:eastAsia="Calibri" w:hAnsiTheme="minorHAnsi" w:cstheme="minorHAnsi"/>
          <w:lang w:val="en-US"/>
        </w:rPr>
      </w:pPr>
    </w:p>
    <w:p w14:paraId="7343ED6D" w14:textId="77777777" w:rsidR="009968CC" w:rsidRPr="00C579F9" w:rsidRDefault="009968CC" w:rsidP="00BF1B57">
      <w:pPr>
        <w:rPr>
          <w:rFonts w:asciiTheme="minorHAnsi" w:eastAsia="Calibri" w:hAnsiTheme="minorHAnsi" w:cstheme="minorHAnsi"/>
          <w:lang w:val="en-US"/>
        </w:rPr>
      </w:pPr>
    </w:p>
    <w:p w14:paraId="01881C66" w14:textId="77777777" w:rsidR="00BF1B57" w:rsidRPr="00C579F9" w:rsidRDefault="00BF1B57" w:rsidP="00D13A88">
      <w:pPr>
        <w:rPr>
          <w:rFonts w:cstheme="minorHAnsi"/>
          <w:b/>
          <w:lang w:val="en-US"/>
        </w:rPr>
      </w:pPr>
    </w:p>
    <w:p w14:paraId="5DB631D2" w14:textId="4DA100B0" w:rsidR="00BF1B57" w:rsidRDefault="00BF1B57" w:rsidP="00BF1B57">
      <w:pPr>
        <w:pStyle w:val="Akapitzlist"/>
        <w:numPr>
          <w:ilvl w:val="0"/>
          <w:numId w:val="10"/>
        </w:numPr>
        <w:rPr>
          <w:rFonts w:cstheme="minorHAnsi"/>
          <w:b/>
          <w:szCs w:val="20"/>
        </w:rPr>
      </w:pPr>
      <w:r w:rsidRPr="00B47E86">
        <w:rPr>
          <w:rFonts w:cstheme="minorHAnsi"/>
          <w:b/>
          <w:szCs w:val="20"/>
        </w:rPr>
        <w:t>OPIS PRZEDMIOTU ZAMÓWIENIA</w:t>
      </w:r>
      <w:r w:rsidR="00B048CB">
        <w:rPr>
          <w:rFonts w:cstheme="minorHAnsi"/>
          <w:b/>
          <w:szCs w:val="20"/>
        </w:rPr>
        <w:t>.</w:t>
      </w:r>
    </w:p>
    <w:p w14:paraId="355A1D90" w14:textId="4CF5903D" w:rsidR="00BF1B57" w:rsidRDefault="00BF1B57" w:rsidP="00867FBB">
      <w:pPr>
        <w:pStyle w:val="Akapitzlist"/>
        <w:rPr>
          <w:rFonts w:cstheme="minorHAnsi"/>
          <w:sz w:val="20"/>
          <w:szCs w:val="20"/>
        </w:rPr>
      </w:pPr>
      <w:r w:rsidRPr="00B47E86">
        <w:rPr>
          <w:rFonts w:cstheme="minorHAnsi"/>
          <w:sz w:val="20"/>
          <w:szCs w:val="20"/>
        </w:rPr>
        <w:t>Wykonawca powinien złożyć ofertę na przedmiot zamówienia zgodny z poniższym zestawieniem.</w:t>
      </w:r>
    </w:p>
    <w:p w14:paraId="0CA9A07E" w14:textId="0F5C07FB" w:rsidR="00603605" w:rsidRPr="007505A9" w:rsidRDefault="00603605" w:rsidP="00867FBB">
      <w:pPr>
        <w:pStyle w:val="Akapitzlist"/>
        <w:rPr>
          <w:rFonts w:cstheme="minorHAnsi"/>
          <w:sz w:val="20"/>
          <w:szCs w:val="20"/>
        </w:rPr>
      </w:pPr>
    </w:p>
    <w:tbl>
      <w:tblPr>
        <w:tblStyle w:val="Tabela-Siatka"/>
        <w:tblW w:w="9967" w:type="dxa"/>
        <w:tblInd w:w="-457" w:type="dxa"/>
        <w:tblLayout w:type="fixed"/>
        <w:tblLook w:val="04A0" w:firstRow="1" w:lastRow="0" w:firstColumn="1" w:lastColumn="0" w:noHBand="0" w:noVBand="1"/>
      </w:tblPr>
      <w:tblGrid>
        <w:gridCol w:w="618"/>
        <w:gridCol w:w="4229"/>
        <w:gridCol w:w="708"/>
        <w:gridCol w:w="1253"/>
        <w:gridCol w:w="1392"/>
        <w:gridCol w:w="1767"/>
      </w:tblGrid>
      <w:tr w:rsidR="00A62F29" w:rsidRPr="00B47E86" w14:paraId="66CC9365" w14:textId="77777777" w:rsidTr="00CD4635">
        <w:trPr>
          <w:trHeight w:val="717"/>
        </w:trPr>
        <w:tc>
          <w:tcPr>
            <w:tcW w:w="618" w:type="dxa"/>
            <w:vAlign w:val="center"/>
          </w:tcPr>
          <w:p w14:paraId="5D2CEB9C" w14:textId="77777777" w:rsidR="00A62F29" w:rsidRPr="00B47E86" w:rsidRDefault="00A62F29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B47E86">
              <w:rPr>
                <w:rFonts w:cstheme="minorHAnsi"/>
                <w:sz w:val="20"/>
                <w:szCs w:val="20"/>
              </w:rPr>
              <w:t>Lp.</w:t>
            </w:r>
          </w:p>
        </w:tc>
        <w:tc>
          <w:tcPr>
            <w:tcW w:w="4229" w:type="dxa"/>
            <w:vAlign w:val="center"/>
          </w:tcPr>
          <w:p w14:paraId="1F57B8C2" w14:textId="77777777" w:rsidR="00A62F29" w:rsidRPr="00B47E86" w:rsidRDefault="00A62F29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B47E86">
              <w:rPr>
                <w:rFonts w:cstheme="minorHAnsi"/>
                <w:sz w:val="20"/>
                <w:szCs w:val="20"/>
              </w:rPr>
              <w:t>Nazwa</w:t>
            </w:r>
          </w:p>
        </w:tc>
        <w:tc>
          <w:tcPr>
            <w:tcW w:w="708" w:type="dxa"/>
            <w:vAlign w:val="center"/>
          </w:tcPr>
          <w:p w14:paraId="0357B256" w14:textId="4AF5B76E" w:rsidR="00A62F29" w:rsidRPr="008C09EB" w:rsidRDefault="00A62F29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8C09EB">
              <w:rPr>
                <w:rFonts w:cstheme="minorHAnsi"/>
                <w:sz w:val="20"/>
                <w:szCs w:val="20"/>
              </w:rPr>
              <w:t>Ilość</w:t>
            </w:r>
          </w:p>
          <w:p w14:paraId="286E3E44" w14:textId="6039C1EF" w:rsidR="00A62F29" w:rsidRPr="008C09EB" w:rsidRDefault="00A62F29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8C09EB">
              <w:rPr>
                <w:rFonts w:cstheme="minorHAnsi"/>
                <w:sz w:val="20"/>
                <w:szCs w:val="20"/>
              </w:rPr>
              <w:t>[</w:t>
            </w:r>
            <w:r w:rsidR="00B74080">
              <w:rPr>
                <w:rFonts w:cstheme="minorHAnsi"/>
                <w:sz w:val="20"/>
                <w:szCs w:val="20"/>
              </w:rPr>
              <w:t>szt.</w:t>
            </w:r>
            <w:r w:rsidRPr="008C09EB">
              <w:rPr>
                <w:rFonts w:cstheme="minorHAnsi"/>
                <w:sz w:val="20"/>
                <w:szCs w:val="20"/>
              </w:rPr>
              <w:t>]</w:t>
            </w:r>
          </w:p>
          <w:p w14:paraId="56614823" w14:textId="258C9144" w:rsidR="00AE3663" w:rsidRPr="00B47E86" w:rsidRDefault="00AE3663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53" w:type="dxa"/>
            <w:vAlign w:val="center"/>
          </w:tcPr>
          <w:p w14:paraId="3F4836B3" w14:textId="77777777" w:rsidR="00A62F29" w:rsidRPr="00D13A88" w:rsidRDefault="00A62F29" w:rsidP="00942EB2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D13A88">
              <w:rPr>
                <w:rFonts w:cstheme="minorHAnsi"/>
                <w:sz w:val="20"/>
                <w:szCs w:val="20"/>
                <w:lang w:val="en-US"/>
              </w:rPr>
              <w:t xml:space="preserve">Cena </w:t>
            </w:r>
            <w:proofErr w:type="spellStart"/>
            <w:r w:rsidRPr="00D13A88">
              <w:rPr>
                <w:rFonts w:cstheme="minorHAnsi"/>
                <w:sz w:val="20"/>
                <w:szCs w:val="20"/>
                <w:lang w:val="en-US"/>
              </w:rPr>
              <w:t>netto</w:t>
            </w:r>
            <w:proofErr w:type="spellEnd"/>
          </w:p>
          <w:p w14:paraId="5D20C419" w14:textId="3077D91B" w:rsidR="00A62F29" w:rsidRPr="00D13A88" w:rsidRDefault="00A62F29" w:rsidP="00942EB2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D13A88">
              <w:rPr>
                <w:rFonts w:cstheme="minorHAnsi"/>
                <w:sz w:val="20"/>
                <w:szCs w:val="20"/>
                <w:lang w:val="en-US"/>
              </w:rPr>
              <w:t>[PLN</w:t>
            </w:r>
            <w:r w:rsidR="00F94EC7">
              <w:rPr>
                <w:rFonts w:cstheme="minorHAnsi"/>
                <w:sz w:val="20"/>
                <w:szCs w:val="20"/>
                <w:lang w:val="en-US"/>
              </w:rPr>
              <w:t>/</w:t>
            </w:r>
            <w:proofErr w:type="spellStart"/>
            <w:r w:rsidR="00B74080">
              <w:rPr>
                <w:rFonts w:cstheme="minorHAnsi"/>
                <w:sz w:val="20"/>
                <w:szCs w:val="20"/>
                <w:lang w:val="en-US"/>
              </w:rPr>
              <w:t>szt</w:t>
            </w:r>
            <w:proofErr w:type="spellEnd"/>
            <w:r w:rsidR="00B74080">
              <w:rPr>
                <w:rFonts w:cstheme="minorHAnsi"/>
                <w:sz w:val="20"/>
                <w:szCs w:val="20"/>
                <w:lang w:val="en-US"/>
              </w:rPr>
              <w:t>.</w:t>
            </w:r>
            <w:r w:rsidRPr="00D13A88">
              <w:rPr>
                <w:rFonts w:cstheme="minorHAnsi"/>
                <w:sz w:val="20"/>
                <w:szCs w:val="20"/>
                <w:lang w:val="en-US"/>
              </w:rPr>
              <w:t>]</w:t>
            </w:r>
          </w:p>
          <w:p w14:paraId="7B7B2884" w14:textId="1CADB4C6" w:rsidR="0037417E" w:rsidRPr="00D13A88" w:rsidRDefault="0037417E" w:rsidP="00942EB2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92" w:type="dxa"/>
            <w:vAlign w:val="center"/>
          </w:tcPr>
          <w:p w14:paraId="3ECE4345" w14:textId="77777777" w:rsidR="00A62F29" w:rsidRPr="00B47E86" w:rsidRDefault="00A62F29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B47E86">
              <w:rPr>
                <w:rFonts w:cstheme="minorHAnsi"/>
                <w:sz w:val="20"/>
                <w:szCs w:val="20"/>
              </w:rPr>
              <w:t>Cena brutto</w:t>
            </w:r>
          </w:p>
          <w:p w14:paraId="5B40C3F3" w14:textId="123600AB" w:rsidR="00A62F29" w:rsidRDefault="00A62F29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B47E86">
              <w:rPr>
                <w:rFonts w:cstheme="minorHAnsi"/>
                <w:sz w:val="20"/>
                <w:szCs w:val="20"/>
              </w:rPr>
              <w:t>[PLN</w:t>
            </w:r>
            <w:r w:rsidR="00F94EC7">
              <w:rPr>
                <w:rFonts w:cstheme="minorHAnsi"/>
                <w:sz w:val="20"/>
                <w:szCs w:val="20"/>
              </w:rPr>
              <w:t>/</w:t>
            </w:r>
            <w:r w:rsidR="00B74080">
              <w:rPr>
                <w:rFonts w:cstheme="minorHAnsi"/>
                <w:sz w:val="20"/>
                <w:szCs w:val="20"/>
              </w:rPr>
              <w:t>szt.</w:t>
            </w:r>
            <w:r w:rsidRPr="00B47E86">
              <w:rPr>
                <w:rFonts w:cstheme="minorHAnsi"/>
                <w:sz w:val="20"/>
                <w:szCs w:val="20"/>
              </w:rPr>
              <w:t>]</w:t>
            </w:r>
          </w:p>
          <w:p w14:paraId="09F77687" w14:textId="683F889D" w:rsidR="00F42102" w:rsidRPr="00B47E86" w:rsidRDefault="00F42102" w:rsidP="00637FC3">
            <w:pPr>
              <w:pStyle w:val="Akapitzlist"/>
              <w:spacing w:line="276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7" w:type="dxa"/>
            <w:vAlign w:val="center"/>
          </w:tcPr>
          <w:p w14:paraId="51F12A26" w14:textId="77777777" w:rsidR="00A62F29" w:rsidRDefault="00A62F29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B47E86">
              <w:rPr>
                <w:rFonts w:cstheme="minorHAnsi"/>
                <w:sz w:val="20"/>
                <w:szCs w:val="20"/>
              </w:rPr>
              <w:t>Termin dostawy</w:t>
            </w:r>
          </w:p>
          <w:p w14:paraId="758ABEF4" w14:textId="4EFCC5F4" w:rsidR="00E045E4" w:rsidRPr="00B47E86" w:rsidRDefault="00E045E4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A419B4" w:rsidRPr="00B47E86" w14:paraId="44BDA9C3" w14:textId="77777777" w:rsidTr="00CD4635">
        <w:trPr>
          <w:trHeight w:val="844"/>
        </w:trPr>
        <w:tc>
          <w:tcPr>
            <w:tcW w:w="618" w:type="dxa"/>
            <w:vAlign w:val="center"/>
          </w:tcPr>
          <w:p w14:paraId="63E46F0C" w14:textId="3B2675CE" w:rsidR="00A419B4" w:rsidRPr="00247DCC" w:rsidRDefault="00A419B4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</w:rPr>
            </w:pPr>
            <w:r w:rsidRPr="00247DCC">
              <w:rPr>
                <w:rFonts w:cstheme="minorHAnsi"/>
              </w:rPr>
              <w:t>1</w:t>
            </w:r>
          </w:p>
        </w:tc>
        <w:tc>
          <w:tcPr>
            <w:tcW w:w="4229" w:type="dxa"/>
            <w:vAlign w:val="center"/>
          </w:tcPr>
          <w:p w14:paraId="159382E0" w14:textId="6FCA5EA1" w:rsidR="00DB58A4" w:rsidRDefault="00DB58A4" w:rsidP="00047A02">
            <w:pPr>
              <w:pStyle w:val="Akapitzlist"/>
              <w:spacing w:line="276" w:lineRule="auto"/>
              <w:ind w:left="0"/>
              <w:rPr>
                <w:rFonts w:cstheme="minorHAnsi"/>
              </w:rPr>
            </w:pPr>
            <w:r w:rsidRPr="00DB58A4">
              <w:rPr>
                <w:rFonts w:cstheme="minorHAnsi"/>
              </w:rPr>
              <w:t xml:space="preserve">Zaprojektowanie i wykonanie świdra spiralnego o długości 9 000 mm i średnicy 800 mm, </w:t>
            </w:r>
          </w:p>
          <w:p w14:paraId="4D84FEAB" w14:textId="18181AD7" w:rsidR="004773D7" w:rsidRPr="00247DCC" w:rsidRDefault="0076410C" w:rsidP="00047A02">
            <w:pPr>
              <w:pStyle w:val="Akapitzlist"/>
              <w:spacing w:line="276" w:lineRule="auto"/>
              <w:ind w:left="0"/>
              <w:rPr>
                <w:rFonts w:cstheme="minorHAnsi"/>
              </w:rPr>
            </w:pPr>
            <w:r w:rsidRPr="0076410C">
              <w:rPr>
                <w:rFonts w:cstheme="minorHAnsi"/>
              </w:rPr>
              <w:t>zgodnie z specyfikacją techniczną</w:t>
            </w:r>
            <w:r>
              <w:rPr>
                <w:rFonts w:cstheme="minorHAnsi"/>
              </w:rPr>
              <w:t xml:space="preserve"> zawartą w treści ogłoszenia</w:t>
            </w:r>
            <w:r w:rsidRPr="0076410C">
              <w:rPr>
                <w:rFonts w:cstheme="minorHAnsi"/>
              </w:rPr>
              <w:t xml:space="preserve"> </w:t>
            </w:r>
            <w:r w:rsidR="002616DB">
              <w:rPr>
                <w:rFonts w:cstheme="minorHAnsi"/>
              </w:rPr>
              <w:t>i</w:t>
            </w:r>
            <w:r>
              <w:rPr>
                <w:rFonts w:cstheme="minorHAnsi"/>
              </w:rPr>
              <w:t xml:space="preserve"> </w:t>
            </w:r>
            <w:r w:rsidRPr="0076410C">
              <w:rPr>
                <w:rFonts w:cstheme="minorHAnsi"/>
              </w:rPr>
              <w:t xml:space="preserve">rysunkiem </w:t>
            </w:r>
            <w:r w:rsidR="00DB58A4" w:rsidRPr="00DB58A4">
              <w:rPr>
                <w:rFonts w:cstheme="minorHAnsi"/>
              </w:rPr>
              <w:t>„291.015.001 świder 800 L9000”</w:t>
            </w:r>
            <w:r w:rsidR="00DB58A4">
              <w:rPr>
                <w:rFonts w:cstheme="minorHAnsi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14:paraId="022AC1C3" w14:textId="45D3D255" w:rsidR="00A419B4" w:rsidRPr="00247DCC" w:rsidRDefault="00DB58A4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1253" w:type="dxa"/>
            <w:vAlign w:val="center"/>
          </w:tcPr>
          <w:p w14:paraId="3D580EF0" w14:textId="77777777" w:rsidR="00A419B4" w:rsidRPr="00247DCC" w:rsidRDefault="00A419B4" w:rsidP="00942EB2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1392" w:type="dxa"/>
            <w:vAlign w:val="center"/>
          </w:tcPr>
          <w:p w14:paraId="7641D066" w14:textId="77777777" w:rsidR="00A419B4" w:rsidRPr="00247DCC" w:rsidRDefault="00A419B4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1767" w:type="dxa"/>
            <w:vAlign w:val="center"/>
          </w:tcPr>
          <w:p w14:paraId="55E4C746" w14:textId="77777777" w:rsidR="00A419B4" w:rsidRPr="00247DCC" w:rsidRDefault="00A419B4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</w:rPr>
            </w:pPr>
          </w:p>
        </w:tc>
      </w:tr>
      <w:tr w:rsidR="00E24BE0" w:rsidRPr="00B47E86" w14:paraId="089E7303" w14:textId="77777777" w:rsidTr="00CD4635">
        <w:trPr>
          <w:trHeight w:val="844"/>
        </w:trPr>
        <w:tc>
          <w:tcPr>
            <w:tcW w:w="618" w:type="dxa"/>
            <w:vAlign w:val="center"/>
          </w:tcPr>
          <w:p w14:paraId="09D3CEB6" w14:textId="53B90818" w:rsidR="00E24BE0" w:rsidRPr="00247DCC" w:rsidRDefault="00E24BE0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4229" w:type="dxa"/>
            <w:vAlign w:val="center"/>
          </w:tcPr>
          <w:p w14:paraId="1DADD344" w14:textId="7EE2367F" w:rsidR="00E24BE0" w:rsidRPr="0076410C" w:rsidRDefault="00E56DE7" w:rsidP="00047A02">
            <w:pPr>
              <w:pStyle w:val="Akapitzlist"/>
              <w:spacing w:line="276" w:lineRule="auto"/>
              <w:ind w:left="0"/>
              <w:rPr>
                <w:rFonts w:cstheme="minorHAnsi"/>
              </w:rPr>
            </w:pPr>
            <w:r w:rsidRPr="00E56DE7">
              <w:rPr>
                <w:rFonts w:cstheme="minorHAnsi"/>
              </w:rPr>
              <w:t>Zaprojektowanie i wykonanie świdra spiralnego o długości 10 000 mm i średnicy 800 mm</w:t>
            </w:r>
            <w:r>
              <w:rPr>
                <w:rFonts w:cstheme="minorHAnsi"/>
              </w:rPr>
              <w:t xml:space="preserve">, </w:t>
            </w:r>
            <w:r w:rsidR="00DB58A4" w:rsidRPr="0076410C">
              <w:rPr>
                <w:rFonts w:cstheme="minorHAnsi"/>
              </w:rPr>
              <w:t>zgodnie z specyfikacją techniczną</w:t>
            </w:r>
            <w:r w:rsidR="00DB58A4">
              <w:rPr>
                <w:rFonts w:cstheme="minorHAnsi"/>
              </w:rPr>
              <w:t xml:space="preserve"> zawartą w treści ogłoszenia</w:t>
            </w:r>
            <w:r w:rsidR="00DB58A4" w:rsidRPr="0076410C">
              <w:rPr>
                <w:rFonts w:cstheme="minorHAnsi"/>
              </w:rPr>
              <w:t xml:space="preserve"> </w:t>
            </w:r>
            <w:r w:rsidR="00DB58A4">
              <w:rPr>
                <w:rFonts w:cstheme="minorHAnsi"/>
              </w:rPr>
              <w:t xml:space="preserve">i </w:t>
            </w:r>
            <w:r w:rsidR="00DB58A4" w:rsidRPr="0076410C">
              <w:rPr>
                <w:rFonts w:cstheme="minorHAnsi"/>
              </w:rPr>
              <w:t xml:space="preserve">rysunkiem </w:t>
            </w:r>
            <w:r w:rsidRPr="00E56DE7">
              <w:rPr>
                <w:rFonts w:cstheme="minorHAnsi"/>
              </w:rPr>
              <w:t>„291.014.001 świder 800 L10000”</w:t>
            </w:r>
          </w:p>
        </w:tc>
        <w:tc>
          <w:tcPr>
            <w:tcW w:w="708" w:type="dxa"/>
            <w:vAlign w:val="center"/>
          </w:tcPr>
          <w:p w14:paraId="308EA58E" w14:textId="47519661" w:rsidR="00E24BE0" w:rsidRDefault="00E56DE7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1253" w:type="dxa"/>
            <w:vAlign w:val="center"/>
          </w:tcPr>
          <w:p w14:paraId="6B7207DC" w14:textId="77777777" w:rsidR="00E24BE0" w:rsidRPr="00247DCC" w:rsidRDefault="00E24BE0" w:rsidP="00942EB2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1392" w:type="dxa"/>
            <w:vAlign w:val="center"/>
          </w:tcPr>
          <w:p w14:paraId="10A46382" w14:textId="77777777" w:rsidR="00E24BE0" w:rsidRPr="00247DCC" w:rsidRDefault="00E24BE0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1767" w:type="dxa"/>
            <w:vAlign w:val="center"/>
          </w:tcPr>
          <w:p w14:paraId="0D8A2AF3" w14:textId="77777777" w:rsidR="00E24BE0" w:rsidRPr="00247DCC" w:rsidRDefault="00E24BE0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</w:rPr>
            </w:pPr>
          </w:p>
        </w:tc>
      </w:tr>
      <w:tr w:rsidR="00E24BE0" w:rsidRPr="00B47E86" w14:paraId="7CA576B7" w14:textId="77777777" w:rsidTr="00CD4635">
        <w:trPr>
          <w:trHeight w:val="844"/>
        </w:trPr>
        <w:tc>
          <w:tcPr>
            <w:tcW w:w="618" w:type="dxa"/>
            <w:vAlign w:val="center"/>
          </w:tcPr>
          <w:p w14:paraId="160380C2" w14:textId="7C785B3B" w:rsidR="00E24BE0" w:rsidRPr="00247DCC" w:rsidRDefault="00E24BE0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4229" w:type="dxa"/>
            <w:vAlign w:val="center"/>
          </w:tcPr>
          <w:p w14:paraId="1F6F3E16" w14:textId="659169C7" w:rsidR="00E24BE0" w:rsidRPr="0076410C" w:rsidRDefault="00983A62" w:rsidP="00047A02">
            <w:pPr>
              <w:pStyle w:val="Akapitzlist"/>
              <w:spacing w:line="276" w:lineRule="auto"/>
              <w:ind w:left="0"/>
              <w:rPr>
                <w:rFonts w:cstheme="minorHAnsi"/>
              </w:rPr>
            </w:pPr>
            <w:r w:rsidRPr="00983A62">
              <w:rPr>
                <w:rFonts w:cstheme="minorHAnsi"/>
              </w:rPr>
              <w:t xml:space="preserve">Zaprojektowanie i wykonanie </w:t>
            </w:r>
            <w:proofErr w:type="spellStart"/>
            <w:r w:rsidRPr="00983A62">
              <w:rPr>
                <w:rFonts w:cstheme="minorHAnsi"/>
              </w:rPr>
              <w:t>zawiertka</w:t>
            </w:r>
            <w:proofErr w:type="spellEnd"/>
            <w:r w:rsidRPr="00983A62">
              <w:rPr>
                <w:rFonts w:cstheme="minorHAnsi"/>
              </w:rPr>
              <w:t xml:space="preserve"> spiralnego o długości ok. 2170 mm i średnicy 820 mm</w:t>
            </w:r>
            <w:r>
              <w:rPr>
                <w:rFonts w:cstheme="minorHAnsi"/>
              </w:rPr>
              <w:t xml:space="preserve">, </w:t>
            </w:r>
            <w:r w:rsidR="00DB58A4" w:rsidRPr="0076410C">
              <w:rPr>
                <w:rFonts w:cstheme="minorHAnsi"/>
              </w:rPr>
              <w:t>zgodnie z specyfikacją techniczną</w:t>
            </w:r>
            <w:r w:rsidR="00DB58A4">
              <w:rPr>
                <w:rFonts w:cstheme="minorHAnsi"/>
              </w:rPr>
              <w:t xml:space="preserve"> zawartą w treści ogłoszenia</w:t>
            </w:r>
            <w:r w:rsidR="00DB58A4" w:rsidRPr="0076410C">
              <w:rPr>
                <w:rFonts w:cstheme="minorHAnsi"/>
              </w:rPr>
              <w:t xml:space="preserve"> </w:t>
            </w:r>
            <w:r w:rsidR="00DB58A4">
              <w:rPr>
                <w:rFonts w:cstheme="minorHAnsi"/>
              </w:rPr>
              <w:t xml:space="preserve">i </w:t>
            </w:r>
            <w:r w:rsidR="00DB58A4" w:rsidRPr="0076410C">
              <w:rPr>
                <w:rFonts w:cstheme="minorHAnsi"/>
              </w:rPr>
              <w:t xml:space="preserve">rysunkiem </w:t>
            </w:r>
            <w:r w:rsidRPr="00983A62">
              <w:rPr>
                <w:rFonts w:cstheme="minorHAnsi"/>
              </w:rPr>
              <w:t xml:space="preserve">„291.016.001 </w:t>
            </w:r>
            <w:proofErr w:type="spellStart"/>
            <w:r w:rsidRPr="00983A62">
              <w:rPr>
                <w:rFonts w:cstheme="minorHAnsi"/>
              </w:rPr>
              <w:t>Zawiertek</w:t>
            </w:r>
            <w:proofErr w:type="spellEnd"/>
            <w:r w:rsidRPr="00983A62">
              <w:rPr>
                <w:rFonts w:cstheme="minorHAnsi"/>
              </w:rPr>
              <w:t xml:space="preserve"> złożenie 800”</w:t>
            </w:r>
          </w:p>
        </w:tc>
        <w:tc>
          <w:tcPr>
            <w:tcW w:w="708" w:type="dxa"/>
            <w:vAlign w:val="center"/>
          </w:tcPr>
          <w:p w14:paraId="09ADA0E5" w14:textId="374B272E" w:rsidR="00E24BE0" w:rsidRDefault="009640F2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1253" w:type="dxa"/>
            <w:vAlign w:val="center"/>
          </w:tcPr>
          <w:p w14:paraId="65022EEE" w14:textId="77777777" w:rsidR="00E24BE0" w:rsidRPr="00247DCC" w:rsidRDefault="00E24BE0" w:rsidP="00942EB2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1392" w:type="dxa"/>
            <w:vAlign w:val="center"/>
          </w:tcPr>
          <w:p w14:paraId="1FCF5414" w14:textId="77777777" w:rsidR="00E24BE0" w:rsidRPr="00247DCC" w:rsidRDefault="00E24BE0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1767" w:type="dxa"/>
            <w:vAlign w:val="center"/>
          </w:tcPr>
          <w:p w14:paraId="6FD94127" w14:textId="77777777" w:rsidR="00E24BE0" w:rsidRPr="00247DCC" w:rsidRDefault="00E24BE0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</w:rPr>
            </w:pPr>
          </w:p>
        </w:tc>
      </w:tr>
      <w:tr w:rsidR="00E24BE0" w:rsidRPr="00B47E86" w14:paraId="465C8B5F" w14:textId="77777777" w:rsidTr="00CD4635">
        <w:trPr>
          <w:trHeight w:val="844"/>
        </w:trPr>
        <w:tc>
          <w:tcPr>
            <w:tcW w:w="618" w:type="dxa"/>
            <w:vAlign w:val="center"/>
          </w:tcPr>
          <w:p w14:paraId="1A71223F" w14:textId="3050D075" w:rsidR="00E24BE0" w:rsidRPr="00247DCC" w:rsidRDefault="00E24BE0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4229" w:type="dxa"/>
            <w:vAlign w:val="center"/>
          </w:tcPr>
          <w:p w14:paraId="013B9598" w14:textId="02B91DEB" w:rsidR="00E24BE0" w:rsidRPr="00171EE3" w:rsidRDefault="00171EE3" w:rsidP="00047A02">
            <w:pPr>
              <w:pStyle w:val="Akapitzlist"/>
              <w:spacing w:line="276" w:lineRule="auto"/>
              <w:ind w:left="0"/>
              <w:rPr>
                <w:rFonts w:cstheme="minorHAnsi"/>
              </w:rPr>
            </w:pPr>
            <w:r w:rsidRPr="00171EE3">
              <w:rPr>
                <w:rFonts w:cstheme="minorHAnsi"/>
              </w:rPr>
              <w:t xml:space="preserve">Zaprojektowanie i wykonanie wrzeciona w systemie DFF Plus 800 do maszyny SR 125, </w:t>
            </w:r>
            <w:r w:rsidR="00DB58A4" w:rsidRPr="00171EE3">
              <w:rPr>
                <w:rFonts w:cstheme="minorHAnsi"/>
              </w:rPr>
              <w:t xml:space="preserve">zgodnie z specyfikacją techniczną zawartą w treści ogłoszenia i rysunkiem </w:t>
            </w:r>
            <w:r w:rsidRPr="00171EE3">
              <w:rPr>
                <w:rFonts w:cstheme="minorHAnsi"/>
                <w:color w:val="000000"/>
                <w:spacing w:val="2"/>
                <w:shd w:val="clear" w:color="auto" w:fill="FFFFFF"/>
              </w:rPr>
              <w:t>„262.027.001 wrzeciono SR 125 800”</w:t>
            </w:r>
          </w:p>
        </w:tc>
        <w:tc>
          <w:tcPr>
            <w:tcW w:w="708" w:type="dxa"/>
            <w:vAlign w:val="center"/>
          </w:tcPr>
          <w:p w14:paraId="65E69F5D" w14:textId="5750DE89" w:rsidR="00E24BE0" w:rsidRDefault="00171EE3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253" w:type="dxa"/>
            <w:vAlign w:val="center"/>
          </w:tcPr>
          <w:p w14:paraId="5B7CA700" w14:textId="77777777" w:rsidR="00E24BE0" w:rsidRPr="00247DCC" w:rsidRDefault="00E24BE0" w:rsidP="00942EB2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1392" w:type="dxa"/>
            <w:vAlign w:val="center"/>
          </w:tcPr>
          <w:p w14:paraId="581F85BD" w14:textId="77777777" w:rsidR="00E24BE0" w:rsidRPr="00247DCC" w:rsidRDefault="00E24BE0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1767" w:type="dxa"/>
            <w:vAlign w:val="center"/>
          </w:tcPr>
          <w:p w14:paraId="4C5A7C3A" w14:textId="77777777" w:rsidR="00E24BE0" w:rsidRPr="00247DCC" w:rsidRDefault="00E24BE0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</w:rPr>
            </w:pPr>
          </w:p>
        </w:tc>
      </w:tr>
      <w:tr w:rsidR="00E24BE0" w:rsidRPr="00B47E86" w14:paraId="502C6F5C" w14:textId="77777777" w:rsidTr="00CD4635">
        <w:trPr>
          <w:trHeight w:val="844"/>
        </w:trPr>
        <w:tc>
          <w:tcPr>
            <w:tcW w:w="618" w:type="dxa"/>
            <w:vAlign w:val="center"/>
          </w:tcPr>
          <w:p w14:paraId="675B8E3B" w14:textId="2759F33E" w:rsidR="00E24BE0" w:rsidRPr="00247DCC" w:rsidRDefault="00E24BE0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4229" w:type="dxa"/>
            <w:vAlign w:val="center"/>
          </w:tcPr>
          <w:p w14:paraId="3E6C5BA7" w14:textId="6CC1C7EB" w:rsidR="00E24BE0" w:rsidRPr="0076410C" w:rsidRDefault="000552CE" w:rsidP="00047A02">
            <w:pPr>
              <w:pStyle w:val="Akapitzlist"/>
              <w:spacing w:line="276" w:lineRule="auto"/>
              <w:ind w:left="0"/>
              <w:rPr>
                <w:rFonts w:cstheme="minorHAnsi"/>
              </w:rPr>
            </w:pPr>
            <w:r w:rsidRPr="000552CE">
              <w:rPr>
                <w:rFonts w:cstheme="minorHAnsi"/>
              </w:rPr>
              <w:t xml:space="preserve">Zaprojektowanie i wykonanie rury osłonowej wraz z koroną i konektorem rury męskim w systemie DFF Plus 800 do maszyny SR 125, </w:t>
            </w:r>
            <w:r w:rsidR="00DB58A4" w:rsidRPr="0076410C">
              <w:rPr>
                <w:rFonts w:cstheme="minorHAnsi"/>
              </w:rPr>
              <w:t>zgodnie z specyfikacją techniczną</w:t>
            </w:r>
            <w:r w:rsidR="00DB58A4">
              <w:rPr>
                <w:rFonts w:cstheme="minorHAnsi"/>
              </w:rPr>
              <w:t xml:space="preserve"> zawartą w treści ogłoszenia</w:t>
            </w:r>
            <w:r w:rsidR="00DB58A4" w:rsidRPr="0076410C">
              <w:rPr>
                <w:rFonts w:cstheme="minorHAnsi"/>
              </w:rPr>
              <w:t xml:space="preserve"> </w:t>
            </w:r>
            <w:r w:rsidR="00DB58A4">
              <w:rPr>
                <w:rFonts w:cstheme="minorHAnsi"/>
              </w:rPr>
              <w:t xml:space="preserve">i </w:t>
            </w:r>
            <w:r w:rsidR="00DB58A4" w:rsidRPr="0076410C">
              <w:rPr>
                <w:rFonts w:cstheme="minorHAnsi"/>
              </w:rPr>
              <w:t xml:space="preserve">rysunkiem </w:t>
            </w:r>
            <w:r w:rsidRPr="000552CE">
              <w:rPr>
                <w:rFonts w:cstheme="minorHAnsi"/>
              </w:rPr>
              <w:t>„262.026.001 rura osłonowa DFF+ 800”</w:t>
            </w:r>
          </w:p>
        </w:tc>
        <w:tc>
          <w:tcPr>
            <w:tcW w:w="708" w:type="dxa"/>
            <w:vAlign w:val="center"/>
          </w:tcPr>
          <w:p w14:paraId="5E04F6EC" w14:textId="42417C3B" w:rsidR="00E24BE0" w:rsidRDefault="000552CE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tc>
          <w:tcPr>
            <w:tcW w:w="1253" w:type="dxa"/>
            <w:vAlign w:val="center"/>
          </w:tcPr>
          <w:p w14:paraId="7F81B317" w14:textId="77777777" w:rsidR="00E24BE0" w:rsidRPr="00247DCC" w:rsidRDefault="00E24BE0" w:rsidP="00942EB2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1392" w:type="dxa"/>
            <w:vAlign w:val="center"/>
          </w:tcPr>
          <w:p w14:paraId="2DC0871F" w14:textId="77777777" w:rsidR="00E24BE0" w:rsidRPr="00247DCC" w:rsidRDefault="00E24BE0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1767" w:type="dxa"/>
            <w:vAlign w:val="center"/>
          </w:tcPr>
          <w:p w14:paraId="4E0C7D36" w14:textId="77777777" w:rsidR="00E24BE0" w:rsidRPr="00247DCC" w:rsidRDefault="00E24BE0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</w:rPr>
            </w:pPr>
          </w:p>
        </w:tc>
      </w:tr>
    </w:tbl>
    <w:p w14:paraId="27515416" w14:textId="13171BDA" w:rsidR="00CD1D1B" w:rsidRPr="003E6C5C" w:rsidRDefault="00BF1B57" w:rsidP="008A47FE">
      <w:pPr>
        <w:rPr>
          <w:rFonts w:asciiTheme="minorHAnsi" w:hAnsiTheme="minorHAnsi" w:cstheme="minorHAnsi"/>
          <w:sz w:val="20"/>
          <w:szCs w:val="20"/>
        </w:rPr>
      </w:pPr>
      <w:r w:rsidRPr="003E6C5C">
        <w:rPr>
          <w:rFonts w:asciiTheme="minorHAnsi" w:hAnsiTheme="minorHAnsi" w:cstheme="minorHAnsi"/>
          <w:sz w:val="20"/>
          <w:szCs w:val="20"/>
        </w:rPr>
        <w:t xml:space="preserve">Zamawiający </w:t>
      </w:r>
      <w:r w:rsidRPr="00A66335">
        <w:rPr>
          <w:rFonts w:asciiTheme="minorHAnsi" w:hAnsiTheme="minorHAnsi" w:cstheme="minorHAnsi"/>
          <w:sz w:val="20"/>
          <w:szCs w:val="20"/>
        </w:rPr>
        <w:t>dopuszcza</w:t>
      </w:r>
      <w:r w:rsidRPr="003E6C5C">
        <w:rPr>
          <w:rFonts w:asciiTheme="minorHAnsi" w:hAnsiTheme="minorHAnsi" w:cstheme="minorHAnsi"/>
          <w:strike/>
          <w:sz w:val="20"/>
          <w:szCs w:val="20"/>
        </w:rPr>
        <w:t>/</w:t>
      </w:r>
      <w:r w:rsidRPr="00A66335">
        <w:rPr>
          <w:rFonts w:asciiTheme="minorHAnsi" w:hAnsiTheme="minorHAnsi" w:cstheme="minorHAnsi"/>
          <w:strike/>
          <w:sz w:val="20"/>
          <w:szCs w:val="20"/>
        </w:rPr>
        <w:t>nie dopuszcza</w:t>
      </w:r>
      <w:r w:rsidRPr="003E6C5C">
        <w:rPr>
          <w:rFonts w:asciiTheme="minorHAnsi" w:hAnsiTheme="minorHAnsi" w:cstheme="minorHAnsi"/>
          <w:sz w:val="20"/>
          <w:szCs w:val="20"/>
        </w:rPr>
        <w:t xml:space="preserve"> możliwości składania ofert częściowych. </w:t>
      </w:r>
      <w:r w:rsidRPr="00D91724">
        <w:rPr>
          <w:rFonts w:asciiTheme="minorHAnsi" w:hAnsiTheme="minorHAnsi" w:cstheme="minorHAnsi"/>
          <w:sz w:val="20"/>
          <w:szCs w:val="20"/>
        </w:rPr>
        <w:br/>
      </w:r>
      <w:r w:rsidRPr="003E6C5C">
        <w:rPr>
          <w:rFonts w:asciiTheme="minorHAnsi" w:hAnsiTheme="minorHAnsi" w:cstheme="minorHAnsi"/>
          <w:sz w:val="20"/>
          <w:szCs w:val="20"/>
        </w:rPr>
        <w:t xml:space="preserve">Zamawiający </w:t>
      </w:r>
      <w:r w:rsidRPr="003E6C5C">
        <w:rPr>
          <w:rFonts w:asciiTheme="minorHAnsi" w:hAnsiTheme="minorHAnsi" w:cstheme="minorHAnsi"/>
          <w:strike/>
          <w:sz w:val="20"/>
          <w:szCs w:val="20"/>
        </w:rPr>
        <w:t>dopuszcza/</w:t>
      </w:r>
      <w:r w:rsidRPr="003E6C5C">
        <w:rPr>
          <w:rFonts w:asciiTheme="minorHAnsi" w:hAnsiTheme="minorHAnsi" w:cstheme="minorHAnsi"/>
          <w:sz w:val="20"/>
          <w:szCs w:val="20"/>
        </w:rPr>
        <w:t>nie dopuszcza możliwości składania ofert wariantowyc</w:t>
      </w:r>
      <w:r w:rsidR="000A1497" w:rsidRPr="003E6C5C">
        <w:rPr>
          <w:rFonts w:asciiTheme="minorHAnsi" w:hAnsiTheme="minorHAnsi" w:cstheme="minorHAnsi"/>
          <w:sz w:val="20"/>
          <w:szCs w:val="20"/>
        </w:rPr>
        <w:t>h.</w:t>
      </w:r>
    </w:p>
    <w:p w14:paraId="5BDBAED3" w14:textId="77777777" w:rsidR="00BF1B57" w:rsidRPr="007505A9" w:rsidRDefault="00BF1B57" w:rsidP="00BF1B57">
      <w:pPr>
        <w:jc w:val="right"/>
        <w:rPr>
          <w:rFonts w:asciiTheme="minorHAnsi" w:eastAsia="Calibri" w:hAnsiTheme="minorHAnsi" w:cstheme="minorHAnsi"/>
          <w:b/>
        </w:rPr>
      </w:pPr>
    </w:p>
    <w:p w14:paraId="78D5EEC8" w14:textId="77777777" w:rsidR="00BF1B57" w:rsidRPr="007505A9" w:rsidRDefault="00BF1B57" w:rsidP="00BF1B57">
      <w:pPr>
        <w:jc w:val="right"/>
        <w:rPr>
          <w:rFonts w:asciiTheme="minorHAnsi" w:eastAsia="Calibri" w:hAnsiTheme="minorHAnsi" w:cstheme="minorHAnsi"/>
          <w:b/>
        </w:rPr>
      </w:pPr>
    </w:p>
    <w:p w14:paraId="423678AD" w14:textId="66551D63" w:rsidR="00BF1B57" w:rsidRPr="004A6192" w:rsidRDefault="00AB0EE9" w:rsidP="00BF1B5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8" w:lineRule="auto"/>
        <w:jc w:val="right"/>
        <w:rPr>
          <w:rFonts w:asciiTheme="minorHAnsi" w:hAnsiTheme="minorHAnsi" w:cstheme="minorHAnsi"/>
          <w:color w:val="000000"/>
          <w:sz w:val="22"/>
          <w:szCs w:val="22"/>
        </w:rPr>
      </w:pPr>
      <w:r w:rsidRPr="004A6192">
        <w:rPr>
          <w:rFonts w:asciiTheme="minorHAnsi" w:hAnsiTheme="minorHAnsi" w:cstheme="minorHAnsi"/>
          <w:color w:val="000000"/>
          <w:sz w:val="22"/>
          <w:szCs w:val="22"/>
        </w:rPr>
        <w:t>…………</w:t>
      </w:r>
      <w:r w:rsidR="00BF1B57" w:rsidRPr="004A6192">
        <w:rPr>
          <w:rFonts w:asciiTheme="minorHAnsi" w:hAnsiTheme="minorHAnsi" w:cstheme="minorHAnsi"/>
          <w:color w:val="000000"/>
          <w:sz w:val="22"/>
          <w:szCs w:val="22"/>
        </w:rPr>
        <w:t>………….……….………………………………………..</w:t>
      </w:r>
    </w:p>
    <w:p w14:paraId="3EC04ECD" w14:textId="1EB2A792" w:rsidR="00BF1B57" w:rsidRPr="004A6192" w:rsidRDefault="00AB0EE9" w:rsidP="00BF1B5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8" w:lineRule="auto"/>
        <w:jc w:val="right"/>
        <w:rPr>
          <w:rFonts w:asciiTheme="minorHAnsi" w:hAnsiTheme="minorHAnsi" w:cstheme="minorHAnsi"/>
          <w:color w:val="000000"/>
          <w:sz w:val="22"/>
          <w:szCs w:val="22"/>
        </w:rPr>
      </w:pPr>
      <w:r w:rsidRPr="004A6192">
        <w:rPr>
          <w:rFonts w:asciiTheme="minorHAnsi" w:hAnsiTheme="minorHAnsi" w:cstheme="minorHAnsi"/>
          <w:color w:val="000000"/>
          <w:sz w:val="22"/>
          <w:szCs w:val="22"/>
        </w:rPr>
        <w:t>(d</w:t>
      </w:r>
      <w:r w:rsidR="00BF1B57" w:rsidRPr="004A6192">
        <w:rPr>
          <w:rFonts w:asciiTheme="minorHAnsi" w:hAnsiTheme="minorHAnsi" w:cstheme="minorHAnsi"/>
          <w:color w:val="000000"/>
          <w:sz w:val="22"/>
          <w:szCs w:val="22"/>
        </w:rPr>
        <w:t>ata, podpis z pieczątką imienną osoby/osób</w:t>
      </w:r>
    </w:p>
    <w:p w14:paraId="729BF306" w14:textId="77777777" w:rsidR="00BF1B57" w:rsidRPr="007505A9" w:rsidRDefault="00BF1B57" w:rsidP="00BF1B57">
      <w:pPr>
        <w:jc w:val="right"/>
        <w:rPr>
          <w:rFonts w:asciiTheme="minorHAnsi" w:hAnsiTheme="minorHAnsi" w:cstheme="minorHAnsi"/>
          <w:color w:val="000000"/>
          <w:sz w:val="22"/>
          <w:szCs w:val="22"/>
        </w:rPr>
      </w:pPr>
      <w:r w:rsidRPr="007505A9">
        <w:rPr>
          <w:rFonts w:asciiTheme="minorHAnsi" w:hAnsiTheme="minorHAnsi" w:cstheme="minorHAnsi"/>
          <w:color w:val="000000"/>
          <w:sz w:val="22"/>
          <w:szCs w:val="22"/>
        </w:rPr>
        <w:t>upoważnionej/</w:t>
      </w:r>
      <w:proofErr w:type="spellStart"/>
      <w:r w:rsidRPr="007505A9">
        <w:rPr>
          <w:rFonts w:asciiTheme="minorHAnsi" w:hAnsiTheme="minorHAnsi" w:cstheme="minorHAnsi"/>
          <w:color w:val="000000"/>
          <w:sz w:val="22"/>
          <w:szCs w:val="22"/>
        </w:rPr>
        <w:t>ych</w:t>
      </w:r>
      <w:proofErr w:type="spellEnd"/>
      <w:r w:rsidRPr="007505A9">
        <w:rPr>
          <w:rFonts w:asciiTheme="minorHAnsi" w:hAnsiTheme="minorHAnsi" w:cstheme="minorHAnsi"/>
          <w:color w:val="000000"/>
          <w:sz w:val="22"/>
          <w:szCs w:val="22"/>
        </w:rPr>
        <w:t xml:space="preserve"> do reprezentowania oferenta</w:t>
      </w:r>
    </w:p>
    <w:p w14:paraId="0D0F6EC8" w14:textId="77777777" w:rsidR="00AD1C3E" w:rsidRDefault="00AD1C3E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2BD6A959" w14:textId="77777777" w:rsidR="006F5FA5" w:rsidRDefault="006F5FA5" w:rsidP="00CD4635">
      <w:pPr>
        <w:spacing w:line="276" w:lineRule="auto"/>
        <w:rPr>
          <w:rFonts w:asciiTheme="minorHAnsi" w:eastAsia="Calibri" w:hAnsiTheme="minorHAnsi" w:cstheme="minorHAnsi"/>
          <w:b/>
          <w:sz w:val="22"/>
          <w:szCs w:val="22"/>
        </w:rPr>
      </w:pPr>
    </w:p>
    <w:p w14:paraId="286A9247" w14:textId="77777777" w:rsidR="00145C48" w:rsidRDefault="00145C48" w:rsidP="000A3AAF">
      <w:pPr>
        <w:spacing w:line="276" w:lineRule="auto"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14:paraId="4033DFAB" w14:textId="09200118" w:rsidR="00BF1B57" w:rsidRDefault="00BF1B57" w:rsidP="000A3AAF">
      <w:pPr>
        <w:spacing w:line="276" w:lineRule="auto"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  <w:r w:rsidRPr="00F34808">
        <w:rPr>
          <w:rFonts w:asciiTheme="minorHAnsi" w:eastAsia="Calibri" w:hAnsiTheme="minorHAnsi" w:cstheme="minorHAnsi"/>
          <w:b/>
          <w:sz w:val="22"/>
          <w:szCs w:val="22"/>
        </w:rPr>
        <w:t>OŚWIADCZENIE O BRAKU POWIĄZAŃ Z ZAMAWIAJĄCYM</w:t>
      </w:r>
    </w:p>
    <w:p w14:paraId="211876F8" w14:textId="77777777" w:rsidR="00BF1B57" w:rsidRPr="007505A9" w:rsidRDefault="00BF1B57" w:rsidP="000A3AAF">
      <w:pPr>
        <w:spacing w:line="276" w:lineRule="auto"/>
        <w:contextualSpacing/>
        <w:rPr>
          <w:rFonts w:asciiTheme="minorHAnsi" w:hAnsiTheme="minorHAnsi" w:cstheme="minorHAnsi"/>
          <w:b/>
          <w:sz w:val="22"/>
          <w:szCs w:val="22"/>
        </w:rPr>
      </w:pPr>
    </w:p>
    <w:p w14:paraId="3ABE2FBF" w14:textId="77777777" w:rsidR="00E24BE0" w:rsidRDefault="00E24BE0" w:rsidP="00E24BE0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24BE0">
        <w:rPr>
          <w:rFonts w:asciiTheme="minorHAnsi" w:hAnsiTheme="minorHAnsi" w:cstheme="minorHAnsi"/>
          <w:b/>
          <w:sz w:val="22"/>
          <w:szCs w:val="22"/>
        </w:rPr>
        <w:t>Postępowanie ofertowe - zaprojektowanie i wykonanie elementów składowych do wykonywania pali DFF Plus o średnicy 800mm - 2025-894-232557 DFF</w:t>
      </w:r>
    </w:p>
    <w:p w14:paraId="06DB6B12" w14:textId="77777777" w:rsidR="00374226" w:rsidRPr="00E826DB" w:rsidRDefault="00374226" w:rsidP="00EB1155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17160004" w14:textId="77777777" w:rsidR="00BF1B57" w:rsidRDefault="00BF1B57" w:rsidP="00BF1B57">
      <w:pPr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8" w:lineRule="auto"/>
        <w:ind w:left="566" w:hanging="424"/>
        <w:rPr>
          <w:rFonts w:asciiTheme="minorHAnsi" w:hAnsiTheme="minorHAnsi" w:cstheme="minorHAnsi"/>
          <w:color w:val="000000"/>
          <w:sz w:val="22"/>
          <w:szCs w:val="22"/>
        </w:rPr>
      </w:pPr>
      <w:r w:rsidRPr="00F34808">
        <w:rPr>
          <w:rFonts w:asciiTheme="minorHAnsi" w:hAnsiTheme="minorHAnsi" w:cstheme="minorHAnsi"/>
          <w:color w:val="000000"/>
          <w:sz w:val="22"/>
          <w:szCs w:val="22"/>
        </w:rPr>
        <w:t>Oświadczam, że nie jestem powiązany osobowo lub kapitałowo* z Zamawiającym, tj. powiązania, o których mowa polegają̨ w szczególności na:</w:t>
      </w:r>
    </w:p>
    <w:p w14:paraId="02E6539D" w14:textId="1099D9D2" w:rsidR="000952BA" w:rsidRPr="004329AA" w:rsidRDefault="00BF1B57" w:rsidP="002E5535">
      <w:pPr>
        <w:pStyle w:val="NormalnyWeb"/>
        <w:numPr>
          <w:ilvl w:val="0"/>
          <w:numId w:val="9"/>
        </w:numPr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F34808">
        <w:rPr>
          <w:rFonts w:asciiTheme="minorHAnsi" w:hAnsiTheme="minorHAnsi" w:cstheme="minorHAnsi"/>
          <w:color w:val="000000"/>
          <w:sz w:val="22"/>
          <w:szCs w:val="22"/>
        </w:rPr>
        <w:t xml:space="preserve">uczestniczeniu w </w:t>
      </w:r>
      <w:proofErr w:type="gramStart"/>
      <w:r w:rsidRPr="00F34808">
        <w:rPr>
          <w:rFonts w:asciiTheme="minorHAnsi" w:hAnsiTheme="minorHAnsi" w:cstheme="minorHAnsi"/>
          <w:color w:val="000000"/>
          <w:sz w:val="22"/>
          <w:szCs w:val="22"/>
        </w:rPr>
        <w:t>spółce,</w:t>
      </w:r>
      <w:proofErr w:type="gramEnd"/>
      <w:r w:rsidRPr="00F34808">
        <w:rPr>
          <w:rFonts w:asciiTheme="minorHAnsi" w:hAnsiTheme="minorHAnsi" w:cstheme="minorHAnsi"/>
          <w:color w:val="000000"/>
          <w:sz w:val="22"/>
          <w:szCs w:val="22"/>
        </w:rPr>
        <w:t xml:space="preserve"> jako wspólnik spółki cywilnej lub spółki osobowej,</w:t>
      </w:r>
    </w:p>
    <w:p w14:paraId="4A110FEA" w14:textId="77777777" w:rsidR="00BF1B57" w:rsidRPr="00F34808" w:rsidRDefault="00BF1B57" w:rsidP="002E5535">
      <w:pPr>
        <w:pStyle w:val="NormalnyWeb"/>
        <w:numPr>
          <w:ilvl w:val="0"/>
          <w:numId w:val="9"/>
        </w:numPr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F34808">
        <w:rPr>
          <w:rFonts w:asciiTheme="minorHAnsi" w:hAnsiTheme="minorHAnsi" w:cstheme="minorHAnsi"/>
          <w:color w:val="000000"/>
          <w:sz w:val="22"/>
          <w:szCs w:val="22"/>
        </w:rPr>
        <w:t>posiadaniu co najmniej 10 % udziałów lub akcji,</w:t>
      </w:r>
    </w:p>
    <w:p w14:paraId="0B9C4DBE" w14:textId="77777777" w:rsidR="00BF1B57" w:rsidRPr="00F34808" w:rsidRDefault="00BF1B57" w:rsidP="002E5535">
      <w:pPr>
        <w:pStyle w:val="NormalnyWeb"/>
        <w:numPr>
          <w:ilvl w:val="0"/>
          <w:numId w:val="9"/>
        </w:numPr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F34808">
        <w:rPr>
          <w:rFonts w:asciiTheme="minorHAnsi" w:hAnsiTheme="minorHAnsi" w:cstheme="minorHAnsi"/>
          <w:color w:val="000000"/>
          <w:sz w:val="22"/>
          <w:szCs w:val="22"/>
        </w:rPr>
        <w:t>pełnieniu funkcji członka organu nadzorczego lub zarządzającego, prokurenta, pełnomocnika,</w:t>
      </w:r>
    </w:p>
    <w:p w14:paraId="0C61BED8" w14:textId="5F8CA179" w:rsidR="004329AA" w:rsidRDefault="00BF1B57" w:rsidP="002E5535">
      <w:pPr>
        <w:pStyle w:val="NormalnyWeb"/>
        <w:numPr>
          <w:ilvl w:val="0"/>
          <w:numId w:val="9"/>
        </w:numPr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F34808">
        <w:rPr>
          <w:rFonts w:asciiTheme="minorHAnsi" w:hAnsiTheme="minorHAnsi" w:cstheme="minorHAnsi"/>
          <w:color w:val="000000"/>
          <w:sz w:val="22"/>
          <w:szCs w:val="22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57B78B01" w14:textId="77777777" w:rsidR="005A517C" w:rsidRDefault="005A517C" w:rsidP="005A517C">
      <w:pPr>
        <w:pStyle w:val="NormalnyWeb"/>
        <w:spacing w:line="276" w:lineRule="auto"/>
        <w:ind w:left="720"/>
        <w:rPr>
          <w:rFonts w:asciiTheme="minorHAnsi" w:hAnsiTheme="minorHAnsi" w:cstheme="minorHAnsi"/>
          <w:color w:val="000000"/>
          <w:sz w:val="22"/>
          <w:szCs w:val="22"/>
        </w:rPr>
      </w:pPr>
    </w:p>
    <w:p w14:paraId="0A434D42" w14:textId="77777777" w:rsidR="00BF1B57" w:rsidRPr="007505A9" w:rsidRDefault="00BF1B57" w:rsidP="00BF1B57">
      <w:pPr>
        <w:rPr>
          <w:rFonts w:asciiTheme="minorHAnsi" w:eastAsia="Calibri" w:hAnsiTheme="minorHAnsi" w:cstheme="minorHAnsi"/>
          <w:sz w:val="22"/>
          <w:szCs w:val="22"/>
        </w:rPr>
      </w:pPr>
    </w:p>
    <w:p w14:paraId="3740CBF0" w14:textId="77777777" w:rsidR="00CB7518" w:rsidRPr="007505A9" w:rsidRDefault="00CB7518" w:rsidP="00BF1B57">
      <w:pPr>
        <w:spacing w:after="133" w:line="265" w:lineRule="auto"/>
        <w:ind w:right="-10"/>
        <w:rPr>
          <w:rFonts w:asciiTheme="minorHAnsi" w:hAnsiTheme="minorHAnsi" w:cstheme="minorHAnsi"/>
        </w:rPr>
      </w:pPr>
    </w:p>
    <w:p w14:paraId="65DF019D" w14:textId="77777777" w:rsidR="00CB7518" w:rsidRPr="007505A9" w:rsidRDefault="00CB7518" w:rsidP="00184E94">
      <w:pPr>
        <w:spacing w:after="133" w:line="265" w:lineRule="auto"/>
        <w:ind w:right="-10"/>
        <w:jc w:val="right"/>
        <w:rPr>
          <w:rFonts w:asciiTheme="minorHAnsi" w:hAnsiTheme="minorHAnsi" w:cstheme="minorHAnsi"/>
        </w:rPr>
      </w:pPr>
    </w:p>
    <w:p w14:paraId="7F79ED24" w14:textId="1F1BF3BA" w:rsidR="00184E94" w:rsidRPr="00B47E86" w:rsidRDefault="00AB0EE9" w:rsidP="00184E94">
      <w:pPr>
        <w:spacing w:after="133" w:line="265" w:lineRule="auto"/>
        <w:ind w:right="-10"/>
        <w:jc w:val="right"/>
        <w:rPr>
          <w:rFonts w:asciiTheme="minorHAnsi" w:hAnsiTheme="minorHAnsi" w:cstheme="minorHAnsi"/>
        </w:rPr>
      </w:pPr>
      <w:r w:rsidRPr="00B47E86">
        <w:rPr>
          <w:rFonts w:asciiTheme="minorHAnsi" w:hAnsiTheme="minorHAnsi" w:cstheme="minorHAnsi"/>
        </w:rPr>
        <w:t>……..</w:t>
      </w:r>
      <w:r w:rsidR="00184E94" w:rsidRPr="00B47E86">
        <w:rPr>
          <w:rFonts w:asciiTheme="minorHAnsi" w:hAnsiTheme="minorHAnsi" w:cstheme="minorHAnsi"/>
        </w:rPr>
        <w:t>…………………………………………………………………</w:t>
      </w:r>
    </w:p>
    <w:p w14:paraId="2AD46284" w14:textId="6282E799" w:rsidR="009E55EC" w:rsidRDefault="00AB0EE9" w:rsidP="009E55EC">
      <w:pPr>
        <w:spacing w:after="60"/>
        <w:ind w:left="4860" w:hanging="340"/>
        <w:rPr>
          <w:rFonts w:asciiTheme="minorHAnsi" w:hAnsiTheme="minorHAnsi" w:cstheme="minorHAnsi"/>
          <w:sz w:val="22"/>
          <w:szCs w:val="22"/>
        </w:rPr>
      </w:pPr>
      <w:r w:rsidRPr="00B47E86">
        <w:rPr>
          <w:rFonts w:asciiTheme="minorHAnsi" w:hAnsiTheme="minorHAnsi" w:cstheme="minorHAnsi"/>
        </w:rPr>
        <w:t xml:space="preserve">       </w:t>
      </w:r>
      <w:r w:rsidR="00184E94" w:rsidRPr="00DA425B">
        <w:rPr>
          <w:rFonts w:asciiTheme="minorHAnsi" w:hAnsiTheme="minorHAnsi" w:cstheme="minorHAnsi"/>
          <w:sz w:val="22"/>
          <w:szCs w:val="22"/>
        </w:rPr>
        <w:t>(data, czytelny podpis osoby upowa</w:t>
      </w:r>
      <w:r w:rsidR="00184E94" w:rsidRPr="00DA425B">
        <w:rPr>
          <w:rFonts w:asciiTheme="minorHAnsi" w:eastAsia="Arial" w:hAnsiTheme="minorHAnsi" w:cstheme="minorHAnsi"/>
          <w:sz w:val="22"/>
          <w:szCs w:val="22"/>
        </w:rPr>
        <w:t>ż</w:t>
      </w:r>
      <w:r w:rsidR="00184E94" w:rsidRPr="00DA425B">
        <w:rPr>
          <w:rFonts w:asciiTheme="minorHAnsi" w:hAnsiTheme="minorHAnsi" w:cstheme="minorHAnsi"/>
          <w:sz w:val="22"/>
          <w:szCs w:val="22"/>
        </w:rPr>
        <w:t xml:space="preserve">nionej </w:t>
      </w:r>
      <w:r w:rsidRPr="00DA425B">
        <w:rPr>
          <w:rFonts w:asciiTheme="minorHAnsi" w:hAnsiTheme="minorHAnsi" w:cstheme="minorHAnsi"/>
          <w:sz w:val="22"/>
          <w:szCs w:val="22"/>
        </w:rPr>
        <w:t xml:space="preserve">     </w:t>
      </w:r>
      <w:r w:rsidR="00184E94" w:rsidRPr="00DA425B">
        <w:rPr>
          <w:rFonts w:asciiTheme="minorHAnsi" w:hAnsiTheme="minorHAnsi" w:cstheme="minorHAnsi"/>
          <w:sz w:val="22"/>
          <w:szCs w:val="22"/>
        </w:rPr>
        <w:t>do reprezentacji, piecz</w:t>
      </w:r>
      <w:r w:rsidR="00184E94" w:rsidRPr="00DA425B">
        <w:rPr>
          <w:rFonts w:asciiTheme="minorHAnsi" w:eastAsia="Arial" w:hAnsiTheme="minorHAnsi" w:cstheme="minorHAnsi"/>
          <w:sz w:val="22"/>
          <w:szCs w:val="22"/>
        </w:rPr>
        <w:t>ęć</w:t>
      </w:r>
      <w:r w:rsidR="00184E94" w:rsidRPr="00DA425B">
        <w:rPr>
          <w:rFonts w:asciiTheme="minorHAnsi" w:hAnsiTheme="minorHAnsi" w:cstheme="minorHAnsi"/>
          <w:sz w:val="22"/>
          <w:szCs w:val="22"/>
        </w:rPr>
        <w:t xml:space="preserve"> firmowa)</w:t>
      </w:r>
    </w:p>
    <w:p w14:paraId="0DB53C3B" w14:textId="07342950" w:rsidR="009E55EC" w:rsidRPr="007505A9" w:rsidRDefault="009E55EC" w:rsidP="001E3556">
      <w:pPr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14:paraId="1FE1296A" w14:textId="77777777" w:rsidR="009E55EC" w:rsidRDefault="009E55EC" w:rsidP="009E55EC">
      <w:pPr>
        <w:spacing w:after="631"/>
        <w:rPr>
          <w:rFonts w:asciiTheme="minorHAnsi" w:hAnsiTheme="minorHAnsi" w:cstheme="minorHAnsi"/>
          <w:sz w:val="22"/>
          <w:szCs w:val="22"/>
        </w:rPr>
      </w:pPr>
    </w:p>
    <w:p w14:paraId="1FCF3CD2" w14:textId="77777777" w:rsidR="003920EE" w:rsidRPr="003920EE" w:rsidRDefault="003920EE" w:rsidP="003920EE">
      <w:pPr>
        <w:rPr>
          <w:rFonts w:asciiTheme="minorHAnsi" w:hAnsiTheme="minorHAnsi" w:cstheme="minorHAnsi"/>
          <w:sz w:val="22"/>
          <w:szCs w:val="22"/>
        </w:rPr>
      </w:pPr>
    </w:p>
    <w:p w14:paraId="4A26177F" w14:textId="77777777" w:rsidR="003920EE" w:rsidRPr="003920EE" w:rsidRDefault="003920EE" w:rsidP="003920EE">
      <w:pPr>
        <w:rPr>
          <w:rFonts w:asciiTheme="minorHAnsi" w:hAnsiTheme="minorHAnsi" w:cstheme="minorHAnsi"/>
          <w:sz w:val="22"/>
          <w:szCs w:val="22"/>
        </w:rPr>
      </w:pPr>
    </w:p>
    <w:p w14:paraId="33D8F46C" w14:textId="77777777" w:rsidR="003920EE" w:rsidRPr="003920EE" w:rsidRDefault="003920EE" w:rsidP="003920EE">
      <w:pPr>
        <w:rPr>
          <w:rFonts w:asciiTheme="minorHAnsi" w:hAnsiTheme="minorHAnsi" w:cstheme="minorHAnsi"/>
          <w:sz w:val="22"/>
          <w:szCs w:val="22"/>
        </w:rPr>
      </w:pPr>
    </w:p>
    <w:p w14:paraId="2DAD6EC5" w14:textId="77777777" w:rsidR="003920EE" w:rsidRPr="003920EE" w:rsidRDefault="003920EE" w:rsidP="003920EE">
      <w:pPr>
        <w:rPr>
          <w:rFonts w:asciiTheme="minorHAnsi" w:hAnsiTheme="minorHAnsi" w:cstheme="minorHAnsi"/>
          <w:sz w:val="22"/>
          <w:szCs w:val="22"/>
        </w:rPr>
      </w:pPr>
    </w:p>
    <w:p w14:paraId="3C38D13F" w14:textId="6AC0431D" w:rsidR="003920EE" w:rsidRPr="003920EE" w:rsidRDefault="003920EE" w:rsidP="003920EE">
      <w:pPr>
        <w:tabs>
          <w:tab w:val="left" w:pos="7893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386671D5" w14:textId="77777777" w:rsidR="00745B93" w:rsidRPr="003920EE" w:rsidRDefault="00745B93">
      <w:pPr>
        <w:tabs>
          <w:tab w:val="left" w:pos="7893"/>
        </w:tabs>
        <w:rPr>
          <w:rFonts w:asciiTheme="minorHAnsi" w:hAnsiTheme="minorHAnsi" w:cstheme="minorHAnsi"/>
          <w:sz w:val="22"/>
          <w:szCs w:val="22"/>
        </w:rPr>
      </w:pPr>
    </w:p>
    <w:sectPr w:rsidR="00745B93" w:rsidRPr="003920EE" w:rsidSect="008D45EF">
      <w:headerReference w:type="default" r:id="rId8"/>
      <w:footerReference w:type="default" r:id="rId9"/>
      <w:pgSz w:w="11906" w:h="16838"/>
      <w:pgMar w:top="568" w:right="1418" w:bottom="1418" w:left="1418" w:header="96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3EDEB1" w14:textId="77777777" w:rsidR="00D86759" w:rsidRDefault="00D86759" w:rsidP="00464397">
      <w:r>
        <w:separator/>
      </w:r>
    </w:p>
  </w:endnote>
  <w:endnote w:type="continuationSeparator" w:id="0">
    <w:p w14:paraId="723569FA" w14:textId="77777777" w:rsidR="00D86759" w:rsidRDefault="00D86759" w:rsidP="00464397">
      <w:r>
        <w:continuationSeparator/>
      </w:r>
    </w:p>
  </w:endnote>
  <w:endnote w:type="continuationNotice" w:id="1">
    <w:p w14:paraId="6A145446" w14:textId="77777777" w:rsidR="00D86759" w:rsidRDefault="00D867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Lucida Grande CE">
    <w:altName w:val="Segoe UI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E3D6F7" w14:textId="77777777" w:rsidR="00C6695E" w:rsidRDefault="00C6695E">
    <w:pPr>
      <w:pStyle w:val="Stopka"/>
    </w:pPr>
  </w:p>
  <w:tbl>
    <w:tblPr>
      <w:tblW w:w="6592" w:type="pct"/>
      <w:tblInd w:w="-1434" w:type="dxa"/>
      <w:shd w:val="clear" w:color="auto" w:fill="4F81B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11958"/>
    </w:tblGrid>
    <w:tr w:rsidR="00C6695E" w:rsidRPr="007005A4" w14:paraId="35006C72" w14:textId="77777777" w:rsidTr="00257B7B">
      <w:trPr>
        <w:trHeight w:val="312"/>
      </w:trPr>
      <w:tc>
        <w:tcPr>
          <w:tcW w:w="5000" w:type="pct"/>
          <w:shd w:val="clear" w:color="auto" w:fill="A6A6A6" w:themeFill="background1" w:themeFillShade="A6"/>
          <w:vAlign w:val="center"/>
        </w:tcPr>
        <w:p w14:paraId="74BA9559" w14:textId="77777777" w:rsidR="00C6695E" w:rsidRPr="007005A4" w:rsidRDefault="00C6695E" w:rsidP="00C6695E">
          <w:pPr>
            <w:pStyle w:val="Stopka"/>
            <w:spacing w:before="80" w:after="80"/>
            <w:jc w:val="center"/>
            <w:rPr>
              <w:caps/>
              <w:color w:val="FFFFFF"/>
              <w:sz w:val="18"/>
              <w:szCs w:val="18"/>
            </w:rPr>
          </w:pPr>
          <w:r w:rsidRPr="007005A4">
            <w:rPr>
              <w:rFonts w:ascii="Calibri" w:hAnsi="Calibri"/>
              <w:caps/>
              <w:color w:val="FFFFFF"/>
              <w:sz w:val="18"/>
              <w:szCs w:val="18"/>
            </w:rPr>
            <w:t>www.mapadotacji.gov.pl</w:t>
          </w:r>
        </w:p>
      </w:tc>
    </w:tr>
  </w:tbl>
  <w:p w14:paraId="37E62689" w14:textId="16203482" w:rsidR="00196564" w:rsidRPr="00E826DB" w:rsidRDefault="009968CC" w:rsidP="00E826DB">
    <w:pPr>
      <w:pStyle w:val="NormalnyWeb"/>
      <w:spacing w:before="0" w:beforeAutospacing="0" w:after="0" w:afterAutospacing="0"/>
      <w:jc w:val="center"/>
      <w:rPr>
        <w:rFonts w:asciiTheme="minorHAnsi" w:hAnsiTheme="minorHAnsi" w:cstheme="minorHAnsi"/>
        <w:sz w:val="18"/>
        <w:szCs w:val="18"/>
      </w:rPr>
    </w:pPr>
    <w:r w:rsidRPr="00E826DB">
      <w:rPr>
        <w:rFonts w:asciiTheme="minorHAnsi" w:hAnsiTheme="minorHAnsi" w:cstheme="minorHAnsi"/>
        <w:sz w:val="18"/>
        <w:szCs w:val="18"/>
      </w:rPr>
      <w:t>Wdrożenie</w:t>
    </w:r>
    <w:r w:rsidR="00E826DB" w:rsidRPr="00E826DB">
      <w:rPr>
        <w:rFonts w:asciiTheme="minorHAnsi" w:hAnsiTheme="minorHAnsi" w:cstheme="minorHAnsi"/>
        <w:sz w:val="18"/>
        <w:szCs w:val="18"/>
      </w:rPr>
      <w:t xml:space="preserve"> innowacyjnej technologii DFF Plus wykonywania pali </w:t>
    </w:r>
    <w:r w:rsidRPr="00E826DB">
      <w:rPr>
        <w:rFonts w:asciiTheme="minorHAnsi" w:hAnsiTheme="minorHAnsi" w:cstheme="minorHAnsi"/>
        <w:sz w:val="18"/>
        <w:szCs w:val="18"/>
      </w:rPr>
      <w:t>dużych</w:t>
    </w:r>
    <w:r w:rsidR="00E826DB" w:rsidRPr="00E826DB">
      <w:rPr>
        <w:rFonts w:asciiTheme="minorHAnsi" w:hAnsiTheme="minorHAnsi" w:cstheme="minorHAnsi"/>
        <w:sz w:val="18"/>
        <w:szCs w:val="18"/>
      </w:rPr>
      <w:t xml:space="preserve"> </w:t>
    </w:r>
    <w:r w:rsidRPr="00E826DB">
      <w:rPr>
        <w:rFonts w:asciiTheme="minorHAnsi" w:hAnsiTheme="minorHAnsi" w:cstheme="minorHAnsi"/>
        <w:sz w:val="18"/>
        <w:szCs w:val="18"/>
      </w:rPr>
      <w:t>średnic</w:t>
    </w:r>
    <w:r w:rsidR="00E826DB" w:rsidRPr="00E826DB">
      <w:rPr>
        <w:rFonts w:asciiTheme="minorHAnsi" w:hAnsiTheme="minorHAnsi" w:cstheme="minorHAnsi"/>
        <w:sz w:val="18"/>
        <w:szCs w:val="18"/>
      </w:rPr>
      <w:t xml:space="preserve"> w trudnych </w:t>
    </w:r>
    <w:r w:rsidRPr="00E826DB">
      <w:rPr>
        <w:rFonts w:asciiTheme="minorHAnsi" w:hAnsiTheme="minorHAnsi" w:cstheme="minorHAnsi"/>
        <w:sz w:val="18"/>
        <w:szCs w:val="18"/>
      </w:rPr>
      <w:t>warunków</w:t>
    </w:r>
    <w:r w:rsidR="00E826DB" w:rsidRPr="00E826DB">
      <w:rPr>
        <w:rFonts w:asciiTheme="minorHAnsi" w:hAnsiTheme="minorHAnsi" w:cstheme="minorHAnsi"/>
        <w:sz w:val="18"/>
        <w:szCs w:val="18"/>
      </w:rPr>
      <w:t xml:space="preserve"> geologicznych m.in. fliszu karpackiego</w:t>
    </w:r>
  </w:p>
  <w:p w14:paraId="66F7347E" w14:textId="0C4D7EE1" w:rsidR="00C6695E" w:rsidRPr="00E826DB" w:rsidRDefault="00F212E0" w:rsidP="00E826DB">
    <w:pPr>
      <w:pStyle w:val="Stopka"/>
      <w:jc w:val="center"/>
      <w:rPr>
        <w:rFonts w:cstheme="minorHAnsi"/>
        <w:sz w:val="18"/>
        <w:szCs w:val="18"/>
      </w:rPr>
    </w:pPr>
    <w:r w:rsidRPr="00E826DB">
      <w:rPr>
        <w:rFonts w:cstheme="minorHAnsi"/>
        <w:bCs/>
        <w:sz w:val="18"/>
        <w:szCs w:val="18"/>
      </w:rPr>
      <w:t>FE</w:t>
    </w:r>
    <w:r w:rsidR="00AF5B0D">
      <w:rPr>
        <w:rFonts w:cstheme="minorHAnsi"/>
        <w:bCs/>
        <w:sz w:val="18"/>
        <w:szCs w:val="18"/>
      </w:rPr>
      <w:t>MP</w:t>
    </w:r>
    <w:r w:rsidR="00A55C17" w:rsidRPr="00E826DB">
      <w:rPr>
        <w:rFonts w:cstheme="minorHAnsi"/>
        <w:bCs/>
        <w:sz w:val="18"/>
        <w:szCs w:val="18"/>
      </w:rPr>
      <w:t>.01.</w:t>
    </w:r>
    <w:r w:rsidR="00BF4DF0">
      <w:rPr>
        <w:rFonts w:cstheme="minorHAnsi"/>
        <w:bCs/>
        <w:sz w:val="18"/>
        <w:szCs w:val="18"/>
      </w:rPr>
      <w:t>12</w:t>
    </w:r>
    <w:r w:rsidR="00A55C17" w:rsidRPr="00E826DB">
      <w:rPr>
        <w:rFonts w:cstheme="minorHAnsi"/>
        <w:bCs/>
        <w:sz w:val="18"/>
        <w:szCs w:val="18"/>
      </w:rPr>
      <w:t>-IP.0</w:t>
    </w:r>
    <w:r w:rsidR="00BF4DF0">
      <w:rPr>
        <w:rFonts w:cstheme="minorHAnsi"/>
        <w:bCs/>
        <w:sz w:val="18"/>
        <w:szCs w:val="18"/>
      </w:rPr>
      <w:t>1</w:t>
    </w:r>
    <w:r w:rsidR="00A55C17" w:rsidRPr="00E826DB">
      <w:rPr>
        <w:rFonts w:cstheme="minorHAnsi"/>
        <w:bCs/>
        <w:sz w:val="18"/>
        <w:szCs w:val="18"/>
      </w:rPr>
      <w:t>-0</w:t>
    </w:r>
    <w:r w:rsidR="00185392">
      <w:rPr>
        <w:rFonts w:cstheme="minorHAnsi"/>
        <w:bCs/>
        <w:sz w:val="18"/>
        <w:szCs w:val="18"/>
      </w:rPr>
      <w:t>993</w:t>
    </w:r>
    <w:r w:rsidR="00A55C17" w:rsidRPr="00E826DB">
      <w:rPr>
        <w:rFonts w:cstheme="minorHAnsi"/>
        <w:bCs/>
        <w:sz w:val="18"/>
        <w:szCs w:val="18"/>
      </w:rPr>
      <w:t>/2</w:t>
    </w:r>
    <w:r w:rsidR="00BF4DF0">
      <w:rPr>
        <w:rFonts w:cstheme="minorHAnsi"/>
        <w:bCs/>
        <w:sz w:val="18"/>
        <w:szCs w:val="18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9D3AD2" w14:textId="77777777" w:rsidR="00D86759" w:rsidRDefault="00D86759" w:rsidP="00464397">
      <w:r>
        <w:separator/>
      </w:r>
    </w:p>
  </w:footnote>
  <w:footnote w:type="continuationSeparator" w:id="0">
    <w:p w14:paraId="27046C8E" w14:textId="77777777" w:rsidR="00D86759" w:rsidRDefault="00D86759" w:rsidP="00464397">
      <w:r>
        <w:continuationSeparator/>
      </w:r>
    </w:p>
  </w:footnote>
  <w:footnote w:type="continuationNotice" w:id="1">
    <w:p w14:paraId="012DD551" w14:textId="77777777" w:rsidR="00D86759" w:rsidRDefault="00D8675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761A55" w14:textId="2D2D4C0E" w:rsidR="00E70545" w:rsidRDefault="002E02D3">
    <w:pPr>
      <w:pStyle w:val="Nagwek"/>
    </w:pPr>
    <w:r w:rsidRPr="002E02D3">
      <w:rPr>
        <w:noProof/>
        <w:lang w:val="en-US" w:eastAsia="pl-PL"/>
      </w:rPr>
      <w:drawing>
        <wp:anchor distT="0" distB="0" distL="114300" distR="114300" simplePos="0" relativeHeight="251658240" behindDoc="0" locked="0" layoutInCell="1" allowOverlap="1" wp14:anchorId="30A3B8EB" wp14:editId="7AB6F2D8">
          <wp:simplePos x="0" y="0"/>
          <wp:positionH relativeFrom="column">
            <wp:posOffset>4350385</wp:posOffset>
          </wp:positionH>
          <wp:positionV relativeFrom="paragraph">
            <wp:posOffset>31750</wp:posOffset>
          </wp:positionV>
          <wp:extent cx="1365250" cy="444500"/>
          <wp:effectExtent l="0" t="0" r="6350" b="0"/>
          <wp:wrapThrough wrapText="bothSides">
            <wp:wrapPolygon edited="0">
              <wp:start x="0" y="0"/>
              <wp:lineTo x="0" y="20366"/>
              <wp:lineTo x="21399" y="20366"/>
              <wp:lineTo x="21399" y="0"/>
              <wp:lineTo x="0" y="0"/>
            </wp:wrapPolygon>
          </wp:wrapThrough>
          <wp:docPr id="34" name="Obraz 34" descr="D:\Praca\EU Granty\EFRR\EFRR\POZIOM\POLSKI\UE_EFRR_rgb-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D:\Praca\EU Granty\EFRR\EFRR\POZIOM\POLSKI\UE_EFRR_rgb-3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5250" cy="444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70545" w:rsidRPr="00E70545">
      <w:rPr>
        <w:noProof/>
        <w:lang w:val="en-US" w:eastAsia="pl-PL"/>
      </w:rPr>
      <w:drawing>
        <wp:inline distT="0" distB="0" distL="0" distR="0" wp14:anchorId="0509D6CD" wp14:editId="6085E427">
          <wp:extent cx="946206" cy="504482"/>
          <wp:effectExtent l="0" t="0" r="6350" b="0"/>
          <wp:docPr id="36" name="Obraz 36" descr="D:\Praca\EU Granty\FE_POIR\FE_POIR\POZIOM\POLSKI\logo_FE_Inteligentny_Rozwoj_rgb-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D:\Praca\EU Granty\FE_POIR\FE_POIR\POZIOM\POLSKI\logo_FE_Inteligentny_Rozwoj_rgb-5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620" cy="5105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1291B">
      <w:t xml:space="preserve">                                          </w:t>
    </w:r>
  </w:p>
  <w:p w14:paraId="26DD0220" w14:textId="77777777" w:rsidR="00464397" w:rsidRPr="00464397" w:rsidRDefault="003568B3" w:rsidP="00E4006F">
    <w:pPr>
      <w:pStyle w:val="Nagwek"/>
      <w:tabs>
        <w:tab w:val="clear" w:pos="4536"/>
        <w:tab w:val="clear" w:pos="9072"/>
        <w:tab w:val="left" w:pos="3529"/>
      </w:tabs>
    </w:pPr>
    <w:r>
      <w:rPr>
        <w:noProof/>
        <w:lang w:val="en-US" w:eastAsia="pl-PL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4E8A35B3" wp14:editId="273AE028">
              <wp:simplePos x="0" y="0"/>
              <wp:positionH relativeFrom="margin">
                <wp:posOffset>-33738</wp:posOffset>
              </wp:positionH>
              <wp:positionV relativeFrom="paragraph">
                <wp:posOffset>60324</wp:posOffset>
              </wp:positionV>
              <wp:extent cx="5756275" cy="0"/>
              <wp:effectExtent l="0" t="0" r="34925" b="19050"/>
              <wp:wrapNone/>
              <wp:docPr id="16" name="Łącznik prosty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56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831D227" id="Łącznik prosty 16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.65pt,4.75pt" to="450.6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" strokecolor="black [3200]" strokeweight=".5pt">
              <v:stroke joinstyle="miter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EE445952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4"/>
    <w:multiLevelType w:val="hybridMultilevel"/>
    <w:tmpl w:val="00000004"/>
    <w:lvl w:ilvl="0" w:tplc="0000012D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5"/>
    <w:multiLevelType w:val="hybridMultilevel"/>
    <w:tmpl w:val="00000005"/>
    <w:lvl w:ilvl="0" w:tplc="0000019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6"/>
    <w:multiLevelType w:val="hybridMultilevel"/>
    <w:tmpl w:val="00000006"/>
    <w:lvl w:ilvl="0" w:tplc="000001F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1AE7C70"/>
    <w:multiLevelType w:val="hybridMultilevel"/>
    <w:tmpl w:val="6DC20A8A"/>
    <w:lvl w:ilvl="0" w:tplc="ABD8F690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8B525D18">
      <w:start w:val="1"/>
      <w:numFmt w:val="lowerLetter"/>
      <w:lvlText w:val="%2"/>
      <w:lvlJc w:val="left"/>
      <w:pPr>
        <w:ind w:left="14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F9166070">
      <w:start w:val="1"/>
      <w:numFmt w:val="lowerRoman"/>
      <w:lvlText w:val="%3"/>
      <w:lvlJc w:val="left"/>
      <w:pPr>
        <w:ind w:left="21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3CDE8DC8">
      <w:start w:val="1"/>
      <w:numFmt w:val="decimal"/>
      <w:lvlText w:val="%4"/>
      <w:lvlJc w:val="left"/>
      <w:pPr>
        <w:ind w:left="28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A760A842">
      <w:start w:val="1"/>
      <w:numFmt w:val="lowerLetter"/>
      <w:lvlText w:val="%5"/>
      <w:lvlJc w:val="left"/>
      <w:pPr>
        <w:ind w:left="35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9B101C0A">
      <w:start w:val="1"/>
      <w:numFmt w:val="lowerRoman"/>
      <w:lvlText w:val="%6"/>
      <w:lvlJc w:val="left"/>
      <w:pPr>
        <w:ind w:left="43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07A8F3FA">
      <w:start w:val="1"/>
      <w:numFmt w:val="decimal"/>
      <w:lvlText w:val="%7"/>
      <w:lvlJc w:val="left"/>
      <w:pPr>
        <w:ind w:left="50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40A453E6">
      <w:start w:val="1"/>
      <w:numFmt w:val="lowerLetter"/>
      <w:lvlText w:val="%8"/>
      <w:lvlJc w:val="left"/>
      <w:pPr>
        <w:ind w:left="57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1B32C234">
      <w:start w:val="1"/>
      <w:numFmt w:val="lowerRoman"/>
      <w:lvlText w:val="%9"/>
      <w:lvlJc w:val="left"/>
      <w:pPr>
        <w:ind w:left="64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3A5479B"/>
    <w:multiLevelType w:val="hybridMultilevel"/>
    <w:tmpl w:val="FBA69F72"/>
    <w:lvl w:ilvl="0" w:tplc="B79A40A8">
      <w:start w:val="2"/>
      <w:numFmt w:val="bullet"/>
      <w:lvlText w:val="–"/>
      <w:lvlJc w:val="left"/>
      <w:pPr>
        <w:ind w:left="360" w:hanging="360"/>
      </w:pPr>
      <w:rPr>
        <w:rFonts w:ascii="Calibri" w:eastAsia="Times New Roman" w:hAnsi="Calibri" w:cs="Calibri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4D617FE"/>
    <w:multiLevelType w:val="hybridMultilevel"/>
    <w:tmpl w:val="79A04EA8"/>
    <w:lvl w:ilvl="0" w:tplc="5DBEBB14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811835"/>
    <w:multiLevelType w:val="hybridMultilevel"/>
    <w:tmpl w:val="B4E06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412DE1"/>
    <w:multiLevelType w:val="hybridMultilevel"/>
    <w:tmpl w:val="DF961DCE"/>
    <w:lvl w:ilvl="0" w:tplc="418AC6E6">
      <w:start w:val="2"/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C7491D"/>
    <w:multiLevelType w:val="hybridMultilevel"/>
    <w:tmpl w:val="3760EE20"/>
    <w:lvl w:ilvl="0" w:tplc="B79A40A8">
      <w:start w:val="2"/>
      <w:numFmt w:val="bullet"/>
      <w:lvlText w:val="–"/>
      <w:lvlJc w:val="left"/>
      <w:pPr>
        <w:ind w:left="360" w:hanging="360"/>
      </w:pPr>
      <w:rPr>
        <w:rFonts w:ascii="Calibri" w:eastAsia="Times New Roman" w:hAnsi="Calibri" w:cs="Calibri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2CC2214"/>
    <w:multiLevelType w:val="hybridMultilevel"/>
    <w:tmpl w:val="22C2F2B8"/>
    <w:lvl w:ilvl="0" w:tplc="1522FA80">
      <w:start w:val="1"/>
      <w:numFmt w:val="lowerLetter"/>
      <w:lvlText w:val="%1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B788917A">
      <w:start w:val="1"/>
      <w:numFmt w:val="lowerLetter"/>
      <w:lvlText w:val="%2"/>
      <w:lvlJc w:val="left"/>
      <w:pPr>
        <w:ind w:left="14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675E21C4">
      <w:start w:val="1"/>
      <w:numFmt w:val="lowerRoman"/>
      <w:lvlText w:val="%3"/>
      <w:lvlJc w:val="left"/>
      <w:pPr>
        <w:ind w:left="21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A7C22638">
      <w:start w:val="1"/>
      <w:numFmt w:val="decimal"/>
      <w:lvlText w:val="%4"/>
      <w:lvlJc w:val="left"/>
      <w:pPr>
        <w:ind w:left="28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7CD0A76E">
      <w:start w:val="1"/>
      <w:numFmt w:val="lowerLetter"/>
      <w:lvlText w:val="%5"/>
      <w:lvlJc w:val="left"/>
      <w:pPr>
        <w:ind w:left="35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98047CB8">
      <w:start w:val="1"/>
      <w:numFmt w:val="lowerRoman"/>
      <w:lvlText w:val="%6"/>
      <w:lvlJc w:val="left"/>
      <w:pPr>
        <w:ind w:left="43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AA6361C">
      <w:start w:val="1"/>
      <w:numFmt w:val="decimal"/>
      <w:lvlText w:val="%7"/>
      <w:lvlJc w:val="left"/>
      <w:pPr>
        <w:ind w:left="50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4670C690">
      <w:start w:val="1"/>
      <w:numFmt w:val="lowerLetter"/>
      <w:lvlText w:val="%8"/>
      <w:lvlJc w:val="left"/>
      <w:pPr>
        <w:ind w:left="57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17D49D66">
      <w:start w:val="1"/>
      <w:numFmt w:val="lowerRoman"/>
      <w:lvlText w:val="%9"/>
      <w:lvlJc w:val="left"/>
      <w:pPr>
        <w:ind w:left="64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6431881"/>
    <w:multiLevelType w:val="hybridMultilevel"/>
    <w:tmpl w:val="8B6AFFA4"/>
    <w:lvl w:ilvl="0" w:tplc="FCC603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453C15"/>
    <w:multiLevelType w:val="hybridMultilevel"/>
    <w:tmpl w:val="53869290"/>
    <w:lvl w:ilvl="0" w:tplc="56B6F3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A35B8A"/>
    <w:multiLevelType w:val="hybridMultilevel"/>
    <w:tmpl w:val="49FA6162"/>
    <w:lvl w:ilvl="0" w:tplc="43906A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0D3489"/>
    <w:multiLevelType w:val="hybridMultilevel"/>
    <w:tmpl w:val="A81A9EF2"/>
    <w:lvl w:ilvl="0" w:tplc="4530C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BC5E86"/>
    <w:multiLevelType w:val="hybridMultilevel"/>
    <w:tmpl w:val="B4F6E622"/>
    <w:lvl w:ilvl="0" w:tplc="1EA4F8F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DD1034"/>
    <w:multiLevelType w:val="hybridMultilevel"/>
    <w:tmpl w:val="930CCD62"/>
    <w:lvl w:ilvl="0" w:tplc="7326F848">
      <w:start w:val="2"/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575EC7"/>
    <w:multiLevelType w:val="hybridMultilevel"/>
    <w:tmpl w:val="908833D6"/>
    <w:lvl w:ilvl="0" w:tplc="10EA3F90">
      <w:start w:val="1"/>
      <w:numFmt w:val="decimal"/>
      <w:lvlText w:val="%1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0BA2B22">
      <w:start w:val="1"/>
      <w:numFmt w:val="lowerLetter"/>
      <w:lvlText w:val="%2"/>
      <w:lvlJc w:val="left"/>
      <w:pPr>
        <w:ind w:left="14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09347A96">
      <w:start w:val="1"/>
      <w:numFmt w:val="lowerRoman"/>
      <w:lvlText w:val="%3"/>
      <w:lvlJc w:val="left"/>
      <w:pPr>
        <w:ind w:left="21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37DC5A0E">
      <w:start w:val="1"/>
      <w:numFmt w:val="decimal"/>
      <w:lvlText w:val="%4"/>
      <w:lvlJc w:val="left"/>
      <w:pPr>
        <w:ind w:left="28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21B22592">
      <w:start w:val="1"/>
      <w:numFmt w:val="lowerLetter"/>
      <w:lvlText w:val="%5"/>
      <w:lvlJc w:val="left"/>
      <w:pPr>
        <w:ind w:left="35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BC00BFB4">
      <w:start w:val="1"/>
      <w:numFmt w:val="lowerRoman"/>
      <w:lvlText w:val="%6"/>
      <w:lvlJc w:val="left"/>
      <w:pPr>
        <w:ind w:left="43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7C288CE">
      <w:start w:val="1"/>
      <w:numFmt w:val="decimal"/>
      <w:lvlText w:val="%7"/>
      <w:lvlJc w:val="left"/>
      <w:pPr>
        <w:ind w:left="50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DDF0F57E">
      <w:start w:val="1"/>
      <w:numFmt w:val="lowerLetter"/>
      <w:lvlText w:val="%8"/>
      <w:lvlJc w:val="left"/>
      <w:pPr>
        <w:ind w:left="57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7C1A68CA">
      <w:start w:val="1"/>
      <w:numFmt w:val="lowerRoman"/>
      <w:lvlText w:val="%9"/>
      <w:lvlJc w:val="left"/>
      <w:pPr>
        <w:ind w:left="64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ADE766A"/>
    <w:multiLevelType w:val="hybridMultilevel"/>
    <w:tmpl w:val="27320452"/>
    <w:lvl w:ilvl="0" w:tplc="FF7284A6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5FD2842E">
      <w:start w:val="1"/>
      <w:numFmt w:val="lowerLetter"/>
      <w:lvlText w:val="%2"/>
      <w:lvlJc w:val="left"/>
      <w:pPr>
        <w:ind w:left="143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D8E501C">
      <w:start w:val="1"/>
      <w:numFmt w:val="lowerRoman"/>
      <w:lvlText w:val="%3"/>
      <w:lvlJc w:val="left"/>
      <w:pPr>
        <w:ind w:left="215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C592281E">
      <w:start w:val="1"/>
      <w:numFmt w:val="decimal"/>
      <w:lvlText w:val="%4"/>
      <w:lvlJc w:val="left"/>
      <w:pPr>
        <w:ind w:left="287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F20F228">
      <w:start w:val="1"/>
      <w:numFmt w:val="lowerLetter"/>
      <w:lvlText w:val="%5"/>
      <w:lvlJc w:val="left"/>
      <w:pPr>
        <w:ind w:left="359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8862CC6">
      <w:start w:val="1"/>
      <w:numFmt w:val="lowerRoman"/>
      <w:lvlText w:val="%6"/>
      <w:lvlJc w:val="left"/>
      <w:pPr>
        <w:ind w:left="431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0FA2F744">
      <w:start w:val="1"/>
      <w:numFmt w:val="decimal"/>
      <w:lvlText w:val="%7"/>
      <w:lvlJc w:val="left"/>
      <w:pPr>
        <w:ind w:left="503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80165EF0">
      <w:start w:val="1"/>
      <w:numFmt w:val="lowerLetter"/>
      <w:lvlText w:val="%8"/>
      <w:lvlJc w:val="left"/>
      <w:pPr>
        <w:ind w:left="575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6BCFDAC">
      <w:start w:val="1"/>
      <w:numFmt w:val="lowerRoman"/>
      <w:lvlText w:val="%9"/>
      <w:lvlJc w:val="left"/>
      <w:pPr>
        <w:ind w:left="647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628821730">
    <w:abstractNumId w:val="0"/>
  </w:num>
  <w:num w:numId="2" w16cid:durableId="830676392">
    <w:abstractNumId w:val="1"/>
  </w:num>
  <w:num w:numId="3" w16cid:durableId="1302884889">
    <w:abstractNumId w:val="2"/>
  </w:num>
  <w:num w:numId="4" w16cid:durableId="113863770">
    <w:abstractNumId w:val="3"/>
  </w:num>
  <w:num w:numId="5" w16cid:durableId="1409576341">
    <w:abstractNumId w:val="4"/>
  </w:num>
  <w:num w:numId="6" w16cid:durableId="1746028311">
    <w:abstractNumId w:val="17"/>
  </w:num>
  <w:num w:numId="7" w16cid:durableId="1353072530">
    <w:abstractNumId w:val="10"/>
  </w:num>
  <w:num w:numId="8" w16cid:durableId="1112020673">
    <w:abstractNumId w:val="18"/>
  </w:num>
  <w:num w:numId="9" w16cid:durableId="1880625050">
    <w:abstractNumId w:val="7"/>
  </w:num>
  <w:num w:numId="10" w16cid:durableId="620958771">
    <w:abstractNumId w:val="15"/>
  </w:num>
  <w:num w:numId="11" w16cid:durableId="1252852873">
    <w:abstractNumId w:val="14"/>
  </w:num>
  <w:num w:numId="12" w16cid:durableId="1780174470">
    <w:abstractNumId w:val="12"/>
  </w:num>
  <w:num w:numId="13" w16cid:durableId="1559588731">
    <w:abstractNumId w:val="8"/>
  </w:num>
  <w:num w:numId="14" w16cid:durableId="198975364">
    <w:abstractNumId w:val="16"/>
  </w:num>
  <w:num w:numId="15" w16cid:durableId="1473863394">
    <w:abstractNumId w:val="5"/>
  </w:num>
  <w:num w:numId="16" w16cid:durableId="1578854774">
    <w:abstractNumId w:val="6"/>
  </w:num>
  <w:num w:numId="17" w16cid:durableId="1080634318">
    <w:abstractNumId w:val="9"/>
  </w:num>
  <w:num w:numId="18" w16cid:durableId="823475580">
    <w:abstractNumId w:val="11"/>
  </w:num>
  <w:num w:numId="19" w16cid:durableId="113228360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397"/>
    <w:rsid w:val="000050FC"/>
    <w:rsid w:val="0001106B"/>
    <w:rsid w:val="000118AC"/>
    <w:rsid w:val="00015AC3"/>
    <w:rsid w:val="00023F84"/>
    <w:rsid w:val="00034AA2"/>
    <w:rsid w:val="0004001B"/>
    <w:rsid w:val="00047A02"/>
    <w:rsid w:val="00055101"/>
    <w:rsid w:val="000552CE"/>
    <w:rsid w:val="00067891"/>
    <w:rsid w:val="00067971"/>
    <w:rsid w:val="0008602E"/>
    <w:rsid w:val="000952BA"/>
    <w:rsid w:val="000A03E9"/>
    <w:rsid w:val="000A1497"/>
    <w:rsid w:val="000A3AAF"/>
    <w:rsid w:val="000A4B72"/>
    <w:rsid w:val="000B4CBC"/>
    <w:rsid w:val="000B6D34"/>
    <w:rsid w:val="000E7BAE"/>
    <w:rsid w:val="000F1EA7"/>
    <w:rsid w:val="000F1F0D"/>
    <w:rsid w:val="000F3A86"/>
    <w:rsid w:val="00102110"/>
    <w:rsid w:val="001024E9"/>
    <w:rsid w:val="00107EBA"/>
    <w:rsid w:val="001127DC"/>
    <w:rsid w:val="0011291B"/>
    <w:rsid w:val="00114C44"/>
    <w:rsid w:val="00116EC0"/>
    <w:rsid w:val="001300AF"/>
    <w:rsid w:val="00131709"/>
    <w:rsid w:val="00134C97"/>
    <w:rsid w:val="00137728"/>
    <w:rsid w:val="00145C48"/>
    <w:rsid w:val="001627B1"/>
    <w:rsid w:val="00162F12"/>
    <w:rsid w:val="00165F34"/>
    <w:rsid w:val="001661A3"/>
    <w:rsid w:val="0017053A"/>
    <w:rsid w:val="00171EE3"/>
    <w:rsid w:val="00182F01"/>
    <w:rsid w:val="00184E94"/>
    <w:rsid w:val="001850EE"/>
    <w:rsid w:val="00185392"/>
    <w:rsid w:val="0019188A"/>
    <w:rsid w:val="00192050"/>
    <w:rsid w:val="00196564"/>
    <w:rsid w:val="0019758E"/>
    <w:rsid w:val="001A229D"/>
    <w:rsid w:val="001A2F3B"/>
    <w:rsid w:val="001B3210"/>
    <w:rsid w:val="001B5382"/>
    <w:rsid w:val="001C027C"/>
    <w:rsid w:val="001D37C9"/>
    <w:rsid w:val="001D5751"/>
    <w:rsid w:val="001E0903"/>
    <w:rsid w:val="001E3556"/>
    <w:rsid w:val="001E3FF6"/>
    <w:rsid w:val="0020360F"/>
    <w:rsid w:val="00205AB2"/>
    <w:rsid w:val="00210AEE"/>
    <w:rsid w:val="00211175"/>
    <w:rsid w:val="0021212C"/>
    <w:rsid w:val="00216310"/>
    <w:rsid w:val="00231911"/>
    <w:rsid w:val="00231971"/>
    <w:rsid w:val="0023263F"/>
    <w:rsid w:val="00232991"/>
    <w:rsid w:val="00237988"/>
    <w:rsid w:val="00247DCC"/>
    <w:rsid w:val="002509C1"/>
    <w:rsid w:val="002526BE"/>
    <w:rsid w:val="00252F41"/>
    <w:rsid w:val="002548E2"/>
    <w:rsid w:val="0025610B"/>
    <w:rsid w:val="00257B7B"/>
    <w:rsid w:val="002616DB"/>
    <w:rsid w:val="002636E5"/>
    <w:rsid w:val="0027068C"/>
    <w:rsid w:val="002834BD"/>
    <w:rsid w:val="002845C0"/>
    <w:rsid w:val="00284900"/>
    <w:rsid w:val="00285FBE"/>
    <w:rsid w:val="00295AFD"/>
    <w:rsid w:val="0029662C"/>
    <w:rsid w:val="002B079D"/>
    <w:rsid w:val="002B12B7"/>
    <w:rsid w:val="002B2C0C"/>
    <w:rsid w:val="002B7400"/>
    <w:rsid w:val="002C02C8"/>
    <w:rsid w:val="002C2431"/>
    <w:rsid w:val="002D4378"/>
    <w:rsid w:val="002E02D3"/>
    <w:rsid w:val="002E2583"/>
    <w:rsid w:val="002E5535"/>
    <w:rsid w:val="0030210F"/>
    <w:rsid w:val="00304FC3"/>
    <w:rsid w:val="00312BE6"/>
    <w:rsid w:val="00314B8F"/>
    <w:rsid w:val="00316604"/>
    <w:rsid w:val="00316CCC"/>
    <w:rsid w:val="00317B65"/>
    <w:rsid w:val="00321D6F"/>
    <w:rsid w:val="003222B3"/>
    <w:rsid w:val="00332384"/>
    <w:rsid w:val="00341DFC"/>
    <w:rsid w:val="00356528"/>
    <w:rsid w:val="003568B3"/>
    <w:rsid w:val="0036197F"/>
    <w:rsid w:val="00363709"/>
    <w:rsid w:val="003724CA"/>
    <w:rsid w:val="0037417E"/>
    <w:rsid w:val="00374226"/>
    <w:rsid w:val="00381DDF"/>
    <w:rsid w:val="00387D29"/>
    <w:rsid w:val="00387DDF"/>
    <w:rsid w:val="003920EE"/>
    <w:rsid w:val="003B0732"/>
    <w:rsid w:val="003B5149"/>
    <w:rsid w:val="003C1BD2"/>
    <w:rsid w:val="003C4DB8"/>
    <w:rsid w:val="003C6A78"/>
    <w:rsid w:val="003D0499"/>
    <w:rsid w:val="003E6C5C"/>
    <w:rsid w:val="003F4566"/>
    <w:rsid w:val="003F7497"/>
    <w:rsid w:val="00401CA8"/>
    <w:rsid w:val="004071C6"/>
    <w:rsid w:val="00411BD4"/>
    <w:rsid w:val="0041394F"/>
    <w:rsid w:val="004217EF"/>
    <w:rsid w:val="00423D90"/>
    <w:rsid w:val="00426224"/>
    <w:rsid w:val="004275EB"/>
    <w:rsid w:val="004329AA"/>
    <w:rsid w:val="00435416"/>
    <w:rsid w:val="004442D9"/>
    <w:rsid w:val="004463DD"/>
    <w:rsid w:val="004577C9"/>
    <w:rsid w:val="00464397"/>
    <w:rsid w:val="004773D7"/>
    <w:rsid w:val="00481BDE"/>
    <w:rsid w:val="004825F1"/>
    <w:rsid w:val="004879AC"/>
    <w:rsid w:val="0049401C"/>
    <w:rsid w:val="004975DE"/>
    <w:rsid w:val="004A205F"/>
    <w:rsid w:val="004A253F"/>
    <w:rsid w:val="004A367C"/>
    <w:rsid w:val="004A5168"/>
    <w:rsid w:val="004A6192"/>
    <w:rsid w:val="004C29BF"/>
    <w:rsid w:val="004C3B4F"/>
    <w:rsid w:val="004C5C15"/>
    <w:rsid w:val="004C61CF"/>
    <w:rsid w:val="004D1D3A"/>
    <w:rsid w:val="004E07EB"/>
    <w:rsid w:val="004E0AC3"/>
    <w:rsid w:val="00502268"/>
    <w:rsid w:val="005059DE"/>
    <w:rsid w:val="00514334"/>
    <w:rsid w:val="00521F82"/>
    <w:rsid w:val="005237E0"/>
    <w:rsid w:val="005267C5"/>
    <w:rsid w:val="0053227C"/>
    <w:rsid w:val="00534BC5"/>
    <w:rsid w:val="00536002"/>
    <w:rsid w:val="005400BC"/>
    <w:rsid w:val="005517EC"/>
    <w:rsid w:val="00557BEC"/>
    <w:rsid w:val="005600D4"/>
    <w:rsid w:val="00562E20"/>
    <w:rsid w:val="00564A7F"/>
    <w:rsid w:val="005662CA"/>
    <w:rsid w:val="005765F7"/>
    <w:rsid w:val="00576971"/>
    <w:rsid w:val="00580A67"/>
    <w:rsid w:val="00580AA5"/>
    <w:rsid w:val="00583889"/>
    <w:rsid w:val="00585B18"/>
    <w:rsid w:val="005905B0"/>
    <w:rsid w:val="0059530B"/>
    <w:rsid w:val="005A25D7"/>
    <w:rsid w:val="005A3705"/>
    <w:rsid w:val="005A517C"/>
    <w:rsid w:val="005B3DA5"/>
    <w:rsid w:val="005C3632"/>
    <w:rsid w:val="005C41C9"/>
    <w:rsid w:val="005C75F3"/>
    <w:rsid w:val="005C7BB2"/>
    <w:rsid w:val="005E740C"/>
    <w:rsid w:val="005F29AA"/>
    <w:rsid w:val="005F3FBF"/>
    <w:rsid w:val="005F74DC"/>
    <w:rsid w:val="00600DDE"/>
    <w:rsid w:val="0060122B"/>
    <w:rsid w:val="006017B0"/>
    <w:rsid w:val="00603605"/>
    <w:rsid w:val="006200AB"/>
    <w:rsid w:val="00624CDA"/>
    <w:rsid w:val="00633B1F"/>
    <w:rsid w:val="006367E0"/>
    <w:rsid w:val="00637FC3"/>
    <w:rsid w:val="0064644B"/>
    <w:rsid w:val="006546BE"/>
    <w:rsid w:val="006630E4"/>
    <w:rsid w:val="00663453"/>
    <w:rsid w:val="006672C4"/>
    <w:rsid w:val="00670462"/>
    <w:rsid w:val="006740C6"/>
    <w:rsid w:val="0068008C"/>
    <w:rsid w:val="006835DC"/>
    <w:rsid w:val="00693947"/>
    <w:rsid w:val="006964E8"/>
    <w:rsid w:val="006A38AD"/>
    <w:rsid w:val="006B599F"/>
    <w:rsid w:val="006B7215"/>
    <w:rsid w:val="006C2B13"/>
    <w:rsid w:val="006D16C3"/>
    <w:rsid w:val="006E0327"/>
    <w:rsid w:val="006F06B4"/>
    <w:rsid w:val="006F5FA5"/>
    <w:rsid w:val="007005A4"/>
    <w:rsid w:val="00701111"/>
    <w:rsid w:val="007149E1"/>
    <w:rsid w:val="00736313"/>
    <w:rsid w:val="007439AA"/>
    <w:rsid w:val="00745B93"/>
    <w:rsid w:val="007505A9"/>
    <w:rsid w:val="00757A0C"/>
    <w:rsid w:val="0076410C"/>
    <w:rsid w:val="00774F2B"/>
    <w:rsid w:val="00777422"/>
    <w:rsid w:val="00781319"/>
    <w:rsid w:val="00783746"/>
    <w:rsid w:val="00791821"/>
    <w:rsid w:val="0079505C"/>
    <w:rsid w:val="00795297"/>
    <w:rsid w:val="007B097F"/>
    <w:rsid w:val="007B2FA5"/>
    <w:rsid w:val="007B4E28"/>
    <w:rsid w:val="007B5AC0"/>
    <w:rsid w:val="007C733D"/>
    <w:rsid w:val="007D5EA5"/>
    <w:rsid w:val="007D696A"/>
    <w:rsid w:val="007D75B7"/>
    <w:rsid w:val="007E42FE"/>
    <w:rsid w:val="007E5E3A"/>
    <w:rsid w:val="007F2A18"/>
    <w:rsid w:val="007F348B"/>
    <w:rsid w:val="00812776"/>
    <w:rsid w:val="00813027"/>
    <w:rsid w:val="0082482C"/>
    <w:rsid w:val="008265A5"/>
    <w:rsid w:val="008355CE"/>
    <w:rsid w:val="008369CA"/>
    <w:rsid w:val="0084005A"/>
    <w:rsid w:val="00840C9C"/>
    <w:rsid w:val="008434E5"/>
    <w:rsid w:val="008443A3"/>
    <w:rsid w:val="008469B3"/>
    <w:rsid w:val="00855986"/>
    <w:rsid w:val="00856F6C"/>
    <w:rsid w:val="008611DE"/>
    <w:rsid w:val="00861322"/>
    <w:rsid w:val="008615AE"/>
    <w:rsid w:val="00867FBB"/>
    <w:rsid w:val="00870F83"/>
    <w:rsid w:val="00874EB1"/>
    <w:rsid w:val="008809C4"/>
    <w:rsid w:val="00884434"/>
    <w:rsid w:val="00890001"/>
    <w:rsid w:val="00892F2B"/>
    <w:rsid w:val="00893DA0"/>
    <w:rsid w:val="00895112"/>
    <w:rsid w:val="00895852"/>
    <w:rsid w:val="008A2C5A"/>
    <w:rsid w:val="008A4191"/>
    <w:rsid w:val="008A47FE"/>
    <w:rsid w:val="008A7B8C"/>
    <w:rsid w:val="008B2E9A"/>
    <w:rsid w:val="008B5C9D"/>
    <w:rsid w:val="008C09EB"/>
    <w:rsid w:val="008C2262"/>
    <w:rsid w:val="008C4460"/>
    <w:rsid w:val="008D45EF"/>
    <w:rsid w:val="008D4A7C"/>
    <w:rsid w:val="008E07C2"/>
    <w:rsid w:val="008E0A81"/>
    <w:rsid w:val="008E2847"/>
    <w:rsid w:val="008E3DE4"/>
    <w:rsid w:val="008E72D0"/>
    <w:rsid w:val="008F1B70"/>
    <w:rsid w:val="008F3441"/>
    <w:rsid w:val="008F3ED0"/>
    <w:rsid w:val="00900148"/>
    <w:rsid w:val="0090187A"/>
    <w:rsid w:val="00904805"/>
    <w:rsid w:val="00905DBD"/>
    <w:rsid w:val="00907D5F"/>
    <w:rsid w:val="00910316"/>
    <w:rsid w:val="00914A31"/>
    <w:rsid w:val="00914DDF"/>
    <w:rsid w:val="009251E2"/>
    <w:rsid w:val="00936DFC"/>
    <w:rsid w:val="00940798"/>
    <w:rsid w:val="00942EB2"/>
    <w:rsid w:val="00945FDF"/>
    <w:rsid w:val="009640F2"/>
    <w:rsid w:val="00965884"/>
    <w:rsid w:val="00965C39"/>
    <w:rsid w:val="00973ADA"/>
    <w:rsid w:val="009817FB"/>
    <w:rsid w:val="00983A62"/>
    <w:rsid w:val="009910A0"/>
    <w:rsid w:val="009968CC"/>
    <w:rsid w:val="009A6399"/>
    <w:rsid w:val="009B112D"/>
    <w:rsid w:val="009B7DE7"/>
    <w:rsid w:val="009C0EED"/>
    <w:rsid w:val="009D17BC"/>
    <w:rsid w:val="009D666D"/>
    <w:rsid w:val="009E0692"/>
    <w:rsid w:val="009E1AEB"/>
    <w:rsid w:val="009E4408"/>
    <w:rsid w:val="009E55EC"/>
    <w:rsid w:val="009F0F43"/>
    <w:rsid w:val="009F3B95"/>
    <w:rsid w:val="00A02853"/>
    <w:rsid w:val="00A14F32"/>
    <w:rsid w:val="00A23535"/>
    <w:rsid w:val="00A2429E"/>
    <w:rsid w:val="00A24837"/>
    <w:rsid w:val="00A27809"/>
    <w:rsid w:val="00A31031"/>
    <w:rsid w:val="00A37EDA"/>
    <w:rsid w:val="00A419B4"/>
    <w:rsid w:val="00A44E80"/>
    <w:rsid w:val="00A46454"/>
    <w:rsid w:val="00A4713C"/>
    <w:rsid w:val="00A54E09"/>
    <w:rsid w:val="00A55C17"/>
    <w:rsid w:val="00A62F29"/>
    <w:rsid w:val="00A6530A"/>
    <w:rsid w:val="00A65BFF"/>
    <w:rsid w:val="00A66335"/>
    <w:rsid w:val="00A67B95"/>
    <w:rsid w:val="00A7406B"/>
    <w:rsid w:val="00A755F3"/>
    <w:rsid w:val="00A81CC6"/>
    <w:rsid w:val="00A83718"/>
    <w:rsid w:val="00A93165"/>
    <w:rsid w:val="00AA15E3"/>
    <w:rsid w:val="00AA3580"/>
    <w:rsid w:val="00AA37E1"/>
    <w:rsid w:val="00AA5C8E"/>
    <w:rsid w:val="00AB0EE9"/>
    <w:rsid w:val="00AB42A0"/>
    <w:rsid w:val="00AD1C3E"/>
    <w:rsid w:val="00AD7DC8"/>
    <w:rsid w:val="00AE2966"/>
    <w:rsid w:val="00AE2D89"/>
    <w:rsid w:val="00AE3663"/>
    <w:rsid w:val="00AF1CB0"/>
    <w:rsid w:val="00AF3E6E"/>
    <w:rsid w:val="00AF5B0D"/>
    <w:rsid w:val="00B048CB"/>
    <w:rsid w:val="00B07B8A"/>
    <w:rsid w:val="00B2260D"/>
    <w:rsid w:val="00B32791"/>
    <w:rsid w:val="00B349B5"/>
    <w:rsid w:val="00B3675B"/>
    <w:rsid w:val="00B450E0"/>
    <w:rsid w:val="00B4600A"/>
    <w:rsid w:val="00B4645A"/>
    <w:rsid w:val="00B47E86"/>
    <w:rsid w:val="00B533DA"/>
    <w:rsid w:val="00B56940"/>
    <w:rsid w:val="00B60BD2"/>
    <w:rsid w:val="00B72379"/>
    <w:rsid w:val="00B74080"/>
    <w:rsid w:val="00B80AB3"/>
    <w:rsid w:val="00B85D5E"/>
    <w:rsid w:val="00B865F4"/>
    <w:rsid w:val="00B96B9B"/>
    <w:rsid w:val="00BA0566"/>
    <w:rsid w:val="00BA289D"/>
    <w:rsid w:val="00BA3ECF"/>
    <w:rsid w:val="00BA4526"/>
    <w:rsid w:val="00BB4941"/>
    <w:rsid w:val="00BB7561"/>
    <w:rsid w:val="00BC4885"/>
    <w:rsid w:val="00BE0ED3"/>
    <w:rsid w:val="00BF1262"/>
    <w:rsid w:val="00BF171C"/>
    <w:rsid w:val="00BF17DA"/>
    <w:rsid w:val="00BF1B57"/>
    <w:rsid w:val="00BF4DF0"/>
    <w:rsid w:val="00BF55D8"/>
    <w:rsid w:val="00C05198"/>
    <w:rsid w:val="00C1232F"/>
    <w:rsid w:val="00C14677"/>
    <w:rsid w:val="00C16904"/>
    <w:rsid w:val="00C2277D"/>
    <w:rsid w:val="00C2708D"/>
    <w:rsid w:val="00C44527"/>
    <w:rsid w:val="00C46F90"/>
    <w:rsid w:val="00C579F9"/>
    <w:rsid w:val="00C60C5A"/>
    <w:rsid w:val="00C6695E"/>
    <w:rsid w:val="00C72F0C"/>
    <w:rsid w:val="00C740FC"/>
    <w:rsid w:val="00C779E5"/>
    <w:rsid w:val="00C80B71"/>
    <w:rsid w:val="00C80C43"/>
    <w:rsid w:val="00C812DD"/>
    <w:rsid w:val="00C86918"/>
    <w:rsid w:val="00C87EF2"/>
    <w:rsid w:val="00CA148A"/>
    <w:rsid w:val="00CA2A87"/>
    <w:rsid w:val="00CB1077"/>
    <w:rsid w:val="00CB19AD"/>
    <w:rsid w:val="00CB2291"/>
    <w:rsid w:val="00CB2CA0"/>
    <w:rsid w:val="00CB7518"/>
    <w:rsid w:val="00CC6374"/>
    <w:rsid w:val="00CD1D1B"/>
    <w:rsid w:val="00CD4635"/>
    <w:rsid w:val="00CD6BF5"/>
    <w:rsid w:val="00CE3C12"/>
    <w:rsid w:val="00CE3FF5"/>
    <w:rsid w:val="00CF12BB"/>
    <w:rsid w:val="00CF5B52"/>
    <w:rsid w:val="00D005F7"/>
    <w:rsid w:val="00D0133D"/>
    <w:rsid w:val="00D03C3B"/>
    <w:rsid w:val="00D04848"/>
    <w:rsid w:val="00D13A88"/>
    <w:rsid w:val="00D14CFB"/>
    <w:rsid w:val="00D30DF6"/>
    <w:rsid w:val="00D41F01"/>
    <w:rsid w:val="00D446C2"/>
    <w:rsid w:val="00D45A15"/>
    <w:rsid w:val="00D538E7"/>
    <w:rsid w:val="00D54FAC"/>
    <w:rsid w:val="00D56DF6"/>
    <w:rsid w:val="00D71FFA"/>
    <w:rsid w:val="00D86759"/>
    <w:rsid w:val="00D91571"/>
    <w:rsid w:val="00D91724"/>
    <w:rsid w:val="00D92572"/>
    <w:rsid w:val="00D92BD4"/>
    <w:rsid w:val="00DA425B"/>
    <w:rsid w:val="00DA4653"/>
    <w:rsid w:val="00DA5475"/>
    <w:rsid w:val="00DA7920"/>
    <w:rsid w:val="00DB28A0"/>
    <w:rsid w:val="00DB38B5"/>
    <w:rsid w:val="00DB58A4"/>
    <w:rsid w:val="00DB6275"/>
    <w:rsid w:val="00DB76B3"/>
    <w:rsid w:val="00DC09CA"/>
    <w:rsid w:val="00DC15D6"/>
    <w:rsid w:val="00DC4F55"/>
    <w:rsid w:val="00DC636E"/>
    <w:rsid w:val="00DC7B2D"/>
    <w:rsid w:val="00DD046A"/>
    <w:rsid w:val="00DD4ACA"/>
    <w:rsid w:val="00DD567C"/>
    <w:rsid w:val="00DE3776"/>
    <w:rsid w:val="00DF1BE0"/>
    <w:rsid w:val="00DF2FD4"/>
    <w:rsid w:val="00DF5B52"/>
    <w:rsid w:val="00E01002"/>
    <w:rsid w:val="00E02F2E"/>
    <w:rsid w:val="00E045E4"/>
    <w:rsid w:val="00E046C7"/>
    <w:rsid w:val="00E048E3"/>
    <w:rsid w:val="00E201DA"/>
    <w:rsid w:val="00E24BE0"/>
    <w:rsid w:val="00E26796"/>
    <w:rsid w:val="00E30A12"/>
    <w:rsid w:val="00E343AC"/>
    <w:rsid w:val="00E36045"/>
    <w:rsid w:val="00E36BDA"/>
    <w:rsid w:val="00E4006F"/>
    <w:rsid w:val="00E4455D"/>
    <w:rsid w:val="00E446B8"/>
    <w:rsid w:val="00E44DD7"/>
    <w:rsid w:val="00E54DFB"/>
    <w:rsid w:val="00E56DE7"/>
    <w:rsid w:val="00E60A7E"/>
    <w:rsid w:val="00E675BA"/>
    <w:rsid w:val="00E70545"/>
    <w:rsid w:val="00E71AE0"/>
    <w:rsid w:val="00E74046"/>
    <w:rsid w:val="00E826DB"/>
    <w:rsid w:val="00E9293F"/>
    <w:rsid w:val="00E97C3B"/>
    <w:rsid w:val="00EB1155"/>
    <w:rsid w:val="00EB360E"/>
    <w:rsid w:val="00EB4F50"/>
    <w:rsid w:val="00EC16B2"/>
    <w:rsid w:val="00EC5A34"/>
    <w:rsid w:val="00ED742C"/>
    <w:rsid w:val="00EE255A"/>
    <w:rsid w:val="00EF0D55"/>
    <w:rsid w:val="00F0520A"/>
    <w:rsid w:val="00F212E0"/>
    <w:rsid w:val="00F226A0"/>
    <w:rsid w:val="00F2303D"/>
    <w:rsid w:val="00F30503"/>
    <w:rsid w:val="00F32221"/>
    <w:rsid w:val="00F3375A"/>
    <w:rsid w:val="00F3451C"/>
    <w:rsid w:val="00F34808"/>
    <w:rsid w:val="00F42102"/>
    <w:rsid w:val="00F450DE"/>
    <w:rsid w:val="00F45E4D"/>
    <w:rsid w:val="00F51C22"/>
    <w:rsid w:val="00F51CF8"/>
    <w:rsid w:val="00F57E4E"/>
    <w:rsid w:val="00F623B3"/>
    <w:rsid w:val="00F6477F"/>
    <w:rsid w:val="00F6701E"/>
    <w:rsid w:val="00F81C63"/>
    <w:rsid w:val="00F83128"/>
    <w:rsid w:val="00F834F3"/>
    <w:rsid w:val="00F90FDE"/>
    <w:rsid w:val="00F94EC7"/>
    <w:rsid w:val="00F95BD8"/>
    <w:rsid w:val="00F95FA6"/>
    <w:rsid w:val="00F968A5"/>
    <w:rsid w:val="00FA5367"/>
    <w:rsid w:val="00FB5042"/>
    <w:rsid w:val="00FB5292"/>
    <w:rsid w:val="00FB5530"/>
    <w:rsid w:val="00FB7713"/>
    <w:rsid w:val="00FC365C"/>
    <w:rsid w:val="00FD3CF5"/>
    <w:rsid w:val="00FD4455"/>
    <w:rsid w:val="00FE2632"/>
    <w:rsid w:val="00FF03AF"/>
    <w:rsid w:val="00FF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F028431"/>
  <w15:docId w15:val="{C536C7C4-24E8-D143-A64B-AAE8B5E71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3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184E94"/>
    <w:pPr>
      <w:keepNext/>
      <w:keepLines/>
      <w:spacing w:after="450"/>
      <w:ind w:left="7"/>
      <w:jc w:val="center"/>
      <w:outlineLvl w:val="0"/>
    </w:pPr>
    <w:rPr>
      <w:rFonts w:ascii="Arial" w:eastAsia="Arial" w:hAnsi="Arial" w:cs="Arial"/>
      <w:b/>
      <w:color w:val="000000"/>
      <w:sz w:val="25"/>
      <w:szCs w:val="24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184E94"/>
    <w:pPr>
      <w:keepNext/>
      <w:keepLines/>
      <w:spacing w:after="356"/>
      <w:ind w:left="10" w:right="26" w:hanging="10"/>
      <w:jc w:val="center"/>
      <w:outlineLvl w:val="1"/>
    </w:pPr>
    <w:rPr>
      <w:rFonts w:ascii="Calibri" w:eastAsia="Calibri" w:hAnsi="Calibri" w:cs="Calibri"/>
      <w:color w:val="FFFFFF"/>
      <w:sz w:val="1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6439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64397"/>
  </w:style>
  <w:style w:type="paragraph" w:styleId="Stopka">
    <w:name w:val="footer"/>
    <w:basedOn w:val="Normalny"/>
    <w:link w:val="StopkaZnak"/>
    <w:uiPriority w:val="99"/>
    <w:unhideWhenUsed/>
    <w:rsid w:val="0046439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64397"/>
  </w:style>
  <w:style w:type="paragraph" w:styleId="Tekstdymka">
    <w:name w:val="Balloon Text"/>
    <w:basedOn w:val="Normalny"/>
    <w:link w:val="TekstdymkaZnak"/>
    <w:uiPriority w:val="99"/>
    <w:semiHidden/>
    <w:unhideWhenUsed/>
    <w:rsid w:val="006672C4"/>
    <w:rPr>
      <w:rFonts w:ascii="Lucida Grande CE" w:eastAsiaTheme="minorHAnsi" w:hAnsi="Lucida Grande CE" w:cs="Lucida Grande CE"/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72C4"/>
    <w:rPr>
      <w:rFonts w:ascii="Lucida Grande CE" w:hAnsi="Lucida Grande CE" w:cs="Lucida Grande CE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84E94"/>
    <w:rPr>
      <w:rFonts w:ascii="Arial" w:eastAsia="Arial" w:hAnsi="Arial" w:cs="Arial"/>
      <w:b/>
      <w:color w:val="000000"/>
      <w:sz w:val="25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84E94"/>
    <w:rPr>
      <w:rFonts w:ascii="Calibri" w:eastAsia="Calibri" w:hAnsi="Calibri" w:cs="Calibri"/>
      <w:color w:val="FFFFFF"/>
      <w:sz w:val="18"/>
      <w:szCs w:val="24"/>
      <w:lang w:eastAsia="pl-PL"/>
    </w:rPr>
  </w:style>
  <w:style w:type="table" w:customStyle="1" w:styleId="TableGrid">
    <w:name w:val="TableGrid"/>
    <w:rsid w:val="00184E94"/>
    <w:pPr>
      <w:spacing w:after="0" w:line="240" w:lineRule="auto"/>
    </w:pPr>
    <w:rPr>
      <w:rFonts w:eastAsiaTheme="minorEastAsia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BF1B5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BF1B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F1B57"/>
    <w:pPr>
      <w:spacing w:before="100" w:beforeAutospacing="1" w:after="100" w:afterAutospacing="1"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562E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562E20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562E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77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1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13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96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162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026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47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8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B868D3-A36C-984F-BCD9-927534B98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420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Barok</dc:creator>
  <cp:keywords/>
  <dc:description/>
  <cp:lastModifiedBy>Zuzanna Madetko</cp:lastModifiedBy>
  <cp:revision>49</cp:revision>
  <cp:lastPrinted>2020-11-05T11:41:00Z</cp:lastPrinted>
  <dcterms:created xsi:type="dcterms:W3CDTF">2024-06-05T16:25:00Z</dcterms:created>
  <dcterms:modified xsi:type="dcterms:W3CDTF">2025-06-13T15:41:00Z</dcterms:modified>
</cp:coreProperties>
</file>