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E6042" w14:textId="34BD2231" w:rsidR="006C0F33" w:rsidRPr="00A3529E" w:rsidRDefault="006C0F33" w:rsidP="00A3529E">
      <w:pPr>
        <w:spacing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sz w:val="20"/>
          <w:szCs w:val="20"/>
        </w:rPr>
        <w:t>Załącznik</w:t>
      </w:r>
      <w:r w:rsidR="001922E9" w:rsidRPr="00A3529E">
        <w:rPr>
          <w:rFonts w:asciiTheme="minorHAnsi" w:hAnsiTheme="minorHAnsi" w:cstheme="minorHAnsi"/>
          <w:b/>
          <w:bCs/>
          <w:sz w:val="20"/>
          <w:szCs w:val="20"/>
        </w:rPr>
        <w:t xml:space="preserve"> Nr</w:t>
      </w:r>
      <w:r w:rsidR="00B13787">
        <w:rPr>
          <w:rFonts w:asciiTheme="minorHAnsi" w:hAnsiTheme="minorHAnsi" w:cstheme="minorHAnsi"/>
          <w:b/>
          <w:bCs/>
          <w:sz w:val="20"/>
          <w:szCs w:val="20"/>
        </w:rPr>
        <w:t xml:space="preserve"> 5</w:t>
      </w:r>
    </w:p>
    <w:p w14:paraId="2D473540" w14:textId="79BAADD9" w:rsidR="006C0F33" w:rsidRPr="00A3529E" w:rsidRDefault="001922E9" w:rsidP="00A3529E">
      <w:pPr>
        <w:spacing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sz w:val="20"/>
          <w:szCs w:val="20"/>
        </w:rPr>
        <w:t>d</w:t>
      </w:r>
      <w:r w:rsidR="006C0F33" w:rsidRPr="00A3529E">
        <w:rPr>
          <w:rFonts w:asciiTheme="minorHAnsi" w:hAnsiTheme="minorHAnsi" w:cstheme="minorHAnsi"/>
          <w:b/>
          <w:bCs/>
          <w:sz w:val="20"/>
          <w:szCs w:val="20"/>
        </w:rPr>
        <w:t>o zapytania ofertowego</w:t>
      </w:r>
    </w:p>
    <w:p w14:paraId="202809B1" w14:textId="41396C59" w:rsidR="00C21418" w:rsidRPr="00A3529E" w:rsidRDefault="00616243" w:rsidP="00A3529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3529E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9DF978A" w14:textId="77777777" w:rsidR="001922E9" w:rsidRPr="00A3529E" w:rsidRDefault="001922E9" w:rsidP="00A3529E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1804201" w14:textId="77777777" w:rsidR="001922E9" w:rsidRPr="00A3529E" w:rsidRDefault="001922E9" w:rsidP="00A3529E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0286306" w14:textId="17A8DFDC" w:rsidR="00AC57BD" w:rsidRPr="00A3529E" w:rsidRDefault="00FA1C1E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sz w:val="20"/>
          <w:szCs w:val="20"/>
        </w:rPr>
        <w:t>Wzór umowy</w:t>
      </w:r>
    </w:p>
    <w:p w14:paraId="5FB204E4" w14:textId="5D25778F" w:rsidR="00AC57BD" w:rsidRPr="00A3529E" w:rsidRDefault="00AC57BD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sz w:val="20"/>
          <w:szCs w:val="20"/>
        </w:rPr>
        <w:t>w zakresie organizacji szkoleń - projekt Usługi społeczne w Gminie Kąty Wrocławskie i Gminie Sobótka</w:t>
      </w:r>
    </w:p>
    <w:p w14:paraId="2775146A" w14:textId="77777777" w:rsidR="00AC57BD" w:rsidRPr="00A3529E" w:rsidRDefault="00AC57BD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F4E4611" w14:textId="77777777" w:rsidR="00AC57BD" w:rsidRPr="00A3529E" w:rsidRDefault="00AC57BD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CAFD02" w14:textId="3E5A4152" w:rsidR="00AC57BD" w:rsidRPr="00A3529E" w:rsidRDefault="00AC57BD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zawarta w </w:t>
      </w:r>
      <w:r w:rsidR="00A7092C">
        <w:rPr>
          <w:rFonts w:asciiTheme="minorHAnsi" w:hAnsiTheme="minorHAnsi" w:cstheme="minorHAnsi"/>
          <w:sz w:val="20"/>
          <w:szCs w:val="20"/>
        </w:rPr>
        <w:t>Sobótce</w:t>
      </w:r>
      <w:r w:rsidRPr="00A3529E">
        <w:rPr>
          <w:rFonts w:asciiTheme="minorHAnsi" w:hAnsiTheme="minorHAnsi" w:cstheme="minorHAnsi"/>
          <w:sz w:val="20"/>
          <w:szCs w:val="20"/>
        </w:rPr>
        <w:t xml:space="preserve">, w dniu .......................... r. </w:t>
      </w:r>
    </w:p>
    <w:p w14:paraId="6B953065" w14:textId="77777777" w:rsidR="00615FA1" w:rsidRPr="00A3529E" w:rsidRDefault="00615FA1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3CD9B3E" w14:textId="72A2D368" w:rsidR="00AC57BD" w:rsidRPr="00A3529E" w:rsidRDefault="00AC57BD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pomiędzy:</w:t>
      </w:r>
    </w:p>
    <w:p w14:paraId="3A6563C2" w14:textId="6F822CAB" w:rsidR="00486DA8" w:rsidRPr="00A3529E" w:rsidRDefault="00486DA8" w:rsidP="00A3529E">
      <w:pPr>
        <w:autoSpaceDE w:val="0"/>
        <w:jc w:val="both"/>
        <w:rPr>
          <w:rFonts w:asciiTheme="minorHAnsi" w:hAnsiTheme="minorHAnsi" w:cstheme="minorHAnsi"/>
          <w:sz w:val="20"/>
          <w:szCs w:val="20"/>
          <w:lang w:val="pl"/>
        </w:rPr>
      </w:pPr>
      <w:r w:rsidRPr="00A3529E">
        <w:rPr>
          <w:rFonts w:asciiTheme="minorHAnsi" w:eastAsia="Lucida Sans Unicode" w:hAnsiTheme="minorHAnsi" w:cstheme="minorHAnsi"/>
          <w:color w:val="000000" w:themeColor="text1"/>
          <w:sz w:val="20"/>
          <w:szCs w:val="20"/>
          <w:lang w:eastAsia="zh-CN" w:bidi="hi-IN"/>
        </w:rPr>
        <w:t>Gmin</w:t>
      </w:r>
      <w:r w:rsidR="00C2165E" w:rsidRPr="00A3529E">
        <w:rPr>
          <w:rFonts w:asciiTheme="minorHAnsi" w:eastAsia="Lucida Sans Unicode" w:hAnsiTheme="minorHAnsi" w:cstheme="minorHAnsi"/>
          <w:color w:val="000000" w:themeColor="text1"/>
          <w:sz w:val="20"/>
          <w:szCs w:val="20"/>
          <w:lang w:eastAsia="zh-CN" w:bidi="hi-IN"/>
        </w:rPr>
        <w:t>ą</w:t>
      </w:r>
      <w:r w:rsidRPr="00A3529E">
        <w:rPr>
          <w:rFonts w:asciiTheme="minorHAnsi" w:eastAsia="Lucida Sans Unicode" w:hAnsiTheme="minorHAnsi" w:cstheme="minorHAnsi"/>
          <w:color w:val="000000" w:themeColor="text1"/>
          <w:sz w:val="20"/>
          <w:szCs w:val="20"/>
          <w:lang w:eastAsia="zh-CN" w:bidi="hi-IN"/>
        </w:rPr>
        <w:t xml:space="preserve"> </w:t>
      </w:r>
      <w:r w:rsidR="00A7092C">
        <w:rPr>
          <w:rFonts w:asciiTheme="minorHAnsi" w:eastAsia="Lucida Sans Unicode" w:hAnsiTheme="minorHAnsi" w:cstheme="minorHAnsi"/>
          <w:color w:val="000000" w:themeColor="text1"/>
          <w:sz w:val="20"/>
          <w:szCs w:val="20"/>
          <w:lang w:eastAsia="zh-CN" w:bidi="hi-IN"/>
        </w:rPr>
        <w:t>Sobótka</w:t>
      </w:r>
      <w:r w:rsidRPr="00A3529E">
        <w:rPr>
          <w:rFonts w:asciiTheme="minorHAnsi" w:eastAsia="Lucida Sans Unicode" w:hAnsiTheme="minorHAnsi" w:cstheme="minorHAnsi"/>
          <w:color w:val="000000" w:themeColor="text1"/>
          <w:sz w:val="20"/>
          <w:szCs w:val="20"/>
          <w:lang w:eastAsia="zh-CN" w:bidi="hi-IN"/>
        </w:rPr>
        <w:t xml:space="preserve">, z siedzibą </w:t>
      </w:r>
      <w:r w:rsidR="00A7092C">
        <w:rPr>
          <w:rFonts w:asciiTheme="minorHAnsi" w:eastAsia="Lucida Sans Unicode" w:hAnsiTheme="minorHAnsi" w:cstheme="minorHAnsi"/>
          <w:color w:val="000000" w:themeColor="text1"/>
          <w:sz w:val="20"/>
          <w:szCs w:val="20"/>
          <w:lang w:eastAsia="zh-CN" w:bidi="hi-IN"/>
        </w:rPr>
        <w:t xml:space="preserve">ul. Rynek 1, </w:t>
      </w:r>
      <w:r w:rsidRPr="00A3529E">
        <w:rPr>
          <w:rFonts w:asciiTheme="minorHAnsi" w:eastAsia="Lucida Sans Unicode" w:hAnsiTheme="minorHAnsi" w:cstheme="minorHAnsi"/>
          <w:color w:val="000000" w:themeColor="text1"/>
          <w:sz w:val="20"/>
          <w:szCs w:val="20"/>
          <w:lang w:eastAsia="zh-CN" w:bidi="hi-IN"/>
        </w:rPr>
        <w:t xml:space="preserve"> 55-</w:t>
      </w:r>
      <w:r w:rsidR="00A7092C">
        <w:rPr>
          <w:rFonts w:asciiTheme="minorHAnsi" w:eastAsia="Lucida Sans Unicode" w:hAnsiTheme="minorHAnsi" w:cstheme="minorHAnsi"/>
          <w:color w:val="000000" w:themeColor="text1"/>
          <w:sz w:val="20"/>
          <w:szCs w:val="20"/>
          <w:lang w:eastAsia="zh-CN" w:bidi="hi-IN"/>
        </w:rPr>
        <w:t>050 Sobótka</w:t>
      </w:r>
      <w:r w:rsidRPr="00A3529E">
        <w:rPr>
          <w:rFonts w:asciiTheme="minorHAnsi" w:eastAsia="Lucida Sans Unicode" w:hAnsiTheme="minorHAnsi" w:cstheme="minorHAnsi"/>
          <w:color w:val="000000" w:themeColor="text1"/>
          <w:sz w:val="20"/>
          <w:szCs w:val="20"/>
        </w:rPr>
        <w:t xml:space="preserve"> - </w:t>
      </w:r>
      <w:r w:rsidR="00A7092C">
        <w:rPr>
          <w:rFonts w:asciiTheme="minorHAnsi" w:eastAsia="Lucida Sans Unicode" w:hAnsiTheme="minorHAnsi" w:cstheme="minorHAnsi"/>
          <w:color w:val="000000" w:themeColor="text1"/>
          <w:sz w:val="20"/>
          <w:szCs w:val="20"/>
        </w:rPr>
        <w:t>O</w:t>
      </w:r>
      <w:r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 xml:space="preserve">środek Pomocy Społecznej </w:t>
      </w:r>
      <w:r w:rsid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br/>
      </w:r>
      <w:r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 xml:space="preserve">z siedzibą przy ul. </w:t>
      </w:r>
      <w:r w:rsidR="00A7092C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>Strzelców 2/1</w:t>
      </w:r>
      <w:r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>, 55-0</w:t>
      </w:r>
      <w:r w:rsidR="00A7092C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>50</w:t>
      </w:r>
      <w:r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 xml:space="preserve"> </w:t>
      </w:r>
      <w:r w:rsidR="00A7092C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>Sobótka</w:t>
      </w:r>
      <w:r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 xml:space="preserve"> </w:t>
      </w:r>
      <w:r w:rsidRPr="00A3529E">
        <w:rPr>
          <w:rFonts w:asciiTheme="minorHAnsi" w:hAnsiTheme="minorHAnsi" w:cstheme="minorHAnsi"/>
          <w:sz w:val="20"/>
          <w:szCs w:val="20"/>
          <w:lang w:val="pl"/>
        </w:rPr>
        <w:t xml:space="preserve">NIP: </w:t>
      </w:r>
      <w:r w:rsidR="00A7092C">
        <w:rPr>
          <w:rFonts w:asciiTheme="minorHAnsi" w:hAnsiTheme="minorHAnsi" w:cstheme="minorHAnsi"/>
          <w:sz w:val="20"/>
          <w:szCs w:val="20"/>
          <w:lang w:val="pl"/>
        </w:rPr>
        <w:t>896</w:t>
      </w:r>
      <w:r w:rsidRPr="00A3529E">
        <w:rPr>
          <w:rFonts w:asciiTheme="minorHAnsi" w:hAnsiTheme="minorHAnsi" w:cstheme="minorHAnsi"/>
          <w:sz w:val="20"/>
          <w:szCs w:val="20"/>
        </w:rPr>
        <w:t xml:space="preserve"> </w:t>
      </w:r>
      <w:r w:rsidR="00A7092C">
        <w:rPr>
          <w:rFonts w:asciiTheme="minorHAnsi" w:hAnsiTheme="minorHAnsi" w:cstheme="minorHAnsi"/>
          <w:sz w:val="20"/>
          <w:szCs w:val="20"/>
        </w:rPr>
        <w:t>10</w:t>
      </w:r>
      <w:r w:rsidRPr="00A3529E">
        <w:rPr>
          <w:rFonts w:asciiTheme="minorHAnsi" w:hAnsiTheme="minorHAnsi" w:cstheme="minorHAnsi"/>
          <w:sz w:val="20"/>
          <w:szCs w:val="20"/>
        </w:rPr>
        <w:t xml:space="preserve"> </w:t>
      </w:r>
      <w:r w:rsidR="00A7092C">
        <w:rPr>
          <w:rFonts w:asciiTheme="minorHAnsi" w:hAnsiTheme="minorHAnsi" w:cstheme="minorHAnsi"/>
          <w:sz w:val="20"/>
          <w:szCs w:val="20"/>
        </w:rPr>
        <w:t>00 784</w:t>
      </w:r>
      <w:r w:rsidRPr="00A3529E">
        <w:rPr>
          <w:rFonts w:asciiTheme="minorHAnsi" w:hAnsiTheme="minorHAnsi" w:cstheme="minorHAnsi"/>
          <w:sz w:val="20"/>
          <w:szCs w:val="20"/>
          <w:lang w:val="pl"/>
        </w:rPr>
        <w:t xml:space="preserve"> </w:t>
      </w:r>
      <w:proofErr w:type="spellStart"/>
      <w:r w:rsidRPr="00A3529E">
        <w:rPr>
          <w:rFonts w:asciiTheme="minorHAnsi" w:hAnsiTheme="minorHAnsi" w:cstheme="minorHAnsi"/>
          <w:sz w:val="20"/>
          <w:szCs w:val="20"/>
          <w:lang w:val="pl"/>
        </w:rPr>
        <w:t>tel</w:t>
      </w:r>
      <w:proofErr w:type="spellEnd"/>
      <w:r w:rsidRPr="00A3529E">
        <w:rPr>
          <w:rFonts w:asciiTheme="minorHAnsi" w:hAnsiTheme="minorHAnsi" w:cstheme="minorHAnsi"/>
          <w:sz w:val="20"/>
          <w:szCs w:val="20"/>
          <w:lang w:val="pl"/>
        </w:rPr>
        <w:t xml:space="preserve">: 71 </w:t>
      </w:r>
      <w:r w:rsidR="00A7092C">
        <w:rPr>
          <w:rFonts w:asciiTheme="minorHAnsi" w:hAnsiTheme="minorHAnsi" w:cstheme="minorHAnsi"/>
          <w:sz w:val="20"/>
          <w:szCs w:val="20"/>
          <w:lang w:val="pl"/>
        </w:rPr>
        <w:t>3162-829</w:t>
      </w:r>
      <w:r w:rsidRPr="00A3529E">
        <w:rPr>
          <w:rFonts w:asciiTheme="minorHAnsi" w:hAnsiTheme="minorHAnsi" w:cstheme="minorHAnsi"/>
          <w:sz w:val="20"/>
          <w:szCs w:val="20"/>
          <w:lang w:val="pl"/>
        </w:rPr>
        <w:t>, f</w:t>
      </w:r>
      <w:proofErr w:type="spellStart"/>
      <w:r w:rsidRPr="00A3529E">
        <w:rPr>
          <w:rFonts w:asciiTheme="minorHAnsi" w:hAnsiTheme="minorHAnsi" w:cstheme="minorHAnsi"/>
          <w:sz w:val="20"/>
          <w:szCs w:val="20"/>
        </w:rPr>
        <w:t>ax</w:t>
      </w:r>
      <w:proofErr w:type="spellEnd"/>
      <w:r w:rsidRPr="00A3529E">
        <w:rPr>
          <w:rFonts w:asciiTheme="minorHAnsi" w:hAnsiTheme="minorHAnsi" w:cstheme="minorHAnsi"/>
          <w:sz w:val="20"/>
          <w:szCs w:val="20"/>
        </w:rPr>
        <w:t xml:space="preserve">: 71 </w:t>
      </w:r>
      <w:r w:rsidR="00A7092C">
        <w:rPr>
          <w:rFonts w:asciiTheme="minorHAnsi" w:hAnsiTheme="minorHAnsi" w:cstheme="minorHAnsi"/>
          <w:sz w:val="20"/>
          <w:szCs w:val="20"/>
        </w:rPr>
        <w:t>3162-831</w:t>
      </w:r>
      <w:r w:rsidRPr="00A3529E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597E8FD4" w14:textId="00BE0674" w:rsidR="00486DA8" w:rsidRPr="00A3529E" w:rsidRDefault="00486DA8" w:rsidP="00A3529E">
      <w:pPr>
        <w:jc w:val="both"/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</w:pPr>
      <w:r w:rsidRPr="00A3529E">
        <w:rPr>
          <w:rFonts w:asciiTheme="minorHAnsi" w:eastAsia="Lucida Sans Unicode" w:hAnsiTheme="minorHAnsi" w:cstheme="minorHAnsi"/>
          <w:color w:val="000000" w:themeColor="text1"/>
          <w:sz w:val="20"/>
          <w:szCs w:val="20"/>
          <w:lang w:eastAsia="zh-CN" w:bidi="hi-IN"/>
        </w:rPr>
        <w:t>reprezentowan</w:t>
      </w:r>
      <w:r w:rsidR="00615FA1" w:rsidRPr="00A3529E">
        <w:rPr>
          <w:rFonts w:asciiTheme="minorHAnsi" w:eastAsia="Lucida Sans Unicode" w:hAnsiTheme="minorHAnsi" w:cstheme="minorHAnsi"/>
          <w:color w:val="000000" w:themeColor="text1"/>
          <w:sz w:val="20"/>
          <w:szCs w:val="20"/>
          <w:lang w:eastAsia="zh-CN" w:bidi="hi-IN"/>
        </w:rPr>
        <w:t>y</w:t>
      </w:r>
      <w:r w:rsidRPr="00A3529E">
        <w:rPr>
          <w:rFonts w:asciiTheme="minorHAnsi" w:eastAsia="Lucida Sans Unicode" w:hAnsiTheme="minorHAnsi" w:cstheme="minorHAnsi"/>
          <w:color w:val="000000" w:themeColor="text1"/>
          <w:sz w:val="20"/>
          <w:szCs w:val="20"/>
          <w:lang w:eastAsia="zh-CN" w:bidi="hi-IN"/>
        </w:rPr>
        <w:t xml:space="preserve"> przez </w:t>
      </w:r>
      <w:r w:rsidR="00A7092C">
        <w:rPr>
          <w:rFonts w:asciiTheme="minorHAnsi" w:eastAsia="Lucida Sans Unicode" w:hAnsiTheme="minorHAnsi" w:cstheme="minorHAnsi"/>
          <w:color w:val="000000" w:themeColor="text1"/>
          <w:sz w:val="20"/>
          <w:szCs w:val="20"/>
          <w:lang w:eastAsia="zh-CN" w:bidi="hi-IN"/>
        </w:rPr>
        <w:t>Dyrektora</w:t>
      </w:r>
      <w:r w:rsidRPr="00A3529E">
        <w:rPr>
          <w:rFonts w:asciiTheme="minorHAnsi" w:eastAsia="Lucida Sans Unicode" w:hAnsiTheme="minorHAnsi" w:cstheme="minorHAnsi"/>
          <w:color w:val="000000" w:themeColor="text1"/>
          <w:sz w:val="20"/>
          <w:szCs w:val="20"/>
          <w:lang w:eastAsia="zh-CN" w:bidi="hi-IN"/>
        </w:rPr>
        <w:t xml:space="preserve"> Ośrodka Pomocy Społecznej –</w:t>
      </w:r>
      <w:r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 xml:space="preserve"> </w:t>
      </w:r>
      <w:r w:rsidR="00AE3CD0"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 xml:space="preserve">Panią </w:t>
      </w:r>
      <w:r w:rsidR="00A7092C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>Katarzynę Dwornik- Piszczałka</w:t>
      </w:r>
      <w:r w:rsidR="00C2165E"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 xml:space="preserve"> </w:t>
      </w:r>
      <w:r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 xml:space="preserve">przy </w:t>
      </w:r>
      <w:r w:rsidR="00AE3CD0"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>udziale</w:t>
      </w:r>
      <w:r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 xml:space="preserve"> Głównej księgowej –</w:t>
      </w:r>
      <w:r w:rsidR="00AE3CD0"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 xml:space="preserve"> Pani</w:t>
      </w:r>
      <w:r w:rsidRPr="00A3529E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 xml:space="preserve"> </w:t>
      </w:r>
      <w:r w:rsidR="00A7092C">
        <w:rPr>
          <w:rFonts w:asciiTheme="minorHAnsi" w:hAnsiTheme="minorHAnsi" w:cstheme="minorHAnsi"/>
          <w:bCs/>
          <w:color w:val="000000" w:themeColor="text1"/>
          <w:kern w:val="2"/>
          <w:sz w:val="20"/>
          <w:szCs w:val="20"/>
          <w:lang w:eastAsia="zh-CN"/>
        </w:rPr>
        <w:t>Agaty Bral</w:t>
      </w:r>
    </w:p>
    <w:p w14:paraId="74E74064" w14:textId="5639E089" w:rsidR="00286DE5" w:rsidRPr="00A3529E" w:rsidRDefault="00AC57BD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zwan</w:t>
      </w:r>
      <w:r w:rsidR="00615FA1" w:rsidRPr="00A3529E">
        <w:rPr>
          <w:rFonts w:asciiTheme="minorHAnsi" w:hAnsiTheme="minorHAnsi" w:cstheme="minorHAnsi"/>
          <w:sz w:val="20"/>
          <w:szCs w:val="20"/>
        </w:rPr>
        <w:t>y</w:t>
      </w:r>
      <w:r w:rsidRPr="00A3529E">
        <w:rPr>
          <w:rFonts w:asciiTheme="minorHAnsi" w:hAnsiTheme="minorHAnsi" w:cstheme="minorHAnsi"/>
          <w:sz w:val="20"/>
          <w:szCs w:val="20"/>
        </w:rPr>
        <w:t xml:space="preserve"> w dalszej części Zleceniodawcą</w:t>
      </w:r>
    </w:p>
    <w:p w14:paraId="655C9E5E" w14:textId="77777777" w:rsidR="00286DE5" w:rsidRPr="00A3529E" w:rsidRDefault="00AC57BD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a</w:t>
      </w:r>
      <w:r w:rsidR="00286DE5" w:rsidRPr="00A3529E">
        <w:rPr>
          <w:rFonts w:asciiTheme="minorHAnsi" w:hAnsiTheme="minorHAnsi" w:cstheme="minorHAnsi"/>
          <w:sz w:val="20"/>
          <w:szCs w:val="20"/>
        </w:rPr>
        <w:t>,</w:t>
      </w:r>
      <w:r w:rsidRPr="00A3529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5341FAB" w14:textId="7747BD2E" w:rsidR="00286DE5" w:rsidRPr="00A3529E" w:rsidRDefault="00286DE5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............</w:t>
      </w:r>
      <w:r w:rsidR="00AC57BD" w:rsidRPr="00A3529E">
        <w:rPr>
          <w:rFonts w:asciiTheme="minorHAnsi" w:hAnsiTheme="minorHAnsi" w:cstheme="minorHAnsi"/>
          <w:sz w:val="20"/>
          <w:szCs w:val="20"/>
        </w:rPr>
        <w:t xml:space="preserve"> z siedzibą w </w:t>
      </w:r>
      <w:r w:rsidRPr="00A3529E">
        <w:rPr>
          <w:rFonts w:asciiTheme="minorHAnsi" w:hAnsiTheme="minorHAnsi" w:cstheme="minorHAnsi"/>
          <w:sz w:val="20"/>
          <w:szCs w:val="20"/>
        </w:rPr>
        <w:t>................</w:t>
      </w:r>
      <w:r w:rsidR="00AC57BD" w:rsidRPr="00A3529E">
        <w:rPr>
          <w:rFonts w:asciiTheme="minorHAnsi" w:hAnsiTheme="minorHAnsi" w:cstheme="minorHAnsi"/>
          <w:sz w:val="20"/>
          <w:szCs w:val="20"/>
        </w:rPr>
        <w:t xml:space="preserve">, posiadającą REGON </w:t>
      </w:r>
      <w:r w:rsidRPr="00A3529E">
        <w:rPr>
          <w:rFonts w:asciiTheme="minorHAnsi" w:hAnsiTheme="minorHAnsi" w:cstheme="minorHAnsi"/>
          <w:sz w:val="20"/>
          <w:szCs w:val="20"/>
        </w:rPr>
        <w:t>..................</w:t>
      </w:r>
      <w:r w:rsidR="00AC57BD" w:rsidRPr="00A3529E">
        <w:rPr>
          <w:rFonts w:asciiTheme="minorHAnsi" w:hAnsiTheme="minorHAnsi" w:cstheme="minorHAnsi"/>
          <w:sz w:val="20"/>
          <w:szCs w:val="20"/>
        </w:rPr>
        <w:t xml:space="preserve">, NIP </w:t>
      </w:r>
      <w:r w:rsidRPr="00A3529E">
        <w:rPr>
          <w:rFonts w:asciiTheme="minorHAnsi" w:hAnsiTheme="minorHAnsi" w:cstheme="minorHAnsi"/>
          <w:sz w:val="20"/>
          <w:szCs w:val="20"/>
        </w:rPr>
        <w:t>............</w:t>
      </w:r>
      <w:r w:rsidR="00AC57BD" w:rsidRPr="00A3529E">
        <w:rPr>
          <w:rFonts w:asciiTheme="minorHAnsi" w:hAnsiTheme="minorHAnsi" w:cstheme="minorHAnsi"/>
          <w:sz w:val="20"/>
          <w:szCs w:val="20"/>
        </w:rPr>
        <w:t>, reprezentowan</w:t>
      </w:r>
      <w:r w:rsidR="00615FA1" w:rsidRPr="00A3529E">
        <w:rPr>
          <w:rFonts w:asciiTheme="minorHAnsi" w:hAnsiTheme="minorHAnsi" w:cstheme="minorHAnsi"/>
          <w:sz w:val="20"/>
          <w:szCs w:val="20"/>
        </w:rPr>
        <w:t>y</w:t>
      </w:r>
      <w:r w:rsidR="00AC57BD" w:rsidRPr="00A3529E">
        <w:rPr>
          <w:rFonts w:asciiTheme="minorHAnsi" w:hAnsiTheme="minorHAnsi" w:cstheme="minorHAnsi"/>
          <w:sz w:val="20"/>
          <w:szCs w:val="20"/>
        </w:rPr>
        <w:t xml:space="preserve"> przez </w:t>
      </w:r>
      <w:r w:rsidRPr="00A3529E">
        <w:rPr>
          <w:rFonts w:asciiTheme="minorHAnsi" w:hAnsiTheme="minorHAnsi" w:cstheme="minorHAnsi"/>
          <w:sz w:val="20"/>
          <w:szCs w:val="20"/>
        </w:rPr>
        <w:t>.............</w:t>
      </w:r>
      <w:r w:rsidR="00AC57BD" w:rsidRPr="00A3529E">
        <w:rPr>
          <w:rFonts w:asciiTheme="minorHAnsi" w:hAnsiTheme="minorHAnsi" w:cstheme="minorHAnsi"/>
          <w:sz w:val="20"/>
          <w:szCs w:val="20"/>
        </w:rPr>
        <w:t xml:space="preserve">, zwanym dalej Wykonawcą </w:t>
      </w:r>
    </w:p>
    <w:p w14:paraId="7859060B" w14:textId="77777777" w:rsidR="00C2165E" w:rsidRPr="00A3529E" w:rsidRDefault="00C2165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E72AC3E" w14:textId="5E9795C1" w:rsidR="00286DE5" w:rsidRDefault="00AC57BD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o treści następującej: </w:t>
      </w:r>
    </w:p>
    <w:p w14:paraId="765A822F" w14:textId="77777777" w:rsidR="00A3529E" w:rsidRPr="00A3529E" w:rsidRDefault="00A3529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5B514F" w14:textId="764B1358" w:rsidR="00286DE5" w:rsidRPr="00A3529E" w:rsidRDefault="00AC57BD" w:rsidP="00A3529E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§</w:t>
      </w:r>
      <w:r w:rsidRPr="00A3529E">
        <w:rPr>
          <w:rFonts w:asciiTheme="minorHAnsi" w:hAnsiTheme="minorHAnsi" w:cstheme="minorHAnsi"/>
          <w:b/>
          <w:bCs/>
          <w:sz w:val="20"/>
          <w:szCs w:val="20"/>
        </w:rPr>
        <w:t xml:space="preserve"> 1</w:t>
      </w:r>
    </w:p>
    <w:p w14:paraId="2051207C" w14:textId="6A1B5115" w:rsidR="00355DF2" w:rsidRPr="00A3529E" w:rsidRDefault="00C2165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1.</w:t>
      </w:r>
      <w:r w:rsidR="00AC57BD" w:rsidRPr="00A3529E">
        <w:rPr>
          <w:rFonts w:asciiTheme="minorHAnsi" w:hAnsiTheme="minorHAnsi" w:cstheme="minorHAnsi"/>
          <w:sz w:val="20"/>
          <w:szCs w:val="20"/>
        </w:rPr>
        <w:t>Zleceniodawca zleca, a Wykonawca przyjmuje do realizacji przeprowadzenie</w:t>
      </w:r>
      <w:r w:rsidR="00355DF2" w:rsidRPr="00A3529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F13DAAF" w14:textId="3A09D8D5" w:rsidR="00355DF2" w:rsidRPr="00A3529E" w:rsidRDefault="00A7092C" w:rsidP="00C9037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superwizji</w:t>
      </w:r>
      <w:proofErr w:type="spellEnd"/>
      <w:r w:rsidR="00355DF2" w:rsidRPr="00A3529E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grupowej dla kadr </w:t>
      </w:r>
      <w:r w:rsidR="004E3269">
        <w:rPr>
          <w:rFonts w:asciiTheme="minorHAnsi" w:hAnsiTheme="minorHAnsi" w:cstheme="minorHAnsi"/>
          <w:sz w:val="20"/>
          <w:szCs w:val="20"/>
        </w:rPr>
        <w:t>świadczących</w:t>
      </w:r>
      <w:r>
        <w:rPr>
          <w:rFonts w:asciiTheme="minorHAnsi" w:hAnsiTheme="minorHAnsi" w:cstheme="minorHAnsi"/>
          <w:sz w:val="20"/>
          <w:szCs w:val="20"/>
        </w:rPr>
        <w:t xml:space="preserve"> usługi społeczne </w:t>
      </w:r>
      <w:r w:rsidR="00355DF2" w:rsidRPr="00A3529E">
        <w:rPr>
          <w:rFonts w:asciiTheme="minorHAnsi" w:hAnsiTheme="minorHAnsi" w:cstheme="minorHAnsi"/>
          <w:sz w:val="20"/>
          <w:szCs w:val="20"/>
        </w:rPr>
        <w:t>– 2 grupy po</w:t>
      </w:r>
      <w:r w:rsidR="00C2165E" w:rsidRPr="00A3529E">
        <w:rPr>
          <w:rFonts w:asciiTheme="minorHAnsi" w:hAnsiTheme="minorHAnsi" w:cstheme="minorHAnsi"/>
          <w:sz w:val="20"/>
          <w:szCs w:val="20"/>
        </w:rPr>
        <w:t xml:space="preserve"> </w:t>
      </w:r>
      <w:r w:rsidR="00AE3CD0" w:rsidRPr="00A3529E">
        <w:rPr>
          <w:rFonts w:asciiTheme="minorHAnsi" w:hAnsiTheme="minorHAnsi" w:cstheme="minorHAnsi"/>
          <w:sz w:val="20"/>
          <w:szCs w:val="20"/>
        </w:rPr>
        <w:t>1</w:t>
      </w:r>
      <w:r>
        <w:rPr>
          <w:rFonts w:asciiTheme="minorHAnsi" w:hAnsiTheme="minorHAnsi" w:cstheme="minorHAnsi"/>
          <w:sz w:val="20"/>
          <w:szCs w:val="20"/>
        </w:rPr>
        <w:t>5</w:t>
      </w:r>
      <w:r w:rsidR="00355DF2" w:rsidRPr="00A3529E">
        <w:rPr>
          <w:rFonts w:asciiTheme="minorHAnsi" w:hAnsiTheme="minorHAnsi" w:cstheme="minorHAnsi"/>
          <w:sz w:val="20"/>
          <w:szCs w:val="20"/>
        </w:rPr>
        <w:t xml:space="preserve"> uczestników</w:t>
      </w:r>
      <w:r w:rsidR="004E3269">
        <w:rPr>
          <w:rFonts w:asciiTheme="minorHAnsi" w:hAnsiTheme="minorHAnsi" w:cstheme="minorHAnsi"/>
          <w:sz w:val="20"/>
          <w:szCs w:val="20"/>
        </w:rPr>
        <w:t xml:space="preserve"> – </w:t>
      </w:r>
      <w:r w:rsidR="0070627A">
        <w:rPr>
          <w:rFonts w:asciiTheme="minorHAnsi" w:hAnsiTheme="minorHAnsi" w:cstheme="minorHAnsi"/>
          <w:sz w:val="20"/>
          <w:szCs w:val="20"/>
        </w:rPr>
        <w:t>łącznie 75 godzin</w:t>
      </w:r>
      <w:r w:rsidR="00355DF2" w:rsidRPr="00A3529E">
        <w:rPr>
          <w:rFonts w:asciiTheme="minorHAnsi" w:hAnsiTheme="minorHAnsi" w:cstheme="minorHAnsi"/>
          <w:sz w:val="20"/>
          <w:szCs w:val="20"/>
        </w:rPr>
        <w:t>;</w:t>
      </w:r>
    </w:p>
    <w:p w14:paraId="77E5797B" w14:textId="097EC6B2" w:rsidR="00355DF2" w:rsidRPr="00A3529E" w:rsidRDefault="00A7092C" w:rsidP="00C9037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superwizji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indywidualnej</w:t>
      </w:r>
      <w:r w:rsidR="00355DF2" w:rsidRPr="00A3529E">
        <w:rPr>
          <w:rFonts w:asciiTheme="minorHAnsi" w:hAnsiTheme="minorHAnsi" w:cstheme="minorHAnsi"/>
          <w:sz w:val="20"/>
          <w:szCs w:val="20"/>
        </w:rPr>
        <w:t xml:space="preserve"> dla kadr świadczących usługi </w:t>
      </w:r>
      <w:r>
        <w:rPr>
          <w:rFonts w:asciiTheme="minorHAnsi" w:hAnsiTheme="minorHAnsi" w:cstheme="minorHAnsi"/>
          <w:sz w:val="20"/>
          <w:szCs w:val="20"/>
        </w:rPr>
        <w:t>społeczne</w:t>
      </w:r>
      <w:r w:rsidR="00355DF2" w:rsidRPr="00A3529E">
        <w:rPr>
          <w:rFonts w:asciiTheme="minorHAnsi" w:hAnsiTheme="minorHAnsi" w:cstheme="minorHAnsi"/>
          <w:sz w:val="20"/>
          <w:szCs w:val="20"/>
        </w:rPr>
        <w:t xml:space="preserve">– </w:t>
      </w:r>
      <w:r>
        <w:rPr>
          <w:rFonts w:asciiTheme="minorHAnsi" w:hAnsiTheme="minorHAnsi" w:cstheme="minorHAnsi"/>
          <w:sz w:val="20"/>
          <w:szCs w:val="20"/>
        </w:rPr>
        <w:t>30 uczestników</w:t>
      </w:r>
      <w:r w:rsidR="004E3269">
        <w:rPr>
          <w:rFonts w:asciiTheme="minorHAnsi" w:hAnsiTheme="minorHAnsi" w:cstheme="minorHAnsi"/>
          <w:sz w:val="20"/>
          <w:szCs w:val="20"/>
        </w:rPr>
        <w:t xml:space="preserve"> w ilości 300 godzin łącznie</w:t>
      </w:r>
      <w:r w:rsidR="00876A59" w:rsidRPr="00A3529E">
        <w:rPr>
          <w:rFonts w:asciiTheme="minorHAnsi" w:hAnsiTheme="minorHAnsi" w:cstheme="minorHAnsi"/>
          <w:sz w:val="20"/>
          <w:szCs w:val="20"/>
        </w:rPr>
        <w:t>;</w:t>
      </w:r>
    </w:p>
    <w:p w14:paraId="522B5F3F" w14:textId="6450FAE7" w:rsidR="00286DE5" w:rsidRPr="00A3529E" w:rsidRDefault="00355DF2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dla </w:t>
      </w:r>
      <w:r w:rsidR="00AC57BD" w:rsidRPr="00A3529E">
        <w:rPr>
          <w:rFonts w:asciiTheme="minorHAnsi" w:hAnsiTheme="minorHAnsi" w:cstheme="minorHAnsi"/>
          <w:sz w:val="20"/>
          <w:szCs w:val="20"/>
        </w:rPr>
        <w:t xml:space="preserve">osób wskazanych przez Zleceniodawcę. </w:t>
      </w:r>
    </w:p>
    <w:p w14:paraId="29E45BF6" w14:textId="3EF7A6AE" w:rsidR="00286DE5" w:rsidRPr="00A3529E" w:rsidRDefault="00AC57BD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2. </w:t>
      </w:r>
      <w:proofErr w:type="spellStart"/>
      <w:r w:rsidR="00A7092C">
        <w:rPr>
          <w:rFonts w:asciiTheme="minorHAnsi" w:hAnsiTheme="minorHAnsi" w:cstheme="minorHAnsi"/>
          <w:sz w:val="20"/>
          <w:szCs w:val="20"/>
        </w:rPr>
        <w:t>Superwizja</w:t>
      </w:r>
      <w:proofErr w:type="spellEnd"/>
      <w:r w:rsidRPr="00A3529E">
        <w:rPr>
          <w:rFonts w:asciiTheme="minorHAnsi" w:hAnsiTheme="minorHAnsi" w:cstheme="minorHAnsi"/>
          <w:sz w:val="20"/>
          <w:szCs w:val="20"/>
        </w:rPr>
        <w:t xml:space="preserve"> zostanie przeprowadzon</w:t>
      </w:r>
      <w:r w:rsidR="00A7092C">
        <w:rPr>
          <w:rFonts w:asciiTheme="minorHAnsi" w:hAnsiTheme="minorHAnsi" w:cstheme="minorHAnsi"/>
          <w:sz w:val="20"/>
          <w:szCs w:val="20"/>
        </w:rPr>
        <w:t>a</w:t>
      </w:r>
      <w:r w:rsidRPr="00A3529E">
        <w:rPr>
          <w:rFonts w:asciiTheme="minorHAnsi" w:hAnsiTheme="minorHAnsi" w:cstheme="minorHAnsi"/>
          <w:sz w:val="20"/>
          <w:szCs w:val="20"/>
        </w:rPr>
        <w:t xml:space="preserve"> </w:t>
      </w:r>
      <w:r w:rsidR="00355DF2" w:rsidRPr="00A3529E">
        <w:rPr>
          <w:rFonts w:asciiTheme="minorHAnsi" w:hAnsiTheme="minorHAnsi" w:cstheme="minorHAnsi"/>
          <w:sz w:val="20"/>
          <w:szCs w:val="20"/>
        </w:rPr>
        <w:t xml:space="preserve">w formie stacjonarnej </w:t>
      </w:r>
      <w:r w:rsidRPr="00A3529E">
        <w:rPr>
          <w:rFonts w:asciiTheme="minorHAnsi" w:hAnsiTheme="minorHAnsi" w:cstheme="minorHAnsi"/>
          <w:sz w:val="20"/>
          <w:szCs w:val="20"/>
        </w:rPr>
        <w:t xml:space="preserve">w </w:t>
      </w:r>
      <w:r w:rsidR="00355DF2" w:rsidRPr="00A3529E">
        <w:rPr>
          <w:rFonts w:asciiTheme="minorHAnsi" w:hAnsiTheme="minorHAnsi" w:cstheme="minorHAnsi"/>
          <w:sz w:val="20"/>
          <w:szCs w:val="20"/>
        </w:rPr>
        <w:t xml:space="preserve">Gminie Kąty Wrocławskie </w:t>
      </w:r>
      <w:r w:rsidR="00AE3CD0" w:rsidRPr="00A3529E">
        <w:rPr>
          <w:rFonts w:asciiTheme="minorHAnsi" w:hAnsiTheme="minorHAnsi" w:cstheme="minorHAnsi"/>
          <w:sz w:val="20"/>
          <w:szCs w:val="20"/>
        </w:rPr>
        <w:t>i/</w:t>
      </w:r>
      <w:r w:rsidR="00355DF2" w:rsidRPr="00A3529E">
        <w:rPr>
          <w:rFonts w:asciiTheme="minorHAnsi" w:hAnsiTheme="minorHAnsi" w:cstheme="minorHAnsi"/>
          <w:sz w:val="20"/>
          <w:szCs w:val="20"/>
        </w:rPr>
        <w:t>lub Gminie Sobótka.</w:t>
      </w:r>
    </w:p>
    <w:p w14:paraId="33FE3405" w14:textId="473F5094" w:rsidR="00286DE5" w:rsidRPr="00A3529E" w:rsidRDefault="00AC57BD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3. Lista uczestników szkolenia zostanie przesłana przez Zleceniodawcę drogą elektroniczną (np. maile, faksem) do Wykonawcy najpóźniej na 3 dni kalendarzowe przed planowanym terminem szkolenia. </w:t>
      </w:r>
    </w:p>
    <w:p w14:paraId="0B53C877" w14:textId="77777777" w:rsidR="00C2165E" w:rsidRPr="00A3529E" w:rsidRDefault="00C2165E" w:rsidP="00A3529E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BDEE933" w14:textId="63032949" w:rsidR="00286DE5" w:rsidRPr="00A3529E" w:rsidRDefault="00AC57BD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sz w:val="20"/>
          <w:szCs w:val="20"/>
        </w:rPr>
        <w:t>§ 2</w:t>
      </w:r>
    </w:p>
    <w:p w14:paraId="5E6F9F38" w14:textId="52A39EF1" w:rsidR="00615FA1" w:rsidRPr="00A3529E" w:rsidRDefault="00A7092C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Superwizja</w:t>
      </w:r>
      <w:proofErr w:type="spellEnd"/>
      <w:r w:rsidR="00AC57BD" w:rsidRPr="00A3529E">
        <w:rPr>
          <w:rFonts w:asciiTheme="minorHAnsi" w:hAnsiTheme="minorHAnsi" w:cstheme="minorHAnsi"/>
          <w:sz w:val="20"/>
          <w:szCs w:val="20"/>
        </w:rPr>
        <w:t xml:space="preserve"> będzie obejmował</w:t>
      </w:r>
      <w:r>
        <w:rPr>
          <w:rFonts w:asciiTheme="minorHAnsi" w:hAnsiTheme="minorHAnsi" w:cstheme="minorHAnsi"/>
          <w:sz w:val="20"/>
          <w:szCs w:val="20"/>
        </w:rPr>
        <w:t>a pomoc, wsparcie dla osób realizujących usługi społeczne w ramach projektu.</w:t>
      </w:r>
    </w:p>
    <w:p w14:paraId="72C8B97A" w14:textId="77777777" w:rsidR="00C2165E" w:rsidRPr="00A3529E" w:rsidRDefault="00C2165E" w:rsidP="00A3529E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4899327" w14:textId="283E22C5" w:rsidR="00286DE5" w:rsidRPr="00A3529E" w:rsidRDefault="00AC57BD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sz w:val="20"/>
          <w:szCs w:val="20"/>
        </w:rPr>
        <w:t>§ 3</w:t>
      </w:r>
    </w:p>
    <w:p w14:paraId="04F34802" w14:textId="4BFFB0EA" w:rsidR="00355DF2" w:rsidRPr="00A3529E" w:rsidRDefault="00876A59" w:rsidP="00A3529E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1.</w:t>
      </w:r>
      <w:r w:rsidR="00355DF2" w:rsidRPr="00A3529E">
        <w:rPr>
          <w:rFonts w:asciiTheme="minorHAnsi" w:hAnsiTheme="minorHAnsi" w:cstheme="minorHAnsi"/>
          <w:sz w:val="20"/>
          <w:szCs w:val="20"/>
        </w:rPr>
        <w:t>Wykonawca zorganizuje szkolenie w centrach konferencyjnych lub w salach spełniających odpowiednie standardy zaakceptowane przez Z</w:t>
      </w:r>
      <w:r w:rsidRPr="00A3529E">
        <w:rPr>
          <w:rFonts w:asciiTheme="minorHAnsi" w:hAnsiTheme="minorHAnsi" w:cstheme="minorHAnsi"/>
          <w:sz w:val="20"/>
          <w:szCs w:val="20"/>
        </w:rPr>
        <w:t>leceniodawcę</w:t>
      </w:r>
      <w:r w:rsidR="00355DF2" w:rsidRPr="00A3529E">
        <w:rPr>
          <w:rFonts w:asciiTheme="minorHAnsi" w:hAnsiTheme="minorHAnsi" w:cstheme="minorHAnsi"/>
          <w:sz w:val="20"/>
          <w:szCs w:val="20"/>
        </w:rPr>
        <w:t xml:space="preserve"> lub w innych miejscach wskazanych przez Z</w:t>
      </w:r>
      <w:r w:rsidRPr="00A3529E">
        <w:rPr>
          <w:rFonts w:asciiTheme="minorHAnsi" w:hAnsiTheme="minorHAnsi" w:cstheme="minorHAnsi"/>
          <w:sz w:val="20"/>
          <w:szCs w:val="20"/>
        </w:rPr>
        <w:t>leceniodawcę</w:t>
      </w:r>
      <w:r w:rsidR="00355DF2" w:rsidRPr="00A3529E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E8F8E3A" w14:textId="77777777" w:rsidR="00615FA1" w:rsidRPr="00A3529E" w:rsidRDefault="00876A59" w:rsidP="00A3529E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2.</w:t>
      </w:r>
      <w:r w:rsidR="00355DF2" w:rsidRPr="00A3529E">
        <w:rPr>
          <w:rFonts w:asciiTheme="minorHAnsi" w:hAnsiTheme="minorHAnsi" w:cstheme="minorHAnsi"/>
          <w:sz w:val="20"/>
          <w:szCs w:val="20"/>
        </w:rPr>
        <w:t xml:space="preserve">Wykonawca zobowiązuje się zorganizować szkolenie w centrum miejscowości, w pobliżu dworca PKP/PKS z dobrym dojazdem zarówno samochodem (i możliwością zaparkowania), jak i środkami transportu miejskiego/międzymiastowego. </w:t>
      </w:r>
    </w:p>
    <w:p w14:paraId="62D68C5D" w14:textId="1AEDD629" w:rsidR="0076586E" w:rsidRPr="00A3529E" w:rsidRDefault="00615FA1" w:rsidP="00A3529E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>3.</w:t>
      </w:r>
      <w:r w:rsidR="00355DF2" w:rsidRPr="00A3529E">
        <w:rPr>
          <w:rFonts w:asciiTheme="minorHAnsi" w:hAnsiTheme="minorHAnsi" w:cstheme="minorHAnsi"/>
          <w:sz w:val="20"/>
          <w:szCs w:val="20"/>
        </w:rPr>
        <w:t xml:space="preserve">Wykonawca zorganizuje szkolenia w sali klimatyzowanej z bezprzewodowym dostępem do Internetu dla wszystkich 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uczestników spotkania, z dostępem do światła dziennego oraz z możliwością zaciemnienia sali do prezentacji. </w:t>
      </w:r>
    </w:p>
    <w:p w14:paraId="4BF5B384" w14:textId="391A2D2B" w:rsidR="0076586E" w:rsidRPr="00A3529E" w:rsidRDefault="00615FA1" w:rsidP="00A3529E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4.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Wykonawca zapewni/Sal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a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wyposażona będzie w sprzęt do realizacji prezentacji multimedialnych tj.: ekran, rzutnik multimedialny z wejściem </w:t>
      </w:r>
      <w:proofErr w:type="spellStart"/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hdmi</w:t>
      </w:r>
      <w:proofErr w:type="spellEnd"/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kompatybilnym z laptopem (posiadającym min.: aktualne oprogramowanie Windows oraz pakiet Microsoft Office, kompatybilny z rzutnikiem), wskaźnik do przełączania slajdów, flipchart wraz </w:t>
      </w:r>
      <w:r w:rsidR="00A3529E"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 przygotowanymi arkuszami i piszącymi markerami (w różnych kolorach). </w:t>
      </w:r>
    </w:p>
    <w:p w14:paraId="74CEEEB1" w14:textId="0DF1D686" w:rsidR="00355DF2" w:rsidRPr="00A3529E" w:rsidRDefault="002F5C46" w:rsidP="00A3529E">
      <w:pPr>
        <w:pStyle w:val="Default"/>
        <w:spacing w:after="37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6. </w:t>
      </w:r>
      <w:r w:rsidR="00286DE5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Dopuszcza się możliwość n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agrywani</w:t>
      </w:r>
      <w:r w:rsidR="00286DE5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a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, filmowani</w:t>
      </w:r>
      <w:r w:rsidR="00286DE5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a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szkolenia, w całości lub w części. </w:t>
      </w:r>
    </w:p>
    <w:p w14:paraId="4CF69A02" w14:textId="24CBCBB8" w:rsidR="00355DF2" w:rsidRPr="00A3529E" w:rsidRDefault="002F5C46" w:rsidP="00A3529E">
      <w:pPr>
        <w:pStyle w:val="Default"/>
        <w:spacing w:after="37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7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W ramach zadania Wykonawca zapewni doświadczonych i wykwalifikowanych trenerów prowadzących </w:t>
      </w:r>
      <w:proofErr w:type="spellStart"/>
      <w:r w:rsidR="00A7092C">
        <w:rPr>
          <w:rFonts w:asciiTheme="minorHAnsi" w:hAnsiTheme="minorHAnsi" w:cstheme="minorHAnsi"/>
          <w:color w:val="000000" w:themeColor="text1"/>
          <w:sz w:val="20"/>
          <w:szCs w:val="20"/>
        </w:rPr>
        <w:t>superwizję</w:t>
      </w:r>
      <w:proofErr w:type="spellEnd"/>
      <w:r w:rsidR="00A7092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posiadających wiedzę i kwalifikacje z obszaru tematyki, a także dokumentację szkoleniową (m.in.: dziennik zajęć, listy 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t xml:space="preserve">obecności, odbioru </w:t>
      </w:r>
      <w:r w:rsidR="00A7092C">
        <w:rPr>
          <w:rFonts w:asciiTheme="minorHAnsi" w:hAnsiTheme="minorHAnsi" w:cstheme="minorHAnsi"/>
          <w:color w:val="000000" w:themeColor="text1"/>
          <w:sz w:val="20"/>
          <w:szCs w:val="20"/>
        </w:rPr>
        <w:t>zaświadczeń)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oraz </w:t>
      </w:r>
      <w:proofErr w:type="spellStart"/>
      <w:r w:rsidR="00A7092C">
        <w:rPr>
          <w:rFonts w:asciiTheme="minorHAnsi" w:hAnsiTheme="minorHAnsi" w:cstheme="minorHAnsi"/>
          <w:color w:val="000000" w:themeColor="text1"/>
          <w:sz w:val="20"/>
          <w:szCs w:val="20"/>
        </w:rPr>
        <w:t>superwizje</w:t>
      </w:r>
      <w:proofErr w:type="spellEnd"/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będą udokumentowane fotograficznie (min. 5 zdjęć z każdego szkolenia z uwzględnieniem oznakowania miejsca </w:t>
      </w:r>
      <w:proofErr w:type="spellStart"/>
      <w:r w:rsidR="00A7092C">
        <w:rPr>
          <w:rFonts w:asciiTheme="minorHAnsi" w:hAnsiTheme="minorHAnsi" w:cstheme="minorHAnsi"/>
          <w:color w:val="000000" w:themeColor="text1"/>
          <w:sz w:val="20"/>
          <w:szCs w:val="20"/>
        </w:rPr>
        <w:t>superwizji</w:t>
      </w:r>
      <w:proofErr w:type="spellEnd"/>
      <w:r w:rsidR="00A7092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uczestników</w:t>
      </w:r>
      <w:r w:rsidR="00A7092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). </w:t>
      </w:r>
    </w:p>
    <w:p w14:paraId="465970AE" w14:textId="1A061930" w:rsidR="00355DF2" w:rsidRPr="00A3529E" w:rsidRDefault="002F5C46" w:rsidP="00A3529E">
      <w:pPr>
        <w:pStyle w:val="Default"/>
        <w:spacing w:after="37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8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Ukończenie </w:t>
      </w:r>
      <w:proofErr w:type="spellStart"/>
      <w:r w:rsidR="00A7092C">
        <w:rPr>
          <w:rFonts w:asciiTheme="minorHAnsi" w:hAnsiTheme="minorHAnsi" w:cstheme="minorHAnsi"/>
          <w:color w:val="000000" w:themeColor="text1"/>
          <w:sz w:val="20"/>
          <w:szCs w:val="20"/>
        </w:rPr>
        <w:t>superwizji</w:t>
      </w:r>
      <w:proofErr w:type="spellEnd"/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potwierdzone imiennym certyfikatem wraz z wyszczególnieniem celu, godzin wsparcia, podpisów prowadzących/organizatora oraz informacji o współfinansowaniu szkoleń w ramach Programu Fundusze Europejskie dla Dolnego Śląska 2021-2027 współfinansowanego ze środków Europejskiego Funduszu Społecznego Plus.</w:t>
      </w:r>
    </w:p>
    <w:p w14:paraId="766DB41D" w14:textId="2271C894" w:rsidR="00615FA1" w:rsidRPr="00A3529E" w:rsidRDefault="00615FA1" w:rsidP="00A3529E">
      <w:pPr>
        <w:pStyle w:val="Default"/>
        <w:spacing w:after="37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9. Oferta złożona przez Wykonawcę stanowi integralna część umowy.</w:t>
      </w:r>
    </w:p>
    <w:p w14:paraId="1C320220" w14:textId="77777777" w:rsidR="002F5C46" w:rsidRPr="00A3529E" w:rsidRDefault="002F5C46" w:rsidP="00A3529E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49F0439E" w14:textId="6F7FFDA1" w:rsidR="00286DE5" w:rsidRPr="00A3529E" w:rsidRDefault="00AC57BD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§ 4</w:t>
      </w:r>
    </w:p>
    <w:p w14:paraId="2A2AD085" w14:textId="3B4A4FA8" w:rsidR="00286DE5" w:rsidRPr="00A3529E" w:rsidRDefault="00615FA1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1.</w:t>
      </w:r>
      <w:r w:rsidR="00A62247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Wynagrodzenie Wykonawcy 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 </w:t>
      </w:r>
      <w:r w:rsidR="00A62247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wykonanie umowy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ustala się na kwotę </w:t>
      </w:r>
      <w:r w:rsidR="00286DE5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...........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i obejmuje 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ono 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wszystkie wydatki związane z realizacją przedmiotu umowy.</w:t>
      </w:r>
    </w:p>
    <w:p w14:paraId="51E69455" w14:textId="596A600E" w:rsidR="00A62247" w:rsidRPr="00A3529E" w:rsidRDefault="00615FA1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2.</w:t>
      </w:r>
      <w:r w:rsidR="00A62247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Wynagrodzenie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A62247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 którym mowa w ust.1 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nie może ulec </w:t>
      </w:r>
      <w:r w:rsidR="00A62247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zwiększeniu. W przypadku zmniejszenia się ilości osób biorących udział w szkoleniu, wynagrodzenie, o którym mowa w ust.1 zostanie proporcjonalnie pomniejszone.</w:t>
      </w:r>
    </w:p>
    <w:p w14:paraId="36D6AFF0" w14:textId="4E9C0131" w:rsidR="00355DF2" w:rsidRPr="00A3529E" w:rsidRDefault="00A62247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26BCE839" w14:textId="44E02102" w:rsidR="00A03D61" w:rsidRPr="00A3529E" w:rsidRDefault="00AC57BD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§ 5</w:t>
      </w:r>
    </w:p>
    <w:p w14:paraId="43DF3818" w14:textId="10327724" w:rsidR="006B4DD3" w:rsidRPr="00A3529E" w:rsidRDefault="006B4DD3" w:rsidP="00A3529E">
      <w:pPr>
        <w:shd w:val="clear" w:color="auto" w:fill="FFFFFF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br/>
        <w:t>1.</w:t>
      </w:r>
      <w:r w:rsidR="009151F8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Wykonawca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 ponosi    odpowiedzialność   za   niewykonanie lub za</w:t>
      </w:r>
      <w:r w:rsidR="00A62247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nienależyte wykonanie przedmiotu niniejszej umowy</w:t>
      </w:r>
      <w:r w:rsidR="006A47FA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na zasadach ogólnych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7D42AFA7" w14:textId="234A71A1" w:rsidR="006B4DD3" w:rsidRPr="00A3529E" w:rsidRDefault="006B4DD3" w:rsidP="00A3529E">
      <w:pPr>
        <w:shd w:val="clear" w:color="auto" w:fill="FFFFFF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2. Za nienależyte wykonanie usługi przez </w:t>
      </w:r>
      <w:r w:rsidR="009151F8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Wykonawcę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, uznane zostanie w szczególności: spóźni</w:t>
      </w:r>
      <w:r w:rsidR="009151F8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e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nie się na </w:t>
      </w:r>
      <w:r w:rsidR="009151F8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szkolenie </w:t>
      </w:r>
      <w:r w:rsidR="005F21D6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trenera</w:t>
      </w:r>
      <w:r w:rsidR="009151F8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5F21D6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brak odpowiedniej ilości materiałów szkoleniowych</w:t>
      </w:r>
      <w:r w:rsidR="002F5C46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Zleceniodawcy przysługuje </w:t>
      </w:r>
      <w:r w:rsidR="002F5C46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w takiej sytuacji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prawo nalic</w:t>
      </w:r>
      <w:r w:rsidR="006B5AFB">
        <w:rPr>
          <w:rFonts w:asciiTheme="minorHAnsi" w:hAnsiTheme="minorHAnsi" w:cstheme="minorHAnsi"/>
          <w:color w:val="000000" w:themeColor="text1"/>
          <w:sz w:val="20"/>
          <w:szCs w:val="20"/>
        </w:rPr>
        <w:t>zenia kary umownej w wysokości 5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% </w:t>
      </w:r>
      <w:r w:rsidR="00A62247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kwoty określonej w §4 ust</w:t>
      </w:r>
      <w:r w:rsidR="005F21D6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</w:t>
      </w:r>
      <w:r w:rsidR="00A62247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1 umowy za każde </w:t>
      </w:r>
      <w:r w:rsidR="002F5C46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uchybieni</w:t>
      </w:r>
      <w:r w:rsidR="006A47FA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e</w:t>
      </w:r>
      <w:r w:rsidR="00A62247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46EDDEC7" w14:textId="2CE9F8B1" w:rsidR="005F21D6" w:rsidRPr="00A3529E" w:rsidRDefault="005F21D6" w:rsidP="00A3529E">
      <w:pPr>
        <w:shd w:val="clear" w:color="auto" w:fill="FFFFFF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3. Kara umowna zostanie potrącona w wynagrodzenia, na co Wykonawca wyrażą zgodę.</w:t>
      </w:r>
    </w:p>
    <w:p w14:paraId="0259936E" w14:textId="77777777" w:rsidR="006B4DD3" w:rsidRPr="00A3529E" w:rsidRDefault="006B4DD3" w:rsidP="00A3529E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CBCE65E" w14:textId="77777777" w:rsidR="007A66F7" w:rsidRPr="00A3529E" w:rsidRDefault="007A66F7" w:rsidP="00A3529E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7BA76F51" w14:textId="32D650C1" w:rsidR="00A03D61" w:rsidRPr="00A3529E" w:rsidRDefault="00A03D61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§ 6</w:t>
      </w:r>
    </w:p>
    <w:p w14:paraId="154B0FBC" w14:textId="77777777" w:rsidR="00A03D61" w:rsidRPr="00A3529E" w:rsidRDefault="00A03D61" w:rsidP="00A3529E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153D9451" w14:textId="79CEFAD9" w:rsidR="00355DF2" w:rsidRPr="00A3529E" w:rsidRDefault="00687F19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1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Należność za szkolenie zostanie </w:t>
      </w:r>
      <w:r w:rsidR="005F21D6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opłacona po wykonaniu przedmiotu umowy,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przez Zleceniodawcę przelewem</w:t>
      </w:r>
      <w:r w:rsidR="005F21D6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na rachunek bankowy wskazany przez Wykonawcę na fakturze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w terminie </w:t>
      </w:r>
      <w:r w:rsidR="00AE3CD0" w:rsidRPr="00A3529E">
        <w:rPr>
          <w:rFonts w:asciiTheme="minorHAnsi" w:hAnsiTheme="minorHAnsi" w:cstheme="minorHAnsi"/>
          <w:sz w:val="20"/>
          <w:szCs w:val="20"/>
        </w:rPr>
        <w:t xml:space="preserve">21 dni od otrzymania </w:t>
      </w:r>
      <w:r w:rsidR="00AE3CD0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prawidłowo doręczonego </w:t>
      </w:r>
      <w:r w:rsidR="00AE3CD0" w:rsidRPr="00A3529E">
        <w:rPr>
          <w:rFonts w:asciiTheme="minorHAnsi" w:hAnsiTheme="minorHAnsi" w:cstheme="minorHAnsi"/>
          <w:sz w:val="20"/>
          <w:szCs w:val="20"/>
        </w:rPr>
        <w:t xml:space="preserve">rachunku/faktury przez Zamawiającego oraz po sporządzeniu protokołu wskazującego prawidłowe wykonanie zadań </w:t>
      </w:r>
      <w:r w:rsidR="00B13787">
        <w:rPr>
          <w:rFonts w:asciiTheme="minorHAnsi" w:hAnsiTheme="minorHAnsi" w:cstheme="minorHAnsi"/>
          <w:sz w:val="20"/>
          <w:szCs w:val="20"/>
        </w:rPr>
        <w:br/>
      </w:r>
      <w:r w:rsidR="00AE3CD0" w:rsidRPr="00A3529E">
        <w:rPr>
          <w:rFonts w:asciiTheme="minorHAnsi" w:hAnsiTheme="minorHAnsi" w:cstheme="minorHAnsi"/>
          <w:sz w:val="20"/>
          <w:szCs w:val="20"/>
        </w:rPr>
        <w:t>i podpisaniu go bez zastrzeżeń przez obie strony.</w:t>
      </w:r>
    </w:p>
    <w:p w14:paraId="7A4387E4" w14:textId="43E094BA" w:rsidR="00355DF2" w:rsidRPr="00A3529E" w:rsidRDefault="005F21D6" w:rsidP="00A3529E">
      <w:pPr>
        <w:shd w:val="clear" w:color="auto" w:fill="FFFFFF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2.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Dane do </w:t>
      </w:r>
      <w:r w:rsidR="00286DE5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faktury: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71614B79" w14:textId="0091F3D3" w:rsidR="00355DF2" w:rsidRPr="00A3529E" w:rsidRDefault="00355DF2" w:rsidP="00A3529E">
      <w:pPr>
        <w:shd w:val="clear" w:color="auto" w:fill="FFFFFF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Nabywca:</w:t>
      </w:r>
    </w:p>
    <w:p w14:paraId="5F266232" w14:textId="2ED6453B" w:rsidR="00355DF2" w:rsidRPr="00A3529E" w:rsidRDefault="00355DF2" w:rsidP="00A3529E">
      <w:pPr>
        <w:shd w:val="clear" w:color="auto" w:fill="FFFFFF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Gmina </w:t>
      </w:r>
      <w:r w:rsidR="00A7092C">
        <w:rPr>
          <w:rFonts w:asciiTheme="minorHAnsi" w:hAnsiTheme="minorHAnsi" w:cstheme="minorHAnsi"/>
          <w:color w:val="000000" w:themeColor="text1"/>
          <w:sz w:val="20"/>
          <w:szCs w:val="20"/>
        </w:rPr>
        <w:t>Sobótka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, Rynek 1, 55-0</w:t>
      </w:r>
      <w:r w:rsidR="00A7092C">
        <w:rPr>
          <w:rFonts w:asciiTheme="minorHAnsi" w:hAnsiTheme="minorHAnsi" w:cstheme="minorHAnsi"/>
          <w:color w:val="000000" w:themeColor="text1"/>
          <w:sz w:val="20"/>
          <w:szCs w:val="20"/>
        </w:rPr>
        <w:t>5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0 </w:t>
      </w:r>
      <w:r w:rsidR="00A7092C">
        <w:rPr>
          <w:rFonts w:asciiTheme="minorHAnsi" w:hAnsiTheme="minorHAnsi" w:cstheme="minorHAnsi"/>
          <w:color w:val="000000" w:themeColor="text1"/>
          <w:sz w:val="20"/>
          <w:szCs w:val="20"/>
        </w:rPr>
        <w:t>Sobótka</w:t>
      </w:r>
      <w:r w:rsid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NIP </w:t>
      </w:r>
      <w:r w:rsidR="00A7092C">
        <w:rPr>
          <w:rFonts w:asciiTheme="minorHAnsi" w:hAnsiTheme="minorHAnsi" w:cstheme="minorHAnsi"/>
          <w:color w:val="000000" w:themeColor="text1"/>
          <w:sz w:val="20"/>
          <w:szCs w:val="20"/>
        </w:rPr>
        <w:t>8961000784</w:t>
      </w:r>
    </w:p>
    <w:p w14:paraId="5E92124C" w14:textId="77777777" w:rsidR="00355DF2" w:rsidRPr="00A3529E" w:rsidRDefault="00355DF2" w:rsidP="00A3529E">
      <w:pPr>
        <w:shd w:val="clear" w:color="auto" w:fill="FFFFFF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Odbiorca:</w:t>
      </w:r>
    </w:p>
    <w:p w14:paraId="24D4CA4C" w14:textId="11BBC432" w:rsidR="00355DF2" w:rsidRPr="00A3529E" w:rsidRDefault="00355DF2" w:rsidP="00A3529E">
      <w:pPr>
        <w:shd w:val="clear" w:color="auto" w:fill="FFFFFF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Ośrodek Pomocy Społecznej, ul. </w:t>
      </w:r>
      <w:r w:rsidR="00A7092C">
        <w:rPr>
          <w:rFonts w:asciiTheme="minorHAnsi" w:hAnsiTheme="minorHAnsi" w:cstheme="minorHAnsi"/>
          <w:color w:val="000000" w:themeColor="text1"/>
          <w:sz w:val="20"/>
          <w:szCs w:val="20"/>
        </w:rPr>
        <w:t>Strzelców 2/1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="00A7092C">
        <w:rPr>
          <w:rFonts w:asciiTheme="minorHAnsi" w:hAnsiTheme="minorHAnsi" w:cstheme="minorHAnsi"/>
          <w:color w:val="000000" w:themeColor="text1"/>
          <w:sz w:val="20"/>
          <w:szCs w:val="20"/>
        </w:rPr>
        <w:t>55-050 Sobótka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4465C503" w14:textId="05FC3917" w:rsidR="00355DF2" w:rsidRPr="00A3529E" w:rsidRDefault="005F21D6" w:rsidP="00A3529E">
      <w:pPr>
        <w:shd w:val="clear" w:color="auto" w:fill="FFFFFF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3</w:t>
      </w:r>
      <w:r w:rsidR="00355DF2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. Za   termin   dokonania   płatności   uznaje   się   datę   obciążenia   rachunku   bankowego</w:t>
      </w:r>
    </w:p>
    <w:p w14:paraId="0F43E08E" w14:textId="20582AE1" w:rsidR="00355DF2" w:rsidRPr="00A3529E" w:rsidRDefault="002F5C46" w:rsidP="00A3529E">
      <w:pPr>
        <w:shd w:val="clear" w:color="auto" w:fill="FFFFFF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Zleceniodawcy.</w:t>
      </w:r>
    </w:p>
    <w:p w14:paraId="3E9CE94A" w14:textId="3A0A609B" w:rsidR="00286DE5" w:rsidRPr="00A3529E" w:rsidRDefault="00286DE5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9A42104" w14:textId="358D7751" w:rsidR="00286DE5" w:rsidRPr="00A3529E" w:rsidRDefault="00AC57BD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63F5634F" w14:textId="041EE1DF" w:rsidR="00286DE5" w:rsidRPr="00A3529E" w:rsidRDefault="00AC57BD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§ </w:t>
      </w:r>
      <w:r w:rsidR="00A03D61"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7</w:t>
      </w:r>
    </w:p>
    <w:p w14:paraId="3A81F42B" w14:textId="3EB62CCA" w:rsidR="00AE3CD0" w:rsidRPr="00A3529E" w:rsidRDefault="00355DF2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Osoby do kontaktu po stronie Z</w:t>
      </w:r>
      <w:r w:rsidR="002F5C46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leceniodawc</w:t>
      </w:r>
      <w:r w:rsidR="005F21D6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y</w:t>
      </w: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: </w:t>
      </w:r>
    </w:p>
    <w:p w14:paraId="55BBD913" w14:textId="7C7F9A56" w:rsidR="00355DF2" w:rsidRPr="006B5AFB" w:rsidRDefault="00AE3CD0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B5AFB">
        <w:rPr>
          <w:rFonts w:asciiTheme="minorHAnsi" w:hAnsiTheme="minorHAnsi" w:cstheme="minorHAnsi"/>
          <w:sz w:val="20"/>
          <w:szCs w:val="20"/>
        </w:rPr>
        <w:t xml:space="preserve">e-mail: </w:t>
      </w:r>
    </w:p>
    <w:p w14:paraId="199C0812" w14:textId="5FEBCB03" w:rsidR="00355DF2" w:rsidRPr="00A3529E" w:rsidRDefault="00355DF2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Osoby do kontaktu po stronie Wykonawcy: ....................................................</w:t>
      </w:r>
      <w:r w:rsidR="00AC57BD"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002DAA5E" w14:textId="77777777" w:rsidR="00355DF2" w:rsidRDefault="00355DF2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F95F165" w14:textId="77777777" w:rsidR="00A3529E" w:rsidRPr="00A3529E" w:rsidRDefault="00A3529E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F0FC4C2" w14:textId="38EFB042" w:rsidR="00286DE5" w:rsidRPr="00A3529E" w:rsidRDefault="00AC57BD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§ </w:t>
      </w:r>
      <w:r w:rsidR="00A03D61"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8</w:t>
      </w:r>
    </w:p>
    <w:p w14:paraId="5B1B4A1F" w14:textId="23E9E902" w:rsidR="00286DE5" w:rsidRPr="00A3529E" w:rsidRDefault="00286DE5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A45B67A" w14:textId="1CAA785A" w:rsidR="00616093" w:rsidRPr="00A3529E" w:rsidRDefault="00616093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color w:val="000000" w:themeColor="text1"/>
          <w:sz w:val="20"/>
          <w:szCs w:val="20"/>
        </w:rPr>
        <w:t>Termin realizacji umowy od dnia ............ do dnia......................</w:t>
      </w:r>
    </w:p>
    <w:p w14:paraId="3D85965E" w14:textId="77777777" w:rsidR="00616093" w:rsidRDefault="00616093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1247B2C" w14:textId="77777777" w:rsidR="00A3529E" w:rsidRPr="00A3529E" w:rsidRDefault="00A3529E" w:rsidP="00A3529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06061EA" w14:textId="4A284D69" w:rsidR="00286DE5" w:rsidRPr="00A3529E" w:rsidRDefault="00AC57BD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§ </w:t>
      </w:r>
      <w:r w:rsidR="00A03D61"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9</w:t>
      </w:r>
    </w:p>
    <w:p w14:paraId="2C89078A" w14:textId="77777777" w:rsidR="00616093" w:rsidRPr="00A3529E" w:rsidRDefault="00616093" w:rsidP="00C9037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lastRenderedPageBreak/>
        <w:t>W sprawach nie uregulowanych postanowieniami niniejszej umowy mają zastosowanie przepisy Kodeksu Cywilnego.</w:t>
      </w:r>
    </w:p>
    <w:p w14:paraId="21CD50D1" w14:textId="7B349D72" w:rsidR="00286DE5" w:rsidRDefault="00AC57BD" w:rsidP="00C9037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Wszelkie ewentualne zmiany treści niniejszej umowy wymagają formy pisemnej pod rygorem nieważności. </w:t>
      </w:r>
    </w:p>
    <w:p w14:paraId="4BBF9E30" w14:textId="77777777" w:rsidR="00A3529E" w:rsidRPr="00A3529E" w:rsidRDefault="00A3529E" w:rsidP="00A3529E">
      <w:pPr>
        <w:pStyle w:val="Akapitzli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3F3215F" w14:textId="1C5CEF5C" w:rsidR="00286DE5" w:rsidRPr="00A3529E" w:rsidRDefault="00AC57BD" w:rsidP="00A3529E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§ </w:t>
      </w:r>
      <w:r w:rsidR="00A03D61" w:rsidRPr="00A3529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10</w:t>
      </w:r>
    </w:p>
    <w:p w14:paraId="7CE7D290" w14:textId="77777777" w:rsidR="00286DE5" w:rsidRPr="00A3529E" w:rsidRDefault="00AC57BD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3529E">
        <w:rPr>
          <w:rFonts w:asciiTheme="minorHAnsi" w:hAnsiTheme="minorHAnsi" w:cstheme="minorHAnsi"/>
          <w:sz w:val="20"/>
          <w:szCs w:val="20"/>
        </w:rPr>
        <w:t xml:space="preserve">Umowę sporządzono w dwóch jednobrzmiących egzemplarzach, bez ręcznych dopisków i skreśleń, po jednym dla każdej ze stron. </w:t>
      </w:r>
    </w:p>
    <w:p w14:paraId="7E4344DF" w14:textId="77777777" w:rsidR="00286DE5" w:rsidRPr="00A3529E" w:rsidRDefault="00286DE5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650D25F" w14:textId="77777777" w:rsidR="00A3529E" w:rsidRPr="00A3529E" w:rsidRDefault="00A3529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5A36D8A" w14:textId="77777777" w:rsidR="00A3529E" w:rsidRPr="00A3529E" w:rsidRDefault="00A3529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9AE179C" w14:textId="77777777" w:rsidR="00A3529E" w:rsidRPr="00A3529E" w:rsidRDefault="00A3529E" w:rsidP="00A3529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CC724B" w14:textId="77777777" w:rsidR="00A3529E" w:rsidRPr="00A3529E" w:rsidRDefault="00A3529E" w:rsidP="00A3529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B08818D" w14:textId="764B8F26" w:rsidR="00C21418" w:rsidRPr="00A3529E" w:rsidRDefault="00A3529E" w:rsidP="00A3529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3529E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</w:t>
      </w:r>
      <w:r w:rsidR="00AC57BD" w:rsidRPr="00A3529E">
        <w:rPr>
          <w:rFonts w:asciiTheme="minorHAnsi" w:hAnsiTheme="minorHAnsi" w:cstheme="minorHAnsi"/>
          <w:b/>
          <w:sz w:val="20"/>
          <w:szCs w:val="20"/>
        </w:rPr>
        <w:t xml:space="preserve">Wykonawca </w:t>
      </w:r>
      <w:r w:rsidR="00286DE5" w:rsidRPr="00A3529E">
        <w:rPr>
          <w:rFonts w:asciiTheme="minorHAnsi" w:hAnsiTheme="minorHAnsi" w:cstheme="minorHAnsi"/>
          <w:b/>
          <w:sz w:val="20"/>
          <w:szCs w:val="20"/>
        </w:rPr>
        <w:t xml:space="preserve">                         </w:t>
      </w:r>
      <w:r w:rsidRPr="00A3529E">
        <w:rPr>
          <w:rFonts w:asciiTheme="minorHAnsi" w:hAnsiTheme="minorHAnsi" w:cstheme="minorHAnsi"/>
          <w:b/>
          <w:sz w:val="20"/>
          <w:szCs w:val="20"/>
        </w:rPr>
        <w:t xml:space="preserve">        </w:t>
      </w:r>
      <w:r w:rsidR="00286DE5" w:rsidRPr="00A3529E">
        <w:rPr>
          <w:rFonts w:asciiTheme="minorHAnsi" w:hAnsiTheme="minorHAnsi" w:cstheme="minorHAnsi"/>
          <w:b/>
          <w:sz w:val="20"/>
          <w:szCs w:val="20"/>
        </w:rPr>
        <w:t xml:space="preserve">           </w:t>
      </w:r>
      <w:r w:rsidRPr="00A3529E">
        <w:rPr>
          <w:rFonts w:asciiTheme="minorHAnsi" w:hAnsiTheme="minorHAnsi" w:cstheme="minorHAnsi"/>
          <w:b/>
          <w:sz w:val="20"/>
          <w:szCs w:val="20"/>
        </w:rPr>
        <w:t xml:space="preserve">                     </w:t>
      </w:r>
      <w:r w:rsidR="00286DE5" w:rsidRPr="00A3529E">
        <w:rPr>
          <w:rFonts w:asciiTheme="minorHAnsi" w:hAnsiTheme="minorHAnsi" w:cstheme="minorHAnsi"/>
          <w:b/>
          <w:sz w:val="20"/>
          <w:szCs w:val="20"/>
        </w:rPr>
        <w:t xml:space="preserve">                        </w:t>
      </w:r>
      <w:r w:rsidR="00AC57BD" w:rsidRPr="00A3529E">
        <w:rPr>
          <w:rFonts w:asciiTheme="minorHAnsi" w:hAnsiTheme="minorHAnsi" w:cstheme="minorHAnsi"/>
          <w:b/>
          <w:sz w:val="20"/>
          <w:szCs w:val="20"/>
        </w:rPr>
        <w:t>Zleceniodawca</w:t>
      </w:r>
    </w:p>
    <w:p w14:paraId="505EC52E" w14:textId="77777777" w:rsidR="00C21418" w:rsidRPr="00A3529E" w:rsidRDefault="00C21418" w:rsidP="00A3529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EBF5013" w14:textId="77777777" w:rsidR="00C21418" w:rsidRPr="00A3529E" w:rsidRDefault="00C21418" w:rsidP="00A3529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C6FC4FD" w14:textId="77777777" w:rsidR="00C21418" w:rsidRPr="00A3529E" w:rsidRDefault="00C21418" w:rsidP="00A3529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26ACB82" w14:textId="77777777" w:rsidR="00616243" w:rsidRPr="00A3529E" w:rsidRDefault="00616243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C43BD8A" w14:textId="77777777" w:rsidR="00FA1C1E" w:rsidRPr="00A3529E" w:rsidRDefault="00FA1C1E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81628CE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64E471C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2095BAF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6022F3C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33A99FA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6476173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8A22E0E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0ECAEC4" w14:textId="77777777" w:rsidR="00AE3CD0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C7CCCBD" w14:textId="77777777" w:rsidR="00A7092C" w:rsidRDefault="00A7092C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760C8C3" w14:textId="77777777" w:rsidR="00A7092C" w:rsidRDefault="00A7092C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F16B302" w14:textId="77777777" w:rsidR="00A7092C" w:rsidRDefault="00A7092C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36E3716" w14:textId="77777777" w:rsidR="00A7092C" w:rsidRDefault="00A7092C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8402706" w14:textId="77777777" w:rsidR="00A7092C" w:rsidRDefault="00A7092C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C3413C7" w14:textId="77777777" w:rsidR="00A7092C" w:rsidRDefault="00A7092C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3D35619" w14:textId="77777777" w:rsidR="00A7092C" w:rsidRDefault="00A7092C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8F1A4DF" w14:textId="77777777" w:rsidR="00A7092C" w:rsidRDefault="00A7092C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04C7B97" w14:textId="77777777" w:rsidR="00A7092C" w:rsidRDefault="00A7092C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64F7D64" w14:textId="77777777" w:rsidR="00A7092C" w:rsidRDefault="00A7092C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A47A195" w14:textId="77777777" w:rsidR="00A7092C" w:rsidRDefault="00A7092C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0C4F4A8" w14:textId="77777777" w:rsidR="00A7092C" w:rsidRDefault="00A7092C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BACDE8D" w14:textId="77777777" w:rsidR="00A7092C" w:rsidRDefault="00A7092C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35A1A4E" w14:textId="77777777" w:rsidR="00A7092C" w:rsidRDefault="00A7092C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99D0025" w14:textId="77777777" w:rsidR="00A7092C" w:rsidRDefault="00A7092C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CBC5E5D" w14:textId="77777777" w:rsidR="00A7092C" w:rsidRDefault="00A7092C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C027859" w14:textId="77777777" w:rsidR="00A7092C" w:rsidRPr="00A3529E" w:rsidRDefault="00A7092C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C4A2F76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049110A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0B62E76" w14:textId="77777777" w:rsidR="00AE3CD0" w:rsidRPr="00A3529E" w:rsidRDefault="00AE3CD0" w:rsidP="00A3529E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FE8A402" w14:textId="77777777" w:rsidR="00FA1C1E" w:rsidRPr="00AE3CD0" w:rsidRDefault="00FA1C1E" w:rsidP="00FA1C1E">
      <w:pPr>
        <w:spacing w:line="276" w:lineRule="auto"/>
        <w:jc w:val="right"/>
        <w:rPr>
          <w:bCs/>
          <w:sz w:val="20"/>
          <w:szCs w:val="20"/>
        </w:rPr>
      </w:pPr>
    </w:p>
    <w:sectPr w:rsidR="00FA1C1E" w:rsidRPr="00AE3CD0" w:rsidSect="006146D5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7CCB2" w14:textId="77777777" w:rsidR="00D62B94" w:rsidRDefault="00D62B94">
      <w:r>
        <w:separator/>
      </w:r>
    </w:p>
  </w:endnote>
  <w:endnote w:type="continuationSeparator" w:id="0">
    <w:p w14:paraId="2E7B97DF" w14:textId="77777777" w:rsidR="00D62B94" w:rsidRDefault="00D6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C42F" w14:textId="1A2EEBD0" w:rsidR="00E17853" w:rsidRPr="002B1B93" w:rsidRDefault="00E17853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6B5AFB">
      <w:rPr>
        <w:rFonts w:asciiTheme="minorHAnsi" w:hAnsiTheme="minorHAnsi" w:cstheme="minorHAnsi"/>
        <w:bCs/>
        <w:noProof/>
        <w:sz w:val="18"/>
        <w:szCs w:val="28"/>
      </w:rPr>
      <w:t>4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6B5AFB">
      <w:rPr>
        <w:rFonts w:asciiTheme="minorHAnsi" w:hAnsiTheme="minorHAnsi" w:cstheme="minorHAnsi"/>
        <w:bCs/>
        <w:noProof/>
        <w:sz w:val="18"/>
        <w:szCs w:val="28"/>
      </w:rPr>
      <w:t>5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108F1F75" w:rsidR="00E17853" w:rsidRDefault="00E17853" w:rsidP="00767A35">
    <w:pPr>
      <w:pStyle w:val="Tekstprzypisudolneg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47433" w14:textId="77777777" w:rsidR="00D62B94" w:rsidRDefault="00D62B94">
      <w:pPr>
        <w:pStyle w:val="Stopka"/>
      </w:pPr>
    </w:p>
  </w:footnote>
  <w:footnote w:type="continuationSeparator" w:id="0">
    <w:p w14:paraId="10556EC6" w14:textId="77777777" w:rsidR="00D62B94" w:rsidRDefault="00D62B94">
      <w:r>
        <w:continuationSeparator/>
      </w:r>
    </w:p>
  </w:footnote>
  <w:footnote w:type="continuationNotice" w:id="1">
    <w:p w14:paraId="3A576ECA" w14:textId="77777777" w:rsidR="00D62B94" w:rsidRDefault="00D62B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D9523" w14:textId="680AC85E" w:rsidR="00E17853" w:rsidRDefault="00E17853">
    <w:r>
      <w:rPr>
        <w:noProof/>
      </w:rPr>
      <w:drawing>
        <wp:inline distT="0" distB="0" distL="0" distR="0" wp14:anchorId="3D82B6CF" wp14:editId="5AABF17F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400128" w14:textId="18005CF9" w:rsidR="00C73FD1" w:rsidRPr="00C73FD1" w:rsidRDefault="00A94004" w:rsidP="00C73FD1">
    <w:pPr>
      <w:spacing w:line="276" w:lineRule="auto"/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bCs/>
        <w:sz w:val="16"/>
        <w:szCs w:val="16"/>
      </w:rPr>
      <w:t xml:space="preserve">Projekt </w:t>
    </w:r>
    <w:r w:rsidR="00C73FD1" w:rsidRPr="00C73FD1">
      <w:rPr>
        <w:rFonts w:asciiTheme="minorHAnsi" w:hAnsiTheme="minorHAnsi" w:cstheme="minorHAnsi"/>
        <w:bCs/>
        <w:sz w:val="16"/>
        <w:szCs w:val="16"/>
      </w:rPr>
      <w:t>„Usługi społeczne w Gminie Kąty Wrocławskie i Gminie Sobótka”</w:t>
    </w:r>
    <w:r>
      <w:rPr>
        <w:rFonts w:asciiTheme="minorHAnsi" w:hAnsiTheme="minorHAnsi" w:cstheme="minorHAnsi"/>
        <w:bCs/>
        <w:sz w:val="16"/>
        <w:szCs w:val="16"/>
      </w:rPr>
      <w:t xml:space="preserve">  Nr. </w:t>
    </w:r>
    <w:r w:rsidR="00C73FD1" w:rsidRPr="00C73FD1">
      <w:rPr>
        <w:rFonts w:asciiTheme="minorHAnsi" w:hAnsiTheme="minorHAnsi" w:cstheme="minorHAnsi"/>
        <w:sz w:val="16"/>
        <w:szCs w:val="16"/>
      </w:rPr>
      <w:t>FEDS. 07 .10-IP. 02 - 002/24</w:t>
    </w:r>
  </w:p>
  <w:p w14:paraId="00B5B810" w14:textId="01CD6166" w:rsidR="00C73FD1" w:rsidRPr="00C73FD1" w:rsidRDefault="00C73FD1" w:rsidP="00C73FD1">
    <w:pPr>
      <w:spacing w:line="276" w:lineRule="auto"/>
      <w:jc w:val="center"/>
      <w:rPr>
        <w:rFonts w:asciiTheme="minorHAnsi" w:hAnsiTheme="minorHAnsi" w:cstheme="minorHAnsi"/>
        <w:sz w:val="16"/>
        <w:szCs w:val="16"/>
      </w:rPr>
    </w:pPr>
    <w:r w:rsidRPr="00C73FD1">
      <w:rPr>
        <w:rFonts w:asciiTheme="minorHAnsi" w:hAnsiTheme="minorHAnsi" w:cstheme="minorHAnsi"/>
        <w:bCs/>
        <w:sz w:val="16"/>
        <w:szCs w:val="16"/>
      </w:rPr>
      <w:t>współfinansowany ze środków Europejskiego Funduszu Społecznego Plus</w:t>
    </w:r>
    <w:r>
      <w:rPr>
        <w:rFonts w:asciiTheme="minorHAnsi" w:hAnsiTheme="minorHAnsi" w:cstheme="minorHAnsi"/>
        <w:bCs/>
        <w:sz w:val="16"/>
        <w:szCs w:val="16"/>
      </w:rPr>
      <w:t xml:space="preserve"> </w:t>
    </w:r>
    <w:r w:rsidR="00A94004">
      <w:rPr>
        <w:rFonts w:asciiTheme="minorHAnsi" w:hAnsiTheme="minorHAnsi" w:cstheme="minorHAnsi"/>
        <w:bCs/>
        <w:sz w:val="16"/>
        <w:szCs w:val="16"/>
      </w:rPr>
      <w:t xml:space="preserve"> w ramach </w:t>
    </w:r>
    <w:r w:rsidRPr="00C73FD1">
      <w:rPr>
        <w:rFonts w:asciiTheme="minorHAnsi" w:hAnsiTheme="minorHAnsi" w:cstheme="minorHAnsi"/>
        <w:bCs/>
        <w:sz w:val="16"/>
        <w:szCs w:val="16"/>
      </w:rPr>
      <w:t>Program</w:t>
    </w:r>
    <w:r w:rsidR="00A94004">
      <w:rPr>
        <w:rFonts w:asciiTheme="minorHAnsi" w:hAnsiTheme="minorHAnsi" w:cstheme="minorHAnsi"/>
        <w:bCs/>
        <w:sz w:val="16"/>
        <w:szCs w:val="16"/>
      </w:rPr>
      <w:t>u</w:t>
    </w:r>
    <w:r w:rsidRPr="00C73FD1">
      <w:rPr>
        <w:rFonts w:asciiTheme="minorHAnsi" w:hAnsiTheme="minorHAnsi" w:cstheme="minorHAnsi"/>
        <w:bCs/>
        <w:sz w:val="16"/>
        <w:szCs w:val="16"/>
      </w:rPr>
      <w:t xml:space="preserve"> Fundusze Europejskie dla Dolnego Śląska 2021-2027</w:t>
    </w:r>
  </w:p>
  <w:p w14:paraId="389B62D0" w14:textId="77777777" w:rsidR="00C73FD1" w:rsidRDefault="00C73FD1" w:rsidP="00C73FD1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00604" w14:textId="77777777" w:rsidR="00E17853" w:rsidRDefault="00E17853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00000008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23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Calibri" w:hAnsi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Calibri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D"/>
    <w:multiLevelType w:val="multilevel"/>
    <w:tmpl w:val="0000000D"/>
    <w:name w:val="WW8Num27"/>
    <w:lvl w:ilvl="0">
      <w:start w:val="2"/>
      <w:numFmt w:val="decimal"/>
      <w:lvlText w:val="%1)"/>
      <w:lvlJc w:val="left"/>
      <w:pPr>
        <w:tabs>
          <w:tab w:val="num" w:pos="0"/>
        </w:tabs>
        <w:ind w:left="907" w:hanging="283"/>
      </w:pPr>
      <w:rPr>
        <w:rFonts w:ascii="Calibri" w:hAnsi="Calibri" w:cs="Calibri" w:hint="default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ascii="Calibri" w:hAnsi="Calibri" w:cs="Calibri" w:hint="default"/>
        <w:b/>
        <w:color w:val="000000"/>
        <w:sz w:val="20"/>
        <w:szCs w:val="20"/>
      </w:rPr>
    </w:lvl>
  </w:abstractNum>
  <w:abstractNum w:abstractNumId="6" w15:restartNumberingAfterBreak="0">
    <w:nsid w:val="00000016"/>
    <w:multiLevelType w:val="multilevel"/>
    <w:tmpl w:val="AF74892A"/>
    <w:name w:val="WW8Num47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596"/>
        </w:tabs>
        <w:ind w:left="284" w:firstLine="0"/>
      </w:pPr>
      <w:rPr>
        <w:rFonts w:ascii="Calibri" w:hAnsi="Calibri" w:cs="Calibri" w:hint="default"/>
        <w:i w:val="0"/>
        <w:color w:val="000000"/>
        <w:sz w:val="20"/>
        <w:szCs w:val="2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7" w15:restartNumberingAfterBreak="0">
    <w:nsid w:val="36C02D2D"/>
    <w:multiLevelType w:val="hybridMultilevel"/>
    <w:tmpl w:val="F4B08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B03A8"/>
    <w:multiLevelType w:val="hybridMultilevel"/>
    <w:tmpl w:val="55841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29868760">
    <w:abstractNumId w:val="9"/>
  </w:num>
  <w:num w:numId="2" w16cid:durableId="125317912">
    <w:abstractNumId w:val="8"/>
  </w:num>
  <w:num w:numId="3" w16cid:durableId="34440293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33E60"/>
    <w:rsid w:val="00041D50"/>
    <w:rsid w:val="00045931"/>
    <w:rsid w:val="00062FBA"/>
    <w:rsid w:val="00073A45"/>
    <w:rsid w:val="00074F16"/>
    <w:rsid w:val="000750C6"/>
    <w:rsid w:val="000845B5"/>
    <w:rsid w:val="000A37BD"/>
    <w:rsid w:val="000A4F3F"/>
    <w:rsid w:val="000A5DCC"/>
    <w:rsid w:val="000A7472"/>
    <w:rsid w:val="000A7843"/>
    <w:rsid w:val="000B1A03"/>
    <w:rsid w:val="000B2E66"/>
    <w:rsid w:val="000B37F1"/>
    <w:rsid w:val="000C12B2"/>
    <w:rsid w:val="000D1CFB"/>
    <w:rsid w:val="000D5616"/>
    <w:rsid w:val="000E021E"/>
    <w:rsid w:val="000E193F"/>
    <w:rsid w:val="000E4537"/>
    <w:rsid w:val="000E5FB8"/>
    <w:rsid w:val="000F632B"/>
    <w:rsid w:val="001013B4"/>
    <w:rsid w:val="001053B5"/>
    <w:rsid w:val="00107D89"/>
    <w:rsid w:val="001131F2"/>
    <w:rsid w:val="00115977"/>
    <w:rsid w:val="00127B46"/>
    <w:rsid w:val="00134552"/>
    <w:rsid w:val="001366B3"/>
    <w:rsid w:val="0014052E"/>
    <w:rsid w:val="001437C1"/>
    <w:rsid w:val="00154FBE"/>
    <w:rsid w:val="00157284"/>
    <w:rsid w:val="00166908"/>
    <w:rsid w:val="00166B73"/>
    <w:rsid w:val="00170AC5"/>
    <w:rsid w:val="001710B0"/>
    <w:rsid w:val="00172FCE"/>
    <w:rsid w:val="0017753B"/>
    <w:rsid w:val="00183149"/>
    <w:rsid w:val="0018472A"/>
    <w:rsid w:val="00186F57"/>
    <w:rsid w:val="001922E9"/>
    <w:rsid w:val="0019713D"/>
    <w:rsid w:val="0019745E"/>
    <w:rsid w:val="001B6CDC"/>
    <w:rsid w:val="001C5BA1"/>
    <w:rsid w:val="001C7A7C"/>
    <w:rsid w:val="001C7FB9"/>
    <w:rsid w:val="001D2647"/>
    <w:rsid w:val="001D4B82"/>
    <w:rsid w:val="001D7424"/>
    <w:rsid w:val="001E321D"/>
    <w:rsid w:val="001F4461"/>
    <w:rsid w:val="00216670"/>
    <w:rsid w:val="00230CE1"/>
    <w:rsid w:val="002316DA"/>
    <w:rsid w:val="00231A48"/>
    <w:rsid w:val="00237820"/>
    <w:rsid w:val="0024151F"/>
    <w:rsid w:val="00244778"/>
    <w:rsid w:val="00253FC4"/>
    <w:rsid w:val="0025475D"/>
    <w:rsid w:val="002605AA"/>
    <w:rsid w:val="002608FE"/>
    <w:rsid w:val="0026147C"/>
    <w:rsid w:val="0026412B"/>
    <w:rsid w:val="002648D9"/>
    <w:rsid w:val="00266F1D"/>
    <w:rsid w:val="002704C5"/>
    <w:rsid w:val="00276D98"/>
    <w:rsid w:val="00277B5E"/>
    <w:rsid w:val="00282532"/>
    <w:rsid w:val="00284069"/>
    <w:rsid w:val="00284516"/>
    <w:rsid w:val="00284923"/>
    <w:rsid w:val="00286DE5"/>
    <w:rsid w:val="002978B2"/>
    <w:rsid w:val="002A0CCC"/>
    <w:rsid w:val="002A1FEA"/>
    <w:rsid w:val="002A268D"/>
    <w:rsid w:val="002A3153"/>
    <w:rsid w:val="002B09B6"/>
    <w:rsid w:val="002B2611"/>
    <w:rsid w:val="002B2A8A"/>
    <w:rsid w:val="002B4860"/>
    <w:rsid w:val="002B5AF2"/>
    <w:rsid w:val="002B5CFF"/>
    <w:rsid w:val="002C42FE"/>
    <w:rsid w:val="002D1026"/>
    <w:rsid w:val="002D5EEF"/>
    <w:rsid w:val="002D6A02"/>
    <w:rsid w:val="002E060D"/>
    <w:rsid w:val="002E136E"/>
    <w:rsid w:val="002E50CC"/>
    <w:rsid w:val="002E5675"/>
    <w:rsid w:val="002F43F4"/>
    <w:rsid w:val="002F5C46"/>
    <w:rsid w:val="00301CA2"/>
    <w:rsid w:val="0030232D"/>
    <w:rsid w:val="00302B72"/>
    <w:rsid w:val="0031096B"/>
    <w:rsid w:val="00315052"/>
    <w:rsid w:val="00317156"/>
    <w:rsid w:val="00320D6A"/>
    <w:rsid w:val="00334FD8"/>
    <w:rsid w:val="00337057"/>
    <w:rsid w:val="00337C96"/>
    <w:rsid w:val="00344820"/>
    <w:rsid w:val="0034666C"/>
    <w:rsid w:val="00355DF2"/>
    <w:rsid w:val="003565FD"/>
    <w:rsid w:val="0035680E"/>
    <w:rsid w:val="00360C97"/>
    <w:rsid w:val="00377FBC"/>
    <w:rsid w:val="0038038F"/>
    <w:rsid w:val="00383038"/>
    <w:rsid w:val="003917C1"/>
    <w:rsid w:val="00397D14"/>
    <w:rsid w:val="003A113B"/>
    <w:rsid w:val="003A41C9"/>
    <w:rsid w:val="003C16E8"/>
    <w:rsid w:val="003C1928"/>
    <w:rsid w:val="003C5BC4"/>
    <w:rsid w:val="003D5F29"/>
    <w:rsid w:val="003E2822"/>
    <w:rsid w:val="003E31EF"/>
    <w:rsid w:val="003F3AD4"/>
    <w:rsid w:val="004005D2"/>
    <w:rsid w:val="00403B91"/>
    <w:rsid w:val="00403D2D"/>
    <w:rsid w:val="00416123"/>
    <w:rsid w:val="004167D8"/>
    <w:rsid w:val="0042085D"/>
    <w:rsid w:val="004225F8"/>
    <w:rsid w:val="0043686E"/>
    <w:rsid w:val="00447029"/>
    <w:rsid w:val="0045674F"/>
    <w:rsid w:val="00470A97"/>
    <w:rsid w:val="00470FA4"/>
    <w:rsid w:val="0048576C"/>
    <w:rsid w:val="00486DA8"/>
    <w:rsid w:val="00496A95"/>
    <w:rsid w:val="004C3EEA"/>
    <w:rsid w:val="004C5B99"/>
    <w:rsid w:val="004C6199"/>
    <w:rsid w:val="004D269D"/>
    <w:rsid w:val="004D3D04"/>
    <w:rsid w:val="004E1B33"/>
    <w:rsid w:val="004E3269"/>
    <w:rsid w:val="004E3F28"/>
    <w:rsid w:val="004E4428"/>
    <w:rsid w:val="004F6BD4"/>
    <w:rsid w:val="005057DE"/>
    <w:rsid w:val="005068B4"/>
    <w:rsid w:val="00507974"/>
    <w:rsid w:val="00522F62"/>
    <w:rsid w:val="00527AB7"/>
    <w:rsid w:val="00540815"/>
    <w:rsid w:val="005477B6"/>
    <w:rsid w:val="00554E6D"/>
    <w:rsid w:val="00564CF5"/>
    <w:rsid w:val="00565A19"/>
    <w:rsid w:val="00572287"/>
    <w:rsid w:val="00577599"/>
    <w:rsid w:val="00580DCC"/>
    <w:rsid w:val="00580E0F"/>
    <w:rsid w:val="0058494F"/>
    <w:rsid w:val="005864DC"/>
    <w:rsid w:val="005C4B11"/>
    <w:rsid w:val="005C5C65"/>
    <w:rsid w:val="005D0F17"/>
    <w:rsid w:val="005D43D6"/>
    <w:rsid w:val="005E2824"/>
    <w:rsid w:val="005E5AAE"/>
    <w:rsid w:val="005E5E1E"/>
    <w:rsid w:val="005E6362"/>
    <w:rsid w:val="005E6F72"/>
    <w:rsid w:val="005F11C0"/>
    <w:rsid w:val="005F21D6"/>
    <w:rsid w:val="005F2501"/>
    <w:rsid w:val="005F285D"/>
    <w:rsid w:val="0060160E"/>
    <w:rsid w:val="006021A2"/>
    <w:rsid w:val="006042F5"/>
    <w:rsid w:val="00604D4A"/>
    <w:rsid w:val="00605F5E"/>
    <w:rsid w:val="006146D5"/>
    <w:rsid w:val="00615BCB"/>
    <w:rsid w:val="00615FA1"/>
    <w:rsid w:val="00616093"/>
    <w:rsid w:val="00616243"/>
    <w:rsid w:val="00617574"/>
    <w:rsid w:val="00627E2F"/>
    <w:rsid w:val="006304FE"/>
    <w:rsid w:val="006327C1"/>
    <w:rsid w:val="00634691"/>
    <w:rsid w:val="006375AB"/>
    <w:rsid w:val="00637B23"/>
    <w:rsid w:val="00642C3B"/>
    <w:rsid w:val="006444E7"/>
    <w:rsid w:val="0065096D"/>
    <w:rsid w:val="00651A73"/>
    <w:rsid w:val="006536FE"/>
    <w:rsid w:val="00654A6F"/>
    <w:rsid w:val="00655500"/>
    <w:rsid w:val="006619E6"/>
    <w:rsid w:val="00664DF5"/>
    <w:rsid w:val="0067226A"/>
    <w:rsid w:val="00676970"/>
    <w:rsid w:val="006823E4"/>
    <w:rsid w:val="00687F19"/>
    <w:rsid w:val="006938E1"/>
    <w:rsid w:val="0069477F"/>
    <w:rsid w:val="006A1895"/>
    <w:rsid w:val="006A47FA"/>
    <w:rsid w:val="006A67E6"/>
    <w:rsid w:val="006A6B22"/>
    <w:rsid w:val="006B2E35"/>
    <w:rsid w:val="006B3AD5"/>
    <w:rsid w:val="006B4DD3"/>
    <w:rsid w:val="006B5A9F"/>
    <w:rsid w:val="006B5AFB"/>
    <w:rsid w:val="006C0F33"/>
    <w:rsid w:val="006C39CC"/>
    <w:rsid w:val="006D4C0C"/>
    <w:rsid w:val="006E3BF7"/>
    <w:rsid w:val="006E71E8"/>
    <w:rsid w:val="006F67F1"/>
    <w:rsid w:val="0070002D"/>
    <w:rsid w:val="0070627A"/>
    <w:rsid w:val="007067A9"/>
    <w:rsid w:val="00706A6E"/>
    <w:rsid w:val="007079A0"/>
    <w:rsid w:val="007115DC"/>
    <w:rsid w:val="0071273F"/>
    <w:rsid w:val="00715A55"/>
    <w:rsid w:val="00715EA8"/>
    <w:rsid w:val="00716BB5"/>
    <w:rsid w:val="00716CE3"/>
    <w:rsid w:val="00722FAD"/>
    <w:rsid w:val="00722FFC"/>
    <w:rsid w:val="00731D2B"/>
    <w:rsid w:val="00740680"/>
    <w:rsid w:val="00740E1D"/>
    <w:rsid w:val="00742FFF"/>
    <w:rsid w:val="00743098"/>
    <w:rsid w:val="00753AAB"/>
    <w:rsid w:val="00755828"/>
    <w:rsid w:val="00760406"/>
    <w:rsid w:val="0076586E"/>
    <w:rsid w:val="00767A35"/>
    <w:rsid w:val="007901EE"/>
    <w:rsid w:val="00794229"/>
    <w:rsid w:val="00794FFB"/>
    <w:rsid w:val="007A1347"/>
    <w:rsid w:val="007A1651"/>
    <w:rsid w:val="007A331A"/>
    <w:rsid w:val="007A66F7"/>
    <w:rsid w:val="007A7E4C"/>
    <w:rsid w:val="007B6593"/>
    <w:rsid w:val="007B7E3E"/>
    <w:rsid w:val="007C3788"/>
    <w:rsid w:val="007D2D2B"/>
    <w:rsid w:val="007E7C48"/>
    <w:rsid w:val="007E7CC3"/>
    <w:rsid w:val="007F04E9"/>
    <w:rsid w:val="007F353D"/>
    <w:rsid w:val="007F69C6"/>
    <w:rsid w:val="007F7DCB"/>
    <w:rsid w:val="0080310D"/>
    <w:rsid w:val="00824522"/>
    <w:rsid w:val="00824FF7"/>
    <w:rsid w:val="0082579E"/>
    <w:rsid w:val="00834765"/>
    <w:rsid w:val="008378C0"/>
    <w:rsid w:val="00844DE8"/>
    <w:rsid w:val="00847FD9"/>
    <w:rsid w:val="00856BE8"/>
    <w:rsid w:val="008600D4"/>
    <w:rsid w:val="00865929"/>
    <w:rsid w:val="00870F36"/>
    <w:rsid w:val="00871DFD"/>
    <w:rsid w:val="00873633"/>
    <w:rsid w:val="00876A59"/>
    <w:rsid w:val="00880D3E"/>
    <w:rsid w:val="0088133C"/>
    <w:rsid w:val="008846F1"/>
    <w:rsid w:val="008918D7"/>
    <w:rsid w:val="008A14CB"/>
    <w:rsid w:val="008A3A1C"/>
    <w:rsid w:val="008A4839"/>
    <w:rsid w:val="008A62DB"/>
    <w:rsid w:val="008A6E01"/>
    <w:rsid w:val="008A7166"/>
    <w:rsid w:val="008B2639"/>
    <w:rsid w:val="008B46AB"/>
    <w:rsid w:val="008C301C"/>
    <w:rsid w:val="008C4AA1"/>
    <w:rsid w:val="008C63D4"/>
    <w:rsid w:val="008D2EF4"/>
    <w:rsid w:val="008D35A5"/>
    <w:rsid w:val="008D4CCF"/>
    <w:rsid w:val="008D6107"/>
    <w:rsid w:val="008F292E"/>
    <w:rsid w:val="008F3FD1"/>
    <w:rsid w:val="009014C7"/>
    <w:rsid w:val="009034EF"/>
    <w:rsid w:val="00904EBE"/>
    <w:rsid w:val="009062C3"/>
    <w:rsid w:val="00910BA5"/>
    <w:rsid w:val="00911F2A"/>
    <w:rsid w:val="00912CCE"/>
    <w:rsid w:val="009151F8"/>
    <w:rsid w:val="00921205"/>
    <w:rsid w:val="0092176D"/>
    <w:rsid w:val="00924764"/>
    <w:rsid w:val="00926CE7"/>
    <w:rsid w:val="00930E53"/>
    <w:rsid w:val="00941182"/>
    <w:rsid w:val="0094518D"/>
    <w:rsid w:val="0095230E"/>
    <w:rsid w:val="00954B12"/>
    <w:rsid w:val="00961752"/>
    <w:rsid w:val="00961AA5"/>
    <w:rsid w:val="00966B7B"/>
    <w:rsid w:val="00966D1D"/>
    <w:rsid w:val="0097269C"/>
    <w:rsid w:val="00977547"/>
    <w:rsid w:val="00981222"/>
    <w:rsid w:val="009866CC"/>
    <w:rsid w:val="009A242A"/>
    <w:rsid w:val="009A2DAC"/>
    <w:rsid w:val="009A5DC2"/>
    <w:rsid w:val="009A76AF"/>
    <w:rsid w:val="009B2771"/>
    <w:rsid w:val="009C15D6"/>
    <w:rsid w:val="009C268B"/>
    <w:rsid w:val="009C3E6E"/>
    <w:rsid w:val="009D3143"/>
    <w:rsid w:val="009D497E"/>
    <w:rsid w:val="009D5905"/>
    <w:rsid w:val="009D7039"/>
    <w:rsid w:val="009F62AC"/>
    <w:rsid w:val="00A02BA7"/>
    <w:rsid w:val="00A03D61"/>
    <w:rsid w:val="00A07AAA"/>
    <w:rsid w:val="00A07D52"/>
    <w:rsid w:val="00A11CAC"/>
    <w:rsid w:val="00A21D03"/>
    <w:rsid w:val="00A236B8"/>
    <w:rsid w:val="00A24695"/>
    <w:rsid w:val="00A261FB"/>
    <w:rsid w:val="00A30CC0"/>
    <w:rsid w:val="00A30F15"/>
    <w:rsid w:val="00A3529E"/>
    <w:rsid w:val="00A355DE"/>
    <w:rsid w:val="00A37CBE"/>
    <w:rsid w:val="00A455F1"/>
    <w:rsid w:val="00A477D4"/>
    <w:rsid w:val="00A53E4A"/>
    <w:rsid w:val="00A62247"/>
    <w:rsid w:val="00A631A5"/>
    <w:rsid w:val="00A7092C"/>
    <w:rsid w:val="00A72851"/>
    <w:rsid w:val="00A754CB"/>
    <w:rsid w:val="00A82D38"/>
    <w:rsid w:val="00A86EEE"/>
    <w:rsid w:val="00A87538"/>
    <w:rsid w:val="00A9152C"/>
    <w:rsid w:val="00A94004"/>
    <w:rsid w:val="00A94936"/>
    <w:rsid w:val="00A96372"/>
    <w:rsid w:val="00AA1384"/>
    <w:rsid w:val="00AA1DFE"/>
    <w:rsid w:val="00AA5453"/>
    <w:rsid w:val="00AA6AC3"/>
    <w:rsid w:val="00AC3A86"/>
    <w:rsid w:val="00AC4861"/>
    <w:rsid w:val="00AC57BD"/>
    <w:rsid w:val="00AC79C4"/>
    <w:rsid w:val="00AD0DC1"/>
    <w:rsid w:val="00AD145C"/>
    <w:rsid w:val="00AD7E83"/>
    <w:rsid w:val="00AE3CD0"/>
    <w:rsid w:val="00AE5944"/>
    <w:rsid w:val="00AE6B73"/>
    <w:rsid w:val="00AE6DB4"/>
    <w:rsid w:val="00AE7A2B"/>
    <w:rsid w:val="00AF1192"/>
    <w:rsid w:val="00AF380A"/>
    <w:rsid w:val="00AF3E24"/>
    <w:rsid w:val="00AF6D63"/>
    <w:rsid w:val="00B11790"/>
    <w:rsid w:val="00B13787"/>
    <w:rsid w:val="00B20D41"/>
    <w:rsid w:val="00B2487D"/>
    <w:rsid w:val="00B31132"/>
    <w:rsid w:val="00B44221"/>
    <w:rsid w:val="00B45C93"/>
    <w:rsid w:val="00B5500C"/>
    <w:rsid w:val="00B66D39"/>
    <w:rsid w:val="00B7143E"/>
    <w:rsid w:val="00B715A6"/>
    <w:rsid w:val="00B7755E"/>
    <w:rsid w:val="00B82318"/>
    <w:rsid w:val="00B82433"/>
    <w:rsid w:val="00B856B5"/>
    <w:rsid w:val="00B91C80"/>
    <w:rsid w:val="00B9792A"/>
    <w:rsid w:val="00BA6B08"/>
    <w:rsid w:val="00BB25A5"/>
    <w:rsid w:val="00BC72E6"/>
    <w:rsid w:val="00BD7CFD"/>
    <w:rsid w:val="00BE6945"/>
    <w:rsid w:val="00BF0512"/>
    <w:rsid w:val="00BF2EB9"/>
    <w:rsid w:val="00BF5551"/>
    <w:rsid w:val="00C00A3F"/>
    <w:rsid w:val="00C06F78"/>
    <w:rsid w:val="00C07B80"/>
    <w:rsid w:val="00C10EF2"/>
    <w:rsid w:val="00C21418"/>
    <w:rsid w:val="00C2165E"/>
    <w:rsid w:val="00C315D4"/>
    <w:rsid w:val="00C33132"/>
    <w:rsid w:val="00C338B4"/>
    <w:rsid w:val="00C35413"/>
    <w:rsid w:val="00C4361C"/>
    <w:rsid w:val="00C578D6"/>
    <w:rsid w:val="00C70D77"/>
    <w:rsid w:val="00C72095"/>
    <w:rsid w:val="00C73A8B"/>
    <w:rsid w:val="00C73FD1"/>
    <w:rsid w:val="00C86718"/>
    <w:rsid w:val="00C90379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D317F"/>
    <w:rsid w:val="00CE3BB6"/>
    <w:rsid w:val="00CE519E"/>
    <w:rsid w:val="00CF63CA"/>
    <w:rsid w:val="00CF6B2C"/>
    <w:rsid w:val="00CF7DC3"/>
    <w:rsid w:val="00D05F70"/>
    <w:rsid w:val="00D14A91"/>
    <w:rsid w:val="00D26F8A"/>
    <w:rsid w:val="00D27273"/>
    <w:rsid w:val="00D278C3"/>
    <w:rsid w:val="00D30CA1"/>
    <w:rsid w:val="00D3460A"/>
    <w:rsid w:val="00D443DB"/>
    <w:rsid w:val="00D54B73"/>
    <w:rsid w:val="00D54B85"/>
    <w:rsid w:val="00D62B94"/>
    <w:rsid w:val="00D7650B"/>
    <w:rsid w:val="00D77C24"/>
    <w:rsid w:val="00D77C3B"/>
    <w:rsid w:val="00D822BA"/>
    <w:rsid w:val="00D84193"/>
    <w:rsid w:val="00D84487"/>
    <w:rsid w:val="00D8684E"/>
    <w:rsid w:val="00D8691E"/>
    <w:rsid w:val="00DA099A"/>
    <w:rsid w:val="00DA0F77"/>
    <w:rsid w:val="00DA51E8"/>
    <w:rsid w:val="00DB18EC"/>
    <w:rsid w:val="00DB5234"/>
    <w:rsid w:val="00DB7926"/>
    <w:rsid w:val="00DC5961"/>
    <w:rsid w:val="00DC70D0"/>
    <w:rsid w:val="00DE28E8"/>
    <w:rsid w:val="00DE4AFC"/>
    <w:rsid w:val="00DE5E43"/>
    <w:rsid w:val="00DE6282"/>
    <w:rsid w:val="00DF418C"/>
    <w:rsid w:val="00DF59A0"/>
    <w:rsid w:val="00DF6486"/>
    <w:rsid w:val="00E0127F"/>
    <w:rsid w:val="00E03B50"/>
    <w:rsid w:val="00E0567F"/>
    <w:rsid w:val="00E112F9"/>
    <w:rsid w:val="00E15657"/>
    <w:rsid w:val="00E17853"/>
    <w:rsid w:val="00E222DD"/>
    <w:rsid w:val="00E31559"/>
    <w:rsid w:val="00E360F3"/>
    <w:rsid w:val="00E44452"/>
    <w:rsid w:val="00E67C60"/>
    <w:rsid w:val="00E73853"/>
    <w:rsid w:val="00E77FA7"/>
    <w:rsid w:val="00E84CB2"/>
    <w:rsid w:val="00EA614D"/>
    <w:rsid w:val="00EB22F9"/>
    <w:rsid w:val="00EC0DD1"/>
    <w:rsid w:val="00EC1A69"/>
    <w:rsid w:val="00EC3F44"/>
    <w:rsid w:val="00EC4C85"/>
    <w:rsid w:val="00ED2A86"/>
    <w:rsid w:val="00EE22AA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1C0"/>
    <w:rsid w:val="00F53ECC"/>
    <w:rsid w:val="00F540A9"/>
    <w:rsid w:val="00F6092E"/>
    <w:rsid w:val="00F611B7"/>
    <w:rsid w:val="00F64F79"/>
    <w:rsid w:val="00F6563D"/>
    <w:rsid w:val="00F7491B"/>
    <w:rsid w:val="00F82142"/>
    <w:rsid w:val="00F85272"/>
    <w:rsid w:val="00F94F6C"/>
    <w:rsid w:val="00F94F8C"/>
    <w:rsid w:val="00FA1C1E"/>
    <w:rsid w:val="00FA45F3"/>
    <w:rsid w:val="00FA5B97"/>
    <w:rsid w:val="00FA61FC"/>
    <w:rsid w:val="00FA7515"/>
    <w:rsid w:val="00FC0438"/>
    <w:rsid w:val="00FC4FEA"/>
    <w:rsid w:val="00FC6CE0"/>
    <w:rsid w:val="00FC6DF4"/>
    <w:rsid w:val="00FD546C"/>
    <w:rsid w:val="00FD5CC3"/>
    <w:rsid w:val="00FE07E8"/>
    <w:rsid w:val="00FE6D92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C1928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aliases w:val="L1,Numerowanie,Akapit z listą5,Akapit z listą BS,maz_wyliczenie,opis dzialania,K-P_odwolanie,A_wyliczenie,sw tekst,Kolorowa lista — akcent 11,Obiekt,List Paragraph1,List Paragraph,BulletC,Wyliczanie,Wypunktowanie,Akapit z listą11,normalny"/>
    <w:basedOn w:val="Normalny"/>
    <w:link w:val="AkapitzlistZnak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  <w:style w:type="character" w:styleId="Pogrubienie">
    <w:name w:val="Strong"/>
    <w:qFormat/>
    <w:locked/>
    <w:rsid w:val="00315052"/>
    <w:rPr>
      <w:b/>
      <w:bCs/>
    </w:rPr>
  </w:style>
  <w:style w:type="paragraph" w:customStyle="1" w:styleId="Tekstpodstawowy22">
    <w:name w:val="Tekst podstawowy 22"/>
    <w:basedOn w:val="Normalny"/>
    <w:rsid w:val="00315052"/>
    <w:pPr>
      <w:widowControl w:val="0"/>
      <w:suppressAutoHyphens/>
      <w:autoSpaceDE w:val="0"/>
      <w:jc w:val="both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315052"/>
    <w:pPr>
      <w:suppressAutoHyphens/>
      <w:spacing w:after="120"/>
    </w:pPr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locked/>
    <w:rsid w:val="00315052"/>
    <w:pPr>
      <w:suppressAutoHyphens/>
      <w:spacing w:before="280" w:after="280"/>
    </w:pPr>
    <w:rPr>
      <w:lang w:eastAsia="ar-SA"/>
    </w:rPr>
  </w:style>
  <w:style w:type="character" w:customStyle="1" w:styleId="AkapitzlistZnak">
    <w:name w:val="Akapit z listą Znak"/>
    <w:aliases w:val="L1 Znak,Numerowanie Znak,Akapit z listą5 Znak,Akapit z listą BS Znak,maz_wyliczenie Znak,opis dzialania Znak,K-P_odwolanie Znak,A_wyliczenie Znak,sw tekst Znak,Kolorowa lista — akcent 11 Znak,Obiekt Znak,List Paragraph1 Znak"/>
    <w:link w:val="Akapitzlist"/>
    <w:uiPriority w:val="34"/>
    <w:locked/>
    <w:rsid w:val="008C301C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4445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Domylnaczcionkaakapitu0">
    <w:name w:val="Domy?lna czcionka akapitu"/>
    <w:rsid w:val="00BF2EB9"/>
  </w:style>
  <w:style w:type="paragraph" w:customStyle="1" w:styleId="NormalnyWeb1">
    <w:name w:val="Normalny (Web)1"/>
    <w:basedOn w:val="Normalny"/>
    <w:rsid w:val="00BF2EB9"/>
    <w:pPr>
      <w:suppressAutoHyphens/>
      <w:spacing w:after="150" w:line="384" w:lineRule="atLeast"/>
    </w:pPr>
    <w:rPr>
      <w:lang w:eastAsia="ar-SA"/>
    </w:rPr>
  </w:style>
  <w:style w:type="paragraph" w:styleId="HTML-wstpniesformatowany">
    <w:name w:val="HTML Preformatted"/>
    <w:basedOn w:val="Normalny"/>
    <w:link w:val="HTML-wstpniesformatowanyZnak"/>
    <w:locked/>
    <w:rsid w:val="00BF2E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1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F2EB9"/>
    <w:rPr>
      <w:rFonts w:ascii="Courier New" w:hAnsi="Courier New" w:cs="Courier New"/>
      <w:kern w:val="1"/>
      <w:lang w:eastAsia="ar-SA"/>
    </w:rPr>
  </w:style>
  <w:style w:type="paragraph" w:customStyle="1" w:styleId="Domylnie">
    <w:name w:val="Domy?lnie"/>
    <w:rsid w:val="00BF2EB9"/>
    <w:pPr>
      <w:widowControl w:val="0"/>
      <w:suppressAutoHyphens/>
      <w:autoSpaceDE w:val="0"/>
    </w:pPr>
    <w:rPr>
      <w:rFonts w:ascii="Times New Roman" w:eastAsia="SimSun" w:hAnsi="Times New Roman" w:cs="Arial"/>
      <w:sz w:val="24"/>
      <w:szCs w:val="24"/>
      <w:lang w:eastAsia="hi-IN" w:bidi="hi-IN"/>
    </w:rPr>
  </w:style>
  <w:style w:type="paragraph" w:customStyle="1" w:styleId="Standard">
    <w:name w:val="Standard"/>
    <w:rsid w:val="0041612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b/>
      <w:kern w:val="3"/>
      <w:sz w:val="21"/>
      <w:szCs w:val="24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61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17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7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38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1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5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2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8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8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4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56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7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19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65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2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2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F74C1-7FAA-4608-BF0B-97BF2DEB9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830</Words>
  <Characters>4980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BENEFICJENTA</vt:lpstr>
      <vt:lpstr>OŚWIADCZENIE BENEFICJENTA</vt:lpstr>
    </vt:vector>
  </TitlesOfParts>
  <Company>wi</Company>
  <LinksUpToDate>false</LinksUpToDate>
  <CharactersWithSpaces>5799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Katarzyna Dwornik-Piszczalka</cp:lastModifiedBy>
  <cp:revision>4</cp:revision>
  <cp:lastPrinted>2025-04-22T07:46:00Z</cp:lastPrinted>
  <dcterms:created xsi:type="dcterms:W3CDTF">2025-03-28T07:46:00Z</dcterms:created>
  <dcterms:modified xsi:type="dcterms:W3CDTF">2025-04-22T08:51:00Z</dcterms:modified>
</cp:coreProperties>
</file>