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512AA" w14:textId="77777777" w:rsidR="00027897" w:rsidRDefault="00B62E27" w:rsidP="00027897">
      <w:pPr>
        <w:spacing w:line="360" w:lineRule="auto"/>
        <w:jc w:val="right"/>
        <w:rPr>
          <w:rFonts w:cs="Arial"/>
          <w:b/>
        </w:rPr>
      </w:pPr>
      <w:r>
        <w:rPr>
          <w:rFonts w:cs="Arial"/>
          <w:b/>
        </w:rPr>
        <w:t>Załącznik nr 2</w:t>
      </w:r>
    </w:p>
    <w:p w14:paraId="4969F17D" w14:textId="77777777" w:rsidR="0025646D" w:rsidRDefault="0025646D" w:rsidP="00027897">
      <w:pPr>
        <w:spacing w:line="360" w:lineRule="auto"/>
        <w:jc w:val="center"/>
        <w:rPr>
          <w:rFonts w:cs="Arial"/>
          <w:b/>
          <w:sz w:val="28"/>
          <w:szCs w:val="28"/>
        </w:rPr>
      </w:pPr>
    </w:p>
    <w:p w14:paraId="006235F6" w14:textId="77777777" w:rsidR="0025646D" w:rsidRPr="0025646D" w:rsidRDefault="00B62E27" w:rsidP="002564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O BRAKU POWIĄZAŃ KAPITAŁOWYCH LUB OSOBOWYCH</w:t>
      </w:r>
    </w:p>
    <w:p w14:paraId="52BCC0E9" w14:textId="77777777" w:rsidR="0025646D" w:rsidRDefault="0025646D" w:rsidP="00B62E27">
      <w:pPr>
        <w:pStyle w:val="Default"/>
        <w:jc w:val="center"/>
        <w:rPr>
          <w:sz w:val="22"/>
          <w:szCs w:val="22"/>
        </w:rPr>
      </w:pPr>
    </w:p>
    <w:p w14:paraId="2E417A5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21005A91" w14:textId="77777777" w:rsidR="00B62E27" w:rsidRDefault="00B62E27" w:rsidP="000E03C5">
      <w:pPr>
        <w:pStyle w:val="Default"/>
        <w:jc w:val="both"/>
        <w:rPr>
          <w:sz w:val="22"/>
          <w:szCs w:val="22"/>
        </w:rPr>
      </w:pPr>
    </w:p>
    <w:p w14:paraId="2F159EE5" w14:textId="787789D5" w:rsidR="00BF0583" w:rsidRPr="003E57FE" w:rsidRDefault="00B62E27" w:rsidP="000E03C5">
      <w:pPr>
        <w:pStyle w:val="Default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6D1BB9">
        <w:rPr>
          <w:sz w:val="22"/>
          <w:szCs w:val="22"/>
        </w:rPr>
        <w:t xml:space="preserve">Ja niżej </w:t>
      </w:r>
      <w:r w:rsidRPr="003E57FE">
        <w:rPr>
          <w:sz w:val="22"/>
          <w:szCs w:val="22"/>
        </w:rPr>
        <w:t>podpisany(a) ……………………………………</w:t>
      </w:r>
      <w:r w:rsidR="00994B25" w:rsidRPr="003E57FE">
        <w:rPr>
          <w:sz w:val="22"/>
          <w:szCs w:val="22"/>
        </w:rPr>
        <w:t>…………</w:t>
      </w:r>
      <w:r w:rsidRPr="003E57FE">
        <w:rPr>
          <w:sz w:val="22"/>
          <w:szCs w:val="22"/>
        </w:rPr>
        <w:t xml:space="preserve">………………………………………………………………………....... </w:t>
      </w:r>
      <w:r w:rsidR="00BF0583" w:rsidRPr="003E57FE">
        <w:rPr>
          <w:sz w:val="22"/>
          <w:szCs w:val="22"/>
        </w:rPr>
        <w:t xml:space="preserve">ubiegając się o zamówienia na </w:t>
      </w:r>
      <w:bookmarkStart w:id="0" w:name="_Hlk180865676"/>
      <w:bookmarkStart w:id="1" w:name="_Hlk193370632"/>
      <w:r w:rsidR="003E57FE" w:rsidRPr="003E57FE">
        <w:rPr>
          <w:b/>
          <w:bCs/>
          <w:i/>
          <w:iCs/>
          <w:sz w:val="22"/>
          <w:szCs w:val="22"/>
        </w:rPr>
        <w:t xml:space="preserve">Zakup, dostawę i montaż elementów wyposażenia w budynku </w:t>
      </w:r>
      <w:bookmarkEnd w:id="0"/>
      <w:bookmarkEnd w:id="1"/>
      <w:r w:rsidR="003E57FE" w:rsidRPr="003E57FE">
        <w:rPr>
          <w:b/>
          <w:bCs/>
          <w:i/>
          <w:iCs/>
          <w:sz w:val="22"/>
          <w:szCs w:val="22"/>
        </w:rPr>
        <w:t>hotelowym na potrzeby projektu realizowanego w ramach programu HoReCa</w:t>
      </w:r>
      <w:r w:rsidR="003E57FE" w:rsidRPr="003E57FE">
        <w:rPr>
          <w:i/>
          <w:iCs/>
          <w:sz w:val="22"/>
          <w:szCs w:val="22"/>
        </w:rPr>
        <w:t xml:space="preserve"> </w:t>
      </w:r>
      <w:r w:rsidRPr="003E57FE">
        <w:rPr>
          <w:sz w:val="22"/>
          <w:szCs w:val="22"/>
        </w:rPr>
        <w:t>oświadczam, że</w:t>
      </w:r>
      <w:r w:rsidR="00BF0583" w:rsidRPr="003E57FE">
        <w:rPr>
          <w:sz w:val="22"/>
          <w:szCs w:val="22"/>
        </w:rPr>
        <w:t>:</w:t>
      </w:r>
    </w:p>
    <w:p w14:paraId="259F2E2A" w14:textId="47309D76" w:rsidR="00B62E27" w:rsidRDefault="00B62E27" w:rsidP="006D1BB9">
      <w:pPr>
        <w:pStyle w:val="Default"/>
        <w:spacing w:line="360" w:lineRule="auto"/>
        <w:jc w:val="both"/>
        <w:rPr>
          <w:sz w:val="22"/>
          <w:szCs w:val="22"/>
        </w:rPr>
      </w:pPr>
      <w:r w:rsidRPr="003E57FE">
        <w:rPr>
          <w:sz w:val="22"/>
          <w:szCs w:val="22"/>
        </w:rPr>
        <w:t xml:space="preserve"> …………………………………………………………………………………………………………………………..</w:t>
      </w:r>
      <w:r w:rsidRPr="006D1BB9">
        <w:rPr>
          <w:sz w:val="22"/>
          <w:szCs w:val="22"/>
        </w:rPr>
        <w:t xml:space="preserve"> (</w:t>
      </w:r>
      <w:r w:rsidRPr="006D1BB9">
        <w:rPr>
          <w:i/>
          <w:iCs/>
          <w:sz w:val="22"/>
          <w:szCs w:val="22"/>
        </w:rPr>
        <w:t xml:space="preserve">nazwa oferenta) </w:t>
      </w:r>
      <w:r w:rsidRPr="006D1BB9">
        <w:rPr>
          <w:sz w:val="22"/>
          <w:szCs w:val="22"/>
        </w:rPr>
        <w:t>nie jest powiązany osobowo</w:t>
      </w:r>
      <w:r>
        <w:rPr>
          <w:sz w:val="22"/>
          <w:szCs w:val="22"/>
        </w:rPr>
        <w:t xml:space="preserve"> lub kapitałowo z Zamawiającym. </w:t>
      </w:r>
    </w:p>
    <w:p w14:paraId="66BAD1A7" w14:textId="49C42680" w:rsidR="00B62E27" w:rsidRPr="0068606D" w:rsidRDefault="00B62E27" w:rsidP="0068606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między Zamawiającym (Beneficjentem) lub osobami upoważnionymi do </w:t>
      </w:r>
      <w:r w:rsidRPr="0068606D">
        <w:rPr>
          <w:rFonts w:asciiTheme="minorHAnsi" w:hAnsiTheme="minorHAnsi" w:cstheme="minorHAnsi"/>
          <w:sz w:val="22"/>
          <w:szCs w:val="22"/>
        </w:rPr>
        <w:t xml:space="preserve">zaciągania zobowiązań w imieniu Zamawiającego lub osobami wykonującymi w imieniu Zamawiającego (Beneficjenta) czynności związane z przeprowadzeniem procedury wyboru wykonawcy a wykonawcą, polegające w szczególności na: </w:t>
      </w:r>
    </w:p>
    <w:p w14:paraId="2809F00D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14:paraId="204AEA48" w14:textId="77777777" w:rsidR="00B62E27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posiadaniu co najmniej 10 % udziałów lub akcji, o ile niższy próg nie wynika z przepisów prawa lub nie został określony przez IZ PO, </w:t>
      </w:r>
    </w:p>
    <w:p w14:paraId="6647F153" w14:textId="239A77E9" w:rsidR="0068606D" w:rsidRPr="0068606D" w:rsidRDefault="00B62E27" w:rsidP="0068606D">
      <w:pPr>
        <w:pStyle w:val="Default"/>
        <w:numPr>
          <w:ilvl w:val="0"/>
          <w:numId w:val="24"/>
        </w:numPr>
        <w:spacing w:after="13"/>
        <w:jc w:val="both"/>
        <w:rPr>
          <w:rFonts w:asciiTheme="minorHAnsi" w:hAnsiTheme="minorHAnsi" w:cstheme="minorHAnsi"/>
          <w:sz w:val="22"/>
          <w:szCs w:val="22"/>
        </w:rPr>
      </w:pPr>
      <w:r w:rsidRPr="0068606D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pełnomocnika, </w:t>
      </w:r>
    </w:p>
    <w:p w14:paraId="53DA30FC" w14:textId="66B521E0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tytułu przysposobienia, opieki lub kurateli albo pozostawaniu we wspólnym pożyciu </w:t>
      </w:r>
      <w:r>
        <w:rPr>
          <w:rFonts w:asciiTheme="minorHAnsi" w:eastAsiaTheme="minorHAnsi" w:hAnsiTheme="minorHAnsi" w:cstheme="minorHAnsi"/>
          <w:kern w:val="0"/>
          <w:lang w:eastAsia="en-US"/>
        </w:rPr>
        <w:br/>
      </w:r>
      <w:r w:rsidRPr="0068606D">
        <w:rPr>
          <w:rFonts w:asciiTheme="minorHAnsi" w:eastAsiaTheme="minorHAnsi" w:hAnsiTheme="minorHAnsi" w:cstheme="minorHAnsi"/>
          <w:kern w:val="0"/>
          <w:lang w:eastAsia="en-US"/>
        </w:rPr>
        <w:t xml:space="preserve">z wykonawcą, jego zastępcą prawnym lub członkami organów zarządzających lub organów nadzorczych </w:t>
      </w:r>
      <w:r w:rsidRPr="0068606D">
        <w:rPr>
          <w:rFonts w:asciiTheme="minorHAnsi" w:eastAsiaTheme="minorHAnsi" w:hAnsiTheme="minorHAnsi" w:cstheme="minorHAnsi"/>
          <w:lang w:eastAsia="en-US"/>
        </w:rPr>
        <w:t>wykonawców ubiegających się o udzielenie zamówienia,</w:t>
      </w:r>
    </w:p>
    <w:p w14:paraId="3B8A45DF" w14:textId="7139765F" w:rsidR="0068606D" w:rsidRPr="0068606D" w:rsidRDefault="0068606D" w:rsidP="0068606D">
      <w:pPr>
        <w:pStyle w:val="Akapitzlist"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kern w:val="0"/>
          <w:lang w:eastAsia="en-US"/>
        </w:rPr>
      </w:pPr>
      <w:r w:rsidRPr="0068606D">
        <w:rPr>
          <w:rFonts w:asciiTheme="minorHAnsi" w:eastAsiaTheme="minorHAnsi" w:hAnsiTheme="minorHAnsi" w:cstheme="minorHAnsi"/>
          <w:kern w:val="0"/>
          <w:lang w:eastAsia="en-U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1E00A19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AF02B08" w14:textId="77777777" w:rsidR="00B62E27" w:rsidRDefault="00B62E27" w:rsidP="00B62E27">
      <w:pPr>
        <w:pStyle w:val="Default"/>
        <w:rPr>
          <w:sz w:val="22"/>
          <w:szCs w:val="22"/>
        </w:rPr>
      </w:pPr>
    </w:p>
    <w:p w14:paraId="6AAFDCD2" w14:textId="77777777" w:rsidR="00B62E27" w:rsidRDefault="00B62E27" w:rsidP="00B62E27">
      <w:pPr>
        <w:pStyle w:val="Default"/>
        <w:rPr>
          <w:sz w:val="22"/>
          <w:szCs w:val="22"/>
        </w:rPr>
      </w:pPr>
    </w:p>
    <w:p w14:paraId="77B75B7F" w14:textId="77777777" w:rsidR="00B62E27" w:rsidRDefault="00B62E27" w:rsidP="00B62E27">
      <w:pPr>
        <w:pStyle w:val="Default"/>
        <w:rPr>
          <w:sz w:val="22"/>
          <w:szCs w:val="22"/>
        </w:rPr>
      </w:pPr>
    </w:p>
    <w:p w14:paraId="503E16F7" w14:textId="77777777" w:rsidR="00B62E27" w:rsidRDefault="003E3304" w:rsidP="00B62E27">
      <w:pPr>
        <w:rPr>
          <w:sz w:val="18"/>
          <w:szCs w:val="18"/>
        </w:rPr>
      </w:pPr>
      <w:r>
        <w:t>(miejscowość),</w:t>
      </w:r>
      <w:r w:rsidR="00B62E27">
        <w:t xml:space="preserve"> dnia …………………………                    </w:t>
      </w:r>
      <w:r w:rsidR="00B62E27">
        <w:tab/>
        <w:t xml:space="preserve">        ..…………………………………………………….. </w:t>
      </w:r>
    </w:p>
    <w:p w14:paraId="7903D712" w14:textId="77777777" w:rsidR="00B62E27" w:rsidRDefault="00B62E27" w:rsidP="00B62E27">
      <w:pPr>
        <w:spacing w:after="0" w:line="240" w:lineRule="auto"/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Czytelny podpis uprawnionego przedstawiciela </w:t>
      </w:r>
    </w:p>
    <w:p w14:paraId="235EC979" w14:textId="77777777" w:rsidR="00B62E27" w:rsidRDefault="00B62E27" w:rsidP="00B62E27">
      <w:pPr>
        <w:spacing w:after="0" w:line="240" w:lineRule="auto"/>
        <w:ind w:left="4248" w:firstLine="708"/>
        <w:jc w:val="center"/>
      </w:pPr>
      <w:r>
        <w:rPr>
          <w:sz w:val="18"/>
          <w:szCs w:val="18"/>
        </w:rPr>
        <w:t>Oferenta oraz pieczęć firmowa</w:t>
      </w:r>
    </w:p>
    <w:sectPr w:rsidR="00B62E27" w:rsidSect="00EA17A2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DAF5D0" w14:textId="77777777" w:rsidR="00B53A15" w:rsidRDefault="00B53A15" w:rsidP="00AA0350">
      <w:r>
        <w:separator/>
      </w:r>
    </w:p>
  </w:endnote>
  <w:endnote w:type="continuationSeparator" w:id="0">
    <w:p w14:paraId="73ACBCBD" w14:textId="77777777" w:rsidR="00B53A15" w:rsidRDefault="00B53A15" w:rsidP="00AA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83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highlight w:val="yellow"/>
      </w:rPr>
      <w:id w:val="1905792205"/>
      <w:docPartObj>
        <w:docPartGallery w:val="Page Numbers (Bottom of Page)"/>
        <w:docPartUnique/>
      </w:docPartObj>
    </w:sdtPr>
    <w:sdtEndPr>
      <w:rPr>
        <w:highlight w:val="none"/>
      </w:rPr>
    </w:sdtEndPr>
    <w:sdtContent>
      <w:p w14:paraId="7E0797B0" w14:textId="1B6FE2F2" w:rsidR="009053C7" w:rsidRPr="00FA747E" w:rsidRDefault="009053C7" w:rsidP="009053C7">
        <w:pPr>
          <w:widowControl w:val="0"/>
          <w:autoSpaceDE w:val="0"/>
          <w:autoSpaceDN w:val="0"/>
          <w:adjustRightInd w:val="0"/>
          <w:contextualSpacing/>
          <w:jc w:val="center"/>
          <w:rPr>
            <w:rFonts w:cs="Times New Roman"/>
            <w:bCs/>
            <w:color w:val="000000"/>
            <w:sz w:val="13"/>
            <w:szCs w:val="13"/>
          </w:rPr>
        </w:pPr>
      </w:p>
      <w:p w14:paraId="353592B5" w14:textId="77777777" w:rsidR="00AA0350" w:rsidRDefault="00FA65F8" w:rsidP="001A2A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B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BD123" w14:textId="77777777" w:rsidR="00B53A15" w:rsidRDefault="00B53A15" w:rsidP="00AA0350">
      <w:r>
        <w:separator/>
      </w:r>
    </w:p>
  </w:footnote>
  <w:footnote w:type="continuationSeparator" w:id="0">
    <w:p w14:paraId="7AD18E1E" w14:textId="77777777" w:rsidR="00B53A15" w:rsidRDefault="00B53A15" w:rsidP="00AA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22C89" w14:textId="1BB83272" w:rsidR="00AA0350" w:rsidRPr="00BF1B8C" w:rsidRDefault="00BF1B8C" w:rsidP="00BF1B8C">
    <w:pPr>
      <w:pStyle w:val="Nagwek"/>
    </w:pPr>
    <w:r>
      <w:rPr>
        <w:noProof/>
      </w:rPr>
      <w:drawing>
        <wp:inline distT="0" distB="0" distL="0" distR="0" wp14:anchorId="0473F1FF" wp14:editId="6F17680D">
          <wp:extent cx="5760720" cy="361315"/>
          <wp:effectExtent l="0" t="0" r="0" b="635"/>
          <wp:docPr id="6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49B5E98"/>
    <w:multiLevelType w:val="hybridMultilevel"/>
    <w:tmpl w:val="057CAD6E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5636F"/>
    <w:multiLevelType w:val="hybridMultilevel"/>
    <w:tmpl w:val="CBE0F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6528A7"/>
    <w:multiLevelType w:val="hybridMultilevel"/>
    <w:tmpl w:val="AE22F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15E9A"/>
    <w:multiLevelType w:val="hybridMultilevel"/>
    <w:tmpl w:val="13D8B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B420B"/>
    <w:multiLevelType w:val="hybridMultilevel"/>
    <w:tmpl w:val="CD7817AA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063F6"/>
    <w:multiLevelType w:val="hybridMultilevel"/>
    <w:tmpl w:val="4CCA3BF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8531C"/>
    <w:multiLevelType w:val="hybridMultilevel"/>
    <w:tmpl w:val="487AC10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4EC"/>
    <w:multiLevelType w:val="hybridMultilevel"/>
    <w:tmpl w:val="EEB88C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80D6E"/>
    <w:multiLevelType w:val="hybridMultilevel"/>
    <w:tmpl w:val="AD483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B5CBB"/>
    <w:multiLevelType w:val="hybridMultilevel"/>
    <w:tmpl w:val="8DE8A916"/>
    <w:lvl w:ilvl="0" w:tplc="14D4588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4D6A5E"/>
    <w:multiLevelType w:val="hybridMultilevel"/>
    <w:tmpl w:val="DC264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860BE"/>
    <w:multiLevelType w:val="hybridMultilevel"/>
    <w:tmpl w:val="67DE2BF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AF36AF"/>
    <w:multiLevelType w:val="hybridMultilevel"/>
    <w:tmpl w:val="4692D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A7A3F"/>
    <w:multiLevelType w:val="hybridMultilevel"/>
    <w:tmpl w:val="3C2A62A6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03BA8"/>
    <w:multiLevelType w:val="hybridMultilevel"/>
    <w:tmpl w:val="B6148AC8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657D18"/>
    <w:multiLevelType w:val="hybridMultilevel"/>
    <w:tmpl w:val="B48CEAF2"/>
    <w:lvl w:ilvl="0" w:tplc="92DA261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235006">
    <w:abstractNumId w:val="0"/>
  </w:num>
  <w:num w:numId="2" w16cid:durableId="229534684">
    <w:abstractNumId w:val="1"/>
  </w:num>
  <w:num w:numId="3" w16cid:durableId="555044550">
    <w:abstractNumId w:val="2"/>
  </w:num>
  <w:num w:numId="4" w16cid:durableId="1096167523">
    <w:abstractNumId w:val="3"/>
  </w:num>
  <w:num w:numId="5" w16cid:durableId="196936694">
    <w:abstractNumId w:val="4"/>
  </w:num>
  <w:num w:numId="6" w16cid:durableId="1075929927">
    <w:abstractNumId w:val="17"/>
  </w:num>
  <w:num w:numId="7" w16cid:durableId="1487937911">
    <w:abstractNumId w:val="10"/>
  </w:num>
  <w:num w:numId="8" w16cid:durableId="1411586392">
    <w:abstractNumId w:val="22"/>
  </w:num>
  <w:num w:numId="9" w16cid:durableId="1581867394">
    <w:abstractNumId w:val="13"/>
  </w:num>
  <w:num w:numId="10" w16cid:durableId="496462838">
    <w:abstractNumId w:val="23"/>
  </w:num>
  <w:num w:numId="11" w16cid:durableId="1731610802">
    <w:abstractNumId w:val="21"/>
  </w:num>
  <w:num w:numId="12" w16cid:durableId="539516774">
    <w:abstractNumId w:val="14"/>
  </w:num>
  <w:num w:numId="13" w16cid:durableId="1429813282">
    <w:abstractNumId w:val="7"/>
  </w:num>
  <w:num w:numId="14" w16cid:durableId="1530726522">
    <w:abstractNumId w:val="11"/>
  </w:num>
  <w:num w:numId="15" w16cid:durableId="770856634">
    <w:abstractNumId w:val="19"/>
  </w:num>
  <w:num w:numId="16" w16cid:durableId="1903103535">
    <w:abstractNumId w:val="12"/>
  </w:num>
  <w:num w:numId="17" w16cid:durableId="137188289">
    <w:abstractNumId w:val="16"/>
  </w:num>
  <w:num w:numId="18" w16cid:durableId="1407805558">
    <w:abstractNumId w:val="15"/>
  </w:num>
  <w:num w:numId="19" w16cid:durableId="1502424951">
    <w:abstractNumId w:val="20"/>
  </w:num>
  <w:num w:numId="20" w16cid:durableId="992030208">
    <w:abstractNumId w:val="9"/>
  </w:num>
  <w:num w:numId="21" w16cid:durableId="1343513458">
    <w:abstractNumId w:val="6"/>
  </w:num>
  <w:num w:numId="22" w16cid:durableId="1352876191">
    <w:abstractNumId w:val="18"/>
  </w:num>
  <w:num w:numId="23" w16cid:durableId="1814180083">
    <w:abstractNumId w:val="8"/>
  </w:num>
  <w:num w:numId="24" w16cid:durableId="1343314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3CC"/>
    <w:rsid w:val="000121F6"/>
    <w:rsid w:val="00027897"/>
    <w:rsid w:val="00096125"/>
    <w:rsid w:val="00096E61"/>
    <w:rsid w:val="000A22F6"/>
    <w:rsid w:val="000D4CFA"/>
    <w:rsid w:val="000E03C5"/>
    <w:rsid w:val="00113129"/>
    <w:rsid w:val="00176DA9"/>
    <w:rsid w:val="00185B2E"/>
    <w:rsid w:val="00187DD0"/>
    <w:rsid w:val="001A2A4A"/>
    <w:rsid w:val="001C1E14"/>
    <w:rsid w:val="001C5332"/>
    <w:rsid w:val="001D0503"/>
    <w:rsid w:val="001F03CC"/>
    <w:rsid w:val="00201D29"/>
    <w:rsid w:val="002269C4"/>
    <w:rsid w:val="00250EEC"/>
    <w:rsid w:val="0025646D"/>
    <w:rsid w:val="00265CF2"/>
    <w:rsid w:val="00284DE1"/>
    <w:rsid w:val="002F5080"/>
    <w:rsid w:val="00300A89"/>
    <w:rsid w:val="003215FD"/>
    <w:rsid w:val="00375BB7"/>
    <w:rsid w:val="0039000F"/>
    <w:rsid w:val="003C6AD4"/>
    <w:rsid w:val="003D0CC9"/>
    <w:rsid w:val="003E3304"/>
    <w:rsid w:val="003E57FE"/>
    <w:rsid w:val="003E7934"/>
    <w:rsid w:val="003F2178"/>
    <w:rsid w:val="0041715F"/>
    <w:rsid w:val="00446B68"/>
    <w:rsid w:val="004511BE"/>
    <w:rsid w:val="00472F7C"/>
    <w:rsid w:val="004C4D03"/>
    <w:rsid w:val="004D6FBC"/>
    <w:rsid w:val="004F1CAC"/>
    <w:rsid w:val="00527D26"/>
    <w:rsid w:val="00556E24"/>
    <w:rsid w:val="00563355"/>
    <w:rsid w:val="005849BC"/>
    <w:rsid w:val="005A4655"/>
    <w:rsid w:val="005F4F5F"/>
    <w:rsid w:val="00635D98"/>
    <w:rsid w:val="0068606D"/>
    <w:rsid w:val="006B1437"/>
    <w:rsid w:val="006C7909"/>
    <w:rsid w:val="006D1BB9"/>
    <w:rsid w:val="00703462"/>
    <w:rsid w:val="00730660"/>
    <w:rsid w:val="007314D6"/>
    <w:rsid w:val="00731B2C"/>
    <w:rsid w:val="007538A2"/>
    <w:rsid w:val="0077451E"/>
    <w:rsid w:val="00791B0E"/>
    <w:rsid w:val="007A192D"/>
    <w:rsid w:val="007A26EB"/>
    <w:rsid w:val="007B159C"/>
    <w:rsid w:val="007E0012"/>
    <w:rsid w:val="007E1A50"/>
    <w:rsid w:val="00810D14"/>
    <w:rsid w:val="00851BB4"/>
    <w:rsid w:val="00866340"/>
    <w:rsid w:val="008A1B7D"/>
    <w:rsid w:val="008A2885"/>
    <w:rsid w:val="009022C7"/>
    <w:rsid w:val="009053C7"/>
    <w:rsid w:val="00911141"/>
    <w:rsid w:val="00931DEC"/>
    <w:rsid w:val="00964298"/>
    <w:rsid w:val="00967437"/>
    <w:rsid w:val="00994431"/>
    <w:rsid w:val="00994B25"/>
    <w:rsid w:val="009A4131"/>
    <w:rsid w:val="009D6DC5"/>
    <w:rsid w:val="00A21B00"/>
    <w:rsid w:val="00A44E9F"/>
    <w:rsid w:val="00A67C2A"/>
    <w:rsid w:val="00A75311"/>
    <w:rsid w:val="00AA0350"/>
    <w:rsid w:val="00AB4178"/>
    <w:rsid w:val="00AC6F52"/>
    <w:rsid w:val="00AF0237"/>
    <w:rsid w:val="00B53A15"/>
    <w:rsid w:val="00B62E27"/>
    <w:rsid w:val="00B67DAF"/>
    <w:rsid w:val="00B81F8C"/>
    <w:rsid w:val="00B90B04"/>
    <w:rsid w:val="00BA5FC4"/>
    <w:rsid w:val="00BB1B93"/>
    <w:rsid w:val="00BB20D1"/>
    <w:rsid w:val="00BD72FE"/>
    <w:rsid w:val="00BF0583"/>
    <w:rsid w:val="00BF0BEE"/>
    <w:rsid w:val="00BF1B8C"/>
    <w:rsid w:val="00C204BC"/>
    <w:rsid w:val="00C57DCC"/>
    <w:rsid w:val="00C83DFB"/>
    <w:rsid w:val="00CA34A6"/>
    <w:rsid w:val="00CD17AE"/>
    <w:rsid w:val="00CE5FAC"/>
    <w:rsid w:val="00CE6E68"/>
    <w:rsid w:val="00CF6D01"/>
    <w:rsid w:val="00D23291"/>
    <w:rsid w:val="00D63B91"/>
    <w:rsid w:val="00D658F9"/>
    <w:rsid w:val="00DD394D"/>
    <w:rsid w:val="00DE1C2E"/>
    <w:rsid w:val="00DE3EEB"/>
    <w:rsid w:val="00DE4B3F"/>
    <w:rsid w:val="00E1113B"/>
    <w:rsid w:val="00E74AC3"/>
    <w:rsid w:val="00E9603B"/>
    <w:rsid w:val="00EA17A2"/>
    <w:rsid w:val="00EA74D9"/>
    <w:rsid w:val="00EB0D06"/>
    <w:rsid w:val="00EF5EE9"/>
    <w:rsid w:val="00F0483D"/>
    <w:rsid w:val="00F04DB9"/>
    <w:rsid w:val="00F3431A"/>
    <w:rsid w:val="00F56351"/>
    <w:rsid w:val="00F82F6E"/>
    <w:rsid w:val="00FA65F8"/>
    <w:rsid w:val="00FE29B8"/>
    <w:rsid w:val="00FF1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BB335"/>
  <w15:docId w15:val="{35DE8148-FE2A-4791-920D-C9CDB664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897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03C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E1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1E14"/>
    <w:rPr>
      <w:color w:val="808080"/>
      <w:shd w:val="clear" w:color="auto" w:fill="E6E6E6"/>
    </w:rPr>
  </w:style>
  <w:style w:type="paragraph" w:styleId="Nagwek">
    <w:name w:val="header"/>
    <w:basedOn w:val="Normalny"/>
    <w:link w:val="Nagwek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350"/>
  </w:style>
  <w:style w:type="paragraph" w:styleId="Stopka">
    <w:name w:val="footer"/>
    <w:basedOn w:val="Normalny"/>
    <w:link w:val="StopkaZnak"/>
    <w:uiPriority w:val="99"/>
    <w:unhideWhenUsed/>
    <w:rsid w:val="00AA0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350"/>
  </w:style>
  <w:style w:type="paragraph" w:styleId="Tekstpodstawowy">
    <w:name w:val="Body Text"/>
    <w:basedOn w:val="Normalny"/>
    <w:link w:val="TekstpodstawowyZnak"/>
    <w:rsid w:val="000278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27897"/>
    <w:rPr>
      <w:rFonts w:ascii="Calibri" w:eastAsia="SimSun" w:hAnsi="Calibri" w:cs="font283"/>
      <w:kern w:val="1"/>
      <w:sz w:val="22"/>
      <w:szCs w:val="22"/>
      <w:lang w:eastAsia="ar-SA"/>
    </w:rPr>
  </w:style>
  <w:style w:type="paragraph" w:customStyle="1" w:styleId="Default">
    <w:name w:val="Default"/>
    <w:rsid w:val="00B62E27"/>
    <w:pPr>
      <w:suppressAutoHyphens/>
      <w:autoSpaceDE w:val="0"/>
    </w:pPr>
    <w:rPr>
      <w:rFonts w:ascii="Calibri" w:eastAsia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5"/>
    <w:rPr>
      <w:rFonts w:ascii="Tahoma" w:eastAsia="SimSu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4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Skirgajło - Jacewicz</dc:creator>
  <cp:keywords/>
  <dc:description/>
  <cp:lastModifiedBy>Kamila Ignalewska</cp:lastModifiedBy>
  <cp:revision>56</cp:revision>
  <dcterms:created xsi:type="dcterms:W3CDTF">2018-03-01T08:37:00Z</dcterms:created>
  <dcterms:modified xsi:type="dcterms:W3CDTF">2025-06-23T08:29:00Z</dcterms:modified>
</cp:coreProperties>
</file>