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F159EE5" w14:textId="16625E07" w:rsidR="00BF0583" w:rsidRPr="00F3547E" w:rsidRDefault="00B62E27" w:rsidP="001B5DA6">
      <w:pPr>
        <w:pStyle w:val="Default"/>
        <w:spacing w:line="360" w:lineRule="auto"/>
        <w:rPr>
          <w:b/>
          <w:bCs/>
          <w:i/>
          <w:iCs/>
        </w:rPr>
      </w:pPr>
      <w:r>
        <w:rPr>
          <w:sz w:val="22"/>
          <w:szCs w:val="22"/>
        </w:rPr>
        <w:t>Ja niżej podpisany(a) ……………………………………</w:t>
      </w:r>
      <w:r w:rsidR="00994B25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………………………………………………………………………....... </w:t>
      </w:r>
      <w:r w:rsidR="00BF0583">
        <w:rPr>
          <w:sz w:val="22"/>
          <w:szCs w:val="22"/>
        </w:rPr>
        <w:t xml:space="preserve">ubiegając </w:t>
      </w:r>
      <w:r w:rsidR="00BF0583" w:rsidRPr="00F3547E">
        <w:rPr>
          <w:sz w:val="22"/>
          <w:szCs w:val="22"/>
        </w:rPr>
        <w:t xml:space="preserve">się o zamówienia na </w:t>
      </w:r>
      <w:bookmarkStart w:id="0" w:name="_Hlk180865676"/>
      <w:bookmarkStart w:id="1" w:name="_Hlk183271595"/>
      <w:bookmarkStart w:id="2" w:name="_Hlk192234203"/>
      <w:r w:rsidR="001B5DA6" w:rsidRPr="001B5DA6">
        <w:rPr>
          <w:b/>
          <w:bCs/>
          <w:i/>
          <w:iCs/>
          <w:sz w:val="22"/>
          <w:szCs w:val="22"/>
        </w:rPr>
        <w:t>Ocieplenie budynku hotelowego na potrzeby projektu realizowanego w ramach programu HoReCa</w:t>
      </w:r>
      <w:bookmarkEnd w:id="0"/>
      <w:bookmarkEnd w:id="1"/>
      <w:bookmarkEnd w:id="2"/>
      <w:r w:rsidR="008A2885" w:rsidRPr="00F3547E">
        <w:rPr>
          <w:sz w:val="22"/>
          <w:szCs w:val="22"/>
        </w:rPr>
        <w:t xml:space="preserve">, </w:t>
      </w:r>
      <w:r w:rsidRPr="00F3547E">
        <w:rPr>
          <w:sz w:val="22"/>
          <w:szCs w:val="22"/>
        </w:rPr>
        <w:t>oświadczam, że</w:t>
      </w:r>
      <w:r w:rsidR="00BF0583" w:rsidRPr="00F3547E">
        <w:rPr>
          <w:sz w:val="22"/>
          <w:szCs w:val="22"/>
        </w:rPr>
        <w:t>:</w:t>
      </w:r>
    </w:p>
    <w:p w14:paraId="259F2E2A" w14:textId="47309D76" w:rsidR="00B62E27" w:rsidRDefault="00B62E27" w:rsidP="00B62E27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………………………………………………………………………………………………………………………….. 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 xml:space="preserve">nie jest powiązany osobowo lub kapitałowo z Zamawiającym. </w:t>
      </w:r>
    </w:p>
    <w:p w14:paraId="66BAD1A7" w14:textId="49C42680"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809F00D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8BBF" w14:textId="77777777" w:rsidR="009A4131" w:rsidRDefault="009A4131" w:rsidP="00AA0350">
      <w:r>
        <w:separator/>
      </w:r>
    </w:p>
  </w:endnote>
  <w:endnote w:type="continuationSeparator" w:id="0">
    <w:p w14:paraId="1B693E7F" w14:textId="77777777" w:rsidR="009A4131" w:rsidRDefault="009A4131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F7E09" w14:textId="77777777" w:rsidR="009A4131" w:rsidRDefault="009A4131" w:rsidP="00AA0350">
      <w:r>
        <w:separator/>
      </w:r>
    </w:p>
  </w:footnote>
  <w:footnote w:type="continuationSeparator" w:id="0">
    <w:p w14:paraId="28BAAB99" w14:textId="77777777" w:rsidR="009A4131" w:rsidRDefault="009A4131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096E61"/>
    <w:rsid w:val="00113129"/>
    <w:rsid w:val="00176DA9"/>
    <w:rsid w:val="00187DD0"/>
    <w:rsid w:val="001A2A4A"/>
    <w:rsid w:val="001B5DA6"/>
    <w:rsid w:val="001C1E14"/>
    <w:rsid w:val="001C5332"/>
    <w:rsid w:val="001F03CC"/>
    <w:rsid w:val="00201D29"/>
    <w:rsid w:val="00216A4C"/>
    <w:rsid w:val="002269C4"/>
    <w:rsid w:val="0025646D"/>
    <w:rsid w:val="002F5080"/>
    <w:rsid w:val="00300A89"/>
    <w:rsid w:val="003215FD"/>
    <w:rsid w:val="00375BB7"/>
    <w:rsid w:val="0039000F"/>
    <w:rsid w:val="003C6AD4"/>
    <w:rsid w:val="003E3304"/>
    <w:rsid w:val="003E7934"/>
    <w:rsid w:val="0041715F"/>
    <w:rsid w:val="004511BE"/>
    <w:rsid w:val="004C4D03"/>
    <w:rsid w:val="004F1CAC"/>
    <w:rsid w:val="00556E24"/>
    <w:rsid w:val="00563355"/>
    <w:rsid w:val="005849BC"/>
    <w:rsid w:val="005F4F5F"/>
    <w:rsid w:val="0068606D"/>
    <w:rsid w:val="006C7909"/>
    <w:rsid w:val="00730660"/>
    <w:rsid w:val="00731B2C"/>
    <w:rsid w:val="00791B0E"/>
    <w:rsid w:val="007A192D"/>
    <w:rsid w:val="007A26EB"/>
    <w:rsid w:val="007B159C"/>
    <w:rsid w:val="007D277B"/>
    <w:rsid w:val="007E1A50"/>
    <w:rsid w:val="00810D14"/>
    <w:rsid w:val="00866340"/>
    <w:rsid w:val="008A2885"/>
    <w:rsid w:val="009022C7"/>
    <w:rsid w:val="009053C7"/>
    <w:rsid w:val="00964298"/>
    <w:rsid w:val="00967437"/>
    <w:rsid w:val="00994B25"/>
    <w:rsid w:val="009A4131"/>
    <w:rsid w:val="009D6DC5"/>
    <w:rsid w:val="00A21B00"/>
    <w:rsid w:val="00AA0350"/>
    <w:rsid w:val="00AB4178"/>
    <w:rsid w:val="00AC6F52"/>
    <w:rsid w:val="00AF17BB"/>
    <w:rsid w:val="00B62E27"/>
    <w:rsid w:val="00B67DAF"/>
    <w:rsid w:val="00BB1B93"/>
    <w:rsid w:val="00BB20D1"/>
    <w:rsid w:val="00BF0583"/>
    <w:rsid w:val="00BF0BEE"/>
    <w:rsid w:val="00BF1B8C"/>
    <w:rsid w:val="00C25D31"/>
    <w:rsid w:val="00C57DCC"/>
    <w:rsid w:val="00CE5FAC"/>
    <w:rsid w:val="00CE6E68"/>
    <w:rsid w:val="00CF6D01"/>
    <w:rsid w:val="00D63B91"/>
    <w:rsid w:val="00D658F9"/>
    <w:rsid w:val="00DD394D"/>
    <w:rsid w:val="00E1113B"/>
    <w:rsid w:val="00E9603B"/>
    <w:rsid w:val="00EA17A2"/>
    <w:rsid w:val="00EA74D9"/>
    <w:rsid w:val="00EB0D06"/>
    <w:rsid w:val="00EF5EE9"/>
    <w:rsid w:val="00F0483D"/>
    <w:rsid w:val="00F04DB9"/>
    <w:rsid w:val="00F3547E"/>
    <w:rsid w:val="00F56351"/>
    <w:rsid w:val="00F82F6E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Zuzia Siedlikowska</cp:lastModifiedBy>
  <cp:revision>38</cp:revision>
  <dcterms:created xsi:type="dcterms:W3CDTF">2018-03-01T08:37:00Z</dcterms:created>
  <dcterms:modified xsi:type="dcterms:W3CDTF">2025-07-10T06:57:00Z</dcterms:modified>
</cp:coreProperties>
</file>