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9725" w14:textId="1C2C902F" w:rsidR="00725D20" w:rsidRDefault="00725D20" w:rsidP="00703D88">
      <w:pPr>
        <w:pStyle w:val="Akapitzlist"/>
        <w:spacing w:line="22" w:lineRule="atLeast"/>
        <w:ind w:left="0"/>
        <w:jc w:val="right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Załącznik nr 1 do Zapytania ofertowego </w:t>
      </w:r>
      <w:r w:rsidR="00F33C4B" w:rsidRPr="00F33C4B">
        <w:rPr>
          <w:rFonts w:ascii="Calibri Light" w:hAnsi="Calibri Light" w:cs="Calibri Light"/>
          <w:sz w:val="21"/>
          <w:szCs w:val="21"/>
        </w:rPr>
        <w:t>nr 01/05/2025</w:t>
      </w:r>
    </w:p>
    <w:p w14:paraId="35985235" w14:textId="77777777" w:rsidR="00725D20" w:rsidRDefault="00725D20" w:rsidP="00725D20">
      <w:pPr>
        <w:pStyle w:val="Akapitzlist"/>
        <w:spacing w:line="22" w:lineRule="atLeast"/>
        <w:ind w:left="0"/>
        <w:jc w:val="right"/>
        <w:rPr>
          <w:rFonts w:ascii="Calibri Light" w:hAnsi="Calibri Light" w:cs="Calibri Light"/>
          <w:sz w:val="21"/>
          <w:szCs w:val="21"/>
        </w:rPr>
      </w:pPr>
    </w:p>
    <w:p w14:paraId="3CE5C248" w14:textId="77777777" w:rsidR="00725D20" w:rsidRDefault="00725D20" w:rsidP="00725D20">
      <w:pPr>
        <w:pStyle w:val="Akapitzlist"/>
        <w:spacing w:line="22" w:lineRule="atLeast"/>
        <w:ind w:left="0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725D20">
        <w:rPr>
          <w:rFonts w:ascii="Calibri Light" w:hAnsi="Calibri Light" w:cs="Calibri Light"/>
          <w:b/>
          <w:bCs/>
          <w:sz w:val="21"/>
          <w:szCs w:val="21"/>
        </w:rPr>
        <w:t xml:space="preserve">F O R M U L A R Z O F E R T Y </w:t>
      </w:r>
    </w:p>
    <w:p w14:paraId="312342F4" w14:textId="555B1E12" w:rsidR="00725D20" w:rsidRPr="00725D20" w:rsidRDefault="00725D20" w:rsidP="00725D20">
      <w:pPr>
        <w:pStyle w:val="Akapitzlist"/>
        <w:spacing w:line="22" w:lineRule="atLeast"/>
        <w:ind w:left="0"/>
        <w:rPr>
          <w:rFonts w:ascii="Calibri Light" w:hAnsi="Calibri Light" w:cs="Calibri Light"/>
          <w:b/>
          <w:bCs/>
          <w:sz w:val="21"/>
          <w:szCs w:val="21"/>
        </w:rPr>
      </w:pPr>
      <w:r w:rsidRPr="00725D20">
        <w:rPr>
          <w:rFonts w:ascii="Calibri Light" w:hAnsi="Calibri Light" w:cs="Calibri Light"/>
          <w:b/>
          <w:bCs/>
          <w:sz w:val="21"/>
          <w:szCs w:val="21"/>
        </w:rPr>
        <w:t>ZAMAWIAJĄCY</w:t>
      </w:r>
      <w:r>
        <w:rPr>
          <w:rFonts w:ascii="Calibri Light" w:hAnsi="Calibri Light" w:cs="Calibri Light"/>
          <w:b/>
          <w:bCs/>
          <w:sz w:val="21"/>
          <w:szCs w:val="21"/>
        </w:rPr>
        <w:t>:</w:t>
      </w:r>
    </w:p>
    <w:p w14:paraId="50D4D011" w14:textId="6DD4B9A3" w:rsidR="00725D20" w:rsidRPr="00725D20" w:rsidRDefault="000956E4" w:rsidP="00725D20">
      <w:pPr>
        <w:pStyle w:val="Akapitzlist"/>
        <w:ind w:left="0"/>
        <w:jc w:val="both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 xml:space="preserve">Food Service </w:t>
      </w:r>
      <w:r w:rsidR="00725D20" w:rsidRPr="00725D20">
        <w:rPr>
          <w:rFonts w:ascii="Calibri Light" w:hAnsi="Calibri Light" w:cs="Calibri Light"/>
          <w:b/>
          <w:bCs/>
          <w:sz w:val="21"/>
          <w:szCs w:val="21"/>
        </w:rPr>
        <w:t xml:space="preserve">Spółka z ograniczoną odpowiedzialnością </w:t>
      </w:r>
    </w:p>
    <w:p w14:paraId="0F3EFD40" w14:textId="77777777" w:rsidR="00725D20" w:rsidRPr="00725D20" w:rsidRDefault="00725D20" w:rsidP="00725D20">
      <w:pPr>
        <w:pStyle w:val="Akapitzli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b/>
          <w:sz w:val="21"/>
          <w:szCs w:val="21"/>
        </w:rPr>
        <w:t xml:space="preserve">Siedziba : </w:t>
      </w:r>
      <w:r w:rsidRPr="00725D20">
        <w:rPr>
          <w:rFonts w:ascii="Calibri Light" w:hAnsi="Calibri Light" w:cs="Calibri Light"/>
          <w:sz w:val="21"/>
          <w:szCs w:val="21"/>
        </w:rPr>
        <w:t>Jesionowa 28, Rajkowy 83-130 Pelplin</w:t>
      </w:r>
    </w:p>
    <w:p w14:paraId="7E862C9B" w14:textId="77777777" w:rsidR="00725D20" w:rsidRPr="00725D20" w:rsidRDefault="00725D20" w:rsidP="00725D20">
      <w:pPr>
        <w:pStyle w:val="Akapitzlist"/>
        <w:ind w:left="0"/>
        <w:jc w:val="both"/>
        <w:rPr>
          <w:rFonts w:ascii="Calibri Light" w:hAnsi="Calibri Light" w:cs="Calibri Light"/>
          <w:b/>
          <w:sz w:val="21"/>
          <w:szCs w:val="21"/>
        </w:rPr>
      </w:pPr>
      <w:r w:rsidRPr="00725D20">
        <w:rPr>
          <w:rFonts w:ascii="Calibri Light" w:hAnsi="Calibri Light" w:cs="Calibri Light"/>
          <w:b/>
          <w:sz w:val="21"/>
          <w:szCs w:val="21"/>
        </w:rPr>
        <w:t xml:space="preserve">Adres biura Zamawiającego – adres do korespondencji: </w:t>
      </w:r>
    </w:p>
    <w:p w14:paraId="7C6A2486" w14:textId="77777777" w:rsidR="00725D20" w:rsidRDefault="00725D20" w:rsidP="00725D20">
      <w:pPr>
        <w:pStyle w:val="Akapitzli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ul. Kartuska 489  80-298 Gdańsk</w:t>
      </w:r>
    </w:p>
    <w:p w14:paraId="1B0350FE" w14:textId="77777777" w:rsidR="00725D20" w:rsidRDefault="00725D20" w:rsidP="00725D20">
      <w:pPr>
        <w:pStyle w:val="Akapitzli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5C5BC840" w14:textId="4C50B035" w:rsidR="00725D20" w:rsidRDefault="00725D20" w:rsidP="00725D20">
      <w:pPr>
        <w:pStyle w:val="Akapitzli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WYKONAWCA:</w:t>
      </w:r>
    </w:p>
    <w:p w14:paraId="290B8579" w14:textId="53A4BD99" w:rsidR="00725D20" w:rsidRDefault="00725D20" w:rsidP="00725D20">
      <w:pPr>
        <w:pStyle w:val="Akapitzli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</w:t>
      </w:r>
    </w:p>
    <w:p w14:paraId="2B23A0C6" w14:textId="77EB9747" w:rsidR="00725D20" w:rsidRDefault="00681F76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</w:t>
      </w:r>
    </w:p>
    <w:p w14:paraId="71587800" w14:textId="670E3F59" w:rsidR="00681F76" w:rsidRDefault="00681F76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e-mail</w:t>
      </w:r>
      <w:r w:rsidR="00523999">
        <w:rPr>
          <w:rFonts w:ascii="Calibri Light" w:hAnsi="Calibri Light" w:cs="Calibri Light"/>
          <w:sz w:val="21"/>
          <w:szCs w:val="21"/>
        </w:rPr>
        <w:t>/telefon</w:t>
      </w:r>
    </w:p>
    <w:p w14:paraId="35FF5C7C" w14:textId="77777777" w:rsidR="00681F76" w:rsidRDefault="00681F76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272684C4" w14:textId="023B4477" w:rsid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W</w:t>
      </w:r>
      <w:r w:rsidRPr="00725D20">
        <w:rPr>
          <w:rFonts w:ascii="Calibri Light" w:hAnsi="Calibri Light" w:cs="Calibri Light"/>
          <w:sz w:val="21"/>
          <w:szCs w:val="21"/>
        </w:rPr>
        <w:t xml:space="preserve"> odpowiedzi na Zapytanie ofertowe </w:t>
      </w:r>
      <w:r w:rsidR="00970F25" w:rsidRPr="00970F25">
        <w:rPr>
          <w:rFonts w:ascii="Calibri Light" w:hAnsi="Calibri Light" w:cs="Calibri Light"/>
          <w:b/>
          <w:bCs/>
          <w:sz w:val="21"/>
          <w:szCs w:val="21"/>
        </w:rPr>
        <w:t xml:space="preserve">na </w:t>
      </w:r>
      <w:r w:rsidR="000956E4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="000956E4" w:rsidRPr="000956E4">
        <w:rPr>
          <w:rFonts w:ascii="Calibri Light" w:hAnsi="Calibri Light" w:cs="Calibri Light"/>
          <w:b/>
          <w:bCs/>
          <w:sz w:val="21"/>
          <w:szCs w:val="21"/>
        </w:rPr>
        <w:t>wykonania robót budowlanych w zakresie termomodernizacji budynk</w:t>
      </w:r>
      <w:r w:rsidR="00523999">
        <w:rPr>
          <w:rFonts w:ascii="Calibri Light" w:hAnsi="Calibri Light" w:cs="Calibri Light"/>
          <w:b/>
          <w:bCs/>
          <w:sz w:val="21"/>
          <w:szCs w:val="21"/>
        </w:rPr>
        <w:t>ów</w:t>
      </w:r>
      <w:r w:rsidR="000956E4" w:rsidRPr="000956E4">
        <w:rPr>
          <w:rFonts w:ascii="Calibri Light" w:hAnsi="Calibri Light" w:cs="Calibri Light"/>
          <w:b/>
          <w:bCs/>
          <w:sz w:val="21"/>
          <w:szCs w:val="21"/>
        </w:rPr>
        <w:t xml:space="preserve"> magazynow</w:t>
      </w:r>
      <w:r w:rsidR="00523999">
        <w:rPr>
          <w:rFonts w:ascii="Calibri Light" w:hAnsi="Calibri Light" w:cs="Calibri Light"/>
          <w:b/>
          <w:bCs/>
          <w:sz w:val="21"/>
          <w:szCs w:val="21"/>
        </w:rPr>
        <w:t>ych</w:t>
      </w:r>
      <w:r w:rsidR="000956E4" w:rsidRPr="000956E4">
        <w:rPr>
          <w:rFonts w:ascii="Calibri Light" w:hAnsi="Calibri Light" w:cs="Calibri Light"/>
          <w:b/>
          <w:bCs/>
          <w:sz w:val="21"/>
          <w:szCs w:val="21"/>
        </w:rPr>
        <w:t xml:space="preserve">  w Rajkowy </w:t>
      </w:r>
      <w:r w:rsidR="00EB1DAF">
        <w:rPr>
          <w:rFonts w:ascii="Calibri Light" w:hAnsi="Calibri Light" w:cs="Calibri Light"/>
          <w:sz w:val="21"/>
          <w:szCs w:val="21"/>
        </w:rPr>
        <w:t>o</w:t>
      </w:r>
      <w:r w:rsidRPr="00725D20">
        <w:rPr>
          <w:rFonts w:ascii="Calibri Light" w:hAnsi="Calibri Light" w:cs="Calibri Light"/>
          <w:sz w:val="21"/>
          <w:szCs w:val="21"/>
        </w:rPr>
        <w:t>ferujemy wykonanie przedmiotu zamówienia na zasadach określonych w zapytaniu ofertowym za</w:t>
      </w:r>
      <w:r w:rsidR="000956E4">
        <w:rPr>
          <w:rFonts w:ascii="Calibri Light" w:hAnsi="Calibri Light" w:cs="Calibri Light"/>
          <w:sz w:val="21"/>
          <w:szCs w:val="21"/>
        </w:rPr>
        <w:t xml:space="preserve"> ……………… wartość netto  (słownie:) ……………………….. wartość VAT ………………………………………… wartość brutto</w:t>
      </w:r>
    </w:p>
    <w:p w14:paraId="59F3AB0F" w14:textId="77777777" w:rsidR="007161F4" w:rsidRDefault="007161F4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364D3B39" w14:textId="28D25BA8" w:rsidR="00725D20" w:rsidRP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OŚWIADCZENIA </w:t>
      </w:r>
      <w:r w:rsidR="00E772BF">
        <w:rPr>
          <w:rFonts w:ascii="Calibri Light" w:hAnsi="Calibri Light" w:cs="Calibri Light"/>
          <w:sz w:val="21"/>
          <w:szCs w:val="21"/>
        </w:rPr>
        <w:t>WYKONAWCĘ</w:t>
      </w:r>
      <w:r w:rsidRPr="00725D20">
        <w:rPr>
          <w:rFonts w:ascii="Calibri Light" w:hAnsi="Calibri Light" w:cs="Calibri Light"/>
          <w:sz w:val="21"/>
          <w:szCs w:val="21"/>
        </w:rPr>
        <w:t xml:space="preserve">: </w:t>
      </w:r>
    </w:p>
    <w:p w14:paraId="141E682D" w14:textId="29DA5071" w:rsidR="00725D20" w:rsidRP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1. Oświadczam(-y), że zapoznaliśmy się z treścią Zapytania ofertowego oraz z załącznikami, </w:t>
      </w:r>
      <w:r w:rsidR="00242493">
        <w:rPr>
          <w:rFonts w:ascii="Calibri Light" w:hAnsi="Calibri Light" w:cs="Calibri Light"/>
          <w:sz w:val="21"/>
          <w:szCs w:val="21"/>
        </w:rPr>
        <w:t xml:space="preserve">w tym projektem umowy </w:t>
      </w:r>
      <w:r w:rsidRPr="00725D20">
        <w:rPr>
          <w:rFonts w:ascii="Calibri Light" w:hAnsi="Calibri Light" w:cs="Calibri Light"/>
          <w:sz w:val="21"/>
          <w:szCs w:val="21"/>
        </w:rPr>
        <w:t xml:space="preserve">uznajemy się związani określonymi w nich wymaganiami i zasadami postępowania i nie wnosimy żadnych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>zastrzeżeń.</w:t>
      </w:r>
    </w:p>
    <w:p w14:paraId="6D8F4F2D" w14:textId="77777777" w:rsidR="00725D20" w:rsidRP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2. Oświadczam(-y), że uzyskaliśmy wszelkie niezbędne informacje do przygotowania oferty. </w:t>
      </w:r>
    </w:p>
    <w:p w14:paraId="20CA9D75" w14:textId="6B6B16D6" w:rsidR="00725D20" w:rsidRP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3. Oświadczam(-y), że oferowane przez nas usługi spełniają wymagania określone przez Zamawiającego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>w Specyfikacji przedmiotu zamówienia.</w:t>
      </w:r>
    </w:p>
    <w:p w14:paraId="7924E13D" w14:textId="2B83F35E" w:rsidR="00725D20" w:rsidRP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4. Oświadczam(-y), że wyżej podana całkowita cena  obejmuje realizację wszystkich zobowiązań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Wykonawcy opisanych w Zapytaniu ofertowym wraz z załącznikami. Niedoszacowanie, pominięcie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oraz brak rozpoznania zakresu przedmiotu zamówienia nie będzie podstawą do żądania zmiany </w:t>
      </w:r>
    </w:p>
    <w:p w14:paraId="16E1CEC8" w14:textId="77777777" w:rsidR="00725D20" w:rsidRP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wynagrodzenia.</w:t>
      </w:r>
    </w:p>
    <w:p w14:paraId="31BF72E1" w14:textId="4C188127" w:rsidR="00725D20" w:rsidRP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5. Oświadczam(-y), że uważamy się za związanych niniejszą ofertą przez okres 30 dni. Bieg terminu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związania ofertą rozpoczyna się wraz z upływem terminu składania ofert. </w:t>
      </w:r>
    </w:p>
    <w:p w14:paraId="32A8EDC8" w14:textId="54962AA8" w:rsidR="00725D20" w:rsidRDefault="00725D20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6. Oświadczam(-y), że w przypadku wyboru naszej oferty zobowiązujemy się do zawarcia umowy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>na warunkach, w miejscu i terminie wskazanym przez Zamawiającego.</w:t>
      </w:r>
    </w:p>
    <w:p w14:paraId="4015D831" w14:textId="5252BA08" w:rsidR="00242493" w:rsidRPr="00242493" w:rsidRDefault="00242493" w:rsidP="00242493">
      <w:pPr>
        <w:pStyle w:val="Akapitzlist"/>
        <w:numPr>
          <w:ilvl w:val="0"/>
          <w:numId w:val="58"/>
        </w:numPr>
        <w:spacing w:line="22" w:lineRule="atLeast"/>
        <w:ind w:left="426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>Oświadczamy, że dokumenty potwierdzające umocowanie do reprezentacji, Zamawiający może uzyskać za pomocą bezpłatnych i ogólnodostępnych baz danych, pod adresem internetowym:</w:t>
      </w:r>
    </w:p>
    <w:p w14:paraId="211394BD" w14:textId="77777777" w:rsidR="00242493" w:rsidRPr="00242493" w:rsidRDefault="00242493" w:rsidP="00242493">
      <w:pPr>
        <w:pStyle w:val="Akapitzlist"/>
        <w:numPr>
          <w:ilvl w:val="0"/>
          <w:numId w:val="57"/>
        </w:numPr>
        <w:spacing w:line="22" w:lineRule="atLeast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 xml:space="preserve">* </w:t>
      </w:r>
      <w:hyperlink r:id="rId8" w:history="1">
        <w:r w:rsidRPr="00242493">
          <w:rPr>
            <w:rStyle w:val="Hipercze"/>
            <w:rFonts w:ascii="Calibri Light" w:hAnsi="Calibri Light" w:cs="Calibri Light"/>
            <w:sz w:val="21"/>
            <w:szCs w:val="21"/>
          </w:rPr>
          <w:t>https://ems.ms.gov.pl/krs/wyszukiwaniepodmiotu</w:t>
        </w:r>
      </w:hyperlink>
    </w:p>
    <w:p w14:paraId="073DCE56" w14:textId="77777777" w:rsidR="00242493" w:rsidRPr="00242493" w:rsidRDefault="00242493" w:rsidP="00242493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i/>
          <w:iCs/>
          <w:sz w:val="21"/>
          <w:szCs w:val="21"/>
        </w:rPr>
      </w:pPr>
      <w:r w:rsidRPr="00242493">
        <w:rPr>
          <w:rFonts w:ascii="Calibri Light" w:hAnsi="Calibri Light" w:cs="Calibri Light"/>
          <w:i/>
          <w:iCs/>
          <w:sz w:val="21"/>
          <w:szCs w:val="21"/>
        </w:rPr>
        <w:t>(dotyczy podmiotów wpisanych do Krajowego Rejestru Sądowego [KRS]),</w:t>
      </w:r>
    </w:p>
    <w:p w14:paraId="69216B24" w14:textId="77777777" w:rsidR="00242493" w:rsidRPr="00242493" w:rsidRDefault="00242493" w:rsidP="00242493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4218433B" w14:textId="77777777" w:rsidR="00242493" w:rsidRPr="00242493" w:rsidRDefault="00242493" w:rsidP="00242493">
      <w:pPr>
        <w:pStyle w:val="Akapitzlist"/>
        <w:numPr>
          <w:ilvl w:val="0"/>
          <w:numId w:val="57"/>
        </w:numPr>
        <w:spacing w:line="22" w:lineRule="atLeast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 xml:space="preserve">* </w:t>
      </w:r>
      <w:hyperlink r:id="rId9" w:history="1">
        <w:r w:rsidRPr="00242493">
          <w:rPr>
            <w:rStyle w:val="Hipercze"/>
            <w:rFonts w:ascii="Calibri Light" w:hAnsi="Calibri Light" w:cs="Calibri Light"/>
            <w:sz w:val="21"/>
            <w:szCs w:val="21"/>
          </w:rPr>
          <w:t>https://prod.ceidg.gov.pl/ceidg/ceidg.public.ui/Search.aspx</w:t>
        </w:r>
      </w:hyperlink>
    </w:p>
    <w:p w14:paraId="37D811A4" w14:textId="77777777" w:rsidR="00242493" w:rsidRPr="00242493" w:rsidRDefault="00242493" w:rsidP="00242493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i/>
          <w:iCs/>
          <w:sz w:val="21"/>
          <w:szCs w:val="21"/>
        </w:rPr>
      </w:pPr>
      <w:r w:rsidRPr="00242493">
        <w:rPr>
          <w:rFonts w:ascii="Calibri Light" w:hAnsi="Calibri Light" w:cs="Calibri Light"/>
          <w:i/>
          <w:iCs/>
          <w:sz w:val="21"/>
          <w:szCs w:val="21"/>
        </w:rPr>
        <w:t>(dotyczy podmiotów wpisanych do Centralnej Ewidencji i Informacji o Działalności Gospodarczej [CEIDG])</w:t>
      </w:r>
    </w:p>
    <w:p w14:paraId="772986EF" w14:textId="77777777" w:rsidR="00242493" w:rsidRPr="00242493" w:rsidRDefault="00242493" w:rsidP="00242493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0F2A6E2C" w14:textId="77777777" w:rsidR="00242493" w:rsidRPr="00242493" w:rsidRDefault="00242493" w:rsidP="00242493">
      <w:pPr>
        <w:pStyle w:val="Akapitzlist"/>
        <w:numPr>
          <w:ilvl w:val="0"/>
          <w:numId w:val="57"/>
        </w:numPr>
        <w:spacing w:line="22" w:lineRule="atLeast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>*-......................................................... (wpisać odpowiedni adres internetowy w przypadku innych baz danych niż wyżej wskazane)</w:t>
      </w:r>
    </w:p>
    <w:p w14:paraId="166F1F70" w14:textId="77777777" w:rsidR="00242493" w:rsidRPr="00725D20" w:rsidRDefault="00242493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15B6DAB7" w14:textId="3BD2514C" w:rsidR="00725D20" w:rsidRPr="00725D20" w:rsidRDefault="00242493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8</w:t>
      </w:r>
      <w:r w:rsidR="00725D20" w:rsidRPr="00725D20">
        <w:rPr>
          <w:rFonts w:ascii="Calibri Light" w:hAnsi="Calibri Light" w:cs="Calibri Light"/>
          <w:sz w:val="21"/>
          <w:szCs w:val="21"/>
        </w:rPr>
        <w:t>. Załącznikami do niniejszej oferty, stanowiącymi jej integralną część, są:</w:t>
      </w:r>
    </w:p>
    <w:p w14:paraId="22F155C8" w14:textId="4E238942" w:rsidR="00725D20" w:rsidRDefault="00B257DB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1)</w:t>
      </w:r>
      <w:r w:rsidR="00725D20" w:rsidRPr="00725D20">
        <w:rPr>
          <w:rFonts w:ascii="Calibri Light" w:hAnsi="Calibri Light" w:cs="Calibri Light"/>
          <w:sz w:val="21"/>
          <w:szCs w:val="21"/>
        </w:rPr>
        <w:t xml:space="preserve"> oświadczenie o braku podstaw do wykluczenia stanowiący Załącznik nr 2 do Zapytania </w:t>
      </w:r>
      <w:r>
        <w:rPr>
          <w:rFonts w:ascii="Calibri Light" w:hAnsi="Calibri Light" w:cs="Calibri Light"/>
          <w:sz w:val="21"/>
          <w:szCs w:val="21"/>
        </w:rPr>
        <w:t xml:space="preserve"> ofertowego</w:t>
      </w:r>
    </w:p>
    <w:p w14:paraId="5F1520C9" w14:textId="77777777" w:rsidR="000956E4" w:rsidRDefault="00B257DB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2) </w:t>
      </w:r>
      <w:r w:rsidR="000956E4">
        <w:rPr>
          <w:rFonts w:ascii="Calibri Light" w:hAnsi="Calibri Light" w:cs="Calibri Light"/>
          <w:sz w:val="21"/>
          <w:szCs w:val="21"/>
        </w:rPr>
        <w:t>kosztorys</w:t>
      </w:r>
    </w:p>
    <w:p w14:paraId="3A83DCF5" w14:textId="26D54718" w:rsidR="00242493" w:rsidRDefault="000956E4" w:rsidP="00EB1DAF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3</w:t>
      </w:r>
      <w:r w:rsidR="00242493">
        <w:rPr>
          <w:rFonts w:ascii="Calibri Light" w:hAnsi="Calibri Light" w:cs="Calibri Light"/>
          <w:sz w:val="21"/>
          <w:szCs w:val="21"/>
        </w:rPr>
        <w:t xml:space="preserve">) </w:t>
      </w:r>
      <w:r w:rsidR="00242493" w:rsidRPr="00242493">
        <w:rPr>
          <w:rFonts w:ascii="Calibri Light" w:hAnsi="Calibri Light" w:cs="Calibri Light"/>
          <w:bCs/>
          <w:sz w:val="21"/>
          <w:szCs w:val="21"/>
        </w:rPr>
        <w:t>Oświadczenie Wykonawcy w zakresie wypełnienia obowiązków informacyjnych przewidzianych w art. 13 lub art. 14 RODO</w:t>
      </w:r>
    </w:p>
    <w:p w14:paraId="13B4AEE2" w14:textId="4063927A" w:rsid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Miejscowość ………….…….…………, dnia …………..…………… </w:t>
      </w:r>
    </w:p>
    <w:p w14:paraId="427CB289" w14:textId="5E19829D" w:rsidR="00725D20" w:rsidRPr="00725D20" w:rsidRDefault="00725D20" w:rsidP="00725D20">
      <w:pPr>
        <w:pStyle w:val="Akapitzlist"/>
        <w:spacing w:line="22" w:lineRule="atLeast"/>
        <w:ind w:left="4678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.......................................................................</w:t>
      </w:r>
    </w:p>
    <w:p w14:paraId="44DA150D" w14:textId="77777777" w:rsidR="00725D20" w:rsidRPr="00725D20" w:rsidRDefault="00725D20" w:rsidP="00725D20">
      <w:pPr>
        <w:pStyle w:val="Akapitzlist"/>
        <w:spacing w:line="22" w:lineRule="atLeast"/>
        <w:ind w:left="4678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(podpisy osób wskazanych w dokumencie uprawniającym </w:t>
      </w:r>
    </w:p>
    <w:p w14:paraId="7D66610C" w14:textId="77777777" w:rsidR="00725D20" w:rsidRPr="00725D20" w:rsidRDefault="00725D20" w:rsidP="00725D20">
      <w:pPr>
        <w:pStyle w:val="Akapitzlist"/>
        <w:spacing w:line="22" w:lineRule="atLeast"/>
        <w:ind w:left="4678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do występowania w obrocie prawnym lub posiadających </w:t>
      </w:r>
    </w:p>
    <w:p w14:paraId="2F9C0C1B" w14:textId="5BA5F495" w:rsidR="00725D20" w:rsidRDefault="00725D20" w:rsidP="00725D20">
      <w:pPr>
        <w:pStyle w:val="Akapitzlist"/>
        <w:spacing w:line="22" w:lineRule="atLeast"/>
        <w:ind w:left="4678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pełnomocnictwo)</w:t>
      </w:r>
      <w:r w:rsidRPr="00725D20">
        <w:rPr>
          <w:rFonts w:ascii="Calibri Light" w:hAnsi="Calibri Light" w:cs="Calibri Light"/>
          <w:sz w:val="21"/>
          <w:szCs w:val="21"/>
        </w:rPr>
        <w:cr/>
      </w:r>
    </w:p>
    <w:p w14:paraId="1B949240" w14:textId="77777777" w:rsidR="000956E4" w:rsidRPr="00481AFD" w:rsidRDefault="000956E4" w:rsidP="00481AFD">
      <w:pPr>
        <w:spacing w:line="22" w:lineRule="atLeast"/>
        <w:rPr>
          <w:rFonts w:ascii="Calibri Light" w:hAnsi="Calibri Light" w:cs="Calibri Light"/>
          <w:sz w:val="21"/>
          <w:szCs w:val="21"/>
        </w:rPr>
      </w:pPr>
    </w:p>
    <w:p w14:paraId="6EAEACA6" w14:textId="77777777" w:rsidR="00165F26" w:rsidRPr="00B257DB" w:rsidRDefault="00165F26" w:rsidP="00B257DB">
      <w:pPr>
        <w:spacing w:line="22" w:lineRule="atLeast"/>
        <w:rPr>
          <w:rFonts w:ascii="Calibri Light" w:hAnsi="Calibri Light" w:cs="Calibri Light"/>
          <w:sz w:val="21"/>
          <w:szCs w:val="21"/>
        </w:rPr>
      </w:pPr>
    </w:p>
    <w:p w14:paraId="0BF5C10D" w14:textId="64C00127" w:rsidR="00725D20" w:rsidRPr="00725D20" w:rsidRDefault="00725D20" w:rsidP="00725D20">
      <w:pPr>
        <w:pStyle w:val="Akapitzlist"/>
        <w:spacing w:line="22" w:lineRule="atLeast"/>
        <w:jc w:val="right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725D20">
        <w:rPr>
          <w:rFonts w:ascii="Calibri Light" w:hAnsi="Calibri Light" w:cs="Calibri Light"/>
          <w:sz w:val="21"/>
          <w:szCs w:val="21"/>
        </w:rPr>
        <w:t xml:space="preserve">ałącznik nr 2 do Zapytania ofertowego </w:t>
      </w:r>
      <w:r w:rsidR="00F33C4B" w:rsidRPr="00F33C4B">
        <w:rPr>
          <w:rFonts w:ascii="Calibri Light" w:hAnsi="Calibri Light" w:cs="Calibri Light"/>
          <w:sz w:val="21"/>
          <w:szCs w:val="21"/>
        </w:rPr>
        <w:t>nr 01/05/2025</w:t>
      </w:r>
    </w:p>
    <w:p w14:paraId="6DFBBFF9" w14:textId="77777777" w:rsidR="00725D20" w:rsidRPr="00725D20" w:rsidRDefault="00725D20" w:rsidP="00725D20">
      <w:pPr>
        <w:pStyle w:val="Akapitzlist"/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 </w:t>
      </w:r>
    </w:p>
    <w:p w14:paraId="6E00B2C2" w14:textId="32C2B8DB" w:rsidR="00725D20" w:rsidRPr="00725D20" w:rsidRDefault="00725D20" w:rsidP="00725D20">
      <w:pPr>
        <w:pStyle w:val="Akapitzlist"/>
        <w:spacing w:line="22" w:lineRule="atLeast"/>
        <w:jc w:val="center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O Ś W I A D C Z E N I E O B R A K U P O D S T A W D O W Y K L U C Z E N I A</w:t>
      </w:r>
    </w:p>
    <w:p w14:paraId="2BD6ADB2" w14:textId="733A7FCC" w:rsidR="00725D20" w:rsidRDefault="00725D20" w:rsidP="00725D20">
      <w:pPr>
        <w:pStyle w:val="Akapitzlist"/>
        <w:spacing w:line="22" w:lineRule="atLeast"/>
        <w:jc w:val="center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Z P O S T Ę P O W A N I A</w:t>
      </w:r>
    </w:p>
    <w:p w14:paraId="75CDD0B4" w14:textId="77777777" w:rsidR="00725D20" w:rsidRPr="00725D20" w:rsidRDefault="00725D20" w:rsidP="00725D20">
      <w:pPr>
        <w:pStyle w:val="Akapitzlist"/>
        <w:spacing w:line="22" w:lineRule="atLeast"/>
        <w:jc w:val="center"/>
        <w:rPr>
          <w:rFonts w:ascii="Calibri Light" w:hAnsi="Calibri Light" w:cs="Calibri Light"/>
          <w:sz w:val="21"/>
          <w:szCs w:val="21"/>
        </w:rPr>
      </w:pPr>
    </w:p>
    <w:p w14:paraId="65D24AD2" w14:textId="28A12C93" w:rsidR="00725D20" w:rsidRP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W odpowiedzi na Zapytanie ofertowe oświadczam co następuje:</w:t>
      </w:r>
    </w:p>
    <w:p w14:paraId="62F26928" w14:textId="2E626AC7" w:rsidR="00725D20" w:rsidRP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1. Oświadczam, że znajduję się w sytuacji ekonomicznej i finansowej zapewniającej wykonanie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Zamówienia oraz nie znajduję się w stanie upadłości ani likwidacji, nie wszczęto wobec mnie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>postępowania upadłościowego czy likwidacyjnego.</w:t>
      </w:r>
    </w:p>
    <w:p w14:paraId="1F83B2C2" w14:textId="3E2AC773" w:rsidR="00725D20" w:rsidRPr="00725D20" w:rsidRDefault="00B257DB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2</w:t>
      </w:r>
      <w:r w:rsidR="00725D20" w:rsidRPr="00725D20">
        <w:rPr>
          <w:rFonts w:ascii="Calibri Light" w:hAnsi="Calibri Light" w:cs="Calibri Light"/>
          <w:sz w:val="21"/>
          <w:szCs w:val="21"/>
        </w:rPr>
        <w:t xml:space="preserve">. Oświadczam, że nie zachodzą żadne wzajemne powiązania kapitałowe lub osobowe pomiędzy </w:t>
      </w:r>
      <w:r w:rsidR="00725D20">
        <w:rPr>
          <w:rFonts w:ascii="Calibri Light" w:hAnsi="Calibri Light" w:cs="Calibri Light"/>
          <w:sz w:val="21"/>
          <w:szCs w:val="21"/>
        </w:rPr>
        <w:t xml:space="preserve"> </w:t>
      </w:r>
      <w:r w:rsidR="00725D20" w:rsidRPr="00725D20">
        <w:rPr>
          <w:rFonts w:ascii="Calibri Light" w:hAnsi="Calibri Light" w:cs="Calibri Light"/>
          <w:sz w:val="21"/>
          <w:szCs w:val="21"/>
        </w:rPr>
        <w:t xml:space="preserve">Zamawiającym lub osobami upoważnionymi do zaciągania zobowiązań w imieniu Zamawiającego lub </w:t>
      </w:r>
      <w:r w:rsidR="00725D20">
        <w:rPr>
          <w:rFonts w:ascii="Calibri Light" w:hAnsi="Calibri Light" w:cs="Calibri Light"/>
          <w:sz w:val="21"/>
          <w:szCs w:val="21"/>
        </w:rPr>
        <w:t xml:space="preserve"> </w:t>
      </w:r>
      <w:r w:rsidR="00725D20" w:rsidRPr="00725D20">
        <w:rPr>
          <w:rFonts w:ascii="Calibri Light" w:hAnsi="Calibri Light" w:cs="Calibri Light"/>
          <w:sz w:val="21"/>
          <w:szCs w:val="21"/>
        </w:rPr>
        <w:t xml:space="preserve">osobami wykonującymi w imieniu Zamawiającego czynności związane z przygotowaniem </w:t>
      </w:r>
      <w:r w:rsidR="00725D20">
        <w:rPr>
          <w:rFonts w:ascii="Calibri Light" w:hAnsi="Calibri Light" w:cs="Calibri Light"/>
          <w:sz w:val="21"/>
          <w:szCs w:val="21"/>
        </w:rPr>
        <w:t xml:space="preserve"> </w:t>
      </w:r>
      <w:r w:rsidR="00725D20" w:rsidRPr="00725D20">
        <w:rPr>
          <w:rFonts w:ascii="Calibri Light" w:hAnsi="Calibri Light" w:cs="Calibri Light"/>
          <w:sz w:val="21"/>
          <w:szCs w:val="21"/>
        </w:rPr>
        <w:t>i przeprowadzeniem procedury wyboru Wykonawcy a Oferentem, polegające w szczególności na:</w:t>
      </w:r>
    </w:p>
    <w:p w14:paraId="49F4DD44" w14:textId="171C3000" w:rsidR="00725D20" w:rsidRP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a) uczestniczeniu w spółce jako wspólnik spółki cywilnej lub spółki osobowej, posiadaniu co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najmniej 10% udziałów lub akcji (o ile niższy próg nie wynika z przepisów prawa), pełnieniu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funkcji członka organu nadzorczego lub zarządzającego, prokurenta, pełnomocnika, </w:t>
      </w:r>
    </w:p>
    <w:p w14:paraId="3C510241" w14:textId="1E1523CD" w:rsidR="00725D20" w:rsidRP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b) pozostawaniu w związku małżeńskim, w stosunku pokrewieństwa lub powinowactwa w linii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prostej, pokrewieństwa lub powinowactwa w linii bocznej do drugiego stopnia, lub związaniu z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tytułu przysposobienia, opieki lub kurateli albo pozostawaniu we wspólnym pożyciu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z wykonawcą, jego zastępcą prawnym lub członkami organów zarządzających lub organów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nadzorczych wykonawców ubiegających się o udzielenie zamówienia, </w:t>
      </w:r>
    </w:p>
    <w:p w14:paraId="54BD72F6" w14:textId="7B20EAFE" w:rsidR="00725D20" w:rsidRP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c) pozostawaniu z wykonawcą w takim stosunku prawnym lub faktycznym, że istnieje uzasadniona </w:t>
      </w:r>
      <w:r w:rsidR="00B257DB"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 xml:space="preserve">wątpliwość co do ich bezstronności lub niezależności w związku z postępowaniem o udzielenie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Pr="00725D20">
        <w:rPr>
          <w:rFonts w:ascii="Calibri Light" w:hAnsi="Calibri Light" w:cs="Calibri Light"/>
          <w:sz w:val="21"/>
          <w:szCs w:val="21"/>
        </w:rPr>
        <w:t>zamówienia</w:t>
      </w:r>
    </w:p>
    <w:p w14:paraId="50B8459E" w14:textId="02A0873D" w:rsidR="00725D20" w:rsidRPr="00725D20" w:rsidRDefault="00B257DB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3</w:t>
      </w:r>
      <w:r w:rsidR="00725D20" w:rsidRPr="00725D20">
        <w:rPr>
          <w:rFonts w:ascii="Calibri Light" w:hAnsi="Calibri Light" w:cs="Calibri Light"/>
          <w:sz w:val="21"/>
          <w:szCs w:val="21"/>
        </w:rPr>
        <w:t xml:space="preserve">. Oświadczam, że nie podlegam sankcjom wobec podmiotów i osób, które w bezpośredni lub 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r w:rsidR="00725D20" w:rsidRPr="00725D20">
        <w:rPr>
          <w:rFonts w:ascii="Calibri Light" w:hAnsi="Calibri Light" w:cs="Calibri Light"/>
          <w:sz w:val="21"/>
          <w:szCs w:val="21"/>
        </w:rPr>
        <w:t>pośredni sposób wspierają działania wojenne Federacji Rosyjskiej lub są za nie odpowiedzialne.</w:t>
      </w:r>
    </w:p>
    <w:p w14:paraId="45FCEC86" w14:textId="77777777" w:rsid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18962083" w14:textId="524C8118" w:rsid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Miejscowość ………….…….…………, dnia …………..…………… </w:t>
      </w:r>
    </w:p>
    <w:p w14:paraId="3902965F" w14:textId="77777777" w:rsid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0F936B84" w14:textId="77777777" w:rsidR="00725D20" w:rsidRDefault="00725D20" w:rsidP="00725D20">
      <w:pPr>
        <w:pStyle w:val="Akapitzlist"/>
        <w:spacing w:line="22" w:lineRule="atLeast"/>
        <w:ind w:left="0"/>
        <w:jc w:val="both"/>
        <w:rPr>
          <w:rFonts w:ascii="Calibri Light" w:hAnsi="Calibri Light" w:cs="Calibri Light"/>
          <w:sz w:val="21"/>
          <w:szCs w:val="21"/>
        </w:rPr>
      </w:pPr>
    </w:p>
    <w:p w14:paraId="48538D4D" w14:textId="130A98D7" w:rsidR="00725D20" w:rsidRPr="00725D20" w:rsidRDefault="00725D20" w:rsidP="00725D20">
      <w:pPr>
        <w:pStyle w:val="Akapitzlist"/>
        <w:spacing w:line="22" w:lineRule="atLeast"/>
        <w:ind w:left="4962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......................................................................</w:t>
      </w:r>
    </w:p>
    <w:p w14:paraId="486097B7" w14:textId="77777777" w:rsidR="00725D20" w:rsidRPr="00725D20" w:rsidRDefault="00725D20" w:rsidP="00725D20">
      <w:pPr>
        <w:pStyle w:val="Akapitzlist"/>
        <w:spacing w:line="22" w:lineRule="atLeast"/>
        <w:ind w:left="4962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(podpisy osób wskazanych w dokumencie uprawniającym </w:t>
      </w:r>
    </w:p>
    <w:p w14:paraId="3CA93207" w14:textId="77777777" w:rsidR="00725D20" w:rsidRPr="00725D20" w:rsidRDefault="00725D20" w:rsidP="00725D20">
      <w:pPr>
        <w:pStyle w:val="Akapitzlist"/>
        <w:spacing w:line="22" w:lineRule="atLeast"/>
        <w:ind w:left="4962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 xml:space="preserve">do występowania w obrocie prawnym lub posiadających </w:t>
      </w:r>
    </w:p>
    <w:p w14:paraId="3A26F3AD" w14:textId="17A1A0E5" w:rsidR="00165C7E" w:rsidRPr="007161F4" w:rsidRDefault="00725D20" w:rsidP="007161F4">
      <w:pPr>
        <w:pStyle w:val="Akapitzlist"/>
        <w:spacing w:line="22" w:lineRule="atLeast"/>
        <w:ind w:left="4962"/>
        <w:jc w:val="both"/>
        <w:rPr>
          <w:rFonts w:ascii="Calibri Light" w:hAnsi="Calibri Light" w:cs="Calibri Light"/>
          <w:sz w:val="21"/>
          <w:szCs w:val="21"/>
        </w:rPr>
      </w:pPr>
      <w:r w:rsidRPr="00725D20">
        <w:rPr>
          <w:rFonts w:ascii="Calibri Light" w:hAnsi="Calibri Light" w:cs="Calibri Light"/>
          <w:sz w:val="21"/>
          <w:szCs w:val="21"/>
        </w:rPr>
        <w:t>pełnomocnictwo)</w:t>
      </w:r>
    </w:p>
    <w:p w14:paraId="6D3BB189" w14:textId="77777777" w:rsidR="00165C7E" w:rsidRDefault="00165C7E" w:rsidP="00725D20">
      <w:pPr>
        <w:pStyle w:val="Akapitzlist"/>
        <w:spacing w:line="22" w:lineRule="atLea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08F85351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70AF3349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5D4C8193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20CC32CF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47C3AAF1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6205B645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5B8D4C57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340D1586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0AAA9912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32EA178A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654586BB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603681D6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2D4A8333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46C13F23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5B1D8146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7BF70052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4CF59494" w14:textId="77777777" w:rsidR="0039585E" w:rsidRDefault="0039585E" w:rsidP="00165C7E">
      <w:pPr>
        <w:pStyle w:val="Akapitzlist"/>
        <w:ind w:left="4962"/>
        <w:jc w:val="both"/>
        <w:rPr>
          <w:rFonts w:ascii="Calibri Light" w:hAnsi="Calibri Light" w:cs="Calibri Light"/>
          <w:sz w:val="21"/>
          <w:szCs w:val="21"/>
        </w:rPr>
      </w:pPr>
    </w:p>
    <w:p w14:paraId="729EFD25" w14:textId="77777777" w:rsidR="00E074C0" w:rsidRDefault="00E074C0" w:rsidP="00165C7E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1417BB25" w14:textId="77777777" w:rsidR="00E074C0" w:rsidRDefault="00E074C0" w:rsidP="00165C7E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7A8C75CF" w14:textId="77777777" w:rsidR="00E074C0" w:rsidRDefault="00E074C0" w:rsidP="00165C7E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9F0DE9D" w14:textId="77777777" w:rsidR="00E074C0" w:rsidRDefault="00E074C0" w:rsidP="00165C7E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111BC7CD" w14:textId="1B70DBA9" w:rsidR="00242493" w:rsidRDefault="00242493" w:rsidP="00242493">
      <w:pPr>
        <w:spacing w:line="22" w:lineRule="atLeast"/>
        <w:jc w:val="right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 xml:space="preserve">Załącznik nr </w:t>
      </w:r>
      <w:r>
        <w:rPr>
          <w:rFonts w:ascii="Calibri Light" w:hAnsi="Calibri Light" w:cs="Calibri Light"/>
          <w:sz w:val="21"/>
          <w:szCs w:val="21"/>
        </w:rPr>
        <w:t>4</w:t>
      </w:r>
      <w:r w:rsidRPr="00242493">
        <w:rPr>
          <w:rFonts w:ascii="Calibri Light" w:hAnsi="Calibri Light" w:cs="Calibri Light"/>
          <w:sz w:val="21"/>
          <w:szCs w:val="21"/>
        </w:rPr>
        <w:t xml:space="preserve"> do Zapytania ofertowego </w:t>
      </w:r>
      <w:r w:rsidR="00F33C4B" w:rsidRPr="00F33C4B">
        <w:rPr>
          <w:rFonts w:ascii="Calibri Light" w:hAnsi="Calibri Light" w:cs="Calibri Light"/>
          <w:sz w:val="21"/>
          <w:szCs w:val="21"/>
        </w:rPr>
        <w:t>nr 01/05/2025</w:t>
      </w:r>
    </w:p>
    <w:p w14:paraId="3781D2A8" w14:textId="77777777" w:rsidR="00242493" w:rsidRDefault="00242493" w:rsidP="00242493">
      <w:pPr>
        <w:spacing w:line="22" w:lineRule="atLeast"/>
        <w:jc w:val="right"/>
        <w:rPr>
          <w:rFonts w:ascii="Calibri Light" w:hAnsi="Calibri Light" w:cs="Calibri Light"/>
          <w:sz w:val="21"/>
          <w:szCs w:val="21"/>
        </w:rPr>
      </w:pPr>
    </w:p>
    <w:p w14:paraId="3464F484" w14:textId="77777777" w:rsidR="00242493" w:rsidRDefault="00242493" w:rsidP="00242493">
      <w:pPr>
        <w:spacing w:line="22" w:lineRule="atLeast"/>
        <w:jc w:val="right"/>
        <w:rPr>
          <w:rFonts w:ascii="Calibri Light" w:hAnsi="Calibri Light" w:cs="Calibri Light"/>
          <w:sz w:val="21"/>
          <w:szCs w:val="21"/>
        </w:rPr>
      </w:pPr>
    </w:p>
    <w:p w14:paraId="200548A4" w14:textId="77777777" w:rsidR="00242493" w:rsidRPr="00242493" w:rsidRDefault="00242493" w:rsidP="00242493">
      <w:pPr>
        <w:spacing w:line="22" w:lineRule="atLeast"/>
        <w:jc w:val="center"/>
        <w:rPr>
          <w:rFonts w:ascii="Calibri Light" w:hAnsi="Calibri Light" w:cs="Calibri Light"/>
          <w:bCs/>
          <w:i/>
          <w:iCs/>
          <w:sz w:val="21"/>
          <w:szCs w:val="21"/>
        </w:rPr>
      </w:pPr>
      <w:r w:rsidRPr="00242493">
        <w:rPr>
          <w:rFonts w:ascii="Calibri Light" w:hAnsi="Calibri Light" w:cs="Calibri Light"/>
          <w:bCs/>
          <w:i/>
          <w:iCs/>
          <w:sz w:val="21"/>
          <w:szCs w:val="21"/>
        </w:rPr>
        <w:t>Oświadczenie Wykonawcy w zakresie wypełnienia obowiązków informacyjnych przewidzianych w art. 13 lub art. 14 RODO</w:t>
      </w:r>
    </w:p>
    <w:p w14:paraId="05C08982" w14:textId="77777777" w:rsidR="00242493" w:rsidRPr="00242493" w:rsidRDefault="00242493" w:rsidP="00242493">
      <w:pPr>
        <w:spacing w:line="22" w:lineRule="atLeast"/>
        <w:jc w:val="center"/>
        <w:rPr>
          <w:rFonts w:ascii="Calibri Light" w:hAnsi="Calibri Light" w:cs="Calibri Light"/>
          <w:b/>
          <w:sz w:val="21"/>
          <w:szCs w:val="21"/>
        </w:rPr>
      </w:pPr>
    </w:p>
    <w:p w14:paraId="0676EE74" w14:textId="78B40A23" w:rsidR="00242493" w:rsidRPr="008110C3" w:rsidRDefault="00242493" w:rsidP="00242493">
      <w:pPr>
        <w:spacing w:line="22" w:lineRule="atLeast"/>
        <w:jc w:val="both"/>
        <w:rPr>
          <w:rFonts w:ascii="Calibri Light" w:hAnsi="Calibri Light" w:cs="Calibri Light"/>
          <w:b/>
          <w:sz w:val="21"/>
          <w:szCs w:val="21"/>
        </w:rPr>
      </w:pPr>
      <w:r w:rsidRPr="00242493">
        <w:rPr>
          <w:rFonts w:ascii="Calibri Light" w:hAnsi="Calibri Light" w:cs="Calibri Light"/>
          <w:b/>
          <w:sz w:val="21"/>
          <w:szCs w:val="21"/>
        </w:rPr>
        <w:t xml:space="preserve">na </w:t>
      </w:r>
      <w:r w:rsidR="000956E4" w:rsidRPr="000956E4">
        <w:rPr>
          <w:rFonts w:ascii="Calibri Light" w:hAnsi="Calibri Light" w:cs="Calibri Light"/>
          <w:b/>
          <w:bCs/>
          <w:sz w:val="21"/>
          <w:szCs w:val="21"/>
        </w:rPr>
        <w:t>wykonani</w:t>
      </w:r>
      <w:r w:rsidR="000956E4">
        <w:rPr>
          <w:rFonts w:ascii="Calibri Light" w:hAnsi="Calibri Light" w:cs="Calibri Light"/>
          <w:b/>
          <w:bCs/>
          <w:sz w:val="21"/>
          <w:szCs w:val="21"/>
        </w:rPr>
        <w:t>e</w:t>
      </w:r>
      <w:r w:rsidR="000956E4" w:rsidRPr="000956E4">
        <w:rPr>
          <w:rFonts w:ascii="Calibri Light" w:hAnsi="Calibri Light" w:cs="Calibri Light"/>
          <w:b/>
          <w:bCs/>
          <w:sz w:val="21"/>
          <w:szCs w:val="21"/>
        </w:rPr>
        <w:t xml:space="preserve"> robót budowlanych w zakresie termomodernizacji budynk</w:t>
      </w:r>
      <w:r w:rsidR="00523999">
        <w:rPr>
          <w:rFonts w:ascii="Calibri Light" w:hAnsi="Calibri Light" w:cs="Calibri Light"/>
          <w:b/>
          <w:bCs/>
          <w:sz w:val="21"/>
          <w:szCs w:val="21"/>
        </w:rPr>
        <w:t>ów</w:t>
      </w:r>
      <w:r w:rsidR="000956E4" w:rsidRPr="000956E4">
        <w:rPr>
          <w:rFonts w:ascii="Calibri Light" w:hAnsi="Calibri Light" w:cs="Calibri Light"/>
          <w:b/>
          <w:bCs/>
          <w:sz w:val="21"/>
          <w:szCs w:val="21"/>
        </w:rPr>
        <w:t xml:space="preserve"> magazynow</w:t>
      </w:r>
      <w:r w:rsidR="00523999">
        <w:rPr>
          <w:rFonts w:ascii="Calibri Light" w:hAnsi="Calibri Light" w:cs="Calibri Light"/>
          <w:b/>
          <w:bCs/>
          <w:sz w:val="21"/>
          <w:szCs w:val="21"/>
        </w:rPr>
        <w:t>ych</w:t>
      </w:r>
      <w:r w:rsidR="000956E4" w:rsidRPr="000956E4">
        <w:rPr>
          <w:rFonts w:ascii="Calibri Light" w:hAnsi="Calibri Light" w:cs="Calibri Light"/>
          <w:b/>
          <w:bCs/>
          <w:sz w:val="21"/>
          <w:szCs w:val="21"/>
        </w:rPr>
        <w:t xml:space="preserve"> w Rajkowy</w:t>
      </w:r>
      <w:r w:rsidR="00970F25" w:rsidRPr="00970F25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="00E53E0E">
        <w:rPr>
          <w:rFonts w:ascii="Calibri Light" w:hAnsi="Calibri Light" w:cs="Calibri Light"/>
          <w:b/>
          <w:bCs/>
          <w:sz w:val="21"/>
          <w:szCs w:val="21"/>
        </w:rPr>
        <w:br/>
      </w:r>
      <w:r w:rsidR="00970F25" w:rsidRPr="00970F25">
        <w:rPr>
          <w:rFonts w:ascii="Calibri Light" w:hAnsi="Calibri Light" w:cs="Calibri Light"/>
          <w:sz w:val="21"/>
          <w:szCs w:val="21"/>
        </w:rPr>
        <w:t>na</w:t>
      </w:r>
      <w:r w:rsidR="00970F25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Pr="00242493">
        <w:rPr>
          <w:rFonts w:ascii="Calibri Light" w:hAnsi="Calibri Light" w:cs="Calibri Light"/>
          <w:sz w:val="21"/>
          <w:szCs w:val="21"/>
        </w:rPr>
        <w:t xml:space="preserve">potrzeby projektu firmy </w:t>
      </w:r>
      <w:r w:rsidR="00E53E0E">
        <w:rPr>
          <w:rFonts w:ascii="Calibri Light" w:hAnsi="Calibri Light" w:cs="Calibri Light"/>
          <w:sz w:val="21"/>
          <w:szCs w:val="21"/>
        </w:rPr>
        <w:t>Food Service</w:t>
      </w:r>
      <w:r w:rsidR="008110C3">
        <w:rPr>
          <w:rFonts w:ascii="Calibri Light" w:hAnsi="Calibri Light" w:cs="Calibri Light"/>
          <w:sz w:val="21"/>
          <w:szCs w:val="21"/>
        </w:rPr>
        <w:t xml:space="preserve"> </w:t>
      </w:r>
      <w:r w:rsidRPr="00242493">
        <w:rPr>
          <w:rFonts w:ascii="Calibri Light" w:hAnsi="Calibri Light" w:cs="Calibri Light"/>
          <w:sz w:val="21"/>
          <w:szCs w:val="21"/>
        </w:rPr>
        <w:t xml:space="preserve">Sp. z o.o. </w:t>
      </w:r>
      <w:r w:rsidR="008110C3">
        <w:rPr>
          <w:rFonts w:ascii="Calibri Light" w:hAnsi="Calibri Light" w:cs="Calibri Light"/>
          <w:sz w:val="21"/>
          <w:szCs w:val="21"/>
        </w:rPr>
        <w:t>o</w:t>
      </w:r>
      <w:r w:rsidRPr="00242493">
        <w:rPr>
          <w:rFonts w:ascii="Calibri Light" w:hAnsi="Calibri Light" w:cs="Calibri Light"/>
          <w:sz w:val="21"/>
          <w:szCs w:val="21"/>
        </w:rPr>
        <w:t>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3640789F" w14:textId="77777777" w:rsidR="00242493" w:rsidRDefault="00242493" w:rsidP="00242493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201370DF" w14:textId="77777777" w:rsidR="00242493" w:rsidRDefault="00242493" w:rsidP="00242493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70D94E72" w14:textId="77777777" w:rsidR="00242493" w:rsidRDefault="00242493" w:rsidP="00242493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75494EE" w14:textId="77777777" w:rsidR="00242493" w:rsidRPr="00242493" w:rsidRDefault="00242493" w:rsidP="00242493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 xml:space="preserve">Miejscowość ………….…….…………, dnia …………..…………… </w:t>
      </w:r>
    </w:p>
    <w:p w14:paraId="12E249A7" w14:textId="77777777" w:rsidR="00242493" w:rsidRPr="00242493" w:rsidRDefault="00242493" w:rsidP="00242493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0E304152" w14:textId="77777777" w:rsidR="00242493" w:rsidRPr="00242493" w:rsidRDefault="00242493" w:rsidP="00242493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6C469C5C" w14:textId="77777777" w:rsidR="00242493" w:rsidRPr="00242493" w:rsidRDefault="00242493" w:rsidP="00242493">
      <w:pPr>
        <w:spacing w:line="22" w:lineRule="atLeast"/>
        <w:ind w:left="5387"/>
        <w:jc w:val="both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>......................................................................</w:t>
      </w:r>
    </w:p>
    <w:p w14:paraId="6BE970C0" w14:textId="77777777" w:rsidR="00242493" w:rsidRPr="00242493" w:rsidRDefault="00242493" w:rsidP="00242493">
      <w:pPr>
        <w:spacing w:line="22" w:lineRule="atLeast"/>
        <w:ind w:left="5387"/>
        <w:jc w:val="both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 xml:space="preserve">(podpisy osób wskazanych w dokumencie uprawniającym </w:t>
      </w:r>
    </w:p>
    <w:p w14:paraId="7597755A" w14:textId="77777777" w:rsidR="00242493" w:rsidRPr="00242493" w:rsidRDefault="00242493" w:rsidP="00242493">
      <w:pPr>
        <w:spacing w:line="22" w:lineRule="atLeast"/>
        <w:ind w:left="5387"/>
        <w:jc w:val="both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 xml:space="preserve">do występowania w obrocie prawnym lub posiadających </w:t>
      </w:r>
    </w:p>
    <w:p w14:paraId="4E7DE46C" w14:textId="77777777" w:rsidR="00242493" w:rsidRPr="00242493" w:rsidRDefault="00242493" w:rsidP="00242493">
      <w:pPr>
        <w:spacing w:line="22" w:lineRule="atLeast"/>
        <w:ind w:left="5387"/>
        <w:jc w:val="both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>pełnomocnictwo)</w:t>
      </w:r>
    </w:p>
    <w:p w14:paraId="232E6E92" w14:textId="77777777" w:rsidR="00242493" w:rsidRPr="00242493" w:rsidRDefault="00242493" w:rsidP="00242493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1BA69463" w14:textId="77777777" w:rsidR="00242493" w:rsidRPr="00242493" w:rsidRDefault="00242493" w:rsidP="00242493">
      <w:pPr>
        <w:spacing w:line="22" w:lineRule="atLeast"/>
        <w:jc w:val="right"/>
        <w:rPr>
          <w:rFonts w:ascii="Calibri Light" w:hAnsi="Calibri Light" w:cs="Calibri Light"/>
          <w:sz w:val="21"/>
          <w:szCs w:val="21"/>
        </w:rPr>
      </w:pPr>
      <w:r w:rsidRPr="00242493">
        <w:rPr>
          <w:rFonts w:ascii="Calibri Light" w:hAnsi="Calibri Light" w:cs="Calibri Light"/>
          <w:sz w:val="21"/>
          <w:szCs w:val="21"/>
        </w:rPr>
        <w:tab/>
      </w:r>
    </w:p>
    <w:p w14:paraId="10C0B4E9" w14:textId="77777777" w:rsidR="00242493" w:rsidRDefault="00242493" w:rsidP="00242493">
      <w:pPr>
        <w:spacing w:line="22" w:lineRule="atLeast"/>
        <w:jc w:val="right"/>
        <w:rPr>
          <w:rFonts w:ascii="Calibri Light" w:hAnsi="Calibri Light" w:cs="Calibri Light"/>
          <w:sz w:val="21"/>
          <w:szCs w:val="21"/>
        </w:rPr>
      </w:pPr>
    </w:p>
    <w:p w14:paraId="480B4E04" w14:textId="77777777" w:rsidR="00242493" w:rsidRPr="00242493" w:rsidRDefault="00242493" w:rsidP="00242493">
      <w:pPr>
        <w:spacing w:line="22" w:lineRule="atLeast"/>
        <w:jc w:val="right"/>
        <w:rPr>
          <w:rFonts w:ascii="Calibri Light" w:hAnsi="Calibri Light" w:cs="Calibri Light"/>
          <w:sz w:val="21"/>
          <w:szCs w:val="21"/>
        </w:rPr>
      </w:pPr>
    </w:p>
    <w:p w14:paraId="58491ED5" w14:textId="77777777" w:rsidR="00242493" w:rsidRPr="00165C7E" w:rsidRDefault="00242493" w:rsidP="00165C7E">
      <w:pPr>
        <w:spacing w:line="22" w:lineRule="atLeast"/>
        <w:jc w:val="both"/>
        <w:rPr>
          <w:rFonts w:ascii="Calibri Light" w:hAnsi="Calibri Light" w:cs="Calibri Light"/>
          <w:sz w:val="21"/>
          <w:szCs w:val="21"/>
        </w:rPr>
      </w:pPr>
    </w:p>
    <w:sectPr w:rsidR="00242493" w:rsidRPr="00165C7E" w:rsidSect="00681F76">
      <w:headerReference w:type="default" r:id="rId10"/>
      <w:footerReference w:type="default" r:id="rId11"/>
      <w:pgSz w:w="11906" w:h="16838"/>
      <w:pgMar w:top="567" w:right="1134" w:bottom="993" w:left="1276" w:header="57" w:footer="5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B338E" w14:textId="77777777" w:rsidR="00E0309F" w:rsidRDefault="00E0309F" w:rsidP="00B54AA8">
      <w:pPr>
        <w:spacing w:line="240" w:lineRule="auto"/>
      </w:pPr>
      <w:r>
        <w:separator/>
      </w:r>
    </w:p>
  </w:endnote>
  <w:endnote w:type="continuationSeparator" w:id="0">
    <w:p w14:paraId="2E730C0A" w14:textId="77777777" w:rsidR="00E0309F" w:rsidRDefault="00E0309F" w:rsidP="00B54A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50D27" w14:textId="77777777" w:rsidR="00170765" w:rsidRDefault="00170765" w:rsidP="00316B6E">
    <w:pPr>
      <w:pStyle w:val="Stopka"/>
      <w:pBdr>
        <w:top w:val="single" w:sz="4" w:space="1" w:color="D9D9D9"/>
      </w:pBdr>
      <w:jc w:val="right"/>
      <w:rPr>
        <w:rFonts w:ascii="Calibri" w:hAnsi="Calibri" w:cs="Calibri"/>
        <w:color w:val="7F7F7F"/>
        <w:spacing w:val="60"/>
      </w:rPr>
    </w:pPr>
    <w:r w:rsidRPr="00675D3A">
      <w:rPr>
        <w:rFonts w:ascii="Calibri" w:hAnsi="Calibri" w:cs="Calibri"/>
      </w:rPr>
      <w:fldChar w:fldCharType="begin"/>
    </w:r>
    <w:r w:rsidRPr="00675D3A">
      <w:rPr>
        <w:rFonts w:ascii="Calibri" w:hAnsi="Calibri" w:cs="Calibri"/>
      </w:rPr>
      <w:instrText xml:space="preserve"> PAGE   \* MERGEFORMAT </w:instrText>
    </w:r>
    <w:r w:rsidRPr="00675D3A">
      <w:rPr>
        <w:rFonts w:ascii="Calibri" w:hAnsi="Calibri" w:cs="Calibri"/>
      </w:rPr>
      <w:fldChar w:fldCharType="separate"/>
    </w:r>
    <w:r w:rsidR="00596F5D">
      <w:rPr>
        <w:rFonts w:ascii="Calibri" w:hAnsi="Calibri" w:cs="Calibri"/>
        <w:noProof/>
      </w:rPr>
      <w:t>7</w:t>
    </w:r>
    <w:r w:rsidRPr="00675D3A">
      <w:rPr>
        <w:rFonts w:ascii="Calibri" w:hAnsi="Calibri" w:cs="Calibri"/>
      </w:rPr>
      <w:fldChar w:fldCharType="end"/>
    </w:r>
    <w:r w:rsidRPr="00675D3A">
      <w:rPr>
        <w:rFonts w:ascii="Calibri" w:hAnsi="Calibri" w:cs="Calibri"/>
      </w:rPr>
      <w:t xml:space="preserve"> | </w:t>
    </w:r>
    <w:r w:rsidRPr="00675D3A">
      <w:rPr>
        <w:rFonts w:ascii="Calibri" w:hAnsi="Calibri" w:cs="Calibri"/>
        <w:color w:val="7F7F7F"/>
        <w:spacing w:val="60"/>
      </w:rPr>
      <w:t>Strona</w:t>
    </w:r>
  </w:p>
  <w:p w14:paraId="48C69A5D" w14:textId="77777777" w:rsidR="00170765" w:rsidRDefault="00170765" w:rsidP="00316B6E">
    <w:pPr>
      <w:pStyle w:val="Stopka"/>
      <w:pBdr>
        <w:top w:val="single" w:sz="4" w:space="1" w:color="D9D9D9"/>
      </w:pBdr>
      <w:jc w:val="right"/>
      <w:rPr>
        <w:rFonts w:ascii="Calibri" w:hAnsi="Calibri" w:cs="Calibri"/>
        <w:color w:val="7F7F7F"/>
        <w:spacing w:val="60"/>
      </w:rPr>
    </w:pPr>
  </w:p>
  <w:p w14:paraId="061CABBE" w14:textId="77777777" w:rsidR="00170765" w:rsidRPr="00316B6E" w:rsidRDefault="00170765" w:rsidP="00316B6E">
    <w:pPr>
      <w:pStyle w:val="Stopka"/>
      <w:pBdr>
        <w:top w:val="single" w:sz="4" w:space="1" w:color="D9D9D9"/>
      </w:pBdr>
      <w:jc w:val="right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29359" w14:textId="77777777" w:rsidR="00E0309F" w:rsidRDefault="00E0309F" w:rsidP="00B54AA8">
      <w:pPr>
        <w:spacing w:line="240" w:lineRule="auto"/>
      </w:pPr>
      <w:r>
        <w:separator/>
      </w:r>
    </w:p>
  </w:footnote>
  <w:footnote w:type="continuationSeparator" w:id="0">
    <w:p w14:paraId="1678A761" w14:textId="77777777" w:rsidR="00E0309F" w:rsidRDefault="00E0309F" w:rsidP="00B54A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0F343" w14:textId="77777777" w:rsidR="00170765" w:rsidRDefault="00170765" w:rsidP="001E0CF2">
    <w:pPr>
      <w:pStyle w:val="Nagwek"/>
      <w:jc w:val="center"/>
    </w:pPr>
  </w:p>
  <w:p w14:paraId="16C1171A" w14:textId="77777777" w:rsidR="00170765" w:rsidRDefault="00170765" w:rsidP="001E0CF2">
    <w:pPr>
      <w:pStyle w:val="Nagwek"/>
      <w:jc w:val="center"/>
    </w:pPr>
  </w:p>
  <w:p w14:paraId="089FF80C" w14:textId="77777777" w:rsidR="00170765" w:rsidRDefault="00170765" w:rsidP="001E0CF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position w:val="0"/>
        <w:sz w:val="20"/>
        <w:vertAlign w:val="baseline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/>
        <w:position w:val="0"/>
        <w:sz w:val="20"/>
        <w:vertAlign w:val="baseli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Arial" w:hAnsi="Arial" w:cs="Calibri"/>
        <w:b/>
        <w:bCs/>
        <w:caps w:val="0"/>
        <w:smallCaps w:val="0"/>
        <w:strike w:val="0"/>
        <w:dstrike w:val="0"/>
        <w:position w:val="0"/>
        <w:sz w:val="24"/>
        <w:szCs w:val="24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</w:abstractNum>
  <w:abstractNum w:abstractNumId="6" w15:restartNumberingAfterBreak="0">
    <w:nsid w:val="0000000E"/>
    <w:multiLevelType w:val="multilevel"/>
    <w:tmpl w:val="4C78278E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Arial" w:hAnsi="Calibri"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48290C"/>
    <w:multiLevelType w:val="hybridMultilevel"/>
    <w:tmpl w:val="E258D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677A"/>
    <w:multiLevelType w:val="multilevel"/>
    <w:tmpl w:val="1CF66C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5C055E5"/>
    <w:multiLevelType w:val="hybridMultilevel"/>
    <w:tmpl w:val="2A208D30"/>
    <w:lvl w:ilvl="0" w:tplc="ED743F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C742E8"/>
    <w:multiLevelType w:val="hybridMultilevel"/>
    <w:tmpl w:val="E6CA547C"/>
    <w:lvl w:ilvl="0" w:tplc="58926AC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656B5A"/>
    <w:multiLevelType w:val="hybridMultilevel"/>
    <w:tmpl w:val="D766F194"/>
    <w:lvl w:ilvl="0" w:tplc="336AC3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44093A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2E1060"/>
    <w:multiLevelType w:val="hybridMultilevel"/>
    <w:tmpl w:val="8E8C331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0B340DEC"/>
    <w:multiLevelType w:val="multilevel"/>
    <w:tmpl w:val="7AEE6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D507484"/>
    <w:multiLevelType w:val="hybridMultilevel"/>
    <w:tmpl w:val="8292B76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1047643"/>
    <w:multiLevelType w:val="hybridMultilevel"/>
    <w:tmpl w:val="5AF85E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7272FE"/>
    <w:multiLevelType w:val="hybridMultilevel"/>
    <w:tmpl w:val="D5060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682531"/>
    <w:multiLevelType w:val="hybridMultilevel"/>
    <w:tmpl w:val="EAF8E0CA"/>
    <w:lvl w:ilvl="0" w:tplc="58926AC2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E73168"/>
    <w:multiLevelType w:val="hybridMultilevel"/>
    <w:tmpl w:val="AE6037AA"/>
    <w:lvl w:ilvl="0" w:tplc="7CB25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C87D61"/>
    <w:multiLevelType w:val="hybridMultilevel"/>
    <w:tmpl w:val="5D10A66A"/>
    <w:name w:val="WW8Num1"/>
    <w:lvl w:ilvl="0" w:tplc="F98E5748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A08D4B2">
      <w:start w:val="1"/>
      <w:numFmt w:val="decimal"/>
      <w:lvlText w:val="%3)"/>
      <w:lvlJc w:val="right"/>
      <w:pPr>
        <w:ind w:left="2160" w:hanging="180"/>
      </w:pPr>
      <w:rPr>
        <w:rFonts w:ascii="Calibri Light" w:eastAsia="Calibri" w:hAnsi="Calibri Light" w:cs="Calibri Ligh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D3ECC"/>
    <w:multiLevelType w:val="hybridMultilevel"/>
    <w:tmpl w:val="F36AE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B56870"/>
    <w:multiLevelType w:val="hybridMultilevel"/>
    <w:tmpl w:val="C8ECB9C4"/>
    <w:lvl w:ilvl="0" w:tplc="D560770E">
      <w:start w:val="2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219637E3"/>
    <w:multiLevelType w:val="multilevel"/>
    <w:tmpl w:val="80162B1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3551F39"/>
    <w:multiLevelType w:val="hybridMultilevel"/>
    <w:tmpl w:val="F1748682"/>
    <w:lvl w:ilvl="0" w:tplc="C82E3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F94E69"/>
    <w:multiLevelType w:val="hybridMultilevel"/>
    <w:tmpl w:val="66180C14"/>
    <w:lvl w:ilvl="0" w:tplc="ECECC05A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8631D64"/>
    <w:multiLevelType w:val="multilevel"/>
    <w:tmpl w:val="A1584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D8C121C"/>
    <w:multiLevelType w:val="hybridMultilevel"/>
    <w:tmpl w:val="BE3EF4FC"/>
    <w:lvl w:ilvl="0" w:tplc="04150017">
      <w:start w:val="1"/>
      <w:numFmt w:val="lowerLetter"/>
      <w:lvlText w:val="%1)"/>
      <w:lvlJc w:val="left"/>
      <w:pPr>
        <w:ind w:left="2154" w:hanging="360"/>
      </w:p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27" w15:restartNumberingAfterBreak="0">
    <w:nsid w:val="317E6951"/>
    <w:multiLevelType w:val="multilevel"/>
    <w:tmpl w:val="4C78278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Arial" w:hAnsi="Calibri"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AC3892"/>
    <w:multiLevelType w:val="hybridMultilevel"/>
    <w:tmpl w:val="D420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70919"/>
    <w:multiLevelType w:val="multilevel"/>
    <w:tmpl w:val="5E2080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" w:eastAsia="Noto Sans" w:hAnsi="Noto Sans" w:cs="Noto San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4A6004"/>
    <w:multiLevelType w:val="multilevel"/>
    <w:tmpl w:val="85A0C1C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"/>
      <w:lvlJc w:val="left"/>
      <w:pPr>
        <w:ind w:left="1211" w:hanging="360"/>
      </w:pPr>
    </w:lvl>
    <w:lvl w:ilvl="2">
      <w:start w:val="1"/>
      <w:numFmt w:val="decimal"/>
      <w:lvlText w:val="%1.%2.%3"/>
      <w:lvlJc w:val="left"/>
      <w:pPr>
        <w:ind w:left="2062" w:hanging="720"/>
      </w:pPr>
    </w:lvl>
    <w:lvl w:ilvl="3">
      <w:start w:val="1"/>
      <w:numFmt w:val="decimal"/>
      <w:lvlText w:val="%1.%2.%3.%4"/>
      <w:lvlJc w:val="left"/>
      <w:pPr>
        <w:ind w:left="2553" w:hanging="720"/>
      </w:pPr>
    </w:lvl>
    <w:lvl w:ilvl="4">
      <w:start w:val="1"/>
      <w:numFmt w:val="decimal"/>
      <w:lvlText w:val="%1.%2.%3.%4.%5"/>
      <w:lvlJc w:val="left"/>
      <w:pPr>
        <w:ind w:left="3404" w:hanging="1080"/>
      </w:pPr>
    </w:lvl>
    <w:lvl w:ilvl="5">
      <w:start w:val="1"/>
      <w:numFmt w:val="decimal"/>
      <w:lvlText w:val="%1.%2.%3.%4.%5.%6"/>
      <w:lvlJc w:val="left"/>
      <w:pPr>
        <w:ind w:left="3895" w:hanging="1080"/>
      </w:pPr>
    </w:lvl>
    <w:lvl w:ilvl="6">
      <w:start w:val="1"/>
      <w:numFmt w:val="decimal"/>
      <w:lvlText w:val="%1.%2.%3.%4.%5.%6.%7"/>
      <w:lvlJc w:val="left"/>
      <w:pPr>
        <w:ind w:left="4386" w:hanging="1080"/>
      </w:pPr>
    </w:lvl>
    <w:lvl w:ilvl="7">
      <w:start w:val="1"/>
      <w:numFmt w:val="decimal"/>
      <w:lvlText w:val="%1.%2.%3.%4.%5.%6.%7.%8"/>
      <w:lvlJc w:val="left"/>
      <w:pPr>
        <w:ind w:left="5237" w:hanging="1439"/>
      </w:pPr>
    </w:lvl>
    <w:lvl w:ilvl="8">
      <w:start w:val="1"/>
      <w:numFmt w:val="decimal"/>
      <w:lvlText w:val="%1.%2.%3.%4.%5.%6.%7.%8.%9"/>
      <w:lvlJc w:val="left"/>
      <w:pPr>
        <w:ind w:left="5728" w:hanging="1440"/>
      </w:pPr>
    </w:lvl>
  </w:abstractNum>
  <w:abstractNum w:abstractNumId="31" w15:restartNumberingAfterBreak="0">
    <w:nsid w:val="3EFF77F5"/>
    <w:multiLevelType w:val="hybridMultilevel"/>
    <w:tmpl w:val="68482494"/>
    <w:lvl w:ilvl="0" w:tplc="B310F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0AC4091"/>
    <w:multiLevelType w:val="hybridMultilevel"/>
    <w:tmpl w:val="6B4842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C04D97"/>
    <w:multiLevelType w:val="hybridMultilevel"/>
    <w:tmpl w:val="BCBE3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4107AC"/>
    <w:multiLevelType w:val="hybridMultilevel"/>
    <w:tmpl w:val="0FA20FBE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45E528B8"/>
    <w:multiLevelType w:val="hybridMultilevel"/>
    <w:tmpl w:val="F670F1BC"/>
    <w:lvl w:ilvl="0" w:tplc="7220A672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469E56B7"/>
    <w:multiLevelType w:val="hybridMultilevel"/>
    <w:tmpl w:val="50C4EFC0"/>
    <w:lvl w:ilvl="0" w:tplc="2F76322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98375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9C554CE"/>
    <w:multiLevelType w:val="multilevel"/>
    <w:tmpl w:val="5B6CB2AE"/>
    <w:lvl w:ilvl="0">
      <w:start w:val="1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A0569CD"/>
    <w:multiLevelType w:val="hybridMultilevel"/>
    <w:tmpl w:val="23B6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4A2120C7"/>
    <w:multiLevelType w:val="hybridMultilevel"/>
    <w:tmpl w:val="2720438A"/>
    <w:lvl w:ilvl="0" w:tplc="66E275D8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4FA272E4">
      <w:start w:val="1"/>
      <w:numFmt w:val="decimal"/>
      <w:lvlText w:val="%4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4B3502E5"/>
    <w:multiLevelType w:val="hybridMultilevel"/>
    <w:tmpl w:val="D30CE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C22418"/>
    <w:multiLevelType w:val="hybridMultilevel"/>
    <w:tmpl w:val="3E0847F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7F0532"/>
    <w:multiLevelType w:val="hybridMultilevel"/>
    <w:tmpl w:val="E8CA2F0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4" w15:restartNumberingAfterBreak="0">
    <w:nsid w:val="517244D5"/>
    <w:multiLevelType w:val="hybridMultilevel"/>
    <w:tmpl w:val="AA9A419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5" w15:restartNumberingAfterBreak="0">
    <w:nsid w:val="530F3C84"/>
    <w:multiLevelType w:val="hybridMultilevel"/>
    <w:tmpl w:val="F15AA04A"/>
    <w:lvl w:ilvl="0" w:tplc="62329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32F7B90"/>
    <w:multiLevelType w:val="hybridMultilevel"/>
    <w:tmpl w:val="C6E618D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44C2FD6"/>
    <w:multiLevelType w:val="hybridMultilevel"/>
    <w:tmpl w:val="D48C86B8"/>
    <w:lvl w:ilvl="0" w:tplc="C82E3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1B0C08"/>
    <w:multiLevelType w:val="multilevel"/>
    <w:tmpl w:val="85A0C1C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"/>
      <w:lvlJc w:val="left"/>
      <w:pPr>
        <w:ind w:left="1211" w:hanging="360"/>
      </w:pPr>
    </w:lvl>
    <w:lvl w:ilvl="2">
      <w:start w:val="1"/>
      <w:numFmt w:val="decimal"/>
      <w:lvlText w:val="%1.%2.%3"/>
      <w:lvlJc w:val="left"/>
      <w:pPr>
        <w:ind w:left="2062" w:hanging="720"/>
      </w:pPr>
    </w:lvl>
    <w:lvl w:ilvl="3">
      <w:start w:val="1"/>
      <w:numFmt w:val="decimal"/>
      <w:lvlText w:val="%1.%2.%3.%4"/>
      <w:lvlJc w:val="left"/>
      <w:pPr>
        <w:ind w:left="2553" w:hanging="720"/>
      </w:pPr>
    </w:lvl>
    <w:lvl w:ilvl="4">
      <w:start w:val="1"/>
      <w:numFmt w:val="decimal"/>
      <w:lvlText w:val="%1.%2.%3.%4.%5"/>
      <w:lvlJc w:val="left"/>
      <w:pPr>
        <w:ind w:left="3404" w:hanging="1080"/>
      </w:pPr>
    </w:lvl>
    <w:lvl w:ilvl="5">
      <w:start w:val="1"/>
      <w:numFmt w:val="decimal"/>
      <w:lvlText w:val="%1.%2.%3.%4.%5.%6"/>
      <w:lvlJc w:val="left"/>
      <w:pPr>
        <w:ind w:left="3895" w:hanging="1080"/>
      </w:pPr>
    </w:lvl>
    <w:lvl w:ilvl="6">
      <w:start w:val="1"/>
      <w:numFmt w:val="decimal"/>
      <w:lvlText w:val="%1.%2.%3.%4.%5.%6.%7"/>
      <w:lvlJc w:val="left"/>
      <w:pPr>
        <w:ind w:left="4386" w:hanging="1080"/>
      </w:pPr>
    </w:lvl>
    <w:lvl w:ilvl="7">
      <w:start w:val="1"/>
      <w:numFmt w:val="decimal"/>
      <w:lvlText w:val="%1.%2.%3.%4.%5.%6.%7.%8"/>
      <w:lvlJc w:val="left"/>
      <w:pPr>
        <w:ind w:left="5237" w:hanging="1439"/>
      </w:pPr>
    </w:lvl>
    <w:lvl w:ilvl="8">
      <w:start w:val="1"/>
      <w:numFmt w:val="decimal"/>
      <w:lvlText w:val="%1.%2.%3.%4.%5.%6.%7.%8.%9"/>
      <w:lvlJc w:val="left"/>
      <w:pPr>
        <w:ind w:left="5728" w:hanging="1440"/>
      </w:pPr>
    </w:lvl>
  </w:abstractNum>
  <w:abstractNum w:abstractNumId="50" w15:restartNumberingAfterBreak="0">
    <w:nsid w:val="56B10A89"/>
    <w:multiLevelType w:val="hybridMultilevel"/>
    <w:tmpl w:val="295C39FA"/>
    <w:lvl w:ilvl="0" w:tplc="EC4E24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5D4D1D79"/>
    <w:multiLevelType w:val="hybridMultilevel"/>
    <w:tmpl w:val="CFDA8AF2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2" w15:restartNumberingAfterBreak="0">
    <w:nsid w:val="5ECF752A"/>
    <w:multiLevelType w:val="hybridMultilevel"/>
    <w:tmpl w:val="20F47E4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5FDE1AAE"/>
    <w:multiLevelType w:val="hybridMultilevel"/>
    <w:tmpl w:val="BF0E2F64"/>
    <w:lvl w:ilvl="0" w:tplc="DC2AEA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022406C"/>
    <w:multiLevelType w:val="hybridMultilevel"/>
    <w:tmpl w:val="29F63D14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CC6F40"/>
    <w:multiLevelType w:val="hybridMultilevel"/>
    <w:tmpl w:val="2B28218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9663548"/>
    <w:multiLevelType w:val="multilevel"/>
    <w:tmpl w:val="76D08C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9AC3D3D"/>
    <w:multiLevelType w:val="hybridMultilevel"/>
    <w:tmpl w:val="7A0A6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E50E0"/>
    <w:multiLevelType w:val="hybridMultilevel"/>
    <w:tmpl w:val="E7868B22"/>
    <w:lvl w:ilvl="0" w:tplc="0415000B">
      <w:start w:val="1"/>
      <w:numFmt w:val="bullet"/>
      <w:lvlText w:val=""/>
      <w:lvlJc w:val="left"/>
      <w:pPr>
        <w:ind w:left="2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9" w15:restartNumberingAfterBreak="0">
    <w:nsid w:val="6A5F799B"/>
    <w:multiLevelType w:val="hybridMultilevel"/>
    <w:tmpl w:val="7206CC8C"/>
    <w:lvl w:ilvl="0" w:tplc="950EA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0523F45"/>
    <w:multiLevelType w:val="hybridMultilevel"/>
    <w:tmpl w:val="096CE562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1" w15:restartNumberingAfterBreak="0">
    <w:nsid w:val="737643AC"/>
    <w:multiLevelType w:val="hybridMultilevel"/>
    <w:tmpl w:val="0F84AF32"/>
    <w:lvl w:ilvl="0" w:tplc="EE503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0630AF"/>
    <w:multiLevelType w:val="hybridMultilevel"/>
    <w:tmpl w:val="096CE562"/>
    <w:lvl w:ilvl="0" w:tplc="0AC6A9F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 w15:restartNumberingAfterBreak="0">
    <w:nsid w:val="77B35D2F"/>
    <w:multiLevelType w:val="hybridMultilevel"/>
    <w:tmpl w:val="096CE562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4" w15:restartNumberingAfterBreak="0">
    <w:nsid w:val="7877375B"/>
    <w:multiLevelType w:val="hybridMultilevel"/>
    <w:tmpl w:val="CF104FD0"/>
    <w:lvl w:ilvl="0" w:tplc="10969D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811A41"/>
    <w:multiLevelType w:val="hybridMultilevel"/>
    <w:tmpl w:val="F3B29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BC2338"/>
    <w:multiLevelType w:val="multilevel"/>
    <w:tmpl w:val="BE94CAE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7" w15:restartNumberingAfterBreak="0">
    <w:nsid w:val="7FC33A39"/>
    <w:multiLevelType w:val="multilevel"/>
    <w:tmpl w:val="32E62AA8"/>
    <w:lvl w:ilvl="0">
      <w:start w:val="1"/>
      <w:numFmt w:val="decimal"/>
      <w:lvlText w:val="%1."/>
      <w:lvlJc w:val="left"/>
      <w:pPr>
        <w:ind w:left="720" w:hanging="360"/>
      </w:pPr>
      <w:rPr>
        <w:rFonts w:ascii="Calibri Light" w:eastAsia="Calibri" w:hAnsi="Calibri Light" w:cs="Arial"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1524131708">
    <w:abstractNumId w:val="0"/>
  </w:num>
  <w:num w:numId="2" w16cid:durableId="1999308466">
    <w:abstractNumId w:val="1"/>
  </w:num>
  <w:num w:numId="3" w16cid:durableId="1863594697">
    <w:abstractNumId w:val="15"/>
  </w:num>
  <w:num w:numId="4" w16cid:durableId="1669483618">
    <w:abstractNumId w:val="11"/>
  </w:num>
  <w:num w:numId="5" w16cid:durableId="1253779135">
    <w:abstractNumId w:val="6"/>
  </w:num>
  <w:num w:numId="6" w16cid:durableId="914555114">
    <w:abstractNumId w:val="65"/>
  </w:num>
  <w:num w:numId="7" w16cid:durableId="721100651">
    <w:abstractNumId w:val="32"/>
  </w:num>
  <w:num w:numId="8" w16cid:durableId="1581406309">
    <w:abstractNumId w:val="64"/>
  </w:num>
  <w:num w:numId="9" w16cid:durableId="160198049">
    <w:abstractNumId w:val="41"/>
  </w:num>
  <w:num w:numId="10" w16cid:durableId="903107702">
    <w:abstractNumId w:val="7"/>
  </w:num>
  <w:num w:numId="11" w16cid:durableId="886648617">
    <w:abstractNumId w:val="36"/>
  </w:num>
  <w:num w:numId="12" w16cid:durableId="879783253">
    <w:abstractNumId w:val="48"/>
  </w:num>
  <w:num w:numId="13" w16cid:durableId="1073702086">
    <w:abstractNumId w:val="44"/>
  </w:num>
  <w:num w:numId="14" w16cid:durableId="1840998500">
    <w:abstractNumId w:val="16"/>
  </w:num>
  <w:num w:numId="15" w16cid:durableId="771704633">
    <w:abstractNumId w:val="61"/>
  </w:num>
  <w:num w:numId="16" w16cid:durableId="2104295581">
    <w:abstractNumId w:val="38"/>
  </w:num>
  <w:num w:numId="17" w16cid:durableId="726803944">
    <w:abstractNumId w:val="67"/>
  </w:num>
  <w:num w:numId="18" w16cid:durableId="1858502293">
    <w:abstractNumId w:val="43"/>
  </w:num>
  <w:num w:numId="19" w16cid:durableId="1503354863">
    <w:abstractNumId w:val="37"/>
  </w:num>
  <w:num w:numId="20" w16cid:durableId="889340723">
    <w:abstractNumId w:val="57"/>
  </w:num>
  <w:num w:numId="21" w16cid:durableId="297152025">
    <w:abstractNumId w:val="28"/>
  </w:num>
  <w:num w:numId="22" w16cid:durableId="119570235">
    <w:abstractNumId w:val="46"/>
  </w:num>
  <w:num w:numId="23" w16cid:durableId="1971551504">
    <w:abstractNumId w:val="23"/>
  </w:num>
  <w:num w:numId="24" w16cid:durableId="367462008">
    <w:abstractNumId w:val="25"/>
  </w:num>
  <w:num w:numId="25" w16cid:durableId="1683891152">
    <w:abstractNumId w:val="33"/>
  </w:num>
  <w:num w:numId="26" w16cid:durableId="1033919468">
    <w:abstractNumId w:val="31"/>
  </w:num>
  <w:num w:numId="27" w16cid:durableId="1482380885">
    <w:abstractNumId w:val="10"/>
  </w:num>
  <w:num w:numId="28" w16cid:durableId="397368313">
    <w:abstractNumId w:val="8"/>
  </w:num>
  <w:num w:numId="29" w16cid:durableId="1426881216">
    <w:abstractNumId w:val="27"/>
  </w:num>
  <w:num w:numId="30" w16cid:durableId="1500802351">
    <w:abstractNumId w:val="17"/>
  </w:num>
  <w:num w:numId="31" w16cid:durableId="343627917">
    <w:abstractNumId w:val="30"/>
  </w:num>
  <w:num w:numId="32" w16cid:durableId="272591048">
    <w:abstractNumId w:val="49"/>
  </w:num>
  <w:num w:numId="33" w16cid:durableId="847136852">
    <w:abstractNumId w:val="56"/>
  </w:num>
  <w:num w:numId="34" w16cid:durableId="619147637">
    <w:abstractNumId w:val="22"/>
  </w:num>
  <w:num w:numId="35" w16cid:durableId="1938826234">
    <w:abstractNumId w:val="66"/>
  </w:num>
  <w:num w:numId="36" w16cid:durableId="1351446023">
    <w:abstractNumId w:val="13"/>
  </w:num>
  <w:num w:numId="37" w16cid:durableId="1890533296">
    <w:abstractNumId w:val="29"/>
  </w:num>
  <w:num w:numId="38" w16cid:durableId="1528984052">
    <w:abstractNumId w:val="34"/>
  </w:num>
  <w:num w:numId="39" w16cid:durableId="2095395303">
    <w:abstractNumId w:val="58"/>
  </w:num>
  <w:num w:numId="40" w16cid:durableId="152066070">
    <w:abstractNumId w:val="62"/>
  </w:num>
  <w:num w:numId="41" w16cid:durableId="1010258912">
    <w:abstractNumId w:val="55"/>
  </w:num>
  <w:num w:numId="42" w16cid:durableId="291135295">
    <w:abstractNumId w:val="14"/>
  </w:num>
  <w:num w:numId="43" w16cid:durableId="1420517802">
    <w:abstractNumId w:val="20"/>
  </w:num>
  <w:num w:numId="44" w16cid:durableId="224294533">
    <w:abstractNumId w:val="60"/>
  </w:num>
  <w:num w:numId="45" w16cid:durableId="212812570">
    <w:abstractNumId w:val="63"/>
  </w:num>
  <w:num w:numId="46" w16cid:durableId="1939294508">
    <w:abstractNumId w:val="21"/>
  </w:num>
  <w:num w:numId="47" w16cid:durableId="1078333667">
    <w:abstractNumId w:val="50"/>
  </w:num>
  <w:num w:numId="48" w16cid:durableId="1047334441">
    <w:abstractNumId w:val="53"/>
  </w:num>
  <w:num w:numId="49" w16cid:durableId="137384495">
    <w:abstractNumId w:val="52"/>
  </w:num>
  <w:num w:numId="50" w16cid:durableId="1466850634">
    <w:abstractNumId w:val="35"/>
  </w:num>
  <w:num w:numId="51" w16cid:durableId="1352873500">
    <w:abstractNumId w:val="9"/>
  </w:num>
  <w:num w:numId="52" w16cid:durableId="1957444480">
    <w:abstractNumId w:val="59"/>
  </w:num>
  <w:num w:numId="53" w16cid:durableId="1845584850">
    <w:abstractNumId w:val="45"/>
  </w:num>
  <w:num w:numId="54" w16cid:durableId="1784493733">
    <w:abstractNumId w:val="18"/>
  </w:num>
  <w:num w:numId="55" w16cid:durableId="1390611186">
    <w:abstractNumId w:val="54"/>
  </w:num>
  <w:num w:numId="56" w16cid:durableId="326637846">
    <w:abstractNumId w:val="39"/>
  </w:num>
  <w:num w:numId="57" w16cid:durableId="1937134512">
    <w:abstractNumId w:val="47"/>
  </w:num>
  <w:num w:numId="58" w16cid:durableId="1520464884">
    <w:abstractNumId w:val="42"/>
  </w:num>
  <w:num w:numId="59" w16cid:durableId="687293744">
    <w:abstractNumId w:val="24"/>
  </w:num>
  <w:num w:numId="60" w16cid:durableId="1796606599">
    <w:abstractNumId w:val="51"/>
  </w:num>
  <w:num w:numId="61" w16cid:durableId="68043199">
    <w:abstractNumId w:val="26"/>
  </w:num>
  <w:num w:numId="62" w16cid:durableId="62219474">
    <w:abstractNumId w:val="12"/>
  </w:num>
  <w:num w:numId="63" w16cid:durableId="717701041">
    <w:abstractNumId w:val="19"/>
  </w:num>
  <w:num w:numId="64" w16cid:durableId="1704790270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D3A"/>
    <w:rsid w:val="0000270D"/>
    <w:rsid w:val="00006AC7"/>
    <w:rsid w:val="0000728C"/>
    <w:rsid w:val="0000739F"/>
    <w:rsid w:val="00023A16"/>
    <w:rsid w:val="00031ECD"/>
    <w:rsid w:val="00033512"/>
    <w:rsid w:val="00033FD2"/>
    <w:rsid w:val="00057148"/>
    <w:rsid w:val="00057B13"/>
    <w:rsid w:val="00060F60"/>
    <w:rsid w:val="0006376A"/>
    <w:rsid w:val="00066E2C"/>
    <w:rsid w:val="0007205F"/>
    <w:rsid w:val="00075954"/>
    <w:rsid w:val="0007723F"/>
    <w:rsid w:val="000956E4"/>
    <w:rsid w:val="00095811"/>
    <w:rsid w:val="00096E29"/>
    <w:rsid w:val="000A2955"/>
    <w:rsid w:val="000A7D6C"/>
    <w:rsid w:val="000B47C6"/>
    <w:rsid w:val="000B4B75"/>
    <w:rsid w:val="000B7939"/>
    <w:rsid w:val="000C3B27"/>
    <w:rsid w:val="000C41DD"/>
    <w:rsid w:val="000C5391"/>
    <w:rsid w:val="000C6D95"/>
    <w:rsid w:val="000C7C07"/>
    <w:rsid w:val="000D290E"/>
    <w:rsid w:val="000D5A73"/>
    <w:rsid w:val="000D64C5"/>
    <w:rsid w:val="000E0BC9"/>
    <w:rsid w:val="000E3EE6"/>
    <w:rsid w:val="000F123F"/>
    <w:rsid w:val="000F4AD0"/>
    <w:rsid w:val="0010045D"/>
    <w:rsid w:val="00101D2C"/>
    <w:rsid w:val="00104FC6"/>
    <w:rsid w:val="00111D1C"/>
    <w:rsid w:val="00113C0C"/>
    <w:rsid w:val="00115181"/>
    <w:rsid w:val="00116764"/>
    <w:rsid w:val="001278A3"/>
    <w:rsid w:val="00131ABD"/>
    <w:rsid w:val="001328D1"/>
    <w:rsid w:val="00136789"/>
    <w:rsid w:val="001530D8"/>
    <w:rsid w:val="00165C7E"/>
    <w:rsid w:val="00165F26"/>
    <w:rsid w:val="00170765"/>
    <w:rsid w:val="001710AA"/>
    <w:rsid w:val="00175459"/>
    <w:rsid w:val="00183FED"/>
    <w:rsid w:val="001921CD"/>
    <w:rsid w:val="00193861"/>
    <w:rsid w:val="00193D68"/>
    <w:rsid w:val="00193EB8"/>
    <w:rsid w:val="0019711F"/>
    <w:rsid w:val="001A347F"/>
    <w:rsid w:val="001A4F81"/>
    <w:rsid w:val="001B3121"/>
    <w:rsid w:val="001B7D95"/>
    <w:rsid w:val="001C246B"/>
    <w:rsid w:val="001C582D"/>
    <w:rsid w:val="001C7DB3"/>
    <w:rsid w:val="001D60A7"/>
    <w:rsid w:val="001D7532"/>
    <w:rsid w:val="001E0CF2"/>
    <w:rsid w:val="001E6E26"/>
    <w:rsid w:val="001F059E"/>
    <w:rsid w:val="001F64E9"/>
    <w:rsid w:val="002050F7"/>
    <w:rsid w:val="0020612D"/>
    <w:rsid w:val="00206E45"/>
    <w:rsid w:val="0021309E"/>
    <w:rsid w:val="00215C5C"/>
    <w:rsid w:val="00234E40"/>
    <w:rsid w:val="00242493"/>
    <w:rsid w:val="00247534"/>
    <w:rsid w:val="00250433"/>
    <w:rsid w:val="00253857"/>
    <w:rsid w:val="00257DDA"/>
    <w:rsid w:val="00262739"/>
    <w:rsid w:val="002654F3"/>
    <w:rsid w:val="002739B4"/>
    <w:rsid w:val="00276845"/>
    <w:rsid w:val="0028009A"/>
    <w:rsid w:val="002A158C"/>
    <w:rsid w:val="002A4E2E"/>
    <w:rsid w:val="002A6660"/>
    <w:rsid w:val="002B3C7F"/>
    <w:rsid w:val="002B4A0B"/>
    <w:rsid w:val="002C2151"/>
    <w:rsid w:val="002C4DAE"/>
    <w:rsid w:val="002D375E"/>
    <w:rsid w:val="002D4FEE"/>
    <w:rsid w:val="002D6D86"/>
    <w:rsid w:val="002F1D88"/>
    <w:rsid w:val="00301E7A"/>
    <w:rsid w:val="00316B6E"/>
    <w:rsid w:val="00330460"/>
    <w:rsid w:val="00336526"/>
    <w:rsid w:val="00342FD0"/>
    <w:rsid w:val="00350E4E"/>
    <w:rsid w:val="00352D7C"/>
    <w:rsid w:val="00354269"/>
    <w:rsid w:val="003548B1"/>
    <w:rsid w:val="00371325"/>
    <w:rsid w:val="00374682"/>
    <w:rsid w:val="00377E43"/>
    <w:rsid w:val="003855A7"/>
    <w:rsid w:val="0039585E"/>
    <w:rsid w:val="003A02F3"/>
    <w:rsid w:val="003A2F6E"/>
    <w:rsid w:val="003A4C2E"/>
    <w:rsid w:val="003A6173"/>
    <w:rsid w:val="003A6283"/>
    <w:rsid w:val="003B4758"/>
    <w:rsid w:val="003B6943"/>
    <w:rsid w:val="003C1FED"/>
    <w:rsid w:val="003C6FE7"/>
    <w:rsid w:val="003D3180"/>
    <w:rsid w:val="003D5A0D"/>
    <w:rsid w:val="003E2728"/>
    <w:rsid w:val="003E4D7F"/>
    <w:rsid w:val="00403685"/>
    <w:rsid w:val="0041268C"/>
    <w:rsid w:val="00417621"/>
    <w:rsid w:val="00421E5F"/>
    <w:rsid w:val="004246D4"/>
    <w:rsid w:val="00426408"/>
    <w:rsid w:val="0042690E"/>
    <w:rsid w:val="004306BB"/>
    <w:rsid w:val="00431E98"/>
    <w:rsid w:val="0043420B"/>
    <w:rsid w:val="004416FC"/>
    <w:rsid w:val="00441AC5"/>
    <w:rsid w:val="00443CBD"/>
    <w:rsid w:val="0044481E"/>
    <w:rsid w:val="00445148"/>
    <w:rsid w:val="00446879"/>
    <w:rsid w:val="00450DF8"/>
    <w:rsid w:val="004757E5"/>
    <w:rsid w:val="00481AFD"/>
    <w:rsid w:val="00496F7B"/>
    <w:rsid w:val="00497384"/>
    <w:rsid w:val="004A17A5"/>
    <w:rsid w:val="004A4E01"/>
    <w:rsid w:val="004A54B6"/>
    <w:rsid w:val="004A5EE8"/>
    <w:rsid w:val="004B4508"/>
    <w:rsid w:val="004B61A0"/>
    <w:rsid w:val="004C6831"/>
    <w:rsid w:val="004E2D7F"/>
    <w:rsid w:val="004E4B2C"/>
    <w:rsid w:val="004E6B0E"/>
    <w:rsid w:val="004E7455"/>
    <w:rsid w:val="004F06A8"/>
    <w:rsid w:val="004F1B90"/>
    <w:rsid w:val="004F2A29"/>
    <w:rsid w:val="004F597E"/>
    <w:rsid w:val="004F5D2D"/>
    <w:rsid w:val="004F60D6"/>
    <w:rsid w:val="0050276E"/>
    <w:rsid w:val="0050381E"/>
    <w:rsid w:val="005043CB"/>
    <w:rsid w:val="00504C58"/>
    <w:rsid w:val="00507805"/>
    <w:rsid w:val="00515DC2"/>
    <w:rsid w:val="00523999"/>
    <w:rsid w:val="00535144"/>
    <w:rsid w:val="005351EE"/>
    <w:rsid w:val="00535D10"/>
    <w:rsid w:val="00542089"/>
    <w:rsid w:val="005476F9"/>
    <w:rsid w:val="00567B00"/>
    <w:rsid w:val="00574522"/>
    <w:rsid w:val="005802EA"/>
    <w:rsid w:val="005822A9"/>
    <w:rsid w:val="00595321"/>
    <w:rsid w:val="00596F5D"/>
    <w:rsid w:val="005A6667"/>
    <w:rsid w:val="005A7A2D"/>
    <w:rsid w:val="005A7C2C"/>
    <w:rsid w:val="005B028E"/>
    <w:rsid w:val="005B2164"/>
    <w:rsid w:val="005B45C9"/>
    <w:rsid w:val="005C555E"/>
    <w:rsid w:val="005C6635"/>
    <w:rsid w:val="005D58DC"/>
    <w:rsid w:val="005D6442"/>
    <w:rsid w:val="005E012A"/>
    <w:rsid w:val="005F09BC"/>
    <w:rsid w:val="005F191E"/>
    <w:rsid w:val="005F2AA8"/>
    <w:rsid w:val="005F5A79"/>
    <w:rsid w:val="005F6958"/>
    <w:rsid w:val="00601E95"/>
    <w:rsid w:val="0060503A"/>
    <w:rsid w:val="006128F1"/>
    <w:rsid w:val="006162F6"/>
    <w:rsid w:val="00617DE4"/>
    <w:rsid w:val="00620BC0"/>
    <w:rsid w:val="00622D91"/>
    <w:rsid w:val="00625480"/>
    <w:rsid w:val="0063252E"/>
    <w:rsid w:val="00632AF2"/>
    <w:rsid w:val="00634475"/>
    <w:rsid w:val="00635D64"/>
    <w:rsid w:val="0064569C"/>
    <w:rsid w:val="00656837"/>
    <w:rsid w:val="006648B5"/>
    <w:rsid w:val="0066499A"/>
    <w:rsid w:val="00670C46"/>
    <w:rsid w:val="00670CCA"/>
    <w:rsid w:val="00672651"/>
    <w:rsid w:val="00674A09"/>
    <w:rsid w:val="00675D3A"/>
    <w:rsid w:val="006816D6"/>
    <w:rsid w:val="00681A68"/>
    <w:rsid w:val="00681B7A"/>
    <w:rsid w:val="00681F76"/>
    <w:rsid w:val="0069007B"/>
    <w:rsid w:val="00692DA1"/>
    <w:rsid w:val="006971ED"/>
    <w:rsid w:val="006A1C5E"/>
    <w:rsid w:val="006B46BF"/>
    <w:rsid w:val="006B5DE5"/>
    <w:rsid w:val="006B6E61"/>
    <w:rsid w:val="006B7358"/>
    <w:rsid w:val="006B787A"/>
    <w:rsid w:val="006C1327"/>
    <w:rsid w:val="006D063D"/>
    <w:rsid w:val="006D14BA"/>
    <w:rsid w:val="006D1A5B"/>
    <w:rsid w:val="006D4E8B"/>
    <w:rsid w:val="006D503D"/>
    <w:rsid w:val="006E14A3"/>
    <w:rsid w:val="006E23C9"/>
    <w:rsid w:val="006F5120"/>
    <w:rsid w:val="006F7665"/>
    <w:rsid w:val="00700393"/>
    <w:rsid w:val="0070197B"/>
    <w:rsid w:val="00703D88"/>
    <w:rsid w:val="00705358"/>
    <w:rsid w:val="00705468"/>
    <w:rsid w:val="007072BF"/>
    <w:rsid w:val="007161F4"/>
    <w:rsid w:val="007210F6"/>
    <w:rsid w:val="0072179D"/>
    <w:rsid w:val="00725D20"/>
    <w:rsid w:val="00726B98"/>
    <w:rsid w:val="007379B1"/>
    <w:rsid w:val="00740390"/>
    <w:rsid w:val="0074176E"/>
    <w:rsid w:val="0074204E"/>
    <w:rsid w:val="0074504D"/>
    <w:rsid w:val="0075342F"/>
    <w:rsid w:val="00754229"/>
    <w:rsid w:val="0076371B"/>
    <w:rsid w:val="00764244"/>
    <w:rsid w:val="00765247"/>
    <w:rsid w:val="00770FBD"/>
    <w:rsid w:val="00772FCC"/>
    <w:rsid w:val="00780976"/>
    <w:rsid w:val="007813EC"/>
    <w:rsid w:val="00785BCF"/>
    <w:rsid w:val="00785D81"/>
    <w:rsid w:val="0079578D"/>
    <w:rsid w:val="007A16F1"/>
    <w:rsid w:val="007A36A3"/>
    <w:rsid w:val="007A4876"/>
    <w:rsid w:val="007A73FA"/>
    <w:rsid w:val="007B1BA4"/>
    <w:rsid w:val="007B518D"/>
    <w:rsid w:val="007C0E5C"/>
    <w:rsid w:val="007C4094"/>
    <w:rsid w:val="007C6143"/>
    <w:rsid w:val="007D1B37"/>
    <w:rsid w:val="007D4EC2"/>
    <w:rsid w:val="007E5604"/>
    <w:rsid w:val="007F0FF8"/>
    <w:rsid w:val="007F4B85"/>
    <w:rsid w:val="007F56D4"/>
    <w:rsid w:val="00801EB5"/>
    <w:rsid w:val="00804B1E"/>
    <w:rsid w:val="008107A4"/>
    <w:rsid w:val="008110C3"/>
    <w:rsid w:val="008134BD"/>
    <w:rsid w:val="00821B99"/>
    <w:rsid w:val="00830C96"/>
    <w:rsid w:val="00832C9C"/>
    <w:rsid w:val="00833B17"/>
    <w:rsid w:val="00844C31"/>
    <w:rsid w:val="00847A97"/>
    <w:rsid w:val="00851BC7"/>
    <w:rsid w:val="0085487E"/>
    <w:rsid w:val="0086350A"/>
    <w:rsid w:val="008645AF"/>
    <w:rsid w:val="00865639"/>
    <w:rsid w:val="00866E9C"/>
    <w:rsid w:val="00875B5D"/>
    <w:rsid w:val="008838AA"/>
    <w:rsid w:val="008856BA"/>
    <w:rsid w:val="00885AE2"/>
    <w:rsid w:val="0089124D"/>
    <w:rsid w:val="0089568D"/>
    <w:rsid w:val="008A3099"/>
    <w:rsid w:val="008A3808"/>
    <w:rsid w:val="008A507F"/>
    <w:rsid w:val="008B568B"/>
    <w:rsid w:val="008C4119"/>
    <w:rsid w:val="008C68C6"/>
    <w:rsid w:val="008D2EA5"/>
    <w:rsid w:val="008D60CD"/>
    <w:rsid w:val="008E1649"/>
    <w:rsid w:val="008E7F12"/>
    <w:rsid w:val="008F2005"/>
    <w:rsid w:val="008F3E07"/>
    <w:rsid w:val="008F40E6"/>
    <w:rsid w:val="00913819"/>
    <w:rsid w:val="00914603"/>
    <w:rsid w:val="00945AD5"/>
    <w:rsid w:val="00951760"/>
    <w:rsid w:val="0095385F"/>
    <w:rsid w:val="00956D72"/>
    <w:rsid w:val="00970F25"/>
    <w:rsid w:val="00985916"/>
    <w:rsid w:val="00990934"/>
    <w:rsid w:val="009942B4"/>
    <w:rsid w:val="009975FE"/>
    <w:rsid w:val="009B65E7"/>
    <w:rsid w:val="009C64C4"/>
    <w:rsid w:val="009D5BD6"/>
    <w:rsid w:val="009D7E50"/>
    <w:rsid w:val="009E049A"/>
    <w:rsid w:val="009E605D"/>
    <w:rsid w:val="009E6253"/>
    <w:rsid w:val="009E761B"/>
    <w:rsid w:val="009F5847"/>
    <w:rsid w:val="00A00298"/>
    <w:rsid w:val="00A006A6"/>
    <w:rsid w:val="00A00A85"/>
    <w:rsid w:val="00A01092"/>
    <w:rsid w:val="00A05828"/>
    <w:rsid w:val="00A05F41"/>
    <w:rsid w:val="00A10577"/>
    <w:rsid w:val="00A13459"/>
    <w:rsid w:val="00A152AB"/>
    <w:rsid w:val="00A210B0"/>
    <w:rsid w:val="00A21750"/>
    <w:rsid w:val="00A248B9"/>
    <w:rsid w:val="00A2654B"/>
    <w:rsid w:val="00A279A6"/>
    <w:rsid w:val="00A311A1"/>
    <w:rsid w:val="00A36B55"/>
    <w:rsid w:val="00A520ED"/>
    <w:rsid w:val="00A5345F"/>
    <w:rsid w:val="00A65EDD"/>
    <w:rsid w:val="00A67616"/>
    <w:rsid w:val="00A70A88"/>
    <w:rsid w:val="00A8655E"/>
    <w:rsid w:val="00A8783F"/>
    <w:rsid w:val="00A87D72"/>
    <w:rsid w:val="00A87F19"/>
    <w:rsid w:val="00A97D6F"/>
    <w:rsid w:val="00AA1871"/>
    <w:rsid w:val="00AA632B"/>
    <w:rsid w:val="00AB3E1B"/>
    <w:rsid w:val="00AB629B"/>
    <w:rsid w:val="00AB6928"/>
    <w:rsid w:val="00AC55BD"/>
    <w:rsid w:val="00AC7067"/>
    <w:rsid w:val="00AD44AB"/>
    <w:rsid w:val="00AD474E"/>
    <w:rsid w:val="00AD7F0F"/>
    <w:rsid w:val="00AE4926"/>
    <w:rsid w:val="00AE4EE7"/>
    <w:rsid w:val="00AE4F9B"/>
    <w:rsid w:val="00AE505B"/>
    <w:rsid w:val="00AF11DC"/>
    <w:rsid w:val="00AF2D97"/>
    <w:rsid w:val="00B0153C"/>
    <w:rsid w:val="00B10069"/>
    <w:rsid w:val="00B13887"/>
    <w:rsid w:val="00B217D8"/>
    <w:rsid w:val="00B257DB"/>
    <w:rsid w:val="00B27E1E"/>
    <w:rsid w:val="00B332A2"/>
    <w:rsid w:val="00B37E81"/>
    <w:rsid w:val="00B51526"/>
    <w:rsid w:val="00B54AA8"/>
    <w:rsid w:val="00B60CA7"/>
    <w:rsid w:val="00B732CF"/>
    <w:rsid w:val="00B73435"/>
    <w:rsid w:val="00B74E6F"/>
    <w:rsid w:val="00B86193"/>
    <w:rsid w:val="00B90D4F"/>
    <w:rsid w:val="00B93E59"/>
    <w:rsid w:val="00B9597F"/>
    <w:rsid w:val="00BA0CEA"/>
    <w:rsid w:val="00BA2A81"/>
    <w:rsid w:val="00BB3D11"/>
    <w:rsid w:val="00BB5BF0"/>
    <w:rsid w:val="00BB71AA"/>
    <w:rsid w:val="00BB75F9"/>
    <w:rsid w:val="00BC106A"/>
    <w:rsid w:val="00BC2968"/>
    <w:rsid w:val="00BD17CA"/>
    <w:rsid w:val="00BD1FFA"/>
    <w:rsid w:val="00BD2A80"/>
    <w:rsid w:val="00BD6DF2"/>
    <w:rsid w:val="00BE77E4"/>
    <w:rsid w:val="00BE7D18"/>
    <w:rsid w:val="00BF3FD2"/>
    <w:rsid w:val="00BF60AB"/>
    <w:rsid w:val="00C057EF"/>
    <w:rsid w:val="00C06728"/>
    <w:rsid w:val="00C27C77"/>
    <w:rsid w:val="00C401B8"/>
    <w:rsid w:val="00C428E7"/>
    <w:rsid w:val="00C52CE6"/>
    <w:rsid w:val="00C83AE8"/>
    <w:rsid w:val="00C9643C"/>
    <w:rsid w:val="00CA0933"/>
    <w:rsid w:val="00CA4BD0"/>
    <w:rsid w:val="00CB0600"/>
    <w:rsid w:val="00CB2B88"/>
    <w:rsid w:val="00CB34B9"/>
    <w:rsid w:val="00CC1012"/>
    <w:rsid w:val="00CC1383"/>
    <w:rsid w:val="00CC1837"/>
    <w:rsid w:val="00CC7FC9"/>
    <w:rsid w:val="00CD3C84"/>
    <w:rsid w:val="00CD512C"/>
    <w:rsid w:val="00CE32DF"/>
    <w:rsid w:val="00CF385D"/>
    <w:rsid w:val="00CF7D7A"/>
    <w:rsid w:val="00D15741"/>
    <w:rsid w:val="00D231CE"/>
    <w:rsid w:val="00D25224"/>
    <w:rsid w:val="00D26266"/>
    <w:rsid w:val="00D33AD7"/>
    <w:rsid w:val="00D4121A"/>
    <w:rsid w:val="00D41455"/>
    <w:rsid w:val="00D51DAF"/>
    <w:rsid w:val="00D53C50"/>
    <w:rsid w:val="00D625FD"/>
    <w:rsid w:val="00D80714"/>
    <w:rsid w:val="00DB210E"/>
    <w:rsid w:val="00DB388A"/>
    <w:rsid w:val="00DC1E49"/>
    <w:rsid w:val="00DC5604"/>
    <w:rsid w:val="00DD5740"/>
    <w:rsid w:val="00DD71C4"/>
    <w:rsid w:val="00DE2971"/>
    <w:rsid w:val="00DE55B5"/>
    <w:rsid w:val="00DF01F6"/>
    <w:rsid w:val="00DF585E"/>
    <w:rsid w:val="00DF751B"/>
    <w:rsid w:val="00E01A76"/>
    <w:rsid w:val="00E0309F"/>
    <w:rsid w:val="00E0663F"/>
    <w:rsid w:val="00E074C0"/>
    <w:rsid w:val="00E148AB"/>
    <w:rsid w:val="00E14DD0"/>
    <w:rsid w:val="00E222C4"/>
    <w:rsid w:val="00E237DE"/>
    <w:rsid w:val="00E41D74"/>
    <w:rsid w:val="00E4684D"/>
    <w:rsid w:val="00E50F15"/>
    <w:rsid w:val="00E53E0E"/>
    <w:rsid w:val="00E53F3F"/>
    <w:rsid w:val="00E54B74"/>
    <w:rsid w:val="00E772BF"/>
    <w:rsid w:val="00E82598"/>
    <w:rsid w:val="00E83E9F"/>
    <w:rsid w:val="00E86585"/>
    <w:rsid w:val="00E90B64"/>
    <w:rsid w:val="00EA01C3"/>
    <w:rsid w:val="00EA7E78"/>
    <w:rsid w:val="00EB1DAF"/>
    <w:rsid w:val="00ED2F52"/>
    <w:rsid w:val="00ED3EFA"/>
    <w:rsid w:val="00ED455C"/>
    <w:rsid w:val="00EE074F"/>
    <w:rsid w:val="00EE1BA1"/>
    <w:rsid w:val="00EE40DA"/>
    <w:rsid w:val="00EE7D27"/>
    <w:rsid w:val="00EF60EA"/>
    <w:rsid w:val="00F07DC2"/>
    <w:rsid w:val="00F137F8"/>
    <w:rsid w:val="00F155DD"/>
    <w:rsid w:val="00F17565"/>
    <w:rsid w:val="00F243C2"/>
    <w:rsid w:val="00F33C4B"/>
    <w:rsid w:val="00F354C7"/>
    <w:rsid w:val="00F36E29"/>
    <w:rsid w:val="00F41227"/>
    <w:rsid w:val="00F519BA"/>
    <w:rsid w:val="00F51C61"/>
    <w:rsid w:val="00F559EA"/>
    <w:rsid w:val="00F578A7"/>
    <w:rsid w:val="00F6482A"/>
    <w:rsid w:val="00F67D46"/>
    <w:rsid w:val="00F75D96"/>
    <w:rsid w:val="00F76F4F"/>
    <w:rsid w:val="00F830A8"/>
    <w:rsid w:val="00F84C6E"/>
    <w:rsid w:val="00F85019"/>
    <w:rsid w:val="00F91D32"/>
    <w:rsid w:val="00F925B3"/>
    <w:rsid w:val="00FB2790"/>
    <w:rsid w:val="00FD0268"/>
    <w:rsid w:val="00FD597B"/>
    <w:rsid w:val="00FE0426"/>
    <w:rsid w:val="00FE2B14"/>
    <w:rsid w:val="00FE2E80"/>
    <w:rsid w:val="00FE355A"/>
    <w:rsid w:val="00FE3A1B"/>
    <w:rsid w:val="00FE6872"/>
    <w:rsid w:val="00FF04E7"/>
    <w:rsid w:val="00FF0759"/>
    <w:rsid w:val="00FF1BB8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4148218"/>
  <w15:chartTrackingRefBased/>
  <w15:docId w15:val="{CCF93640-3A2B-4C4E-9AE5-24472638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391"/>
    <w:pPr>
      <w:shd w:val="clear" w:color="auto" w:fill="FFFFFF"/>
      <w:suppressAutoHyphens/>
      <w:spacing w:line="100" w:lineRule="atLeast"/>
    </w:pPr>
    <w:rPr>
      <w:color w:val="000000"/>
      <w:lang w:eastAsia="hi-IN" w:bidi="hi-IN"/>
    </w:rPr>
  </w:style>
  <w:style w:type="paragraph" w:styleId="Nagwek1">
    <w:name w:val="heading 1"/>
    <w:basedOn w:val="Normalny1"/>
    <w:next w:val="Tekstpodstawowy"/>
    <w:qFormat/>
    <w:pPr>
      <w:keepNext/>
      <w:keepLines/>
      <w:numPr>
        <w:numId w:val="1"/>
      </w:numPr>
      <w:spacing w:before="480" w:after="120"/>
      <w:ind w:left="0" w:firstLine="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1"/>
    <w:next w:val="Tekstpodstawowy"/>
    <w:qFormat/>
    <w:pPr>
      <w:keepNext/>
      <w:keepLines/>
      <w:numPr>
        <w:ilvl w:val="1"/>
        <w:numId w:val="1"/>
      </w:numPr>
      <w:spacing w:before="360" w:after="80"/>
      <w:ind w:left="0" w:firstLine="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1"/>
    <w:next w:val="Tekstpodstawowy"/>
    <w:qFormat/>
    <w:pPr>
      <w:keepNext/>
      <w:keepLines/>
      <w:numPr>
        <w:ilvl w:val="2"/>
        <w:numId w:val="1"/>
      </w:numPr>
      <w:spacing w:before="280" w:after="80"/>
      <w:ind w:left="0" w:firstLine="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1"/>
    <w:next w:val="Tekstpodstawowy"/>
    <w:qFormat/>
    <w:pPr>
      <w:keepNext/>
      <w:keepLines/>
      <w:numPr>
        <w:ilvl w:val="3"/>
        <w:numId w:val="1"/>
      </w:numPr>
      <w:spacing w:before="240" w:after="40"/>
      <w:ind w:left="0" w:firstLine="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1"/>
    <w:next w:val="Tekstpodstawowy"/>
    <w:qFormat/>
    <w:pPr>
      <w:keepNext/>
      <w:keepLines/>
      <w:numPr>
        <w:ilvl w:val="4"/>
        <w:numId w:val="1"/>
      </w:numPr>
      <w:spacing w:before="220" w:after="40"/>
      <w:ind w:left="0" w:firstLine="0"/>
      <w:outlineLvl w:val="4"/>
    </w:pPr>
    <w:rPr>
      <w:b/>
      <w:color w:val="000000"/>
      <w:sz w:val="22"/>
      <w:szCs w:val="22"/>
    </w:rPr>
  </w:style>
  <w:style w:type="paragraph" w:styleId="Nagwek6">
    <w:name w:val="heading 6"/>
    <w:basedOn w:val="Normalny1"/>
    <w:next w:val="Tekstpodstawowy"/>
    <w:qFormat/>
    <w:pPr>
      <w:keepNext/>
      <w:keepLines/>
      <w:numPr>
        <w:ilvl w:val="5"/>
        <w:numId w:val="1"/>
      </w:numPr>
      <w:spacing w:before="200" w:after="40"/>
      <w:ind w:left="0" w:firstLine="0"/>
      <w:outlineLvl w:val="5"/>
    </w:pPr>
    <w:rPr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position w:val="0"/>
      <w:sz w:val="20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position w:val="0"/>
      <w:sz w:val="20"/>
      <w:vertAlign w:val="baseline"/>
    </w:rPr>
  </w:style>
  <w:style w:type="character" w:customStyle="1" w:styleId="WW8Num3z0">
    <w:name w:val="WW8Num3z0"/>
    <w:rPr>
      <w:rFonts w:ascii="Arial" w:hAnsi="Arial" w:cs="Arial"/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WW8Num4z0">
    <w:name w:val="WW8Num4z0"/>
    <w:rPr>
      <w:rFonts w:ascii="Arial" w:hAnsi="Arial" w:cs="Arial"/>
      <w:caps w:val="0"/>
      <w:smallCaps w:val="0"/>
      <w:strike w:val="0"/>
      <w:dstrike w:val="0"/>
      <w:position w:val="0"/>
      <w:sz w:val="20"/>
      <w:u w:val="none"/>
      <w:vertAlign w:val="baseline"/>
    </w:rPr>
  </w:style>
  <w:style w:type="character" w:customStyle="1" w:styleId="WW8Num5z0">
    <w:name w:val="WW8Num5z0"/>
    <w:rPr>
      <w:rFonts w:cs="Calibri"/>
      <w:b/>
      <w:bCs/>
      <w:caps w:val="0"/>
      <w:smallCaps w:val="0"/>
      <w:strike w:val="0"/>
      <w:dstrike w:val="0"/>
      <w:position w:val="0"/>
      <w:sz w:val="24"/>
      <w:szCs w:val="24"/>
      <w:vertAlign w:val="baseline"/>
    </w:rPr>
  </w:style>
  <w:style w:type="character" w:customStyle="1" w:styleId="WW8Num6z0">
    <w:name w:val="WW8Num6z0"/>
    <w:rPr>
      <w:caps w:val="0"/>
      <w:smallCaps w:val="0"/>
      <w:strike w:val="0"/>
      <w:dstrike w:val="0"/>
      <w:position w:val="0"/>
      <w:sz w:val="24"/>
      <w:vertAlign w:val="baseline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ListLabel1">
    <w:name w:val="ListLabel 1"/>
    <w:rPr>
      <w:rFonts w:eastAsia="Calibri" w:cs="Calibri"/>
      <w:b/>
      <w:i w:val="0"/>
      <w:position w:val="0"/>
      <w:sz w:val="24"/>
      <w:szCs w:val="24"/>
      <w:vertAlign w:val="baseline"/>
    </w:rPr>
  </w:style>
  <w:style w:type="character" w:customStyle="1" w:styleId="ListLabel2">
    <w:name w:val="ListLabel 2"/>
    <w:rPr>
      <w:position w:val="0"/>
      <w:sz w:val="20"/>
      <w:vertAlign w:val="baseline"/>
    </w:rPr>
  </w:style>
  <w:style w:type="character" w:customStyle="1" w:styleId="ListLabel3">
    <w:name w:val="ListLabel 3"/>
    <w:rPr>
      <w:rFonts w:eastAsia="Arial" w:cs="Arial"/>
      <w:position w:val="0"/>
      <w:sz w:val="20"/>
      <w:vertAlign w:val="baseline"/>
    </w:rPr>
  </w:style>
  <w:style w:type="character" w:customStyle="1" w:styleId="ListLabel4">
    <w:name w:val="ListLabel 4"/>
    <w:rPr>
      <w:rFonts w:eastAsia="Arial" w:cs="Arial"/>
    </w:rPr>
  </w:style>
  <w:style w:type="character" w:customStyle="1" w:styleId="ListLabel5">
    <w:name w:val="ListLabel 5"/>
    <w:rPr>
      <w:rFonts w:eastAsia="Arial" w:cs="Arial"/>
      <w:u w:val="none"/>
    </w:rPr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rPr>
      <w:b/>
      <w:b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ormalny1">
    <w:name w:val="Normalny1"/>
    <w:pPr>
      <w:shd w:val="clear" w:color="auto" w:fill="FFFFFF"/>
      <w:suppressAutoHyphens/>
      <w:spacing w:line="100" w:lineRule="atLeast"/>
    </w:pPr>
    <w:rPr>
      <w:lang w:eastAsia="hi-IN" w:bidi="hi-IN"/>
    </w:rPr>
  </w:style>
  <w:style w:type="paragraph" w:styleId="Tytu">
    <w:name w:val="Title"/>
    <w:basedOn w:val="Normalny1"/>
    <w:next w:val="Podtytu"/>
    <w:qFormat/>
    <w:pPr>
      <w:keepNext/>
      <w:keepLines/>
      <w:spacing w:before="480" w:after="120"/>
    </w:pPr>
    <w:rPr>
      <w:b/>
      <w:bCs/>
      <w:color w:val="000000"/>
      <w:sz w:val="72"/>
      <w:szCs w:val="72"/>
    </w:rPr>
  </w:style>
  <w:style w:type="paragraph" w:styleId="Podtytu">
    <w:name w:val="Subtitle"/>
    <w:basedOn w:val="Normalny1"/>
    <w:next w:val="Tekstpodstawowy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  <w:rPr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675D3A"/>
    <w:rPr>
      <w:color w:val="000000"/>
      <w:shd w:val="clear" w:color="auto" w:fill="FFFFFF"/>
      <w:lang w:eastAsia="hi-IN" w:bidi="hi-IN"/>
    </w:rPr>
  </w:style>
  <w:style w:type="paragraph" w:customStyle="1" w:styleId="Default">
    <w:name w:val="Default"/>
    <w:rsid w:val="000B793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ny10">
    <w:name w:val="Normalny1"/>
    <w:rsid w:val="008134BD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customStyle="1" w:styleId="NagwekZnak">
    <w:name w:val="Nagłówek Znak"/>
    <w:link w:val="Nagwek"/>
    <w:uiPriority w:val="99"/>
    <w:rsid w:val="001E0CF2"/>
    <w:rPr>
      <w:color w:val="000000"/>
      <w:shd w:val="clear" w:color="auto" w:fill="FFFFFF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670C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0CCA"/>
    <w:rPr>
      <w:rFonts w:cs="Mangal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rsid w:val="00670CCA"/>
    <w:rPr>
      <w:rFonts w:cs="Mangal"/>
      <w:color w:val="000000"/>
      <w:szCs w:val="18"/>
      <w:shd w:val="clear" w:color="auto" w:fill="FFFFFF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C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70CCA"/>
    <w:rPr>
      <w:rFonts w:cs="Mangal"/>
      <w:b/>
      <w:bCs/>
      <w:color w:val="000000"/>
      <w:szCs w:val="18"/>
      <w:shd w:val="clear" w:color="auto" w:fill="FFFFFF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CCA"/>
    <w:pPr>
      <w:spacing w:line="240" w:lineRule="auto"/>
    </w:pPr>
    <w:rPr>
      <w:rFonts w:ascii="Segoe UI" w:hAnsi="Segoe UI" w:cs="Mangal"/>
      <w:sz w:val="18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70CCA"/>
    <w:rPr>
      <w:rFonts w:ascii="Segoe UI" w:hAnsi="Segoe UI" w:cs="Mangal"/>
      <w:color w:val="000000"/>
      <w:sz w:val="18"/>
      <w:szCs w:val="16"/>
      <w:shd w:val="clear" w:color="auto" w:fill="FFFFFF"/>
      <w:lang w:eastAsia="hi-IN" w:bidi="hi-IN"/>
    </w:rPr>
  </w:style>
  <w:style w:type="paragraph" w:styleId="Akapitzlist">
    <w:name w:val="List Paragraph"/>
    <w:aliases w:val="CW_Lista,Obiekt,List Paragraph1,Numerowanie,List Paragraph,Akapit z listą BS,Liste à puces retrait droite"/>
    <w:basedOn w:val="Normalny"/>
    <w:link w:val="AkapitzlistZnak"/>
    <w:uiPriority w:val="34"/>
    <w:qFormat/>
    <w:rsid w:val="00031ECD"/>
    <w:pPr>
      <w:shd w:val="clear" w:color="auto" w:fill="auto"/>
      <w:suppressAutoHyphens w:val="0"/>
      <w:spacing w:line="240" w:lineRule="auto"/>
      <w:ind w:left="720"/>
      <w:contextualSpacing/>
    </w:pPr>
    <w:rPr>
      <w:color w:val="auto"/>
      <w:sz w:val="24"/>
      <w:szCs w:val="24"/>
      <w:lang w:eastAsia="pl-PL" w:bidi="ar-SA"/>
    </w:rPr>
  </w:style>
  <w:style w:type="table" w:styleId="Tabela-Siatka">
    <w:name w:val="Table Grid"/>
    <w:basedOn w:val="Standardowy"/>
    <w:uiPriority w:val="39"/>
    <w:rsid w:val="00CE3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6350A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mark2ka28yuzd">
    <w:name w:val="mark2ka28yuzd"/>
    <w:rsid w:val="004B61A0"/>
  </w:style>
  <w:style w:type="character" w:customStyle="1" w:styleId="mark98jnki557">
    <w:name w:val="mark98jnki557"/>
    <w:rsid w:val="004B61A0"/>
  </w:style>
  <w:style w:type="character" w:customStyle="1" w:styleId="AkapitzlistZnak">
    <w:name w:val="Akapit z listą Znak"/>
    <w:aliases w:val="CW_Lista Znak,Obiekt Znak,List Paragraph1 Znak,Numerowanie Znak,List Paragraph Znak,Akapit z listą BS Znak,Liste à puces retrait droite Znak"/>
    <w:link w:val="Akapitzlist"/>
    <w:uiPriority w:val="34"/>
    <w:qFormat/>
    <w:locked/>
    <w:rsid w:val="00865639"/>
    <w:rPr>
      <w:sz w:val="24"/>
      <w:szCs w:val="24"/>
    </w:rPr>
  </w:style>
  <w:style w:type="character" w:customStyle="1" w:styleId="q4iawc">
    <w:name w:val="q4iawc"/>
    <w:rsid w:val="006128F1"/>
  </w:style>
  <w:style w:type="character" w:customStyle="1" w:styleId="highlight">
    <w:name w:val="highlight"/>
    <w:rsid w:val="00BE7D18"/>
  </w:style>
  <w:style w:type="paragraph" w:customStyle="1" w:styleId="label">
    <w:name w:val="label"/>
    <w:basedOn w:val="Normalny"/>
    <w:rsid w:val="0044481E"/>
    <w:pPr>
      <w:shd w:val="clear" w:color="auto" w:fill="auto"/>
      <w:suppressAutoHyphens w:val="0"/>
      <w:spacing w:before="100" w:beforeAutospacing="1" w:after="100" w:afterAutospacing="1" w:line="240" w:lineRule="auto"/>
    </w:pPr>
    <w:rPr>
      <w:color w:val="auto"/>
      <w:sz w:val="24"/>
      <w:szCs w:val="24"/>
      <w:lang w:eastAsia="pl-PL" w:bidi="ar-SA"/>
    </w:rPr>
  </w:style>
  <w:style w:type="paragraph" w:customStyle="1" w:styleId="text">
    <w:name w:val="text"/>
    <w:basedOn w:val="Normalny"/>
    <w:rsid w:val="0044481E"/>
    <w:pPr>
      <w:shd w:val="clear" w:color="auto" w:fill="auto"/>
      <w:suppressAutoHyphens w:val="0"/>
      <w:spacing w:before="100" w:beforeAutospacing="1" w:after="100" w:afterAutospacing="1" w:line="240" w:lineRule="auto"/>
    </w:pPr>
    <w:rPr>
      <w:color w:val="auto"/>
      <w:sz w:val="24"/>
      <w:szCs w:val="24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3A6173"/>
    <w:pPr>
      <w:shd w:val="clear" w:color="auto" w:fill="auto"/>
      <w:suppressAutoHyphens w:val="0"/>
      <w:spacing w:before="100" w:beforeAutospacing="1" w:after="100" w:afterAutospacing="1" w:line="240" w:lineRule="auto"/>
    </w:pPr>
    <w:rPr>
      <w:color w:val="auto"/>
      <w:sz w:val="24"/>
      <w:szCs w:val="24"/>
      <w:lang w:eastAsia="pl-PL" w:bidi="ar-SA"/>
    </w:rPr>
  </w:style>
  <w:style w:type="paragraph" w:customStyle="1" w:styleId="Style11">
    <w:name w:val="Style11"/>
    <w:basedOn w:val="Normalny"/>
    <w:uiPriority w:val="99"/>
    <w:rsid w:val="00F84C6E"/>
    <w:pPr>
      <w:widowControl w:val="0"/>
      <w:shd w:val="clear" w:color="auto" w:fill="auto"/>
      <w:suppressAutoHyphens w:val="0"/>
      <w:autoSpaceDE w:val="0"/>
      <w:autoSpaceDN w:val="0"/>
      <w:adjustRightInd w:val="0"/>
      <w:spacing w:line="238" w:lineRule="exact"/>
      <w:ind w:hanging="322"/>
      <w:jc w:val="both"/>
    </w:pPr>
    <w:rPr>
      <w:rFonts w:ascii="Franklin Gothic Medium Cond" w:hAnsi="Franklin Gothic Medium Cond"/>
      <w:color w:val="auto"/>
      <w:sz w:val="24"/>
      <w:szCs w:val="24"/>
      <w:lang w:eastAsia="pl-PL" w:bidi="ar-SA"/>
    </w:rPr>
  </w:style>
  <w:style w:type="paragraph" w:styleId="Poprawka">
    <w:name w:val="Revision"/>
    <w:hidden/>
    <w:uiPriority w:val="99"/>
    <w:semiHidden/>
    <w:rsid w:val="00F137F8"/>
    <w:rPr>
      <w:rFonts w:cs="Mangal"/>
      <w:color w:val="000000"/>
      <w:szCs w:val="18"/>
      <w:lang w:eastAsia="hi-IN" w:bidi="hi-IN"/>
    </w:rPr>
  </w:style>
  <w:style w:type="character" w:customStyle="1" w:styleId="Nierozpoznanawzmianka1">
    <w:name w:val="Nierozpoznana wzmianka1"/>
    <w:uiPriority w:val="99"/>
    <w:semiHidden/>
    <w:unhideWhenUsed/>
    <w:rsid w:val="00A311A1"/>
    <w:rPr>
      <w:color w:val="605E5C"/>
      <w:shd w:val="clear" w:color="auto" w:fill="E1DFDD"/>
    </w:rPr>
  </w:style>
  <w:style w:type="character" w:customStyle="1" w:styleId="normaltextrun">
    <w:name w:val="normaltextrun"/>
    <w:rsid w:val="00B74E6F"/>
  </w:style>
  <w:style w:type="character" w:customStyle="1" w:styleId="eop">
    <w:name w:val="eop"/>
    <w:rsid w:val="00B74E6F"/>
  </w:style>
  <w:style w:type="character" w:styleId="Nierozpoznanawzmianka">
    <w:name w:val="Unresolved Mention"/>
    <w:basedOn w:val="Domylnaczcionkaakapitu"/>
    <w:uiPriority w:val="99"/>
    <w:semiHidden/>
    <w:unhideWhenUsed/>
    <w:rsid w:val="00101D2C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006A6"/>
    <w:pPr>
      <w:spacing w:line="240" w:lineRule="auto"/>
    </w:pPr>
    <w:rPr>
      <w:rFonts w:ascii="Consolas" w:hAnsi="Consolas" w:cs="Mangal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006A6"/>
    <w:rPr>
      <w:rFonts w:ascii="Consolas" w:hAnsi="Consolas" w:cs="Mangal"/>
      <w:color w:val="000000"/>
      <w:szCs w:val="18"/>
      <w:shd w:val="clear" w:color="auto" w:fill="FFFFFF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5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4757C-681D-488C-B156-0BF6DC67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BDEIP</Company>
  <LinksUpToDate>false</LinksUpToDate>
  <CharactersWithSpaces>5971</CharactersWithSpaces>
  <SharedDoc>false</SharedDoc>
  <HLinks>
    <vt:vector size="12" baseType="variant">
      <vt:variant>
        <vt:i4>2359400</vt:i4>
      </vt:variant>
      <vt:variant>
        <vt:i4>3</vt:i4>
      </vt:variant>
      <vt:variant>
        <vt:i4>0</vt:i4>
      </vt:variant>
      <vt:variant>
        <vt:i4>5</vt:i4>
      </vt:variant>
      <vt:variant>
        <vt:lpwstr>D:\AppData\Local\Temp\www.bazakonkurencyjnosci.funduszeeuropejskie.gov.pl</vt:lpwstr>
      </vt:variant>
      <vt:variant>
        <vt:lpwstr/>
      </vt:variant>
      <vt:variant>
        <vt:i4>1507420</vt:i4>
      </vt:variant>
      <vt:variant>
        <vt:i4>0</vt:i4>
      </vt:variant>
      <vt:variant>
        <vt:i4>0</vt:i4>
      </vt:variant>
      <vt:variant>
        <vt:i4>5</vt:i4>
      </vt:variant>
      <vt:variant>
        <vt:lpwstr>http://www.selearning.pl/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Więcek</dc:creator>
  <cp:keywords/>
  <cp:lastModifiedBy>Magdalena Odziemkowska</cp:lastModifiedBy>
  <cp:revision>2</cp:revision>
  <cp:lastPrinted>2024-11-07T11:15:00Z</cp:lastPrinted>
  <dcterms:created xsi:type="dcterms:W3CDTF">2025-05-10T12:28:00Z</dcterms:created>
  <dcterms:modified xsi:type="dcterms:W3CDTF">2025-05-10T12:28:00Z</dcterms:modified>
</cp:coreProperties>
</file>