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494C7F7" w14:textId="6CD1B875" w:rsidR="002A6FCA" w:rsidRPr="003D0A4C" w:rsidRDefault="00980148" w:rsidP="004B703C">
      <w:pPr>
        <w:autoSpaceDE w:val="0"/>
        <w:jc w:val="right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 xml:space="preserve">Załącznik Nr </w:t>
      </w:r>
      <w:r w:rsidR="003B7150">
        <w:rPr>
          <w:rFonts w:ascii="Calibri" w:hAnsi="Calibri" w:cs="Calibri"/>
          <w:sz w:val="22"/>
          <w:szCs w:val="22"/>
        </w:rPr>
        <w:t>3</w:t>
      </w:r>
      <w:r w:rsidRPr="003D0A4C">
        <w:rPr>
          <w:rFonts w:ascii="Calibri" w:hAnsi="Calibri" w:cs="Calibri"/>
          <w:sz w:val="22"/>
          <w:szCs w:val="22"/>
        </w:rPr>
        <w:t xml:space="preserve"> do Zapytania ofertowego nr</w:t>
      </w:r>
      <w:r w:rsidR="00516FF0" w:rsidRPr="003D0A4C">
        <w:rPr>
          <w:rFonts w:ascii="Calibri" w:hAnsi="Calibri" w:cs="Calibri"/>
          <w:sz w:val="22"/>
          <w:szCs w:val="22"/>
        </w:rPr>
        <w:t xml:space="preserve"> </w:t>
      </w:r>
      <w:r w:rsidR="002E4234" w:rsidRPr="00E3556D">
        <w:rPr>
          <w:rFonts w:ascii="Calibri" w:hAnsi="Calibri" w:cs="Calibri"/>
          <w:sz w:val="22"/>
          <w:szCs w:val="22"/>
        </w:rPr>
        <w:t>Z</w:t>
      </w:r>
      <w:r w:rsidR="004E6A17" w:rsidRPr="00E3556D">
        <w:rPr>
          <w:rFonts w:ascii="Calibri" w:hAnsi="Calibri" w:cs="Calibri"/>
          <w:sz w:val="22"/>
          <w:szCs w:val="22"/>
        </w:rPr>
        <w:t>O</w:t>
      </w:r>
      <w:r w:rsidR="002E4234" w:rsidRPr="00E3556D">
        <w:rPr>
          <w:rFonts w:ascii="Calibri" w:hAnsi="Calibri" w:cs="Calibri"/>
          <w:sz w:val="22"/>
          <w:szCs w:val="22"/>
        </w:rPr>
        <w:t>/</w:t>
      </w:r>
      <w:r w:rsidR="001D77CD" w:rsidRPr="00E3556D">
        <w:rPr>
          <w:rFonts w:ascii="Calibri" w:hAnsi="Calibri" w:cs="Calibri"/>
          <w:sz w:val="22"/>
          <w:szCs w:val="22"/>
        </w:rPr>
        <w:t>FENG</w:t>
      </w:r>
      <w:r w:rsidR="001600C6" w:rsidRPr="00E3556D">
        <w:rPr>
          <w:rFonts w:ascii="Calibri" w:hAnsi="Calibri" w:cs="Calibri"/>
          <w:sz w:val="22"/>
          <w:szCs w:val="22"/>
        </w:rPr>
        <w:t>/</w:t>
      </w:r>
      <w:r w:rsidR="00304E9D" w:rsidRPr="00E3556D">
        <w:rPr>
          <w:rFonts w:ascii="Calibri" w:hAnsi="Calibri" w:cs="Calibri"/>
          <w:sz w:val="22"/>
          <w:szCs w:val="22"/>
        </w:rPr>
        <w:t>20</w:t>
      </w:r>
      <w:r w:rsidR="0016614E" w:rsidRPr="00E3556D">
        <w:rPr>
          <w:rFonts w:ascii="Calibri" w:hAnsi="Calibri" w:cs="Calibri"/>
          <w:sz w:val="22"/>
          <w:szCs w:val="22"/>
        </w:rPr>
        <w:t>2</w:t>
      </w:r>
      <w:r w:rsidR="00B20AD4" w:rsidRPr="00E3556D">
        <w:rPr>
          <w:rFonts w:ascii="Calibri" w:hAnsi="Calibri" w:cs="Calibri"/>
          <w:sz w:val="22"/>
          <w:szCs w:val="22"/>
        </w:rPr>
        <w:t>5</w:t>
      </w:r>
      <w:r w:rsidR="001600C6" w:rsidRPr="00E3556D">
        <w:rPr>
          <w:rFonts w:ascii="Calibri" w:hAnsi="Calibri" w:cs="Calibri"/>
          <w:sz w:val="22"/>
          <w:szCs w:val="22"/>
        </w:rPr>
        <w:t>/</w:t>
      </w:r>
      <w:r w:rsidR="005E1BE0">
        <w:rPr>
          <w:rFonts w:ascii="Calibri" w:hAnsi="Calibri" w:cs="Calibri"/>
          <w:sz w:val="22"/>
          <w:szCs w:val="22"/>
        </w:rPr>
        <w:t>1</w:t>
      </w:r>
      <w:r w:rsidR="00C678AB">
        <w:rPr>
          <w:rFonts w:ascii="Calibri" w:hAnsi="Calibri" w:cs="Calibri"/>
          <w:sz w:val="22"/>
          <w:szCs w:val="22"/>
        </w:rPr>
        <w:t>2</w:t>
      </w:r>
      <w:r w:rsidR="001600C6" w:rsidRPr="00E3556D">
        <w:rPr>
          <w:rFonts w:ascii="Calibri" w:hAnsi="Calibri" w:cs="Calibri"/>
          <w:sz w:val="22"/>
          <w:szCs w:val="22"/>
        </w:rPr>
        <w:t>/0</w:t>
      </w:r>
      <w:r w:rsidR="00496902">
        <w:rPr>
          <w:rFonts w:ascii="Calibri" w:hAnsi="Calibri" w:cs="Calibri"/>
          <w:sz w:val="22"/>
          <w:szCs w:val="22"/>
        </w:rPr>
        <w:t>1</w:t>
      </w:r>
    </w:p>
    <w:p w14:paraId="672A6659" w14:textId="77777777" w:rsidR="00AE4FDE" w:rsidRDefault="00AE4FDE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A37501D" w14:textId="77777777" w:rsidR="004B703C" w:rsidRDefault="004B703C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DAB6C7B" w14:textId="77777777" w:rsidR="004B703C" w:rsidRDefault="004B703C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3C0F982" w14:textId="77777777" w:rsidR="001E549D" w:rsidRPr="003D0A4C" w:rsidRDefault="001E549D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55D12C6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..............................................</w:t>
      </w:r>
    </w:p>
    <w:p w14:paraId="7393EDA8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(pieczątka Wykonawcy)</w:t>
      </w:r>
    </w:p>
    <w:p w14:paraId="02EB378F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A05A809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C2F5AC6" w14:textId="77777777" w:rsidR="00AE4FDE" w:rsidRDefault="002A6FCA" w:rsidP="00A6511B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D0A4C">
        <w:rPr>
          <w:rFonts w:ascii="Calibri" w:hAnsi="Calibri" w:cs="Calibri"/>
          <w:b/>
          <w:bCs/>
          <w:sz w:val="22"/>
          <w:szCs w:val="22"/>
        </w:rPr>
        <w:t>OŚWIADCZENIE</w:t>
      </w:r>
      <w:r w:rsidR="00744684" w:rsidRPr="003D0A4C">
        <w:rPr>
          <w:rFonts w:ascii="Calibri" w:hAnsi="Calibri" w:cs="Calibri"/>
          <w:b/>
          <w:bCs/>
          <w:sz w:val="22"/>
          <w:szCs w:val="22"/>
        </w:rPr>
        <w:t xml:space="preserve"> WYKONAWCY</w:t>
      </w:r>
    </w:p>
    <w:p w14:paraId="5A39BBE3" w14:textId="77777777" w:rsidR="00A6511B" w:rsidRPr="003D0A4C" w:rsidRDefault="00A6511B" w:rsidP="00A6511B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6144"/>
      </w:tblGrid>
      <w:tr w:rsidR="00A6511B" w:rsidRPr="0002302B" w14:paraId="262871F2" w14:textId="77777777" w:rsidTr="0002302B">
        <w:tc>
          <w:tcPr>
            <w:tcW w:w="2943" w:type="dxa"/>
          </w:tcPr>
          <w:p w14:paraId="5D9E50F8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2302B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267" w:type="dxa"/>
          </w:tcPr>
          <w:p w14:paraId="41C8F396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72A3D3EC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A6511B" w:rsidRPr="0002302B" w14:paraId="12B1D9C3" w14:textId="77777777" w:rsidTr="0002302B">
        <w:tc>
          <w:tcPr>
            <w:tcW w:w="2943" w:type="dxa"/>
          </w:tcPr>
          <w:p w14:paraId="2F678C3D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2302B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Adres siedziby:</w:t>
            </w:r>
          </w:p>
          <w:p w14:paraId="0D0B940D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0E27B00A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60061E4C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44EAFD9C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A6511B" w:rsidRPr="0002302B" w14:paraId="1A1DF31A" w14:textId="77777777" w:rsidTr="0002302B">
        <w:tc>
          <w:tcPr>
            <w:tcW w:w="2943" w:type="dxa"/>
          </w:tcPr>
          <w:p w14:paraId="60EA640C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02302B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Adres do korespondencji:</w:t>
            </w:r>
          </w:p>
          <w:p w14:paraId="4B94D5A5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3DEEC669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3656B9AB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45FB0818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A6511B" w:rsidRPr="0002302B" w14:paraId="15E5251B" w14:textId="77777777" w:rsidTr="0002302B">
        <w:tc>
          <w:tcPr>
            <w:tcW w:w="2943" w:type="dxa"/>
          </w:tcPr>
          <w:p w14:paraId="116AD610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  <w:r w:rsidRPr="0002302B"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  <w:t>Nr tel.:</w:t>
            </w:r>
          </w:p>
          <w:p w14:paraId="049F31CB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53128261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A6511B" w:rsidRPr="0002302B" w14:paraId="58C095C3" w14:textId="77777777" w:rsidTr="0002302B">
        <w:tc>
          <w:tcPr>
            <w:tcW w:w="2943" w:type="dxa"/>
          </w:tcPr>
          <w:p w14:paraId="615BF652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  <w:r w:rsidRPr="0002302B"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  <w:t>Adres e-mail:</w:t>
            </w:r>
          </w:p>
          <w:p w14:paraId="62486C05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4101652C" w14:textId="77777777" w:rsidR="00A6511B" w:rsidRPr="0002302B" w:rsidRDefault="00A6511B" w:rsidP="0002302B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4B99056E" w14:textId="77777777" w:rsidR="000C6F6D" w:rsidRPr="003D0A4C" w:rsidRDefault="000C6F6D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299C43A" w14:textId="77777777" w:rsidR="008D2468" w:rsidRPr="003D0A4C" w:rsidRDefault="008D2468" w:rsidP="00362903">
      <w:pPr>
        <w:autoSpaceDE w:val="0"/>
        <w:spacing w:after="120"/>
        <w:jc w:val="both"/>
        <w:rPr>
          <w:rFonts w:ascii="Calibri" w:hAnsi="Calibri" w:cs="Calibri"/>
          <w:sz w:val="22"/>
          <w:szCs w:val="22"/>
        </w:rPr>
      </w:pPr>
    </w:p>
    <w:p w14:paraId="727E2839" w14:textId="77777777" w:rsidR="002A6FCA" w:rsidRPr="003D0A4C" w:rsidRDefault="002A6FCA" w:rsidP="004B703C">
      <w:pPr>
        <w:autoSpaceDE w:val="0"/>
        <w:spacing w:after="120"/>
        <w:rPr>
          <w:rFonts w:ascii="Calibri" w:hAnsi="Calibri" w:cs="Calibri"/>
          <w:bCs/>
          <w:strike/>
          <w:sz w:val="22"/>
          <w:szCs w:val="22"/>
        </w:rPr>
      </w:pPr>
      <w:r w:rsidRPr="003D0A4C">
        <w:rPr>
          <w:rFonts w:ascii="Calibri" w:hAnsi="Calibri" w:cs="Calibri"/>
          <w:b/>
          <w:bCs/>
          <w:sz w:val="22"/>
          <w:szCs w:val="22"/>
        </w:rPr>
        <w:t>Dane Zamawiającego:</w:t>
      </w:r>
      <w:r w:rsidR="008D2468" w:rsidRPr="003D0A4C">
        <w:rPr>
          <w:rFonts w:ascii="Calibri" w:hAnsi="Calibri" w:cs="Calibri"/>
          <w:b/>
          <w:bCs/>
          <w:sz w:val="22"/>
          <w:szCs w:val="22"/>
        </w:rPr>
        <w:br/>
      </w:r>
      <w:r w:rsidR="000C6F6D" w:rsidRPr="003D0A4C">
        <w:rPr>
          <w:rFonts w:ascii="Calibri" w:hAnsi="Calibri" w:cs="Calibri"/>
          <w:bCs/>
          <w:sz w:val="22"/>
          <w:szCs w:val="22"/>
        </w:rPr>
        <w:t xml:space="preserve">NanoSanguis S.A., </w:t>
      </w:r>
      <w:r w:rsidR="0016614E" w:rsidRPr="003D0A4C">
        <w:rPr>
          <w:rFonts w:ascii="Calibri" w:hAnsi="Calibri" w:cs="Calibri"/>
          <w:bCs/>
          <w:sz w:val="22"/>
          <w:szCs w:val="22"/>
        </w:rPr>
        <w:t>ul. Rakowiecka 36, 02-532 Warszawa</w:t>
      </w:r>
    </w:p>
    <w:p w14:paraId="4DDBEF00" w14:textId="77777777" w:rsidR="00321B4E" w:rsidRPr="003D0A4C" w:rsidRDefault="00321B4E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8C0FB73" w14:textId="17B4A2C4" w:rsidR="002A6FCA" w:rsidRPr="0045222B" w:rsidRDefault="002A6FCA" w:rsidP="007B314D">
      <w:pPr>
        <w:pStyle w:val="Akapitzlist"/>
        <w:numPr>
          <w:ilvl w:val="0"/>
          <w:numId w:val="18"/>
        </w:numPr>
        <w:autoSpaceDE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B314D">
        <w:rPr>
          <w:rFonts w:ascii="Calibri" w:hAnsi="Calibri" w:cs="Calibri"/>
          <w:sz w:val="22"/>
          <w:szCs w:val="22"/>
        </w:rPr>
        <w:t xml:space="preserve">Przystępując do udziału w postępowaniu prowadzonym w trybie zapytania </w:t>
      </w:r>
      <w:r w:rsidRPr="0045222B">
        <w:rPr>
          <w:rFonts w:ascii="Calibri" w:hAnsi="Calibri" w:cs="Calibri"/>
          <w:sz w:val="22"/>
          <w:szCs w:val="22"/>
        </w:rPr>
        <w:t xml:space="preserve">ofertowego </w:t>
      </w:r>
      <w:r w:rsidR="009201B5" w:rsidRPr="0045222B">
        <w:rPr>
          <w:rFonts w:ascii="Calibri" w:hAnsi="Calibri" w:cs="Calibri"/>
          <w:b/>
          <w:bCs/>
        </w:rPr>
        <w:t xml:space="preserve">dot. </w:t>
      </w:r>
      <w:r w:rsidR="00DD56D1" w:rsidRPr="0045222B">
        <w:rPr>
          <w:rFonts w:ascii="Calibri" w:hAnsi="Calibri" w:cs="Calibri"/>
          <w:b/>
          <w:bCs/>
        </w:rPr>
        <w:t xml:space="preserve">Dostawy </w:t>
      </w:r>
      <w:r w:rsidR="005F546D">
        <w:rPr>
          <w:rFonts w:ascii="Calibri" w:hAnsi="Calibri" w:cs="Calibri"/>
          <w:b/>
          <w:bCs/>
        </w:rPr>
        <w:t>odczynników chemicznych i</w:t>
      </w:r>
      <w:r w:rsidR="00DD56D1" w:rsidRPr="0045222B">
        <w:rPr>
          <w:rFonts w:ascii="Calibri" w:hAnsi="Calibri" w:cs="Calibri"/>
          <w:b/>
          <w:bCs/>
        </w:rPr>
        <w:t xml:space="preserve"> laboratoryjnych</w:t>
      </w:r>
      <w:r w:rsidR="0017436A" w:rsidRPr="0045222B">
        <w:rPr>
          <w:rFonts w:ascii="Calibri" w:hAnsi="Calibri" w:cs="Calibri"/>
          <w:b/>
          <w:bCs/>
        </w:rPr>
        <w:t xml:space="preserve"> </w:t>
      </w:r>
      <w:r w:rsidRPr="0045222B">
        <w:rPr>
          <w:rFonts w:ascii="Calibri" w:hAnsi="Calibri" w:cs="Calibri"/>
          <w:sz w:val="22"/>
          <w:szCs w:val="22"/>
        </w:rPr>
        <w:t>oświadczam, że:</w:t>
      </w:r>
    </w:p>
    <w:p w14:paraId="3461D779" w14:textId="77777777" w:rsidR="00861EDC" w:rsidRPr="003D0A4C" w:rsidRDefault="00861EDC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562CB0E" w14:textId="24374156" w:rsidR="00D90D3B" w:rsidRPr="00FF5C87" w:rsidRDefault="002A6FCA" w:rsidP="00FF5C87">
      <w:pPr>
        <w:numPr>
          <w:ilvl w:val="0"/>
          <w:numId w:val="20"/>
        </w:numPr>
        <w:autoSpaceDE w:val="0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posiadam uprawnienia do wykonywania określonej działalności lub czynności, jeżeli przepisy prawa</w:t>
      </w:r>
      <w:r w:rsidR="00DD1CC5" w:rsidRPr="003D0A4C">
        <w:rPr>
          <w:rFonts w:ascii="Calibri" w:hAnsi="Calibri" w:cs="Calibri"/>
          <w:sz w:val="22"/>
          <w:szCs w:val="22"/>
        </w:rPr>
        <w:t xml:space="preserve"> </w:t>
      </w:r>
      <w:r w:rsidRPr="003D0A4C">
        <w:rPr>
          <w:rFonts w:ascii="Calibri" w:hAnsi="Calibri" w:cs="Calibri"/>
          <w:sz w:val="22"/>
          <w:szCs w:val="22"/>
        </w:rPr>
        <w:t>nakładają obowiązek ich posiadania;</w:t>
      </w:r>
    </w:p>
    <w:p w14:paraId="34CE0A41" w14:textId="6C414313" w:rsidR="00D90D3B" w:rsidRPr="00070025" w:rsidRDefault="00D90D3B" w:rsidP="00070025">
      <w:pPr>
        <w:numPr>
          <w:ilvl w:val="0"/>
          <w:numId w:val="20"/>
        </w:numPr>
        <w:autoSpaceDE w:val="0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znajduję się w sytuacji ekonomicznej i finansowej zapewniającej wykonanie zamówienia.</w:t>
      </w:r>
    </w:p>
    <w:p w14:paraId="62EBF3C5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2CDDDE8A" w14:textId="00C6ADFE" w:rsidR="002A6FCA" w:rsidRPr="00FF5C87" w:rsidRDefault="002A6FCA" w:rsidP="00FF5C87">
      <w:pPr>
        <w:pStyle w:val="Akapitzlist"/>
        <w:numPr>
          <w:ilvl w:val="0"/>
          <w:numId w:val="18"/>
        </w:numPr>
        <w:autoSpaceDE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F5C87">
        <w:rPr>
          <w:rFonts w:ascii="Calibri" w:hAnsi="Calibri" w:cs="Calibri"/>
          <w:sz w:val="22"/>
          <w:szCs w:val="22"/>
        </w:rPr>
        <w:t>Oświadczam, że spełniam warunki udziału w postępowaniu określone przez Zamawiającego</w:t>
      </w:r>
      <w:r w:rsidR="00FF5C87">
        <w:rPr>
          <w:rFonts w:ascii="Calibri" w:hAnsi="Calibri" w:cs="Calibri"/>
          <w:sz w:val="22"/>
          <w:szCs w:val="22"/>
        </w:rPr>
        <w:t>, tj</w:t>
      </w:r>
      <w:r w:rsidRPr="00FF5C87">
        <w:rPr>
          <w:rFonts w:ascii="Calibri" w:hAnsi="Calibri" w:cs="Calibri"/>
          <w:sz w:val="22"/>
          <w:szCs w:val="22"/>
        </w:rPr>
        <w:t>.</w:t>
      </w:r>
      <w:r w:rsidR="00FF5C87">
        <w:rPr>
          <w:rFonts w:ascii="Calibri" w:hAnsi="Calibri" w:cs="Calibri"/>
          <w:sz w:val="22"/>
          <w:szCs w:val="22"/>
        </w:rPr>
        <w:t>:</w:t>
      </w:r>
    </w:p>
    <w:p w14:paraId="64358FE2" w14:textId="4B07A21A" w:rsidR="00FF5C87" w:rsidRPr="00FF5C87" w:rsidRDefault="00FF5C87" w:rsidP="001E549D">
      <w:pPr>
        <w:pStyle w:val="Default"/>
        <w:numPr>
          <w:ilvl w:val="0"/>
          <w:numId w:val="16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posiadam niezbędną wiedzę i doświadczenie</w:t>
      </w:r>
    </w:p>
    <w:p w14:paraId="4E01CD13" w14:textId="77777777" w:rsidR="00FF5C87" w:rsidRDefault="00FF5C87" w:rsidP="001E549D">
      <w:pPr>
        <w:pStyle w:val="Default"/>
        <w:numPr>
          <w:ilvl w:val="0"/>
          <w:numId w:val="16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dysponuję odpowiednim</w:t>
      </w:r>
      <w:r>
        <w:rPr>
          <w:rFonts w:ascii="Calibri" w:hAnsi="Calibri" w:cs="Calibri"/>
          <w:sz w:val="22"/>
          <w:szCs w:val="22"/>
        </w:rPr>
        <w:t>i</w:t>
      </w:r>
      <w:r w:rsidRPr="003D0A4C">
        <w:rPr>
          <w:rFonts w:ascii="Calibri" w:hAnsi="Calibri" w:cs="Calibri"/>
          <w:sz w:val="22"/>
          <w:szCs w:val="22"/>
        </w:rPr>
        <w:t xml:space="preserve"> osobami zdolnymi do wykonania zamówienia</w:t>
      </w:r>
    </w:p>
    <w:p w14:paraId="63C6DAB6" w14:textId="77777777" w:rsidR="006E15F9" w:rsidRDefault="006E15F9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FF757BA" w14:textId="5F1B9C76" w:rsidR="006E15F9" w:rsidRPr="00A6574C" w:rsidRDefault="006E15F9" w:rsidP="00A6574C">
      <w:pPr>
        <w:pStyle w:val="Akapitzlist"/>
        <w:numPr>
          <w:ilvl w:val="0"/>
          <w:numId w:val="18"/>
        </w:numPr>
        <w:autoSpaceDE w:val="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 w:rsidR="009709F9">
        <w:rPr>
          <w:rFonts w:ascii="Calibri" w:hAnsi="Calibri" w:cs="Calibri"/>
          <w:sz w:val="22"/>
          <w:szCs w:val="22"/>
        </w:rPr>
        <w:t>ż</w:t>
      </w:r>
      <w:r>
        <w:rPr>
          <w:rFonts w:ascii="Calibri" w:hAnsi="Calibri" w:cs="Calibri"/>
          <w:sz w:val="22"/>
          <w:szCs w:val="22"/>
        </w:rPr>
        <w:t xml:space="preserve">e nie jestem powiązany kapitałowo lub osobowo z Zamawiającym. </w:t>
      </w:r>
      <w:r w:rsidRPr="006E15F9">
        <w:rPr>
          <w:rFonts w:ascii="Calibri" w:hAnsi="Calibri" w:cs="Calibr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 w:rsidRPr="008207D9">
        <w:rPr>
          <w:rFonts w:ascii="Calibri" w:hAnsi="Calibri" w:cs="Calibri"/>
          <w:sz w:val="22"/>
          <w:szCs w:val="22"/>
        </w:rPr>
        <w:t xml:space="preserve"> przeprowadzeniem procedury wyboru wykonawcy a wykonawcą, polegające w szczególności na</w:t>
      </w:r>
      <w:r w:rsidRPr="009709F9">
        <w:rPr>
          <w:rFonts w:ascii="Calibri" w:hAnsi="Calibri" w:cs="Calibri"/>
          <w:sz w:val="22"/>
          <w:szCs w:val="22"/>
        </w:rPr>
        <w:t>:</w:t>
      </w:r>
    </w:p>
    <w:p w14:paraId="1EED2ECC" w14:textId="23C3350F" w:rsidR="006E15F9" w:rsidRPr="008207D9" w:rsidRDefault="006E15F9" w:rsidP="001E549D">
      <w:pPr>
        <w:pStyle w:val="Default"/>
        <w:numPr>
          <w:ilvl w:val="0"/>
          <w:numId w:val="2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8207D9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C2912BE" w14:textId="578DB1BA" w:rsidR="006E15F9" w:rsidRPr="008207D9" w:rsidRDefault="006E15F9" w:rsidP="001E549D">
      <w:pPr>
        <w:pStyle w:val="Default"/>
        <w:numPr>
          <w:ilvl w:val="0"/>
          <w:numId w:val="2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8207D9">
        <w:rPr>
          <w:rFonts w:ascii="Calibri" w:hAnsi="Calibri" w:cs="Calibri"/>
          <w:sz w:val="22"/>
          <w:szCs w:val="22"/>
        </w:rP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5C5915">
        <w:rPr>
          <w:rFonts w:ascii="Calibri" w:hAnsi="Calibri" w:cs="Calibri"/>
          <w:sz w:val="22"/>
          <w:szCs w:val="22"/>
        </w:rPr>
        <w:t>W</w:t>
      </w:r>
      <w:r w:rsidRPr="008207D9">
        <w:rPr>
          <w:rFonts w:ascii="Calibri" w:hAnsi="Calibri" w:cs="Calibri"/>
          <w:sz w:val="22"/>
          <w:szCs w:val="22"/>
        </w:rPr>
        <w:t xml:space="preserve">ykonawcą, jego zastępcą prawnym lub członkami organów zarządzających lub organów nadzorczych </w:t>
      </w:r>
      <w:r w:rsidR="006F49FA">
        <w:rPr>
          <w:rFonts w:ascii="Calibri" w:hAnsi="Calibri" w:cs="Calibri"/>
          <w:sz w:val="22"/>
          <w:szCs w:val="22"/>
        </w:rPr>
        <w:t>W</w:t>
      </w:r>
      <w:r w:rsidRPr="008207D9">
        <w:rPr>
          <w:rFonts w:ascii="Calibri" w:hAnsi="Calibri" w:cs="Calibri"/>
          <w:sz w:val="22"/>
          <w:szCs w:val="22"/>
        </w:rPr>
        <w:t>ykonawców ubiegających się o udzielenie zamówienia,</w:t>
      </w:r>
    </w:p>
    <w:p w14:paraId="1EC0B334" w14:textId="74028888" w:rsidR="006E15F9" w:rsidRDefault="006E15F9" w:rsidP="001E549D">
      <w:pPr>
        <w:pStyle w:val="Default"/>
        <w:numPr>
          <w:ilvl w:val="0"/>
          <w:numId w:val="2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8207D9">
        <w:rPr>
          <w:rFonts w:ascii="Calibri" w:hAnsi="Calibri" w:cs="Calibri"/>
          <w:sz w:val="22"/>
          <w:szCs w:val="22"/>
        </w:rPr>
        <w:t xml:space="preserve">pozostawaniu z </w:t>
      </w:r>
      <w:r w:rsidR="005C5915">
        <w:rPr>
          <w:rFonts w:ascii="Calibri" w:hAnsi="Calibri" w:cs="Calibri"/>
          <w:sz w:val="22"/>
          <w:szCs w:val="22"/>
        </w:rPr>
        <w:t>Zamawiającym</w:t>
      </w:r>
      <w:r w:rsidRPr="008207D9">
        <w:rPr>
          <w:rFonts w:ascii="Calibri" w:hAnsi="Calibri" w:cs="Calibri"/>
          <w:sz w:val="22"/>
          <w:szCs w:val="22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0ACF3EE2" w14:textId="6D7631D5" w:rsidR="00E52842" w:rsidRDefault="00E52842" w:rsidP="001E549D">
      <w:pPr>
        <w:pStyle w:val="Akapitzlist"/>
        <w:numPr>
          <w:ilvl w:val="0"/>
          <w:numId w:val="18"/>
        </w:numPr>
        <w:autoSpaceDE w:val="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nie zachodzą </w:t>
      </w:r>
      <w:r w:rsidR="001E549D">
        <w:rPr>
          <w:rFonts w:ascii="Calibri" w:hAnsi="Calibri" w:cs="Calibri"/>
          <w:sz w:val="22"/>
          <w:szCs w:val="22"/>
        </w:rPr>
        <w:t>wobec mnie okoliczności:</w:t>
      </w:r>
    </w:p>
    <w:p w14:paraId="2B662B5F" w14:textId="77777777" w:rsidR="00E52842" w:rsidRPr="002E1C80" w:rsidRDefault="00E52842" w:rsidP="002E1C80">
      <w:pPr>
        <w:pStyle w:val="Default"/>
        <w:numPr>
          <w:ilvl w:val="0"/>
          <w:numId w:val="2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E1C80">
        <w:rPr>
          <w:rFonts w:ascii="Calibri" w:hAnsi="Calibri" w:cs="Calibri"/>
          <w:sz w:val="22"/>
          <w:szCs w:val="22"/>
        </w:rPr>
        <w:t>opisane w art. 7 ust. 1 ustawy z dnia 13 kwietnia 2022 r. o szczególnych rozwiązaniach w zakresie przeciwdziałania wspieraniu agresji na Ukrainę oraz służących ochronie bezpieczeństwa narodowego;</w:t>
      </w:r>
    </w:p>
    <w:p w14:paraId="231D056F" w14:textId="0421FD8D" w:rsidR="00E52842" w:rsidRPr="002E1C80" w:rsidRDefault="00E52842" w:rsidP="002E1C80">
      <w:pPr>
        <w:pStyle w:val="Default"/>
        <w:numPr>
          <w:ilvl w:val="0"/>
          <w:numId w:val="24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2E1C80">
        <w:rPr>
          <w:rFonts w:ascii="Calibri" w:hAnsi="Calibri" w:cs="Calibri"/>
          <w:sz w:val="22"/>
          <w:szCs w:val="22"/>
        </w:rPr>
        <w:t>opisane w art. 5k Rozporządzenia Rady (UE) nr 833/2014 z dnia 31 lipca 2014 r. dotyczącego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zm.).</w:t>
      </w:r>
    </w:p>
    <w:p w14:paraId="6D98A12B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2A84D45" w14:textId="7EB8D373" w:rsidR="002A6FCA" w:rsidRPr="003D0A4C" w:rsidRDefault="002A6FCA" w:rsidP="001E549D">
      <w:pPr>
        <w:pStyle w:val="Akapitzlist"/>
        <w:numPr>
          <w:ilvl w:val="0"/>
          <w:numId w:val="18"/>
        </w:numPr>
        <w:autoSpaceDE w:val="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D0A4C">
        <w:rPr>
          <w:rFonts w:ascii="Calibri" w:hAnsi="Calibri" w:cs="Calibri"/>
          <w:sz w:val="22"/>
          <w:szCs w:val="22"/>
        </w:rPr>
        <w:t>Oświadczam, że nie podlegam wykluczeni</w:t>
      </w:r>
      <w:r w:rsidR="00362903">
        <w:rPr>
          <w:rFonts w:ascii="Calibri" w:hAnsi="Calibri" w:cs="Calibri"/>
          <w:sz w:val="22"/>
          <w:szCs w:val="22"/>
        </w:rPr>
        <w:t>u</w:t>
      </w:r>
      <w:r w:rsidRPr="003D0A4C">
        <w:rPr>
          <w:rFonts w:ascii="Calibri" w:hAnsi="Calibri" w:cs="Calibri"/>
          <w:sz w:val="22"/>
          <w:szCs w:val="22"/>
        </w:rPr>
        <w:t xml:space="preserve"> z postępowania o udzielenie zamówienia, stosownie do</w:t>
      </w:r>
      <w:r w:rsidR="00861EDC" w:rsidRPr="003D0A4C">
        <w:rPr>
          <w:rFonts w:ascii="Calibri" w:hAnsi="Calibri" w:cs="Calibri"/>
          <w:sz w:val="22"/>
          <w:szCs w:val="22"/>
        </w:rPr>
        <w:t> a</w:t>
      </w:r>
      <w:r w:rsidRPr="003D0A4C">
        <w:rPr>
          <w:rFonts w:ascii="Calibri" w:hAnsi="Calibri" w:cs="Calibri"/>
          <w:sz w:val="22"/>
          <w:szCs w:val="22"/>
        </w:rPr>
        <w:t>rt.24 PZP</w:t>
      </w:r>
      <w:r w:rsidR="00861EDC" w:rsidRPr="003D0A4C">
        <w:rPr>
          <w:rFonts w:ascii="Calibri" w:hAnsi="Calibri" w:cs="Calibri"/>
          <w:sz w:val="22"/>
          <w:szCs w:val="22"/>
        </w:rPr>
        <w:t>.</w:t>
      </w:r>
    </w:p>
    <w:p w14:paraId="2946DB82" w14:textId="77777777" w:rsidR="00861EDC" w:rsidRDefault="00861EDC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997CC1D" w14:textId="77777777" w:rsidR="00D131C4" w:rsidRDefault="00D131C4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110FFD37" w14:textId="77777777" w:rsidR="00D131C4" w:rsidRDefault="00D131C4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4F507BC" w14:textId="77777777" w:rsidR="001E549D" w:rsidRPr="003D0A4C" w:rsidRDefault="001E549D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B699379" w14:textId="77777777" w:rsidR="002A6FCA" w:rsidRPr="003D0A4C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9"/>
      </w:tblGrid>
      <w:tr w:rsidR="00861EDC" w:rsidRPr="008D3E58" w14:paraId="29C2EA58" w14:textId="77777777" w:rsidTr="00321B4E">
        <w:trPr>
          <w:trHeight w:val="80"/>
        </w:trPr>
        <w:tc>
          <w:tcPr>
            <w:tcW w:w="4605" w:type="dxa"/>
          </w:tcPr>
          <w:p w14:paraId="6E838582" w14:textId="77777777" w:rsidR="00861EDC" w:rsidRPr="003D0A4C" w:rsidRDefault="00861EDC" w:rsidP="004B703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0A4C">
              <w:rPr>
                <w:rFonts w:ascii="Calibri" w:hAnsi="Calibri" w:cs="Calibri"/>
                <w:sz w:val="22"/>
                <w:szCs w:val="22"/>
              </w:rPr>
              <w:t>(miejscowość i data)</w:t>
            </w:r>
          </w:p>
        </w:tc>
        <w:tc>
          <w:tcPr>
            <w:tcW w:w="4605" w:type="dxa"/>
          </w:tcPr>
          <w:p w14:paraId="18F4AF38" w14:textId="77777777" w:rsidR="00861EDC" w:rsidRPr="003D0A4C" w:rsidRDefault="00861EDC" w:rsidP="004B703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0A4C">
              <w:rPr>
                <w:rFonts w:ascii="Calibri" w:hAnsi="Calibri" w:cs="Calibri"/>
                <w:sz w:val="22"/>
                <w:szCs w:val="22"/>
              </w:rPr>
              <w:t>podpis osoby/osób uprawnionych</w:t>
            </w:r>
          </w:p>
          <w:p w14:paraId="580A3C2F" w14:textId="77777777" w:rsidR="00861EDC" w:rsidRPr="008D3E58" w:rsidRDefault="00861EDC" w:rsidP="004B703C">
            <w:pPr>
              <w:autoSpaceDE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D0A4C">
              <w:rPr>
                <w:rFonts w:ascii="Calibri" w:hAnsi="Calibri" w:cs="Calibri"/>
                <w:sz w:val="22"/>
                <w:szCs w:val="22"/>
              </w:rPr>
              <w:t>do reprezentowania Wykonawcy</w:t>
            </w:r>
          </w:p>
        </w:tc>
      </w:tr>
      <w:tr w:rsidR="004B703C" w:rsidRPr="008D3E58" w14:paraId="3FE9F23F" w14:textId="77777777" w:rsidTr="00321B4E">
        <w:trPr>
          <w:trHeight w:val="80"/>
        </w:trPr>
        <w:tc>
          <w:tcPr>
            <w:tcW w:w="4605" w:type="dxa"/>
          </w:tcPr>
          <w:p w14:paraId="1F72F646" w14:textId="77777777" w:rsidR="004B703C" w:rsidRPr="003D0A4C" w:rsidRDefault="004B703C" w:rsidP="00362903">
            <w:pPr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05" w:type="dxa"/>
          </w:tcPr>
          <w:p w14:paraId="08CE6F91" w14:textId="77777777" w:rsidR="004B703C" w:rsidRPr="003D0A4C" w:rsidRDefault="004B703C" w:rsidP="00362903">
            <w:pPr>
              <w:autoSpaceDE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CDCEAD" w14:textId="77777777" w:rsidR="002A6FCA" w:rsidRPr="008D3E58" w:rsidRDefault="002A6FCA" w:rsidP="00362903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sectPr w:rsidR="002A6FCA" w:rsidRPr="008D3E58" w:rsidSect="00A655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8" w:bottom="1418" w:left="1418" w:header="510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16523" w14:textId="77777777" w:rsidR="00EE67F4" w:rsidRDefault="00EE67F4">
      <w:r>
        <w:separator/>
      </w:r>
    </w:p>
  </w:endnote>
  <w:endnote w:type="continuationSeparator" w:id="0">
    <w:p w14:paraId="48536C06" w14:textId="77777777" w:rsidR="00EE67F4" w:rsidRDefault="00EE67F4">
      <w:r>
        <w:continuationSeparator/>
      </w:r>
    </w:p>
  </w:endnote>
  <w:endnote w:type="continuationNotice" w:id="1">
    <w:p w14:paraId="6CDF47F6" w14:textId="77777777" w:rsidR="00EE67F4" w:rsidRDefault="00EE67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FF7E7" w14:textId="77777777" w:rsidR="00E12756" w:rsidRDefault="00E127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185593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2E6CDC8" w14:textId="78173905" w:rsidR="00E12756" w:rsidRPr="00E12756" w:rsidRDefault="00E12756">
        <w:pPr>
          <w:pStyle w:val="Stopka"/>
          <w:jc w:val="right"/>
          <w:rPr>
            <w:sz w:val="18"/>
            <w:szCs w:val="18"/>
          </w:rPr>
        </w:pPr>
        <w:r w:rsidRPr="00E12756">
          <w:rPr>
            <w:sz w:val="18"/>
            <w:szCs w:val="18"/>
          </w:rPr>
          <w:fldChar w:fldCharType="begin"/>
        </w:r>
        <w:r w:rsidRPr="00E12756">
          <w:rPr>
            <w:sz w:val="18"/>
            <w:szCs w:val="18"/>
          </w:rPr>
          <w:instrText>PAGE   \* MERGEFORMAT</w:instrText>
        </w:r>
        <w:r w:rsidRPr="00E12756">
          <w:rPr>
            <w:sz w:val="18"/>
            <w:szCs w:val="18"/>
          </w:rPr>
          <w:fldChar w:fldCharType="separate"/>
        </w:r>
        <w:r w:rsidRPr="00E12756">
          <w:rPr>
            <w:sz w:val="18"/>
            <w:szCs w:val="18"/>
          </w:rPr>
          <w:t>2</w:t>
        </w:r>
        <w:r w:rsidRPr="00E12756">
          <w:rPr>
            <w:sz w:val="18"/>
            <w:szCs w:val="18"/>
          </w:rPr>
          <w:fldChar w:fldCharType="end"/>
        </w:r>
      </w:p>
    </w:sdtContent>
  </w:sdt>
  <w:p w14:paraId="65D8365B" w14:textId="77777777" w:rsidR="00E12756" w:rsidRDefault="00E127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1EF1B" w14:textId="77777777" w:rsidR="00E12756" w:rsidRDefault="00E127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F080C" w14:textId="77777777" w:rsidR="00EE67F4" w:rsidRDefault="00EE67F4">
      <w:r>
        <w:separator/>
      </w:r>
    </w:p>
  </w:footnote>
  <w:footnote w:type="continuationSeparator" w:id="0">
    <w:p w14:paraId="6891B73F" w14:textId="77777777" w:rsidR="00EE67F4" w:rsidRDefault="00EE67F4">
      <w:r>
        <w:continuationSeparator/>
      </w:r>
    </w:p>
  </w:footnote>
  <w:footnote w:type="continuationNotice" w:id="1">
    <w:p w14:paraId="7C1F9B71" w14:textId="77777777" w:rsidR="00EE67F4" w:rsidRDefault="00EE67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32AE3" w14:textId="77777777" w:rsidR="00E12756" w:rsidRDefault="00E127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096F9" w14:textId="62C7C6B2" w:rsidR="00E12756" w:rsidRDefault="00F83B2B">
    <w:pPr>
      <w:pStyle w:val="Nagwek"/>
    </w:pPr>
    <w:r>
      <w:rPr>
        <w:noProof/>
      </w:rPr>
      <w:drawing>
        <wp:inline distT="0" distB="0" distL="0" distR="0" wp14:anchorId="251E740E" wp14:editId="04EABC31">
          <wp:extent cx="5759450" cy="772160"/>
          <wp:effectExtent l="0" t="0" r="0" b="8890"/>
          <wp:docPr id="436075212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075212" name="Obraz 1" descr="Obraz zawierający tekst, Czcionka, zrzut ekranu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26FD6" w14:textId="77777777" w:rsidR="00E12756" w:rsidRDefault="00E127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Palatino Linotype" w:hAnsi="Palatino Linotype" w:cs="Times New Roman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Palatino Linotype" w:hAnsi="Palatino Linotype" w:cs="Palatino Linotype"/>
        <w:b/>
        <w:bCs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ascii="Palatino Linotype" w:eastAsia="Times New Roman" w:hAnsi="Palatino Linotype" w:cs="Times New Roman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Palatino Linotype" w:eastAsia="Times New Roman" w:hAnsi="Palatino Linotype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Palatino Linotype" w:eastAsia="Times New Roman" w:hAnsi="Palatino Linotype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Palatino Linotype" w:eastAsia="Times New Roman" w:hAnsi="Palatino Linotype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Palatino Linotype" w:eastAsia="Times New Roman" w:hAnsi="Palatino Linotype" w:cs="Times New Roman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Palatino Linotyp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66B6025"/>
    <w:multiLevelType w:val="hybridMultilevel"/>
    <w:tmpl w:val="0674F8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F4539A"/>
    <w:multiLevelType w:val="hybridMultilevel"/>
    <w:tmpl w:val="15FE0A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C63B21"/>
    <w:multiLevelType w:val="hybridMultilevel"/>
    <w:tmpl w:val="FF6A3B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9961E4"/>
    <w:multiLevelType w:val="hybridMultilevel"/>
    <w:tmpl w:val="6E8A0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469B5"/>
    <w:multiLevelType w:val="hybridMultilevel"/>
    <w:tmpl w:val="B750F0AE"/>
    <w:lvl w:ilvl="0" w:tplc="3BACB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6136B"/>
    <w:multiLevelType w:val="hybridMultilevel"/>
    <w:tmpl w:val="9A6A5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54737"/>
    <w:multiLevelType w:val="hybridMultilevel"/>
    <w:tmpl w:val="C5C0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F533A"/>
    <w:multiLevelType w:val="hybridMultilevel"/>
    <w:tmpl w:val="269C9F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06F01"/>
    <w:multiLevelType w:val="hybridMultilevel"/>
    <w:tmpl w:val="302C6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27E68"/>
    <w:multiLevelType w:val="hybridMultilevel"/>
    <w:tmpl w:val="4DF629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3E4187"/>
    <w:multiLevelType w:val="hybridMultilevel"/>
    <w:tmpl w:val="F184E18A"/>
    <w:lvl w:ilvl="0" w:tplc="26C80D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15C6"/>
    <w:multiLevelType w:val="hybridMultilevel"/>
    <w:tmpl w:val="D2F82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270664">
    <w:abstractNumId w:val="0"/>
  </w:num>
  <w:num w:numId="2" w16cid:durableId="892545226">
    <w:abstractNumId w:val="1"/>
  </w:num>
  <w:num w:numId="3" w16cid:durableId="296841054">
    <w:abstractNumId w:val="2"/>
  </w:num>
  <w:num w:numId="4" w16cid:durableId="900553987">
    <w:abstractNumId w:val="3"/>
  </w:num>
  <w:num w:numId="5" w16cid:durableId="39285395">
    <w:abstractNumId w:val="4"/>
  </w:num>
  <w:num w:numId="6" w16cid:durableId="1212496289">
    <w:abstractNumId w:val="5"/>
  </w:num>
  <w:num w:numId="7" w16cid:durableId="58553202">
    <w:abstractNumId w:val="6"/>
  </w:num>
  <w:num w:numId="8" w16cid:durableId="606699309">
    <w:abstractNumId w:val="7"/>
  </w:num>
  <w:num w:numId="9" w16cid:durableId="714693546">
    <w:abstractNumId w:val="8"/>
  </w:num>
  <w:num w:numId="10" w16cid:durableId="1646816229">
    <w:abstractNumId w:val="9"/>
  </w:num>
  <w:num w:numId="11" w16cid:durableId="1965695469">
    <w:abstractNumId w:val="10"/>
  </w:num>
  <w:num w:numId="12" w16cid:durableId="1095711506">
    <w:abstractNumId w:val="11"/>
  </w:num>
  <w:num w:numId="13" w16cid:durableId="1805074562">
    <w:abstractNumId w:val="18"/>
  </w:num>
  <w:num w:numId="14" w16cid:durableId="262348982">
    <w:abstractNumId w:val="23"/>
  </w:num>
  <w:num w:numId="15" w16cid:durableId="607082422">
    <w:abstractNumId w:val="17"/>
  </w:num>
  <w:num w:numId="16" w16cid:durableId="967201209">
    <w:abstractNumId w:val="21"/>
  </w:num>
  <w:num w:numId="17" w16cid:durableId="1756197312">
    <w:abstractNumId w:val="20"/>
  </w:num>
  <w:num w:numId="18" w16cid:durableId="1547718558">
    <w:abstractNumId w:val="22"/>
  </w:num>
  <w:num w:numId="19" w16cid:durableId="515851471">
    <w:abstractNumId w:val="14"/>
  </w:num>
  <w:num w:numId="20" w16cid:durableId="652757608">
    <w:abstractNumId w:val="15"/>
  </w:num>
  <w:num w:numId="21" w16cid:durableId="295988997">
    <w:abstractNumId w:val="16"/>
  </w:num>
  <w:num w:numId="22" w16cid:durableId="923030569">
    <w:abstractNumId w:val="12"/>
  </w:num>
  <w:num w:numId="23" w16cid:durableId="834419959">
    <w:abstractNumId w:val="19"/>
  </w:num>
  <w:num w:numId="24" w16cid:durableId="9238745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6B9"/>
    <w:rsid w:val="00005C56"/>
    <w:rsid w:val="0000631D"/>
    <w:rsid w:val="0002302B"/>
    <w:rsid w:val="00025FB3"/>
    <w:rsid w:val="0004192C"/>
    <w:rsid w:val="0004305D"/>
    <w:rsid w:val="0006527B"/>
    <w:rsid w:val="00067194"/>
    <w:rsid w:val="00070025"/>
    <w:rsid w:val="00073431"/>
    <w:rsid w:val="000755B6"/>
    <w:rsid w:val="000B70E6"/>
    <w:rsid w:val="000C6F6D"/>
    <w:rsid w:val="000D50D8"/>
    <w:rsid w:val="000E3069"/>
    <w:rsid w:val="000E409E"/>
    <w:rsid w:val="000E521E"/>
    <w:rsid w:val="00106000"/>
    <w:rsid w:val="00141A63"/>
    <w:rsid w:val="001600C6"/>
    <w:rsid w:val="0016614E"/>
    <w:rsid w:val="0017436A"/>
    <w:rsid w:val="0017505F"/>
    <w:rsid w:val="001A01C5"/>
    <w:rsid w:val="001C750F"/>
    <w:rsid w:val="001D77CD"/>
    <w:rsid w:val="001E549D"/>
    <w:rsid w:val="00243FF5"/>
    <w:rsid w:val="002603E6"/>
    <w:rsid w:val="00287264"/>
    <w:rsid w:val="002A4618"/>
    <w:rsid w:val="002A6711"/>
    <w:rsid w:val="002A6FCA"/>
    <w:rsid w:val="002B0AA7"/>
    <w:rsid w:val="002D003D"/>
    <w:rsid w:val="002D6462"/>
    <w:rsid w:val="002E173A"/>
    <w:rsid w:val="002E1C80"/>
    <w:rsid w:val="002E4234"/>
    <w:rsid w:val="00304E9D"/>
    <w:rsid w:val="00321B4E"/>
    <w:rsid w:val="003222C3"/>
    <w:rsid w:val="003561D2"/>
    <w:rsid w:val="00362903"/>
    <w:rsid w:val="003669DC"/>
    <w:rsid w:val="003837BB"/>
    <w:rsid w:val="00387869"/>
    <w:rsid w:val="003911F5"/>
    <w:rsid w:val="003A37BD"/>
    <w:rsid w:val="003B3D43"/>
    <w:rsid w:val="003B4BA2"/>
    <w:rsid w:val="003B7150"/>
    <w:rsid w:val="003B752F"/>
    <w:rsid w:val="003D0A4C"/>
    <w:rsid w:val="003D3576"/>
    <w:rsid w:val="003D6439"/>
    <w:rsid w:val="003E3AC4"/>
    <w:rsid w:val="003E3CF4"/>
    <w:rsid w:val="003E7D05"/>
    <w:rsid w:val="003F2C79"/>
    <w:rsid w:val="003F7D45"/>
    <w:rsid w:val="004073E2"/>
    <w:rsid w:val="00413DB9"/>
    <w:rsid w:val="00420B32"/>
    <w:rsid w:val="004262FE"/>
    <w:rsid w:val="00430D4C"/>
    <w:rsid w:val="00445DD7"/>
    <w:rsid w:val="0045222B"/>
    <w:rsid w:val="004711D9"/>
    <w:rsid w:val="004865A3"/>
    <w:rsid w:val="00496902"/>
    <w:rsid w:val="004B703C"/>
    <w:rsid w:val="004C0E2D"/>
    <w:rsid w:val="004C18BC"/>
    <w:rsid w:val="004D40D9"/>
    <w:rsid w:val="004D4CD5"/>
    <w:rsid w:val="004E4644"/>
    <w:rsid w:val="004E6A17"/>
    <w:rsid w:val="00506613"/>
    <w:rsid w:val="00516FF0"/>
    <w:rsid w:val="00526C13"/>
    <w:rsid w:val="00544C3E"/>
    <w:rsid w:val="00546743"/>
    <w:rsid w:val="005538E9"/>
    <w:rsid w:val="00556767"/>
    <w:rsid w:val="00563B1F"/>
    <w:rsid w:val="0056535D"/>
    <w:rsid w:val="00567B67"/>
    <w:rsid w:val="005744ED"/>
    <w:rsid w:val="00577A14"/>
    <w:rsid w:val="00580C28"/>
    <w:rsid w:val="00585C8D"/>
    <w:rsid w:val="00597343"/>
    <w:rsid w:val="005A15CD"/>
    <w:rsid w:val="005B30E8"/>
    <w:rsid w:val="005C5915"/>
    <w:rsid w:val="005E0B12"/>
    <w:rsid w:val="005E1BE0"/>
    <w:rsid w:val="005F546D"/>
    <w:rsid w:val="00613C94"/>
    <w:rsid w:val="00616F35"/>
    <w:rsid w:val="006270A8"/>
    <w:rsid w:val="00651527"/>
    <w:rsid w:val="006A4C79"/>
    <w:rsid w:val="006B0DE6"/>
    <w:rsid w:val="006E15F9"/>
    <w:rsid w:val="006F49FA"/>
    <w:rsid w:val="00705730"/>
    <w:rsid w:val="00721001"/>
    <w:rsid w:val="007256B9"/>
    <w:rsid w:val="0074384E"/>
    <w:rsid w:val="00744684"/>
    <w:rsid w:val="00744782"/>
    <w:rsid w:val="007465BE"/>
    <w:rsid w:val="00766159"/>
    <w:rsid w:val="007663D0"/>
    <w:rsid w:val="00776165"/>
    <w:rsid w:val="00777680"/>
    <w:rsid w:val="007A1FA2"/>
    <w:rsid w:val="007A46D7"/>
    <w:rsid w:val="007B314D"/>
    <w:rsid w:val="007C36D0"/>
    <w:rsid w:val="007C4CB8"/>
    <w:rsid w:val="008207D9"/>
    <w:rsid w:val="00826AEE"/>
    <w:rsid w:val="008423F5"/>
    <w:rsid w:val="00861EDC"/>
    <w:rsid w:val="00877F49"/>
    <w:rsid w:val="00881CC2"/>
    <w:rsid w:val="008A6EF0"/>
    <w:rsid w:val="008B3994"/>
    <w:rsid w:val="008B3BD5"/>
    <w:rsid w:val="008D2468"/>
    <w:rsid w:val="008D3568"/>
    <w:rsid w:val="008D3826"/>
    <w:rsid w:val="008D3E58"/>
    <w:rsid w:val="008D5F70"/>
    <w:rsid w:val="0091044C"/>
    <w:rsid w:val="00913792"/>
    <w:rsid w:val="009201B5"/>
    <w:rsid w:val="009409A8"/>
    <w:rsid w:val="009709F9"/>
    <w:rsid w:val="00974E0E"/>
    <w:rsid w:val="00980148"/>
    <w:rsid w:val="00981B45"/>
    <w:rsid w:val="0099389B"/>
    <w:rsid w:val="0099608A"/>
    <w:rsid w:val="009A4C7C"/>
    <w:rsid w:val="009A5663"/>
    <w:rsid w:val="009A5E84"/>
    <w:rsid w:val="009B2E53"/>
    <w:rsid w:val="009F3B62"/>
    <w:rsid w:val="00A1302B"/>
    <w:rsid w:val="00A35910"/>
    <w:rsid w:val="00A60A20"/>
    <w:rsid w:val="00A62085"/>
    <w:rsid w:val="00A6511B"/>
    <w:rsid w:val="00A65597"/>
    <w:rsid w:val="00A6574C"/>
    <w:rsid w:val="00A9458E"/>
    <w:rsid w:val="00AA62DC"/>
    <w:rsid w:val="00AE4FDE"/>
    <w:rsid w:val="00B129F6"/>
    <w:rsid w:val="00B20AD4"/>
    <w:rsid w:val="00B23A18"/>
    <w:rsid w:val="00B30192"/>
    <w:rsid w:val="00B346FE"/>
    <w:rsid w:val="00B605B9"/>
    <w:rsid w:val="00B677BC"/>
    <w:rsid w:val="00B73FE9"/>
    <w:rsid w:val="00B754BB"/>
    <w:rsid w:val="00B851E1"/>
    <w:rsid w:val="00B8546F"/>
    <w:rsid w:val="00B8770E"/>
    <w:rsid w:val="00B94A9B"/>
    <w:rsid w:val="00B97CD1"/>
    <w:rsid w:val="00BA17BE"/>
    <w:rsid w:val="00BA2BC3"/>
    <w:rsid w:val="00BC3A65"/>
    <w:rsid w:val="00BC4764"/>
    <w:rsid w:val="00C079B1"/>
    <w:rsid w:val="00C141E9"/>
    <w:rsid w:val="00C154F5"/>
    <w:rsid w:val="00C678AB"/>
    <w:rsid w:val="00C8390D"/>
    <w:rsid w:val="00CB163B"/>
    <w:rsid w:val="00CB2FA2"/>
    <w:rsid w:val="00CB6AF9"/>
    <w:rsid w:val="00CD6DE5"/>
    <w:rsid w:val="00CF07C9"/>
    <w:rsid w:val="00D0035E"/>
    <w:rsid w:val="00D131C4"/>
    <w:rsid w:val="00D33B2A"/>
    <w:rsid w:val="00D50B74"/>
    <w:rsid w:val="00D730A9"/>
    <w:rsid w:val="00D90D3B"/>
    <w:rsid w:val="00DD17D0"/>
    <w:rsid w:val="00DD1CC5"/>
    <w:rsid w:val="00DD56D1"/>
    <w:rsid w:val="00E12756"/>
    <w:rsid w:val="00E14435"/>
    <w:rsid w:val="00E26E06"/>
    <w:rsid w:val="00E30A48"/>
    <w:rsid w:val="00E3556D"/>
    <w:rsid w:val="00E52842"/>
    <w:rsid w:val="00E560CB"/>
    <w:rsid w:val="00E653A4"/>
    <w:rsid w:val="00E772C0"/>
    <w:rsid w:val="00E77B2B"/>
    <w:rsid w:val="00E9243F"/>
    <w:rsid w:val="00EE67F4"/>
    <w:rsid w:val="00F2037F"/>
    <w:rsid w:val="00F31498"/>
    <w:rsid w:val="00F34897"/>
    <w:rsid w:val="00F64F8C"/>
    <w:rsid w:val="00F66B7D"/>
    <w:rsid w:val="00F66EE1"/>
    <w:rsid w:val="00F70994"/>
    <w:rsid w:val="00F83B2B"/>
    <w:rsid w:val="00F91369"/>
    <w:rsid w:val="00F91481"/>
    <w:rsid w:val="00FA518B"/>
    <w:rsid w:val="00FC4859"/>
    <w:rsid w:val="00FD2183"/>
    <w:rsid w:val="00FE4A4E"/>
    <w:rsid w:val="00FF5C87"/>
    <w:rsid w:val="13784C77"/>
    <w:rsid w:val="7D1B8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316B0A"/>
  <w15:chartTrackingRefBased/>
  <w15:docId w15:val="{F4764FA4-F5A3-42B1-835C-3BEDB1A1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agwek2"/>
    <w:next w:val="Tekstpodstawowy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Palatino Linotype" w:hAnsi="Palatino Linotype" w:cs="Palatino Linotype"/>
      <w:b/>
      <w:b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Palatino Linotype" w:eastAsia="Times New Roman" w:hAnsi="Palatino Linotype" w:cs="Times New Roman"/>
      <w:sz w:val="20"/>
      <w:szCs w:val="20"/>
    </w:rPr>
  </w:style>
  <w:style w:type="character" w:customStyle="1" w:styleId="WW8Num3z0">
    <w:name w:val="WW8Num3z0"/>
    <w:rPr>
      <w:rFonts w:ascii="Palatino Linotype" w:eastAsia="Times New Roman" w:hAnsi="Palatino Linotype" w:cs="Times New Roman" w:hint="default"/>
      <w:b/>
      <w:sz w:val="22"/>
      <w:szCs w:val="22"/>
    </w:rPr>
  </w:style>
  <w:style w:type="character" w:customStyle="1" w:styleId="WW8Num3z1">
    <w:name w:val="WW8Num3z1"/>
    <w:rPr>
      <w:rFonts w:ascii="Palatino Linotype" w:eastAsia="Times New Roman" w:hAnsi="Palatino Linotype" w:cs="Times New Roman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 w:hint="default"/>
      <w:sz w:val="22"/>
      <w:szCs w:val="22"/>
    </w:rPr>
  </w:style>
  <w:style w:type="character" w:customStyle="1" w:styleId="WW8Num8z0">
    <w:name w:val="WW8Num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  <w:rPr>
      <w:rFonts w:cs="Palatino Linotype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Palatino Linotype" w:hAnsi="Palatino Linotype" w:cs="Times New Roman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  <w:rPr>
      <w:rFonts w:eastAsia="Times New Roman" w:cs="Times New Roman"/>
      <w:sz w:val="20"/>
      <w:szCs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  <w:rPr>
      <w:rFonts w:eastAsia="Times New Roman" w:cs="Times New Roman"/>
      <w:sz w:val="20"/>
      <w:szCs w:val="20"/>
    </w:rPr>
  </w:style>
  <w:style w:type="character" w:customStyle="1" w:styleId="WW8Num14z0">
    <w:name w:val="WW8Num14z0"/>
    <w:rPr>
      <w:rFonts w:eastAsia="Times New Roman" w:cs="Times New Roman"/>
      <w:sz w:val="20"/>
      <w:szCs w:val="20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8z1">
    <w:name w:val="WW8Num8z1"/>
  </w:style>
  <w:style w:type="character" w:customStyle="1" w:styleId="WW8Num8z2">
    <w:name w:val="WW8Num8z2"/>
    <w:rPr>
      <w:rFonts w:cs="Times New Roman"/>
      <w:sz w:val="20"/>
      <w:szCs w:val="20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Znakinumeracji">
    <w:name w:val="Znaki numeracji"/>
  </w:style>
  <w:style w:type="character" w:customStyle="1" w:styleId="ListLabel1">
    <w:name w:val="ListLabel 1"/>
    <w:rPr>
      <w:rFonts w:cs="Courier New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">
    <w:name w:val="Tekst dymka Znak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ListParagraph1">
    <w:name w:val="List Paragraph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komentarza1">
    <w:name w:val="Tekst komentarza1"/>
    <w:basedOn w:val="Normalny"/>
    <w:rPr>
      <w:rFonts w:cs="Mangal"/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table" w:styleId="Tabela-Siatka">
    <w:name w:val="Table Grid"/>
    <w:basedOn w:val="Standardowy"/>
    <w:uiPriority w:val="39"/>
    <w:rsid w:val="00B9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2D646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D6462"/>
    <w:rPr>
      <w:rFonts w:cs="Mangal"/>
      <w:sz w:val="20"/>
      <w:szCs w:val="18"/>
    </w:rPr>
  </w:style>
  <w:style w:type="character" w:customStyle="1" w:styleId="TekstkomentarzaZnak1">
    <w:name w:val="Tekst komentarza Znak1"/>
    <w:link w:val="Tekstkomentarza"/>
    <w:uiPriority w:val="99"/>
    <w:rsid w:val="002D6462"/>
    <w:rPr>
      <w:rFonts w:eastAsia="SimSun" w:cs="Mangal"/>
      <w:kern w:val="1"/>
      <w:szCs w:val="18"/>
      <w:lang w:eastAsia="hi-IN" w:bidi="hi-IN"/>
    </w:rPr>
  </w:style>
  <w:style w:type="paragraph" w:customStyle="1" w:styleId="Default">
    <w:name w:val="Default"/>
    <w:rsid w:val="006E15F9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84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842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84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E12756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d522d5-b114-428e-b8ae-4ad90049a9a8" xsi:nil="true"/>
    <lcf76f155ced4ddcb4097134ff3c332f xmlns="e19adeb2-332e-4779-ad6a-3baa982fd9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C079796BA4284B82968A3B3C8024C9" ma:contentTypeVersion="17" ma:contentTypeDescription="Utwórz nowy dokument." ma:contentTypeScope="" ma:versionID="501efdff8793a14e66d636bb708f42cf">
  <xsd:schema xmlns:xsd="http://www.w3.org/2001/XMLSchema" xmlns:xs="http://www.w3.org/2001/XMLSchema" xmlns:p="http://schemas.microsoft.com/office/2006/metadata/properties" xmlns:ns2="e19adeb2-332e-4779-ad6a-3baa982fd940" xmlns:ns3="b8d522d5-b114-428e-b8ae-4ad90049a9a8" targetNamespace="http://schemas.microsoft.com/office/2006/metadata/properties" ma:root="true" ma:fieldsID="9d520eb5d26c28c1b7c92f85a14a3b66" ns2:_="" ns3:_="">
    <xsd:import namespace="e19adeb2-332e-4779-ad6a-3baa982fd940"/>
    <xsd:import namespace="b8d522d5-b114-428e-b8ae-4ad90049a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deb2-332e-4779-ad6a-3baa982fd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92e9f66-0faf-4ca3-bb79-96ff963d9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522d5-b114-428e-b8ae-4ad90049a9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738673-b105-4ff6-b18b-298460a0eb08}" ma:internalName="TaxCatchAll" ma:showField="CatchAllData" ma:web="b8d522d5-b114-428e-b8ae-4ad90049a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8DABE-2068-4D2C-AA6E-65606DE3A91C}">
  <ds:schemaRefs>
    <ds:schemaRef ds:uri="http://schemas.microsoft.com/office/2006/metadata/properties"/>
    <ds:schemaRef ds:uri="http://schemas.microsoft.com/office/infopath/2007/PartnerControls"/>
    <ds:schemaRef ds:uri="b8d522d5-b114-428e-b8ae-4ad90049a9a8"/>
    <ds:schemaRef ds:uri="e19adeb2-332e-4779-ad6a-3baa982fd940"/>
  </ds:schemaRefs>
</ds:datastoreItem>
</file>

<file path=customXml/itemProps2.xml><?xml version="1.0" encoding="utf-8"?>
<ds:datastoreItem xmlns:ds="http://schemas.openxmlformats.org/officeDocument/2006/customXml" ds:itemID="{B9D658F4-EB43-4D71-95DC-B53F6D99B2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1A984E-E03F-4619-B0B8-7C32CFC28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9adeb2-332e-4779-ad6a-3baa982fd940"/>
    <ds:schemaRef ds:uri="b8d522d5-b114-428e-b8ae-4ad90049a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2578C9-20F3-40DD-90D2-D307F9B5CB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448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Janczewska</dc:creator>
  <cp:keywords/>
  <cp:lastModifiedBy>EBU</cp:lastModifiedBy>
  <cp:revision>90</cp:revision>
  <cp:lastPrinted>2020-11-06T16:20:00Z</cp:lastPrinted>
  <dcterms:created xsi:type="dcterms:W3CDTF">2025-04-30T13:10:00Z</dcterms:created>
  <dcterms:modified xsi:type="dcterms:W3CDTF">2025-12-01T16:26:00Z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ContentTypeId">
    <vt:lpwstr>0x010100FCC079796BA4284B82968A3B3C8024C9</vt:lpwstr>
  </property>
  <property fmtid="{D5CDD505-2E9C-101B-9397-08002B2CF9AE}" pid="5" name="MediaServiceImageTags">
    <vt:lpwstr/>
  </property>
</Properties>
</file>