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2C85632" w14:textId="07C2612E" w:rsidR="002A6FCA" w:rsidRPr="00AA35DD" w:rsidRDefault="002A6FCA" w:rsidP="001B5FFD">
      <w:pPr>
        <w:autoSpaceDE w:val="0"/>
        <w:jc w:val="right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 xml:space="preserve">Załącznik Nr </w:t>
      </w:r>
      <w:r w:rsidR="00ED1A3D">
        <w:rPr>
          <w:rFonts w:ascii="Calibri Light" w:hAnsi="Calibri Light" w:cs="Calibri Light"/>
          <w:sz w:val="22"/>
          <w:szCs w:val="22"/>
        </w:rPr>
        <w:t>2</w:t>
      </w:r>
      <w:r w:rsidR="001B5FFD" w:rsidRPr="00AA35DD">
        <w:rPr>
          <w:rFonts w:ascii="Calibri Light" w:hAnsi="Calibri Light" w:cs="Calibri Light"/>
          <w:sz w:val="22"/>
          <w:szCs w:val="22"/>
        </w:rPr>
        <w:t xml:space="preserve"> do Zapytania ofertowego </w:t>
      </w:r>
      <w:r w:rsidR="001B5FFD" w:rsidRPr="0021678F">
        <w:rPr>
          <w:rFonts w:ascii="Calibri Light" w:hAnsi="Calibri Light" w:cs="Calibri Light"/>
          <w:sz w:val="22"/>
          <w:szCs w:val="22"/>
        </w:rPr>
        <w:t xml:space="preserve">nr </w:t>
      </w:r>
      <w:r w:rsidR="005D0F92" w:rsidRPr="0021678F">
        <w:rPr>
          <w:rFonts w:ascii="Calibri Light" w:hAnsi="Calibri Light" w:cs="Calibri Light"/>
          <w:sz w:val="22"/>
          <w:szCs w:val="22"/>
        </w:rPr>
        <w:t>Z</w:t>
      </w:r>
      <w:r w:rsidR="004D2E14" w:rsidRPr="0021678F">
        <w:rPr>
          <w:rFonts w:ascii="Calibri Light" w:hAnsi="Calibri Light" w:cs="Calibri Light"/>
          <w:sz w:val="22"/>
          <w:szCs w:val="22"/>
        </w:rPr>
        <w:t>O</w:t>
      </w:r>
      <w:r w:rsidR="005D0F92" w:rsidRPr="0021678F">
        <w:rPr>
          <w:rFonts w:ascii="Calibri Light" w:hAnsi="Calibri Light" w:cs="Calibri Light"/>
          <w:sz w:val="22"/>
          <w:szCs w:val="22"/>
        </w:rPr>
        <w:t>/</w:t>
      </w:r>
      <w:r w:rsidR="00694F68">
        <w:rPr>
          <w:rFonts w:ascii="Calibri Light" w:hAnsi="Calibri Light" w:cs="Calibri Light"/>
          <w:sz w:val="22"/>
          <w:szCs w:val="22"/>
        </w:rPr>
        <w:t>FENG</w:t>
      </w:r>
      <w:r w:rsidR="00755227" w:rsidRPr="0021678F">
        <w:rPr>
          <w:rFonts w:ascii="Calibri Light" w:hAnsi="Calibri Light" w:cs="Calibri Light"/>
          <w:sz w:val="22"/>
          <w:szCs w:val="22"/>
        </w:rPr>
        <w:t>/202</w:t>
      </w:r>
      <w:r w:rsidR="00BE2BC9" w:rsidRPr="0021678F">
        <w:rPr>
          <w:rFonts w:ascii="Calibri Light" w:hAnsi="Calibri Light" w:cs="Calibri Light"/>
          <w:sz w:val="22"/>
          <w:szCs w:val="22"/>
        </w:rPr>
        <w:t>5</w:t>
      </w:r>
      <w:r w:rsidR="00755227" w:rsidRPr="0021678F">
        <w:rPr>
          <w:rFonts w:ascii="Calibri Light" w:hAnsi="Calibri Light" w:cs="Calibri Light"/>
          <w:sz w:val="22"/>
          <w:szCs w:val="22"/>
        </w:rPr>
        <w:t>/</w:t>
      </w:r>
      <w:r w:rsidR="008D3505">
        <w:rPr>
          <w:rFonts w:ascii="Calibri Light" w:hAnsi="Calibri Light" w:cs="Calibri Light"/>
          <w:sz w:val="22"/>
          <w:szCs w:val="22"/>
        </w:rPr>
        <w:t>1</w:t>
      </w:r>
      <w:r w:rsidR="00992041">
        <w:rPr>
          <w:rFonts w:ascii="Calibri Light" w:hAnsi="Calibri Light" w:cs="Calibri Light"/>
          <w:sz w:val="22"/>
          <w:szCs w:val="22"/>
        </w:rPr>
        <w:t>2</w:t>
      </w:r>
      <w:r w:rsidR="00755227" w:rsidRPr="0021678F">
        <w:rPr>
          <w:rFonts w:ascii="Calibri Light" w:hAnsi="Calibri Light" w:cs="Calibri Light"/>
          <w:sz w:val="22"/>
          <w:szCs w:val="22"/>
        </w:rPr>
        <w:t>/0</w:t>
      </w:r>
      <w:r w:rsidR="008D3505">
        <w:rPr>
          <w:rFonts w:ascii="Calibri Light" w:hAnsi="Calibri Light" w:cs="Calibri Light"/>
          <w:sz w:val="22"/>
          <w:szCs w:val="22"/>
        </w:rPr>
        <w:t>1</w:t>
      </w:r>
    </w:p>
    <w:p w14:paraId="7A9F818B" w14:textId="77777777" w:rsidR="00DE2D38" w:rsidRPr="00AA35DD" w:rsidRDefault="00DE2D38" w:rsidP="00305344">
      <w:pPr>
        <w:autoSpaceDE w:val="0"/>
        <w:jc w:val="right"/>
        <w:rPr>
          <w:rFonts w:ascii="Calibri Light" w:hAnsi="Calibri Light" w:cs="Calibri Light"/>
          <w:sz w:val="22"/>
          <w:szCs w:val="22"/>
        </w:rPr>
      </w:pPr>
    </w:p>
    <w:p w14:paraId="7B76CC67" w14:textId="77777777" w:rsidR="00C81C97" w:rsidRPr="00AA35DD" w:rsidRDefault="00C81C97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07229583" w14:textId="77777777" w:rsidR="00C81C97" w:rsidRPr="00AA35DD" w:rsidRDefault="00C81C97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45882495" w14:textId="77777777" w:rsidR="002A6FCA" w:rsidRPr="00AA35DD" w:rsidRDefault="002A6FC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..........................................</w:t>
      </w:r>
    </w:p>
    <w:p w14:paraId="12F04A23" w14:textId="77777777" w:rsidR="002A6FCA" w:rsidRPr="00AA35DD" w:rsidRDefault="002A6FC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(pieczątka Wykonawcy)</w:t>
      </w:r>
    </w:p>
    <w:p w14:paraId="4B5A5F81" w14:textId="77777777" w:rsidR="00506FA0" w:rsidRPr="00AA35DD" w:rsidRDefault="00506FA0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2758EAAC" w14:textId="77777777" w:rsidR="002A6FCA" w:rsidRPr="00AA35DD" w:rsidRDefault="002A6FCA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7817D9ED" w14:textId="4E1BCEB4" w:rsidR="001A388C" w:rsidRPr="00AA35DD" w:rsidRDefault="002A6FCA" w:rsidP="00C81C97">
      <w:pPr>
        <w:autoSpaceDE w:val="0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AA35DD">
        <w:rPr>
          <w:rFonts w:ascii="Calibri Light" w:hAnsi="Calibri Light" w:cs="Calibri Light"/>
          <w:b/>
          <w:bCs/>
          <w:sz w:val="22"/>
          <w:szCs w:val="22"/>
        </w:rPr>
        <w:t>FORMULARZ OFERTOWY</w:t>
      </w:r>
    </w:p>
    <w:p w14:paraId="5822782B" w14:textId="77777777" w:rsidR="005730FD" w:rsidRPr="00AA35DD" w:rsidRDefault="005730FD" w:rsidP="00F0753D">
      <w:pPr>
        <w:autoSpaceDE w:val="0"/>
        <w:rPr>
          <w:rFonts w:ascii="Calibri Light" w:hAnsi="Calibri Light" w:cs="Calibri Light"/>
          <w:b/>
          <w:bCs/>
          <w:sz w:val="22"/>
          <w:szCs w:val="22"/>
          <w:lang w:val="en-US"/>
        </w:rPr>
      </w:pPr>
    </w:p>
    <w:p w14:paraId="0056B179" w14:textId="77777777" w:rsidR="00506FA0" w:rsidRPr="00AA35DD" w:rsidRDefault="00506FA0" w:rsidP="00F0753D">
      <w:pPr>
        <w:autoSpaceDE w:val="0"/>
        <w:rPr>
          <w:rFonts w:ascii="Calibri Light" w:hAnsi="Calibri Light" w:cs="Calibri Light"/>
          <w:b/>
          <w:bCs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267"/>
      </w:tblGrid>
      <w:tr w:rsidR="005730FD" w14:paraId="043CED66" w14:textId="77777777">
        <w:tc>
          <w:tcPr>
            <w:tcW w:w="2943" w:type="dxa"/>
          </w:tcPr>
          <w:p w14:paraId="6618EF23" w14:textId="17DDDC78" w:rsidR="005730FD" w:rsidRDefault="005730FD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Nazwa Wykonawcy:</w:t>
            </w:r>
          </w:p>
        </w:tc>
        <w:tc>
          <w:tcPr>
            <w:tcW w:w="6267" w:type="dxa"/>
          </w:tcPr>
          <w:p w14:paraId="6C3CCDD5" w14:textId="77777777" w:rsidR="00C81C97" w:rsidRDefault="00C81C97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  <w:p w14:paraId="659AF1D9" w14:textId="75662F98" w:rsidR="00C81C97" w:rsidRDefault="00C81C97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</w:tc>
      </w:tr>
      <w:tr w:rsidR="005730FD" w14:paraId="1E1B6AA0" w14:textId="77777777">
        <w:tc>
          <w:tcPr>
            <w:tcW w:w="2943" w:type="dxa"/>
          </w:tcPr>
          <w:p w14:paraId="70838C36" w14:textId="77777777" w:rsidR="005730FD" w:rsidRDefault="005730FD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Adres siedziby:</w:t>
            </w:r>
          </w:p>
          <w:p w14:paraId="306C142F" w14:textId="77777777" w:rsidR="005730FD" w:rsidRDefault="005730FD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6267" w:type="dxa"/>
          </w:tcPr>
          <w:p w14:paraId="733F29FB" w14:textId="77777777" w:rsidR="005730FD" w:rsidRDefault="005730FD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  <w:p w14:paraId="356C58EB" w14:textId="77777777" w:rsidR="00C81C97" w:rsidRDefault="00C81C97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  <w:p w14:paraId="3D4F1668" w14:textId="593A877B" w:rsidR="00C81C97" w:rsidRDefault="00C81C97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</w:tc>
      </w:tr>
      <w:tr w:rsidR="005730FD" w14:paraId="247B0F99" w14:textId="77777777">
        <w:tc>
          <w:tcPr>
            <w:tcW w:w="2943" w:type="dxa"/>
          </w:tcPr>
          <w:p w14:paraId="56513BE5" w14:textId="77777777" w:rsidR="005730FD" w:rsidRDefault="005730FD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Adres do korespondencji:</w:t>
            </w:r>
          </w:p>
          <w:p w14:paraId="1CD6439C" w14:textId="77777777" w:rsidR="005730FD" w:rsidRDefault="005730FD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6267" w:type="dxa"/>
          </w:tcPr>
          <w:p w14:paraId="3453D737" w14:textId="77777777" w:rsidR="005730FD" w:rsidRDefault="005730FD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  <w:p w14:paraId="745BFBA9" w14:textId="77777777" w:rsidR="00C81C97" w:rsidRDefault="00C81C97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  <w:p w14:paraId="62EC7616" w14:textId="0F741BD2" w:rsidR="00C81C97" w:rsidRDefault="00C81C97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</w:tc>
      </w:tr>
      <w:tr w:rsidR="005730FD" w14:paraId="51EEE698" w14:textId="77777777">
        <w:tc>
          <w:tcPr>
            <w:tcW w:w="2943" w:type="dxa"/>
          </w:tcPr>
          <w:p w14:paraId="4A381FD5" w14:textId="77777777" w:rsidR="005730FD" w:rsidRDefault="005730FD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  <w:t>Nr tel.:</w:t>
            </w:r>
          </w:p>
          <w:p w14:paraId="20121FC0" w14:textId="77777777" w:rsidR="005730FD" w:rsidRDefault="005730FD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6267" w:type="dxa"/>
          </w:tcPr>
          <w:p w14:paraId="7258C0F2" w14:textId="77777777" w:rsidR="005730FD" w:rsidRDefault="005730FD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</w:tc>
      </w:tr>
      <w:tr w:rsidR="005730FD" w14:paraId="529CBA30" w14:textId="77777777">
        <w:tc>
          <w:tcPr>
            <w:tcW w:w="2943" w:type="dxa"/>
          </w:tcPr>
          <w:p w14:paraId="6465ED4C" w14:textId="77777777" w:rsidR="005730FD" w:rsidRDefault="005730FD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  <w:t>Adres e-mail:</w:t>
            </w:r>
          </w:p>
          <w:p w14:paraId="55113799" w14:textId="3F6D6FC7" w:rsidR="00C81C97" w:rsidRDefault="00C81C97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6267" w:type="dxa"/>
          </w:tcPr>
          <w:p w14:paraId="108ED562" w14:textId="77777777" w:rsidR="005730FD" w:rsidRDefault="005730FD">
            <w:pPr>
              <w:autoSpaceDE w:val="0"/>
              <w:rPr>
                <w:rFonts w:ascii="Calibri Light" w:hAnsi="Calibri Light" w:cs="Calibri Light"/>
                <w:b/>
                <w:bCs/>
                <w:sz w:val="22"/>
                <w:szCs w:val="22"/>
                <w:lang w:val="en-US"/>
              </w:rPr>
            </w:pPr>
          </w:p>
        </w:tc>
      </w:tr>
    </w:tbl>
    <w:p w14:paraId="7422A270" w14:textId="77777777" w:rsidR="0019530B" w:rsidRPr="00AA35DD" w:rsidRDefault="0019530B">
      <w:pPr>
        <w:autoSpaceDE w:val="0"/>
        <w:rPr>
          <w:rFonts w:ascii="Calibri Light" w:hAnsi="Calibri Light" w:cs="Calibri Light"/>
          <w:b/>
          <w:bCs/>
          <w:sz w:val="22"/>
          <w:szCs w:val="22"/>
          <w:lang w:val="en-US"/>
        </w:rPr>
      </w:pPr>
    </w:p>
    <w:p w14:paraId="1B0633FC" w14:textId="77777777" w:rsidR="00AA35DD" w:rsidRDefault="00AA35DD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1388CD84" w14:textId="3E1DDF24" w:rsidR="002A6FCA" w:rsidRPr="00AA35DD" w:rsidRDefault="002A6FCA">
      <w:pPr>
        <w:autoSpaceDE w:val="0"/>
        <w:rPr>
          <w:rFonts w:ascii="Calibri Light" w:hAnsi="Calibri Light" w:cs="Calibri Light"/>
          <w:b/>
          <w:sz w:val="22"/>
          <w:szCs w:val="22"/>
        </w:rPr>
      </w:pPr>
      <w:r w:rsidRPr="00AA35DD">
        <w:rPr>
          <w:rFonts w:ascii="Calibri Light" w:hAnsi="Calibri Light" w:cs="Calibri Light"/>
          <w:b/>
          <w:bCs/>
          <w:sz w:val="22"/>
          <w:szCs w:val="22"/>
        </w:rPr>
        <w:t>Dane Zamawiającego:</w:t>
      </w:r>
    </w:p>
    <w:p w14:paraId="02410AB0" w14:textId="77777777" w:rsidR="002A6FCA" w:rsidRPr="00AA35DD" w:rsidRDefault="00826A29" w:rsidP="00AD5E23">
      <w:pPr>
        <w:rPr>
          <w:rFonts w:ascii="Calibri Light" w:hAnsi="Calibri Light" w:cs="Calibri Light"/>
          <w:bCs/>
          <w:sz w:val="22"/>
          <w:szCs w:val="22"/>
        </w:rPr>
      </w:pPr>
      <w:proofErr w:type="spellStart"/>
      <w:r w:rsidRPr="00AA35DD">
        <w:rPr>
          <w:rFonts w:ascii="Calibri Light" w:hAnsi="Calibri Light" w:cs="Calibri Light"/>
          <w:bCs/>
          <w:sz w:val="22"/>
          <w:szCs w:val="22"/>
        </w:rPr>
        <w:t>NanoSanguis</w:t>
      </w:r>
      <w:proofErr w:type="spellEnd"/>
      <w:r w:rsidRPr="00AA35DD">
        <w:rPr>
          <w:rFonts w:ascii="Calibri Light" w:hAnsi="Calibri Light" w:cs="Calibri Light"/>
          <w:bCs/>
          <w:sz w:val="22"/>
          <w:szCs w:val="22"/>
        </w:rPr>
        <w:t xml:space="preserve"> S.A.</w:t>
      </w:r>
      <w:r w:rsidR="00642B6D" w:rsidRPr="00AA35DD">
        <w:rPr>
          <w:rFonts w:ascii="Calibri Light" w:hAnsi="Calibri Light" w:cs="Calibri Light"/>
          <w:bCs/>
          <w:sz w:val="22"/>
          <w:szCs w:val="22"/>
        </w:rPr>
        <w:t>,</w:t>
      </w:r>
      <w:r w:rsidRPr="00AA35DD">
        <w:rPr>
          <w:rFonts w:ascii="Calibri Light" w:hAnsi="Calibri Light" w:cs="Calibri Light"/>
          <w:bCs/>
          <w:sz w:val="22"/>
          <w:szCs w:val="22"/>
        </w:rPr>
        <w:t xml:space="preserve"> </w:t>
      </w:r>
      <w:r w:rsidR="00642B6D" w:rsidRPr="00AA35DD">
        <w:rPr>
          <w:rFonts w:ascii="Calibri Light" w:hAnsi="Calibri Light" w:cs="Calibri Light"/>
          <w:bCs/>
          <w:sz w:val="22"/>
          <w:szCs w:val="22"/>
        </w:rPr>
        <w:t>ul. Rakowiecka 36, 02-532 Warszawa</w:t>
      </w:r>
    </w:p>
    <w:p w14:paraId="1443C23B" w14:textId="77777777" w:rsidR="00826A29" w:rsidRPr="00AA35DD" w:rsidRDefault="00826A29">
      <w:pPr>
        <w:jc w:val="both"/>
        <w:rPr>
          <w:rFonts w:ascii="Calibri Light" w:hAnsi="Calibri Light" w:cs="Calibri Light"/>
          <w:b/>
          <w:sz w:val="22"/>
          <w:szCs w:val="22"/>
        </w:rPr>
      </w:pPr>
    </w:p>
    <w:p w14:paraId="10946091" w14:textId="2262FD2D" w:rsidR="00F40CF1" w:rsidRPr="00AE4C72" w:rsidRDefault="6CE8E3FB" w:rsidP="2406FBAB">
      <w:pPr>
        <w:pStyle w:val="Akapitzlist"/>
        <w:widowControl/>
        <w:numPr>
          <w:ilvl w:val="0"/>
          <w:numId w:val="18"/>
        </w:numPr>
        <w:suppressAutoHyphens w:val="0"/>
        <w:autoSpaceDE w:val="0"/>
        <w:ind w:left="357" w:hanging="357"/>
        <w:contextualSpacing/>
        <w:jc w:val="both"/>
        <w:rPr>
          <w:rFonts w:ascii="Calibri Light" w:hAnsi="Calibri Light" w:cs="Calibri Light"/>
        </w:rPr>
      </w:pPr>
      <w:r w:rsidRPr="6CE8E3FB">
        <w:rPr>
          <w:rFonts w:ascii="Calibri Light" w:hAnsi="Calibri Light" w:cs="Calibri Light"/>
          <w:sz w:val="22"/>
          <w:szCs w:val="22"/>
        </w:rPr>
        <w:t>Przystępując do udziału w zapytaniu ofertowym nr ZO/</w:t>
      </w:r>
      <w:r w:rsidR="00694F68">
        <w:rPr>
          <w:rFonts w:ascii="Calibri Light" w:hAnsi="Calibri Light" w:cs="Calibri Light"/>
          <w:sz w:val="22"/>
          <w:szCs w:val="22"/>
        </w:rPr>
        <w:t>FENG</w:t>
      </w:r>
      <w:r w:rsidRPr="6CE8E3FB">
        <w:rPr>
          <w:rFonts w:ascii="Calibri Light" w:hAnsi="Calibri Light" w:cs="Calibri Light"/>
          <w:sz w:val="22"/>
          <w:szCs w:val="22"/>
        </w:rPr>
        <w:t>/2025/</w:t>
      </w:r>
      <w:r w:rsidR="008D3505">
        <w:rPr>
          <w:rFonts w:ascii="Calibri Light" w:hAnsi="Calibri Light" w:cs="Calibri Light"/>
          <w:sz w:val="22"/>
          <w:szCs w:val="22"/>
        </w:rPr>
        <w:t>1</w:t>
      </w:r>
      <w:r w:rsidR="00992041">
        <w:rPr>
          <w:rFonts w:ascii="Calibri Light" w:hAnsi="Calibri Light" w:cs="Calibri Light"/>
          <w:sz w:val="22"/>
          <w:szCs w:val="22"/>
        </w:rPr>
        <w:t>2</w:t>
      </w:r>
      <w:r w:rsidRPr="6CE8E3FB">
        <w:rPr>
          <w:rFonts w:ascii="Calibri Light" w:hAnsi="Calibri Light" w:cs="Calibri Light"/>
          <w:sz w:val="22"/>
          <w:szCs w:val="22"/>
        </w:rPr>
        <w:t>/</w:t>
      </w:r>
      <w:r w:rsidR="008D3505">
        <w:rPr>
          <w:rFonts w:ascii="Calibri Light" w:hAnsi="Calibri Light" w:cs="Calibri Light"/>
          <w:sz w:val="22"/>
          <w:szCs w:val="22"/>
        </w:rPr>
        <w:t>01</w:t>
      </w:r>
      <w:r w:rsidRPr="6CE8E3FB">
        <w:rPr>
          <w:rFonts w:ascii="Calibri Light" w:hAnsi="Calibri Light" w:cs="Calibri Light"/>
          <w:sz w:val="22"/>
          <w:szCs w:val="22"/>
        </w:rPr>
        <w:t xml:space="preserve"> dot.</w:t>
      </w:r>
      <w:r w:rsidRPr="6CE8E3FB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694F68">
        <w:rPr>
          <w:rFonts w:ascii="Calibri Light" w:hAnsi="Calibri Light" w:cs="Calibri Light"/>
          <w:b/>
          <w:bCs/>
          <w:sz w:val="22"/>
          <w:szCs w:val="22"/>
        </w:rPr>
        <w:t xml:space="preserve">Dostawy </w:t>
      </w:r>
      <w:r w:rsidR="001A0AD9">
        <w:rPr>
          <w:rFonts w:ascii="Calibri Light" w:hAnsi="Calibri Light" w:cs="Calibri Light"/>
          <w:b/>
          <w:bCs/>
          <w:sz w:val="22"/>
          <w:szCs w:val="22"/>
        </w:rPr>
        <w:t xml:space="preserve">odczynników </w:t>
      </w:r>
      <w:r w:rsidR="00311390">
        <w:rPr>
          <w:rFonts w:ascii="Calibri Light" w:hAnsi="Calibri Light" w:cs="Calibri Light"/>
          <w:b/>
          <w:bCs/>
          <w:sz w:val="22"/>
          <w:szCs w:val="22"/>
        </w:rPr>
        <w:t xml:space="preserve">chemicznych i </w:t>
      </w:r>
      <w:r w:rsidR="00310C8D">
        <w:rPr>
          <w:rFonts w:ascii="Calibri Light" w:hAnsi="Calibri Light" w:cs="Calibri Light"/>
          <w:b/>
          <w:bCs/>
          <w:sz w:val="22"/>
          <w:szCs w:val="22"/>
        </w:rPr>
        <w:t>laboratoryjnych</w:t>
      </w:r>
      <w:r w:rsidR="00694F68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6CE8E3FB">
        <w:rPr>
          <w:rFonts w:ascii="Calibri Light" w:hAnsi="Calibri Light" w:cs="Calibri Light"/>
          <w:b/>
          <w:bCs/>
          <w:sz w:val="22"/>
          <w:szCs w:val="22"/>
        </w:rPr>
        <w:t xml:space="preserve">- </w:t>
      </w:r>
      <w:r w:rsidRPr="6CE8E3FB">
        <w:rPr>
          <w:rFonts w:ascii="Calibri Light" w:hAnsi="Calibri Light" w:cs="Calibri Light"/>
          <w:sz w:val="22"/>
          <w:szCs w:val="22"/>
        </w:rPr>
        <w:t>oferujemy realizację wykonania przedmiotu zamówienia określonego w niniejszym zapytaniu ofertowym na warunkach i zasadach w nim określonych po cenie i w terminie odpowiednio:</w:t>
      </w:r>
    </w:p>
    <w:p w14:paraId="60F222CB" w14:textId="77777777" w:rsidR="00AE4C72" w:rsidRDefault="00AE4C72" w:rsidP="00AE4C72">
      <w:pPr>
        <w:pStyle w:val="Akapitzlist"/>
        <w:widowControl/>
        <w:suppressAutoHyphens w:val="0"/>
        <w:autoSpaceDE w:val="0"/>
        <w:contextualSpacing/>
        <w:jc w:val="both"/>
        <w:rPr>
          <w:rFonts w:ascii="Calibri Light" w:hAnsi="Calibri Light" w:cs="Calibri Light"/>
          <w:sz w:val="22"/>
          <w:szCs w:val="22"/>
        </w:rPr>
      </w:pPr>
    </w:p>
    <w:p w14:paraId="275E1780" w14:textId="77777777" w:rsidR="00AE4C72" w:rsidRDefault="00AE4C72" w:rsidP="00AE4C72">
      <w:pPr>
        <w:pStyle w:val="Akapitzlist"/>
        <w:widowControl/>
        <w:suppressAutoHyphens w:val="0"/>
        <w:autoSpaceDE w:val="0"/>
        <w:contextualSpacing/>
        <w:jc w:val="both"/>
        <w:rPr>
          <w:rFonts w:ascii="Calibri Light" w:hAnsi="Calibri Light" w:cs="Calibri Light"/>
          <w:sz w:val="22"/>
          <w:szCs w:val="22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4029"/>
        <w:gridCol w:w="2881"/>
      </w:tblGrid>
      <w:tr w:rsidR="00AE4C72" w:rsidRPr="00626A38" w14:paraId="5CF0F6C3" w14:textId="77777777" w:rsidTr="60A5DD6B">
        <w:tc>
          <w:tcPr>
            <w:tcW w:w="1417" w:type="dxa"/>
            <w:vAlign w:val="center"/>
          </w:tcPr>
          <w:p w14:paraId="2F82E6B0" w14:textId="77777777" w:rsidR="00AE4C72" w:rsidRPr="00626A38" w:rsidRDefault="00AE4C72" w:rsidP="006B7178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38">
              <w:rPr>
                <w:rFonts w:ascii="Calibri" w:hAnsi="Calibri" w:cs="Calibri"/>
                <w:sz w:val="22"/>
                <w:szCs w:val="22"/>
              </w:rPr>
              <w:t>Nr części</w:t>
            </w:r>
          </w:p>
        </w:tc>
        <w:tc>
          <w:tcPr>
            <w:tcW w:w="4029" w:type="dxa"/>
            <w:vAlign w:val="center"/>
          </w:tcPr>
          <w:p w14:paraId="4BD8AEC0" w14:textId="77777777" w:rsidR="00AE4C72" w:rsidRPr="00626A38" w:rsidRDefault="00AE4C72" w:rsidP="006B7178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38">
              <w:rPr>
                <w:rFonts w:ascii="Calibri" w:hAnsi="Calibri" w:cs="Calibri"/>
                <w:sz w:val="22"/>
                <w:szCs w:val="22"/>
              </w:rPr>
              <w:t>Nazwa części</w:t>
            </w:r>
          </w:p>
        </w:tc>
        <w:tc>
          <w:tcPr>
            <w:tcW w:w="2881" w:type="dxa"/>
          </w:tcPr>
          <w:p w14:paraId="52B4DA29" w14:textId="77777777" w:rsidR="00AE4C72" w:rsidRPr="00626A38" w:rsidRDefault="00AE4C72" w:rsidP="006B7178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38">
              <w:rPr>
                <w:rFonts w:ascii="Calibri" w:hAnsi="Calibri" w:cs="Calibri"/>
                <w:sz w:val="22"/>
                <w:szCs w:val="22"/>
              </w:rPr>
              <w:t>Wybór części do zgłoszenia</w:t>
            </w:r>
          </w:p>
          <w:p w14:paraId="7F222BA3" w14:textId="77777777" w:rsidR="00AE4C72" w:rsidRPr="00626A38" w:rsidRDefault="00AE4C72" w:rsidP="006B7178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38">
              <w:rPr>
                <w:rFonts w:ascii="Calibri" w:hAnsi="Calibri" w:cs="Calibri"/>
                <w:sz w:val="22"/>
                <w:szCs w:val="22"/>
              </w:rPr>
              <w:t>(zaznaczyć symbolem „X”)</w:t>
            </w:r>
          </w:p>
        </w:tc>
      </w:tr>
      <w:tr w:rsidR="00AE4C72" w:rsidRPr="00626A38" w14:paraId="5303FDD1" w14:textId="77777777" w:rsidTr="60A5DD6B">
        <w:trPr>
          <w:trHeight w:val="1080"/>
        </w:trPr>
        <w:tc>
          <w:tcPr>
            <w:tcW w:w="1417" w:type="dxa"/>
            <w:vAlign w:val="center"/>
          </w:tcPr>
          <w:p w14:paraId="23377C12" w14:textId="77777777" w:rsidR="00AE4C72" w:rsidRPr="00626A38" w:rsidRDefault="00AE4C72" w:rsidP="006B7178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38">
              <w:rPr>
                <w:rFonts w:ascii="Calibri" w:hAnsi="Calibri" w:cs="Calibri"/>
                <w:sz w:val="22"/>
                <w:szCs w:val="22"/>
              </w:rPr>
              <w:t>Część I</w:t>
            </w:r>
          </w:p>
        </w:tc>
        <w:tc>
          <w:tcPr>
            <w:tcW w:w="4029" w:type="dxa"/>
            <w:vAlign w:val="center"/>
          </w:tcPr>
          <w:p w14:paraId="229F813A" w14:textId="662FFE72" w:rsidR="00AE4C72" w:rsidRPr="000A10E6" w:rsidRDefault="00C65CD0" w:rsidP="006B7178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5CD0">
              <w:rPr>
                <w:rFonts w:ascii="Calibri" w:hAnsi="Calibri" w:cs="Calibri"/>
                <w:sz w:val="20"/>
                <w:szCs w:val="20"/>
              </w:rPr>
              <w:t xml:space="preserve">Dostawa związków </w:t>
            </w:r>
            <w:proofErr w:type="spellStart"/>
            <w:r w:rsidRPr="00C65CD0">
              <w:rPr>
                <w:rFonts w:ascii="Calibri" w:hAnsi="Calibri" w:cs="Calibri"/>
                <w:sz w:val="20"/>
                <w:szCs w:val="20"/>
              </w:rPr>
              <w:t>perfluorowanych</w:t>
            </w:r>
            <w:proofErr w:type="spellEnd"/>
            <w:r w:rsidR="008E18C1" w:rsidRPr="008E18C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E4C72" w:rsidRPr="000A10E6">
              <w:rPr>
                <w:rFonts w:ascii="Calibri" w:hAnsi="Calibri" w:cs="Calibri"/>
                <w:sz w:val="20"/>
                <w:szCs w:val="20"/>
              </w:rPr>
              <w:t>– opis techniczny przedmiotu zamówienia</w:t>
            </w:r>
          </w:p>
        </w:tc>
        <w:tc>
          <w:tcPr>
            <w:tcW w:w="2881" w:type="dxa"/>
          </w:tcPr>
          <w:p w14:paraId="5C2D5ADF" w14:textId="77777777" w:rsidR="00AE4C72" w:rsidRPr="00626A38" w:rsidRDefault="00AE4C72" w:rsidP="006B7178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4C72" w:rsidRPr="00626A38" w14:paraId="1F90CA11" w14:textId="77777777" w:rsidTr="60A5DD6B">
        <w:trPr>
          <w:trHeight w:val="766"/>
        </w:trPr>
        <w:tc>
          <w:tcPr>
            <w:tcW w:w="1417" w:type="dxa"/>
            <w:vAlign w:val="center"/>
          </w:tcPr>
          <w:p w14:paraId="5B2D2ED7" w14:textId="77777777" w:rsidR="00AE4C72" w:rsidRPr="00626A38" w:rsidRDefault="00AE4C72" w:rsidP="006B7178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26A38">
              <w:rPr>
                <w:rFonts w:ascii="Calibri" w:hAnsi="Calibri" w:cs="Calibri"/>
                <w:sz w:val="22"/>
                <w:szCs w:val="22"/>
              </w:rPr>
              <w:t>Część II</w:t>
            </w:r>
          </w:p>
        </w:tc>
        <w:tc>
          <w:tcPr>
            <w:tcW w:w="4029" w:type="dxa"/>
            <w:vAlign w:val="center"/>
          </w:tcPr>
          <w:p w14:paraId="6F6AC7DE" w14:textId="54BB2B75" w:rsidR="00AE4C72" w:rsidRPr="000A10E6" w:rsidRDefault="004F6BAE" w:rsidP="006B7178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F6BAE">
              <w:rPr>
                <w:rFonts w:ascii="Calibri" w:hAnsi="Calibri" w:cs="Calibri"/>
                <w:sz w:val="20"/>
                <w:szCs w:val="20"/>
              </w:rPr>
              <w:t xml:space="preserve">Dostawa </w:t>
            </w:r>
            <w:proofErr w:type="spellStart"/>
            <w:r w:rsidRPr="004F6BAE">
              <w:rPr>
                <w:rFonts w:ascii="Calibri" w:hAnsi="Calibri" w:cs="Calibri"/>
                <w:sz w:val="20"/>
                <w:szCs w:val="20"/>
              </w:rPr>
              <w:t>poloksameru</w:t>
            </w:r>
            <w:proofErr w:type="spellEnd"/>
            <w:r w:rsidRPr="004F6BA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E4C72" w:rsidRPr="000A10E6">
              <w:rPr>
                <w:rFonts w:ascii="Calibri" w:hAnsi="Calibri" w:cs="Calibri"/>
                <w:sz w:val="20"/>
                <w:szCs w:val="20"/>
              </w:rPr>
              <w:t>– opis techniczny przedmiotu zamówienia</w:t>
            </w:r>
          </w:p>
        </w:tc>
        <w:tc>
          <w:tcPr>
            <w:tcW w:w="2881" w:type="dxa"/>
          </w:tcPr>
          <w:p w14:paraId="6E8280B6" w14:textId="77777777" w:rsidR="00AE4C72" w:rsidRPr="00626A38" w:rsidRDefault="00AE4C72" w:rsidP="006B7178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E4C72" w:rsidRPr="00626A38" w14:paraId="1747964C" w14:textId="77777777" w:rsidTr="60A5DD6B">
        <w:trPr>
          <w:trHeight w:val="766"/>
        </w:trPr>
        <w:tc>
          <w:tcPr>
            <w:tcW w:w="1417" w:type="dxa"/>
            <w:vAlign w:val="center"/>
          </w:tcPr>
          <w:p w14:paraId="10A4C313" w14:textId="77777777" w:rsidR="00AE4C72" w:rsidRPr="00626A38" w:rsidRDefault="00AE4C72" w:rsidP="006B7178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Część III</w:t>
            </w:r>
          </w:p>
        </w:tc>
        <w:tc>
          <w:tcPr>
            <w:tcW w:w="4029" w:type="dxa"/>
            <w:vAlign w:val="center"/>
          </w:tcPr>
          <w:p w14:paraId="1BDC5BAA" w14:textId="6F6EDBDB" w:rsidR="00AE4C72" w:rsidRPr="000A10E6" w:rsidRDefault="00245522" w:rsidP="006B7178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45522">
              <w:rPr>
                <w:rFonts w:ascii="Calibri" w:hAnsi="Calibri" w:cs="Calibri"/>
                <w:sz w:val="20"/>
                <w:szCs w:val="20"/>
              </w:rPr>
              <w:t xml:space="preserve">Dostawa </w:t>
            </w:r>
            <w:proofErr w:type="spellStart"/>
            <w:r w:rsidRPr="00245522">
              <w:rPr>
                <w:rFonts w:ascii="Calibri" w:hAnsi="Calibri" w:cs="Calibri"/>
                <w:sz w:val="20"/>
                <w:szCs w:val="20"/>
              </w:rPr>
              <w:t>perfluorowanej</w:t>
            </w:r>
            <w:proofErr w:type="spellEnd"/>
            <w:r w:rsidRPr="00245522">
              <w:rPr>
                <w:rFonts w:ascii="Calibri" w:hAnsi="Calibri" w:cs="Calibri"/>
                <w:sz w:val="20"/>
                <w:szCs w:val="20"/>
              </w:rPr>
              <w:t xml:space="preserve"> pochodnej choliny</w:t>
            </w:r>
            <w:r w:rsidR="005C1C5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E4C72" w:rsidRPr="000A10E6">
              <w:rPr>
                <w:rFonts w:ascii="Calibri" w:hAnsi="Calibri" w:cs="Calibri"/>
                <w:sz w:val="20"/>
                <w:szCs w:val="20"/>
              </w:rPr>
              <w:t>– opis techniczny przedmiotu zamówienia</w:t>
            </w:r>
          </w:p>
        </w:tc>
        <w:tc>
          <w:tcPr>
            <w:tcW w:w="2881" w:type="dxa"/>
          </w:tcPr>
          <w:p w14:paraId="6FB53F3A" w14:textId="77777777" w:rsidR="00AE4C72" w:rsidRPr="0059610E" w:rsidRDefault="00AE4C72" w:rsidP="006B7178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413FF" w:rsidRPr="00626A38" w14:paraId="5AE08293" w14:textId="77777777" w:rsidTr="60A5DD6B">
        <w:trPr>
          <w:trHeight w:val="766"/>
        </w:trPr>
        <w:tc>
          <w:tcPr>
            <w:tcW w:w="1417" w:type="dxa"/>
            <w:vAlign w:val="center"/>
          </w:tcPr>
          <w:p w14:paraId="09F312F4" w14:textId="5CB782E0" w:rsidR="006413FF" w:rsidRDefault="006413FF" w:rsidP="006413FF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Część IV</w:t>
            </w:r>
          </w:p>
        </w:tc>
        <w:tc>
          <w:tcPr>
            <w:tcW w:w="4029" w:type="dxa"/>
            <w:vAlign w:val="center"/>
          </w:tcPr>
          <w:p w14:paraId="4D2AD8FB" w14:textId="41D398B5" w:rsidR="006413FF" w:rsidRPr="006413FF" w:rsidRDefault="006B7E5B" w:rsidP="006413FF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B7E5B">
              <w:rPr>
                <w:rFonts w:ascii="Calibri" w:hAnsi="Calibri" w:cs="Calibri"/>
                <w:sz w:val="20"/>
                <w:szCs w:val="20"/>
              </w:rPr>
              <w:t xml:space="preserve">Dostawa albuminy ludzkiej </w:t>
            </w:r>
            <w:r w:rsidR="006413FF" w:rsidRPr="000A10E6">
              <w:rPr>
                <w:rFonts w:ascii="Calibri" w:hAnsi="Calibri" w:cs="Calibri"/>
                <w:sz w:val="20"/>
                <w:szCs w:val="20"/>
              </w:rPr>
              <w:t>– opis techniczny przedmiotu zamówienia</w:t>
            </w:r>
          </w:p>
        </w:tc>
        <w:tc>
          <w:tcPr>
            <w:tcW w:w="2881" w:type="dxa"/>
          </w:tcPr>
          <w:p w14:paraId="7FD2F3D1" w14:textId="77777777" w:rsidR="006413FF" w:rsidRPr="0059610E" w:rsidRDefault="006413FF" w:rsidP="006413FF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1390" w:rsidRPr="00626A38" w14:paraId="502B57A9" w14:textId="77777777" w:rsidTr="005C1C59">
        <w:trPr>
          <w:trHeight w:val="841"/>
        </w:trPr>
        <w:tc>
          <w:tcPr>
            <w:tcW w:w="1417" w:type="dxa"/>
            <w:vAlign w:val="center"/>
          </w:tcPr>
          <w:p w14:paraId="486A42A1" w14:textId="5B74CC53" w:rsidR="00311390" w:rsidRDefault="00311390" w:rsidP="006413FF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Część V</w:t>
            </w:r>
          </w:p>
        </w:tc>
        <w:tc>
          <w:tcPr>
            <w:tcW w:w="4029" w:type="dxa"/>
            <w:vAlign w:val="center"/>
          </w:tcPr>
          <w:p w14:paraId="2F8B0018" w14:textId="2DB6527E" w:rsidR="00311390" w:rsidRPr="60A5DD6B" w:rsidRDefault="0009492C" w:rsidP="005C1C59">
            <w:pPr>
              <w:widowControl/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hAnsi="Calibri" w:cs="Calibri"/>
                <w:sz w:val="20"/>
                <w:szCs w:val="20"/>
              </w:rPr>
            </w:pPr>
            <w:r w:rsidRPr="005C1C59">
              <w:rPr>
                <w:rFonts w:ascii="Calibri" w:hAnsi="Calibri" w:cs="Calibri"/>
                <w:sz w:val="20"/>
                <w:szCs w:val="20"/>
              </w:rPr>
              <w:t>Dostawa związk</w:t>
            </w:r>
            <w:r w:rsidR="00D10883">
              <w:rPr>
                <w:rFonts w:ascii="Calibri" w:hAnsi="Calibri" w:cs="Calibri"/>
                <w:sz w:val="20"/>
                <w:szCs w:val="20"/>
              </w:rPr>
              <w:t>u</w:t>
            </w:r>
            <w:r w:rsidRPr="005C1C59">
              <w:rPr>
                <w:rFonts w:ascii="Calibri" w:hAnsi="Calibri" w:cs="Calibri"/>
                <w:sz w:val="20"/>
                <w:szCs w:val="20"/>
              </w:rPr>
              <w:t xml:space="preserve"> organiczn</w:t>
            </w:r>
            <w:r w:rsidR="00D10883">
              <w:rPr>
                <w:rFonts w:ascii="Calibri" w:hAnsi="Calibri" w:cs="Calibri"/>
                <w:sz w:val="20"/>
                <w:szCs w:val="20"/>
              </w:rPr>
              <w:t>ego</w:t>
            </w:r>
            <w:r w:rsidRPr="005C1C59">
              <w:rPr>
                <w:rFonts w:ascii="Calibri" w:hAnsi="Calibri" w:cs="Calibri"/>
                <w:sz w:val="20"/>
                <w:szCs w:val="20"/>
              </w:rPr>
              <w:t xml:space="preserve"> z grupy lipidów</w:t>
            </w:r>
            <w:r w:rsidR="005C1C59" w:rsidRPr="005C1C5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C1C59" w:rsidRPr="000A10E6">
              <w:rPr>
                <w:rFonts w:ascii="Calibri" w:hAnsi="Calibri" w:cs="Calibri"/>
                <w:sz w:val="20"/>
                <w:szCs w:val="20"/>
              </w:rPr>
              <w:t>– opis techniczny przedmiotu zamówienia</w:t>
            </w:r>
          </w:p>
        </w:tc>
        <w:tc>
          <w:tcPr>
            <w:tcW w:w="2881" w:type="dxa"/>
          </w:tcPr>
          <w:p w14:paraId="028F57E3" w14:textId="77777777" w:rsidR="00311390" w:rsidRPr="0059610E" w:rsidRDefault="00311390" w:rsidP="006413FF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1390" w:rsidRPr="00626A38" w14:paraId="79513CA5" w14:textId="77777777" w:rsidTr="60A5DD6B">
        <w:trPr>
          <w:trHeight w:val="766"/>
        </w:trPr>
        <w:tc>
          <w:tcPr>
            <w:tcW w:w="1417" w:type="dxa"/>
            <w:vAlign w:val="center"/>
          </w:tcPr>
          <w:p w14:paraId="3A84F5F8" w14:textId="73CD38D2" w:rsidR="00311390" w:rsidRDefault="00311390" w:rsidP="006413FF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Część VI</w:t>
            </w:r>
          </w:p>
        </w:tc>
        <w:tc>
          <w:tcPr>
            <w:tcW w:w="4029" w:type="dxa"/>
            <w:vAlign w:val="center"/>
          </w:tcPr>
          <w:p w14:paraId="19DCFBF2" w14:textId="6F6A89FC" w:rsidR="00311390" w:rsidRPr="60A5DD6B" w:rsidRDefault="00230871" w:rsidP="005C1C59">
            <w:pPr>
              <w:widowControl/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hAnsi="Calibri" w:cs="Calibri"/>
                <w:sz w:val="20"/>
                <w:szCs w:val="20"/>
              </w:rPr>
            </w:pPr>
            <w:r w:rsidRPr="005C1C59">
              <w:rPr>
                <w:rFonts w:ascii="Calibri" w:hAnsi="Calibri" w:cs="Calibri"/>
                <w:sz w:val="20"/>
                <w:szCs w:val="20"/>
              </w:rPr>
              <w:t>Dostawa soli nieorganicznej</w:t>
            </w:r>
            <w:r w:rsidR="005C1C59" w:rsidRPr="005C1C5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5C1C59" w:rsidRPr="000A10E6">
              <w:rPr>
                <w:rFonts w:ascii="Calibri" w:hAnsi="Calibri" w:cs="Calibri"/>
                <w:sz w:val="20"/>
                <w:szCs w:val="20"/>
              </w:rPr>
              <w:t>– opis techniczny przedmiotu zamówienia</w:t>
            </w:r>
          </w:p>
        </w:tc>
        <w:tc>
          <w:tcPr>
            <w:tcW w:w="2881" w:type="dxa"/>
          </w:tcPr>
          <w:p w14:paraId="4DBA2604" w14:textId="77777777" w:rsidR="00311390" w:rsidRPr="0059610E" w:rsidRDefault="00311390" w:rsidP="006413FF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11390" w:rsidRPr="00626A38" w14:paraId="2FACC504" w14:textId="77777777" w:rsidTr="60A5DD6B">
        <w:trPr>
          <w:trHeight w:val="766"/>
        </w:trPr>
        <w:tc>
          <w:tcPr>
            <w:tcW w:w="1417" w:type="dxa"/>
            <w:vAlign w:val="center"/>
          </w:tcPr>
          <w:p w14:paraId="50B7F948" w14:textId="63944D74" w:rsidR="00311390" w:rsidRDefault="00311390" w:rsidP="006413FF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Część VII</w:t>
            </w:r>
          </w:p>
        </w:tc>
        <w:tc>
          <w:tcPr>
            <w:tcW w:w="4029" w:type="dxa"/>
            <w:vAlign w:val="center"/>
          </w:tcPr>
          <w:p w14:paraId="3CE31F37" w14:textId="28696C40" w:rsidR="00311390" w:rsidRPr="60A5DD6B" w:rsidRDefault="005C1C59" w:rsidP="005C1C59">
            <w:pPr>
              <w:widowControl/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hAnsi="Calibri" w:cs="Calibri"/>
                <w:sz w:val="20"/>
                <w:szCs w:val="20"/>
              </w:rPr>
            </w:pPr>
            <w:r w:rsidRPr="005C1C59">
              <w:rPr>
                <w:rFonts w:ascii="Calibri" w:hAnsi="Calibri" w:cs="Calibri"/>
                <w:sz w:val="20"/>
                <w:szCs w:val="20"/>
              </w:rPr>
              <w:t xml:space="preserve">Dostawa zasady </w:t>
            </w:r>
            <w:r w:rsidRPr="000A10E6">
              <w:rPr>
                <w:rFonts w:ascii="Calibri" w:hAnsi="Calibri" w:cs="Calibri"/>
                <w:sz w:val="20"/>
                <w:szCs w:val="20"/>
              </w:rPr>
              <w:t>– opis techniczny przedmiotu zamówienia</w:t>
            </w:r>
          </w:p>
        </w:tc>
        <w:tc>
          <w:tcPr>
            <w:tcW w:w="2881" w:type="dxa"/>
          </w:tcPr>
          <w:p w14:paraId="70315592" w14:textId="77777777" w:rsidR="00311390" w:rsidRPr="0059610E" w:rsidRDefault="00311390" w:rsidP="006413FF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0883" w:rsidRPr="00626A38" w14:paraId="7EA938BB" w14:textId="77777777" w:rsidTr="60A5DD6B">
        <w:trPr>
          <w:trHeight w:val="766"/>
        </w:trPr>
        <w:tc>
          <w:tcPr>
            <w:tcW w:w="1417" w:type="dxa"/>
            <w:vAlign w:val="center"/>
          </w:tcPr>
          <w:p w14:paraId="431CC8AE" w14:textId="3670D473" w:rsidR="00D10883" w:rsidRDefault="00D10883" w:rsidP="00D10883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Część VIII</w:t>
            </w:r>
          </w:p>
        </w:tc>
        <w:tc>
          <w:tcPr>
            <w:tcW w:w="4029" w:type="dxa"/>
            <w:vAlign w:val="center"/>
          </w:tcPr>
          <w:p w14:paraId="424B8FCE" w14:textId="6704B004" w:rsidR="00D10883" w:rsidRPr="005C1C59" w:rsidRDefault="00D10883" w:rsidP="00D10883">
            <w:pPr>
              <w:widowControl/>
              <w:suppressAutoHyphens w:val="0"/>
              <w:autoSpaceDE w:val="0"/>
              <w:autoSpaceDN w:val="0"/>
              <w:adjustRightInd w:val="0"/>
              <w:ind w:left="426"/>
              <w:rPr>
                <w:rFonts w:ascii="Calibri" w:hAnsi="Calibri" w:cs="Calibri"/>
                <w:sz w:val="20"/>
                <w:szCs w:val="20"/>
              </w:rPr>
            </w:pPr>
            <w:r w:rsidRPr="005C1C59">
              <w:rPr>
                <w:rFonts w:ascii="Calibri" w:hAnsi="Calibri" w:cs="Calibri"/>
                <w:sz w:val="20"/>
                <w:szCs w:val="20"/>
              </w:rPr>
              <w:t xml:space="preserve">Dostawa </w:t>
            </w:r>
            <w:r w:rsidR="0073055F">
              <w:rPr>
                <w:rFonts w:ascii="Calibri" w:hAnsi="Calibri" w:cs="Calibri"/>
                <w:sz w:val="20"/>
                <w:szCs w:val="20"/>
              </w:rPr>
              <w:t>organicznego związku chemicznego</w:t>
            </w:r>
            <w:r w:rsidRPr="005C1C5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A10E6">
              <w:rPr>
                <w:rFonts w:ascii="Calibri" w:hAnsi="Calibri" w:cs="Calibri"/>
                <w:sz w:val="20"/>
                <w:szCs w:val="20"/>
              </w:rPr>
              <w:t>– opis techniczny przedmiotu zamówienia</w:t>
            </w:r>
          </w:p>
        </w:tc>
        <w:tc>
          <w:tcPr>
            <w:tcW w:w="2881" w:type="dxa"/>
          </w:tcPr>
          <w:p w14:paraId="67D8AE72" w14:textId="77777777" w:rsidR="00D10883" w:rsidRPr="0059610E" w:rsidRDefault="00D10883" w:rsidP="00D10883">
            <w:pPr>
              <w:autoSpaceDE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BD25BDC" w14:textId="77777777" w:rsidR="00D973FA" w:rsidRDefault="00D973FA" w:rsidP="00D973FA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001AFAB1" w14:textId="63462C23" w:rsidR="00D973FA" w:rsidRDefault="007164BA" w:rsidP="00D973FA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CZĘŚĆ</w:t>
      </w:r>
      <w:r w:rsidR="00D973FA">
        <w:rPr>
          <w:rFonts w:ascii="Calibri Light" w:hAnsi="Calibri Light" w:cs="Calibri Light"/>
          <w:b/>
          <w:bCs/>
          <w:sz w:val="22"/>
          <w:szCs w:val="22"/>
        </w:rPr>
        <w:t xml:space="preserve"> I:</w:t>
      </w:r>
    </w:p>
    <w:p w14:paraId="260FFDD7" w14:textId="77777777" w:rsidR="00D973FA" w:rsidRDefault="00D973FA" w:rsidP="00D973FA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4E89FB05" w14:textId="2E2C414D" w:rsidR="00D973FA" w:rsidRPr="00AA35DD" w:rsidRDefault="00D973FA" w:rsidP="00D973FA">
      <w:pPr>
        <w:autoSpaceDE w:val="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 xml:space="preserve">Cena 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 xml:space="preserve">netto 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realizacji </w:t>
      </w:r>
      <w:r w:rsidR="00655B64">
        <w:rPr>
          <w:rFonts w:ascii="Calibri Light" w:hAnsi="Calibri Light" w:cs="Calibri Light"/>
          <w:b/>
          <w:bCs/>
          <w:sz w:val="22"/>
          <w:szCs w:val="22"/>
        </w:rPr>
        <w:t>części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 I 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 xml:space="preserve">wynosi: 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</w:t>
      </w:r>
      <w:r>
        <w:rPr>
          <w:rFonts w:ascii="Calibri Light" w:hAnsi="Calibri Light" w:cs="Calibri Light"/>
          <w:sz w:val="22"/>
          <w:szCs w:val="22"/>
        </w:rPr>
        <w:t>......</w:t>
      </w:r>
      <w:r w:rsidRPr="00AA35DD">
        <w:rPr>
          <w:rFonts w:ascii="Calibri Light" w:hAnsi="Calibri Light" w:cs="Calibri Light"/>
          <w:sz w:val="22"/>
          <w:szCs w:val="22"/>
        </w:rPr>
        <w:t>.......................zł),</w:t>
      </w:r>
    </w:p>
    <w:p w14:paraId="1E6FD5D8" w14:textId="77777777" w:rsidR="00D973FA" w:rsidRPr="00AA35DD" w:rsidRDefault="00D973FA" w:rsidP="00D973F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(słownie:...................................................................................................................................zł)</w:t>
      </w:r>
    </w:p>
    <w:p w14:paraId="436B8FF1" w14:textId="77777777" w:rsidR="00D973FA" w:rsidRPr="00AA35DD" w:rsidRDefault="00D973FA" w:rsidP="00D973FA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107DED8A" w14:textId="77777777" w:rsidR="00D973FA" w:rsidRPr="00AA35DD" w:rsidRDefault="00D973FA" w:rsidP="00D973F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stawka podatku VAT ......................... %,</w:t>
      </w:r>
    </w:p>
    <w:p w14:paraId="4A0E8A91" w14:textId="77777777" w:rsidR="00D973FA" w:rsidRPr="00AA35DD" w:rsidRDefault="00D973FA" w:rsidP="00D973F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kwota podatku VAT ……….......……................... zł,</w:t>
      </w:r>
    </w:p>
    <w:p w14:paraId="2AE6C8CD" w14:textId="77777777" w:rsidR="00D973FA" w:rsidRPr="00AA35DD" w:rsidRDefault="00D973FA" w:rsidP="00D973F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(słownie:...................................................................................................................................zł)</w:t>
      </w:r>
    </w:p>
    <w:p w14:paraId="72B21811" w14:textId="77777777" w:rsidR="00D973FA" w:rsidRPr="00AA35DD" w:rsidRDefault="00D973FA" w:rsidP="00D973FA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35523BD6" w14:textId="23B18195" w:rsidR="00D973FA" w:rsidRPr="00AA35DD" w:rsidRDefault="00D973FA" w:rsidP="00D973FA">
      <w:pPr>
        <w:autoSpaceDE w:val="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Cena brutto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realizacji </w:t>
      </w:r>
      <w:r w:rsidR="00655B64">
        <w:rPr>
          <w:rFonts w:ascii="Calibri Light" w:hAnsi="Calibri Light" w:cs="Calibri Light"/>
          <w:b/>
          <w:bCs/>
          <w:sz w:val="22"/>
          <w:szCs w:val="22"/>
        </w:rPr>
        <w:t>części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 I 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>wynosi: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................................................................</w:t>
      </w:r>
      <w:r>
        <w:rPr>
          <w:rFonts w:ascii="Calibri Light" w:hAnsi="Calibri Light" w:cs="Calibri Light"/>
          <w:sz w:val="22"/>
          <w:szCs w:val="22"/>
        </w:rPr>
        <w:t>......</w:t>
      </w:r>
      <w:r w:rsidRPr="00AA35DD">
        <w:rPr>
          <w:rFonts w:ascii="Calibri Light" w:hAnsi="Calibri Light" w:cs="Calibri Light"/>
          <w:sz w:val="22"/>
          <w:szCs w:val="22"/>
        </w:rPr>
        <w:t>............... zł,</w:t>
      </w:r>
    </w:p>
    <w:p w14:paraId="2ECE5DBB" w14:textId="77777777" w:rsidR="00D973FA" w:rsidRDefault="00D973FA" w:rsidP="00D973F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(słownie:...................................................................................................................................zł)</w:t>
      </w:r>
    </w:p>
    <w:p w14:paraId="3DEE925F" w14:textId="77777777" w:rsidR="00D973FA" w:rsidRDefault="00D973FA" w:rsidP="00D973FA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62AA604C" w14:textId="407CFF4D" w:rsidR="0006475E" w:rsidRPr="0006475E" w:rsidRDefault="0006475E" w:rsidP="0006475E">
      <w:pPr>
        <w:autoSpaceDE w:val="0"/>
        <w:rPr>
          <w:rFonts w:ascii="Calibri Light" w:hAnsi="Calibri Light" w:cs="Calibri Light"/>
          <w:sz w:val="22"/>
          <w:szCs w:val="22"/>
        </w:rPr>
      </w:pPr>
      <w:r w:rsidRPr="0006475E">
        <w:rPr>
          <w:rFonts w:ascii="Calibri Light" w:hAnsi="Calibri Light" w:cs="Calibri Light"/>
          <w:b/>
          <w:bCs/>
          <w:sz w:val="22"/>
          <w:szCs w:val="22"/>
        </w:rPr>
        <w:t>Termin realizacji dostaw Części I wynosi:</w:t>
      </w:r>
      <w:r w:rsidRPr="0006475E">
        <w:rPr>
          <w:rFonts w:ascii="Calibri Light" w:hAnsi="Calibri Light" w:cs="Calibri Light"/>
          <w:sz w:val="22"/>
          <w:szCs w:val="22"/>
        </w:rPr>
        <w:t xml:space="preserve"> ………………………………………………………………. dni.</w:t>
      </w:r>
    </w:p>
    <w:p w14:paraId="3D3D3666" w14:textId="77777777" w:rsidR="0006475E" w:rsidRPr="0006475E" w:rsidRDefault="0006475E" w:rsidP="0006475E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4BF08A48" w14:textId="77777777" w:rsidR="0006475E" w:rsidRDefault="0006475E" w:rsidP="00D973FA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268AD6A1" w14:textId="77777777" w:rsidR="00D973FA" w:rsidRDefault="00D973FA" w:rsidP="00D973FA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3758AD9D" w14:textId="0B57C7DF" w:rsidR="00D973FA" w:rsidRDefault="007164BA" w:rsidP="00D973FA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CZĘŚĆ</w:t>
      </w:r>
      <w:r w:rsidR="00D973FA">
        <w:rPr>
          <w:rFonts w:ascii="Calibri Light" w:hAnsi="Calibri Light" w:cs="Calibri Light"/>
          <w:b/>
          <w:bCs/>
          <w:sz w:val="22"/>
          <w:szCs w:val="22"/>
        </w:rPr>
        <w:t xml:space="preserve"> II:</w:t>
      </w:r>
    </w:p>
    <w:p w14:paraId="600932AE" w14:textId="77777777" w:rsidR="00D973FA" w:rsidRDefault="00D973FA" w:rsidP="00D973FA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5BEA2476" w14:textId="67DB3484" w:rsidR="00D973FA" w:rsidRPr="00AA35DD" w:rsidRDefault="00D973FA" w:rsidP="00D973FA">
      <w:pPr>
        <w:autoSpaceDE w:val="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Cena netto</w:t>
      </w:r>
      <w:r w:rsidR="006A098D" w:rsidRPr="00AA35DD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6A098D">
        <w:rPr>
          <w:rFonts w:ascii="Calibri Light" w:hAnsi="Calibri Light" w:cs="Calibri Light"/>
          <w:b/>
          <w:bCs/>
          <w:sz w:val="22"/>
          <w:szCs w:val="22"/>
        </w:rPr>
        <w:t xml:space="preserve">realizacji </w:t>
      </w:r>
      <w:r w:rsidR="00655B64">
        <w:rPr>
          <w:rFonts w:ascii="Calibri Light" w:hAnsi="Calibri Light" w:cs="Calibri Light"/>
          <w:b/>
          <w:bCs/>
          <w:sz w:val="22"/>
          <w:szCs w:val="22"/>
        </w:rPr>
        <w:t>części</w:t>
      </w:r>
      <w:r w:rsidR="006A098D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>II wynosi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 xml:space="preserve">: 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..........................................................zł),</w:t>
      </w:r>
    </w:p>
    <w:p w14:paraId="4085A83F" w14:textId="77777777" w:rsidR="00D973FA" w:rsidRPr="00AA35DD" w:rsidRDefault="00D973FA" w:rsidP="00D973F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(słownie:.................................................................</w:t>
      </w:r>
      <w:r>
        <w:rPr>
          <w:rFonts w:ascii="Calibri Light" w:hAnsi="Calibri Light" w:cs="Calibri Light"/>
          <w:sz w:val="22"/>
          <w:szCs w:val="22"/>
        </w:rPr>
        <w:t>................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..................................................................zł)</w:t>
      </w:r>
    </w:p>
    <w:p w14:paraId="62944982" w14:textId="77777777" w:rsidR="00D973FA" w:rsidRPr="00AA35DD" w:rsidRDefault="00D973FA" w:rsidP="00D973FA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6DD4EB26" w14:textId="77777777" w:rsidR="00D973FA" w:rsidRPr="00AA35DD" w:rsidRDefault="00D973FA" w:rsidP="00D973F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stawka podatku VAT ......................... %,</w:t>
      </w:r>
    </w:p>
    <w:p w14:paraId="1C4DF25D" w14:textId="77777777" w:rsidR="00D973FA" w:rsidRPr="00AA35DD" w:rsidRDefault="00D973FA" w:rsidP="00D973F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kwota podatku VAT ……….......……................... zł,</w:t>
      </w:r>
    </w:p>
    <w:p w14:paraId="7557A071" w14:textId="77777777" w:rsidR="00D973FA" w:rsidRPr="00AA35DD" w:rsidRDefault="00D973FA" w:rsidP="00D973F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(słownie:...................................................................................................................................zł)</w:t>
      </w:r>
    </w:p>
    <w:p w14:paraId="3DB2F3E8" w14:textId="77777777" w:rsidR="00D973FA" w:rsidRPr="00AA35DD" w:rsidRDefault="00D973FA" w:rsidP="00D973FA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1543D1A4" w14:textId="26850A0A" w:rsidR="00D973FA" w:rsidRPr="00AA35DD" w:rsidRDefault="00D973FA" w:rsidP="00D973FA">
      <w:pPr>
        <w:autoSpaceDE w:val="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 xml:space="preserve">Cena brutto </w:t>
      </w:r>
      <w:r w:rsidR="006A098D">
        <w:rPr>
          <w:rFonts w:ascii="Calibri Light" w:hAnsi="Calibri Light" w:cs="Calibri Light"/>
          <w:b/>
          <w:bCs/>
          <w:sz w:val="22"/>
          <w:szCs w:val="22"/>
        </w:rPr>
        <w:t xml:space="preserve">realizacji </w:t>
      </w:r>
      <w:r w:rsidR="00655B64">
        <w:rPr>
          <w:rFonts w:ascii="Calibri Light" w:hAnsi="Calibri Light" w:cs="Calibri Light"/>
          <w:b/>
          <w:bCs/>
          <w:sz w:val="22"/>
          <w:szCs w:val="22"/>
        </w:rPr>
        <w:t>części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 II</w:t>
      </w:r>
      <w:r w:rsidR="00AE2306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>wynosi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>: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 zł,</w:t>
      </w:r>
    </w:p>
    <w:p w14:paraId="65CE498E" w14:textId="26D413EB" w:rsidR="00D973FA" w:rsidRDefault="00D973FA" w:rsidP="00D973F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</w:t>
      </w:r>
      <w:r>
        <w:rPr>
          <w:rFonts w:ascii="Calibri Light" w:hAnsi="Calibri Light" w:cs="Calibri Light"/>
          <w:sz w:val="22"/>
          <w:szCs w:val="22"/>
        </w:rPr>
        <w:t>.................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............................................................................................zł)</w:t>
      </w:r>
    </w:p>
    <w:p w14:paraId="08816B91" w14:textId="77777777" w:rsidR="006A098D" w:rsidRDefault="006A098D" w:rsidP="00D973FA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17328A60" w14:textId="65747A19" w:rsidR="0006475E" w:rsidRPr="0006475E" w:rsidRDefault="0006475E" w:rsidP="0006475E">
      <w:pPr>
        <w:autoSpaceDE w:val="0"/>
        <w:rPr>
          <w:rFonts w:ascii="Calibri Light" w:hAnsi="Calibri Light" w:cs="Calibri Light"/>
          <w:sz w:val="22"/>
          <w:szCs w:val="22"/>
        </w:rPr>
      </w:pPr>
      <w:r w:rsidRPr="0006475E">
        <w:rPr>
          <w:rFonts w:ascii="Calibri Light" w:hAnsi="Calibri Light" w:cs="Calibri Light"/>
          <w:b/>
          <w:bCs/>
          <w:sz w:val="22"/>
          <w:szCs w:val="22"/>
        </w:rPr>
        <w:t>Termin realizacji dostaw Części I</w:t>
      </w:r>
      <w:r w:rsidR="00073CC4">
        <w:rPr>
          <w:rFonts w:ascii="Calibri Light" w:hAnsi="Calibri Light" w:cs="Calibri Light"/>
          <w:b/>
          <w:bCs/>
          <w:sz w:val="22"/>
          <w:szCs w:val="22"/>
        </w:rPr>
        <w:t>I</w:t>
      </w:r>
      <w:r w:rsidRPr="0006475E">
        <w:rPr>
          <w:rFonts w:ascii="Calibri Light" w:hAnsi="Calibri Light" w:cs="Calibri Light"/>
          <w:b/>
          <w:bCs/>
          <w:sz w:val="22"/>
          <w:szCs w:val="22"/>
        </w:rPr>
        <w:t xml:space="preserve"> wynosi:</w:t>
      </w:r>
      <w:r w:rsidRPr="0006475E">
        <w:rPr>
          <w:rFonts w:ascii="Calibri Light" w:hAnsi="Calibri Light" w:cs="Calibri Light"/>
          <w:sz w:val="22"/>
          <w:szCs w:val="22"/>
        </w:rPr>
        <w:t xml:space="preserve"> ………………………………………………………………. dni.</w:t>
      </w:r>
    </w:p>
    <w:p w14:paraId="08F34910" w14:textId="77777777" w:rsidR="0006475E" w:rsidRPr="0006475E" w:rsidRDefault="0006475E" w:rsidP="0006475E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6E1CF6F5" w14:textId="77777777" w:rsidR="0006475E" w:rsidRDefault="0006475E" w:rsidP="00D973FA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44CD70A6" w14:textId="77777777" w:rsidR="00E75E6D" w:rsidRDefault="00E75E6D" w:rsidP="6CE8E3FB">
      <w:pPr>
        <w:rPr>
          <w:rFonts w:ascii="Calibri Light" w:hAnsi="Calibri Light" w:cs="Calibri Light"/>
          <w:sz w:val="22"/>
          <w:szCs w:val="22"/>
        </w:rPr>
      </w:pPr>
    </w:p>
    <w:p w14:paraId="2DFF1B32" w14:textId="5DACE863" w:rsidR="00D937C1" w:rsidRDefault="007164BA" w:rsidP="00D937C1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CZĘŚĆ</w:t>
      </w:r>
      <w:r w:rsidR="00D937C1">
        <w:rPr>
          <w:rFonts w:ascii="Calibri Light" w:hAnsi="Calibri Light" w:cs="Calibri Light"/>
          <w:b/>
          <w:bCs/>
          <w:sz w:val="22"/>
          <w:szCs w:val="22"/>
        </w:rPr>
        <w:t xml:space="preserve"> I</w:t>
      </w:r>
      <w:r>
        <w:rPr>
          <w:rFonts w:ascii="Calibri Light" w:hAnsi="Calibri Light" w:cs="Calibri Light"/>
          <w:b/>
          <w:bCs/>
          <w:sz w:val="22"/>
          <w:szCs w:val="22"/>
        </w:rPr>
        <w:t>I</w:t>
      </w:r>
      <w:r w:rsidR="00D937C1">
        <w:rPr>
          <w:rFonts w:ascii="Calibri Light" w:hAnsi="Calibri Light" w:cs="Calibri Light"/>
          <w:b/>
          <w:bCs/>
          <w:sz w:val="22"/>
          <w:szCs w:val="22"/>
        </w:rPr>
        <w:t>I:</w:t>
      </w:r>
    </w:p>
    <w:p w14:paraId="2EC32A00" w14:textId="77777777" w:rsidR="00D937C1" w:rsidRDefault="00D937C1" w:rsidP="00D937C1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102F1DDE" w14:textId="4D5C1819" w:rsidR="00D937C1" w:rsidRPr="00AA35DD" w:rsidRDefault="00D937C1" w:rsidP="00D937C1">
      <w:pPr>
        <w:autoSpaceDE w:val="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Cena netto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realizacji </w:t>
      </w:r>
      <w:r w:rsidR="00655B64">
        <w:rPr>
          <w:rFonts w:ascii="Calibri Light" w:hAnsi="Calibri Light" w:cs="Calibri Light"/>
          <w:b/>
          <w:bCs/>
          <w:sz w:val="22"/>
          <w:szCs w:val="22"/>
        </w:rPr>
        <w:t>części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 I</w:t>
      </w:r>
      <w:r w:rsidR="007164BA">
        <w:rPr>
          <w:rFonts w:ascii="Calibri Light" w:hAnsi="Calibri Light" w:cs="Calibri Light"/>
          <w:b/>
          <w:bCs/>
          <w:sz w:val="22"/>
          <w:szCs w:val="22"/>
        </w:rPr>
        <w:t>I</w:t>
      </w:r>
      <w:r>
        <w:rPr>
          <w:rFonts w:ascii="Calibri Light" w:hAnsi="Calibri Light" w:cs="Calibri Light"/>
          <w:b/>
          <w:bCs/>
          <w:sz w:val="22"/>
          <w:szCs w:val="22"/>
        </w:rPr>
        <w:t>I wynosi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 xml:space="preserve">: 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..........................................................zł),</w:t>
      </w:r>
    </w:p>
    <w:p w14:paraId="7A997548" w14:textId="77777777" w:rsidR="00D937C1" w:rsidRPr="00AA35DD" w:rsidRDefault="00D937C1" w:rsidP="00D937C1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(słownie:.................................................................</w:t>
      </w:r>
      <w:r>
        <w:rPr>
          <w:rFonts w:ascii="Calibri Light" w:hAnsi="Calibri Light" w:cs="Calibri Light"/>
          <w:sz w:val="22"/>
          <w:szCs w:val="22"/>
        </w:rPr>
        <w:t>................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..................................................................zł)</w:t>
      </w:r>
    </w:p>
    <w:p w14:paraId="6C354EBA" w14:textId="77777777" w:rsidR="00D937C1" w:rsidRPr="00AA35DD" w:rsidRDefault="00D937C1" w:rsidP="00D937C1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541A3446" w14:textId="77777777" w:rsidR="00D937C1" w:rsidRPr="00AA35DD" w:rsidRDefault="00D937C1" w:rsidP="00D937C1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lastRenderedPageBreak/>
        <w:t>stawka podatku VAT ......................... %,</w:t>
      </w:r>
    </w:p>
    <w:p w14:paraId="0C544144" w14:textId="77777777" w:rsidR="00D937C1" w:rsidRPr="00AA35DD" w:rsidRDefault="00D937C1" w:rsidP="00D937C1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kwota podatku VAT ……….......……................... zł,</w:t>
      </w:r>
    </w:p>
    <w:p w14:paraId="17588D65" w14:textId="77777777" w:rsidR="00D937C1" w:rsidRPr="00AA35DD" w:rsidRDefault="00D937C1" w:rsidP="00D937C1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(słownie:...................................................................................................................................zł)</w:t>
      </w:r>
    </w:p>
    <w:p w14:paraId="3B351E4E" w14:textId="77777777" w:rsidR="00D937C1" w:rsidRPr="00AA35DD" w:rsidRDefault="00D937C1" w:rsidP="00D937C1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7FD85C2A" w14:textId="611553C4" w:rsidR="00D937C1" w:rsidRPr="00AA35DD" w:rsidRDefault="00D937C1" w:rsidP="00D937C1">
      <w:pPr>
        <w:autoSpaceDE w:val="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 xml:space="preserve">Cena brutto realizacji </w:t>
      </w:r>
      <w:r w:rsidR="00655B64">
        <w:rPr>
          <w:rFonts w:ascii="Calibri Light" w:hAnsi="Calibri Light" w:cs="Calibri Light"/>
          <w:b/>
          <w:bCs/>
          <w:sz w:val="22"/>
          <w:szCs w:val="22"/>
        </w:rPr>
        <w:t>części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 I</w:t>
      </w:r>
      <w:r w:rsidR="007164BA">
        <w:rPr>
          <w:rFonts w:ascii="Calibri Light" w:hAnsi="Calibri Light" w:cs="Calibri Light"/>
          <w:b/>
          <w:bCs/>
          <w:sz w:val="22"/>
          <w:szCs w:val="22"/>
        </w:rPr>
        <w:t>I</w:t>
      </w:r>
      <w:r>
        <w:rPr>
          <w:rFonts w:ascii="Calibri Light" w:hAnsi="Calibri Light" w:cs="Calibri Light"/>
          <w:b/>
          <w:bCs/>
          <w:sz w:val="22"/>
          <w:szCs w:val="22"/>
        </w:rPr>
        <w:t>I wynosi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>: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 zł,</w:t>
      </w:r>
    </w:p>
    <w:p w14:paraId="2A54C28D" w14:textId="77777777" w:rsidR="00D937C1" w:rsidRDefault="00D937C1" w:rsidP="00D937C1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</w:t>
      </w:r>
      <w:r>
        <w:rPr>
          <w:rFonts w:ascii="Calibri Light" w:hAnsi="Calibri Light" w:cs="Calibri Light"/>
          <w:sz w:val="22"/>
          <w:szCs w:val="22"/>
        </w:rPr>
        <w:t>.................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............................................................................................zł)</w:t>
      </w:r>
    </w:p>
    <w:p w14:paraId="10B8687A" w14:textId="77777777" w:rsidR="00D937C1" w:rsidRDefault="00D937C1" w:rsidP="00D937C1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248EC057" w14:textId="66066786" w:rsidR="0006475E" w:rsidRPr="0006475E" w:rsidRDefault="0006475E" w:rsidP="0006475E">
      <w:pPr>
        <w:autoSpaceDE w:val="0"/>
        <w:rPr>
          <w:rFonts w:ascii="Calibri Light" w:hAnsi="Calibri Light" w:cs="Calibri Light"/>
          <w:sz w:val="22"/>
          <w:szCs w:val="22"/>
        </w:rPr>
      </w:pPr>
      <w:r w:rsidRPr="0006475E">
        <w:rPr>
          <w:rFonts w:ascii="Calibri Light" w:hAnsi="Calibri Light" w:cs="Calibri Light"/>
          <w:b/>
          <w:bCs/>
          <w:sz w:val="22"/>
          <w:szCs w:val="22"/>
        </w:rPr>
        <w:t>Termin realizacji dostaw Części I</w:t>
      </w:r>
      <w:r>
        <w:rPr>
          <w:rFonts w:ascii="Calibri Light" w:hAnsi="Calibri Light" w:cs="Calibri Light"/>
          <w:b/>
          <w:bCs/>
          <w:sz w:val="22"/>
          <w:szCs w:val="22"/>
        </w:rPr>
        <w:t>II</w:t>
      </w:r>
      <w:r w:rsidRPr="0006475E">
        <w:rPr>
          <w:rFonts w:ascii="Calibri Light" w:hAnsi="Calibri Light" w:cs="Calibri Light"/>
          <w:b/>
          <w:bCs/>
          <w:sz w:val="22"/>
          <w:szCs w:val="22"/>
        </w:rPr>
        <w:t xml:space="preserve"> wynosi:</w:t>
      </w:r>
      <w:r w:rsidRPr="0006475E">
        <w:rPr>
          <w:rFonts w:ascii="Calibri Light" w:hAnsi="Calibri Light" w:cs="Calibri Light"/>
          <w:sz w:val="22"/>
          <w:szCs w:val="22"/>
        </w:rPr>
        <w:t xml:space="preserve"> ………………………………………………………………. dni.</w:t>
      </w:r>
    </w:p>
    <w:p w14:paraId="11F20A8D" w14:textId="77777777" w:rsidR="001A0AD9" w:rsidRDefault="001A0AD9" w:rsidP="004B5D42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3C01CF6E" w14:textId="77777777" w:rsidR="001A0AD9" w:rsidRDefault="001A0AD9" w:rsidP="004B5D42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496157CA" w14:textId="0D8B81DE" w:rsidR="004B5D42" w:rsidRDefault="004B5D42" w:rsidP="004B5D42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CZĘŚĆ IV:</w:t>
      </w:r>
    </w:p>
    <w:p w14:paraId="3671BE92" w14:textId="77777777" w:rsidR="004B5D42" w:rsidRDefault="004B5D42" w:rsidP="004B5D42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44A8A6E1" w14:textId="1D239BE9" w:rsidR="004B5D42" w:rsidRPr="00AA35DD" w:rsidRDefault="004B5D42" w:rsidP="004B5D42">
      <w:pPr>
        <w:autoSpaceDE w:val="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Cena netto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>realizacji części IV wynosi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 xml:space="preserve">: 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..........................................................zł),</w:t>
      </w:r>
    </w:p>
    <w:p w14:paraId="1516D64A" w14:textId="77777777" w:rsidR="004B5D42" w:rsidRPr="00AA35DD" w:rsidRDefault="004B5D42" w:rsidP="004B5D42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(słownie:.................................................................</w:t>
      </w:r>
      <w:r>
        <w:rPr>
          <w:rFonts w:ascii="Calibri Light" w:hAnsi="Calibri Light" w:cs="Calibri Light"/>
          <w:sz w:val="22"/>
          <w:szCs w:val="22"/>
        </w:rPr>
        <w:t>................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..................................................................zł)</w:t>
      </w:r>
    </w:p>
    <w:p w14:paraId="2827927A" w14:textId="77777777" w:rsidR="004B5D42" w:rsidRPr="00AA35DD" w:rsidRDefault="004B5D42" w:rsidP="004B5D42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112B11A3" w14:textId="77777777" w:rsidR="004B5D42" w:rsidRPr="00AA35DD" w:rsidRDefault="004B5D42" w:rsidP="004B5D42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stawka podatku VAT ......................... %,</w:t>
      </w:r>
    </w:p>
    <w:p w14:paraId="3C506059" w14:textId="77777777" w:rsidR="004B5D42" w:rsidRPr="00AA35DD" w:rsidRDefault="004B5D42" w:rsidP="004B5D42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kwota podatku VAT ……….......……................... zł,</w:t>
      </w:r>
    </w:p>
    <w:p w14:paraId="728D10C5" w14:textId="77777777" w:rsidR="004B5D42" w:rsidRPr="00AA35DD" w:rsidRDefault="004B5D42" w:rsidP="004B5D42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(słownie:...................................................................................................................................zł)</w:t>
      </w:r>
    </w:p>
    <w:p w14:paraId="28C938A0" w14:textId="77777777" w:rsidR="004B5D42" w:rsidRPr="00AA35DD" w:rsidRDefault="004B5D42" w:rsidP="004B5D42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4A8E0AB2" w14:textId="5C0A71DF" w:rsidR="004B5D42" w:rsidRPr="00AA35DD" w:rsidRDefault="004B5D42" w:rsidP="004B5D42">
      <w:pPr>
        <w:autoSpaceDE w:val="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Cena brutto realizacji części IV wynosi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>: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 zł,</w:t>
      </w:r>
    </w:p>
    <w:p w14:paraId="463D2DD3" w14:textId="77777777" w:rsidR="004B5D42" w:rsidRDefault="004B5D42" w:rsidP="004B5D42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</w:t>
      </w:r>
      <w:r>
        <w:rPr>
          <w:rFonts w:ascii="Calibri Light" w:hAnsi="Calibri Light" w:cs="Calibri Light"/>
          <w:sz w:val="22"/>
          <w:szCs w:val="22"/>
        </w:rPr>
        <w:t>.................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............................................................................................zł)</w:t>
      </w:r>
    </w:p>
    <w:p w14:paraId="3413C55B" w14:textId="77777777" w:rsidR="004B5D42" w:rsidRDefault="004B5D42" w:rsidP="004B5D42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26D70A05" w14:textId="23E14FED" w:rsidR="007164BA" w:rsidRDefault="004B5D42" w:rsidP="00D937C1">
      <w:pPr>
        <w:autoSpaceDE w:val="0"/>
        <w:rPr>
          <w:rFonts w:ascii="Calibri Light" w:hAnsi="Calibri Light" w:cs="Calibri Light"/>
          <w:sz w:val="22"/>
          <w:szCs w:val="22"/>
        </w:rPr>
      </w:pPr>
      <w:r w:rsidRPr="0006475E">
        <w:rPr>
          <w:rFonts w:ascii="Calibri Light" w:hAnsi="Calibri Light" w:cs="Calibri Light"/>
          <w:b/>
          <w:bCs/>
          <w:sz w:val="22"/>
          <w:szCs w:val="22"/>
        </w:rPr>
        <w:t>Termin realizacji dostaw Części I</w:t>
      </w:r>
      <w:r>
        <w:rPr>
          <w:rFonts w:ascii="Calibri Light" w:hAnsi="Calibri Light" w:cs="Calibri Light"/>
          <w:b/>
          <w:bCs/>
          <w:sz w:val="22"/>
          <w:szCs w:val="22"/>
        </w:rPr>
        <w:t>V</w:t>
      </w:r>
      <w:r w:rsidRPr="0006475E">
        <w:rPr>
          <w:rFonts w:ascii="Calibri Light" w:hAnsi="Calibri Light" w:cs="Calibri Light"/>
          <w:b/>
          <w:bCs/>
          <w:sz w:val="22"/>
          <w:szCs w:val="22"/>
        </w:rPr>
        <w:t xml:space="preserve"> wynosi:</w:t>
      </w:r>
      <w:r w:rsidRPr="0006475E">
        <w:rPr>
          <w:rFonts w:ascii="Calibri Light" w:hAnsi="Calibri Light" w:cs="Calibri Light"/>
          <w:sz w:val="22"/>
          <w:szCs w:val="22"/>
        </w:rPr>
        <w:t xml:space="preserve"> ………………………………………………………………. dni.</w:t>
      </w:r>
    </w:p>
    <w:p w14:paraId="1D54BE2A" w14:textId="77777777" w:rsidR="007D7C7A" w:rsidRDefault="007D7C7A" w:rsidP="00D937C1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1ED437FA" w14:textId="77777777" w:rsidR="007D7C7A" w:rsidRDefault="007D7C7A" w:rsidP="00D937C1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4380A15E" w14:textId="008489F2" w:rsidR="002A23DA" w:rsidRDefault="002A23DA" w:rsidP="002A23DA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CZĘŚĆ V:</w:t>
      </w:r>
    </w:p>
    <w:p w14:paraId="38BB6366" w14:textId="77777777" w:rsidR="002A23DA" w:rsidRDefault="002A23DA" w:rsidP="002A23DA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07E10824" w14:textId="0986E6CF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Cena netto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>realizacji części V wynosi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 xml:space="preserve">: 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..........................................................zł),</w:t>
      </w:r>
    </w:p>
    <w:p w14:paraId="5F01F683" w14:textId="77777777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(słownie:.................................................................</w:t>
      </w:r>
      <w:r>
        <w:rPr>
          <w:rFonts w:ascii="Calibri Light" w:hAnsi="Calibri Light" w:cs="Calibri Light"/>
          <w:sz w:val="22"/>
          <w:szCs w:val="22"/>
        </w:rPr>
        <w:t>................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..................................................................zł)</w:t>
      </w:r>
    </w:p>
    <w:p w14:paraId="695AEA96" w14:textId="77777777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5FE66504" w14:textId="77777777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stawka podatku VAT ......................... %,</w:t>
      </w:r>
    </w:p>
    <w:p w14:paraId="24BE3334" w14:textId="77777777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kwota podatku VAT ……….......……................... zł,</w:t>
      </w:r>
    </w:p>
    <w:p w14:paraId="2FBF292F" w14:textId="77777777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(słownie:...................................................................................................................................zł)</w:t>
      </w:r>
    </w:p>
    <w:p w14:paraId="539BBB00" w14:textId="77777777" w:rsidR="002A23DA" w:rsidRPr="00AA35DD" w:rsidRDefault="002A23DA" w:rsidP="002A23DA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1861E16B" w14:textId="64B4DCC9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Cena brutto realizacji części V wynosi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>: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 zł,</w:t>
      </w:r>
    </w:p>
    <w:p w14:paraId="7E11875B" w14:textId="77777777" w:rsidR="002A23DA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</w:t>
      </w:r>
      <w:r>
        <w:rPr>
          <w:rFonts w:ascii="Calibri Light" w:hAnsi="Calibri Light" w:cs="Calibri Light"/>
          <w:sz w:val="22"/>
          <w:szCs w:val="22"/>
        </w:rPr>
        <w:t>.................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............................................................................................zł)</w:t>
      </w:r>
    </w:p>
    <w:p w14:paraId="0182A4D3" w14:textId="77777777" w:rsidR="002A23DA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0BF9E263" w14:textId="7CFBD8B0" w:rsidR="002A23DA" w:rsidRPr="0006475E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 w:rsidRPr="0006475E">
        <w:rPr>
          <w:rFonts w:ascii="Calibri Light" w:hAnsi="Calibri Light" w:cs="Calibri Light"/>
          <w:b/>
          <w:bCs/>
          <w:sz w:val="22"/>
          <w:szCs w:val="22"/>
        </w:rPr>
        <w:t xml:space="preserve">Termin realizacji dostaw Części </w:t>
      </w:r>
      <w:r>
        <w:rPr>
          <w:rFonts w:ascii="Calibri Light" w:hAnsi="Calibri Light" w:cs="Calibri Light"/>
          <w:b/>
          <w:bCs/>
          <w:sz w:val="22"/>
          <w:szCs w:val="22"/>
        </w:rPr>
        <w:t>V</w:t>
      </w:r>
      <w:r w:rsidRPr="0006475E">
        <w:rPr>
          <w:rFonts w:ascii="Calibri Light" w:hAnsi="Calibri Light" w:cs="Calibri Light"/>
          <w:b/>
          <w:bCs/>
          <w:sz w:val="22"/>
          <w:szCs w:val="22"/>
        </w:rPr>
        <w:t xml:space="preserve"> wynosi:</w:t>
      </w:r>
      <w:r w:rsidRPr="0006475E">
        <w:rPr>
          <w:rFonts w:ascii="Calibri Light" w:hAnsi="Calibri Light" w:cs="Calibri Light"/>
          <w:sz w:val="22"/>
          <w:szCs w:val="22"/>
        </w:rPr>
        <w:t xml:space="preserve"> ………………………………………………………………. dni.</w:t>
      </w:r>
    </w:p>
    <w:p w14:paraId="15BE0B7F" w14:textId="77777777" w:rsidR="00D700CC" w:rsidRDefault="00D700CC" w:rsidP="00F8056F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5B0F2C07" w14:textId="77777777" w:rsidR="007D7C7A" w:rsidRDefault="007D7C7A" w:rsidP="00F8056F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3148BB13" w14:textId="09CC622E" w:rsidR="002A23DA" w:rsidRPr="002A23DA" w:rsidRDefault="002A23DA" w:rsidP="002A23DA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  <w:r w:rsidRPr="002A23DA">
        <w:rPr>
          <w:rFonts w:ascii="Calibri Light" w:hAnsi="Calibri Light" w:cs="Calibri Light"/>
          <w:b/>
          <w:bCs/>
          <w:sz w:val="22"/>
          <w:szCs w:val="22"/>
        </w:rPr>
        <w:t>CZĘŚĆ VI:</w:t>
      </w:r>
    </w:p>
    <w:p w14:paraId="4E3D9A06" w14:textId="77777777" w:rsidR="002A23DA" w:rsidRDefault="002A23DA" w:rsidP="002A23DA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2C4AB504" w14:textId="345A0844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Cena netto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>realizacji części VI wynosi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 xml:space="preserve">: 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..........................................................zł),</w:t>
      </w:r>
    </w:p>
    <w:p w14:paraId="490F3651" w14:textId="77777777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(słownie:.................................................................</w:t>
      </w:r>
      <w:r>
        <w:rPr>
          <w:rFonts w:ascii="Calibri Light" w:hAnsi="Calibri Light" w:cs="Calibri Light"/>
          <w:sz w:val="22"/>
          <w:szCs w:val="22"/>
        </w:rPr>
        <w:t>................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..................................................................zł)</w:t>
      </w:r>
    </w:p>
    <w:p w14:paraId="67A38F6D" w14:textId="77777777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08C225D0" w14:textId="77777777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stawka podatku VAT ......................... %,</w:t>
      </w:r>
    </w:p>
    <w:p w14:paraId="1B314E8B" w14:textId="77777777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kwota podatku VAT ……….......……................... zł,</w:t>
      </w:r>
    </w:p>
    <w:p w14:paraId="4D9EE3E4" w14:textId="77777777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(słownie:...................................................................................................................................zł)</w:t>
      </w:r>
    </w:p>
    <w:p w14:paraId="639980E9" w14:textId="77777777" w:rsidR="002A23DA" w:rsidRPr="00AA35DD" w:rsidRDefault="002A23DA" w:rsidP="002A23DA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12F357BE" w14:textId="651C8482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lastRenderedPageBreak/>
        <w:t>Cena brutto realizacji części VI wynosi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>: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 zł,</w:t>
      </w:r>
    </w:p>
    <w:p w14:paraId="1C79D97C" w14:textId="77777777" w:rsidR="002A23DA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</w:t>
      </w:r>
      <w:r>
        <w:rPr>
          <w:rFonts w:ascii="Calibri Light" w:hAnsi="Calibri Light" w:cs="Calibri Light"/>
          <w:sz w:val="22"/>
          <w:szCs w:val="22"/>
        </w:rPr>
        <w:t>.................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............................................................................................zł)</w:t>
      </w:r>
    </w:p>
    <w:p w14:paraId="09992C23" w14:textId="77777777" w:rsidR="002A23DA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543EF622" w14:textId="6F076B72" w:rsidR="002A23DA" w:rsidRPr="0006475E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 w:rsidRPr="0006475E">
        <w:rPr>
          <w:rFonts w:ascii="Calibri Light" w:hAnsi="Calibri Light" w:cs="Calibri Light"/>
          <w:b/>
          <w:bCs/>
          <w:sz w:val="22"/>
          <w:szCs w:val="22"/>
        </w:rPr>
        <w:t xml:space="preserve">Termin realizacji dostaw Części </w:t>
      </w:r>
      <w:r>
        <w:rPr>
          <w:rFonts w:ascii="Calibri Light" w:hAnsi="Calibri Light" w:cs="Calibri Light"/>
          <w:b/>
          <w:bCs/>
          <w:sz w:val="22"/>
          <w:szCs w:val="22"/>
        </w:rPr>
        <w:t>VI</w:t>
      </w:r>
      <w:r w:rsidRPr="0006475E">
        <w:rPr>
          <w:rFonts w:ascii="Calibri Light" w:hAnsi="Calibri Light" w:cs="Calibri Light"/>
          <w:b/>
          <w:bCs/>
          <w:sz w:val="22"/>
          <w:szCs w:val="22"/>
        </w:rPr>
        <w:t xml:space="preserve"> wynosi:</w:t>
      </w:r>
      <w:r w:rsidRPr="0006475E">
        <w:rPr>
          <w:rFonts w:ascii="Calibri Light" w:hAnsi="Calibri Light" w:cs="Calibri Light"/>
          <w:sz w:val="22"/>
          <w:szCs w:val="22"/>
        </w:rPr>
        <w:t xml:space="preserve"> ………………………………………………………………. dni.</w:t>
      </w:r>
    </w:p>
    <w:p w14:paraId="35770006" w14:textId="77777777" w:rsidR="002A23DA" w:rsidRDefault="002A23DA" w:rsidP="00F8056F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03B71F74" w14:textId="77777777" w:rsidR="00AA3DA9" w:rsidRDefault="00AA3DA9" w:rsidP="00F8056F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5CC9A408" w14:textId="749B7674" w:rsidR="002A23DA" w:rsidRPr="002A23DA" w:rsidRDefault="002A23DA" w:rsidP="002A23DA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  <w:r w:rsidRPr="002A23DA">
        <w:rPr>
          <w:rFonts w:ascii="Calibri Light" w:hAnsi="Calibri Light" w:cs="Calibri Light"/>
          <w:b/>
          <w:bCs/>
          <w:sz w:val="22"/>
          <w:szCs w:val="22"/>
        </w:rPr>
        <w:t>CZĘŚĆ VII:</w:t>
      </w:r>
    </w:p>
    <w:p w14:paraId="3EA6A9E3" w14:textId="77777777" w:rsidR="002A23DA" w:rsidRDefault="002A23DA" w:rsidP="002A23DA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1AD04149" w14:textId="5C001EBE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Cena netto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>realizacji części VII wynosi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 xml:space="preserve">: 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..........................................................zł),</w:t>
      </w:r>
    </w:p>
    <w:p w14:paraId="42653C80" w14:textId="77777777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(słownie:.................................................................</w:t>
      </w:r>
      <w:r>
        <w:rPr>
          <w:rFonts w:ascii="Calibri Light" w:hAnsi="Calibri Light" w:cs="Calibri Light"/>
          <w:sz w:val="22"/>
          <w:szCs w:val="22"/>
        </w:rPr>
        <w:t>................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..................................................................zł)</w:t>
      </w:r>
    </w:p>
    <w:p w14:paraId="40CED012" w14:textId="77777777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591106A6" w14:textId="77777777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stawka podatku VAT ......................... %,</w:t>
      </w:r>
    </w:p>
    <w:p w14:paraId="7D38EC69" w14:textId="77777777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kwota podatku VAT ……….......……................... zł,</w:t>
      </w:r>
    </w:p>
    <w:p w14:paraId="0BD27DBF" w14:textId="77777777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(słownie:...................................................................................................................................zł)</w:t>
      </w:r>
    </w:p>
    <w:p w14:paraId="252EB6C5" w14:textId="77777777" w:rsidR="002A23DA" w:rsidRPr="00AA35DD" w:rsidRDefault="002A23DA" w:rsidP="002A23DA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0C2667C1" w14:textId="103A879E" w:rsidR="002A23DA" w:rsidRPr="00AA35DD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Cena brutto realizacji części VII wynosi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>: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 zł,</w:t>
      </w:r>
    </w:p>
    <w:p w14:paraId="386715D4" w14:textId="77777777" w:rsidR="002A23DA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</w:t>
      </w:r>
      <w:r>
        <w:rPr>
          <w:rFonts w:ascii="Calibri Light" w:hAnsi="Calibri Light" w:cs="Calibri Light"/>
          <w:sz w:val="22"/>
          <w:szCs w:val="22"/>
        </w:rPr>
        <w:t>.................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............................................................................................zł)</w:t>
      </w:r>
    </w:p>
    <w:p w14:paraId="65BD4120" w14:textId="77777777" w:rsidR="002A23DA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28786409" w14:textId="64445FCA" w:rsidR="002A23DA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  <w:r w:rsidRPr="0006475E">
        <w:rPr>
          <w:rFonts w:ascii="Calibri Light" w:hAnsi="Calibri Light" w:cs="Calibri Light"/>
          <w:b/>
          <w:bCs/>
          <w:sz w:val="22"/>
          <w:szCs w:val="22"/>
        </w:rPr>
        <w:t xml:space="preserve">Termin realizacji dostaw Części </w:t>
      </w:r>
      <w:r>
        <w:rPr>
          <w:rFonts w:ascii="Calibri Light" w:hAnsi="Calibri Light" w:cs="Calibri Light"/>
          <w:b/>
          <w:bCs/>
          <w:sz w:val="22"/>
          <w:szCs w:val="22"/>
        </w:rPr>
        <w:t>VII</w:t>
      </w:r>
      <w:r w:rsidRPr="0006475E">
        <w:rPr>
          <w:rFonts w:ascii="Calibri Light" w:hAnsi="Calibri Light" w:cs="Calibri Light"/>
          <w:b/>
          <w:bCs/>
          <w:sz w:val="22"/>
          <w:szCs w:val="22"/>
        </w:rPr>
        <w:t xml:space="preserve"> wynosi:</w:t>
      </w:r>
      <w:r w:rsidRPr="0006475E">
        <w:rPr>
          <w:rFonts w:ascii="Calibri Light" w:hAnsi="Calibri Light" w:cs="Calibri Light"/>
          <w:sz w:val="22"/>
          <w:szCs w:val="22"/>
        </w:rPr>
        <w:t xml:space="preserve"> ………………………………………………………………. dni.</w:t>
      </w:r>
    </w:p>
    <w:p w14:paraId="61FC47AC" w14:textId="77777777" w:rsidR="002A23DA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38A43BC6" w14:textId="77777777" w:rsidR="00AA3DA9" w:rsidRDefault="00AA3DA9" w:rsidP="002A23DA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5BC0E6BB" w14:textId="2428C4C8" w:rsidR="0073055F" w:rsidRPr="002A23DA" w:rsidRDefault="0073055F" w:rsidP="0073055F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  <w:r w:rsidRPr="002A23DA">
        <w:rPr>
          <w:rFonts w:ascii="Calibri Light" w:hAnsi="Calibri Light" w:cs="Calibri Light"/>
          <w:b/>
          <w:bCs/>
          <w:sz w:val="22"/>
          <w:szCs w:val="22"/>
        </w:rPr>
        <w:t>CZĘŚĆ VII</w:t>
      </w:r>
      <w:r>
        <w:rPr>
          <w:rFonts w:ascii="Calibri Light" w:hAnsi="Calibri Light" w:cs="Calibri Light"/>
          <w:b/>
          <w:bCs/>
          <w:sz w:val="22"/>
          <w:szCs w:val="22"/>
        </w:rPr>
        <w:t>I</w:t>
      </w:r>
      <w:r w:rsidRPr="002A23DA">
        <w:rPr>
          <w:rFonts w:ascii="Calibri Light" w:hAnsi="Calibri Light" w:cs="Calibri Light"/>
          <w:b/>
          <w:bCs/>
          <w:sz w:val="22"/>
          <w:szCs w:val="22"/>
        </w:rPr>
        <w:t>:</w:t>
      </w:r>
    </w:p>
    <w:p w14:paraId="1260774B" w14:textId="77777777" w:rsidR="0073055F" w:rsidRDefault="0073055F" w:rsidP="0073055F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19CD262E" w14:textId="4B11E8AC" w:rsidR="0073055F" w:rsidRPr="00AA35DD" w:rsidRDefault="0073055F" w:rsidP="0073055F">
      <w:pPr>
        <w:autoSpaceDE w:val="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Cena netto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>realizacji części VIII wynosi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 xml:space="preserve">: 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..........................................................zł),</w:t>
      </w:r>
    </w:p>
    <w:p w14:paraId="6E3E7372" w14:textId="77777777" w:rsidR="0073055F" w:rsidRPr="00AA35DD" w:rsidRDefault="0073055F" w:rsidP="0073055F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(słownie:.................................................................</w:t>
      </w:r>
      <w:r>
        <w:rPr>
          <w:rFonts w:ascii="Calibri Light" w:hAnsi="Calibri Light" w:cs="Calibri Light"/>
          <w:sz w:val="22"/>
          <w:szCs w:val="22"/>
        </w:rPr>
        <w:t>................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..................................................................zł)</w:t>
      </w:r>
    </w:p>
    <w:p w14:paraId="6CDFDA37" w14:textId="77777777" w:rsidR="0073055F" w:rsidRPr="00AA35DD" w:rsidRDefault="0073055F" w:rsidP="0073055F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62C36F48" w14:textId="77777777" w:rsidR="0073055F" w:rsidRPr="00AA35DD" w:rsidRDefault="0073055F" w:rsidP="0073055F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stawka podatku VAT ......................... %,</w:t>
      </w:r>
    </w:p>
    <w:p w14:paraId="7E910E5F" w14:textId="77777777" w:rsidR="0073055F" w:rsidRPr="00AA35DD" w:rsidRDefault="0073055F" w:rsidP="0073055F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kwota podatku VAT ……….......……................... zł,</w:t>
      </w:r>
    </w:p>
    <w:p w14:paraId="1DE13DF6" w14:textId="77777777" w:rsidR="0073055F" w:rsidRPr="00AA35DD" w:rsidRDefault="0073055F" w:rsidP="0073055F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(słownie:...................................................................................................................................zł)</w:t>
      </w:r>
    </w:p>
    <w:p w14:paraId="6512CC20" w14:textId="77777777" w:rsidR="0073055F" w:rsidRPr="00AA35DD" w:rsidRDefault="0073055F" w:rsidP="0073055F">
      <w:pPr>
        <w:autoSpaceDE w:val="0"/>
        <w:rPr>
          <w:rFonts w:ascii="Calibri Light" w:hAnsi="Calibri Light" w:cs="Calibri Light"/>
          <w:b/>
          <w:bCs/>
          <w:sz w:val="22"/>
          <w:szCs w:val="22"/>
        </w:rPr>
      </w:pPr>
    </w:p>
    <w:p w14:paraId="1D2DC596" w14:textId="0917FB49" w:rsidR="0073055F" w:rsidRPr="00AA35DD" w:rsidRDefault="0073055F" w:rsidP="0073055F">
      <w:pPr>
        <w:autoSpaceDE w:val="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bCs/>
          <w:sz w:val="22"/>
          <w:szCs w:val="22"/>
        </w:rPr>
        <w:t>Cena brutto realizacji części VIII wynosi</w:t>
      </w:r>
      <w:r w:rsidRPr="00AA35DD">
        <w:rPr>
          <w:rFonts w:ascii="Calibri Light" w:hAnsi="Calibri Light" w:cs="Calibri Light"/>
          <w:b/>
          <w:bCs/>
          <w:sz w:val="22"/>
          <w:szCs w:val="22"/>
        </w:rPr>
        <w:t>: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 zł,</w:t>
      </w:r>
    </w:p>
    <w:p w14:paraId="0001DCCB" w14:textId="77777777" w:rsidR="0073055F" w:rsidRDefault="0073055F" w:rsidP="0073055F">
      <w:pPr>
        <w:autoSpaceDE w:val="0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(słownie:.......................................</w:t>
      </w:r>
      <w:r>
        <w:rPr>
          <w:rFonts w:ascii="Calibri Light" w:hAnsi="Calibri Light" w:cs="Calibri Light"/>
          <w:sz w:val="22"/>
          <w:szCs w:val="22"/>
        </w:rPr>
        <w:t>.................</w:t>
      </w:r>
      <w:r w:rsidRPr="00AA35DD">
        <w:rPr>
          <w:rFonts w:ascii="Calibri Light" w:hAnsi="Calibri Light" w:cs="Calibri Light"/>
          <w:sz w:val="22"/>
          <w:szCs w:val="22"/>
        </w:rPr>
        <w:t>............................................................................................zł)</w:t>
      </w:r>
    </w:p>
    <w:p w14:paraId="62800E4B" w14:textId="77777777" w:rsidR="0073055F" w:rsidRDefault="0073055F" w:rsidP="0073055F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5A747501" w14:textId="2087F53A" w:rsidR="0073055F" w:rsidRDefault="0073055F" w:rsidP="0073055F">
      <w:pPr>
        <w:autoSpaceDE w:val="0"/>
        <w:rPr>
          <w:rFonts w:ascii="Calibri Light" w:hAnsi="Calibri Light" w:cs="Calibri Light"/>
          <w:sz w:val="22"/>
          <w:szCs w:val="22"/>
        </w:rPr>
      </w:pPr>
      <w:r w:rsidRPr="0006475E">
        <w:rPr>
          <w:rFonts w:ascii="Calibri Light" w:hAnsi="Calibri Light" w:cs="Calibri Light"/>
          <w:b/>
          <w:bCs/>
          <w:sz w:val="22"/>
          <w:szCs w:val="22"/>
        </w:rPr>
        <w:t xml:space="preserve">Termin realizacji dostaw Części </w:t>
      </w:r>
      <w:r>
        <w:rPr>
          <w:rFonts w:ascii="Calibri Light" w:hAnsi="Calibri Light" w:cs="Calibri Light"/>
          <w:b/>
          <w:bCs/>
          <w:sz w:val="22"/>
          <w:szCs w:val="22"/>
        </w:rPr>
        <w:t>VIII</w:t>
      </w:r>
      <w:r w:rsidRPr="0006475E">
        <w:rPr>
          <w:rFonts w:ascii="Calibri Light" w:hAnsi="Calibri Light" w:cs="Calibri Light"/>
          <w:b/>
          <w:bCs/>
          <w:sz w:val="22"/>
          <w:szCs w:val="22"/>
        </w:rPr>
        <w:t xml:space="preserve"> wynosi:</w:t>
      </w:r>
      <w:r w:rsidRPr="0006475E">
        <w:rPr>
          <w:rFonts w:ascii="Calibri Light" w:hAnsi="Calibri Light" w:cs="Calibri Light"/>
          <w:sz w:val="22"/>
          <w:szCs w:val="22"/>
        </w:rPr>
        <w:t xml:space="preserve"> ………………………………………………………………. dni.</w:t>
      </w:r>
    </w:p>
    <w:p w14:paraId="5E1ACCE8" w14:textId="77777777" w:rsidR="002A23DA" w:rsidRPr="0006475E" w:rsidRDefault="002A23DA" w:rsidP="002A23DA">
      <w:pPr>
        <w:autoSpaceDE w:val="0"/>
        <w:rPr>
          <w:rFonts w:ascii="Calibri Light" w:hAnsi="Calibri Light" w:cs="Calibri Light"/>
          <w:sz w:val="22"/>
          <w:szCs w:val="22"/>
        </w:rPr>
      </w:pPr>
    </w:p>
    <w:p w14:paraId="3AFA9DF5" w14:textId="77777777" w:rsidR="002A6FCA" w:rsidRPr="00AA35DD" w:rsidRDefault="002A6FCA" w:rsidP="00576E75">
      <w:pPr>
        <w:numPr>
          <w:ilvl w:val="0"/>
          <w:numId w:val="15"/>
        </w:numPr>
        <w:autoSpaceDE w:val="0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Oświadczamy, że zapoznaliśmy się z treścią zapytania ofertowego i nie wnosimy do niego zastrzeżeń oraz przyjmujemy warunki w niej zawarte.</w:t>
      </w:r>
    </w:p>
    <w:p w14:paraId="3B8AA1DC" w14:textId="77777777" w:rsidR="002A6FCA" w:rsidRPr="00AA35DD" w:rsidRDefault="002A6FCA" w:rsidP="00576E75">
      <w:pPr>
        <w:numPr>
          <w:ilvl w:val="0"/>
          <w:numId w:val="15"/>
        </w:numPr>
        <w:autoSpaceDE w:val="0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Oświadczamy, że uważamy się za związanych niniejszą ofertą przez czas wskazany w zapytaniu ofertowym.</w:t>
      </w:r>
    </w:p>
    <w:p w14:paraId="5070574D" w14:textId="77777777" w:rsidR="002A6FCA" w:rsidRPr="00AA35DD" w:rsidRDefault="002A6FCA" w:rsidP="00576E75">
      <w:pPr>
        <w:numPr>
          <w:ilvl w:val="0"/>
          <w:numId w:val="15"/>
        </w:numPr>
        <w:autoSpaceDE w:val="0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Oświadczamy, że w cenie naszej oferty zostały uwzględnione wszystkie koszty usługi będącej przedmiotem zamówienia oraz uwzględnione wszystkie uwarunkowania oraz czynniki związane z</w:t>
      </w:r>
      <w:r w:rsidR="00DE2D38" w:rsidRPr="00AA35DD">
        <w:rPr>
          <w:rFonts w:ascii="Calibri Light" w:hAnsi="Calibri Light" w:cs="Calibri Light"/>
          <w:sz w:val="22"/>
          <w:szCs w:val="22"/>
        </w:rPr>
        <w:t> </w:t>
      </w:r>
      <w:r w:rsidRPr="00AA35DD">
        <w:rPr>
          <w:rFonts w:ascii="Calibri Light" w:hAnsi="Calibri Light" w:cs="Calibri Light"/>
          <w:sz w:val="22"/>
          <w:szCs w:val="22"/>
        </w:rPr>
        <w:t>realizacją zamówienia.</w:t>
      </w:r>
    </w:p>
    <w:p w14:paraId="00D211C6" w14:textId="54066C1A" w:rsidR="002A6FCA" w:rsidRPr="00AA35DD" w:rsidRDefault="002A6FCA" w:rsidP="00576E75">
      <w:pPr>
        <w:numPr>
          <w:ilvl w:val="0"/>
          <w:numId w:val="15"/>
        </w:numPr>
        <w:autoSpaceDE w:val="0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Oświadczamy, że spełniamy warunki udziału w postępowaniu okre</w:t>
      </w:r>
      <w:r w:rsidR="00CF30A7" w:rsidRPr="00AA35DD">
        <w:rPr>
          <w:rFonts w:ascii="Calibri Light" w:hAnsi="Calibri Light" w:cs="Calibri Light"/>
          <w:sz w:val="22"/>
          <w:szCs w:val="22"/>
        </w:rPr>
        <w:t>ślone przez Zamawiającego, a</w:t>
      </w:r>
      <w:r w:rsidR="00DE2D38" w:rsidRPr="00AA35DD">
        <w:rPr>
          <w:rFonts w:ascii="Calibri Light" w:hAnsi="Calibri Light" w:cs="Calibri Light"/>
          <w:sz w:val="22"/>
          <w:szCs w:val="22"/>
        </w:rPr>
        <w:t> </w:t>
      </w:r>
      <w:r w:rsidR="00CF30A7" w:rsidRPr="00AA35DD">
        <w:rPr>
          <w:rFonts w:ascii="Calibri Light" w:hAnsi="Calibri Light" w:cs="Calibri Light"/>
          <w:sz w:val="22"/>
          <w:szCs w:val="22"/>
        </w:rPr>
        <w:t>na</w:t>
      </w:r>
      <w:r w:rsidR="00E75E6D">
        <w:rPr>
          <w:rFonts w:ascii="Calibri Light" w:hAnsi="Calibri Light" w:cs="Calibri Light"/>
          <w:sz w:val="22"/>
          <w:szCs w:val="22"/>
        </w:rPr>
        <w:t xml:space="preserve"> </w:t>
      </w:r>
      <w:r w:rsidRPr="00AA35DD">
        <w:rPr>
          <w:rFonts w:ascii="Calibri Light" w:hAnsi="Calibri Light" w:cs="Calibri Light"/>
          <w:sz w:val="22"/>
          <w:szCs w:val="22"/>
        </w:rPr>
        <w:t>potwierdzenie spełniania tych warunków złożyliśmy w ofercie wszystkie wymagane dokumenty</w:t>
      </w:r>
      <w:r w:rsidR="00386210">
        <w:rPr>
          <w:rFonts w:ascii="Calibri Light" w:hAnsi="Calibri Light" w:cs="Calibri Light"/>
          <w:sz w:val="22"/>
          <w:szCs w:val="22"/>
        </w:rPr>
        <w:t xml:space="preserve"> (jeśli dotyczy)</w:t>
      </w:r>
      <w:r w:rsidRPr="00AA35DD">
        <w:rPr>
          <w:rFonts w:ascii="Calibri Light" w:hAnsi="Calibri Light" w:cs="Calibri Light"/>
          <w:sz w:val="22"/>
          <w:szCs w:val="22"/>
        </w:rPr>
        <w:t>.</w:t>
      </w:r>
    </w:p>
    <w:p w14:paraId="16008285" w14:textId="77777777" w:rsidR="002A6FCA" w:rsidRPr="00AA35DD" w:rsidRDefault="002A6FCA" w:rsidP="00576E75">
      <w:pPr>
        <w:numPr>
          <w:ilvl w:val="0"/>
          <w:numId w:val="15"/>
        </w:numPr>
        <w:autoSpaceDE w:val="0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W przypadku wyboru naszej oferty, jako najkorzystniejszej zobowiązujemy się do zawarcia pisemnej umowy w miejscu i terminie wyznaczonym przez Zamawiającego.</w:t>
      </w:r>
    </w:p>
    <w:p w14:paraId="2C9BD487" w14:textId="275D1711" w:rsidR="002A6FCA" w:rsidRPr="00AA35DD" w:rsidRDefault="002A6FCA" w:rsidP="00576E75">
      <w:pPr>
        <w:numPr>
          <w:ilvl w:val="0"/>
          <w:numId w:val="15"/>
        </w:numPr>
        <w:autoSpaceDE w:val="0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Oświadczamy, że zaoferowan</w:t>
      </w:r>
      <w:r w:rsidR="00755227" w:rsidRPr="00AA35DD">
        <w:rPr>
          <w:rFonts w:ascii="Calibri Light" w:hAnsi="Calibri Light" w:cs="Calibri Light"/>
          <w:sz w:val="22"/>
          <w:szCs w:val="22"/>
        </w:rPr>
        <w:t>a</w:t>
      </w:r>
      <w:r w:rsidRPr="00AA35DD">
        <w:rPr>
          <w:rFonts w:ascii="Calibri Light" w:hAnsi="Calibri Light" w:cs="Calibri Light"/>
          <w:sz w:val="22"/>
          <w:szCs w:val="22"/>
        </w:rPr>
        <w:t xml:space="preserve"> przez nas </w:t>
      </w:r>
      <w:r w:rsidR="00755227" w:rsidRPr="00AA35DD">
        <w:rPr>
          <w:rFonts w:ascii="Calibri Light" w:hAnsi="Calibri Light" w:cs="Calibri Light"/>
          <w:sz w:val="22"/>
          <w:szCs w:val="22"/>
        </w:rPr>
        <w:t>usługa</w:t>
      </w:r>
      <w:r w:rsidRPr="00AA35DD">
        <w:rPr>
          <w:rFonts w:ascii="Calibri Light" w:hAnsi="Calibri Light" w:cs="Calibri Light"/>
          <w:sz w:val="22"/>
          <w:szCs w:val="22"/>
        </w:rPr>
        <w:t xml:space="preserve"> spełnia wszystkie wymagania </w:t>
      </w:r>
      <w:r w:rsidR="00DF36BE">
        <w:rPr>
          <w:rFonts w:ascii="Calibri Light" w:hAnsi="Calibri Light" w:cs="Calibri Light"/>
          <w:sz w:val="22"/>
          <w:szCs w:val="22"/>
        </w:rPr>
        <w:t>Z</w:t>
      </w:r>
      <w:r w:rsidRPr="00AA35DD">
        <w:rPr>
          <w:rFonts w:ascii="Calibri Light" w:hAnsi="Calibri Light" w:cs="Calibri Light"/>
          <w:sz w:val="22"/>
          <w:szCs w:val="22"/>
        </w:rPr>
        <w:t>amawiającego.</w:t>
      </w:r>
    </w:p>
    <w:p w14:paraId="71350476" w14:textId="77777777" w:rsidR="002A6FCA" w:rsidRPr="00AA35DD" w:rsidRDefault="002A6FCA" w:rsidP="00576E75">
      <w:pPr>
        <w:numPr>
          <w:ilvl w:val="0"/>
          <w:numId w:val="15"/>
        </w:numPr>
        <w:autoSpaceDE w:val="0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t>Oświadczamy, iż zamówienie zostanie wykonane w terminie podanym w zapytaniu ofertowym.</w:t>
      </w:r>
    </w:p>
    <w:p w14:paraId="19F91B04" w14:textId="77777777" w:rsidR="002A6FCA" w:rsidRPr="00AA35DD" w:rsidRDefault="002A6FCA" w:rsidP="00576E75">
      <w:pPr>
        <w:numPr>
          <w:ilvl w:val="0"/>
          <w:numId w:val="15"/>
        </w:numPr>
        <w:autoSpaceDE w:val="0"/>
        <w:ind w:left="426" w:hanging="426"/>
        <w:jc w:val="both"/>
        <w:rPr>
          <w:rFonts w:ascii="Calibri Light" w:hAnsi="Calibri Light" w:cs="Calibri Light"/>
          <w:sz w:val="22"/>
          <w:szCs w:val="22"/>
        </w:rPr>
      </w:pPr>
      <w:r w:rsidRPr="00AA35DD">
        <w:rPr>
          <w:rFonts w:ascii="Calibri Light" w:hAnsi="Calibri Light" w:cs="Calibri Light"/>
          <w:sz w:val="22"/>
          <w:szCs w:val="22"/>
        </w:rPr>
        <w:lastRenderedPageBreak/>
        <w:t>Oświadczamy, iż zamówienie zostanie wykonane samodzielnie, bez zlecania całości lub części prac podmiotom trzecim, zgodnie z zakresem określonym w zapytaniu ofertowym.</w:t>
      </w:r>
    </w:p>
    <w:p w14:paraId="26FC85DB" w14:textId="77777777" w:rsidR="002A6FCA" w:rsidRPr="00AA35DD" w:rsidRDefault="002A6FCA">
      <w:pPr>
        <w:autoSpaceDE w:val="0"/>
        <w:rPr>
          <w:rFonts w:ascii="Calibri Light" w:hAnsi="Calibri Light" w:cs="Calibri Light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4D235C" w:rsidRPr="00AA35DD" w14:paraId="0CAAC94D" w14:textId="77777777" w:rsidTr="00016004">
        <w:tc>
          <w:tcPr>
            <w:tcW w:w="4605" w:type="dxa"/>
          </w:tcPr>
          <w:p w14:paraId="5F7B4FC4" w14:textId="77777777" w:rsidR="00AA3DA9" w:rsidRDefault="00AA3DA9" w:rsidP="00016004">
            <w:pPr>
              <w:autoSpaceDE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0A7DEBA" w14:textId="0DADCC17" w:rsidR="004D235C" w:rsidRPr="00AA3DA9" w:rsidRDefault="004D235C" w:rsidP="00016004">
            <w:pPr>
              <w:autoSpaceDE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A3DA9">
              <w:rPr>
                <w:rFonts w:ascii="Calibri Light" w:hAnsi="Calibri Light" w:cs="Calibri Light"/>
                <w:sz w:val="18"/>
                <w:szCs w:val="18"/>
              </w:rPr>
              <w:t>(miejscowość i data)</w:t>
            </w:r>
          </w:p>
        </w:tc>
        <w:tc>
          <w:tcPr>
            <w:tcW w:w="4605" w:type="dxa"/>
          </w:tcPr>
          <w:p w14:paraId="031859F2" w14:textId="77777777" w:rsidR="004D235C" w:rsidRPr="00AA3DA9" w:rsidRDefault="004D235C" w:rsidP="00016004">
            <w:pPr>
              <w:autoSpaceDE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A3DA9">
              <w:rPr>
                <w:rFonts w:ascii="Calibri Light" w:hAnsi="Calibri Light" w:cs="Calibri Light"/>
                <w:sz w:val="18"/>
                <w:szCs w:val="18"/>
              </w:rPr>
              <w:t>podpis osoby/osób uprawnionych</w:t>
            </w:r>
          </w:p>
          <w:p w14:paraId="583F3A42" w14:textId="3502A9E3" w:rsidR="004D235C" w:rsidRPr="00AA3DA9" w:rsidRDefault="004D235C" w:rsidP="00016004">
            <w:pPr>
              <w:autoSpaceDE w:val="0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AA3DA9">
              <w:rPr>
                <w:rFonts w:ascii="Calibri Light" w:hAnsi="Calibri Light" w:cs="Calibri Light"/>
                <w:sz w:val="18"/>
                <w:szCs w:val="18"/>
              </w:rPr>
              <w:t>do reprezentowania Wykonawc</w:t>
            </w:r>
            <w:r w:rsidR="00AA3DA9">
              <w:rPr>
                <w:rFonts w:ascii="Calibri Light" w:hAnsi="Calibri Light" w:cs="Calibri Light"/>
                <w:sz w:val="18"/>
                <w:szCs w:val="18"/>
              </w:rPr>
              <w:t>y</w:t>
            </w:r>
          </w:p>
        </w:tc>
      </w:tr>
    </w:tbl>
    <w:p w14:paraId="0EF958DB" w14:textId="77777777" w:rsidR="002A6FCA" w:rsidRPr="00AA35DD" w:rsidRDefault="002A6FCA" w:rsidP="004D235C">
      <w:pPr>
        <w:autoSpaceDE w:val="0"/>
        <w:rPr>
          <w:rFonts w:ascii="Calibri Light" w:hAnsi="Calibri Light" w:cs="Calibri Light"/>
          <w:sz w:val="22"/>
          <w:szCs w:val="22"/>
        </w:rPr>
      </w:pPr>
    </w:p>
    <w:sectPr w:rsidR="002A6FCA" w:rsidRPr="00AA35DD" w:rsidSect="00C81C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8" w:bottom="1701" w:left="1418" w:header="510" w:footer="856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10A3E" w14:textId="77777777" w:rsidR="00EC3A35" w:rsidRDefault="00EC3A35">
      <w:r>
        <w:separator/>
      </w:r>
    </w:p>
  </w:endnote>
  <w:endnote w:type="continuationSeparator" w:id="0">
    <w:p w14:paraId="768D3E66" w14:textId="77777777" w:rsidR="00EC3A35" w:rsidRDefault="00EC3A35">
      <w:r>
        <w:continuationSeparator/>
      </w:r>
    </w:p>
  </w:endnote>
  <w:endnote w:type="continuationNotice" w:id="1">
    <w:p w14:paraId="44C509F6" w14:textId="77777777" w:rsidR="00EC3A35" w:rsidRDefault="00EC3A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6EA55" w14:textId="77777777" w:rsidR="007F051E" w:rsidRDefault="007F05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9FD87" w14:textId="77777777" w:rsidR="00AA3DA9" w:rsidRPr="00AA3DA9" w:rsidRDefault="00AA3DA9">
    <w:pPr>
      <w:pStyle w:val="Stopka"/>
      <w:jc w:val="right"/>
      <w:rPr>
        <w:sz w:val="18"/>
        <w:szCs w:val="18"/>
      </w:rPr>
    </w:pPr>
    <w:r w:rsidRPr="00AA3DA9">
      <w:rPr>
        <w:sz w:val="18"/>
        <w:szCs w:val="18"/>
      </w:rPr>
      <w:fldChar w:fldCharType="begin"/>
    </w:r>
    <w:r w:rsidRPr="00AA3DA9">
      <w:rPr>
        <w:sz w:val="18"/>
        <w:szCs w:val="18"/>
      </w:rPr>
      <w:instrText>PAGE   \* MERGEFORMAT</w:instrText>
    </w:r>
    <w:r w:rsidRPr="00AA3DA9">
      <w:rPr>
        <w:sz w:val="18"/>
        <w:szCs w:val="18"/>
      </w:rPr>
      <w:fldChar w:fldCharType="separate"/>
    </w:r>
    <w:r w:rsidRPr="00AA3DA9">
      <w:rPr>
        <w:sz w:val="18"/>
        <w:szCs w:val="18"/>
      </w:rPr>
      <w:t>2</w:t>
    </w:r>
    <w:r w:rsidRPr="00AA3DA9">
      <w:rPr>
        <w:sz w:val="18"/>
        <w:szCs w:val="18"/>
      </w:rPr>
      <w:fldChar w:fldCharType="end"/>
    </w:r>
  </w:p>
  <w:p w14:paraId="555E3473" w14:textId="77777777" w:rsidR="002A6FCA" w:rsidRDefault="002A6FCA"/>
  <w:p w14:paraId="751BD261" w14:textId="77777777" w:rsidR="00AA3DA9" w:rsidRDefault="00AA3DA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3E6E7" w14:textId="77777777" w:rsidR="007F051E" w:rsidRDefault="007F05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04367" w14:textId="77777777" w:rsidR="00EC3A35" w:rsidRDefault="00EC3A35">
      <w:r>
        <w:separator/>
      </w:r>
    </w:p>
  </w:footnote>
  <w:footnote w:type="continuationSeparator" w:id="0">
    <w:p w14:paraId="272F987F" w14:textId="77777777" w:rsidR="00EC3A35" w:rsidRDefault="00EC3A35">
      <w:r>
        <w:continuationSeparator/>
      </w:r>
    </w:p>
  </w:footnote>
  <w:footnote w:type="continuationNotice" w:id="1">
    <w:p w14:paraId="7D09086D" w14:textId="77777777" w:rsidR="00EC3A35" w:rsidRDefault="00EC3A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92E0C" w14:textId="77777777" w:rsidR="007F051E" w:rsidRDefault="007F05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FDBFE" w14:textId="1555D913" w:rsidR="007F051E" w:rsidRDefault="007F051E">
    <w:pPr>
      <w:pStyle w:val="Nagwek"/>
    </w:pPr>
    <w:r w:rsidRPr="00DF54D4">
      <w:rPr>
        <w:noProof/>
      </w:rPr>
      <w:pict w14:anchorId="6BD329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zrzut ekranu, linia&#10;&#10;Opis wygenerowany automatycznie" style="width:453.6pt;height:57.6pt;visibility:visible;mso-wrap-style:square">
          <v:imagedata r:id="rId1" o:title="Obraz zawierający tekst, Czcionka, zrzut ekranu, linia&#10;&#10;Opis wygenerowany automatyczni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54FBA" w14:textId="77777777" w:rsidR="007F051E" w:rsidRDefault="007F05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Palatino Linotype" w:hAnsi="Palatino Linotype" w:cs="Times New Roman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Palatino Linotype" w:hAnsi="Palatino Linotype" w:cs="Palatino Linotype"/>
        <w:b/>
        <w:bCs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rFonts w:ascii="Palatino Linotype" w:eastAsia="Times New Roman" w:hAnsi="Palatino Linotype" w:cs="Times New Roman"/>
        <w:sz w:val="20"/>
        <w:szCs w:val="20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Palatino Linotype" w:eastAsia="Times New Roman" w:hAnsi="Palatino Linotype" w:cs="Times New Roman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Palatino Linotype" w:eastAsia="Times New Roman" w:hAnsi="Palatino Linotype" w:cs="Times New Roman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Palatino Linotype" w:eastAsia="Times New Roman" w:hAnsi="Palatino Linotype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Palatino Linotype" w:eastAsia="Times New Roman" w:hAnsi="Palatino Linotype"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Palatino Linotype" w:eastAsia="Times New Roman" w:hAnsi="Palatino Linotype"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Palatino Linotype" w:eastAsia="Times New Roman" w:hAnsi="Palatino Linotype"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Palatino Linotype" w:eastAsia="Times New Roman" w:hAnsi="Palatino Linotype"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Palatino Linotype" w:eastAsia="Times New Roman" w:hAnsi="Palatino Linotype"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Palatino Linotype" w:eastAsia="Times New Roman" w:hAnsi="Palatino Linotype" w:cs="Times New Roman"/>
        <w:sz w:val="20"/>
        <w:szCs w:val="20"/>
      </w:r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2"/>
        <w:szCs w:val="22"/>
      </w:r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b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b/>
        <w:sz w:val="24"/>
        <w:szCs w:val="24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b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/>
        <w:sz w:val="24"/>
        <w:szCs w:val="24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b/>
        <w:sz w:val="24"/>
        <w:szCs w:val="24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  <w:b/>
        <w:sz w:val="24"/>
        <w:szCs w:val="24"/>
      </w:rPr>
    </w:lvl>
  </w:abstractNum>
  <w:abstractNum w:abstractNumId="9" w15:restartNumberingAfterBreak="0">
    <w:nsid w:val="0000000A"/>
    <w:multiLevelType w:val="multilevel"/>
    <w:tmpl w:val="0000000A"/>
    <w:name w:val="WW8Num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multi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Palatino Linotyp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D954737"/>
    <w:multiLevelType w:val="hybridMultilevel"/>
    <w:tmpl w:val="C5C0E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F172F"/>
    <w:multiLevelType w:val="hybridMultilevel"/>
    <w:tmpl w:val="C3C25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C069B"/>
    <w:multiLevelType w:val="multilevel"/>
    <w:tmpl w:val="42E6F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5" w15:restartNumberingAfterBreak="0">
    <w:nsid w:val="58340FF1"/>
    <w:multiLevelType w:val="hybridMultilevel"/>
    <w:tmpl w:val="7C24D376"/>
    <w:lvl w:ilvl="0" w:tplc="3100155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F07FA7"/>
    <w:multiLevelType w:val="hybridMultilevel"/>
    <w:tmpl w:val="0A3C1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15C6"/>
    <w:multiLevelType w:val="hybridMultilevel"/>
    <w:tmpl w:val="D2F82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248170">
    <w:abstractNumId w:val="0"/>
  </w:num>
  <w:num w:numId="2" w16cid:durableId="1551189382">
    <w:abstractNumId w:val="1"/>
  </w:num>
  <w:num w:numId="3" w16cid:durableId="1849834377">
    <w:abstractNumId w:val="2"/>
  </w:num>
  <w:num w:numId="4" w16cid:durableId="759252557">
    <w:abstractNumId w:val="3"/>
  </w:num>
  <w:num w:numId="5" w16cid:durableId="1296830938">
    <w:abstractNumId w:val="4"/>
  </w:num>
  <w:num w:numId="6" w16cid:durableId="2117746679">
    <w:abstractNumId w:val="5"/>
  </w:num>
  <w:num w:numId="7" w16cid:durableId="530188701">
    <w:abstractNumId w:val="6"/>
  </w:num>
  <w:num w:numId="8" w16cid:durableId="98113205">
    <w:abstractNumId w:val="7"/>
  </w:num>
  <w:num w:numId="9" w16cid:durableId="1563055916">
    <w:abstractNumId w:val="8"/>
  </w:num>
  <w:num w:numId="10" w16cid:durableId="2116748328">
    <w:abstractNumId w:val="9"/>
  </w:num>
  <w:num w:numId="11" w16cid:durableId="499581898">
    <w:abstractNumId w:val="10"/>
  </w:num>
  <w:num w:numId="12" w16cid:durableId="198207964">
    <w:abstractNumId w:val="11"/>
  </w:num>
  <w:num w:numId="13" w16cid:durableId="2042389354">
    <w:abstractNumId w:val="12"/>
  </w:num>
  <w:num w:numId="14" w16cid:durableId="917516132">
    <w:abstractNumId w:val="17"/>
  </w:num>
  <w:num w:numId="15" w16cid:durableId="1180893524">
    <w:abstractNumId w:val="13"/>
  </w:num>
  <w:num w:numId="16" w16cid:durableId="1496801855">
    <w:abstractNumId w:val="14"/>
  </w:num>
  <w:num w:numId="17" w16cid:durableId="1904098026">
    <w:abstractNumId w:val="16"/>
  </w:num>
  <w:num w:numId="18" w16cid:durableId="12476144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56B9"/>
    <w:rsid w:val="00005C56"/>
    <w:rsid w:val="00016004"/>
    <w:rsid w:val="00032429"/>
    <w:rsid w:val="0004305D"/>
    <w:rsid w:val="00056BE0"/>
    <w:rsid w:val="0006475E"/>
    <w:rsid w:val="000729E3"/>
    <w:rsid w:val="0007394F"/>
    <w:rsid w:val="00073CC4"/>
    <w:rsid w:val="000755B6"/>
    <w:rsid w:val="0009492C"/>
    <w:rsid w:val="00097BD3"/>
    <w:rsid w:val="000A10E6"/>
    <w:rsid w:val="000B59FB"/>
    <w:rsid w:val="000D46D7"/>
    <w:rsid w:val="000D5989"/>
    <w:rsid w:val="000E1578"/>
    <w:rsid w:val="000E3E7D"/>
    <w:rsid w:val="001303CB"/>
    <w:rsid w:val="001360DA"/>
    <w:rsid w:val="00167E9A"/>
    <w:rsid w:val="0017317B"/>
    <w:rsid w:val="00181064"/>
    <w:rsid w:val="0019530B"/>
    <w:rsid w:val="001A073A"/>
    <w:rsid w:val="001A0AD9"/>
    <w:rsid w:val="001A388C"/>
    <w:rsid w:val="001A5B3F"/>
    <w:rsid w:val="001B5FFD"/>
    <w:rsid w:val="001C2E4B"/>
    <w:rsid w:val="001C750F"/>
    <w:rsid w:val="001E444C"/>
    <w:rsid w:val="001E7806"/>
    <w:rsid w:val="001F212C"/>
    <w:rsid w:val="001F387B"/>
    <w:rsid w:val="00205AA1"/>
    <w:rsid w:val="0021678F"/>
    <w:rsid w:val="00230871"/>
    <w:rsid w:val="00235856"/>
    <w:rsid w:val="00245522"/>
    <w:rsid w:val="0024717B"/>
    <w:rsid w:val="0026364C"/>
    <w:rsid w:val="00287114"/>
    <w:rsid w:val="00287264"/>
    <w:rsid w:val="0029049B"/>
    <w:rsid w:val="002A23DA"/>
    <w:rsid w:val="002A6FCA"/>
    <w:rsid w:val="002A74C0"/>
    <w:rsid w:val="002B5C22"/>
    <w:rsid w:val="002D003D"/>
    <w:rsid w:val="002D60D5"/>
    <w:rsid w:val="002D6462"/>
    <w:rsid w:val="002F24FB"/>
    <w:rsid w:val="002F5386"/>
    <w:rsid w:val="00305344"/>
    <w:rsid w:val="00310C8D"/>
    <w:rsid w:val="00311390"/>
    <w:rsid w:val="003222C3"/>
    <w:rsid w:val="0034091A"/>
    <w:rsid w:val="0035587B"/>
    <w:rsid w:val="00357483"/>
    <w:rsid w:val="003634BE"/>
    <w:rsid w:val="003837BB"/>
    <w:rsid w:val="00383902"/>
    <w:rsid w:val="00384B9D"/>
    <w:rsid w:val="00386210"/>
    <w:rsid w:val="003874D0"/>
    <w:rsid w:val="00387869"/>
    <w:rsid w:val="003B5707"/>
    <w:rsid w:val="003B752F"/>
    <w:rsid w:val="003D3576"/>
    <w:rsid w:val="003D36F3"/>
    <w:rsid w:val="003E0817"/>
    <w:rsid w:val="003F1EC2"/>
    <w:rsid w:val="003F2C79"/>
    <w:rsid w:val="003F7D45"/>
    <w:rsid w:val="004019EF"/>
    <w:rsid w:val="00406E60"/>
    <w:rsid w:val="004137B4"/>
    <w:rsid w:val="00420B32"/>
    <w:rsid w:val="004250E6"/>
    <w:rsid w:val="0043477A"/>
    <w:rsid w:val="00435C69"/>
    <w:rsid w:val="004401A0"/>
    <w:rsid w:val="00445DD7"/>
    <w:rsid w:val="00457070"/>
    <w:rsid w:val="004618E7"/>
    <w:rsid w:val="00465DC8"/>
    <w:rsid w:val="00465EC4"/>
    <w:rsid w:val="0048455E"/>
    <w:rsid w:val="00492149"/>
    <w:rsid w:val="004A4052"/>
    <w:rsid w:val="004A6F16"/>
    <w:rsid w:val="004B5D42"/>
    <w:rsid w:val="004C0474"/>
    <w:rsid w:val="004C0E2D"/>
    <w:rsid w:val="004D235C"/>
    <w:rsid w:val="004D2E14"/>
    <w:rsid w:val="004D40D9"/>
    <w:rsid w:val="004E3A90"/>
    <w:rsid w:val="004E4644"/>
    <w:rsid w:val="004F6BAE"/>
    <w:rsid w:val="00506613"/>
    <w:rsid w:val="00506FA0"/>
    <w:rsid w:val="00511762"/>
    <w:rsid w:val="00525C71"/>
    <w:rsid w:val="00526C13"/>
    <w:rsid w:val="005405B7"/>
    <w:rsid w:val="00544C3E"/>
    <w:rsid w:val="00547796"/>
    <w:rsid w:val="00563B1F"/>
    <w:rsid w:val="005730FD"/>
    <w:rsid w:val="00574011"/>
    <w:rsid w:val="00576ADD"/>
    <w:rsid w:val="00576E75"/>
    <w:rsid w:val="00577A14"/>
    <w:rsid w:val="00585C8D"/>
    <w:rsid w:val="00587A96"/>
    <w:rsid w:val="0059041D"/>
    <w:rsid w:val="0059086D"/>
    <w:rsid w:val="00593D20"/>
    <w:rsid w:val="0059610E"/>
    <w:rsid w:val="005964E4"/>
    <w:rsid w:val="00597343"/>
    <w:rsid w:val="005A2432"/>
    <w:rsid w:val="005A5933"/>
    <w:rsid w:val="005C1C59"/>
    <w:rsid w:val="005C4EB7"/>
    <w:rsid w:val="005D0F92"/>
    <w:rsid w:val="005D2154"/>
    <w:rsid w:val="005D624F"/>
    <w:rsid w:val="005D7F69"/>
    <w:rsid w:val="005E0B12"/>
    <w:rsid w:val="005E0DCA"/>
    <w:rsid w:val="005E0E9C"/>
    <w:rsid w:val="005F0928"/>
    <w:rsid w:val="005F672A"/>
    <w:rsid w:val="005F7C3F"/>
    <w:rsid w:val="006021D2"/>
    <w:rsid w:val="00623FE6"/>
    <w:rsid w:val="00626A38"/>
    <w:rsid w:val="006270A8"/>
    <w:rsid w:val="006350A5"/>
    <w:rsid w:val="006413FF"/>
    <w:rsid w:val="00642B6D"/>
    <w:rsid w:val="00651344"/>
    <w:rsid w:val="00651527"/>
    <w:rsid w:val="00655B64"/>
    <w:rsid w:val="00663C83"/>
    <w:rsid w:val="00691AFC"/>
    <w:rsid w:val="00694F68"/>
    <w:rsid w:val="006A0406"/>
    <w:rsid w:val="006A098D"/>
    <w:rsid w:val="006A65EB"/>
    <w:rsid w:val="006B3D3E"/>
    <w:rsid w:val="006B7178"/>
    <w:rsid w:val="006B7E5B"/>
    <w:rsid w:val="006D6256"/>
    <w:rsid w:val="006F29D6"/>
    <w:rsid w:val="00706BBE"/>
    <w:rsid w:val="00713D24"/>
    <w:rsid w:val="007164BA"/>
    <w:rsid w:val="00721001"/>
    <w:rsid w:val="007256B9"/>
    <w:rsid w:val="00727228"/>
    <w:rsid w:val="0073055F"/>
    <w:rsid w:val="00743112"/>
    <w:rsid w:val="00744782"/>
    <w:rsid w:val="007465BE"/>
    <w:rsid w:val="007472D0"/>
    <w:rsid w:val="007511B6"/>
    <w:rsid w:val="007550EE"/>
    <w:rsid w:val="00755227"/>
    <w:rsid w:val="007654DD"/>
    <w:rsid w:val="00766159"/>
    <w:rsid w:val="00766CFE"/>
    <w:rsid w:val="00780308"/>
    <w:rsid w:val="007A1FA2"/>
    <w:rsid w:val="007A73DE"/>
    <w:rsid w:val="007C499C"/>
    <w:rsid w:val="007C4CB8"/>
    <w:rsid w:val="007D50C0"/>
    <w:rsid w:val="007D7C7A"/>
    <w:rsid w:val="007F051E"/>
    <w:rsid w:val="00826A29"/>
    <w:rsid w:val="00826AEE"/>
    <w:rsid w:val="008366B7"/>
    <w:rsid w:val="0084693A"/>
    <w:rsid w:val="00846AF2"/>
    <w:rsid w:val="008508E5"/>
    <w:rsid w:val="00854712"/>
    <w:rsid w:val="00877F49"/>
    <w:rsid w:val="008817B2"/>
    <w:rsid w:val="00881CC2"/>
    <w:rsid w:val="008853A5"/>
    <w:rsid w:val="008A5270"/>
    <w:rsid w:val="008B071A"/>
    <w:rsid w:val="008B1E7E"/>
    <w:rsid w:val="008B3BD5"/>
    <w:rsid w:val="008B6258"/>
    <w:rsid w:val="008C7BDD"/>
    <w:rsid w:val="008D3505"/>
    <w:rsid w:val="008D3568"/>
    <w:rsid w:val="008D5F70"/>
    <w:rsid w:val="008E18C1"/>
    <w:rsid w:val="008E5198"/>
    <w:rsid w:val="008F4F29"/>
    <w:rsid w:val="009050A9"/>
    <w:rsid w:val="00906FEF"/>
    <w:rsid w:val="009579B1"/>
    <w:rsid w:val="00964866"/>
    <w:rsid w:val="009674E3"/>
    <w:rsid w:val="00974E0E"/>
    <w:rsid w:val="00976691"/>
    <w:rsid w:val="0099016D"/>
    <w:rsid w:val="00992041"/>
    <w:rsid w:val="00992BF1"/>
    <w:rsid w:val="00993864"/>
    <w:rsid w:val="0099389B"/>
    <w:rsid w:val="00996A80"/>
    <w:rsid w:val="009A4873"/>
    <w:rsid w:val="009A5663"/>
    <w:rsid w:val="009B2E53"/>
    <w:rsid w:val="009C1682"/>
    <w:rsid w:val="009E1C36"/>
    <w:rsid w:val="009E4ED8"/>
    <w:rsid w:val="009F2B52"/>
    <w:rsid w:val="009F3B62"/>
    <w:rsid w:val="009F74FB"/>
    <w:rsid w:val="00A1302B"/>
    <w:rsid w:val="00A208D3"/>
    <w:rsid w:val="00A454DF"/>
    <w:rsid w:val="00A5439F"/>
    <w:rsid w:val="00A54831"/>
    <w:rsid w:val="00A5774E"/>
    <w:rsid w:val="00A62085"/>
    <w:rsid w:val="00A74531"/>
    <w:rsid w:val="00A75793"/>
    <w:rsid w:val="00A813C8"/>
    <w:rsid w:val="00A815E3"/>
    <w:rsid w:val="00AA35DD"/>
    <w:rsid w:val="00AA3DA9"/>
    <w:rsid w:val="00AA62DC"/>
    <w:rsid w:val="00AC6E9C"/>
    <w:rsid w:val="00AD523A"/>
    <w:rsid w:val="00AD5BCC"/>
    <w:rsid w:val="00AD5E23"/>
    <w:rsid w:val="00AD6AA7"/>
    <w:rsid w:val="00AE2306"/>
    <w:rsid w:val="00AE4C72"/>
    <w:rsid w:val="00B129F6"/>
    <w:rsid w:val="00B13125"/>
    <w:rsid w:val="00B21926"/>
    <w:rsid w:val="00B21A3B"/>
    <w:rsid w:val="00B30192"/>
    <w:rsid w:val="00B54ADE"/>
    <w:rsid w:val="00B62C61"/>
    <w:rsid w:val="00B73FE9"/>
    <w:rsid w:val="00B851E1"/>
    <w:rsid w:val="00B8770E"/>
    <w:rsid w:val="00B918AC"/>
    <w:rsid w:val="00B97CD1"/>
    <w:rsid w:val="00BA17BE"/>
    <w:rsid w:val="00BA2367"/>
    <w:rsid w:val="00BA2BC3"/>
    <w:rsid w:val="00BB32AA"/>
    <w:rsid w:val="00BC531E"/>
    <w:rsid w:val="00BE2BC9"/>
    <w:rsid w:val="00BE2DF1"/>
    <w:rsid w:val="00BF7FF3"/>
    <w:rsid w:val="00C038FB"/>
    <w:rsid w:val="00C10378"/>
    <w:rsid w:val="00C141E9"/>
    <w:rsid w:val="00C15B8B"/>
    <w:rsid w:val="00C20B6F"/>
    <w:rsid w:val="00C2466B"/>
    <w:rsid w:val="00C326B0"/>
    <w:rsid w:val="00C65CD0"/>
    <w:rsid w:val="00C81C97"/>
    <w:rsid w:val="00C856C1"/>
    <w:rsid w:val="00C94BE6"/>
    <w:rsid w:val="00C9636E"/>
    <w:rsid w:val="00CA774C"/>
    <w:rsid w:val="00CB163B"/>
    <w:rsid w:val="00CB1F92"/>
    <w:rsid w:val="00CD6DE5"/>
    <w:rsid w:val="00CD7505"/>
    <w:rsid w:val="00CF30A7"/>
    <w:rsid w:val="00D02299"/>
    <w:rsid w:val="00D10883"/>
    <w:rsid w:val="00D11392"/>
    <w:rsid w:val="00D22F8A"/>
    <w:rsid w:val="00D27798"/>
    <w:rsid w:val="00D4351D"/>
    <w:rsid w:val="00D45791"/>
    <w:rsid w:val="00D50B74"/>
    <w:rsid w:val="00D51C4F"/>
    <w:rsid w:val="00D55307"/>
    <w:rsid w:val="00D63F65"/>
    <w:rsid w:val="00D700CC"/>
    <w:rsid w:val="00D87E48"/>
    <w:rsid w:val="00D90A55"/>
    <w:rsid w:val="00D937C1"/>
    <w:rsid w:val="00D973FA"/>
    <w:rsid w:val="00DA4EA8"/>
    <w:rsid w:val="00DB2990"/>
    <w:rsid w:val="00DB74B4"/>
    <w:rsid w:val="00DC36A2"/>
    <w:rsid w:val="00DD17D0"/>
    <w:rsid w:val="00DD1CC5"/>
    <w:rsid w:val="00DE06D6"/>
    <w:rsid w:val="00DE2D38"/>
    <w:rsid w:val="00DE2E29"/>
    <w:rsid w:val="00DF36BE"/>
    <w:rsid w:val="00E15589"/>
    <w:rsid w:val="00E204B8"/>
    <w:rsid w:val="00E26E06"/>
    <w:rsid w:val="00E272B5"/>
    <w:rsid w:val="00E279F4"/>
    <w:rsid w:val="00E44D61"/>
    <w:rsid w:val="00E75E6D"/>
    <w:rsid w:val="00E77B2B"/>
    <w:rsid w:val="00E82D4A"/>
    <w:rsid w:val="00EA0239"/>
    <w:rsid w:val="00EA49C1"/>
    <w:rsid w:val="00EB69FA"/>
    <w:rsid w:val="00EC19CE"/>
    <w:rsid w:val="00EC3A35"/>
    <w:rsid w:val="00EC52F8"/>
    <w:rsid w:val="00ED1A3D"/>
    <w:rsid w:val="00EF711B"/>
    <w:rsid w:val="00F0753D"/>
    <w:rsid w:val="00F145C9"/>
    <w:rsid w:val="00F2037F"/>
    <w:rsid w:val="00F34897"/>
    <w:rsid w:val="00F3679D"/>
    <w:rsid w:val="00F40CF1"/>
    <w:rsid w:val="00F66EE1"/>
    <w:rsid w:val="00F70994"/>
    <w:rsid w:val="00F8056F"/>
    <w:rsid w:val="00F91481"/>
    <w:rsid w:val="00FA518B"/>
    <w:rsid w:val="00FC4859"/>
    <w:rsid w:val="00FC5CEF"/>
    <w:rsid w:val="00FD76AB"/>
    <w:rsid w:val="00FE1050"/>
    <w:rsid w:val="00FE4A4E"/>
    <w:rsid w:val="00FE51C5"/>
    <w:rsid w:val="00FE6392"/>
    <w:rsid w:val="00FF7B98"/>
    <w:rsid w:val="055F36CC"/>
    <w:rsid w:val="2406FBAB"/>
    <w:rsid w:val="60A5DD6B"/>
    <w:rsid w:val="6CE8E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B9E8799"/>
  <w15:chartTrackingRefBased/>
  <w15:docId w15:val="{2B41C1F5-1AED-4E92-B21B-D818508A8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483"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Nagwek1">
    <w:name w:val="heading 1"/>
    <w:basedOn w:val="Nagwek2"/>
    <w:next w:val="Tekstpodstawowy"/>
    <w:qFormat/>
    <w:pPr>
      <w:numPr>
        <w:numId w:val="1"/>
      </w:numPr>
      <w:outlineLvl w:val="0"/>
    </w:pPr>
    <w:rPr>
      <w:rFonts w:ascii="Times New Roman" w:eastAsia="SimSun" w:hAnsi="Times New Roman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Palatino Linotype" w:hAnsi="Palatino Linotype" w:cs="Palatino Linotype"/>
      <w:b/>
      <w:bCs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Palatino Linotype" w:eastAsia="Times New Roman" w:hAnsi="Palatino Linotype" w:cs="Times New Roman"/>
      <w:sz w:val="20"/>
      <w:szCs w:val="20"/>
    </w:rPr>
  </w:style>
  <w:style w:type="character" w:customStyle="1" w:styleId="WW8Num3z0">
    <w:name w:val="WW8Num3z0"/>
    <w:rPr>
      <w:rFonts w:ascii="Palatino Linotype" w:eastAsia="Times New Roman" w:hAnsi="Palatino Linotype" w:cs="Times New Roman" w:hint="default"/>
      <w:b/>
      <w:sz w:val="22"/>
      <w:szCs w:val="22"/>
    </w:rPr>
  </w:style>
  <w:style w:type="character" w:customStyle="1" w:styleId="WW8Num3z1">
    <w:name w:val="WW8Num3z1"/>
    <w:rPr>
      <w:rFonts w:ascii="Palatino Linotype" w:eastAsia="Times New Roman" w:hAnsi="Palatino Linotype" w:cs="Times New Roman"/>
      <w:sz w:val="20"/>
      <w:szCs w:val="20"/>
    </w:rPr>
  </w:style>
  <w:style w:type="character" w:customStyle="1" w:styleId="WW8Num4z0">
    <w:name w:val="WW8Num4z0"/>
    <w:rPr>
      <w:rFonts w:ascii="Symbol" w:hAnsi="Symbol" w:cs="Symbol" w:hint="default"/>
      <w:sz w:val="20"/>
      <w:szCs w:val="20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 w:hint="default"/>
      <w:sz w:val="22"/>
      <w:szCs w:val="22"/>
    </w:rPr>
  </w:style>
  <w:style w:type="character" w:customStyle="1" w:styleId="WW8Num8z0">
    <w:name w:val="WW8Num8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  <w:rPr>
      <w:rFonts w:cs="Palatino Linotype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Palatino Linotype" w:hAnsi="Palatino Linotype" w:cs="Times New Roman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3z0">
    <w:name w:val="WW8Num13z0"/>
    <w:rPr>
      <w:rFonts w:eastAsia="Times New Roman" w:cs="Times New Roman"/>
      <w:sz w:val="20"/>
      <w:szCs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80"/>
      <w:u w:val="single"/>
    </w:rPr>
  </w:style>
  <w:style w:type="character" w:customStyle="1" w:styleId="WW8Num15z0">
    <w:name w:val="WW8Num15z0"/>
    <w:rPr>
      <w:rFonts w:cs="Times New Roman" w:hint="default"/>
    </w:rPr>
  </w:style>
  <w:style w:type="character" w:customStyle="1" w:styleId="WW8Num15z1">
    <w:name w:val="WW8Num15z1"/>
    <w:rPr>
      <w:rFonts w:eastAsia="Times New Roman" w:cs="Times New Roman"/>
      <w:sz w:val="20"/>
      <w:szCs w:val="20"/>
    </w:rPr>
  </w:style>
  <w:style w:type="character" w:customStyle="1" w:styleId="WW8Num14z0">
    <w:name w:val="WW8Num14z0"/>
    <w:rPr>
      <w:rFonts w:eastAsia="Times New Roman" w:cs="Times New Roman"/>
      <w:sz w:val="20"/>
      <w:szCs w:val="20"/>
    </w:rPr>
  </w:style>
  <w:style w:type="character" w:customStyle="1" w:styleId="WW8Num17z0">
    <w:name w:val="WW8Num17z0"/>
    <w:rPr>
      <w:rFonts w:ascii="Times New Roman" w:hAnsi="Times New Roman" w:cs="Times New Roman" w:hint="default"/>
      <w:sz w:val="24"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8z1">
    <w:name w:val="WW8Num8z1"/>
  </w:style>
  <w:style w:type="character" w:customStyle="1" w:styleId="WW8Num8z2">
    <w:name w:val="WW8Num8z2"/>
    <w:rPr>
      <w:rFonts w:cs="Times New Roman"/>
      <w:sz w:val="20"/>
      <w:szCs w:val="20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Znakinumeracji">
    <w:name w:val="Znaki numeracji"/>
  </w:style>
  <w:style w:type="character" w:customStyle="1" w:styleId="ListLabel1">
    <w:name w:val="ListLabel 1"/>
    <w:rPr>
      <w:rFonts w:cs="Courier New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SimSun" w:cs="Mangal"/>
      <w:kern w:val="1"/>
      <w:szCs w:val="18"/>
      <w:lang w:eastAsia="hi-IN" w:bidi="hi-IN"/>
    </w:rPr>
  </w:style>
  <w:style w:type="character" w:customStyle="1" w:styleId="TematkomentarzaZnak">
    <w:name w:val="Temat komentarza Znak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TekstdymkaZnak">
    <w:name w:val="Tekst dymka Znak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pPr>
      <w:ind w:left="720"/>
    </w:pPr>
  </w:style>
  <w:style w:type="paragraph" w:customStyle="1" w:styleId="ListParagraph1">
    <w:name w:val="List Paragraph1"/>
    <w:basedOn w:val="Normalny"/>
    <w:pPr>
      <w:ind w:left="720"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Tekstkomentarza1">
    <w:name w:val="Tekst komentarza1"/>
    <w:basedOn w:val="Normalny"/>
    <w:rPr>
      <w:rFonts w:cs="Mangal"/>
      <w:sz w:val="20"/>
      <w:szCs w:val="18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Segoe UI" w:hAnsi="Segoe UI" w:cs="Mangal"/>
      <w:sz w:val="18"/>
      <w:szCs w:val="16"/>
    </w:rPr>
  </w:style>
  <w:style w:type="table" w:styleId="Tabela-Siatka">
    <w:name w:val="Table Grid"/>
    <w:basedOn w:val="Standardowy"/>
    <w:uiPriority w:val="39"/>
    <w:rsid w:val="00B97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2D6462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2D6462"/>
    <w:rPr>
      <w:rFonts w:cs="Mangal"/>
      <w:sz w:val="20"/>
      <w:szCs w:val="18"/>
    </w:rPr>
  </w:style>
  <w:style w:type="character" w:customStyle="1" w:styleId="TekstkomentarzaZnak1">
    <w:name w:val="Tekst komentarza Znak1"/>
    <w:link w:val="Tekstkomentarza"/>
    <w:uiPriority w:val="99"/>
    <w:rsid w:val="002D6462"/>
    <w:rPr>
      <w:rFonts w:eastAsia="SimSun" w:cs="Mangal"/>
      <w:kern w:val="1"/>
      <w:szCs w:val="18"/>
      <w:lang w:eastAsia="hi-IN" w:bidi="hi-IN"/>
    </w:rPr>
  </w:style>
  <w:style w:type="character" w:customStyle="1" w:styleId="StopkaZnak">
    <w:name w:val="Stopka Znak"/>
    <w:link w:val="Stopka"/>
    <w:uiPriority w:val="99"/>
    <w:rsid w:val="00993864"/>
    <w:rPr>
      <w:rFonts w:eastAsia="SimSun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2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d522d5-b114-428e-b8ae-4ad90049a9a8" xsi:nil="true"/>
    <lcf76f155ced4ddcb4097134ff3c332f xmlns="e19adeb2-332e-4779-ad6a-3baa982fd94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C079796BA4284B82968A3B3C8024C9" ma:contentTypeVersion="17" ma:contentTypeDescription="Utwórz nowy dokument." ma:contentTypeScope="" ma:versionID="501efdff8793a14e66d636bb708f42cf">
  <xsd:schema xmlns:xsd="http://www.w3.org/2001/XMLSchema" xmlns:xs="http://www.w3.org/2001/XMLSchema" xmlns:p="http://schemas.microsoft.com/office/2006/metadata/properties" xmlns:ns2="e19adeb2-332e-4779-ad6a-3baa982fd940" xmlns:ns3="b8d522d5-b114-428e-b8ae-4ad90049a9a8" targetNamespace="http://schemas.microsoft.com/office/2006/metadata/properties" ma:root="true" ma:fieldsID="9d520eb5d26c28c1b7c92f85a14a3b66" ns2:_="" ns3:_="">
    <xsd:import namespace="e19adeb2-332e-4779-ad6a-3baa982fd940"/>
    <xsd:import namespace="b8d522d5-b114-428e-b8ae-4ad90049a9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9adeb2-332e-4779-ad6a-3baa982fd9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992e9f66-0faf-4ca3-bb79-96ff963d9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522d5-b114-428e-b8ae-4ad90049a9a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b738673-b105-4ff6-b18b-298460a0eb08}" ma:internalName="TaxCatchAll" ma:showField="CatchAllData" ma:web="b8d522d5-b114-428e-b8ae-4ad90049a9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1166F-4B14-4176-BA97-0F923E60F0C7}">
  <ds:schemaRefs>
    <ds:schemaRef ds:uri="http://schemas.microsoft.com/office/2006/metadata/properties"/>
    <ds:schemaRef ds:uri="http://schemas.microsoft.com/office/infopath/2007/PartnerControls"/>
    <ds:schemaRef ds:uri="b8d522d5-b114-428e-b8ae-4ad90049a9a8"/>
    <ds:schemaRef ds:uri="e19adeb2-332e-4779-ad6a-3baa982fd940"/>
  </ds:schemaRefs>
</ds:datastoreItem>
</file>

<file path=customXml/itemProps2.xml><?xml version="1.0" encoding="utf-8"?>
<ds:datastoreItem xmlns:ds="http://schemas.openxmlformats.org/officeDocument/2006/customXml" ds:itemID="{BDB8DDB9-A027-4D29-A7E2-88E1C4DF5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9adeb2-332e-4779-ad6a-3baa982fd940"/>
    <ds:schemaRef ds:uri="b8d522d5-b114-428e-b8ae-4ad90049a9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3F16D2-3F6B-4C23-9B01-95FC4BC281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4F7DF2-B1E2-400D-A446-B76173D86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1361</Words>
  <Characters>8169</Characters>
  <Application>Microsoft Office Word</Application>
  <DocSecurity>0</DocSecurity>
  <Lines>68</Lines>
  <Paragraphs>19</Paragraphs>
  <ScaleCrop>false</ScaleCrop>
  <Company/>
  <LinksUpToDate>false</LinksUpToDate>
  <CharactersWithSpaces>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Janczewska</dc:creator>
  <cp:keywords/>
  <cp:lastModifiedBy>EBU</cp:lastModifiedBy>
  <cp:revision>134</cp:revision>
  <cp:lastPrinted>2020-11-06T07:19:00Z</cp:lastPrinted>
  <dcterms:created xsi:type="dcterms:W3CDTF">2024-12-10T15:06:00Z</dcterms:created>
  <dcterms:modified xsi:type="dcterms:W3CDTF">2025-12-01T16:26:00Z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0x010100FCC079796BA4284B82968A3B3C8024C9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