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9869C" w14:textId="3F17DDF1" w:rsidR="00047C70" w:rsidRPr="00406B6F" w:rsidRDefault="00047C70" w:rsidP="00047C70">
      <w:pPr>
        <w:pStyle w:val="Nagwek"/>
        <w:rPr>
          <w:rFonts w:cstheme="minorHAnsi"/>
          <w:b/>
        </w:rPr>
      </w:pPr>
      <w:r w:rsidRPr="00406B6F">
        <w:rPr>
          <w:rFonts w:cstheme="minorHAnsi"/>
        </w:rPr>
        <w:t xml:space="preserve">Nr postępowania: </w:t>
      </w:r>
      <w:r w:rsidR="00AF1C77">
        <w:rPr>
          <w:rFonts w:cstheme="minorHAnsi"/>
          <w:b/>
        </w:rPr>
        <w:t>SOS4/Z19/2025</w:t>
      </w:r>
      <w:r w:rsidRPr="00406B6F">
        <w:rPr>
          <w:rFonts w:cstheme="minorHAnsi"/>
          <w:b/>
        </w:rPr>
        <w:t xml:space="preserve"> </w:t>
      </w:r>
    </w:p>
    <w:p w14:paraId="005961D9" w14:textId="77777777" w:rsidR="00074C76" w:rsidRPr="00406B6F" w:rsidRDefault="00074C76" w:rsidP="007C405F">
      <w:pPr>
        <w:jc w:val="both"/>
        <w:rPr>
          <w:rFonts w:cstheme="minorHAnsi"/>
        </w:rPr>
      </w:pPr>
    </w:p>
    <w:p w14:paraId="000B6B7F" w14:textId="77777777" w:rsidR="00074C76" w:rsidRPr="00406B6F" w:rsidRDefault="00074C76" w:rsidP="00074C76">
      <w:pPr>
        <w:spacing w:after="0"/>
        <w:jc w:val="right"/>
        <w:rPr>
          <w:rFonts w:cstheme="minorHAnsi"/>
          <w:u w:val="single"/>
        </w:rPr>
      </w:pPr>
      <w:r w:rsidRPr="00406B6F">
        <w:rPr>
          <w:rFonts w:cstheme="minorHAnsi"/>
          <w:b/>
          <w:u w:val="single"/>
        </w:rPr>
        <w:t>Załącznik nr 1</w:t>
      </w:r>
      <w:r w:rsidRPr="00406B6F">
        <w:rPr>
          <w:rFonts w:cstheme="minorHAnsi"/>
          <w:u w:val="single"/>
        </w:rPr>
        <w:t>– Formularz ofertowy</w:t>
      </w:r>
    </w:p>
    <w:p w14:paraId="7757D998" w14:textId="77777777" w:rsidR="00D1039C" w:rsidRPr="00406B6F" w:rsidRDefault="00074C76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406B6F">
        <w:rPr>
          <w:rFonts w:cstheme="minorHAnsi"/>
          <w:b/>
        </w:rPr>
        <w:t>Zamawiający:</w:t>
      </w:r>
      <w:r w:rsidR="00D1039C" w:rsidRPr="00406B6F">
        <w:rPr>
          <w:rFonts w:cstheme="minorHAnsi"/>
          <w:b/>
        </w:rPr>
        <w:t xml:space="preserve"> </w:t>
      </w:r>
    </w:p>
    <w:p w14:paraId="0043A14C" w14:textId="77777777" w:rsidR="00D1039C" w:rsidRPr="00406B6F" w:rsidRDefault="00D1039C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406B6F">
        <w:rPr>
          <w:rFonts w:eastAsia="Calibri" w:cstheme="minorHAnsi"/>
          <w:b/>
        </w:rPr>
        <w:t xml:space="preserve">Śląskie Techniczne Zakłady Naukowe  w Katowicach  </w:t>
      </w:r>
    </w:p>
    <w:p w14:paraId="3D8F8480" w14:textId="77777777" w:rsidR="00074C76" w:rsidRPr="00406B6F" w:rsidRDefault="00074C76" w:rsidP="00074C76">
      <w:pPr>
        <w:spacing w:after="0"/>
        <w:ind w:left="6096"/>
        <w:jc w:val="both"/>
        <w:rPr>
          <w:rFonts w:cstheme="minorHAnsi"/>
          <w:b/>
        </w:rPr>
      </w:pPr>
    </w:p>
    <w:p w14:paraId="45DAFC91" w14:textId="77777777" w:rsidR="00074C76" w:rsidRPr="00406B6F" w:rsidRDefault="00074C76" w:rsidP="00074C76">
      <w:pPr>
        <w:spacing w:after="0"/>
        <w:jc w:val="center"/>
        <w:rPr>
          <w:rFonts w:cstheme="minorHAnsi"/>
          <w:b/>
        </w:rPr>
      </w:pPr>
      <w:r w:rsidRPr="00406B6F">
        <w:rPr>
          <w:rFonts w:cstheme="minorHAnsi"/>
          <w:b/>
        </w:rPr>
        <w:t>FORMULARZ  OFERTY</w:t>
      </w:r>
    </w:p>
    <w:p w14:paraId="7D181546" w14:textId="77777777" w:rsidR="00074C76" w:rsidRPr="00406B6F" w:rsidRDefault="00074C76" w:rsidP="00074C7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FF50D07" w14:textId="77777777" w:rsidR="00D1039C" w:rsidRPr="00406B6F" w:rsidRDefault="00074C76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06B6F">
        <w:rPr>
          <w:rFonts w:asciiTheme="minorHAnsi" w:hAnsiTheme="minorHAnsi" w:cstheme="minorHAnsi"/>
          <w:color w:val="auto"/>
          <w:sz w:val="22"/>
          <w:szCs w:val="22"/>
        </w:rPr>
        <w:t xml:space="preserve">Na podstawie </w:t>
      </w:r>
      <w:r w:rsidRPr="00406B6F">
        <w:rPr>
          <w:rFonts w:asciiTheme="minorHAnsi" w:hAnsiTheme="minorHAnsi" w:cstheme="minorHAnsi"/>
          <w:bCs/>
          <w:color w:val="auto"/>
          <w:sz w:val="22"/>
          <w:szCs w:val="22"/>
        </w:rPr>
        <w:t>zaproszenia do złożenia ofert,</w:t>
      </w:r>
      <w:r w:rsidRPr="00406B6F">
        <w:rPr>
          <w:rFonts w:asciiTheme="minorHAnsi" w:hAnsiTheme="minorHAnsi" w:cstheme="minorHAnsi"/>
          <w:color w:val="auto"/>
          <w:sz w:val="22"/>
          <w:szCs w:val="22"/>
        </w:rPr>
        <w:t xml:space="preserve"> podejmuję się wykonania przedmiotu zamówienia zgodnie z dobrą praktyką, wiedzą, obowiązującymi przepisami oraz należytą starannością  </w:t>
      </w:r>
    </w:p>
    <w:p w14:paraId="17017CEB" w14:textId="77777777" w:rsidR="00D1039C" w:rsidRPr="00406B6F" w:rsidRDefault="00D1039C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21FFC4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Ja/my* niżej podpisani:</w:t>
      </w:r>
    </w:p>
    <w:p w14:paraId="465DC51D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……………………………………………………………………………………………………………………</w:t>
      </w:r>
    </w:p>
    <w:p w14:paraId="165FCB3F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406B6F">
        <w:rPr>
          <w:rFonts w:cstheme="minorHAnsi"/>
          <w:i/>
          <w:iCs/>
        </w:rPr>
        <w:t>(imię, nazwisko, stanowisko/podstawa do reprezentacji)</w:t>
      </w:r>
    </w:p>
    <w:p w14:paraId="7404DDF7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działając w imieniu i na rzecz:</w:t>
      </w:r>
    </w:p>
    <w:p w14:paraId="79C441C4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..................................................................................................</w:t>
      </w:r>
      <w:r w:rsidR="0033730D" w:rsidRPr="00406B6F">
        <w:rPr>
          <w:rFonts w:cstheme="minorHAnsi"/>
        </w:rPr>
        <w:t xml:space="preserve"> </w:t>
      </w:r>
    </w:p>
    <w:p w14:paraId="401C85A2" w14:textId="6E373A2C" w:rsidR="0033730D" w:rsidRPr="00406B6F" w:rsidRDefault="0033730D" w:rsidP="00C64B1D">
      <w:p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  <w:bCs/>
        </w:rPr>
        <w:t xml:space="preserve">nr  z właściwego rejestru lub z CEDG ................................... ( jeśli dotyczy) , </w:t>
      </w:r>
    </w:p>
    <w:p w14:paraId="1FF2D344" w14:textId="77777777" w:rsidR="00C64B1D" w:rsidRPr="00406B6F" w:rsidRDefault="00C64B1D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</w:p>
    <w:p w14:paraId="213F79C9" w14:textId="6E752AAB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406B6F">
        <w:rPr>
          <w:rFonts w:cstheme="minorHAnsi"/>
          <w:i/>
          <w:iCs/>
        </w:rPr>
        <w:t>(pełna nazwa Wykonawcy/Wykonawców w przypadku wykonawców wspólnie ubiegających się o udzielenie zamówienia)</w:t>
      </w:r>
    </w:p>
    <w:p w14:paraId="1B2FD702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Adres: …………………………………………………………………………………………………………………………………..</w:t>
      </w:r>
    </w:p>
    <w:p w14:paraId="15582A0B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Kraj ……………………………………</w:t>
      </w:r>
    </w:p>
    <w:p w14:paraId="725191F4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REGON …….………………………………..</w:t>
      </w:r>
      <w:r w:rsidRPr="00406B6F">
        <w:rPr>
          <w:rFonts w:cstheme="minorHAnsi"/>
        </w:rPr>
        <w:tab/>
        <w:t>NIP: ………………………………….</w:t>
      </w:r>
    </w:p>
    <w:p w14:paraId="3E59330E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TEL. …………………….………………………  adres e-mail:……………………………………</w:t>
      </w:r>
    </w:p>
    <w:p w14:paraId="7F086BD6" w14:textId="77777777" w:rsidR="00D1039C" w:rsidRPr="00406B6F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6B6F">
        <w:rPr>
          <w:rFonts w:cstheme="minorHAnsi"/>
        </w:rPr>
        <w:t xml:space="preserve">Wykonawca jest </w:t>
      </w:r>
      <w:r w:rsidRPr="00406B6F">
        <w:rPr>
          <w:rFonts w:cstheme="minorHAnsi"/>
          <w:b/>
        </w:rPr>
        <w:t xml:space="preserve">mikro, małym, średnim przedsiębiorcą </w:t>
      </w:r>
      <w:r w:rsidRPr="00406B6F">
        <w:rPr>
          <w:rFonts w:cstheme="minorHAnsi"/>
        </w:rPr>
        <w:t xml:space="preserve">– </w:t>
      </w:r>
      <w:r w:rsidRPr="00406B6F">
        <w:rPr>
          <w:rFonts w:cstheme="minorHAnsi"/>
          <w:b/>
          <w:bCs/>
        </w:rPr>
        <w:t>zaznaczyć właściwe</w:t>
      </w:r>
    </w:p>
    <w:p w14:paraId="7FC0FE11" w14:textId="29DFD29B" w:rsidR="00FD6653" w:rsidRPr="00406B6F" w:rsidRDefault="00074C76" w:rsidP="00FD6653">
      <w:pPr>
        <w:spacing w:after="0" w:line="240" w:lineRule="auto"/>
        <w:jc w:val="both"/>
        <w:rPr>
          <w:rFonts w:cstheme="minorHAnsi"/>
          <w:kern w:val="2"/>
          <w14:ligatures w14:val="standardContextual"/>
        </w:rPr>
      </w:pPr>
      <w:r w:rsidRPr="00406B6F">
        <w:rPr>
          <w:rFonts w:cstheme="minorHAnsi"/>
        </w:rPr>
        <w:t xml:space="preserve">składam ofertę </w:t>
      </w:r>
      <w:bookmarkStart w:id="0" w:name="_Hlk173921729"/>
      <w:r w:rsidRPr="00406B6F">
        <w:rPr>
          <w:rFonts w:cstheme="minorHAnsi"/>
        </w:rPr>
        <w:t>na</w:t>
      </w:r>
      <w:r w:rsidR="003E05E4" w:rsidRPr="00406B6F">
        <w:rPr>
          <w:rFonts w:cstheme="minorHAnsi"/>
        </w:rPr>
        <w:t xml:space="preserve"> wykonanie zamówienia pn:</w:t>
      </w:r>
      <w:r w:rsidRPr="00406B6F">
        <w:rPr>
          <w:rFonts w:cstheme="minorHAnsi"/>
        </w:rPr>
        <w:t xml:space="preserve"> </w:t>
      </w:r>
      <w:bookmarkStart w:id="1" w:name="_Hlk175058555"/>
      <w:bookmarkStart w:id="2" w:name="_Hlk174528618"/>
      <w:bookmarkStart w:id="3" w:name="_Hlk97642658"/>
      <w:r w:rsidR="00FD6653" w:rsidRPr="00406B6F">
        <w:rPr>
          <w:rFonts w:eastAsia="Times New Roman" w:cstheme="minorHAnsi"/>
          <w:b/>
          <w:lang w:eastAsia="pl-PL"/>
        </w:rPr>
        <w:t>„W</w:t>
      </w:r>
      <w:r w:rsidR="00FD6653" w:rsidRPr="00406B6F">
        <w:rPr>
          <w:rFonts w:cstheme="minorHAnsi"/>
          <w:b/>
        </w:rPr>
        <w:t xml:space="preserve">ykonanie robót budowlanych polegających na wykonaniu przejścia i montażu drzwi w pomieszczeniu  magazynowym </w:t>
      </w:r>
      <w:r w:rsidR="00FD6653" w:rsidRPr="00406B6F">
        <w:rPr>
          <w:rFonts w:cstheme="minorHAnsi"/>
          <w:b/>
          <w:kern w:val="2"/>
          <w14:ligatures w14:val="standardContextual"/>
        </w:rPr>
        <w:t>warsztatów szkolnych Śląskich Technicznych Zakładów Naukowych”.</w:t>
      </w:r>
    </w:p>
    <w:bookmarkEnd w:id="1"/>
    <w:p w14:paraId="52BC9707" w14:textId="77777777" w:rsidR="00967DF2" w:rsidRPr="00406B6F" w:rsidRDefault="00967DF2" w:rsidP="00967DF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7FABB3D" w14:textId="77777777" w:rsidR="00967DF2" w:rsidRPr="00406B6F" w:rsidRDefault="00967DF2" w:rsidP="00967DF2">
      <w:pPr>
        <w:spacing w:after="0" w:line="240" w:lineRule="auto"/>
        <w:jc w:val="both"/>
        <w:rPr>
          <w:rFonts w:eastAsia="Calibri" w:cstheme="minorHAnsi"/>
        </w:rPr>
      </w:pPr>
      <w:r w:rsidRPr="00406B6F">
        <w:rPr>
          <w:rFonts w:eastAsia="Times New Roman" w:cstheme="minorHAnsi"/>
          <w:lang w:eastAsia="pl-PL"/>
        </w:rPr>
        <w:t xml:space="preserve">Tytuł Projektu: </w:t>
      </w:r>
      <w:r w:rsidRPr="00406B6F">
        <w:rPr>
          <w:rFonts w:eastAsia="Calibri" w:cstheme="minorHAnsi"/>
          <w:b/>
        </w:rPr>
        <w:t>„SOS 4_ Szkolenia otwartych szans”</w:t>
      </w:r>
      <w:r w:rsidRPr="00406B6F">
        <w:rPr>
          <w:rFonts w:cstheme="minorHAnsi"/>
          <w:bCs/>
        </w:rPr>
        <w:t xml:space="preserve"> </w:t>
      </w:r>
      <w:r w:rsidRPr="00406B6F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bookmarkEnd w:id="0"/>
    <w:bookmarkEnd w:id="2"/>
    <w:bookmarkEnd w:id="3"/>
    <w:p w14:paraId="729D7DA9" w14:textId="77777777" w:rsidR="00074C76" w:rsidRPr="00406B6F" w:rsidRDefault="00074C76" w:rsidP="0033730D">
      <w:pPr>
        <w:spacing w:after="0" w:line="240" w:lineRule="auto"/>
        <w:jc w:val="both"/>
        <w:rPr>
          <w:rFonts w:eastAsia="Times New Roman" w:cstheme="minorHAnsi"/>
        </w:rPr>
      </w:pPr>
    </w:p>
    <w:p w14:paraId="1EEA9EDB" w14:textId="12F4D65B" w:rsidR="00E82553" w:rsidRPr="00406B6F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</w:rPr>
        <w:t xml:space="preserve">Oferujemy wykonanie zamówienia </w:t>
      </w:r>
      <w:r w:rsidR="0028191F" w:rsidRPr="00406B6F">
        <w:rPr>
          <w:rFonts w:cstheme="minorHAnsi"/>
        </w:rPr>
        <w:t xml:space="preserve"> </w:t>
      </w:r>
      <w:r w:rsidRPr="00406B6F">
        <w:rPr>
          <w:rFonts w:cstheme="minorHAnsi"/>
        </w:rPr>
        <w:t>za całkowitą cenę ofertową brutto</w:t>
      </w:r>
      <w:r w:rsidR="0028191F" w:rsidRPr="00406B6F">
        <w:rPr>
          <w:rFonts w:cstheme="minorHAnsi"/>
        </w:rPr>
        <w:t xml:space="preserve"> obliczoną zgodnie z załączonym  (załącznik nr 1a) </w:t>
      </w:r>
      <w:r w:rsidR="00E82553" w:rsidRPr="00406B6F">
        <w:rPr>
          <w:rFonts w:cstheme="minorHAnsi"/>
        </w:rPr>
        <w:t xml:space="preserve">w zakresie określonym w </w:t>
      </w:r>
      <w:r w:rsidR="0006186A" w:rsidRPr="00406B6F">
        <w:rPr>
          <w:rFonts w:cstheme="minorHAnsi"/>
        </w:rPr>
        <w:t>.....................</w:t>
      </w:r>
      <w:r w:rsidR="00E82553" w:rsidRPr="00406B6F">
        <w:rPr>
          <w:rFonts w:cstheme="minorHAnsi"/>
        </w:rPr>
        <w:t xml:space="preserve"> na następujących warunkach:</w:t>
      </w:r>
    </w:p>
    <w:p w14:paraId="29DCEA23" w14:textId="55D01941" w:rsidR="00E82553" w:rsidRPr="00406B6F" w:rsidRDefault="00E82553" w:rsidP="0033730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6091"/>
        <w:gridCol w:w="1275"/>
        <w:gridCol w:w="1418"/>
        <w:gridCol w:w="1134"/>
      </w:tblGrid>
      <w:tr w:rsidR="00406B6F" w:rsidRPr="00406B6F" w14:paraId="5E8926CA" w14:textId="77777777" w:rsidTr="000F1681">
        <w:tc>
          <w:tcPr>
            <w:tcW w:w="6091" w:type="dxa"/>
          </w:tcPr>
          <w:p w14:paraId="59A3D610" w14:textId="77777777" w:rsidR="00967DF2" w:rsidRPr="00406B6F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bookmarkStart w:id="4" w:name="_Hlk78981509"/>
            <w:bookmarkStart w:id="5" w:name="_Hlk106799429"/>
            <w:bookmarkStart w:id="6" w:name="_Hlk106797670"/>
            <w:r w:rsidRPr="00406B6F">
              <w:rPr>
                <w:rFonts w:asciiTheme="minorHAnsi" w:eastAsia="CIDFont+F3" w:hAnsiTheme="minorHAnsi" w:cstheme="minorHAnsi"/>
                <w:sz w:val="22"/>
                <w:szCs w:val="22"/>
              </w:rPr>
              <w:t>Nazwa zadania</w:t>
            </w:r>
          </w:p>
        </w:tc>
        <w:tc>
          <w:tcPr>
            <w:tcW w:w="1275" w:type="dxa"/>
          </w:tcPr>
          <w:p w14:paraId="7D57FD59" w14:textId="77777777" w:rsidR="00967DF2" w:rsidRPr="00406B6F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</w:pPr>
            <w:r w:rsidRPr="00406B6F"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  <w:t xml:space="preserve">Cena netto </w:t>
            </w:r>
          </w:p>
        </w:tc>
        <w:tc>
          <w:tcPr>
            <w:tcW w:w="1418" w:type="dxa"/>
          </w:tcPr>
          <w:p w14:paraId="339F41DC" w14:textId="77777777" w:rsidR="00967DF2" w:rsidRPr="00406B6F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406B6F">
              <w:rPr>
                <w:rFonts w:asciiTheme="minorHAnsi" w:eastAsia="CIDFont+F3" w:hAnsiTheme="minorHAnsi" w:cstheme="minorHAnsi"/>
                <w:sz w:val="22"/>
                <w:szCs w:val="22"/>
              </w:rPr>
              <w:t>Podatek VAT w wys. ...%</w:t>
            </w:r>
          </w:p>
        </w:tc>
        <w:tc>
          <w:tcPr>
            <w:tcW w:w="1134" w:type="dxa"/>
          </w:tcPr>
          <w:p w14:paraId="7FAE5894" w14:textId="77777777" w:rsidR="00967DF2" w:rsidRPr="00406B6F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406B6F">
              <w:rPr>
                <w:rFonts w:asciiTheme="minorHAnsi" w:eastAsia="CIDFont+F3" w:hAnsiTheme="minorHAnsi" w:cstheme="minorHAnsi"/>
                <w:sz w:val="22"/>
                <w:szCs w:val="22"/>
              </w:rPr>
              <w:t>Cena brutto</w:t>
            </w:r>
          </w:p>
        </w:tc>
      </w:tr>
      <w:tr w:rsidR="00406B6F" w:rsidRPr="00406B6F" w14:paraId="77AA1F03" w14:textId="77777777" w:rsidTr="000F1681">
        <w:trPr>
          <w:trHeight w:val="233"/>
        </w:trPr>
        <w:tc>
          <w:tcPr>
            <w:tcW w:w="6091" w:type="dxa"/>
          </w:tcPr>
          <w:p w14:paraId="40548633" w14:textId="77777777" w:rsidR="004C4F3C" w:rsidRPr="00406B6F" w:rsidRDefault="004C4F3C" w:rsidP="004C4F3C">
            <w:pPr>
              <w:jc w:val="both"/>
              <w:rPr>
                <w:rFonts w:eastAsiaTheme="majorEastAsia" w:cstheme="minorHAnsi"/>
                <w:b/>
              </w:rPr>
            </w:pPr>
            <w:r w:rsidRPr="00406B6F">
              <w:rPr>
                <w:rFonts w:cstheme="minorHAnsi"/>
                <w:b/>
              </w:rPr>
              <w:t xml:space="preserve">„Wykonanie robót budowlanych polegających na wykonaniu przejścia i montażu drzwi w pomieszczeniu  magazynowym”  </w:t>
            </w:r>
          </w:p>
          <w:p w14:paraId="4714F7A2" w14:textId="77777777" w:rsidR="00967DF2" w:rsidRPr="00406B6F" w:rsidRDefault="00967DF2" w:rsidP="004C4F3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A6CCA50" w14:textId="77777777" w:rsidR="00967DF2" w:rsidRPr="00406B6F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9A04FB" w14:textId="77777777" w:rsidR="00967DF2" w:rsidRPr="00406B6F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BDC136" w14:textId="77777777" w:rsidR="00967DF2" w:rsidRPr="00406B6F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bookmarkEnd w:id="4"/>
      <w:tr w:rsidR="00406B6F" w:rsidRPr="00406B6F" w14:paraId="1C1AB1A7" w14:textId="77777777" w:rsidTr="000F1681">
        <w:tc>
          <w:tcPr>
            <w:tcW w:w="9918" w:type="dxa"/>
            <w:gridSpan w:val="4"/>
          </w:tcPr>
          <w:p w14:paraId="5474B398" w14:textId="57BFA6F7" w:rsidR="000F1681" w:rsidRPr="00406B6F" w:rsidRDefault="00967DF2" w:rsidP="00C64B1D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406B6F">
              <w:rPr>
                <w:rFonts w:asciiTheme="minorHAnsi" w:eastAsia="CIDFont+F3" w:hAnsiTheme="minorHAnsi" w:cstheme="minorHAnsi"/>
                <w:sz w:val="22"/>
                <w:szCs w:val="22"/>
              </w:rPr>
              <w:lastRenderedPageBreak/>
              <w:t xml:space="preserve">Termin realizacji zamówienia </w:t>
            </w:r>
            <w:r w:rsidRPr="00406B6F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– </w:t>
            </w:r>
            <w:r w:rsidR="003A1103" w:rsidRPr="00406B6F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>45</w:t>
            </w:r>
            <w:r w:rsidR="008A0FBE" w:rsidRPr="00406B6F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 dni  </w:t>
            </w:r>
            <w:r w:rsidRPr="00406B6F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od dnia zawarcia umowy .</w:t>
            </w:r>
          </w:p>
        </w:tc>
      </w:tr>
      <w:tr w:rsidR="00406B6F" w:rsidRPr="00406B6F" w14:paraId="663B85A7" w14:textId="77777777" w:rsidTr="000F1681">
        <w:tc>
          <w:tcPr>
            <w:tcW w:w="9918" w:type="dxa"/>
            <w:gridSpan w:val="4"/>
          </w:tcPr>
          <w:p w14:paraId="40AC8749" w14:textId="77777777" w:rsidR="00967DF2" w:rsidRPr="00406B6F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406B6F">
              <w:rPr>
                <w:rFonts w:asciiTheme="minorHAnsi" w:eastAsia="CIDFont+F3" w:hAnsiTheme="minorHAnsi" w:cstheme="min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  <w:p w14:paraId="471E0891" w14:textId="1FA965A1" w:rsidR="000F1681" w:rsidRPr="00406B6F" w:rsidRDefault="000F1681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tr w:rsidR="00406B6F" w:rsidRPr="00406B6F" w14:paraId="2EA321B0" w14:textId="77777777" w:rsidTr="000F1681">
        <w:tc>
          <w:tcPr>
            <w:tcW w:w="9918" w:type="dxa"/>
            <w:gridSpan w:val="4"/>
          </w:tcPr>
          <w:p w14:paraId="3882EDBE" w14:textId="16FA0BB1" w:rsidR="008A0FBE" w:rsidRPr="00406B6F" w:rsidRDefault="008A0FBE" w:rsidP="008A0FB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06B6F">
              <w:rPr>
                <w:rFonts w:asciiTheme="minorHAnsi" w:hAnsiTheme="minorHAnsi" w:cstheme="minorHAnsi"/>
                <w:sz w:val="22"/>
                <w:szCs w:val="22"/>
              </w:rPr>
              <w:t xml:space="preserve">Udzielamy gwarancji  na </w:t>
            </w:r>
            <w:r w:rsidRPr="00406B6F">
              <w:rPr>
                <w:rFonts w:asciiTheme="minorHAnsi" w:hAnsiTheme="minorHAnsi"/>
                <w:sz w:val="22"/>
                <w:szCs w:val="22"/>
              </w:rPr>
              <w:t xml:space="preserve"> okres: min </w:t>
            </w:r>
            <w:r w:rsidRPr="00406B6F">
              <w:rPr>
                <w:rFonts w:asciiTheme="minorHAnsi" w:hAnsiTheme="minorHAnsi"/>
                <w:b/>
                <w:sz w:val="22"/>
                <w:szCs w:val="22"/>
              </w:rPr>
              <w:t xml:space="preserve">60 </w:t>
            </w:r>
            <w:r w:rsidRPr="00406B6F">
              <w:rPr>
                <w:rFonts w:asciiTheme="minorHAnsi" w:eastAsiaTheme="majorEastAsia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miesięcy </w:t>
            </w:r>
            <w:r w:rsidRPr="00406B6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licząc od daty odbioru </w:t>
            </w:r>
          </w:p>
          <w:p w14:paraId="5D43206B" w14:textId="77777777" w:rsidR="008A0FBE" w:rsidRPr="00406B6F" w:rsidRDefault="008A0FBE" w:rsidP="008A0FBE">
            <w:pPr>
              <w:suppressAutoHyphens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6B6F">
              <w:rPr>
                <w:rFonts w:asciiTheme="minorHAnsi" w:hAnsiTheme="minorHAnsi"/>
                <w:sz w:val="22"/>
                <w:szCs w:val="22"/>
              </w:rPr>
              <w:t>Okres rękojmi jest równy okresowi gwarancji</w:t>
            </w:r>
          </w:p>
          <w:p w14:paraId="1BEEAE58" w14:textId="35CEE565" w:rsidR="000F1681" w:rsidRPr="00406B6F" w:rsidRDefault="000F1681" w:rsidP="008A0FBE">
            <w:pPr>
              <w:suppressAutoHyphens/>
              <w:jc w:val="both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tr w:rsidR="008A0FBE" w:rsidRPr="00406B6F" w14:paraId="43157D82" w14:textId="77777777" w:rsidTr="000F1681">
        <w:trPr>
          <w:trHeight w:val="185"/>
        </w:trPr>
        <w:tc>
          <w:tcPr>
            <w:tcW w:w="9918" w:type="dxa"/>
            <w:gridSpan w:val="4"/>
          </w:tcPr>
          <w:p w14:paraId="43502DDC" w14:textId="77777777" w:rsidR="008A0FBE" w:rsidRPr="00406B6F" w:rsidRDefault="008A0FBE" w:rsidP="008A0FBE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406B6F">
              <w:rPr>
                <w:rFonts w:asciiTheme="minorHAnsi" w:eastAsia="CIDFont+F3" w:hAnsiTheme="minorHAnsi" w:cstheme="min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75FC315A" w14:textId="77777777" w:rsidR="008A0FBE" w:rsidRPr="00406B6F" w:rsidRDefault="008A0FBE" w:rsidP="008A0FBE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406B6F">
              <w:rPr>
                <w:rFonts w:asciiTheme="minorHAnsi" w:eastAsia="CIDFont+F3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66FE4121" w14:textId="77777777" w:rsidR="008A0FBE" w:rsidRPr="00406B6F" w:rsidRDefault="008A0FBE" w:rsidP="008A0FBE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406B6F">
              <w:rPr>
                <w:rFonts w:asciiTheme="minorHAnsi" w:eastAsia="CIDFont+F3" w:hAnsiTheme="minorHAnsi" w:cstheme="minorHAnsi"/>
                <w:sz w:val="22"/>
                <w:szCs w:val="22"/>
              </w:rPr>
              <w:t>Uwaga: należy podać nazwę części zamówienia którą Wykonawca zamierza podzlecić oraz nazwę podwykonawcy (jeśli jest już znana).</w:t>
            </w:r>
          </w:p>
        </w:tc>
      </w:tr>
      <w:bookmarkEnd w:id="5"/>
      <w:bookmarkEnd w:id="6"/>
    </w:tbl>
    <w:p w14:paraId="2C74754E" w14:textId="0AC4F4B3" w:rsidR="008A0FBE" w:rsidRPr="00406B6F" w:rsidRDefault="008A0FBE" w:rsidP="0033730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3A64F4D" w14:textId="77777777" w:rsidR="00074C76" w:rsidRPr="00406B6F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Oświadczamy, że cena podana powyżej jest niezmienna w okresie realizacji przedmiotu zamówienia i obejmuje wszystkie koszty, jakie ponosi Zamawiający w związku z realizacją przedmiotowego zamówienia.</w:t>
      </w:r>
    </w:p>
    <w:p w14:paraId="2E3D28A5" w14:textId="77777777" w:rsidR="00074C76" w:rsidRPr="00406B6F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Oświadczamy, że zapoznaliśmy się z przedmiotem zamówienia i nie wnosimy jakichkolwiek zastrzeżeń do możliwości jego realizacji oraz zobowiązujemy się do wykonania przedmiotu zamówienia zgodnie z warunkami przedstawionymi przez Zamawiającego, określonymi w opisie przedmiotu zamówienia oraz wzorze umowy.</w:t>
      </w:r>
    </w:p>
    <w:p w14:paraId="7B4D1C74" w14:textId="77777777" w:rsidR="00074C76" w:rsidRPr="00406B6F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Oświadczam, że spełniamy warunki udziału w postępowaniu, odpowiadające przedmiotowi zamówienia:</w:t>
      </w:r>
    </w:p>
    <w:p w14:paraId="5849782A" w14:textId="77777777" w:rsidR="00074C76" w:rsidRPr="00406B6F" w:rsidRDefault="00074C76" w:rsidP="00100A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06B6F">
        <w:rPr>
          <w:rFonts w:asciiTheme="minorHAnsi" w:hAnsiTheme="minorHAnsi" w:cstheme="minorHAnsi"/>
          <w:bCs/>
          <w:color w:val="auto"/>
          <w:sz w:val="22"/>
          <w:szCs w:val="22"/>
        </w:rPr>
        <w:t>posiadamy odpowiednie kompetencje lub uprawnienia do prowadzenia działalności zawodowej, o ile wynika to z odrębnych przepisów;</w:t>
      </w:r>
    </w:p>
    <w:p w14:paraId="1593BE00" w14:textId="77777777" w:rsidR="00074C76" w:rsidRPr="00406B6F" w:rsidRDefault="00074C76" w:rsidP="00100A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06B6F">
        <w:rPr>
          <w:rFonts w:asciiTheme="minorHAnsi" w:hAnsiTheme="minorHAnsi" w:cstheme="minorHAnsi"/>
          <w:bCs/>
          <w:color w:val="auto"/>
          <w:sz w:val="22"/>
          <w:szCs w:val="22"/>
        </w:rPr>
        <w:t>jesteśmy w odpowiedniej sytuacji ekonomicznej lub finansowej do wykonania zamówienia;</w:t>
      </w:r>
    </w:p>
    <w:p w14:paraId="5FECB833" w14:textId="77777777" w:rsidR="00074C76" w:rsidRPr="00406B6F" w:rsidRDefault="00074C76" w:rsidP="00100A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06B6F">
        <w:rPr>
          <w:rFonts w:asciiTheme="minorHAnsi" w:hAnsiTheme="minorHAnsi" w:cstheme="minorHAnsi"/>
          <w:bCs/>
          <w:color w:val="auto"/>
          <w:sz w:val="22"/>
          <w:szCs w:val="22"/>
        </w:rPr>
        <w:t>dysponujemy odpowiednią wiedzą i doświadczeniem;</w:t>
      </w:r>
    </w:p>
    <w:p w14:paraId="17637132" w14:textId="77777777" w:rsidR="00074C76" w:rsidRPr="00406B6F" w:rsidRDefault="00074C76" w:rsidP="00100A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06B6F">
        <w:rPr>
          <w:rFonts w:asciiTheme="minorHAnsi" w:hAnsiTheme="minorHAnsi" w:cstheme="minorHAnsi"/>
          <w:bCs/>
          <w:color w:val="auto"/>
          <w:sz w:val="22"/>
          <w:szCs w:val="22"/>
        </w:rPr>
        <w:t>dysponujemy osobami zdolnymi do wykonania zamówienia.</w:t>
      </w:r>
    </w:p>
    <w:p w14:paraId="5CFA3785" w14:textId="77777777" w:rsidR="00074C76" w:rsidRPr="00406B6F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Oświadczamy, że zdobyliśmy wszelkie informacje, które były potrzebne do przygotowania oferty, że wyceniliśmy wszystkie elementy niezbędne do prawidłowego wykonania umowy oraz,</w:t>
      </w:r>
      <w:r w:rsidRPr="00406B6F">
        <w:rPr>
          <w:rFonts w:cstheme="minorHAnsi"/>
        </w:rPr>
        <w:br/>
        <w:t>że zapoznaliśmy się ze wzorem umowy w niniejszym postępowaniu, akceptujemy powyższe dokumenty, nie wnosimy do nich zastrzeżeń, a także przyjmujemy warunki tam zawarte.</w:t>
      </w:r>
    </w:p>
    <w:p w14:paraId="0630D78A" w14:textId="77777777" w:rsidR="00074C76" w:rsidRPr="00406B6F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</w:rPr>
        <w:t xml:space="preserve">Oświadczamy, że uważamy się za związanych ofertą </w:t>
      </w:r>
      <w:r w:rsidRPr="00406B6F">
        <w:rPr>
          <w:rFonts w:cstheme="minorHAnsi"/>
          <w:b/>
        </w:rPr>
        <w:t>przez 30 dni</w:t>
      </w:r>
      <w:r w:rsidRPr="00406B6F">
        <w:rPr>
          <w:rFonts w:cstheme="minorHAnsi"/>
        </w:rPr>
        <w:t xml:space="preserve"> od terminu składania ofert, wyznaczonego przez Zamawiającego.</w:t>
      </w:r>
    </w:p>
    <w:p w14:paraId="1AC98407" w14:textId="77777777" w:rsidR="00074C76" w:rsidRPr="00406B6F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</w:rPr>
        <w:t xml:space="preserve">W przypadku przyznania nam zamówienia zobowiązujemy się do zawarcia umowy w miejscu i terminie wskazanym przez Zamawiającego. </w:t>
      </w:r>
    </w:p>
    <w:p w14:paraId="3FDAD18A" w14:textId="77777777" w:rsidR="00074C76" w:rsidRPr="00406B6F" w:rsidRDefault="00074C76" w:rsidP="00100A84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406B6F">
        <w:rPr>
          <w:rFonts w:cstheme="minorHAnsi"/>
        </w:rPr>
        <w:t>Wykaz załączników do oferty:</w:t>
      </w:r>
    </w:p>
    <w:p w14:paraId="48A58289" w14:textId="0E79FAD1" w:rsidR="0028191F" w:rsidRPr="00406B6F" w:rsidRDefault="00074C76" w:rsidP="00100A84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bookmarkStart w:id="7" w:name="_Hlk173923236"/>
      <w:r w:rsidRPr="00406B6F">
        <w:rPr>
          <w:rFonts w:cstheme="minorHAnsi"/>
        </w:rPr>
        <w:t xml:space="preserve">Wykaz </w:t>
      </w:r>
      <w:r w:rsidR="00FD6653" w:rsidRPr="00406B6F">
        <w:rPr>
          <w:rFonts w:cstheme="minorHAnsi"/>
        </w:rPr>
        <w:t xml:space="preserve">robót budowlanych </w:t>
      </w:r>
      <w:r w:rsidR="0033730D" w:rsidRPr="00406B6F">
        <w:rPr>
          <w:rFonts w:cstheme="minorHAnsi"/>
        </w:rPr>
        <w:t xml:space="preserve">( zgodnie z załącznikiem nr  5) </w:t>
      </w:r>
      <w:r w:rsidRPr="00406B6F">
        <w:rPr>
          <w:rFonts w:cstheme="minorHAnsi"/>
        </w:rPr>
        <w:t>wraz z załącz</w:t>
      </w:r>
      <w:r w:rsidR="0033730D" w:rsidRPr="00406B6F">
        <w:rPr>
          <w:rFonts w:cstheme="minorHAnsi"/>
        </w:rPr>
        <w:t xml:space="preserve">onymi dowodami </w:t>
      </w:r>
      <w:bookmarkEnd w:id="7"/>
    </w:p>
    <w:p w14:paraId="4704C782" w14:textId="385FECD6" w:rsidR="00CF6159" w:rsidRPr="00406B6F" w:rsidRDefault="00CF6159" w:rsidP="00100A84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406B6F">
        <w:rPr>
          <w:rFonts w:cstheme="minorHAnsi"/>
        </w:rPr>
        <w:t>wykaz os</w:t>
      </w:r>
      <w:r w:rsidR="00FD6653" w:rsidRPr="00406B6F">
        <w:rPr>
          <w:rFonts w:cstheme="minorHAnsi"/>
        </w:rPr>
        <w:t xml:space="preserve">ób wykonujących zamówienie (zgodnie z załącznikiem nr 6 ) </w:t>
      </w:r>
    </w:p>
    <w:p w14:paraId="108D8EB9" w14:textId="4C28F8ED" w:rsidR="00D1039C" w:rsidRPr="00406B6F" w:rsidRDefault="0028191F" w:rsidP="00100A84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406B6F">
        <w:rPr>
          <w:rFonts w:cstheme="minorHAnsi"/>
        </w:rPr>
        <w:t xml:space="preserve"> oświadczenia  o treści zgodnej z załącznikami 1, 2, 3, 4, </w:t>
      </w:r>
    </w:p>
    <w:p w14:paraId="5AE286A5" w14:textId="3D41978C" w:rsidR="00FD6653" w:rsidRPr="00406B6F" w:rsidRDefault="00FD6653" w:rsidP="00100A84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406B6F">
        <w:rPr>
          <w:rFonts w:cstheme="minorHAnsi"/>
        </w:rPr>
        <w:t xml:space="preserve">kosztorys ofertowy </w:t>
      </w:r>
    </w:p>
    <w:p w14:paraId="21A91797" w14:textId="77777777" w:rsidR="0028191F" w:rsidRPr="00406B6F" w:rsidRDefault="0028191F" w:rsidP="0033730D">
      <w:pPr>
        <w:pStyle w:val="Akapitzlist"/>
        <w:spacing w:after="0" w:line="240" w:lineRule="auto"/>
        <w:ind w:left="340"/>
        <w:rPr>
          <w:rFonts w:eastAsia="Times New Roman" w:cstheme="minorHAnsi"/>
          <w:lang w:eastAsia="pl-PL"/>
        </w:rPr>
      </w:pPr>
    </w:p>
    <w:p w14:paraId="6EFAC129" w14:textId="77777777" w:rsidR="00074C76" w:rsidRPr="00406B6F" w:rsidRDefault="00074C76" w:rsidP="0033730D">
      <w:pPr>
        <w:spacing w:after="0" w:line="240" w:lineRule="auto"/>
        <w:jc w:val="both"/>
        <w:rPr>
          <w:rFonts w:cstheme="minorHAnsi"/>
          <w:i/>
          <w:iCs/>
        </w:rPr>
      </w:pPr>
    </w:p>
    <w:p w14:paraId="24D142C6" w14:textId="77777777" w:rsidR="00074C76" w:rsidRPr="00406B6F" w:rsidRDefault="00074C76" w:rsidP="0033730D">
      <w:pPr>
        <w:spacing w:after="0" w:line="240" w:lineRule="auto"/>
        <w:jc w:val="both"/>
        <w:rPr>
          <w:rFonts w:ascii="Times New Roman" w:hAnsi="Times New Roman"/>
        </w:rPr>
      </w:pPr>
    </w:p>
    <w:p w14:paraId="0AFB6998" w14:textId="77777777" w:rsidR="00074C76" w:rsidRPr="00406B6F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  <w:bookmarkStart w:id="8" w:name="_Hlk1550775"/>
    </w:p>
    <w:p w14:paraId="6A0EA084" w14:textId="77777777" w:rsidR="00074C76" w:rsidRPr="00406B6F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</w:p>
    <w:p w14:paraId="4E30DFEA" w14:textId="77777777" w:rsidR="00074C76" w:rsidRPr="00406B6F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  <w:r w:rsidRPr="00406B6F">
        <w:rPr>
          <w:rFonts w:ascii="Times New Roman" w:hAnsi="Times New Roman"/>
        </w:rPr>
        <w:t>...........................................................</w:t>
      </w:r>
      <w:r w:rsidRPr="00406B6F">
        <w:rPr>
          <w:rFonts w:ascii="Times New Roman" w:hAnsi="Times New Roman"/>
        </w:rPr>
        <w:tab/>
      </w:r>
      <w:r w:rsidRPr="00406B6F">
        <w:rPr>
          <w:rFonts w:ascii="Times New Roman" w:hAnsi="Times New Roman"/>
        </w:rPr>
        <w:tab/>
        <w:t>....................................................................</w:t>
      </w:r>
    </w:p>
    <w:p w14:paraId="440AE66E" w14:textId="77777777" w:rsidR="00E103E8" w:rsidRPr="00406B6F" w:rsidRDefault="00074C76" w:rsidP="0033730D">
      <w:pPr>
        <w:spacing w:after="0"/>
        <w:ind w:right="-79"/>
        <w:jc w:val="center"/>
        <w:rPr>
          <w:rFonts w:cstheme="minorHAnsi"/>
          <w:spacing w:val="2"/>
        </w:rPr>
      </w:pPr>
      <w:r w:rsidRPr="00406B6F">
        <w:rPr>
          <w:rFonts w:ascii="Times New Roman" w:hAnsi="Times New Roman"/>
        </w:rPr>
        <w:t>(</w:t>
      </w:r>
      <w:r w:rsidRPr="00406B6F">
        <w:rPr>
          <w:rFonts w:ascii="Times New Roman" w:hAnsi="Times New Roman"/>
          <w:sz w:val="18"/>
          <w:szCs w:val="18"/>
        </w:rPr>
        <w:t xml:space="preserve">miejscowość i data) </w:t>
      </w:r>
      <w:r w:rsidRPr="00406B6F">
        <w:rPr>
          <w:rFonts w:ascii="Times New Roman" w:hAnsi="Times New Roman"/>
          <w:sz w:val="18"/>
          <w:szCs w:val="18"/>
        </w:rPr>
        <w:tab/>
      </w:r>
      <w:r w:rsidRPr="00406B6F">
        <w:rPr>
          <w:rFonts w:ascii="Times New Roman" w:hAnsi="Times New Roman"/>
          <w:sz w:val="18"/>
          <w:szCs w:val="18"/>
        </w:rPr>
        <w:tab/>
      </w:r>
      <w:r w:rsidRPr="00406B6F">
        <w:rPr>
          <w:rFonts w:ascii="Times New Roman" w:hAnsi="Times New Roman"/>
          <w:sz w:val="18"/>
          <w:szCs w:val="18"/>
        </w:rPr>
        <w:tab/>
      </w:r>
      <w:r w:rsidRPr="00406B6F">
        <w:rPr>
          <w:rFonts w:ascii="Times New Roman" w:hAnsi="Times New Roman"/>
          <w:sz w:val="18"/>
          <w:szCs w:val="18"/>
        </w:rPr>
        <w:tab/>
        <w:t>(podpis oraz pieczęć Wykonawcy)</w:t>
      </w:r>
      <w:bookmarkEnd w:id="8"/>
    </w:p>
    <w:p w14:paraId="78DD3078" w14:textId="4BD3E9BB" w:rsidR="00047C70" w:rsidRPr="00406B6F" w:rsidRDefault="001340CC" w:rsidP="00047C70">
      <w:pPr>
        <w:rPr>
          <w:rFonts w:cstheme="minorHAnsi"/>
          <w:b/>
          <w:spacing w:val="2"/>
        </w:rPr>
      </w:pPr>
      <w:bookmarkStart w:id="9" w:name="_Hlk173492828"/>
      <w:r w:rsidRPr="00406B6F">
        <w:rPr>
          <w:rFonts w:cstheme="minorHAnsi"/>
          <w:b/>
          <w:spacing w:val="2"/>
        </w:rPr>
        <w:br w:type="page"/>
      </w:r>
      <w:bookmarkEnd w:id="9"/>
      <w:r w:rsidR="00047C70" w:rsidRPr="00406B6F">
        <w:rPr>
          <w:rFonts w:cstheme="minorHAnsi"/>
        </w:rPr>
        <w:lastRenderedPageBreak/>
        <w:t xml:space="preserve">Nr postępowania: </w:t>
      </w:r>
      <w:r w:rsidR="00AF1C77">
        <w:rPr>
          <w:rFonts w:cstheme="minorHAnsi"/>
          <w:b/>
        </w:rPr>
        <w:t>SOS4/Z19/2025</w:t>
      </w:r>
      <w:r w:rsidR="006B1E88" w:rsidRPr="00406B6F">
        <w:rPr>
          <w:rFonts w:cstheme="minorHAnsi"/>
          <w:b/>
        </w:rPr>
        <w:t xml:space="preserve">   </w:t>
      </w:r>
      <w:r w:rsidR="00047C70" w:rsidRPr="00406B6F">
        <w:rPr>
          <w:rFonts w:eastAsia="Times New Roman" w:cstheme="minorHAnsi"/>
          <w:b/>
          <w:lang w:eastAsia="pl-PL"/>
        </w:rPr>
        <w:t xml:space="preserve">                                                                                 Załącznik nr 2</w:t>
      </w:r>
    </w:p>
    <w:p w14:paraId="609B93DF" w14:textId="58995FF5" w:rsidR="0033730D" w:rsidRPr="00406B6F" w:rsidRDefault="0033730D" w:rsidP="0033730D">
      <w:pPr>
        <w:spacing w:after="0" w:line="240" w:lineRule="auto"/>
        <w:rPr>
          <w:rFonts w:eastAsia="Times New Roman" w:cstheme="minorHAnsi"/>
          <w:lang w:eastAsia="pl-PL"/>
        </w:rPr>
      </w:pPr>
    </w:p>
    <w:p w14:paraId="7811903D" w14:textId="77777777" w:rsidR="0033730D" w:rsidRPr="00406B6F" w:rsidRDefault="0033730D" w:rsidP="0033730D">
      <w:pPr>
        <w:spacing w:after="0" w:line="240" w:lineRule="auto"/>
      </w:pPr>
      <w:bookmarkStart w:id="10" w:name="_Hlk173920918"/>
      <w:bookmarkStart w:id="11" w:name="_Hlk173493206"/>
      <w:r w:rsidRPr="00406B6F">
        <w:t>……………………………………</w:t>
      </w:r>
    </w:p>
    <w:p w14:paraId="54D7672D" w14:textId="77777777" w:rsidR="0033730D" w:rsidRPr="00406B6F" w:rsidRDefault="0033730D" w:rsidP="0033730D">
      <w:pPr>
        <w:spacing w:after="0" w:line="240" w:lineRule="auto"/>
        <w:rPr>
          <w:sz w:val="16"/>
        </w:rPr>
      </w:pPr>
      <w:r w:rsidRPr="00406B6F">
        <w:rPr>
          <w:sz w:val="16"/>
        </w:rPr>
        <w:t>( Pełna nazwa oferenta )</w:t>
      </w:r>
    </w:p>
    <w:p w14:paraId="669DFC4B" w14:textId="77777777" w:rsidR="0033730D" w:rsidRPr="00406B6F" w:rsidRDefault="0033730D" w:rsidP="0033730D">
      <w:pPr>
        <w:spacing w:after="0" w:line="240" w:lineRule="auto"/>
        <w:rPr>
          <w:sz w:val="20"/>
        </w:rPr>
      </w:pPr>
    </w:p>
    <w:p w14:paraId="55E4A602" w14:textId="77777777" w:rsidR="0033730D" w:rsidRPr="00406B6F" w:rsidRDefault="0033730D" w:rsidP="0033730D">
      <w:pPr>
        <w:spacing w:after="0" w:line="240" w:lineRule="auto"/>
        <w:rPr>
          <w:sz w:val="16"/>
        </w:rPr>
      </w:pPr>
      <w:r w:rsidRPr="00406B6F">
        <w:t>……………………………………</w:t>
      </w:r>
      <w:r w:rsidRPr="00406B6F">
        <w:br/>
      </w:r>
      <w:r w:rsidRPr="00406B6F">
        <w:rPr>
          <w:sz w:val="16"/>
        </w:rPr>
        <w:t>( NIP)</w:t>
      </w:r>
    </w:p>
    <w:p w14:paraId="3FC16F9F" w14:textId="77777777" w:rsidR="0033730D" w:rsidRPr="00406B6F" w:rsidRDefault="0033730D" w:rsidP="0033730D">
      <w:pPr>
        <w:spacing w:after="0" w:line="240" w:lineRule="auto"/>
        <w:jc w:val="center"/>
      </w:pPr>
      <w:r w:rsidRPr="00406B6F">
        <w:rPr>
          <w:sz w:val="16"/>
        </w:rPr>
        <w:t xml:space="preserve">                                                                                                                          …………………</w:t>
      </w:r>
    </w:p>
    <w:p w14:paraId="7AE3F8E1" w14:textId="77777777" w:rsidR="0033730D" w:rsidRPr="00406B6F" w:rsidRDefault="0033730D" w:rsidP="0033730D">
      <w:pPr>
        <w:spacing w:after="0" w:line="240" w:lineRule="auto"/>
      </w:pP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  <w:t xml:space="preserve">Miejscowość data </w:t>
      </w:r>
    </w:p>
    <w:bookmarkEnd w:id="10"/>
    <w:p w14:paraId="3DDC1D20" w14:textId="77777777" w:rsidR="0033730D" w:rsidRPr="00406B6F" w:rsidRDefault="0033730D" w:rsidP="0033730D">
      <w:pPr>
        <w:spacing w:after="0" w:line="240" w:lineRule="auto"/>
      </w:pPr>
    </w:p>
    <w:p w14:paraId="40562998" w14:textId="77777777" w:rsidR="0033730D" w:rsidRPr="00406B6F" w:rsidRDefault="0033730D" w:rsidP="0033730D">
      <w:pPr>
        <w:spacing w:after="0" w:line="240" w:lineRule="auto"/>
      </w:pPr>
    </w:p>
    <w:p w14:paraId="4486854F" w14:textId="77777777" w:rsidR="0033730D" w:rsidRPr="00406B6F" w:rsidRDefault="0033730D" w:rsidP="0033730D">
      <w:pPr>
        <w:spacing w:after="0" w:line="240" w:lineRule="auto"/>
      </w:pPr>
    </w:p>
    <w:p w14:paraId="77B50069" w14:textId="77777777" w:rsidR="0033730D" w:rsidRPr="00406B6F" w:rsidRDefault="0033730D" w:rsidP="0033730D">
      <w:pPr>
        <w:spacing w:after="0" w:line="240" w:lineRule="auto"/>
        <w:jc w:val="center"/>
        <w:rPr>
          <w:rFonts w:cs="Arial"/>
          <w:b/>
          <w:sz w:val="28"/>
          <w:szCs w:val="20"/>
        </w:rPr>
      </w:pPr>
      <w:r w:rsidRPr="00406B6F">
        <w:rPr>
          <w:rFonts w:cs="Arial"/>
          <w:b/>
          <w:sz w:val="28"/>
          <w:szCs w:val="20"/>
        </w:rPr>
        <w:t xml:space="preserve">Oświadczenie o braku powiązań </w:t>
      </w:r>
    </w:p>
    <w:p w14:paraId="75DDBEBE" w14:textId="77777777" w:rsidR="0033730D" w:rsidRPr="00406B6F" w:rsidRDefault="0033730D" w:rsidP="0033730D">
      <w:pPr>
        <w:spacing w:after="0" w:line="240" w:lineRule="auto"/>
        <w:jc w:val="center"/>
        <w:rPr>
          <w:rFonts w:cs="Arial"/>
          <w:b/>
          <w:sz w:val="28"/>
          <w:szCs w:val="20"/>
        </w:rPr>
      </w:pPr>
      <w:r w:rsidRPr="00406B6F">
        <w:rPr>
          <w:rFonts w:cs="Arial"/>
          <w:b/>
          <w:sz w:val="28"/>
          <w:szCs w:val="20"/>
        </w:rPr>
        <w:t>osobowych i kapitałowych</w:t>
      </w:r>
    </w:p>
    <w:p w14:paraId="56EB6FF0" w14:textId="77777777" w:rsidR="0033730D" w:rsidRPr="00406B6F" w:rsidRDefault="0033730D" w:rsidP="0033730D">
      <w:pPr>
        <w:spacing w:after="0" w:line="240" w:lineRule="auto"/>
        <w:rPr>
          <w:rFonts w:cs="Arial"/>
          <w:sz w:val="20"/>
          <w:szCs w:val="20"/>
        </w:rPr>
      </w:pPr>
    </w:p>
    <w:p w14:paraId="27B0D10D" w14:textId="77777777" w:rsidR="00FD6653" w:rsidRPr="00406B6F" w:rsidRDefault="0033730D" w:rsidP="004C4F3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06B6F">
        <w:rPr>
          <w:rFonts w:cs="Arial"/>
          <w:szCs w:val="20"/>
        </w:rPr>
        <w:t xml:space="preserve">W odpowiedzi na zapytanie ofertowe dotyczące </w:t>
      </w:r>
      <w:bookmarkStart w:id="12" w:name="_Hlk173924125"/>
      <w:bookmarkEnd w:id="11"/>
      <w:r w:rsidRPr="00406B6F">
        <w:rPr>
          <w:rFonts w:cs="Arial"/>
          <w:szCs w:val="20"/>
        </w:rPr>
        <w:t>zamówienia  pn:</w:t>
      </w:r>
      <w:r w:rsidR="000F1681" w:rsidRPr="00406B6F">
        <w:rPr>
          <w:rFonts w:eastAsia="Times New Roman" w:cstheme="minorHAnsi"/>
          <w:b/>
          <w:lang w:eastAsia="pl-PL"/>
        </w:rPr>
        <w:t xml:space="preserve"> </w:t>
      </w:r>
    </w:p>
    <w:p w14:paraId="3F6B1A5B" w14:textId="77777777" w:rsidR="00FD6653" w:rsidRPr="00406B6F" w:rsidRDefault="00FD6653" w:rsidP="004C4F3C">
      <w:pPr>
        <w:spacing w:after="0" w:line="240" w:lineRule="auto"/>
        <w:jc w:val="both"/>
        <w:rPr>
          <w:rFonts w:cstheme="minorHAnsi"/>
          <w:b/>
          <w:sz w:val="20"/>
          <w:szCs w:val="20"/>
          <w:highlight w:val="yellow"/>
        </w:rPr>
      </w:pPr>
    </w:p>
    <w:p w14:paraId="19925BA0" w14:textId="77777777" w:rsidR="00FD6653" w:rsidRPr="00406B6F" w:rsidRDefault="00FD6653" w:rsidP="00FD6653">
      <w:pPr>
        <w:pStyle w:val="Teksttreci20"/>
        <w:shd w:val="clear" w:color="auto" w:fill="auto"/>
        <w:spacing w:before="0" w:after="0" w:line="240" w:lineRule="auto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  <w:r w:rsidRPr="00406B6F">
        <w:rPr>
          <w:rFonts w:asciiTheme="minorHAnsi" w:eastAsia="Times New Roman" w:hAnsiTheme="minorHAnsi" w:cstheme="minorHAnsi"/>
          <w:b/>
          <w:lang w:eastAsia="pl-PL"/>
        </w:rPr>
        <w:t>„</w:t>
      </w:r>
      <w:r w:rsidRPr="00406B6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</w:t>
      </w:r>
      <w:r w:rsidRPr="00406B6F">
        <w:rPr>
          <w:rFonts w:asciiTheme="minorHAnsi" w:hAnsiTheme="minorHAnsi" w:cstheme="minorHAnsi"/>
          <w:b/>
          <w:sz w:val="22"/>
          <w:szCs w:val="22"/>
        </w:rPr>
        <w:t xml:space="preserve">ykonanie robót budowlanych polegających na wykonaniu przejścia i montażu drzwi w pomieszczeniu  magazynowym </w:t>
      </w:r>
      <w:r w:rsidRPr="00406B6F">
        <w:rPr>
          <w:rFonts w:asciiTheme="minorHAnsi" w:eastAsiaTheme="minorHAnsi" w:hAnsiTheme="minorHAnsi" w:cstheme="minorHAnsi"/>
          <w:b/>
          <w:kern w:val="2"/>
          <w:sz w:val="22"/>
          <w:szCs w:val="22"/>
          <w14:ligatures w14:val="standardContextual"/>
        </w:rPr>
        <w:t>warsztatów szkolnych Śląskich Technicznych Zakładów Naukowych”.</w:t>
      </w:r>
    </w:p>
    <w:p w14:paraId="2357D80F" w14:textId="77777777" w:rsidR="00FD6653" w:rsidRPr="00406B6F" w:rsidRDefault="00FD6653" w:rsidP="004C4F3C">
      <w:pPr>
        <w:spacing w:after="0" w:line="240" w:lineRule="auto"/>
        <w:jc w:val="both"/>
        <w:rPr>
          <w:rFonts w:cstheme="minorHAnsi"/>
          <w:b/>
          <w:sz w:val="20"/>
          <w:szCs w:val="20"/>
          <w:highlight w:val="yellow"/>
        </w:rPr>
      </w:pPr>
    </w:p>
    <w:p w14:paraId="21324034" w14:textId="478878A4" w:rsidR="0033730D" w:rsidRPr="00406B6F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406B6F">
        <w:rPr>
          <w:rFonts w:cstheme="minorHAnsi"/>
          <w:spacing w:val="2"/>
        </w:rPr>
        <w:t xml:space="preserve">w ramach projektu pn. </w:t>
      </w:r>
      <w:r w:rsidRPr="00406B6F">
        <w:rPr>
          <w:rFonts w:eastAsia="Calibri" w:cstheme="minorHAnsi"/>
          <w:b/>
        </w:rPr>
        <w:t>„SOS 4_ Szkolenia otwartych szans”</w:t>
      </w:r>
      <w:r w:rsidRPr="00406B6F">
        <w:rPr>
          <w:rFonts w:cstheme="minorHAnsi"/>
          <w:bCs/>
        </w:rPr>
        <w:t xml:space="preserve"> </w:t>
      </w:r>
      <w:r w:rsidRPr="00406B6F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1FD5C197" w14:textId="77777777" w:rsidR="0033730D" w:rsidRPr="00406B6F" w:rsidRDefault="0033730D" w:rsidP="0033730D">
      <w:pPr>
        <w:spacing w:after="0" w:line="240" w:lineRule="auto"/>
        <w:jc w:val="both"/>
        <w:rPr>
          <w:rFonts w:cs="Arial"/>
          <w:szCs w:val="20"/>
        </w:rPr>
      </w:pPr>
    </w:p>
    <w:bookmarkEnd w:id="12"/>
    <w:p w14:paraId="66708842" w14:textId="77777777" w:rsidR="0033730D" w:rsidRPr="00406B6F" w:rsidRDefault="0033730D" w:rsidP="0033730D">
      <w:pPr>
        <w:spacing w:after="0" w:line="240" w:lineRule="auto"/>
        <w:jc w:val="both"/>
        <w:rPr>
          <w:rFonts w:cs="Arial"/>
          <w:szCs w:val="20"/>
        </w:rPr>
      </w:pPr>
    </w:p>
    <w:p w14:paraId="062833FB" w14:textId="77777777" w:rsidR="0033730D" w:rsidRPr="00406B6F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406B6F">
        <w:rPr>
          <w:rFonts w:cs="Arial"/>
          <w:szCs w:val="20"/>
        </w:rPr>
        <w:t xml:space="preserve">Oświadczamy, iż pomiędzy Zamawiającym a Wykonawcą, nie występują powiązania kapitałowe lub osobowe polegające na: </w:t>
      </w:r>
    </w:p>
    <w:p w14:paraId="4F5EDC28" w14:textId="77777777" w:rsidR="0033730D" w:rsidRPr="00406B6F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406B6F">
        <w:rPr>
          <w:rFonts w:cs="Arial"/>
          <w:szCs w:val="20"/>
        </w:rPr>
        <w:t>a.</w:t>
      </w:r>
      <w:r w:rsidRPr="00406B6F">
        <w:rPr>
          <w:rFonts w:cs="Arial"/>
          <w:szCs w:val="20"/>
        </w:rPr>
        <w:tab/>
        <w:t xml:space="preserve">uczestniczeniu w spółce jako wspólnik spółki cywilnej lub spółki osobowej, </w:t>
      </w:r>
    </w:p>
    <w:p w14:paraId="0530B850" w14:textId="77777777" w:rsidR="0033730D" w:rsidRPr="00406B6F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406B6F">
        <w:rPr>
          <w:rFonts w:cs="Arial"/>
          <w:szCs w:val="20"/>
        </w:rPr>
        <w:t>b.</w:t>
      </w:r>
      <w:r w:rsidRPr="00406B6F">
        <w:rPr>
          <w:rFonts w:cs="Arial"/>
          <w:szCs w:val="20"/>
        </w:rPr>
        <w:tab/>
        <w:t xml:space="preserve">posiadaniu udziałów lub co najmniej 10 % akcji, </w:t>
      </w:r>
    </w:p>
    <w:p w14:paraId="391B7701" w14:textId="77777777" w:rsidR="0033730D" w:rsidRPr="00406B6F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406B6F">
        <w:rPr>
          <w:rFonts w:cs="Arial"/>
          <w:szCs w:val="20"/>
        </w:rPr>
        <w:t>c.</w:t>
      </w:r>
      <w:r w:rsidRPr="00406B6F">
        <w:rPr>
          <w:rFonts w:cs="Arial"/>
          <w:szCs w:val="20"/>
        </w:rPr>
        <w:tab/>
        <w:t>pełnieniu funkcji członka organu nadzorczego lub zarządzającego, prokurenta, pełnomocnika</w:t>
      </w:r>
    </w:p>
    <w:p w14:paraId="6DB14610" w14:textId="77777777" w:rsidR="0033730D" w:rsidRPr="00406B6F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406B6F">
        <w:rPr>
          <w:rFonts w:cs="Arial"/>
          <w:szCs w:val="20"/>
        </w:rPr>
        <w:t>d.</w:t>
      </w:r>
      <w:r w:rsidRPr="00406B6F">
        <w:rPr>
          <w:rFonts w:cs="Arial"/>
          <w:szCs w:val="20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4D9D8CF" w14:textId="77777777" w:rsidR="0033730D" w:rsidRPr="00406B6F" w:rsidRDefault="0033730D" w:rsidP="0033730D">
      <w:pPr>
        <w:spacing w:after="0" w:line="240" w:lineRule="auto"/>
      </w:pPr>
    </w:p>
    <w:p w14:paraId="745F66EC" w14:textId="77777777" w:rsidR="0033730D" w:rsidRPr="00406B6F" w:rsidRDefault="0033730D" w:rsidP="0033730D">
      <w:pPr>
        <w:spacing w:after="0" w:line="240" w:lineRule="auto"/>
      </w:pPr>
    </w:p>
    <w:p w14:paraId="0AFC50E4" w14:textId="77777777" w:rsidR="0033730D" w:rsidRPr="00406B6F" w:rsidRDefault="0033730D" w:rsidP="0033730D">
      <w:pPr>
        <w:spacing w:after="0" w:line="240" w:lineRule="auto"/>
      </w:pPr>
    </w:p>
    <w:p w14:paraId="0CB7F6B3" w14:textId="77777777" w:rsidR="0033730D" w:rsidRPr="00406B6F" w:rsidRDefault="0033730D" w:rsidP="0033730D">
      <w:pPr>
        <w:spacing w:after="0" w:line="240" w:lineRule="auto"/>
      </w:pPr>
    </w:p>
    <w:p w14:paraId="087FE987" w14:textId="77777777" w:rsidR="0033730D" w:rsidRPr="00406B6F" w:rsidRDefault="0033730D" w:rsidP="0033730D">
      <w:pPr>
        <w:spacing w:after="0" w:line="240" w:lineRule="auto"/>
      </w:pPr>
    </w:p>
    <w:p w14:paraId="2E2E91DF" w14:textId="77777777" w:rsidR="0033730D" w:rsidRPr="00406B6F" w:rsidRDefault="0033730D" w:rsidP="0033730D">
      <w:pPr>
        <w:spacing w:after="0" w:line="240" w:lineRule="auto"/>
      </w:pPr>
      <w:bookmarkStart w:id="13" w:name="_Hlk173921792"/>
    </w:p>
    <w:p w14:paraId="4B9EE9D5" w14:textId="77777777" w:rsidR="0033730D" w:rsidRPr="00406B6F" w:rsidRDefault="0033730D" w:rsidP="0033730D">
      <w:pPr>
        <w:spacing w:after="0" w:line="240" w:lineRule="auto"/>
      </w:pPr>
    </w:p>
    <w:p w14:paraId="2A7D77B5" w14:textId="77777777" w:rsidR="0033730D" w:rsidRPr="00406B6F" w:rsidRDefault="0033730D" w:rsidP="0033730D">
      <w:pPr>
        <w:spacing w:after="0" w:line="240" w:lineRule="auto"/>
        <w:jc w:val="right"/>
      </w:pPr>
      <w:r w:rsidRPr="00406B6F">
        <w:t>……………………………………..</w:t>
      </w:r>
    </w:p>
    <w:p w14:paraId="2A6620BD" w14:textId="77777777" w:rsidR="0033730D" w:rsidRPr="00406B6F" w:rsidRDefault="0033730D" w:rsidP="0033730D">
      <w:pPr>
        <w:spacing w:after="0" w:line="240" w:lineRule="auto"/>
        <w:jc w:val="right"/>
        <w:rPr>
          <w:sz w:val="16"/>
        </w:rPr>
      </w:pPr>
      <w:r w:rsidRPr="00406B6F">
        <w:rPr>
          <w:sz w:val="16"/>
        </w:rPr>
        <w:t xml:space="preserve">Data, podpis i pieczęć osoby upoważnionej </w:t>
      </w:r>
      <w:r w:rsidRPr="00406B6F">
        <w:rPr>
          <w:sz w:val="16"/>
        </w:rPr>
        <w:br/>
        <w:t xml:space="preserve">do reprezentacji Oferenta </w:t>
      </w:r>
    </w:p>
    <w:bookmarkEnd w:id="13"/>
    <w:p w14:paraId="2B02BF2A" w14:textId="77777777" w:rsidR="0033730D" w:rsidRPr="00406B6F" w:rsidRDefault="0033730D">
      <w:pPr>
        <w:rPr>
          <w:rFonts w:eastAsia="Times New Roman" w:cstheme="minorHAnsi"/>
          <w:b/>
          <w:lang w:eastAsia="pl-PL"/>
        </w:rPr>
      </w:pPr>
      <w:r w:rsidRPr="00406B6F">
        <w:rPr>
          <w:rFonts w:eastAsia="Times New Roman" w:cstheme="minorHAnsi"/>
          <w:b/>
          <w:lang w:eastAsia="pl-PL"/>
        </w:rPr>
        <w:br w:type="page"/>
      </w:r>
    </w:p>
    <w:p w14:paraId="209F8785" w14:textId="6010F43E" w:rsidR="00047C70" w:rsidRPr="00406B6F" w:rsidRDefault="00047C70" w:rsidP="00047C70">
      <w:pPr>
        <w:pStyle w:val="Nagwek"/>
        <w:rPr>
          <w:rFonts w:cstheme="minorHAnsi"/>
          <w:b/>
        </w:rPr>
      </w:pPr>
      <w:r w:rsidRPr="00406B6F">
        <w:rPr>
          <w:rFonts w:cstheme="minorHAnsi"/>
        </w:rPr>
        <w:lastRenderedPageBreak/>
        <w:t xml:space="preserve">Nr postępowania: </w:t>
      </w:r>
      <w:r w:rsidR="00AF1C77">
        <w:rPr>
          <w:rFonts w:cstheme="minorHAnsi"/>
          <w:b/>
        </w:rPr>
        <w:t>SOS4/Z19/2025</w:t>
      </w:r>
      <w:r w:rsidR="006B1E88" w:rsidRPr="00406B6F">
        <w:rPr>
          <w:rFonts w:cstheme="minorHAnsi"/>
          <w:b/>
        </w:rPr>
        <w:t xml:space="preserve"> </w:t>
      </w:r>
      <w:r w:rsidRPr="00406B6F">
        <w:rPr>
          <w:rFonts w:eastAsia="Times New Roman" w:cstheme="minorHAnsi"/>
          <w:b/>
          <w:lang w:eastAsia="pl-PL"/>
        </w:rPr>
        <w:t xml:space="preserve">                                                                                   Załącznik nr 3</w:t>
      </w:r>
      <w:r w:rsidRPr="00406B6F">
        <w:rPr>
          <w:rFonts w:eastAsia="Times New Roman" w:cstheme="minorHAnsi"/>
          <w:lang w:eastAsia="pl-PL"/>
        </w:rPr>
        <w:t xml:space="preserve"> </w:t>
      </w:r>
      <w:r w:rsidRPr="00406B6F">
        <w:rPr>
          <w:rFonts w:eastAsia="Times New Roman" w:cstheme="minorHAnsi"/>
          <w:lang w:eastAsia="pl-PL"/>
        </w:rPr>
        <w:tab/>
        <w:t xml:space="preserve">                                                                                  </w:t>
      </w:r>
    </w:p>
    <w:p w14:paraId="236C7332" w14:textId="231EB436" w:rsidR="00074C76" w:rsidRPr="00406B6F" w:rsidRDefault="00074C76" w:rsidP="00074C76">
      <w:pPr>
        <w:spacing w:after="0" w:line="240" w:lineRule="auto"/>
      </w:pPr>
    </w:p>
    <w:p w14:paraId="1F6F7603" w14:textId="77777777" w:rsidR="00F226FA" w:rsidRPr="00406B6F" w:rsidRDefault="00F226FA" w:rsidP="00F226FA">
      <w:pPr>
        <w:spacing w:after="0" w:line="240" w:lineRule="auto"/>
      </w:pPr>
    </w:p>
    <w:p w14:paraId="120F0385" w14:textId="77777777" w:rsidR="00F226FA" w:rsidRPr="00406B6F" w:rsidRDefault="00F226FA" w:rsidP="00F226FA">
      <w:pPr>
        <w:spacing w:after="0" w:line="240" w:lineRule="auto"/>
      </w:pPr>
      <w:r w:rsidRPr="00406B6F">
        <w:t>……………………………………</w:t>
      </w:r>
    </w:p>
    <w:p w14:paraId="6506C228" w14:textId="77777777" w:rsidR="00F226FA" w:rsidRPr="00406B6F" w:rsidRDefault="00F226FA" w:rsidP="00F226FA">
      <w:pPr>
        <w:spacing w:after="0" w:line="240" w:lineRule="auto"/>
        <w:rPr>
          <w:sz w:val="16"/>
        </w:rPr>
      </w:pPr>
      <w:r w:rsidRPr="00406B6F">
        <w:rPr>
          <w:sz w:val="16"/>
        </w:rPr>
        <w:t>( Pełna nazwa oferenta )</w:t>
      </w:r>
    </w:p>
    <w:p w14:paraId="4F536540" w14:textId="77777777" w:rsidR="00F226FA" w:rsidRPr="00406B6F" w:rsidRDefault="00F226FA" w:rsidP="00F226FA">
      <w:pPr>
        <w:spacing w:after="0" w:line="240" w:lineRule="auto"/>
        <w:rPr>
          <w:sz w:val="20"/>
        </w:rPr>
      </w:pPr>
    </w:p>
    <w:p w14:paraId="4D603798" w14:textId="77777777" w:rsidR="00F226FA" w:rsidRPr="00406B6F" w:rsidRDefault="00F226FA" w:rsidP="00F226FA">
      <w:pPr>
        <w:spacing w:after="0" w:line="240" w:lineRule="auto"/>
        <w:rPr>
          <w:sz w:val="16"/>
        </w:rPr>
      </w:pPr>
      <w:r w:rsidRPr="00406B6F">
        <w:t>……………………………………</w:t>
      </w:r>
      <w:r w:rsidRPr="00406B6F">
        <w:br/>
      </w:r>
      <w:r w:rsidRPr="00406B6F">
        <w:rPr>
          <w:sz w:val="16"/>
        </w:rPr>
        <w:t>( NIP)</w:t>
      </w:r>
    </w:p>
    <w:p w14:paraId="7F4198E8" w14:textId="77777777" w:rsidR="00F226FA" w:rsidRPr="00406B6F" w:rsidRDefault="00F226FA" w:rsidP="00F226FA">
      <w:pPr>
        <w:spacing w:after="0" w:line="240" w:lineRule="auto"/>
        <w:jc w:val="center"/>
      </w:pPr>
      <w:r w:rsidRPr="00406B6F">
        <w:rPr>
          <w:sz w:val="16"/>
        </w:rPr>
        <w:t xml:space="preserve">                                                                                                                          …………………</w:t>
      </w:r>
    </w:p>
    <w:p w14:paraId="1294028E" w14:textId="77777777" w:rsidR="00F226FA" w:rsidRPr="00406B6F" w:rsidRDefault="00F226FA" w:rsidP="00F226FA">
      <w:pPr>
        <w:spacing w:after="0" w:line="240" w:lineRule="auto"/>
      </w:pP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</w:r>
      <w:r w:rsidRPr="00406B6F">
        <w:tab/>
        <w:t xml:space="preserve">Miejscowość data </w:t>
      </w:r>
    </w:p>
    <w:p w14:paraId="5332C83E" w14:textId="77777777" w:rsidR="00F226FA" w:rsidRPr="00406B6F" w:rsidRDefault="00F226FA" w:rsidP="00F226FA">
      <w:pPr>
        <w:spacing w:after="0" w:line="240" w:lineRule="auto"/>
      </w:pPr>
    </w:p>
    <w:p w14:paraId="5E38D760" w14:textId="77777777" w:rsidR="00F226FA" w:rsidRPr="00406B6F" w:rsidRDefault="00F226FA" w:rsidP="00F226FA">
      <w:pPr>
        <w:spacing w:after="0" w:line="240" w:lineRule="auto"/>
      </w:pPr>
    </w:p>
    <w:p w14:paraId="45AB6A72" w14:textId="77777777" w:rsidR="00F226FA" w:rsidRPr="00406B6F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406B6F">
        <w:rPr>
          <w:rFonts w:cs="Arial"/>
          <w:b/>
          <w:sz w:val="28"/>
          <w:szCs w:val="28"/>
        </w:rPr>
        <w:t xml:space="preserve">Oświadczenie </w:t>
      </w:r>
    </w:p>
    <w:p w14:paraId="5C1F78D2" w14:textId="77777777" w:rsidR="00F226FA" w:rsidRPr="00406B6F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406B6F">
        <w:rPr>
          <w:rFonts w:cs="Arial"/>
          <w:b/>
          <w:sz w:val="28"/>
          <w:szCs w:val="28"/>
        </w:rPr>
        <w:t xml:space="preserve">o </w:t>
      </w:r>
      <w:r w:rsidRPr="00406B6F">
        <w:rPr>
          <w:rFonts w:eastAsia="Times New Roman" w:cstheme="minorHAnsi"/>
          <w:b/>
          <w:sz w:val="28"/>
          <w:szCs w:val="28"/>
          <w:lang w:eastAsia="pl-PL"/>
        </w:rPr>
        <w:t>spełnianiu warunków udziału w postępowaniu</w:t>
      </w:r>
      <w:r w:rsidRPr="00406B6F">
        <w:rPr>
          <w:rFonts w:cs="Arial"/>
          <w:b/>
          <w:sz w:val="28"/>
          <w:szCs w:val="28"/>
        </w:rPr>
        <w:t xml:space="preserve"> </w:t>
      </w:r>
    </w:p>
    <w:p w14:paraId="3E6AEF39" w14:textId="77777777" w:rsidR="00F226FA" w:rsidRPr="00406B6F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27683CDE" w14:textId="77777777" w:rsidR="00F226FA" w:rsidRPr="00406B6F" w:rsidRDefault="00F226FA" w:rsidP="00F226FA">
      <w:pPr>
        <w:spacing w:after="0" w:line="240" w:lineRule="auto"/>
        <w:jc w:val="center"/>
        <w:rPr>
          <w:rFonts w:cs="Arial"/>
          <w:sz w:val="20"/>
          <w:szCs w:val="20"/>
        </w:rPr>
      </w:pPr>
    </w:p>
    <w:p w14:paraId="22FDE705" w14:textId="77777777" w:rsidR="00FD6653" w:rsidRPr="00406B6F" w:rsidRDefault="00F226FA" w:rsidP="00FD6653">
      <w:pPr>
        <w:pStyle w:val="Teksttreci20"/>
        <w:shd w:val="clear" w:color="auto" w:fill="auto"/>
        <w:spacing w:before="0" w:after="0" w:line="240" w:lineRule="auto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  <w:r w:rsidRPr="00406B6F">
        <w:rPr>
          <w:rFonts w:cs="Arial"/>
          <w:szCs w:val="20"/>
        </w:rPr>
        <w:t xml:space="preserve">W odpowiedzi na zapytanie ofertowe dotyczące </w:t>
      </w:r>
      <w:r w:rsidR="003E05E4" w:rsidRPr="00406B6F">
        <w:rPr>
          <w:rFonts w:cs="Arial"/>
          <w:szCs w:val="20"/>
        </w:rPr>
        <w:t xml:space="preserve">  </w:t>
      </w:r>
      <w:bookmarkStart w:id="14" w:name="_Hlk173921847"/>
      <w:r w:rsidR="003E05E4" w:rsidRPr="00406B6F">
        <w:rPr>
          <w:rFonts w:cs="Arial"/>
          <w:szCs w:val="20"/>
        </w:rPr>
        <w:t xml:space="preserve">zamówienia  pn: </w:t>
      </w:r>
      <w:r w:rsidR="004C4F3C" w:rsidRPr="00406B6F">
        <w:rPr>
          <w:rFonts w:cstheme="minorHAnsi"/>
          <w:b/>
          <w:sz w:val="20"/>
          <w:szCs w:val="20"/>
        </w:rPr>
        <w:t xml:space="preserve"> </w:t>
      </w:r>
      <w:r w:rsidR="00FD6653" w:rsidRPr="00406B6F">
        <w:rPr>
          <w:rFonts w:asciiTheme="minorHAnsi" w:eastAsia="Times New Roman" w:hAnsiTheme="minorHAnsi" w:cstheme="minorHAnsi"/>
          <w:b/>
          <w:lang w:eastAsia="pl-PL"/>
        </w:rPr>
        <w:t>„</w:t>
      </w:r>
      <w:r w:rsidR="00FD6653" w:rsidRPr="00406B6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</w:t>
      </w:r>
      <w:r w:rsidR="00FD6653" w:rsidRPr="00406B6F">
        <w:rPr>
          <w:rFonts w:asciiTheme="minorHAnsi" w:hAnsiTheme="minorHAnsi" w:cstheme="minorHAnsi"/>
          <w:b/>
          <w:sz w:val="22"/>
          <w:szCs w:val="22"/>
        </w:rPr>
        <w:t xml:space="preserve">ykonanie robót budowlanych polegających na wykonaniu przejścia i montażu drzwi w pomieszczeniu  magazynowym </w:t>
      </w:r>
      <w:r w:rsidR="00FD6653" w:rsidRPr="00406B6F">
        <w:rPr>
          <w:rFonts w:asciiTheme="minorHAnsi" w:eastAsiaTheme="minorHAnsi" w:hAnsiTheme="minorHAnsi" w:cstheme="minorHAnsi"/>
          <w:b/>
          <w:kern w:val="2"/>
          <w:sz w:val="22"/>
          <w:szCs w:val="22"/>
          <w14:ligatures w14:val="standardContextual"/>
        </w:rPr>
        <w:t>warsztatów szkolnych Śląskich Technicznych Zakładów Naukowych”.</w:t>
      </w:r>
    </w:p>
    <w:p w14:paraId="5988215C" w14:textId="73A3FEEB" w:rsidR="004C4F3C" w:rsidRPr="00406B6F" w:rsidRDefault="004C4F3C" w:rsidP="004C4F3C">
      <w:pPr>
        <w:spacing w:after="0" w:line="240" w:lineRule="auto"/>
        <w:jc w:val="both"/>
        <w:rPr>
          <w:rFonts w:eastAsiaTheme="majorEastAsia" w:cstheme="minorHAnsi"/>
          <w:b/>
          <w:sz w:val="20"/>
          <w:szCs w:val="20"/>
        </w:rPr>
      </w:pPr>
    </w:p>
    <w:p w14:paraId="64F3DE59" w14:textId="39FA0AC5" w:rsidR="003E05E4" w:rsidRPr="00406B6F" w:rsidRDefault="003E05E4" w:rsidP="006379D0">
      <w:pPr>
        <w:spacing w:after="0" w:line="240" w:lineRule="auto"/>
        <w:jc w:val="both"/>
        <w:rPr>
          <w:rFonts w:eastAsia="MS Mincho" w:cstheme="minorHAnsi"/>
        </w:rPr>
      </w:pPr>
      <w:r w:rsidRPr="00406B6F">
        <w:rPr>
          <w:rFonts w:cstheme="minorHAnsi"/>
          <w:spacing w:val="2"/>
        </w:rPr>
        <w:t xml:space="preserve">w ramach projektu pn. </w:t>
      </w:r>
      <w:r w:rsidRPr="00406B6F">
        <w:rPr>
          <w:rFonts w:eastAsia="Calibri" w:cstheme="minorHAnsi"/>
          <w:b/>
        </w:rPr>
        <w:t>„SOS 4_ Szkolenia otwartych szans”</w:t>
      </w:r>
      <w:r w:rsidRPr="00406B6F">
        <w:rPr>
          <w:rFonts w:cstheme="minorHAnsi"/>
          <w:bCs/>
        </w:rPr>
        <w:t xml:space="preserve"> </w:t>
      </w:r>
      <w:r w:rsidRPr="00406B6F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bookmarkEnd w:id="14"/>
    <w:p w14:paraId="7AA5E408" w14:textId="77777777" w:rsidR="003E05E4" w:rsidRPr="00406B6F" w:rsidRDefault="003E05E4" w:rsidP="006379D0">
      <w:pPr>
        <w:spacing w:after="0" w:line="240" w:lineRule="auto"/>
        <w:jc w:val="both"/>
        <w:rPr>
          <w:rFonts w:cs="Arial"/>
          <w:szCs w:val="20"/>
        </w:rPr>
      </w:pPr>
    </w:p>
    <w:p w14:paraId="4929EFBB" w14:textId="77777777" w:rsidR="003E05E4" w:rsidRPr="00406B6F" w:rsidRDefault="003E05E4" w:rsidP="006379D0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68DEB744" w14:textId="77777777" w:rsidR="00F5311C" w:rsidRPr="00406B6F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406B6F">
        <w:rPr>
          <w:rFonts w:cs="Arial"/>
          <w:sz w:val="20"/>
          <w:szCs w:val="20"/>
        </w:rPr>
        <w:t>OŚWIADCZAMY,  ŻE:</w:t>
      </w:r>
    </w:p>
    <w:p w14:paraId="43299FD8" w14:textId="77777777" w:rsidR="00F5311C" w:rsidRPr="00406B6F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406B6F">
        <w:rPr>
          <w:rFonts w:cs="Arial"/>
          <w:sz w:val="20"/>
          <w:szCs w:val="20"/>
        </w:rPr>
        <w:t>1. posiadam(y)  uprawnienia do wykonywania  działalności   lub  czynności  objętych niniejszym zamówieniem, jeżeli ustawy nakładają obowiązek posiadania takich uprawnień;</w:t>
      </w:r>
    </w:p>
    <w:p w14:paraId="2EE5E9C7" w14:textId="77777777" w:rsidR="00F5311C" w:rsidRPr="00406B6F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406B6F">
        <w:rPr>
          <w:rFonts w:cs="Arial"/>
          <w:sz w:val="20"/>
          <w:szCs w:val="20"/>
        </w:rPr>
        <w:t>2. posiadam(y)   niezbędną  wiedzą   i   doświadczenie   oraz   dysponujemy   potencjałem technicznym i osobami zdolnymi do wykonania niniejszego zamówienia.</w:t>
      </w:r>
    </w:p>
    <w:p w14:paraId="454635A2" w14:textId="77777777" w:rsidR="00F5311C" w:rsidRPr="00406B6F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406B6F">
        <w:rPr>
          <w:rFonts w:cs="Arial"/>
          <w:sz w:val="20"/>
          <w:szCs w:val="20"/>
        </w:rPr>
        <w:t>3. znajdujemy się w sytuacji ekonomicznej i finansowej zapewniającej wykonanie niniejszego zamówienia;</w:t>
      </w:r>
    </w:p>
    <w:p w14:paraId="3184667D" w14:textId="77777777" w:rsidR="00F5311C" w:rsidRPr="00406B6F" w:rsidRDefault="00F5311C" w:rsidP="006379D0">
      <w:pPr>
        <w:spacing w:after="0" w:line="276" w:lineRule="auto"/>
        <w:jc w:val="both"/>
        <w:rPr>
          <w:rFonts w:cs="Arial"/>
          <w:sz w:val="20"/>
          <w:szCs w:val="20"/>
        </w:rPr>
      </w:pPr>
      <w:r w:rsidRPr="00406B6F">
        <w:rPr>
          <w:rFonts w:cs="Arial"/>
          <w:sz w:val="20"/>
          <w:szCs w:val="20"/>
        </w:rPr>
        <w:t>4.  uwzględnia możliwość obsługi przez osoby z dysfunkcjami, niepełnosprawnościami.</w:t>
      </w:r>
    </w:p>
    <w:p w14:paraId="3F5C8CB2" w14:textId="77777777" w:rsidR="00074C76" w:rsidRPr="00406B6F" w:rsidRDefault="00074C76" w:rsidP="006379D0">
      <w:pPr>
        <w:spacing w:after="0" w:line="240" w:lineRule="auto"/>
        <w:jc w:val="both"/>
      </w:pPr>
    </w:p>
    <w:p w14:paraId="5C8E66D9" w14:textId="77777777" w:rsidR="00074C76" w:rsidRPr="00406B6F" w:rsidRDefault="00074C76" w:rsidP="00074C76">
      <w:pPr>
        <w:spacing w:after="0" w:line="240" w:lineRule="auto"/>
      </w:pPr>
    </w:p>
    <w:p w14:paraId="5E0C7908" w14:textId="77777777" w:rsidR="00074C76" w:rsidRPr="00406B6F" w:rsidRDefault="00074C76" w:rsidP="00074C76">
      <w:pPr>
        <w:spacing w:after="0" w:line="240" w:lineRule="auto"/>
      </w:pPr>
    </w:p>
    <w:p w14:paraId="1F8C1ED2" w14:textId="77777777" w:rsidR="003E05E4" w:rsidRPr="00406B6F" w:rsidRDefault="003E05E4" w:rsidP="003E05E4">
      <w:pPr>
        <w:spacing w:after="0" w:line="240" w:lineRule="auto"/>
      </w:pPr>
    </w:p>
    <w:p w14:paraId="5D871BE1" w14:textId="77777777" w:rsidR="003E05E4" w:rsidRPr="00406B6F" w:rsidRDefault="003E05E4" w:rsidP="003E05E4">
      <w:pPr>
        <w:spacing w:after="0" w:line="240" w:lineRule="auto"/>
      </w:pPr>
    </w:p>
    <w:p w14:paraId="23456C6B" w14:textId="77777777" w:rsidR="003E05E4" w:rsidRPr="00406B6F" w:rsidRDefault="003E05E4" w:rsidP="003E05E4">
      <w:pPr>
        <w:spacing w:after="0" w:line="240" w:lineRule="auto"/>
        <w:jc w:val="right"/>
      </w:pPr>
      <w:r w:rsidRPr="00406B6F">
        <w:t>……………………………………..</w:t>
      </w:r>
    </w:p>
    <w:p w14:paraId="395D0B01" w14:textId="77777777" w:rsidR="003E05E4" w:rsidRPr="00406B6F" w:rsidRDefault="003E05E4" w:rsidP="003E05E4">
      <w:pPr>
        <w:spacing w:after="0" w:line="240" w:lineRule="auto"/>
        <w:jc w:val="right"/>
        <w:rPr>
          <w:sz w:val="16"/>
        </w:rPr>
      </w:pPr>
      <w:r w:rsidRPr="00406B6F">
        <w:rPr>
          <w:sz w:val="16"/>
        </w:rPr>
        <w:t xml:space="preserve">Data, podpis i pieczęć osoby upoważnionej </w:t>
      </w:r>
      <w:r w:rsidRPr="00406B6F">
        <w:rPr>
          <w:sz w:val="16"/>
        </w:rPr>
        <w:br/>
        <w:t xml:space="preserve">do reprezentacji Oferenta </w:t>
      </w:r>
    </w:p>
    <w:p w14:paraId="417BFFCD" w14:textId="77777777" w:rsidR="00074C76" w:rsidRPr="00406B6F" w:rsidRDefault="00074C76" w:rsidP="00074C76">
      <w:pPr>
        <w:spacing w:after="0" w:line="240" w:lineRule="auto"/>
      </w:pPr>
    </w:p>
    <w:p w14:paraId="4D113E87" w14:textId="77777777" w:rsidR="00C47FA4" w:rsidRPr="00406B6F" w:rsidRDefault="00C47FA4" w:rsidP="00C47FA4">
      <w:pPr>
        <w:spacing w:after="0" w:line="240" w:lineRule="auto"/>
        <w:rPr>
          <w:rFonts w:eastAsia="Times New Roman" w:cstheme="minorHAnsi"/>
          <w:lang w:eastAsia="pl-PL"/>
        </w:rPr>
      </w:pPr>
    </w:p>
    <w:p w14:paraId="29989FD4" w14:textId="77777777" w:rsidR="00C47FA4" w:rsidRPr="00406B6F" w:rsidRDefault="00C47FA4">
      <w:pPr>
        <w:rPr>
          <w:rFonts w:eastAsia="Times New Roman" w:cstheme="minorHAnsi"/>
          <w:lang w:eastAsia="pl-PL"/>
        </w:rPr>
      </w:pPr>
      <w:r w:rsidRPr="00406B6F">
        <w:rPr>
          <w:rFonts w:eastAsia="Times New Roman" w:cstheme="minorHAnsi"/>
          <w:lang w:eastAsia="pl-PL"/>
        </w:rPr>
        <w:br w:type="page"/>
      </w:r>
    </w:p>
    <w:p w14:paraId="0FC44F1B" w14:textId="3C69A17F" w:rsidR="004943A7" w:rsidRPr="00406B6F" w:rsidRDefault="00047C70" w:rsidP="00047C70">
      <w:pPr>
        <w:pStyle w:val="Nagwek"/>
        <w:rPr>
          <w:rFonts w:cstheme="minorHAnsi"/>
          <w:b/>
        </w:rPr>
      </w:pPr>
      <w:bookmarkStart w:id="15" w:name="_Hlk174529274"/>
      <w:r w:rsidRPr="00406B6F">
        <w:rPr>
          <w:rFonts w:cstheme="minorHAnsi"/>
        </w:rPr>
        <w:lastRenderedPageBreak/>
        <w:t xml:space="preserve">Nr postępowania: </w:t>
      </w:r>
      <w:r w:rsidR="00AF1C77">
        <w:rPr>
          <w:rFonts w:cstheme="minorHAnsi"/>
          <w:b/>
        </w:rPr>
        <w:t>SOS4/Z19/2025</w:t>
      </w:r>
      <w:r w:rsidRPr="00406B6F">
        <w:rPr>
          <w:rFonts w:cstheme="minorHAnsi"/>
          <w:b/>
        </w:rPr>
        <w:t xml:space="preserve">                                                                                        </w:t>
      </w:r>
      <w:r w:rsidR="004943A7" w:rsidRPr="00406B6F">
        <w:rPr>
          <w:rFonts w:eastAsia="Times New Roman" w:cstheme="minorHAnsi"/>
          <w:b/>
          <w:lang w:eastAsia="pl-PL"/>
        </w:rPr>
        <w:t>Załącznik nr 4</w:t>
      </w:r>
      <w:r w:rsidR="004943A7" w:rsidRPr="00406B6F">
        <w:rPr>
          <w:rFonts w:eastAsia="Times New Roman" w:cstheme="minorHAnsi"/>
          <w:lang w:eastAsia="pl-PL"/>
        </w:rPr>
        <w:t xml:space="preserve"> </w:t>
      </w:r>
    </w:p>
    <w:p w14:paraId="6CF7FFCE" w14:textId="77777777" w:rsidR="006B1E88" w:rsidRPr="00406B6F" w:rsidRDefault="006B1E88" w:rsidP="004943A7">
      <w:pPr>
        <w:spacing w:after="0" w:line="240" w:lineRule="auto"/>
      </w:pPr>
    </w:p>
    <w:p w14:paraId="2EF33590" w14:textId="1B5CFB47" w:rsidR="004943A7" w:rsidRPr="00406B6F" w:rsidRDefault="004943A7" w:rsidP="004943A7">
      <w:pPr>
        <w:spacing w:after="0" w:line="240" w:lineRule="auto"/>
      </w:pPr>
      <w:r w:rsidRPr="00406B6F">
        <w:t>……………………………………</w:t>
      </w:r>
      <w:r w:rsidR="00567F59" w:rsidRPr="00406B6F">
        <w:rPr>
          <w:sz w:val="16"/>
        </w:rPr>
        <w:t xml:space="preserve"> </w:t>
      </w:r>
      <w:r w:rsidR="00567F59" w:rsidRPr="00406B6F">
        <w:rPr>
          <w:sz w:val="16"/>
        </w:rPr>
        <w:tab/>
      </w:r>
      <w:r w:rsidR="00567F59" w:rsidRPr="00406B6F">
        <w:rPr>
          <w:sz w:val="16"/>
        </w:rPr>
        <w:tab/>
      </w:r>
      <w:r w:rsidR="00567F59" w:rsidRPr="00406B6F">
        <w:rPr>
          <w:sz w:val="16"/>
        </w:rPr>
        <w:tab/>
      </w:r>
      <w:r w:rsidR="00567F59" w:rsidRPr="00406B6F">
        <w:rPr>
          <w:sz w:val="16"/>
        </w:rPr>
        <w:tab/>
      </w:r>
      <w:r w:rsidR="00567F59" w:rsidRPr="00406B6F">
        <w:rPr>
          <w:sz w:val="16"/>
        </w:rPr>
        <w:tab/>
      </w:r>
      <w:r w:rsidR="00567F59" w:rsidRPr="00406B6F">
        <w:rPr>
          <w:sz w:val="16"/>
        </w:rPr>
        <w:tab/>
        <w:t>…………………</w:t>
      </w:r>
    </w:p>
    <w:p w14:paraId="435A9022" w14:textId="77777777" w:rsidR="004943A7" w:rsidRPr="00406B6F" w:rsidRDefault="004943A7" w:rsidP="004943A7">
      <w:pPr>
        <w:spacing w:after="0" w:line="240" w:lineRule="auto"/>
        <w:rPr>
          <w:sz w:val="16"/>
        </w:rPr>
      </w:pPr>
      <w:r w:rsidRPr="00406B6F">
        <w:rPr>
          <w:sz w:val="16"/>
        </w:rPr>
        <w:t>( Pełna nazwa oferenta )</w:t>
      </w:r>
      <w:r w:rsidR="00567F59" w:rsidRPr="00406B6F">
        <w:t xml:space="preserve">      </w:t>
      </w:r>
      <w:r w:rsidR="00567F59" w:rsidRPr="00406B6F">
        <w:tab/>
      </w:r>
      <w:r w:rsidR="00567F59" w:rsidRPr="00406B6F">
        <w:tab/>
      </w:r>
      <w:r w:rsidR="00567F59" w:rsidRPr="00406B6F">
        <w:tab/>
      </w:r>
      <w:r w:rsidR="00567F59" w:rsidRPr="00406B6F">
        <w:tab/>
      </w:r>
      <w:r w:rsidR="00567F59" w:rsidRPr="00406B6F">
        <w:tab/>
      </w:r>
      <w:r w:rsidR="00567F59" w:rsidRPr="00406B6F">
        <w:tab/>
      </w:r>
      <w:r w:rsidR="00567F59" w:rsidRPr="00406B6F">
        <w:tab/>
        <w:t>Miejscowość data</w:t>
      </w:r>
    </w:p>
    <w:bookmarkEnd w:id="15"/>
    <w:p w14:paraId="04583262" w14:textId="77777777" w:rsidR="004943A7" w:rsidRPr="00406B6F" w:rsidRDefault="004943A7" w:rsidP="004943A7">
      <w:pPr>
        <w:spacing w:after="0" w:line="240" w:lineRule="auto"/>
      </w:pPr>
      <w:r w:rsidRPr="00406B6F">
        <w:tab/>
      </w:r>
      <w:r w:rsidRPr="00406B6F">
        <w:tab/>
      </w:r>
    </w:p>
    <w:p w14:paraId="46919EC3" w14:textId="77777777" w:rsidR="004943A7" w:rsidRPr="00406B6F" w:rsidRDefault="004943A7" w:rsidP="004943A7">
      <w:pPr>
        <w:spacing w:after="0" w:line="240" w:lineRule="auto"/>
        <w:jc w:val="center"/>
        <w:rPr>
          <w:rFonts w:cs="Arial"/>
          <w:b/>
        </w:rPr>
      </w:pPr>
      <w:r w:rsidRPr="00406B6F">
        <w:rPr>
          <w:rFonts w:cs="Arial"/>
          <w:b/>
        </w:rPr>
        <w:t xml:space="preserve">Oświadczenie </w:t>
      </w:r>
      <w:r w:rsidR="00567F59" w:rsidRPr="00406B6F">
        <w:rPr>
          <w:rFonts w:eastAsia="Times New Roman" w:cstheme="minorHAnsi"/>
          <w:b/>
          <w:lang w:eastAsia="pl-PL"/>
        </w:rPr>
        <w:t>podmiotu dotyczące wykluczenia</w:t>
      </w:r>
    </w:p>
    <w:p w14:paraId="6518F3F5" w14:textId="70AEC996" w:rsidR="00FD6653" w:rsidRPr="00406B6F" w:rsidRDefault="004943A7" w:rsidP="00FD6653">
      <w:pPr>
        <w:spacing w:after="0" w:line="240" w:lineRule="auto"/>
        <w:jc w:val="both"/>
        <w:rPr>
          <w:rFonts w:cs="Arial"/>
          <w:sz w:val="20"/>
          <w:szCs w:val="20"/>
        </w:rPr>
      </w:pPr>
      <w:r w:rsidRPr="00406B6F">
        <w:rPr>
          <w:rFonts w:cs="Arial"/>
          <w:sz w:val="20"/>
          <w:szCs w:val="20"/>
        </w:rPr>
        <w:t xml:space="preserve">W odpowiedzi na zapytanie ofertowe dotyczące </w:t>
      </w:r>
      <w:r w:rsidR="003E05E4" w:rsidRPr="00406B6F">
        <w:rPr>
          <w:rFonts w:cs="Arial"/>
          <w:sz w:val="20"/>
          <w:szCs w:val="20"/>
        </w:rPr>
        <w:t xml:space="preserve">zamówienia  pn: </w:t>
      </w:r>
      <w:bookmarkStart w:id="16" w:name="_Hlk176354585"/>
      <w:r w:rsidR="00FD6653" w:rsidRPr="00406B6F">
        <w:rPr>
          <w:rFonts w:eastAsia="Times New Roman" w:cstheme="minorHAnsi"/>
          <w:b/>
          <w:sz w:val="20"/>
          <w:szCs w:val="20"/>
          <w:lang w:eastAsia="pl-PL"/>
        </w:rPr>
        <w:t>„W</w:t>
      </w:r>
      <w:r w:rsidR="00FD6653" w:rsidRPr="00406B6F">
        <w:rPr>
          <w:rFonts w:cstheme="minorHAnsi"/>
          <w:b/>
          <w:sz w:val="20"/>
          <w:szCs w:val="20"/>
        </w:rPr>
        <w:t xml:space="preserve">ykonanie robót budowlanych polegających na wykonaniu przejścia i montażu drzwi w pomieszczeniu  magazynowym </w:t>
      </w:r>
      <w:r w:rsidR="00FD6653" w:rsidRPr="00406B6F">
        <w:rPr>
          <w:rFonts w:cstheme="minorHAnsi"/>
          <w:b/>
          <w:kern w:val="2"/>
          <w:sz w:val="20"/>
          <w:szCs w:val="20"/>
          <w14:ligatures w14:val="standardContextual"/>
        </w:rPr>
        <w:t>warsztatów szkolnych Śląskich Technicznych Zakładów Naukowych”.</w:t>
      </w:r>
    </w:p>
    <w:bookmarkEnd w:id="16"/>
    <w:p w14:paraId="0219B3C7" w14:textId="0953D8BF" w:rsidR="003E05E4" w:rsidRPr="00406B6F" w:rsidRDefault="003E05E4" w:rsidP="00567F59">
      <w:pPr>
        <w:spacing w:after="0" w:line="240" w:lineRule="auto"/>
        <w:jc w:val="both"/>
        <w:rPr>
          <w:rFonts w:eastAsiaTheme="majorEastAsia" w:cstheme="minorHAnsi"/>
          <w:b/>
          <w:sz w:val="20"/>
          <w:szCs w:val="20"/>
        </w:rPr>
      </w:pPr>
      <w:r w:rsidRPr="00406B6F">
        <w:rPr>
          <w:rFonts w:cstheme="minorHAnsi"/>
          <w:spacing w:val="2"/>
          <w:sz w:val="20"/>
          <w:szCs w:val="20"/>
        </w:rPr>
        <w:t xml:space="preserve">w ramach projektu pn. </w:t>
      </w:r>
      <w:r w:rsidRPr="00406B6F">
        <w:rPr>
          <w:rFonts w:eastAsia="Calibri" w:cstheme="minorHAnsi"/>
          <w:b/>
          <w:sz w:val="20"/>
          <w:szCs w:val="20"/>
        </w:rPr>
        <w:t>„SOS 4_ Szkolenia otwartych szans”</w:t>
      </w:r>
      <w:r w:rsidRPr="00406B6F">
        <w:rPr>
          <w:rFonts w:cstheme="minorHAnsi"/>
          <w:bCs/>
          <w:sz w:val="20"/>
          <w:szCs w:val="20"/>
        </w:rPr>
        <w:t xml:space="preserve"> </w:t>
      </w:r>
      <w:r w:rsidRPr="00406B6F">
        <w:rPr>
          <w:rFonts w:eastAsia="Calibri" w:cstheme="minorHAnsi"/>
          <w:sz w:val="20"/>
          <w:szCs w:val="20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4B940571" w14:textId="77777777" w:rsidR="004943A7" w:rsidRPr="00406B6F" w:rsidRDefault="004943A7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06B6F">
        <w:rPr>
          <w:rFonts w:cs="Arial"/>
          <w:sz w:val="20"/>
          <w:szCs w:val="20"/>
        </w:rPr>
        <w:t>Oświadczamy, iż nie  podlegamy wykluczeniu</w:t>
      </w:r>
      <w:r w:rsidRPr="00406B6F">
        <w:rPr>
          <w:rFonts w:cs="Arial"/>
          <w:szCs w:val="20"/>
        </w:rPr>
        <w:t xml:space="preserve"> z postępowania </w:t>
      </w:r>
      <w:r w:rsidR="009C6D3A" w:rsidRPr="00406B6F">
        <w:rPr>
          <w:rFonts w:cs="Arial"/>
          <w:szCs w:val="20"/>
        </w:rPr>
        <w:t xml:space="preserve">w szczególności </w:t>
      </w:r>
      <w:r w:rsidRPr="00406B6F">
        <w:rPr>
          <w:rFonts w:cs="Arial"/>
          <w:szCs w:val="20"/>
        </w:rPr>
        <w:t xml:space="preserve">na podstawie przesłanek określonych </w:t>
      </w:r>
      <w:r w:rsidR="009C6D3A" w:rsidRPr="00406B6F">
        <w:rPr>
          <w:rFonts w:cs="Arial"/>
          <w:szCs w:val="20"/>
        </w:rPr>
        <w:t xml:space="preserve"> </w:t>
      </w:r>
      <w:r w:rsidRPr="00406B6F">
        <w:rPr>
          <w:rFonts w:cstheme="minorHAnsi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z 2022 r. poz. 835) z postępowania o udzielenie zamówienia publicznego lub konkursu prowadzonego na podstawie ustawy z dnia 11 września 2019 r. - Prawo zamówień publicznych wyklucza się</w:t>
      </w:r>
    </w:p>
    <w:p w14:paraId="08A1AC07" w14:textId="77777777" w:rsidR="009C6D3A" w:rsidRPr="00406B6F" w:rsidRDefault="009C6D3A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D513234" w14:textId="77777777" w:rsidR="004943A7" w:rsidRPr="00406B6F" w:rsidRDefault="004943A7" w:rsidP="00567F59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406B6F">
        <w:rPr>
          <w:rFonts w:cstheme="minorHAnsi"/>
          <w:sz w:val="20"/>
          <w:szCs w:val="20"/>
        </w:rPr>
        <w:t xml:space="preserve">Zgodnie z art. 7 ust. 1 ustawy z dnia 13 kwietnia 2022 r. o szczególnych rozwiązaniach w zakresie przeciwdziałania wspieraniu agresji na Ukrainę oraz służących ochronie bezpieczeństwa narodowego (Dz.U. z 2022 r. poz. 835) z postępowania o udzielenie zamówienia publicznego lub konkursu prowadzonego na podstawie ustawy z dnia 11 września 2019 r. - Prawo zamówień publicznych wyklucza się: </w:t>
      </w:r>
    </w:p>
    <w:p w14:paraId="6EFFCE6D" w14:textId="77777777" w:rsidR="004943A7" w:rsidRPr="00406B6F" w:rsidRDefault="00E04461" w:rsidP="004943A7">
      <w:pPr>
        <w:jc w:val="both"/>
        <w:rPr>
          <w:rFonts w:cstheme="minorHAnsi"/>
          <w:sz w:val="20"/>
          <w:szCs w:val="20"/>
        </w:rPr>
      </w:pPr>
      <w:r w:rsidRPr="00406B6F">
        <w:rPr>
          <w:rFonts w:cstheme="minorHAnsi"/>
          <w:sz w:val="20"/>
          <w:szCs w:val="20"/>
        </w:rPr>
        <w:t>a</w:t>
      </w:r>
      <w:r w:rsidR="004943A7" w:rsidRPr="00406B6F">
        <w:rPr>
          <w:rFonts w:cstheme="minorHAnsi"/>
          <w:sz w:val="20"/>
          <w:szCs w:val="20"/>
        </w:rPr>
        <w:t xml:space="preserve">) 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669F2E1F" w14:textId="77777777" w:rsidR="004943A7" w:rsidRPr="00406B6F" w:rsidRDefault="00E04461" w:rsidP="004943A7">
      <w:pPr>
        <w:jc w:val="both"/>
        <w:rPr>
          <w:rFonts w:cstheme="minorHAnsi"/>
          <w:sz w:val="20"/>
          <w:szCs w:val="20"/>
        </w:rPr>
      </w:pPr>
      <w:r w:rsidRPr="00406B6F">
        <w:rPr>
          <w:rFonts w:cstheme="minorHAnsi"/>
          <w:sz w:val="20"/>
          <w:szCs w:val="20"/>
        </w:rPr>
        <w:t>b</w:t>
      </w:r>
      <w:r w:rsidR="004943A7" w:rsidRPr="00406B6F">
        <w:rPr>
          <w:rFonts w:cstheme="minorHAnsi"/>
          <w:sz w:val="20"/>
          <w:szCs w:val="20"/>
        </w:rPr>
        <w:t xml:space="preserve">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03B9454A" w14:textId="77777777" w:rsidR="004943A7" w:rsidRPr="00406B6F" w:rsidRDefault="00E04461" w:rsidP="004943A7">
      <w:pPr>
        <w:jc w:val="both"/>
        <w:rPr>
          <w:rFonts w:cstheme="minorHAnsi"/>
          <w:sz w:val="20"/>
          <w:szCs w:val="20"/>
        </w:rPr>
      </w:pPr>
      <w:r w:rsidRPr="00406B6F">
        <w:rPr>
          <w:rFonts w:cstheme="minorHAnsi"/>
          <w:sz w:val="20"/>
          <w:szCs w:val="20"/>
        </w:rPr>
        <w:t>c</w:t>
      </w:r>
      <w:r w:rsidR="004943A7" w:rsidRPr="00406B6F">
        <w:rPr>
          <w:rFonts w:cstheme="minorHAnsi"/>
          <w:sz w:val="20"/>
          <w:szCs w:val="20"/>
        </w:rPr>
        <w:t xml:space="preserve">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75A3DC2E" w14:textId="77777777" w:rsidR="004943A7" w:rsidRPr="00406B6F" w:rsidRDefault="00E04461" w:rsidP="004943A7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406B6F">
        <w:rPr>
          <w:rFonts w:cstheme="minorHAnsi"/>
          <w:sz w:val="20"/>
          <w:szCs w:val="20"/>
        </w:rPr>
        <w:t>d</w:t>
      </w:r>
      <w:r w:rsidR="004943A7" w:rsidRPr="00406B6F">
        <w:rPr>
          <w:rFonts w:cstheme="minorHAnsi"/>
          <w:sz w:val="20"/>
          <w:szCs w:val="20"/>
        </w:rPr>
        <w:t xml:space="preserve">) Wykluczenie następuje na okres trwania okoliczności określonych w art. 7 ust. 1 ustawy z dnia 13 kwietnia 2022 r. o szczególnych rozwiązaniach w zakresie przeciwdziałania wspieraniu agresji na Ukrainę oraz służących ochronie bezpieczeństwa narodowego (Dz.U. z 2022 r. poz. 835). </w:t>
      </w:r>
    </w:p>
    <w:p w14:paraId="2A42C8AC" w14:textId="77777777" w:rsidR="006379D0" w:rsidRPr="00406B6F" w:rsidRDefault="006379D0" w:rsidP="006379D0">
      <w:pPr>
        <w:spacing w:after="0" w:line="240" w:lineRule="auto"/>
        <w:jc w:val="right"/>
      </w:pPr>
      <w:r w:rsidRPr="00406B6F">
        <w:t>……………………………………..</w:t>
      </w:r>
    </w:p>
    <w:p w14:paraId="416031D6" w14:textId="52B4553E" w:rsidR="00047C70" w:rsidRPr="00406B6F" w:rsidRDefault="006379D0" w:rsidP="006B1E88">
      <w:pPr>
        <w:spacing w:after="0" w:line="240" w:lineRule="auto"/>
        <w:jc w:val="right"/>
        <w:rPr>
          <w:sz w:val="16"/>
        </w:rPr>
      </w:pPr>
      <w:bookmarkStart w:id="17" w:name="_Hlk176419216"/>
      <w:r w:rsidRPr="00406B6F">
        <w:rPr>
          <w:sz w:val="16"/>
        </w:rPr>
        <w:t xml:space="preserve">Data, podpis i pieczęć osoby upoważnionej </w:t>
      </w:r>
      <w:r w:rsidRPr="00406B6F">
        <w:rPr>
          <w:sz w:val="16"/>
        </w:rPr>
        <w:br/>
        <w:t xml:space="preserve">do reprezentacji Oferenta </w:t>
      </w:r>
      <w:bookmarkStart w:id="18" w:name="_Hlk176442269"/>
      <w:bookmarkEnd w:id="17"/>
    </w:p>
    <w:p w14:paraId="2F5EC95A" w14:textId="21EF0947" w:rsidR="00C47FA4" w:rsidRPr="00406B6F" w:rsidRDefault="00047C70" w:rsidP="00047C70">
      <w:pPr>
        <w:pStyle w:val="Nagwek"/>
        <w:rPr>
          <w:rFonts w:cstheme="minorHAnsi"/>
          <w:b/>
        </w:rPr>
      </w:pPr>
      <w:r w:rsidRPr="00406B6F">
        <w:rPr>
          <w:rFonts w:cstheme="minorHAnsi"/>
        </w:rPr>
        <w:lastRenderedPageBreak/>
        <w:t xml:space="preserve">Nr postępowania: </w:t>
      </w:r>
      <w:r w:rsidR="00AF1C77">
        <w:rPr>
          <w:rFonts w:cstheme="minorHAnsi"/>
          <w:b/>
        </w:rPr>
        <w:t>SOS4/Z19/2025</w:t>
      </w:r>
      <w:r w:rsidRPr="00406B6F">
        <w:rPr>
          <w:rFonts w:cstheme="minorHAnsi"/>
          <w:b/>
        </w:rPr>
        <w:t xml:space="preserve">                                                                                </w:t>
      </w:r>
      <w:r w:rsidR="00C47FA4" w:rsidRPr="00406B6F">
        <w:rPr>
          <w:rFonts w:eastAsia="Times New Roman" w:cstheme="minorHAnsi"/>
          <w:b/>
          <w:lang w:eastAsia="pl-PL"/>
        </w:rPr>
        <w:t xml:space="preserve">Załącznik nr 5 </w:t>
      </w:r>
    </w:p>
    <w:p w14:paraId="7D254103" w14:textId="77777777" w:rsidR="004721B5" w:rsidRPr="00406B6F" w:rsidRDefault="004721B5" w:rsidP="004721B5">
      <w:pPr>
        <w:spacing w:after="0"/>
        <w:jc w:val="both"/>
        <w:rPr>
          <w:rFonts w:ascii="Times New Roman" w:hAnsi="Times New Roman"/>
        </w:rPr>
      </w:pPr>
    </w:p>
    <w:p w14:paraId="193BF938" w14:textId="77777777" w:rsidR="004721B5" w:rsidRPr="00406B6F" w:rsidRDefault="004721B5" w:rsidP="004721B5">
      <w:pPr>
        <w:tabs>
          <w:tab w:val="left" w:leader="dot" w:pos="2268"/>
        </w:tabs>
        <w:rPr>
          <w:rFonts w:ascii="Times New Roman" w:hAnsi="Times New Roman"/>
          <w:b/>
        </w:rPr>
      </w:pPr>
      <w:r w:rsidRPr="00406B6F">
        <w:rPr>
          <w:rFonts w:ascii="Times New Roman" w:hAnsi="Times New Roman"/>
        </w:rPr>
        <w:t>Nazwa Wykonawcy:</w:t>
      </w:r>
      <w:r w:rsidRPr="00406B6F">
        <w:rPr>
          <w:rFonts w:ascii="Times New Roman" w:hAnsi="Times New Roman"/>
        </w:rPr>
        <w:tab/>
      </w:r>
      <w:r w:rsidRPr="00406B6F">
        <w:rPr>
          <w:rFonts w:ascii="Times New Roman" w:hAnsi="Times New Roman"/>
          <w:b/>
        </w:rPr>
        <w:t>…………………………………</w:t>
      </w:r>
    </w:p>
    <w:p w14:paraId="06787EEA" w14:textId="77777777" w:rsidR="00B4017C" w:rsidRPr="00406B6F" w:rsidRDefault="00B4017C" w:rsidP="00B4017C">
      <w:pPr>
        <w:ind w:firstLine="708"/>
        <w:jc w:val="both"/>
        <w:rPr>
          <w:rFonts w:cstheme="minorHAnsi"/>
          <w:b/>
          <w:bCs/>
        </w:rPr>
      </w:pPr>
    </w:p>
    <w:p w14:paraId="57A98910" w14:textId="77777777" w:rsidR="00B4017C" w:rsidRPr="00406B6F" w:rsidRDefault="00B4017C" w:rsidP="00B4017C">
      <w:pPr>
        <w:jc w:val="both"/>
        <w:rPr>
          <w:rFonts w:cstheme="minorHAnsi"/>
          <w:b/>
        </w:rPr>
      </w:pPr>
      <w:r w:rsidRPr="00406B6F">
        <w:rPr>
          <w:rFonts w:cstheme="minorHAnsi"/>
          <w:b/>
          <w:bCs/>
        </w:rPr>
        <w:t xml:space="preserve">Wykaz robót budowlanych wykonanych w okresie ostatnich pięciu lat przed upływem terminu składania ofert  </w:t>
      </w:r>
      <w:r w:rsidRPr="00406B6F">
        <w:rPr>
          <w:rFonts w:cstheme="minorHAnsi"/>
        </w:rPr>
        <w:t>a jeżeli okres prowadzenia działalności jest krótszy – w tym okresie</w:t>
      </w:r>
      <w:r w:rsidRPr="00406B6F">
        <w:rPr>
          <w:rFonts w:cstheme="minorHAnsi"/>
          <w:b/>
          <w:bCs/>
        </w:rPr>
        <w:t xml:space="preserve">, </w:t>
      </w:r>
      <w:r w:rsidRPr="00406B6F">
        <w:rPr>
          <w:rFonts w:cstheme="minorHAnsi"/>
          <w:bCs/>
        </w:rPr>
        <w:t xml:space="preserve">w </w:t>
      </w:r>
      <w:r w:rsidRPr="00406B6F">
        <w:rPr>
          <w:rFonts w:cstheme="minorHAnsi"/>
          <w:b/>
        </w:rPr>
        <w:t>zakresie wykonania</w:t>
      </w:r>
      <w:r w:rsidRPr="00406B6F">
        <w:rPr>
          <w:rFonts w:cstheme="minorHAnsi"/>
          <w:b/>
          <w:bCs/>
        </w:rPr>
        <w:t xml:space="preserve"> robót budowlanych (wykończeniowych) .</w:t>
      </w:r>
    </w:p>
    <w:p w14:paraId="1DFC022C" w14:textId="77777777" w:rsidR="00B4017C" w:rsidRPr="00406B6F" w:rsidRDefault="00B4017C" w:rsidP="00B4017C">
      <w:pPr>
        <w:ind w:firstLine="708"/>
        <w:jc w:val="both"/>
        <w:rPr>
          <w:rFonts w:cstheme="minorHAnsi"/>
          <w:b/>
          <w:bCs/>
        </w:rPr>
      </w:pPr>
    </w:p>
    <w:p w14:paraId="67EC1498" w14:textId="77777777" w:rsidR="00B4017C" w:rsidRPr="00406B6F" w:rsidRDefault="00B4017C" w:rsidP="00B4017C">
      <w:pPr>
        <w:spacing w:line="360" w:lineRule="atLeast"/>
        <w:jc w:val="both"/>
        <w:rPr>
          <w:rFonts w:cstheme="minorHAnsi"/>
        </w:rPr>
      </w:pPr>
      <w:r w:rsidRPr="00406B6F">
        <w:rPr>
          <w:rFonts w:cstheme="minorHAnsi"/>
        </w:rPr>
        <w:t>Nazwa Wykonawcy .........................................................................................................................</w:t>
      </w:r>
    </w:p>
    <w:p w14:paraId="66DEF76A" w14:textId="77777777" w:rsidR="00B4017C" w:rsidRPr="00406B6F" w:rsidRDefault="00B4017C" w:rsidP="00B4017C">
      <w:pPr>
        <w:pStyle w:val="Tekstpodstawowy32"/>
        <w:spacing w:line="360" w:lineRule="atLeast"/>
        <w:rPr>
          <w:rFonts w:asciiTheme="minorHAnsi" w:hAnsiTheme="minorHAnsi" w:cstheme="minorHAnsi"/>
        </w:rPr>
      </w:pPr>
      <w:r w:rsidRPr="00406B6F">
        <w:rPr>
          <w:rFonts w:asciiTheme="minorHAnsi" w:hAnsiTheme="minorHAnsi" w:cstheme="minorHAnsi"/>
        </w:rPr>
        <w:t>Adres Wykonawcy ..........................................................................................................................</w:t>
      </w:r>
    </w:p>
    <w:p w14:paraId="12C68270" w14:textId="77777777" w:rsidR="00B4017C" w:rsidRPr="00406B6F" w:rsidRDefault="00B4017C" w:rsidP="00B4017C">
      <w:pPr>
        <w:spacing w:line="360" w:lineRule="atLeast"/>
        <w:jc w:val="both"/>
        <w:rPr>
          <w:rFonts w:cstheme="minorHAnsi"/>
        </w:rPr>
      </w:pPr>
    </w:p>
    <w:tbl>
      <w:tblPr>
        <w:tblW w:w="9220" w:type="dxa"/>
        <w:tblInd w:w="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4365"/>
        <w:gridCol w:w="1275"/>
        <w:gridCol w:w="1276"/>
        <w:gridCol w:w="1702"/>
      </w:tblGrid>
      <w:tr w:rsidR="00406B6F" w:rsidRPr="00406B6F" w14:paraId="5F88A991" w14:textId="77777777" w:rsidTr="002274F5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6CFDD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0"/>
                <w:szCs w:val="20"/>
              </w:rPr>
            </w:pPr>
            <w:r w:rsidRPr="00406B6F">
              <w:rPr>
                <w:rFonts w:cstheme="minorHAnsi"/>
                <w:sz w:val="20"/>
                <w:szCs w:val="20"/>
              </w:rPr>
              <w:t xml:space="preserve">L.p.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12E93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b/>
                <w:bCs/>
                <w:sz w:val="20"/>
                <w:szCs w:val="20"/>
              </w:rPr>
            </w:pPr>
            <w:r w:rsidRPr="00406B6F">
              <w:rPr>
                <w:rFonts w:cstheme="minorHAnsi"/>
                <w:b/>
                <w:bCs/>
                <w:sz w:val="20"/>
                <w:szCs w:val="20"/>
              </w:rPr>
              <w:t xml:space="preserve">Przedmiot zamówienia </w:t>
            </w:r>
          </w:p>
          <w:p w14:paraId="33C47659" w14:textId="77777777" w:rsidR="00B4017C" w:rsidRPr="00406B6F" w:rsidRDefault="00B4017C" w:rsidP="002274F5">
            <w:pPr>
              <w:pStyle w:val="pkt"/>
              <w:widowControl w:val="0"/>
              <w:ind w:left="0" w:firstLine="0"/>
              <w:rPr>
                <w:rFonts w:cstheme="minorHAnsi"/>
                <w:sz w:val="20"/>
                <w:szCs w:val="20"/>
              </w:rPr>
            </w:pPr>
            <w:r w:rsidRPr="00406B6F">
              <w:rPr>
                <w:rFonts w:cstheme="minorHAnsi"/>
                <w:sz w:val="20"/>
                <w:szCs w:val="20"/>
              </w:rPr>
              <w:t xml:space="preserve">1. charakterystyka wykonanej roboty budowlanej wraz z parametrami technicznymi i  </w:t>
            </w:r>
            <w:r w:rsidRPr="00406B6F">
              <w:rPr>
                <w:rFonts w:cstheme="minorHAnsi"/>
                <w:bCs/>
                <w:sz w:val="20"/>
                <w:szCs w:val="20"/>
              </w:rPr>
              <w:t>informacjami  koniecznymi dla oceny warunku udziału w postępowaniu dotyczącymi wiedzy i doświadczenia</w:t>
            </w:r>
            <w:r w:rsidRPr="00406B6F">
              <w:rPr>
                <w:rFonts w:cstheme="minorHAnsi"/>
                <w:sz w:val="20"/>
                <w:szCs w:val="20"/>
              </w:rPr>
              <w:t xml:space="preserve"> Wykonawcy</w:t>
            </w:r>
          </w:p>
          <w:p w14:paraId="12FD0FF9" w14:textId="77777777" w:rsidR="00B4017C" w:rsidRPr="00406B6F" w:rsidRDefault="00B4017C" w:rsidP="002274F5">
            <w:pPr>
              <w:pStyle w:val="pkt"/>
              <w:widowControl w:val="0"/>
              <w:ind w:left="0" w:firstLine="0"/>
              <w:rPr>
                <w:rFonts w:cstheme="minorHAnsi"/>
                <w:sz w:val="20"/>
                <w:szCs w:val="20"/>
              </w:rPr>
            </w:pPr>
            <w:r w:rsidRPr="00406B6F">
              <w:rPr>
                <w:rFonts w:cstheme="minorHAnsi"/>
                <w:bCs/>
                <w:sz w:val="20"/>
                <w:szCs w:val="20"/>
              </w:rPr>
              <w:t xml:space="preserve">2. informacja </w:t>
            </w:r>
            <w:r w:rsidRPr="00406B6F">
              <w:rPr>
                <w:rFonts w:cstheme="minorHAnsi"/>
                <w:sz w:val="20"/>
                <w:szCs w:val="20"/>
              </w:rPr>
              <w:t xml:space="preserve"> czy zostały załączone  dowody dotyczące najważniejszych robót określających, czy roboty te zostały wykonane w sposób należyty oraz wskazujących, czy zostały wykonane należycie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A7C8E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b/>
                <w:bCs/>
                <w:sz w:val="20"/>
                <w:szCs w:val="20"/>
              </w:rPr>
            </w:pPr>
            <w:r w:rsidRPr="00406B6F">
              <w:rPr>
                <w:rFonts w:cstheme="minorHAnsi"/>
                <w:b/>
                <w:bCs/>
                <w:sz w:val="20"/>
                <w:szCs w:val="20"/>
              </w:rPr>
              <w:t xml:space="preserve">Całkowita wartość </w:t>
            </w:r>
          </w:p>
          <w:p w14:paraId="576916CC" w14:textId="77777777" w:rsidR="00B4017C" w:rsidRPr="00406B6F" w:rsidRDefault="00B4017C" w:rsidP="002274F5">
            <w:pPr>
              <w:pStyle w:val="pkt"/>
              <w:widowControl w:val="0"/>
              <w:ind w:left="0" w:firstLine="0"/>
              <w:rPr>
                <w:rFonts w:cstheme="minorHAnsi"/>
                <w:sz w:val="20"/>
                <w:szCs w:val="20"/>
              </w:rPr>
            </w:pPr>
            <w:r w:rsidRPr="00406B6F">
              <w:rPr>
                <w:rFonts w:cstheme="minorHAnsi"/>
                <w:sz w:val="20"/>
                <w:szCs w:val="20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C6753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0"/>
                <w:szCs w:val="20"/>
              </w:rPr>
            </w:pPr>
            <w:r w:rsidRPr="00406B6F">
              <w:rPr>
                <w:rFonts w:cstheme="minorHAnsi"/>
                <w:b/>
                <w:bCs/>
                <w:sz w:val="20"/>
                <w:szCs w:val="20"/>
              </w:rPr>
              <w:t>Terminy wykonania</w:t>
            </w:r>
            <w:r w:rsidRPr="00406B6F">
              <w:rPr>
                <w:rFonts w:cstheme="minorHAnsi"/>
                <w:sz w:val="20"/>
                <w:szCs w:val="20"/>
              </w:rPr>
              <w:t xml:space="preserve"> robót: od – do dzień, miesiąc, rok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C57B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bCs/>
                <w:sz w:val="20"/>
                <w:szCs w:val="20"/>
              </w:rPr>
            </w:pPr>
            <w:r w:rsidRPr="00406B6F">
              <w:rPr>
                <w:rFonts w:cstheme="minorHAnsi"/>
                <w:bCs/>
                <w:sz w:val="20"/>
                <w:szCs w:val="20"/>
              </w:rPr>
              <w:t xml:space="preserve">Miejsce wykonywania, nazwa zamawiającego </w:t>
            </w:r>
          </w:p>
        </w:tc>
      </w:tr>
      <w:tr w:rsidR="00406B6F" w:rsidRPr="00406B6F" w14:paraId="47ADA359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E0E1F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08B10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3A972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862F1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87A03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406B6F" w:rsidRPr="00406B6F" w14:paraId="429DA07E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07A80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8734A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BC236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673DA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2AB1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406B6F" w:rsidRPr="00406B6F" w14:paraId="19E09A5E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D399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C558C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AA1D7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FA7F9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BC064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406B6F" w:rsidRPr="00406B6F" w14:paraId="185257E5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EBA20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73D61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AB7B0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5A1BE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AE8D1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406B6F" w:rsidRPr="00406B6F" w14:paraId="049C5CEF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2A7FC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34670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21301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FB873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3D843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406B6F" w:rsidRPr="00406B6F" w14:paraId="07FF3A90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5E116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905E5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41A9A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5BCF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81A8D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  <w:tr w:rsidR="00B4017C" w:rsidRPr="00406B6F" w14:paraId="590FD234" w14:textId="77777777" w:rsidTr="002274F5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667A6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33422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3B441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6C20F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F85E0" w14:textId="77777777" w:rsidR="00B4017C" w:rsidRPr="00406B6F" w:rsidRDefault="00B4017C" w:rsidP="002274F5">
            <w:pPr>
              <w:pStyle w:val="pkt"/>
              <w:widowControl w:val="0"/>
              <w:snapToGrid w:val="0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</w:tr>
    </w:tbl>
    <w:p w14:paraId="4F0005CF" w14:textId="77777777" w:rsidR="00B4017C" w:rsidRPr="00406B6F" w:rsidRDefault="00B4017C" w:rsidP="00B4017C">
      <w:pPr>
        <w:jc w:val="both"/>
        <w:rPr>
          <w:rFonts w:cstheme="minorHAnsi"/>
        </w:rPr>
      </w:pPr>
    </w:p>
    <w:p w14:paraId="4CAC1E6D" w14:textId="77777777" w:rsidR="0079328C" w:rsidRPr="00406B6F" w:rsidRDefault="0079328C" w:rsidP="0079328C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06B6F">
        <w:rPr>
          <w:rFonts w:ascii="Times New Roman" w:hAnsi="Times New Roman"/>
          <w:b/>
          <w:sz w:val="18"/>
          <w:szCs w:val="18"/>
        </w:rPr>
        <w:t>oraz</w:t>
      </w:r>
    </w:p>
    <w:p w14:paraId="02180BB4" w14:textId="46D2AFD4" w:rsidR="0079328C" w:rsidRPr="00406B6F" w:rsidRDefault="0079328C" w:rsidP="0079328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06B6F">
        <w:rPr>
          <w:rFonts w:ascii="Times New Roman" w:hAnsi="Times New Roman"/>
          <w:b/>
          <w:sz w:val="18"/>
          <w:szCs w:val="18"/>
          <w:u w:val="single"/>
        </w:rPr>
        <w:t xml:space="preserve">załączam dowody określające czy te </w:t>
      </w:r>
      <w:r w:rsidR="009A6BCF" w:rsidRPr="00406B6F">
        <w:rPr>
          <w:rFonts w:ascii="Times New Roman" w:hAnsi="Times New Roman"/>
          <w:b/>
          <w:sz w:val="18"/>
          <w:szCs w:val="18"/>
          <w:u w:val="single"/>
        </w:rPr>
        <w:t xml:space="preserve">roboty budowlane </w:t>
      </w:r>
      <w:r w:rsidRPr="00406B6F">
        <w:rPr>
          <w:rFonts w:ascii="Times New Roman" w:hAnsi="Times New Roman"/>
          <w:b/>
          <w:sz w:val="18"/>
          <w:szCs w:val="18"/>
          <w:u w:val="single"/>
        </w:rPr>
        <w:t xml:space="preserve"> zostały wykonane należycie</w:t>
      </w:r>
      <w:r w:rsidRPr="00406B6F">
        <w:rPr>
          <w:rFonts w:ascii="Times New Roman" w:hAnsi="Times New Roman"/>
          <w:sz w:val="18"/>
          <w:szCs w:val="18"/>
        </w:rPr>
        <w:t xml:space="preserve">; przy czym dowodami, o których mowa, są: referencje, bądź inne dokumenty wystawione przez podmiot, na rzecz którego dostawy były wykonywane. </w:t>
      </w:r>
    </w:p>
    <w:p w14:paraId="6F85A32C" w14:textId="77777777" w:rsidR="0079328C" w:rsidRPr="00406B6F" w:rsidRDefault="0079328C" w:rsidP="0079328C">
      <w:pPr>
        <w:pStyle w:val="Default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EEBA5C6" w14:textId="77777777" w:rsidR="00B4017C" w:rsidRPr="00406B6F" w:rsidRDefault="00B4017C" w:rsidP="00B4017C">
      <w:pPr>
        <w:jc w:val="both"/>
        <w:rPr>
          <w:rFonts w:cstheme="minorHAnsi"/>
        </w:rPr>
      </w:pPr>
    </w:p>
    <w:p w14:paraId="0CF7B0BA" w14:textId="77777777" w:rsidR="0079328C" w:rsidRPr="00406B6F" w:rsidRDefault="0079328C" w:rsidP="0079328C">
      <w:pPr>
        <w:spacing w:after="0" w:line="240" w:lineRule="auto"/>
        <w:jc w:val="right"/>
        <w:rPr>
          <w:sz w:val="16"/>
        </w:rPr>
      </w:pPr>
      <w:r w:rsidRPr="00406B6F">
        <w:rPr>
          <w:sz w:val="16"/>
        </w:rPr>
        <w:t xml:space="preserve">Data, podpis i pieczęć osoby upoważnionej </w:t>
      </w:r>
      <w:r w:rsidRPr="00406B6F">
        <w:rPr>
          <w:sz w:val="16"/>
        </w:rPr>
        <w:br/>
        <w:t xml:space="preserve">do reprezentacji Oferenta </w:t>
      </w:r>
    </w:p>
    <w:p w14:paraId="53A07BB4" w14:textId="77777777" w:rsidR="00B4017C" w:rsidRPr="00406B6F" w:rsidRDefault="00B4017C" w:rsidP="00B4017C">
      <w:pPr>
        <w:spacing w:line="276" w:lineRule="auto"/>
        <w:jc w:val="both"/>
        <w:rPr>
          <w:rFonts w:cstheme="minorHAnsi"/>
        </w:rPr>
      </w:pPr>
    </w:p>
    <w:p w14:paraId="4EB69004" w14:textId="77777777" w:rsidR="00B4017C" w:rsidRPr="00406B6F" w:rsidRDefault="00B4017C" w:rsidP="00B4017C">
      <w:pPr>
        <w:jc w:val="both"/>
        <w:rPr>
          <w:rFonts w:cstheme="minorHAnsi"/>
        </w:rPr>
      </w:pPr>
    </w:p>
    <w:p w14:paraId="2EF9AD70" w14:textId="77777777" w:rsidR="00047C70" w:rsidRPr="00406B6F" w:rsidRDefault="00047C70">
      <w:pPr>
        <w:rPr>
          <w:rFonts w:cstheme="minorHAnsi"/>
        </w:rPr>
      </w:pPr>
      <w:bookmarkStart w:id="19" w:name="_Hlk176442303"/>
      <w:bookmarkEnd w:id="18"/>
      <w:r w:rsidRPr="00406B6F">
        <w:rPr>
          <w:rFonts w:cstheme="minorHAnsi"/>
        </w:rPr>
        <w:br w:type="page"/>
      </w:r>
    </w:p>
    <w:p w14:paraId="0505B8BB" w14:textId="3F2510DC" w:rsidR="00FD6653" w:rsidRPr="00406B6F" w:rsidRDefault="00047C70" w:rsidP="00047C70">
      <w:pPr>
        <w:pStyle w:val="Nagwek"/>
        <w:rPr>
          <w:rFonts w:cstheme="minorHAnsi"/>
          <w:b/>
        </w:rPr>
      </w:pPr>
      <w:r w:rsidRPr="00406B6F">
        <w:rPr>
          <w:rFonts w:cstheme="minorHAnsi"/>
        </w:rPr>
        <w:lastRenderedPageBreak/>
        <w:t xml:space="preserve">Nr postępowania: </w:t>
      </w:r>
      <w:r w:rsidR="00AF1C77">
        <w:rPr>
          <w:rFonts w:cstheme="minorHAnsi"/>
          <w:b/>
        </w:rPr>
        <w:t>SOS4/Z19/2025</w:t>
      </w:r>
      <w:r w:rsidR="006B1E88" w:rsidRPr="00406B6F">
        <w:rPr>
          <w:rFonts w:cstheme="minorHAnsi"/>
          <w:b/>
        </w:rPr>
        <w:t xml:space="preserve">      </w:t>
      </w:r>
      <w:r w:rsidR="006B1E88" w:rsidRPr="00406B6F">
        <w:rPr>
          <w:rFonts w:cstheme="minorHAnsi"/>
          <w:b/>
        </w:rPr>
        <w:tab/>
      </w:r>
      <w:r w:rsidRPr="00406B6F">
        <w:rPr>
          <w:rFonts w:cstheme="minorHAnsi"/>
          <w:b/>
        </w:rPr>
        <w:t xml:space="preserve">                                                                          </w:t>
      </w:r>
      <w:r w:rsidR="0079328C" w:rsidRPr="00406B6F">
        <w:rPr>
          <w:rFonts w:cstheme="minorHAnsi"/>
          <w:b/>
          <w:bCs/>
        </w:rPr>
        <w:t xml:space="preserve">Załącznik Nr 6 </w:t>
      </w:r>
      <w:r w:rsidR="0079328C" w:rsidRPr="00406B6F">
        <w:rPr>
          <w:rFonts w:cstheme="minorHAnsi"/>
          <w:b/>
          <w:bCs/>
        </w:rPr>
        <w:tab/>
      </w:r>
      <w:r w:rsidR="0079328C" w:rsidRPr="00406B6F">
        <w:rPr>
          <w:rFonts w:cstheme="minorHAnsi"/>
          <w:b/>
          <w:bCs/>
        </w:rPr>
        <w:tab/>
      </w:r>
      <w:r w:rsidR="0079328C" w:rsidRPr="00406B6F">
        <w:rPr>
          <w:rFonts w:cstheme="minorHAnsi"/>
          <w:b/>
          <w:bCs/>
        </w:rPr>
        <w:tab/>
      </w:r>
      <w:r w:rsidR="0079328C" w:rsidRPr="00406B6F">
        <w:rPr>
          <w:rFonts w:cstheme="minorHAnsi"/>
          <w:b/>
          <w:bCs/>
        </w:rPr>
        <w:tab/>
      </w:r>
      <w:r w:rsidR="0079328C" w:rsidRPr="00406B6F">
        <w:rPr>
          <w:rFonts w:cstheme="minorHAnsi"/>
          <w:b/>
          <w:bCs/>
        </w:rPr>
        <w:tab/>
      </w:r>
      <w:r w:rsidR="0079328C" w:rsidRPr="00406B6F">
        <w:rPr>
          <w:rFonts w:cstheme="minorHAnsi"/>
          <w:b/>
          <w:bCs/>
        </w:rPr>
        <w:tab/>
      </w:r>
      <w:r w:rsidR="0079328C" w:rsidRPr="00406B6F">
        <w:rPr>
          <w:rFonts w:cstheme="minorHAnsi"/>
          <w:b/>
          <w:bCs/>
        </w:rPr>
        <w:tab/>
        <w:t xml:space="preserve"> </w:t>
      </w:r>
    </w:p>
    <w:p w14:paraId="60093F8E" w14:textId="77777777" w:rsidR="0079328C" w:rsidRPr="00406B6F" w:rsidRDefault="0079328C" w:rsidP="0079328C">
      <w:pPr>
        <w:spacing w:line="120" w:lineRule="atLeast"/>
        <w:jc w:val="both"/>
        <w:rPr>
          <w:rFonts w:cstheme="minorHAnsi"/>
        </w:rPr>
      </w:pPr>
    </w:p>
    <w:p w14:paraId="5DD8119C" w14:textId="77777777" w:rsidR="0079328C" w:rsidRPr="00406B6F" w:rsidRDefault="0079328C" w:rsidP="0079328C">
      <w:pPr>
        <w:spacing w:line="120" w:lineRule="atLeast"/>
        <w:jc w:val="center"/>
        <w:rPr>
          <w:rFonts w:cstheme="minorHAnsi"/>
          <w:b/>
        </w:rPr>
      </w:pPr>
      <w:r w:rsidRPr="00406B6F">
        <w:rPr>
          <w:rFonts w:cstheme="minorHAnsi"/>
          <w:b/>
        </w:rPr>
        <w:t>Wykaz osób skierowanych przez Wykonawcę</w:t>
      </w:r>
    </w:p>
    <w:p w14:paraId="45288482" w14:textId="77777777" w:rsidR="0079328C" w:rsidRPr="00406B6F" w:rsidRDefault="0079328C" w:rsidP="0079328C">
      <w:pPr>
        <w:spacing w:line="120" w:lineRule="atLeast"/>
        <w:jc w:val="center"/>
        <w:rPr>
          <w:rFonts w:cstheme="minorHAnsi"/>
          <w:b/>
        </w:rPr>
      </w:pPr>
      <w:r w:rsidRPr="00406B6F">
        <w:rPr>
          <w:rFonts w:cstheme="minorHAnsi"/>
          <w:b/>
        </w:rPr>
        <w:t>do realizacji zamówienia publicznego</w:t>
      </w:r>
    </w:p>
    <w:p w14:paraId="3E704C37" w14:textId="77777777" w:rsidR="0079328C" w:rsidRPr="00406B6F" w:rsidRDefault="0079328C" w:rsidP="0079328C">
      <w:pPr>
        <w:jc w:val="both"/>
        <w:rPr>
          <w:rFonts w:cstheme="minorHAnsi"/>
          <w:b/>
        </w:rPr>
      </w:pPr>
    </w:p>
    <w:p w14:paraId="75289D6A" w14:textId="77777777" w:rsidR="0079328C" w:rsidRPr="00406B6F" w:rsidRDefault="0079328C" w:rsidP="0079328C">
      <w:pPr>
        <w:jc w:val="both"/>
        <w:rPr>
          <w:rFonts w:cstheme="minorHAnsi"/>
        </w:rPr>
      </w:pPr>
      <w:r w:rsidRPr="00406B6F">
        <w:rPr>
          <w:rFonts w:cstheme="minorHAnsi"/>
        </w:rPr>
        <w:t>Nazwa Wykonawcy  ………………………………………..........................................................................</w:t>
      </w:r>
    </w:p>
    <w:p w14:paraId="322BD7A1" w14:textId="77777777" w:rsidR="0079328C" w:rsidRPr="00406B6F" w:rsidRDefault="0079328C" w:rsidP="0079328C">
      <w:pPr>
        <w:jc w:val="both"/>
        <w:rPr>
          <w:rFonts w:cstheme="minorHAnsi"/>
        </w:rPr>
      </w:pPr>
    </w:p>
    <w:p w14:paraId="56FC1986" w14:textId="77777777" w:rsidR="0079328C" w:rsidRPr="00406B6F" w:rsidRDefault="0079328C" w:rsidP="0079328C">
      <w:pPr>
        <w:pStyle w:val="Tekstpodstawowy32"/>
        <w:spacing w:line="240" w:lineRule="auto"/>
        <w:rPr>
          <w:rFonts w:asciiTheme="minorHAnsi" w:hAnsiTheme="minorHAnsi" w:cstheme="minorHAnsi"/>
        </w:rPr>
      </w:pPr>
      <w:r w:rsidRPr="00406B6F">
        <w:rPr>
          <w:rFonts w:asciiTheme="minorHAnsi" w:hAnsiTheme="minorHAnsi" w:cstheme="minorHAnsi"/>
        </w:rPr>
        <w:t>Adres Wykonawcy ………………………………………............................................................................</w:t>
      </w:r>
    </w:p>
    <w:p w14:paraId="206C01F3" w14:textId="77777777" w:rsidR="0079328C" w:rsidRPr="00406B6F" w:rsidRDefault="0079328C" w:rsidP="0079328C">
      <w:pPr>
        <w:spacing w:line="200" w:lineRule="atLeast"/>
        <w:jc w:val="both"/>
        <w:rPr>
          <w:rFonts w:cstheme="minorHAnsi"/>
          <w:b/>
          <w:sz w:val="20"/>
          <w:szCs w:val="20"/>
        </w:rPr>
      </w:pPr>
      <w:r w:rsidRPr="00406B6F">
        <w:rPr>
          <w:rFonts w:cstheme="minorHAnsi"/>
        </w:rPr>
        <w:tab/>
      </w:r>
      <w:r w:rsidRPr="00406B6F">
        <w:rPr>
          <w:rFonts w:cstheme="minorHAnsi"/>
        </w:rPr>
        <w:tab/>
      </w:r>
      <w:r w:rsidRPr="00406B6F">
        <w:rPr>
          <w:rFonts w:cstheme="minorHAnsi"/>
        </w:rPr>
        <w:tab/>
      </w:r>
      <w:r w:rsidRPr="00406B6F">
        <w:rPr>
          <w:rFonts w:cstheme="minorHAnsi"/>
        </w:rPr>
        <w:tab/>
      </w:r>
      <w:r w:rsidRPr="00406B6F">
        <w:rPr>
          <w:rFonts w:cstheme="minorHAnsi"/>
        </w:rPr>
        <w:tab/>
      </w:r>
      <w:r w:rsidRPr="00406B6F">
        <w:rPr>
          <w:rFonts w:cstheme="minorHAnsi"/>
        </w:rPr>
        <w:tab/>
      </w:r>
    </w:p>
    <w:tbl>
      <w:tblPr>
        <w:tblW w:w="904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7"/>
        <w:gridCol w:w="1417"/>
        <w:gridCol w:w="1275"/>
        <w:gridCol w:w="4819"/>
        <w:gridCol w:w="1105"/>
      </w:tblGrid>
      <w:tr w:rsidR="00406B6F" w:rsidRPr="00406B6F" w14:paraId="50A0ACFD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379B4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06B6F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D199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06B6F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5A0F1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06B6F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C0688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06B6F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36619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406B6F">
              <w:rPr>
                <w:rFonts w:cstheme="minorHAnsi"/>
                <w:b/>
                <w:sz w:val="20"/>
                <w:szCs w:val="20"/>
              </w:rPr>
              <w:t>5</w:t>
            </w:r>
          </w:p>
        </w:tc>
      </w:tr>
      <w:tr w:rsidR="00406B6F" w:rsidRPr="00406B6F" w14:paraId="015B9479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952EE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</w:rPr>
            </w:pPr>
            <w:r w:rsidRPr="00406B6F">
              <w:rPr>
                <w:rFonts w:cstheme="minorHAnsi"/>
                <w:b/>
                <w:sz w:val="20"/>
              </w:rPr>
              <w:t>Lp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F5950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06B6F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23EA3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06B6F">
              <w:rPr>
                <w:rFonts w:cstheme="minorHAnsi"/>
                <w:b/>
                <w:sz w:val="20"/>
                <w:szCs w:val="20"/>
              </w:rPr>
              <w:t>Proponowana funkcję przy realizacji zamówienia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9AE43" w14:textId="77777777" w:rsidR="0079328C" w:rsidRPr="00406B6F" w:rsidRDefault="0079328C" w:rsidP="002274F5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06B6F">
              <w:rPr>
                <w:rFonts w:cstheme="minorHAnsi"/>
                <w:b/>
                <w:sz w:val="20"/>
                <w:szCs w:val="20"/>
              </w:rPr>
              <w:t xml:space="preserve">Kwalifikacje zawodowe, uprawnienia budowlane - w branży (specjalności) wydane przez ……… kiedy - podać dd,mm,rr. </w:t>
            </w:r>
          </w:p>
          <w:p w14:paraId="456EF8E9" w14:textId="693E5DA5" w:rsidR="0079328C" w:rsidRPr="00406B6F" w:rsidRDefault="0079328C" w:rsidP="002274F5">
            <w:pPr>
              <w:pStyle w:val="Tekstpodstawowy2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406B6F">
              <w:rPr>
                <w:rFonts w:asciiTheme="minorHAnsi" w:hAnsiTheme="minorHAnsi" w:cstheme="minorHAnsi"/>
                <w:color w:val="auto"/>
                <w:sz w:val="20"/>
              </w:rPr>
              <w:t>Doświadczenie* w zakresie i na potwierdzenie spełnienia minimalnych warunków udziału w postępowaniu. tj. min</w:t>
            </w:r>
            <w:r w:rsidRPr="00406B6F">
              <w:rPr>
                <w:rFonts w:asciiTheme="minorHAnsi" w:hAnsiTheme="minorHAnsi" w:cstheme="minorHAnsi"/>
                <w:color w:val="auto"/>
                <w:sz w:val="20"/>
                <w:shd w:val="clear" w:color="auto" w:fill="FFFFFF"/>
              </w:rPr>
              <w:t xml:space="preserve"> </w:t>
            </w:r>
            <w:r w:rsidR="009A6BCF" w:rsidRPr="00406B6F">
              <w:rPr>
                <w:rFonts w:asciiTheme="minorHAnsi" w:hAnsiTheme="minorHAnsi" w:cstheme="minorHAnsi"/>
                <w:color w:val="auto"/>
                <w:sz w:val="20"/>
                <w:shd w:val="clear" w:color="auto" w:fill="FFFFFF"/>
              </w:rPr>
              <w:t>1</w:t>
            </w:r>
            <w:r w:rsidRPr="00406B6F">
              <w:rPr>
                <w:rFonts w:asciiTheme="minorHAnsi" w:hAnsiTheme="minorHAnsi" w:cstheme="minorHAnsi"/>
                <w:color w:val="auto"/>
                <w:sz w:val="20"/>
                <w:shd w:val="clear" w:color="auto" w:fill="FFFFFF"/>
              </w:rPr>
              <w:t xml:space="preserve">-letnie doświadczenie zawodowe związane z uzyskanymi uprawnieniami </w:t>
            </w:r>
            <w:r w:rsidRPr="00406B6F">
              <w:rPr>
                <w:rFonts w:asciiTheme="minorHAnsi" w:hAnsiTheme="minorHAnsi" w:cstheme="minorHAnsi"/>
                <w:bCs/>
                <w:color w:val="auto"/>
                <w:sz w:val="20"/>
                <w:shd w:val="clear" w:color="auto" w:fill="FFFFFF"/>
              </w:rPr>
              <w:t xml:space="preserve">pełnienie  w tym czasie funkcji kierownika budowy lub kierownika robót </w:t>
            </w:r>
          </w:p>
          <w:p w14:paraId="4D4FE1CE" w14:textId="77777777" w:rsidR="0079328C" w:rsidRPr="00406B6F" w:rsidRDefault="0079328C" w:rsidP="002274F5">
            <w:pPr>
              <w:widowControl w:val="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6698A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406B6F">
              <w:rPr>
                <w:rFonts w:cstheme="minorHAnsi"/>
                <w:b/>
                <w:spacing w:val="-4"/>
                <w:sz w:val="20"/>
                <w:szCs w:val="21"/>
              </w:rPr>
              <w:t>Podstawa dysponowania*</w:t>
            </w:r>
          </w:p>
        </w:tc>
      </w:tr>
      <w:tr w:rsidR="00406B6F" w:rsidRPr="00406B6F" w14:paraId="166EF82F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BA86B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406B6F">
              <w:rPr>
                <w:rFonts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8EF22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ABDAA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AD779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8FB56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406B6F" w:rsidRPr="00406B6F" w14:paraId="292C80B2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3EE74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406B6F">
              <w:rPr>
                <w:rFonts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FA7A3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F0DB5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D850A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9186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406B6F" w:rsidRPr="00406B6F" w14:paraId="189E90F1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1FD4A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406B6F">
              <w:rPr>
                <w:rFonts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EC472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3049B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49B2F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20AA0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406B6F" w:rsidRPr="00406B6F" w14:paraId="4E0CB7E1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B27EC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406B6F">
              <w:rPr>
                <w:rFonts w:cstheme="minorHAnsi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74F52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AB44F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42B64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7C5C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406B6F" w:rsidRPr="00406B6F" w14:paraId="5597E78D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70023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406B6F">
              <w:rPr>
                <w:rFonts w:cstheme="minorHAnsi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D30E9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A073A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418D5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97847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406B6F" w:rsidRPr="00406B6F" w14:paraId="3F912626" w14:textId="77777777" w:rsidTr="002274F5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AE90F" w14:textId="77777777" w:rsidR="0079328C" w:rsidRPr="00406B6F" w:rsidRDefault="0079328C" w:rsidP="002274F5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406B6F">
              <w:rPr>
                <w:rFonts w:cstheme="minorHAnsi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BC050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D8B10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CC205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3885" w14:textId="77777777" w:rsidR="0079328C" w:rsidRPr="00406B6F" w:rsidRDefault="0079328C" w:rsidP="002274F5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</w:tbl>
    <w:p w14:paraId="3E7165DC" w14:textId="77777777" w:rsidR="0079328C" w:rsidRPr="00406B6F" w:rsidRDefault="0079328C" w:rsidP="0079328C">
      <w:pPr>
        <w:spacing w:line="200" w:lineRule="atLeast"/>
        <w:jc w:val="both"/>
        <w:rPr>
          <w:rFonts w:cstheme="minorHAnsi"/>
        </w:rPr>
      </w:pPr>
    </w:p>
    <w:p w14:paraId="1F5D6B89" w14:textId="77777777" w:rsidR="0079328C" w:rsidRPr="00406B6F" w:rsidRDefault="0079328C" w:rsidP="0079328C">
      <w:pPr>
        <w:ind w:left="4956"/>
        <w:jc w:val="both"/>
        <w:rPr>
          <w:rFonts w:cstheme="minorHAnsi"/>
          <w:b/>
          <w:bCs/>
          <w:i/>
          <w:sz w:val="16"/>
          <w:szCs w:val="16"/>
        </w:rPr>
      </w:pPr>
      <w:r w:rsidRPr="00406B6F">
        <w:rPr>
          <w:rFonts w:cstheme="minorHAnsi"/>
          <w:i/>
          <w:sz w:val="16"/>
          <w:szCs w:val="16"/>
        </w:rPr>
        <w:t>kwalifikowany podpis elektroniczny lub podpis zaufany lub podpis osobisty osoby lub osób upoważnionych do reprezentowania  wykonawcy</w:t>
      </w:r>
    </w:p>
    <w:bookmarkEnd w:id="19"/>
    <w:p w14:paraId="7496CB5E" w14:textId="5E79691F" w:rsidR="0079328C" w:rsidRPr="00406B6F" w:rsidRDefault="0079328C">
      <w:pPr>
        <w:rPr>
          <w:rFonts w:cstheme="minorHAnsi"/>
          <w:b/>
          <w:bCs/>
        </w:rPr>
      </w:pPr>
    </w:p>
    <w:sectPr w:rsidR="0079328C" w:rsidRPr="00406B6F" w:rsidSect="00AE79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E53D9" w14:textId="77777777" w:rsidR="00B75E62" w:rsidRDefault="00B75E62" w:rsidP="005F5273">
      <w:pPr>
        <w:spacing w:after="0" w:line="240" w:lineRule="auto"/>
      </w:pPr>
      <w:r>
        <w:separator/>
      </w:r>
    </w:p>
  </w:endnote>
  <w:endnote w:type="continuationSeparator" w:id="0">
    <w:p w14:paraId="7CC58186" w14:textId="77777777" w:rsidR="00B75E62" w:rsidRDefault="00B75E62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ttawa;Times New Roman">
    <w:altName w:val="Cambria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996F8" w14:textId="77777777" w:rsidR="00B75E62" w:rsidRDefault="00B75E62" w:rsidP="005F5273">
      <w:pPr>
        <w:spacing w:after="0" w:line="240" w:lineRule="auto"/>
      </w:pPr>
      <w:r>
        <w:separator/>
      </w:r>
    </w:p>
  </w:footnote>
  <w:footnote w:type="continuationSeparator" w:id="0">
    <w:p w14:paraId="7A3ED887" w14:textId="77777777" w:rsidR="00B75E62" w:rsidRDefault="00B75E62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B4288" w14:textId="77777777" w:rsidR="00DC74DB" w:rsidRDefault="00DC74DB">
    <w:pPr>
      <w:pStyle w:val="Nagwek"/>
    </w:pPr>
    <w:r>
      <w:rPr>
        <w:noProof/>
        <w:lang w:eastAsia="pl-PL"/>
      </w:rPr>
      <w:drawing>
        <wp:inline distT="0" distB="0" distL="0" distR="0" wp14:anchorId="12E75774" wp14:editId="5012B197">
          <wp:extent cx="5760720" cy="419972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EC85E" w14:textId="77777777" w:rsidR="00C621BF" w:rsidRDefault="00C621BF">
    <w:pPr>
      <w:pStyle w:val="Nagwek"/>
    </w:pPr>
  </w:p>
  <w:p w14:paraId="463A3AE2" w14:textId="77777777" w:rsidR="00C621BF" w:rsidRDefault="00C62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001F40E8"/>
    <w:multiLevelType w:val="hybridMultilevel"/>
    <w:tmpl w:val="7BD07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5C7DFD"/>
    <w:multiLevelType w:val="hybridMultilevel"/>
    <w:tmpl w:val="45C2A8A2"/>
    <w:lvl w:ilvl="0" w:tplc="04150011">
      <w:start w:val="1"/>
      <w:numFmt w:val="decimal"/>
      <w:lvlText w:val="%1)"/>
      <w:lvlJc w:val="left"/>
      <w:pPr>
        <w:ind w:left="3338" w:hanging="360"/>
      </w:pPr>
    </w:lvl>
    <w:lvl w:ilvl="1" w:tplc="FE76A8B6">
      <w:start w:val="30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4F66B2"/>
    <w:multiLevelType w:val="hybridMultilevel"/>
    <w:tmpl w:val="185AA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1079E7"/>
    <w:multiLevelType w:val="hybridMultilevel"/>
    <w:tmpl w:val="CD6E8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4155C5"/>
    <w:multiLevelType w:val="hybridMultilevel"/>
    <w:tmpl w:val="4E660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6A5A1D"/>
    <w:multiLevelType w:val="hybridMultilevel"/>
    <w:tmpl w:val="B8A8B090"/>
    <w:lvl w:ilvl="0" w:tplc="79C87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DA0F96"/>
    <w:multiLevelType w:val="hybridMultilevel"/>
    <w:tmpl w:val="2A80C73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325174"/>
    <w:multiLevelType w:val="multilevel"/>
    <w:tmpl w:val="3EE2C9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  <w:highlight w:val="yello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12504086"/>
    <w:multiLevelType w:val="multilevel"/>
    <w:tmpl w:val="1EB8C7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DB14CE"/>
    <w:multiLevelType w:val="multilevel"/>
    <w:tmpl w:val="C30EA74A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9" w15:restartNumberingAfterBreak="0">
    <w:nsid w:val="1DC8333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08541F4"/>
    <w:multiLevelType w:val="multilevel"/>
    <w:tmpl w:val="F782D7CC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1" w15:restartNumberingAfterBreak="0">
    <w:nsid w:val="2108588D"/>
    <w:multiLevelType w:val="multilevel"/>
    <w:tmpl w:val="F42E27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2" w15:restartNumberingAfterBreak="0">
    <w:nsid w:val="244D65DD"/>
    <w:multiLevelType w:val="hybridMultilevel"/>
    <w:tmpl w:val="8C52B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D0007"/>
    <w:multiLevelType w:val="hybridMultilevel"/>
    <w:tmpl w:val="E29AD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D660CC"/>
    <w:multiLevelType w:val="hybridMultilevel"/>
    <w:tmpl w:val="80B2A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120E29"/>
    <w:multiLevelType w:val="multilevel"/>
    <w:tmpl w:val="F7F63614"/>
    <w:lvl w:ilvl="0">
      <w:start w:val="1"/>
      <w:numFmt w:val="bullet"/>
      <w:lvlText w:val="−"/>
      <w:lvlJc w:val="left"/>
      <w:pPr>
        <w:tabs>
          <w:tab w:val="num" w:pos="0"/>
        </w:tabs>
        <w:ind w:left="1854" w:hanging="360"/>
      </w:pPr>
      <w:rPr>
        <w:rFonts w:ascii="Times New Roman" w:hAnsi="Times New Roman" w:cs="Times New Roman" w:hint="default"/>
        <w:color w:val="000000"/>
        <w:sz w:val="22"/>
        <w:szCs w:val="22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53A290B"/>
    <w:multiLevelType w:val="hybridMultilevel"/>
    <w:tmpl w:val="AAD2A580"/>
    <w:lvl w:ilvl="0" w:tplc="2DE61E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9786D4B"/>
    <w:multiLevelType w:val="hybridMultilevel"/>
    <w:tmpl w:val="347A96F2"/>
    <w:lvl w:ilvl="0" w:tplc="DA800B4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077D51"/>
    <w:multiLevelType w:val="hybridMultilevel"/>
    <w:tmpl w:val="E7E27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333CFE"/>
    <w:multiLevelType w:val="hybridMultilevel"/>
    <w:tmpl w:val="4E2C5608"/>
    <w:lvl w:ilvl="0" w:tplc="2DE61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44571204"/>
    <w:multiLevelType w:val="hybridMultilevel"/>
    <w:tmpl w:val="B5D2B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402CCB"/>
    <w:multiLevelType w:val="multilevel"/>
    <w:tmpl w:val="229E71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  <w:highlight w:val="yellow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16C07"/>
    <w:multiLevelType w:val="multilevel"/>
    <w:tmpl w:val="E084B76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4C132761"/>
    <w:multiLevelType w:val="hybridMultilevel"/>
    <w:tmpl w:val="D3F01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261019"/>
    <w:multiLevelType w:val="hybridMultilevel"/>
    <w:tmpl w:val="0270C7F6"/>
    <w:lvl w:ilvl="0" w:tplc="4AB452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3B7B9C"/>
    <w:multiLevelType w:val="hybridMultilevel"/>
    <w:tmpl w:val="781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B7447A"/>
    <w:multiLevelType w:val="hybridMultilevel"/>
    <w:tmpl w:val="6CBC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D064F9"/>
    <w:multiLevelType w:val="hybridMultilevel"/>
    <w:tmpl w:val="A86CD2E4"/>
    <w:lvl w:ilvl="0" w:tplc="172C5AC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1" w15:restartNumberingAfterBreak="0">
    <w:nsid w:val="56A71600"/>
    <w:multiLevelType w:val="hybridMultilevel"/>
    <w:tmpl w:val="6D582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360631"/>
    <w:multiLevelType w:val="hybridMultilevel"/>
    <w:tmpl w:val="8EACCA84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76A8B6">
      <w:start w:val="30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290E22"/>
    <w:multiLevelType w:val="hybridMultilevel"/>
    <w:tmpl w:val="FD0EB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341827"/>
    <w:multiLevelType w:val="multilevel"/>
    <w:tmpl w:val="91B0A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5" w15:restartNumberingAfterBreak="0">
    <w:nsid w:val="5F5B7C00"/>
    <w:multiLevelType w:val="hybridMultilevel"/>
    <w:tmpl w:val="4B4CFD70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2E1495"/>
    <w:multiLevelType w:val="hybridMultilevel"/>
    <w:tmpl w:val="9F3A177C"/>
    <w:lvl w:ilvl="0" w:tplc="5C349A6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D4E60800">
      <w:start w:val="1"/>
      <w:numFmt w:val="lowerLetter"/>
      <w:lvlText w:val="%2."/>
      <w:lvlJc w:val="left"/>
      <w:pPr>
        <w:ind w:left="1080" w:hanging="360"/>
      </w:pPr>
    </w:lvl>
    <w:lvl w:ilvl="2" w:tplc="25AEE010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FE70B216">
      <w:start w:val="1"/>
      <w:numFmt w:val="lowerLetter"/>
      <w:lvlText w:val="%5."/>
      <w:lvlJc w:val="left"/>
      <w:pPr>
        <w:ind w:left="3240" w:hanging="360"/>
      </w:pPr>
    </w:lvl>
    <w:lvl w:ilvl="5" w:tplc="988CC8C4">
      <w:start w:val="1"/>
      <w:numFmt w:val="lowerRoman"/>
      <w:lvlText w:val="%6."/>
      <w:lvlJc w:val="right"/>
      <w:pPr>
        <w:ind w:left="3960" w:hanging="180"/>
      </w:pPr>
    </w:lvl>
    <w:lvl w:ilvl="6" w:tplc="ABD22366">
      <w:start w:val="1"/>
      <w:numFmt w:val="decimal"/>
      <w:lvlText w:val="%7."/>
      <w:lvlJc w:val="left"/>
      <w:pPr>
        <w:ind w:left="4680" w:hanging="360"/>
      </w:pPr>
    </w:lvl>
    <w:lvl w:ilvl="7" w:tplc="6F904102">
      <w:start w:val="1"/>
      <w:numFmt w:val="lowerLetter"/>
      <w:lvlText w:val="%8."/>
      <w:lvlJc w:val="left"/>
      <w:pPr>
        <w:ind w:left="5400" w:hanging="360"/>
      </w:pPr>
    </w:lvl>
    <w:lvl w:ilvl="8" w:tplc="6898FC42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4C437D"/>
    <w:multiLevelType w:val="hybridMultilevel"/>
    <w:tmpl w:val="8BE2C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17D67"/>
    <w:multiLevelType w:val="hybridMultilevel"/>
    <w:tmpl w:val="4F725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7B2F60"/>
    <w:multiLevelType w:val="hybridMultilevel"/>
    <w:tmpl w:val="96722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E76A8B6">
      <w:start w:val="30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544BEE"/>
    <w:multiLevelType w:val="multilevel"/>
    <w:tmpl w:val="7B8296F6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61" w15:restartNumberingAfterBreak="0">
    <w:nsid w:val="6B6B32A7"/>
    <w:multiLevelType w:val="hybridMultilevel"/>
    <w:tmpl w:val="B928E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15582D"/>
    <w:multiLevelType w:val="hybridMultilevel"/>
    <w:tmpl w:val="EA707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76A8B6">
      <w:start w:val="30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207932"/>
    <w:multiLevelType w:val="multilevel"/>
    <w:tmpl w:val="7C1A51D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64" w15:restartNumberingAfterBreak="0">
    <w:nsid w:val="6F5D0C92"/>
    <w:multiLevelType w:val="hybridMultilevel"/>
    <w:tmpl w:val="B91E515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1953415"/>
    <w:multiLevelType w:val="multilevel"/>
    <w:tmpl w:val="A9E2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4B348CD"/>
    <w:multiLevelType w:val="hybridMultilevel"/>
    <w:tmpl w:val="5DF2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A809EA"/>
    <w:multiLevelType w:val="hybridMultilevel"/>
    <w:tmpl w:val="D4C088F4"/>
    <w:lvl w:ilvl="0" w:tplc="B9D83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4A15C3"/>
    <w:multiLevelType w:val="multilevel"/>
    <w:tmpl w:val="F82EC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  <w:highlight w:val="yellow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8816A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7B9C5481"/>
    <w:multiLevelType w:val="hybridMultilevel"/>
    <w:tmpl w:val="1ED41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20364B"/>
    <w:multiLevelType w:val="hybridMultilevel"/>
    <w:tmpl w:val="252C7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613038"/>
    <w:multiLevelType w:val="hybridMultilevel"/>
    <w:tmpl w:val="2E108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AB4858"/>
    <w:multiLevelType w:val="hybridMultilevel"/>
    <w:tmpl w:val="5C409E8E"/>
    <w:lvl w:ilvl="0" w:tplc="2DE61E0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7EAC4FBE"/>
    <w:multiLevelType w:val="hybridMultilevel"/>
    <w:tmpl w:val="E2383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494537">
    <w:abstractNumId w:val="0"/>
  </w:num>
  <w:num w:numId="2" w16cid:durableId="690650469">
    <w:abstractNumId w:val="2"/>
  </w:num>
  <w:num w:numId="3" w16cid:durableId="860170601">
    <w:abstractNumId w:val="4"/>
  </w:num>
  <w:num w:numId="4" w16cid:durableId="326324432">
    <w:abstractNumId w:val="38"/>
  </w:num>
  <w:num w:numId="5" w16cid:durableId="36899449">
    <w:abstractNumId w:val="75"/>
  </w:num>
  <w:num w:numId="6" w16cid:durableId="76169189">
    <w:abstractNumId w:val="22"/>
  </w:num>
  <w:num w:numId="7" w16cid:durableId="973490448">
    <w:abstractNumId w:val="67"/>
  </w:num>
  <w:num w:numId="8" w16cid:durableId="373232362">
    <w:abstractNumId w:val="18"/>
  </w:num>
  <w:num w:numId="9" w16cid:durableId="1110011497">
    <w:abstractNumId w:val="72"/>
  </w:num>
  <w:num w:numId="10" w16cid:durableId="280191378">
    <w:abstractNumId w:val="57"/>
  </w:num>
  <w:num w:numId="11" w16cid:durableId="1581325547">
    <w:abstractNumId w:val="58"/>
  </w:num>
  <w:num w:numId="12" w16cid:durableId="689725726">
    <w:abstractNumId w:val="46"/>
  </w:num>
  <w:num w:numId="13" w16cid:durableId="2094665001">
    <w:abstractNumId w:val="34"/>
  </w:num>
  <w:num w:numId="14" w16cid:durableId="980231366">
    <w:abstractNumId w:val="61"/>
  </w:num>
  <w:num w:numId="15" w16cid:durableId="676469307">
    <w:abstractNumId w:val="47"/>
  </w:num>
  <w:num w:numId="16" w16cid:durableId="1307664927">
    <w:abstractNumId w:val="33"/>
  </w:num>
  <w:num w:numId="17" w16cid:durableId="1730955698">
    <w:abstractNumId w:val="42"/>
  </w:num>
  <w:num w:numId="18" w16cid:durableId="788738132">
    <w:abstractNumId w:val="16"/>
  </w:num>
  <w:num w:numId="19" w16cid:durableId="1264414121">
    <w:abstractNumId w:val="69"/>
  </w:num>
  <w:num w:numId="20" w16cid:durableId="2108622553">
    <w:abstractNumId w:val="40"/>
  </w:num>
  <w:num w:numId="21" w16cid:durableId="843592791">
    <w:abstractNumId w:val="19"/>
  </w:num>
  <w:num w:numId="22" w16cid:durableId="351339304">
    <w:abstractNumId w:val="48"/>
  </w:num>
  <w:num w:numId="23" w16cid:durableId="875893179">
    <w:abstractNumId w:val="27"/>
  </w:num>
  <w:num w:numId="24" w16cid:durableId="1472209059">
    <w:abstractNumId w:val="73"/>
  </w:num>
  <w:num w:numId="25" w16cid:durableId="916129551">
    <w:abstractNumId w:val="71"/>
  </w:num>
  <w:num w:numId="26" w16cid:durableId="1070929498">
    <w:abstractNumId w:val="45"/>
  </w:num>
  <w:num w:numId="27" w16cid:durableId="1089274700">
    <w:abstractNumId w:val="51"/>
  </w:num>
  <w:num w:numId="28" w16cid:durableId="610093517">
    <w:abstractNumId w:val="55"/>
  </w:num>
  <w:num w:numId="29" w16cid:durableId="574823574">
    <w:abstractNumId w:val="32"/>
  </w:num>
  <w:num w:numId="30" w16cid:durableId="1169908180">
    <w:abstractNumId w:val="64"/>
  </w:num>
  <w:num w:numId="31" w16cid:durableId="2088842082">
    <w:abstractNumId w:val="20"/>
  </w:num>
  <w:num w:numId="32" w16cid:durableId="5323793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09448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2304602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581679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8368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76450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81343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6294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11346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460666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93371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6182013">
    <w:abstractNumId w:val="50"/>
  </w:num>
  <w:num w:numId="44" w16cid:durableId="1365129280">
    <w:abstractNumId w:val="65"/>
  </w:num>
  <w:num w:numId="45" w16cid:durableId="1155612441">
    <w:abstractNumId w:val="23"/>
  </w:num>
  <w:num w:numId="46" w16cid:durableId="160391924">
    <w:abstractNumId w:val="43"/>
  </w:num>
  <w:num w:numId="47" w16cid:durableId="1647003646">
    <w:abstractNumId w:val="60"/>
  </w:num>
  <w:num w:numId="48" w16cid:durableId="1230456739">
    <w:abstractNumId w:val="31"/>
  </w:num>
  <w:num w:numId="49" w16cid:durableId="1611662573">
    <w:abstractNumId w:val="28"/>
  </w:num>
  <w:num w:numId="50" w16cid:durableId="392433205">
    <w:abstractNumId w:val="21"/>
  </w:num>
  <w:num w:numId="51" w16cid:durableId="1556969882">
    <w:abstractNumId w:val="74"/>
  </w:num>
  <w:num w:numId="52" w16cid:durableId="420373343">
    <w:abstractNumId w:val="49"/>
  </w:num>
  <w:num w:numId="53" w16cid:durableId="1160467576">
    <w:abstractNumId w:val="56"/>
  </w:num>
  <w:num w:numId="54" w16cid:durableId="1400640057">
    <w:abstractNumId w:val="37"/>
  </w:num>
  <w:num w:numId="55" w16cid:durableId="166678615">
    <w:abstractNumId w:val="24"/>
  </w:num>
  <w:num w:numId="56" w16cid:durableId="793912034">
    <w:abstractNumId w:val="25"/>
  </w:num>
  <w:num w:numId="57" w16cid:durableId="607396427">
    <w:abstractNumId w:val="35"/>
  </w:num>
  <w:num w:numId="58" w16cid:durableId="1624187376">
    <w:abstractNumId w:val="36"/>
  </w:num>
  <w:num w:numId="59" w16cid:durableId="80372976">
    <w:abstractNumId w:val="53"/>
  </w:num>
  <w:num w:numId="60" w16cid:durableId="1301957694">
    <w:abstractNumId w:val="6"/>
  </w:num>
  <w:num w:numId="61" w16cid:durableId="1197962193">
    <w:abstractNumId w:val="54"/>
  </w:num>
  <w:num w:numId="62" w16cid:durableId="1815684037">
    <w:abstractNumId w:val="66"/>
  </w:num>
  <w:num w:numId="63" w16cid:durableId="1345093503">
    <w:abstractNumId w:val="17"/>
  </w:num>
  <w:num w:numId="64" w16cid:durableId="1246643270">
    <w:abstractNumId w:val="44"/>
  </w:num>
  <w:num w:numId="65" w16cid:durableId="603348302">
    <w:abstractNumId w:val="14"/>
  </w:num>
  <w:num w:numId="66" w16cid:durableId="996956402">
    <w:abstractNumId w:val="63"/>
  </w:num>
  <w:num w:numId="67" w16cid:durableId="1423070421">
    <w:abstractNumId w:val="30"/>
  </w:num>
  <w:num w:numId="68" w16cid:durableId="1361514558">
    <w:abstractNumId w:val="41"/>
  </w:num>
  <w:num w:numId="69" w16cid:durableId="1752385866">
    <w:abstractNumId w:val="59"/>
  </w:num>
  <w:num w:numId="70" w16cid:durableId="1527786633">
    <w:abstractNumId w:val="62"/>
  </w:num>
  <w:num w:numId="71" w16cid:durableId="537737104">
    <w:abstractNumId w:val="15"/>
  </w:num>
  <w:num w:numId="72" w16cid:durableId="1130784052">
    <w:abstractNumId w:val="52"/>
  </w:num>
  <w:num w:numId="73" w16cid:durableId="1969703465">
    <w:abstractNumId w:val="39"/>
  </w:num>
  <w:num w:numId="74" w16cid:durableId="566301226">
    <w:abstractNumId w:val="29"/>
  </w:num>
  <w:num w:numId="75" w16cid:durableId="940255945">
    <w:abstractNumId w:val="70"/>
  </w:num>
  <w:num w:numId="76" w16cid:durableId="1432360720">
    <w:abstractNumId w:val="6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B2"/>
    <w:rsid w:val="000153A8"/>
    <w:rsid w:val="00020784"/>
    <w:rsid w:val="00023649"/>
    <w:rsid w:val="00045674"/>
    <w:rsid w:val="00047C70"/>
    <w:rsid w:val="00050EFC"/>
    <w:rsid w:val="0006186A"/>
    <w:rsid w:val="00065606"/>
    <w:rsid w:val="00074C76"/>
    <w:rsid w:val="00092B54"/>
    <w:rsid w:val="000A1FDA"/>
    <w:rsid w:val="000A30D5"/>
    <w:rsid w:val="000A6566"/>
    <w:rsid w:val="000B18DD"/>
    <w:rsid w:val="000C3B2C"/>
    <w:rsid w:val="000F1681"/>
    <w:rsid w:val="00100A84"/>
    <w:rsid w:val="00116684"/>
    <w:rsid w:val="00132757"/>
    <w:rsid w:val="001340CC"/>
    <w:rsid w:val="00142FFC"/>
    <w:rsid w:val="001436D0"/>
    <w:rsid w:val="001550A1"/>
    <w:rsid w:val="00163F1D"/>
    <w:rsid w:val="001823BF"/>
    <w:rsid w:val="001947B0"/>
    <w:rsid w:val="001A0114"/>
    <w:rsid w:val="001A7014"/>
    <w:rsid w:val="001C33EF"/>
    <w:rsid w:val="001D2222"/>
    <w:rsid w:val="001D571F"/>
    <w:rsid w:val="001D738E"/>
    <w:rsid w:val="001E2DA0"/>
    <w:rsid w:val="001E70FC"/>
    <w:rsid w:val="001F598C"/>
    <w:rsid w:val="002267BC"/>
    <w:rsid w:val="002274F5"/>
    <w:rsid w:val="00231906"/>
    <w:rsid w:val="00243E2C"/>
    <w:rsid w:val="00251887"/>
    <w:rsid w:val="002603ED"/>
    <w:rsid w:val="00270C35"/>
    <w:rsid w:val="0027377E"/>
    <w:rsid w:val="0028191F"/>
    <w:rsid w:val="002830B4"/>
    <w:rsid w:val="00286AB2"/>
    <w:rsid w:val="002A1679"/>
    <w:rsid w:val="002A16F0"/>
    <w:rsid w:val="002C71EC"/>
    <w:rsid w:val="002D6AB4"/>
    <w:rsid w:val="002F2D3D"/>
    <w:rsid w:val="0030413B"/>
    <w:rsid w:val="0033730D"/>
    <w:rsid w:val="00354C1E"/>
    <w:rsid w:val="003615FE"/>
    <w:rsid w:val="003A1103"/>
    <w:rsid w:val="003B0125"/>
    <w:rsid w:val="003C0DFA"/>
    <w:rsid w:val="003C2A21"/>
    <w:rsid w:val="003C3D2F"/>
    <w:rsid w:val="003C5106"/>
    <w:rsid w:val="003D4F4E"/>
    <w:rsid w:val="003E05E4"/>
    <w:rsid w:val="003F160D"/>
    <w:rsid w:val="003F2DCC"/>
    <w:rsid w:val="00406B6F"/>
    <w:rsid w:val="0041293A"/>
    <w:rsid w:val="0041596A"/>
    <w:rsid w:val="00437A1F"/>
    <w:rsid w:val="004449A5"/>
    <w:rsid w:val="00457D38"/>
    <w:rsid w:val="004721B5"/>
    <w:rsid w:val="00473828"/>
    <w:rsid w:val="004939D8"/>
    <w:rsid w:val="004943A7"/>
    <w:rsid w:val="004A382D"/>
    <w:rsid w:val="004B7148"/>
    <w:rsid w:val="004C4F3C"/>
    <w:rsid w:val="004D114C"/>
    <w:rsid w:val="004F584D"/>
    <w:rsid w:val="00505078"/>
    <w:rsid w:val="0051441A"/>
    <w:rsid w:val="00523556"/>
    <w:rsid w:val="00527AB4"/>
    <w:rsid w:val="00553D61"/>
    <w:rsid w:val="00562468"/>
    <w:rsid w:val="00567F59"/>
    <w:rsid w:val="00577370"/>
    <w:rsid w:val="005A0F20"/>
    <w:rsid w:val="005C714F"/>
    <w:rsid w:val="005D4E98"/>
    <w:rsid w:val="005F5273"/>
    <w:rsid w:val="006111BC"/>
    <w:rsid w:val="00632753"/>
    <w:rsid w:val="006379D0"/>
    <w:rsid w:val="006479D5"/>
    <w:rsid w:val="00676A97"/>
    <w:rsid w:val="00692862"/>
    <w:rsid w:val="006B1E88"/>
    <w:rsid w:val="006B2AF1"/>
    <w:rsid w:val="006B4D9B"/>
    <w:rsid w:val="006C0AF5"/>
    <w:rsid w:val="006C6B2D"/>
    <w:rsid w:val="006C74A3"/>
    <w:rsid w:val="006D4453"/>
    <w:rsid w:val="00704EB0"/>
    <w:rsid w:val="00720B1F"/>
    <w:rsid w:val="007329C6"/>
    <w:rsid w:val="007332EA"/>
    <w:rsid w:val="00737B1C"/>
    <w:rsid w:val="00737CA3"/>
    <w:rsid w:val="007601F7"/>
    <w:rsid w:val="007655A7"/>
    <w:rsid w:val="00767310"/>
    <w:rsid w:val="00781851"/>
    <w:rsid w:val="00785735"/>
    <w:rsid w:val="0079328C"/>
    <w:rsid w:val="007A1A4E"/>
    <w:rsid w:val="007A75A2"/>
    <w:rsid w:val="007B24A8"/>
    <w:rsid w:val="007C405F"/>
    <w:rsid w:val="007F0A8C"/>
    <w:rsid w:val="007F3702"/>
    <w:rsid w:val="008011E4"/>
    <w:rsid w:val="00810C29"/>
    <w:rsid w:val="00850A27"/>
    <w:rsid w:val="00872077"/>
    <w:rsid w:val="00876037"/>
    <w:rsid w:val="00890491"/>
    <w:rsid w:val="008910C0"/>
    <w:rsid w:val="008A0FBE"/>
    <w:rsid w:val="008A4DD5"/>
    <w:rsid w:val="008B32CD"/>
    <w:rsid w:val="008D0D61"/>
    <w:rsid w:val="008D69D6"/>
    <w:rsid w:val="008E4F0B"/>
    <w:rsid w:val="008E5699"/>
    <w:rsid w:val="008F0016"/>
    <w:rsid w:val="008F14BF"/>
    <w:rsid w:val="008F1662"/>
    <w:rsid w:val="00904660"/>
    <w:rsid w:val="00967DF2"/>
    <w:rsid w:val="009725BF"/>
    <w:rsid w:val="00974ED6"/>
    <w:rsid w:val="00975758"/>
    <w:rsid w:val="009967E2"/>
    <w:rsid w:val="009A48FB"/>
    <w:rsid w:val="009A6BCF"/>
    <w:rsid w:val="009B416C"/>
    <w:rsid w:val="009C6D3A"/>
    <w:rsid w:val="009F417C"/>
    <w:rsid w:val="00A0375C"/>
    <w:rsid w:val="00A107F3"/>
    <w:rsid w:val="00A1199A"/>
    <w:rsid w:val="00A32EC2"/>
    <w:rsid w:val="00A61365"/>
    <w:rsid w:val="00A71547"/>
    <w:rsid w:val="00A77759"/>
    <w:rsid w:val="00A85C5F"/>
    <w:rsid w:val="00A97463"/>
    <w:rsid w:val="00AA5A8E"/>
    <w:rsid w:val="00AB3D99"/>
    <w:rsid w:val="00AC374F"/>
    <w:rsid w:val="00AC5EE0"/>
    <w:rsid w:val="00AD4E51"/>
    <w:rsid w:val="00AE0577"/>
    <w:rsid w:val="00AE63BA"/>
    <w:rsid w:val="00AE79F5"/>
    <w:rsid w:val="00AF1C77"/>
    <w:rsid w:val="00AF581A"/>
    <w:rsid w:val="00B03586"/>
    <w:rsid w:val="00B368DD"/>
    <w:rsid w:val="00B4017C"/>
    <w:rsid w:val="00B456BE"/>
    <w:rsid w:val="00B4580A"/>
    <w:rsid w:val="00B50A7A"/>
    <w:rsid w:val="00B533AE"/>
    <w:rsid w:val="00B57479"/>
    <w:rsid w:val="00B669CD"/>
    <w:rsid w:val="00B75E62"/>
    <w:rsid w:val="00B90AC5"/>
    <w:rsid w:val="00B94E90"/>
    <w:rsid w:val="00BB4AB8"/>
    <w:rsid w:val="00BB70E5"/>
    <w:rsid w:val="00BD0AD6"/>
    <w:rsid w:val="00BD3897"/>
    <w:rsid w:val="00BE330F"/>
    <w:rsid w:val="00C16AFE"/>
    <w:rsid w:val="00C32F34"/>
    <w:rsid w:val="00C42115"/>
    <w:rsid w:val="00C47FA4"/>
    <w:rsid w:val="00C621BF"/>
    <w:rsid w:val="00C64B1D"/>
    <w:rsid w:val="00C94982"/>
    <w:rsid w:val="00CA53AC"/>
    <w:rsid w:val="00CB5433"/>
    <w:rsid w:val="00CD0A9D"/>
    <w:rsid w:val="00CE15A4"/>
    <w:rsid w:val="00CE1C31"/>
    <w:rsid w:val="00CE6A9E"/>
    <w:rsid w:val="00CF413A"/>
    <w:rsid w:val="00CF6159"/>
    <w:rsid w:val="00D011C5"/>
    <w:rsid w:val="00D03ADB"/>
    <w:rsid w:val="00D1039C"/>
    <w:rsid w:val="00D5689C"/>
    <w:rsid w:val="00D82CD5"/>
    <w:rsid w:val="00DA161A"/>
    <w:rsid w:val="00DB7D1D"/>
    <w:rsid w:val="00DC01D1"/>
    <w:rsid w:val="00DC74DB"/>
    <w:rsid w:val="00DE0290"/>
    <w:rsid w:val="00DF4B4C"/>
    <w:rsid w:val="00E016C3"/>
    <w:rsid w:val="00E04461"/>
    <w:rsid w:val="00E103E8"/>
    <w:rsid w:val="00E3224B"/>
    <w:rsid w:val="00E43C92"/>
    <w:rsid w:val="00E44A8A"/>
    <w:rsid w:val="00E54870"/>
    <w:rsid w:val="00E74C19"/>
    <w:rsid w:val="00E771C1"/>
    <w:rsid w:val="00E82458"/>
    <w:rsid w:val="00E82553"/>
    <w:rsid w:val="00E975B8"/>
    <w:rsid w:val="00EA681C"/>
    <w:rsid w:val="00EC6BEA"/>
    <w:rsid w:val="00EE5D37"/>
    <w:rsid w:val="00F226FA"/>
    <w:rsid w:val="00F256A9"/>
    <w:rsid w:val="00F32F41"/>
    <w:rsid w:val="00F5311C"/>
    <w:rsid w:val="00F81724"/>
    <w:rsid w:val="00FA2730"/>
    <w:rsid w:val="00FA79B7"/>
    <w:rsid w:val="00FC3295"/>
    <w:rsid w:val="00FD6653"/>
    <w:rsid w:val="00FF3A96"/>
    <w:rsid w:val="00FF6001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3F81"/>
  <w15:docId w15:val="{DDBDE315-6206-44CE-8F86-86973D61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uiPriority w:val="34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uiPriority w:val="34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qFormat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7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qFormat/>
    <w:rsid w:val="005D4E98"/>
    <w:pPr>
      <w:suppressAutoHyphens/>
      <w:spacing w:before="280" w:after="280" w:line="276" w:lineRule="auto"/>
      <w:jc w:val="both"/>
    </w:pPr>
    <w:rPr>
      <w:rFonts w:ascii="Ottawa;Times New Roman" w:hAnsi="Ottawa;Times New Roman" w:cs="Ottawa;Times New Roman"/>
    </w:rPr>
  </w:style>
  <w:style w:type="paragraph" w:customStyle="1" w:styleId="Standard">
    <w:name w:val="Standard"/>
    <w:qFormat/>
    <w:rsid w:val="00E771C1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E771C1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4D114C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character" w:customStyle="1" w:styleId="PogrubienieTeksttreci26pt">
    <w:name w:val="Pogrubienie;Tekst treści (2) + 6 pt"/>
    <w:basedOn w:val="Teksttreci2"/>
    <w:rsid w:val="004D114C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114C"/>
    <w:pPr>
      <w:widowControl w:val="0"/>
      <w:shd w:val="clear" w:color="auto" w:fill="FFFFFF"/>
      <w:spacing w:before="180" w:after="240" w:line="0" w:lineRule="atLeast"/>
      <w:jc w:val="both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pktZnak">
    <w:name w:val="pkt Znak"/>
    <w:link w:val="pkt"/>
    <w:qFormat/>
    <w:rsid w:val="00B4017C"/>
    <w:rPr>
      <w:sz w:val="24"/>
      <w:szCs w:val="24"/>
    </w:rPr>
  </w:style>
  <w:style w:type="character" w:customStyle="1" w:styleId="Odwoaniedokomentarza2">
    <w:name w:val="Odwołanie do komentarza2"/>
    <w:qFormat/>
    <w:rsid w:val="00B4017C"/>
    <w:rPr>
      <w:sz w:val="16"/>
      <w:szCs w:val="16"/>
    </w:rPr>
  </w:style>
  <w:style w:type="paragraph" w:customStyle="1" w:styleId="pkt">
    <w:name w:val="pkt"/>
    <w:basedOn w:val="Normalny"/>
    <w:link w:val="pktZnak"/>
    <w:qFormat/>
    <w:rsid w:val="00B4017C"/>
    <w:pPr>
      <w:suppressAutoHyphens/>
      <w:spacing w:before="60" w:after="60" w:line="249" w:lineRule="auto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qFormat/>
    <w:rsid w:val="00B4017C"/>
    <w:pPr>
      <w:suppressAutoHyphens/>
      <w:spacing w:after="0" w:line="120" w:lineRule="atLeast"/>
      <w:jc w:val="both"/>
    </w:pPr>
    <w:rPr>
      <w:rFonts w:ascii="Arial Narrow" w:eastAsia="Times New Roman" w:hAnsi="Arial Narrow" w:cs="Times New Roman"/>
      <w:lang w:eastAsia="ar-SA"/>
    </w:rPr>
  </w:style>
  <w:style w:type="character" w:customStyle="1" w:styleId="Inne">
    <w:name w:val="Inne_"/>
    <w:basedOn w:val="Domylnaczcionkaakapitu"/>
    <w:link w:val="Inne0"/>
    <w:rsid w:val="00DC01D1"/>
    <w:rPr>
      <w:rFonts w:ascii="Arial" w:eastAsia="Arial" w:hAnsi="Arial" w:cs="Arial"/>
      <w:sz w:val="14"/>
      <w:szCs w:val="14"/>
    </w:rPr>
  </w:style>
  <w:style w:type="paragraph" w:customStyle="1" w:styleId="Inne0">
    <w:name w:val="Inne"/>
    <w:basedOn w:val="Normalny"/>
    <w:link w:val="Inne"/>
    <w:rsid w:val="00DC01D1"/>
    <w:pPr>
      <w:widowControl w:val="0"/>
      <w:spacing w:after="0" w:line="240" w:lineRule="auto"/>
    </w:pPr>
    <w:rPr>
      <w:rFonts w:ascii="Arial" w:eastAsia="Arial" w:hAnsi="Arial" w:cs="Arial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2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7690C-891B-4480-8730-75F7E002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2099</Words>
  <Characters>12594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Zaguła Janina</dc:creator>
  <cp:keywords/>
  <dc:description/>
  <cp:lastModifiedBy>Andrzej Szromek</cp:lastModifiedBy>
  <cp:revision>5</cp:revision>
  <cp:lastPrinted>2025-06-06T05:17:00Z</cp:lastPrinted>
  <dcterms:created xsi:type="dcterms:W3CDTF">2025-06-10T20:20:00Z</dcterms:created>
  <dcterms:modified xsi:type="dcterms:W3CDTF">2025-07-02T15:24:00Z</dcterms:modified>
</cp:coreProperties>
</file>