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E5714" w:rsidRPr="00217AC7" w:rsidRDefault="001E5714" w:rsidP="001E5714">
      <w:pPr>
        <w:rPr>
          <w:rFonts w:ascii="Myriad Pro" w:hAnsi="Myriad Pro" w:cs="Arial"/>
          <w:b/>
        </w:rPr>
      </w:pPr>
    </w:p>
    <w:p w:rsidR="001D47A0" w:rsidRPr="00217AC7" w:rsidRDefault="001D47A0" w:rsidP="001E5714">
      <w:pPr>
        <w:rPr>
          <w:rFonts w:ascii="Myriad Pro" w:hAnsi="Myriad Pro"/>
        </w:rPr>
      </w:pPr>
    </w:p>
    <w:p w:rsidR="001D47A0" w:rsidRPr="00217AC7" w:rsidRDefault="001D47A0" w:rsidP="001E5714">
      <w:pPr>
        <w:rPr>
          <w:rFonts w:ascii="Myriad Pro" w:hAnsi="Myriad Pro"/>
        </w:rPr>
      </w:pPr>
    </w:p>
    <w:p w:rsidR="00217AC7" w:rsidRPr="001E0FF0" w:rsidRDefault="00217AC7" w:rsidP="00217AC7">
      <w:pPr>
        <w:tabs>
          <w:tab w:val="left" w:pos="5812"/>
        </w:tabs>
        <w:ind w:right="-828"/>
        <w:rPr>
          <w:rFonts w:ascii="Myriad Pro" w:hAnsi="Myriad Pro"/>
          <w:b/>
        </w:rPr>
      </w:pPr>
      <w:r w:rsidRPr="00217AC7">
        <w:rPr>
          <w:rFonts w:ascii="Myriad Pro" w:hAnsi="Myriad Pro"/>
        </w:rPr>
        <w:tab/>
      </w:r>
      <w:r w:rsidR="001E0FF0" w:rsidRPr="001E0FF0">
        <w:rPr>
          <w:rFonts w:ascii="Myriad Pro" w:hAnsi="Myriad Pro"/>
          <w:b/>
        </w:rPr>
        <w:t xml:space="preserve">Załącznik nr 1 do </w:t>
      </w:r>
      <w:r w:rsidR="00796CB7">
        <w:rPr>
          <w:rFonts w:ascii="Myriad Pro" w:hAnsi="Myriad Pro"/>
          <w:b/>
        </w:rPr>
        <w:t>Zapytania ofertowego</w:t>
      </w:r>
    </w:p>
    <w:p w:rsidR="001E0FF0" w:rsidRDefault="00217AC7" w:rsidP="00217AC7">
      <w:pPr>
        <w:tabs>
          <w:tab w:val="left" w:pos="4962"/>
        </w:tabs>
        <w:ind w:right="-288"/>
        <w:jc w:val="both"/>
        <w:rPr>
          <w:rFonts w:ascii="Myriad Pro" w:hAnsi="Myriad Pro"/>
        </w:rPr>
      </w:pPr>
      <w:r w:rsidRPr="00217AC7">
        <w:rPr>
          <w:rFonts w:ascii="Myriad Pro" w:hAnsi="Myriad Pro"/>
        </w:rPr>
        <w:tab/>
      </w:r>
      <w:r w:rsidRPr="00217AC7">
        <w:rPr>
          <w:rFonts w:ascii="Myriad Pro" w:hAnsi="Myriad Pro"/>
        </w:rPr>
        <w:tab/>
      </w:r>
    </w:p>
    <w:p w:rsidR="001E0FF0" w:rsidRDefault="001E0FF0" w:rsidP="00217AC7">
      <w:pPr>
        <w:tabs>
          <w:tab w:val="left" w:pos="4962"/>
        </w:tabs>
        <w:ind w:right="-288"/>
        <w:jc w:val="both"/>
        <w:rPr>
          <w:rFonts w:ascii="Myriad Pro" w:hAnsi="Myriad Pro"/>
        </w:rPr>
      </w:pPr>
    </w:p>
    <w:p w:rsidR="001E0FF0" w:rsidRDefault="001E0FF0" w:rsidP="00217AC7">
      <w:pPr>
        <w:tabs>
          <w:tab w:val="left" w:pos="4962"/>
        </w:tabs>
        <w:ind w:right="-288"/>
        <w:jc w:val="both"/>
        <w:rPr>
          <w:rFonts w:ascii="Myriad Pro" w:hAnsi="Myriad Pro"/>
        </w:rPr>
      </w:pPr>
    </w:p>
    <w:p w:rsidR="001E0FF0" w:rsidRDefault="001E0FF0" w:rsidP="00217AC7">
      <w:pPr>
        <w:tabs>
          <w:tab w:val="left" w:pos="4962"/>
        </w:tabs>
        <w:ind w:right="-288"/>
        <w:jc w:val="both"/>
        <w:rPr>
          <w:rFonts w:ascii="Myriad Pro" w:hAnsi="Myriad Pro"/>
        </w:rPr>
      </w:pPr>
      <w:r>
        <w:rPr>
          <w:rFonts w:ascii="Myriad Pro" w:hAnsi="Myriad Pro"/>
        </w:rPr>
        <w:tab/>
      </w:r>
    </w:p>
    <w:p w:rsidR="00217AC7" w:rsidRPr="006D0AFC" w:rsidRDefault="001E0FF0" w:rsidP="00217AC7">
      <w:pPr>
        <w:tabs>
          <w:tab w:val="left" w:pos="4962"/>
        </w:tabs>
        <w:ind w:right="-288"/>
        <w:jc w:val="both"/>
        <w:rPr>
          <w:rFonts w:ascii="Myriad Pro" w:hAnsi="Myriad Pro"/>
        </w:rPr>
      </w:pPr>
      <w:r>
        <w:rPr>
          <w:rFonts w:ascii="Myriad Pro" w:hAnsi="Myriad Pro"/>
        </w:rPr>
        <w:tab/>
      </w:r>
      <w:r w:rsidR="00217AC7" w:rsidRPr="006D0AFC">
        <w:rPr>
          <w:rFonts w:ascii="Myriad Pro" w:hAnsi="Myriad Pro"/>
        </w:rPr>
        <w:t xml:space="preserve">Urząd Marszałkowski </w:t>
      </w:r>
    </w:p>
    <w:p w:rsidR="00217AC7" w:rsidRPr="006D0AFC" w:rsidRDefault="00217AC7" w:rsidP="00217AC7">
      <w:pPr>
        <w:tabs>
          <w:tab w:val="left" w:pos="5812"/>
        </w:tabs>
        <w:ind w:left="4248" w:right="-288" w:firstLine="708"/>
        <w:jc w:val="both"/>
        <w:rPr>
          <w:rFonts w:ascii="Myriad Pro" w:hAnsi="Myriad Pro"/>
        </w:rPr>
      </w:pPr>
      <w:r w:rsidRPr="006D0AFC">
        <w:rPr>
          <w:rFonts w:ascii="Myriad Pro" w:hAnsi="Myriad Pro"/>
        </w:rPr>
        <w:t>Województwa Zachodniopomorskiego</w:t>
      </w:r>
    </w:p>
    <w:p w:rsidR="00337A05" w:rsidRDefault="00337A05" w:rsidP="00217AC7">
      <w:pPr>
        <w:tabs>
          <w:tab w:val="left" w:pos="5812"/>
        </w:tabs>
        <w:ind w:left="4248" w:right="-288" w:firstLine="708"/>
        <w:rPr>
          <w:rFonts w:ascii="Myriad Pro" w:hAnsi="Myriad Pro"/>
        </w:rPr>
      </w:pPr>
      <w:r>
        <w:rPr>
          <w:rFonts w:ascii="Myriad Pro" w:hAnsi="Myriad Pro"/>
        </w:rPr>
        <w:t>Biuro Promocji</w:t>
      </w:r>
    </w:p>
    <w:p w:rsidR="00217AC7" w:rsidRPr="006D0AFC" w:rsidRDefault="00217AC7" w:rsidP="00217AC7">
      <w:pPr>
        <w:tabs>
          <w:tab w:val="left" w:pos="5812"/>
        </w:tabs>
        <w:ind w:left="4248" w:right="-288" w:firstLine="708"/>
        <w:rPr>
          <w:rFonts w:ascii="Myriad Pro" w:hAnsi="Myriad Pro"/>
        </w:rPr>
      </w:pPr>
      <w:r w:rsidRPr="006D0AFC">
        <w:rPr>
          <w:rFonts w:ascii="Myriad Pro" w:hAnsi="Myriad Pro"/>
        </w:rPr>
        <w:t>Gabine</w:t>
      </w:r>
      <w:r w:rsidR="00337A05">
        <w:rPr>
          <w:rFonts w:ascii="Myriad Pro" w:hAnsi="Myriad Pro"/>
        </w:rPr>
        <w:t xml:space="preserve">t </w:t>
      </w:r>
      <w:r w:rsidRPr="006D0AFC">
        <w:rPr>
          <w:rFonts w:ascii="Myriad Pro" w:hAnsi="Myriad Pro"/>
        </w:rPr>
        <w:t xml:space="preserve"> Marszałka</w:t>
      </w:r>
    </w:p>
    <w:p w:rsidR="00217AC7" w:rsidRPr="00217AC7" w:rsidRDefault="00217AC7" w:rsidP="00217AC7">
      <w:pPr>
        <w:tabs>
          <w:tab w:val="left" w:pos="5812"/>
        </w:tabs>
        <w:ind w:right="-288"/>
        <w:rPr>
          <w:rFonts w:ascii="Myriad Pro" w:hAnsi="Myriad Pro"/>
        </w:rPr>
      </w:pPr>
      <w:r w:rsidRPr="00217AC7">
        <w:rPr>
          <w:rFonts w:ascii="Myriad Pro" w:hAnsi="Myriad Pro"/>
        </w:rPr>
        <w:tab/>
      </w:r>
    </w:p>
    <w:p w:rsidR="00217AC7" w:rsidRDefault="00217AC7" w:rsidP="00217AC7">
      <w:pPr>
        <w:tabs>
          <w:tab w:val="left" w:pos="5812"/>
        </w:tabs>
        <w:ind w:right="-288"/>
        <w:rPr>
          <w:rFonts w:ascii="Myriad Pro" w:hAnsi="Myriad Pro"/>
        </w:rPr>
      </w:pPr>
    </w:p>
    <w:p w:rsidR="00337A05" w:rsidRDefault="00337A05" w:rsidP="00217AC7">
      <w:pPr>
        <w:tabs>
          <w:tab w:val="left" w:pos="5812"/>
        </w:tabs>
        <w:ind w:right="-288"/>
        <w:rPr>
          <w:rFonts w:ascii="Myriad Pro" w:hAnsi="Myriad Pro"/>
        </w:rPr>
      </w:pPr>
    </w:p>
    <w:p w:rsidR="00337A05" w:rsidRPr="00217AC7" w:rsidRDefault="00337A05" w:rsidP="00217AC7">
      <w:pPr>
        <w:tabs>
          <w:tab w:val="left" w:pos="5812"/>
        </w:tabs>
        <w:ind w:right="-288"/>
        <w:rPr>
          <w:rFonts w:ascii="Myriad Pro" w:hAnsi="Myriad Pro"/>
        </w:rPr>
      </w:pPr>
    </w:p>
    <w:p w:rsidR="00217AC7" w:rsidRPr="00217AC7" w:rsidRDefault="00217AC7" w:rsidP="00217AC7">
      <w:pPr>
        <w:tabs>
          <w:tab w:val="left" w:pos="5812"/>
        </w:tabs>
        <w:ind w:right="-288"/>
        <w:rPr>
          <w:rFonts w:ascii="Myriad Pro" w:hAnsi="Myriad Pro"/>
        </w:rPr>
      </w:pPr>
      <w:r w:rsidRPr="00217AC7">
        <w:rPr>
          <w:rFonts w:ascii="Myriad Pro" w:hAnsi="Myriad Pro"/>
        </w:rPr>
        <w:tab/>
      </w:r>
    </w:p>
    <w:p w:rsidR="00217AC7" w:rsidRPr="001E0FF0" w:rsidRDefault="00F97AB6" w:rsidP="00217AC7">
      <w:pPr>
        <w:tabs>
          <w:tab w:val="left" w:pos="5812"/>
        </w:tabs>
        <w:ind w:right="-288"/>
        <w:jc w:val="center"/>
        <w:rPr>
          <w:rFonts w:ascii="Myriad Pro" w:hAnsi="Myriad Pro"/>
          <w:b/>
          <w:bCs/>
        </w:rPr>
      </w:pPr>
      <w:r>
        <w:rPr>
          <w:rFonts w:ascii="Myriad Pro" w:hAnsi="Myriad Pro"/>
          <w:b/>
          <w:bCs/>
        </w:rPr>
        <w:t xml:space="preserve">FORMULARZ </w:t>
      </w:r>
      <w:r w:rsidR="00217AC7" w:rsidRPr="001E0FF0">
        <w:rPr>
          <w:rFonts w:ascii="Myriad Pro" w:hAnsi="Myriad Pro"/>
          <w:b/>
          <w:bCs/>
        </w:rPr>
        <w:t>OFERT</w:t>
      </w:r>
      <w:r>
        <w:rPr>
          <w:rFonts w:ascii="Myriad Pro" w:hAnsi="Myriad Pro"/>
          <w:b/>
          <w:bCs/>
        </w:rPr>
        <w:t>OWY</w:t>
      </w:r>
      <w:bookmarkStart w:id="0" w:name="_GoBack"/>
      <w:bookmarkEnd w:id="0"/>
    </w:p>
    <w:p w:rsidR="00337A05" w:rsidRPr="001E0FF0" w:rsidRDefault="00337A05" w:rsidP="00854D1F">
      <w:pPr>
        <w:jc w:val="center"/>
        <w:rPr>
          <w:rFonts w:ascii="Myriad Pro" w:hAnsi="Myriad Pro"/>
        </w:rPr>
      </w:pPr>
    </w:p>
    <w:p w:rsidR="002843EE" w:rsidRDefault="00217AC7" w:rsidP="00854D1F">
      <w:pPr>
        <w:jc w:val="center"/>
        <w:rPr>
          <w:rFonts w:ascii="Myriad Pro" w:hAnsi="Myriad Pro"/>
        </w:rPr>
      </w:pPr>
      <w:r w:rsidRPr="001E0FF0">
        <w:rPr>
          <w:rFonts w:ascii="Myriad Pro" w:hAnsi="Myriad Pro"/>
        </w:rPr>
        <w:t>Odpowiadając na zaproszenie do złożenia oferty cenowej na zadanie pn.:</w:t>
      </w:r>
    </w:p>
    <w:p w:rsidR="00533624" w:rsidRDefault="00217AC7" w:rsidP="00854D1F">
      <w:pPr>
        <w:jc w:val="center"/>
        <w:rPr>
          <w:rFonts w:ascii="Myriad Pro" w:hAnsi="Myriad Pro" w:cs="Arial"/>
        </w:rPr>
      </w:pPr>
      <w:r w:rsidRPr="00217AC7">
        <w:rPr>
          <w:rFonts w:ascii="Myriad Pro" w:hAnsi="Myriad Pro"/>
        </w:rPr>
        <w:br/>
      </w:r>
      <w:r w:rsidR="009A0F9C">
        <w:rPr>
          <w:rFonts w:ascii="Myriad Pro" w:hAnsi="Myriad Pro" w:cs="Arial"/>
        </w:rPr>
        <w:t>Promocja</w:t>
      </w:r>
      <w:r w:rsidR="009A0F9C" w:rsidRPr="009A0F9C">
        <w:rPr>
          <w:rFonts w:ascii="Myriad Pro" w:hAnsi="Myriad Pro" w:cs="Arial"/>
        </w:rPr>
        <w:t xml:space="preserve"> </w:t>
      </w:r>
      <w:r w:rsidR="00835C61">
        <w:rPr>
          <w:rFonts w:ascii="Myriad Pro" w:hAnsi="Myriad Pro" w:cs="Arial"/>
        </w:rPr>
        <w:t>Programu Funduszy Europejskich dla Pomorza Zachodniego</w:t>
      </w:r>
      <w:r w:rsidR="009A0F9C" w:rsidRPr="009A0F9C">
        <w:rPr>
          <w:rFonts w:ascii="Myriad Pro" w:hAnsi="Myriad Pro" w:cs="Arial"/>
        </w:rPr>
        <w:t xml:space="preserve"> 20</w:t>
      </w:r>
      <w:r w:rsidR="00835C61">
        <w:rPr>
          <w:rFonts w:ascii="Myriad Pro" w:hAnsi="Myriad Pro" w:cs="Arial"/>
        </w:rPr>
        <w:t>21</w:t>
      </w:r>
      <w:r w:rsidR="009A0F9C" w:rsidRPr="009A0F9C">
        <w:rPr>
          <w:rFonts w:ascii="Myriad Pro" w:hAnsi="Myriad Pro" w:cs="Arial"/>
        </w:rPr>
        <w:t>-202</w:t>
      </w:r>
      <w:r w:rsidR="00835C61">
        <w:rPr>
          <w:rFonts w:ascii="Myriad Pro" w:hAnsi="Myriad Pro" w:cs="Arial"/>
        </w:rPr>
        <w:t>7</w:t>
      </w:r>
      <w:r w:rsidR="002843EE">
        <w:rPr>
          <w:rFonts w:ascii="Myriad Pro" w:hAnsi="Myriad Pro" w:cs="Arial"/>
        </w:rPr>
        <w:t xml:space="preserve"> (</w:t>
      </w:r>
      <w:r w:rsidR="002843EE" w:rsidRPr="00D84FF7">
        <w:rPr>
          <w:rFonts w:ascii="Arial" w:hAnsi="Arial" w:cs="Arial"/>
          <w:b/>
          <w:sz w:val="18"/>
          <w:szCs w:val="18"/>
        </w:rPr>
        <w:t>FEPZ 2021-2027)</w:t>
      </w:r>
      <w:r w:rsidR="002843EE">
        <w:rPr>
          <w:rFonts w:ascii="Arial" w:hAnsi="Arial" w:cs="Arial"/>
          <w:b/>
          <w:sz w:val="18"/>
          <w:szCs w:val="18"/>
        </w:rPr>
        <w:t xml:space="preserve"> </w:t>
      </w:r>
      <w:r w:rsidR="007601BB">
        <w:rPr>
          <w:rFonts w:ascii="Arial" w:hAnsi="Arial" w:cs="Arial"/>
          <w:b/>
          <w:sz w:val="18"/>
          <w:szCs w:val="18"/>
        </w:rPr>
        <w:br/>
      </w:r>
      <w:r w:rsidR="002843EE">
        <w:rPr>
          <w:rFonts w:ascii="Arial" w:hAnsi="Arial" w:cs="Arial"/>
          <w:b/>
          <w:sz w:val="18"/>
          <w:szCs w:val="18"/>
        </w:rPr>
        <w:t xml:space="preserve">oraz prezentacja jego możliwości </w:t>
      </w:r>
    </w:p>
    <w:p w:rsidR="00854D1F" w:rsidRPr="00217AC7" w:rsidRDefault="009A0F9C" w:rsidP="002843EE">
      <w:pPr>
        <w:spacing w:after="100" w:afterAutospacing="1"/>
        <w:jc w:val="center"/>
        <w:rPr>
          <w:rFonts w:ascii="Myriad Pro" w:hAnsi="Myriad Pro" w:cs="Tahoma"/>
        </w:rPr>
      </w:pPr>
      <w:r w:rsidRPr="009A0F9C">
        <w:rPr>
          <w:rFonts w:ascii="Myriad Pro" w:hAnsi="Myriad Pro" w:cs="Arial"/>
        </w:rPr>
        <w:t xml:space="preserve"> podczas  </w:t>
      </w:r>
      <w:r w:rsidR="002843EE">
        <w:rPr>
          <w:rFonts w:ascii="Myriad Pro" w:hAnsi="Myriad Pro" w:cs="Arial"/>
        </w:rPr>
        <w:t>5</w:t>
      </w:r>
      <w:r w:rsidRPr="009A0F9C">
        <w:rPr>
          <w:rFonts w:ascii="Myriad Pro" w:hAnsi="Myriad Pro" w:cs="Arial"/>
        </w:rPr>
        <w:t>. Edycji Markowego Festiwalu Świnoujście 202</w:t>
      </w:r>
      <w:r w:rsidR="002843EE">
        <w:rPr>
          <w:rFonts w:ascii="Myriad Pro" w:hAnsi="Myriad Pro" w:cs="Arial"/>
        </w:rPr>
        <w:t>5</w:t>
      </w:r>
    </w:p>
    <w:p w:rsidR="00217AC7" w:rsidRPr="00217AC7" w:rsidRDefault="00217AC7" w:rsidP="00217AC7">
      <w:pPr>
        <w:tabs>
          <w:tab w:val="left" w:pos="5812"/>
        </w:tabs>
        <w:ind w:right="-288"/>
        <w:jc w:val="center"/>
        <w:rPr>
          <w:rFonts w:ascii="Myriad Pro" w:hAnsi="Myriad Pro"/>
        </w:rPr>
      </w:pPr>
    </w:p>
    <w:p w:rsidR="00217AC7" w:rsidRDefault="00217AC7" w:rsidP="00217AC7">
      <w:pPr>
        <w:tabs>
          <w:tab w:val="left" w:pos="5812"/>
        </w:tabs>
        <w:spacing w:line="360" w:lineRule="auto"/>
        <w:ind w:right="-288"/>
        <w:rPr>
          <w:rFonts w:ascii="Myriad Pro" w:hAnsi="Myriad Pro"/>
        </w:rPr>
      </w:pPr>
    </w:p>
    <w:p w:rsidR="00ED7116" w:rsidRDefault="00ED7116" w:rsidP="00217AC7">
      <w:pPr>
        <w:tabs>
          <w:tab w:val="left" w:pos="5812"/>
        </w:tabs>
        <w:spacing w:line="360" w:lineRule="auto"/>
        <w:ind w:right="-288"/>
        <w:rPr>
          <w:rFonts w:ascii="Myriad Pro" w:hAnsi="Myriad Pro"/>
        </w:rPr>
      </w:pPr>
    </w:p>
    <w:p w:rsidR="00337A05" w:rsidRDefault="00217AC7" w:rsidP="00217AC7">
      <w:pPr>
        <w:pStyle w:val="Akapitzlist"/>
        <w:numPr>
          <w:ilvl w:val="0"/>
          <w:numId w:val="34"/>
        </w:numPr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  <w:r w:rsidRPr="00337A05">
        <w:rPr>
          <w:rFonts w:ascii="Myriad Pro" w:hAnsi="Myriad Pro"/>
        </w:rPr>
        <w:t>Oferuję wykonanie usługi będącej p</w:t>
      </w:r>
      <w:r w:rsidR="006D0AFC" w:rsidRPr="00337A05">
        <w:rPr>
          <w:rFonts w:ascii="Myriad Pro" w:hAnsi="Myriad Pro"/>
        </w:rPr>
        <w:t xml:space="preserve">rzedmiotem zamówienia, zgodnie </w:t>
      </w:r>
      <w:r w:rsidRPr="00337A05">
        <w:rPr>
          <w:rFonts w:ascii="Myriad Pro" w:hAnsi="Myriad Pro"/>
        </w:rPr>
        <w:t>z wymogami opisu przedmiotu zamówienia, za kwotę w wysokości:</w:t>
      </w:r>
    </w:p>
    <w:p w:rsidR="00217AC7" w:rsidRDefault="00217AC7" w:rsidP="00337A05">
      <w:pPr>
        <w:pStyle w:val="Akapitzlist"/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  <w:r w:rsidRPr="00217AC7">
        <w:rPr>
          <w:rFonts w:ascii="Myriad Pro" w:hAnsi="Myriad Pro"/>
        </w:rPr>
        <w:t>brutto:....................</w:t>
      </w:r>
      <w:r w:rsidR="00526D91">
        <w:rPr>
          <w:rFonts w:ascii="Myriad Pro" w:hAnsi="Myriad Pro"/>
        </w:rPr>
        <w:t>.....................</w:t>
      </w:r>
      <w:r w:rsidRPr="00217AC7">
        <w:rPr>
          <w:rFonts w:ascii="Myriad Pro" w:hAnsi="Myriad Pro"/>
        </w:rPr>
        <w:t>.........zł,</w:t>
      </w:r>
      <w:r w:rsidR="00337A05">
        <w:rPr>
          <w:rFonts w:ascii="Myriad Pro" w:hAnsi="Myriad Pro"/>
        </w:rPr>
        <w:t xml:space="preserve"> </w:t>
      </w:r>
      <w:r w:rsidRPr="00217AC7">
        <w:rPr>
          <w:rFonts w:ascii="Myriad Pro" w:hAnsi="Myriad Pro"/>
        </w:rPr>
        <w:t>(słownie:....................</w:t>
      </w:r>
      <w:r w:rsidR="00526D91">
        <w:rPr>
          <w:rFonts w:ascii="Myriad Pro" w:hAnsi="Myriad Pro"/>
        </w:rPr>
        <w:t>............</w:t>
      </w:r>
      <w:r w:rsidRPr="00217AC7">
        <w:rPr>
          <w:rFonts w:ascii="Myriad Pro" w:hAnsi="Myriad Pro"/>
        </w:rPr>
        <w:t>......................................................).</w:t>
      </w:r>
    </w:p>
    <w:p w:rsidR="00ED7116" w:rsidRDefault="00337A05" w:rsidP="00337A05">
      <w:pPr>
        <w:pStyle w:val="Akapitzlist"/>
        <w:numPr>
          <w:ilvl w:val="0"/>
          <w:numId w:val="34"/>
        </w:numPr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Oświadczam, że wykonam wszystkie świadczenia promocyjne wskazane w </w:t>
      </w:r>
      <w:r w:rsidR="002F7ECE">
        <w:rPr>
          <w:rFonts w:ascii="Myriad Pro" w:hAnsi="Myriad Pro"/>
        </w:rPr>
        <w:t>zapytaniu</w:t>
      </w:r>
      <w:r>
        <w:rPr>
          <w:rFonts w:ascii="Myriad Pro" w:hAnsi="Myriad Pro"/>
        </w:rPr>
        <w:t xml:space="preserve"> ofertow</w:t>
      </w:r>
      <w:r w:rsidR="002F7ECE">
        <w:rPr>
          <w:rFonts w:ascii="Myriad Pro" w:hAnsi="Myriad Pro"/>
        </w:rPr>
        <w:t>ym</w:t>
      </w:r>
      <w:r>
        <w:rPr>
          <w:rFonts w:ascii="Myriad Pro" w:hAnsi="Myriad Pro"/>
        </w:rPr>
        <w:t>.</w:t>
      </w:r>
    </w:p>
    <w:p w:rsidR="00ED4541" w:rsidRDefault="00ED4541" w:rsidP="00ED4541">
      <w:pPr>
        <w:pStyle w:val="Akapitzlist"/>
        <w:numPr>
          <w:ilvl w:val="0"/>
          <w:numId w:val="34"/>
        </w:numPr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  <w:r>
        <w:rPr>
          <w:rFonts w:ascii="Myriad Pro" w:hAnsi="Myriad Pro"/>
        </w:rPr>
        <w:t>Oświadczam, że</w:t>
      </w:r>
      <w:r>
        <w:rPr>
          <w:rStyle w:val="Odwoanieprzypisudolnego"/>
          <w:rFonts w:ascii="Myriad Pro" w:hAnsi="Myriad Pro"/>
        </w:rPr>
        <w:footnoteReference w:id="1"/>
      </w:r>
      <w:r>
        <w:rPr>
          <w:rFonts w:ascii="Myriad Pro" w:hAnsi="Myriad Pro"/>
        </w:rPr>
        <w:t>:</w:t>
      </w:r>
    </w:p>
    <w:p w:rsidR="00ED4541" w:rsidRDefault="00ED4541" w:rsidP="00ED4541">
      <w:pPr>
        <w:pStyle w:val="Akapitzlist"/>
        <w:numPr>
          <w:ilvl w:val="0"/>
          <w:numId w:val="35"/>
        </w:numPr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 jestem organizatorem</w:t>
      </w:r>
      <w:r w:rsidR="002843EE">
        <w:rPr>
          <w:rFonts w:ascii="Myriad Pro" w:hAnsi="Myriad Pro"/>
        </w:rPr>
        <w:t>/autorem</w:t>
      </w:r>
      <w:r>
        <w:rPr>
          <w:rFonts w:ascii="Myriad Pro" w:hAnsi="Myriad Pro"/>
        </w:rPr>
        <w:t xml:space="preserve"> wydarzenia</w:t>
      </w:r>
      <w:r w:rsidR="002843EE">
        <w:rPr>
          <w:rFonts w:ascii="Myriad Pro" w:hAnsi="Myriad Pro"/>
        </w:rPr>
        <w:t>/projektu</w:t>
      </w:r>
      <w:r>
        <w:rPr>
          <w:rFonts w:ascii="Myriad Pro" w:hAnsi="Myriad Pro"/>
        </w:rPr>
        <w:t xml:space="preserve"> </w:t>
      </w:r>
    </w:p>
    <w:p w:rsidR="00ED4541" w:rsidRDefault="00ED4541" w:rsidP="00ED4541">
      <w:pPr>
        <w:pStyle w:val="Akapitzlist"/>
        <w:numPr>
          <w:ilvl w:val="0"/>
          <w:numId w:val="35"/>
        </w:numPr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  <w:r>
        <w:rPr>
          <w:rFonts w:ascii="Myriad Pro" w:hAnsi="Myriad Pro"/>
        </w:rPr>
        <w:t>posiadam zgodę organizatora</w:t>
      </w:r>
      <w:r w:rsidR="002843EE">
        <w:rPr>
          <w:rFonts w:ascii="Myriad Pro" w:hAnsi="Myriad Pro"/>
        </w:rPr>
        <w:t>/autora</w:t>
      </w:r>
      <w:r>
        <w:rPr>
          <w:rFonts w:ascii="Myriad Pro" w:hAnsi="Myriad Pro"/>
        </w:rPr>
        <w:t xml:space="preserve"> na wykonanie wszystkich świadczeń promocyjnych wskazanych w zapytaniu ofertowym.</w:t>
      </w:r>
      <w:r>
        <w:rPr>
          <w:rStyle w:val="Odwoanieprzypisudolnego"/>
          <w:rFonts w:ascii="Myriad Pro" w:hAnsi="Myriad Pro"/>
        </w:rPr>
        <w:footnoteReference w:id="2"/>
      </w:r>
    </w:p>
    <w:p w:rsidR="002843EE" w:rsidRPr="00507FC0" w:rsidRDefault="002843EE" w:rsidP="002843EE">
      <w:pPr>
        <w:pStyle w:val="Akapitzlist"/>
        <w:numPr>
          <w:ilvl w:val="0"/>
          <w:numId w:val="34"/>
        </w:numPr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Zapewniam, że </w:t>
      </w:r>
      <w:r w:rsidRPr="00507FC0">
        <w:rPr>
          <w:rFonts w:ascii="Myriad Pro" w:hAnsi="Myriad Pro" w:cs="Arial"/>
        </w:rPr>
        <w:t xml:space="preserve">wydarzenie będzie zgodne z zasadami dotyczącymi realizacji zasad równościowych </w:t>
      </w:r>
      <w:r w:rsidR="007601BB">
        <w:rPr>
          <w:rFonts w:ascii="Myriad Pro" w:hAnsi="Myriad Pro" w:cs="Arial"/>
        </w:rPr>
        <w:br/>
      </w:r>
      <w:r w:rsidRPr="00507FC0">
        <w:rPr>
          <w:rFonts w:ascii="Myriad Pro" w:hAnsi="Myriad Pro" w:cs="Arial"/>
        </w:rPr>
        <w:t>w ramach funduszy unijnych na lata 2021-2027.</w:t>
      </w:r>
    </w:p>
    <w:p w:rsidR="002843EE" w:rsidRDefault="002843EE" w:rsidP="002843EE">
      <w:pPr>
        <w:pStyle w:val="Akapitzlist"/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</w:p>
    <w:p w:rsidR="00ED4541" w:rsidRDefault="00ED4541" w:rsidP="00ED4541">
      <w:pPr>
        <w:pStyle w:val="Akapitzlist"/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</w:p>
    <w:p w:rsidR="00337A05" w:rsidRPr="00337A05" w:rsidRDefault="00337A05" w:rsidP="00337A05">
      <w:pPr>
        <w:pStyle w:val="Akapitzlist"/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Myriad Pro" w:hAnsi="Myriad Pro"/>
        </w:rPr>
      </w:pPr>
    </w:p>
    <w:p w:rsidR="00ED7116" w:rsidRDefault="00ED7116" w:rsidP="00217AC7">
      <w:pPr>
        <w:tabs>
          <w:tab w:val="left" w:pos="0"/>
          <w:tab w:val="left" w:pos="5812"/>
        </w:tabs>
        <w:spacing w:line="360" w:lineRule="auto"/>
        <w:jc w:val="both"/>
        <w:rPr>
          <w:rFonts w:ascii="Myriad Pro" w:hAnsi="Myriad Pro"/>
        </w:rPr>
      </w:pPr>
    </w:p>
    <w:p w:rsidR="00337A05" w:rsidRDefault="00337A05" w:rsidP="00217AC7">
      <w:pPr>
        <w:tabs>
          <w:tab w:val="left" w:pos="0"/>
          <w:tab w:val="left" w:pos="5812"/>
        </w:tabs>
        <w:spacing w:line="360" w:lineRule="auto"/>
        <w:jc w:val="both"/>
        <w:rPr>
          <w:rFonts w:ascii="Myriad Pro" w:hAnsi="Myriad Pro"/>
        </w:rPr>
      </w:pPr>
    </w:p>
    <w:p w:rsidR="00ED7116" w:rsidRPr="00217AC7" w:rsidRDefault="00ED7116" w:rsidP="00217AC7">
      <w:pPr>
        <w:tabs>
          <w:tab w:val="left" w:pos="0"/>
          <w:tab w:val="left" w:pos="5812"/>
        </w:tabs>
        <w:spacing w:line="360" w:lineRule="auto"/>
        <w:jc w:val="both"/>
        <w:rPr>
          <w:rFonts w:ascii="Myriad Pro" w:hAnsi="Myriad Pro"/>
        </w:rPr>
      </w:pPr>
    </w:p>
    <w:p w:rsidR="00217AC7" w:rsidRPr="00217AC7" w:rsidRDefault="00217AC7" w:rsidP="00217AC7">
      <w:pPr>
        <w:tabs>
          <w:tab w:val="left" w:pos="0"/>
          <w:tab w:val="left" w:pos="5812"/>
        </w:tabs>
        <w:jc w:val="both"/>
        <w:rPr>
          <w:rFonts w:ascii="Myriad Pro" w:hAnsi="Myriad Pro"/>
        </w:rPr>
      </w:pPr>
      <w:r w:rsidRPr="00217AC7">
        <w:rPr>
          <w:rFonts w:ascii="Myriad Pro" w:hAnsi="Myriad Pro"/>
        </w:rPr>
        <w:tab/>
        <w:t>………………………………………….</w:t>
      </w:r>
    </w:p>
    <w:p w:rsidR="00217AC7" w:rsidRPr="00217AC7" w:rsidRDefault="00217AC7" w:rsidP="00217AC7">
      <w:pPr>
        <w:tabs>
          <w:tab w:val="left" w:pos="0"/>
        </w:tabs>
        <w:jc w:val="both"/>
        <w:rPr>
          <w:rFonts w:ascii="Myriad Pro" w:hAnsi="Myriad Pro"/>
        </w:rPr>
      </w:pPr>
      <w:r w:rsidRPr="00217AC7">
        <w:rPr>
          <w:rFonts w:ascii="Myriad Pro" w:hAnsi="Myriad Pro"/>
        </w:rPr>
        <w:tab/>
      </w:r>
      <w:r w:rsidRPr="00217AC7">
        <w:rPr>
          <w:rFonts w:ascii="Myriad Pro" w:hAnsi="Myriad Pro"/>
        </w:rPr>
        <w:tab/>
      </w:r>
      <w:r w:rsidRPr="00217AC7">
        <w:rPr>
          <w:rFonts w:ascii="Myriad Pro" w:hAnsi="Myriad Pro"/>
        </w:rPr>
        <w:tab/>
      </w:r>
      <w:r w:rsidRPr="00217AC7">
        <w:rPr>
          <w:rFonts w:ascii="Myriad Pro" w:hAnsi="Myriad Pro"/>
        </w:rPr>
        <w:tab/>
      </w:r>
      <w:r w:rsidRPr="00217AC7">
        <w:rPr>
          <w:rFonts w:ascii="Myriad Pro" w:hAnsi="Myriad Pro"/>
        </w:rPr>
        <w:tab/>
      </w:r>
      <w:r w:rsidRPr="00217AC7">
        <w:rPr>
          <w:rFonts w:ascii="Myriad Pro" w:hAnsi="Myriad Pro"/>
        </w:rPr>
        <w:tab/>
      </w:r>
      <w:r w:rsidRPr="00217AC7">
        <w:rPr>
          <w:rFonts w:ascii="Myriad Pro" w:hAnsi="Myriad Pro"/>
        </w:rPr>
        <w:tab/>
      </w:r>
      <w:r w:rsidRPr="00217AC7">
        <w:rPr>
          <w:rFonts w:ascii="Myriad Pro" w:hAnsi="Myriad Pro"/>
        </w:rPr>
        <w:tab/>
        <w:t xml:space="preserve">    (data, podpis i pieczęć Wykonawcy)</w:t>
      </w:r>
    </w:p>
    <w:p w:rsidR="001D47A0" w:rsidRPr="00217AC7" w:rsidRDefault="001D47A0" w:rsidP="001E5714">
      <w:pPr>
        <w:rPr>
          <w:rFonts w:ascii="Myriad Pro" w:hAnsi="Myriad Pro"/>
        </w:rPr>
      </w:pPr>
    </w:p>
    <w:p w:rsidR="00526D91" w:rsidRPr="00217AC7" w:rsidRDefault="00526D91" w:rsidP="001E5714">
      <w:pPr>
        <w:rPr>
          <w:rFonts w:ascii="Myriad Pro" w:hAnsi="Myriad Pro"/>
        </w:rPr>
      </w:pPr>
    </w:p>
    <w:sectPr w:rsidR="00526D91" w:rsidRPr="00217AC7" w:rsidSect="00DC45B4">
      <w:headerReference w:type="default" r:id="rId8"/>
      <w:footnotePr>
        <w:pos w:val="beneathText"/>
      </w:footnotePr>
      <w:pgSz w:w="11905" w:h="16837"/>
      <w:pgMar w:top="1672" w:right="1134" w:bottom="1276" w:left="1418" w:header="709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3D0" w:rsidRDefault="000043D0">
      <w:r>
        <w:separator/>
      </w:r>
    </w:p>
  </w:endnote>
  <w:endnote w:type="continuationSeparator" w:id="0">
    <w:p w:rsidR="000043D0" w:rsidRDefault="0000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3D0" w:rsidRDefault="000043D0">
      <w:r>
        <w:separator/>
      </w:r>
    </w:p>
  </w:footnote>
  <w:footnote w:type="continuationSeparator" w:id="0">
    <w:p w:rsidR="000043D0" w:rsidRDefault="000043D0">
      <w:r>
        <w:continuationSeparator/>
      </w:r>
    </w:p>
  </w:footnote>
  <w:footnote w:id="1">
    <w:p w:rsidR="00ED4541" w:rsidRPr="00526D91" w:rsidRDefault="00ED4541" w:rsidP="00ED4541">
      <w:pPr>
        <w:pStyle w:val="Tekstprzypisudolnego"/>
        <w:rPr>
          <w:sz w:val="18"/>
        </w:rPr>
      </w:pPr>
      <w:r w:rsidRPr="00526D91">
        <w:rPr>
          <w:rStyle w:val="Odwoanieprzypisudolnego"/>
          <w:sz w:val="18"/>
        </w:rPr>
        <w:footnoteRef/>
      </w:r>
      <w:r w:rsidRPr="00526D91">
        <w:rPr>
          <w:sz w:val="18"/>
        </w:rPr>
        <w:t xml:space="preserve"> Niepotrzebne skreślić</w:t>
      </w:r>
    </w:p>
  </w:footnote>
  <w:footnote w:id="2">
    <w:p w:rsidR="00ED4541" w:rsidRDefault="00ED4541" w:rsidP="00ED4541">
      <w:pPr>
        <w:pStyle w:val="Tekstprzypisudolnego"/>
      </w:pPr>
      <w:r w:rsidRPr="00526D91">
        <w:rPr>
          <w:rStyle w:val="Odwoanieprzypisudolnego"/>
          <w:sz w:val="18"/>
        </w:rPr>
        <w:footnoteRef/>
      </w:r>
      <w:r w:rsidRPr="00526D91">
        <w:rPr>
          <w:sz w:val="18"/>
        </w:rPr>
        <w:t xml:space="preserve"> W przypadku gdy Wykonawcą nie jest organizator, do oferty należy dołączyć pisemną zgodę organizatora na wykonanie wszystkich świadczeń wskazanych w zapytaniu ofertowego. W dokumencie muszę być wymienione wszystkie świadczenia promocyjne wskazane w zapytaniu ofertowym.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EC2" w:rsidRDefault="00835C61">
    <w:pPr>
      <w:pStyle w:val="Nagwek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3B50A883" wp14:editId="205D835B">
          <wp:extent cx="5939155" cy="434340"/>
          <wp:effectExtent l="0" t="0" r="444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ag_znaków_FEPZ21-27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155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 w15:restartNumberingAfterBreak="0">
    <w:nsid w:val="00000002"/>
    <w:multiLevelType w:val="singleLevel"/>
    <w:tmpl w:val="146835C4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080"/>
        </w:tabs>
        <w:ind w:left="1080"/>
      </w:pPr>
      <w:rPr>
        <w:rFonts w:cs="Times New Roman"/>
      </w:rPr>
    </w:lvl>
  </w:abstractNum>
  <w:abstractNum w:abstractNumId="6" w15:restartNumberingAfterBreak="0">
    <w:nsid w:val="00671CA4"/>
    <w:multiLevelType w:val="multilevel"/>
    <w:tmpl w:val="EC5A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5656D5"/>
    <w:multiLevelType w:val="hybridMultilevel"/>
    <w:tmpl w:val="E0EE8740"/>
    <w:lvl w:ilvl="0" w:tplc="0784ACC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8" w15:restartNumberingAfterBreak="0">
    <w:nsid w:val="0F61226C"/>
    <w:multiLevelType w:val="hybridMultilevel"/>
    <w:tmpl w:val="3EFE1DE8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F7F01D6"/>
    <w:multiLevelType w:val="multilevel"/>
    <w:tmpl w:val="5980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B14C7"/>
    <w:multiLevelType w:val="hybridMultilevel"/>
    <w:tmpl w:val="499EAA7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2722937"/>
    <w:multiLevelType w:val="hybridMultilevel"/>
    <w:tmpl w:val="BF4EA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B0EC9"/>
    <w:multiLevelType w:val="hybridMultilevel"/>
    <w:tmpl w:val="E97AB386"/>
    <w:lvl w:ilvl="0" w:tplc="F9DE7D8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0945777"/>
    <w:multiLevelType w:val="hybridMultilevel"/>
    <w:tmpl w:val="7578D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E4D86"/>
    <w:multiLevelType w:val="hybridMultilevel"/>
    <w:tmpl w:val="31D0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F49EA"/>
    <w:multiLevelType w:val="multilevel"/>
    <w:tmpl w:val="96829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F73286"/>
    <w:multiLevelType w:val="hybridMultilevel"/>
    <w:tmpl w:val="9592A7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6E083C"/>
    <w:multiLevelType w:val="hybridMultilevel"/>
    <w:tmpl w:val="1C6CA5BE"/>
    <w:lvl w:ilvl="0" w:tplc="D666B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E27D5E"/>
    <w:multiLevelType w:val="hybridMultilevel"/>
    <w:tmpl w:val="79F05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F20647"/>
    <w:multiLevelType w:val="hybridMultilevel"/>
    <w:tmpl w:val="E4F67298"/>
    <w:lvl w:ilvl="0" w:tplc="F9DE7D86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43F0034B"/>
    <w:multiLevelType w:val="hybridMultilevel"/>
    <w:tmpl w:val="E0EE8740"/>
    <w:lvl w:ilvl="0" w:tplc="0784ACC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1" w15:restartNumberingAfterBreak="0">
    <w:nsid w:val="45BC7F79"/>
    <w:multiLevelType w:val="multilevel"/>
    <w:tmpl w:val="23B0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857021"/>
    <w:multiLevelType w:val="hybridMultilevel"/>
    <w:tmpl w:val="C0A649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8B232C"/>
    <w:multiLevelType w:val="multilevel"/>
    <w:tmpl w:val="EEA6E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F56CBD"/>
    <w:multiLevelType w:val="hybridMultilevel"/>
    <w:tmpl w:val="98A0C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C3F5A"/>
    <w:multiLevelType w:val="multilevel"/>
    <w:tmpl w:val="5A40A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CA513A"/>
    <w:multiLevelType w:val="hybridMultilevel"/>
    <w:tmpl w:val="71148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02350"/>
    <w:multiLevelType w:val="multilevel"/>
    <w:tmpl w:val="D506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826C9C"/>
    <w:multiLevelType w:val="hybridMultilevel"/>
    <w:tmpl w:val="AEE8875C"/>
    <w:lvl w:ilvl="0" w:tplc="4A64727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B56F59"/>
    <w:multiLevelType w:val="hybridMultilevel"/>
    <w:tmpl w:val="0AE8AFD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5BE0674"/>
    <w:multiLevelType w:val="hybridMultilevel"/>
    <w:tmpl w:val="AE22FA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669176A"/>
    <w:multiLevelType w:val="hybridMultilevel"/>
    <w:tmpl w:val="BB82E252"/>
    <w:lvl w:ilvl="0" w:tplc="10448106">
      <w:start w:val="1"/>
      <w:numFmt w:val="decimal"/>
      <w:lvlText w:val="%1."/>
      <w:lvlJc w:val="left"/>
      <w:pPr>
        <w:ind w:left="1856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576" w:hanging="360"/>
      </w:pPr>
    </w:lvl>
    <w:lvl w:ilvl="2" w:tplc="0415001B">
      <w:start w:val="1"/>
      <w:numFmt w:val="lowerRoman"/>
      <w:lvlText w:val="%3."/>
      <w:lvlJc w:val="right"/>
      <w:pPr>
        <w:ind w:left="3296" w:hanging="180"/>
      </w:pPr>
    </w:lvl>
    <w:lvl w:ilvl="3" w:tplc="0415000F">
      <w:start w:val="1"/>
      <w:numFmt w:val="decimal"/>
      <w:lvlText w:val="%4."/>
      <w:lvlJc w:val="left"/>
      <w:pPr>
        <w:ind w:left="4016" w:hanging="360"/>
      </w:pPr>
    </w:lvl>
    <w:lvl w:ilvl="4" w:tplc="04150019">
      <w:start w:val="1"/>
      <w:numFmt w:val="lowerLetter"/>
      <w:lvlText w:val="%5."/>
      <w:lvlJc w:val="left"/>
      <w:pPr>
        <w:ind w:left="4736" w:hanging="360"/>
      </w:pPr>
    </w:lvl>
    <w:lvl w:ilvl="5" w:tplc="0415001B">
      <w:start w:val="1"/>
      <w:numFmt w:val="lowerRoman"/>
      <w:lvlText w:val="%6."/>
      <w:lvlJc w:val="right"/>
      <w:pPr>
        <w:ind w:left="5456" w:hanging="180"/>
      </w:pPr>
    </w:lvl>
    <w:lvl w:ilvl="6" w:tplc="0415000F">
      <w:start w:val="1"/>
      <w:numFmt w:val="decimal"/>
      <w:lvlText w:val="%7."/>
      <w:lvlJc w:val="left"/>
      <w:pPr>
        <w:ind w:left="6176" w:hanging="360"/>
      </w:pPr>
    </w:lvl>
    <w:lvl w:ilvl="7" w:tplc="04150019">
      <w:start w:val="1"/>
      <w:numFmt w:val="lowerLetter"/>
      <w:lvlText w:val="%8."/>
      <w:lvlJc w:val="left"/>
      <w:pPr>
        <w:ind w:left="6896" w:hanging="360"/>
      </w:pPr>
    </w:lvl>
    <w:lvl w:ilvl="8" w:tplc="0415001B">
      <w:start w:val="1"/>
      <w:numFmt w:val="lowerRoman"/>
      <w:lvlText w:val="%9."/>
      <w:lvlJc w:val="right"/>
      <w:pPr>
        <w:ind w:left="7616" w:hanging="180"/>
      </w:pPr>
    </w:lvl>
  </w:abstractNum>
  <w:abstractNum w:abstractNumId="32" w15:restartNumberingAfterBreak="0">
    <w:nsid w:val="6C4F53A7"/>
    <w:multiLevelType w:val="hybridMultilevel"/>
    <w:tmpl w:val="EAA8D750"/>
    <w:lvl w:ilvl="0" w:tplc="EBF81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E2236D"/>
    <w:multiLevelType w:val="multilevel"/>
    <w:tmpl w:val="65781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B41EAD"/>
    <w:multiLevelType w:val="hybridMultilevel"/>
    <w:tmpl w:val="766455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9003865"/>
    <w:multiLevelType w:val="multilevel"/>
    <w:tmpl w:val="8704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5239EC"/>
    <w:multiLevelType w:val="hybridMultilevel"/>
    <w:tmpl w:val="2AF6A30E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87BE2B96">
      <w:start w:val="4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D56057B8">
      <w:start w:val="2"/>
      <w:numFmt w:val="decimal"/>
      <w:lvlText w:val="%3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F4430F9"/>
    <w:multiLevelType w:val="hybridMultilevel"/>
    <w:tmpl w:val="57FCC2AC"/>
    <w:lvl w:ilvl="0" w:tplc="0AEC5FD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18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2"/>
  </w:num>
  <w:num w:numId="8">
    <w:abstractNumId w:val="19"/>
  </w:num>
  <w:num w:numId="9">
    <w:abstractNumId w:val="10"/>
  </w:num>
  <w:num w:numId="10">
    <w:abstractNumId w:val="16"/>
  </w:num>
  <w:num w:numId="11">
    <w:abstractNumId w:val="14"/>
  </w:num>
  <w:num w:numId="12">
    <w:abstractNumId w:val="11"/>
  </w:num>
  <w:num w:numId="13">
    <w:abstractNumId w:val="17"/>
  </w:num>
  <w:num w:numId="14">
    <w:abstractNumId w:val="28"/>
  </w:num>
  <w:num w:numId="15">
    <w:abstractNumId w:val="0"/>
  </w:num>
  <w:num w:numId="16">
    <w:abstractNumId w:val="8"/>
  </w:num>
  <w:num w:numId="17">
    <w:abstractNumId w:val="36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9"/>
  </w:num>
  <w:num w:numId="21">
    <w:abstractNumId w:val="6"/>
  </w:num>
  <w:num w:numId="22">
    <w:abstractNumId w:val="27"/>
  </w:num>
  <w:num w:numId="23">
    <w:abstractNumId w:val="35"/>
  </w:num>
  <w:num w:numId="24">
    <w:abstractNumId w:val="15"/>
  </w:num>
  <w:num w:numId="25">
    <w:abstractNumId w:val="33"/>
  </w:num>
  <w:num w:numId="26">
    <w:abstractNumId w:val="25"/>
  </w:num>
  <w:num w:numId="27">
    <w:abstractNumId w:val="21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7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4"/>
  </w:num>
  <w:num w:numId="34">
    <w:abstractNumId w:val="26"/>
  </w:num>
  <w:num w:numId="35">
    <w:abstractNumId w:val="32"/>
  </w:num>
  <w:num w:numId="36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47F"/>
    <w:rsid w:val="000043D0"/>
    <w:rsid w:val="00010282"/>
    <w:rsid w:val="00011000"/>
    <w:rsid w:val="00013812"/>
    <w:rsid w:val="00016A62"/>
    <w:rsid w:val="00020014"/>
    <w:rsid w:val="00021901"/>
    <w:rsid w:val="000228B3"/>
    <w:rsid w:val="00025A23"/>
    <w:rsid w:val="000311E6"/>
    <w:rsid w:val="00031D16"/>
    <w:rsid w:val="00034181"/>
    <w:rsid w:val="0003453B"/>
    <w:rsid w:val="00040554"/>
    <w:rsid w:val="00041E1C"/>
    <w:rsid w:val="00041F0B"/>
    <w:rsid w:val="000446F7"/>
    <w:rsid w:val="0005084F"/>
    <w:rsid w:val="00051026"/>
    <w:rsid w:val="00052161"/>
    <w:rsid w:val="000530A1"/>
    <w:rsid w:val="0005416E"/>
    <w:rsid w:val="0005668F"/>
    <w:rsid w:val="00060423"/>
    <w:rsid w:val="0006466C"/>
    <w:rsid w:val="00064D3A"/>
    <w:rsid w:val="00067D17"/>
    <w:rsid w:val="000722D1"/>
    <w:rsid w:val="000821BD"/>
    <w:rsid w:val="000900DA"/>
    <w:rsid w:val="00090EF4"/>
    <w:rsid w:val="00096C4E"/>
    <w:rsid w:val="000A2725"/>
    <w:rsid w:val="000A3908"/>
    <w:rsid w:val="000A39B2"/>
    <w:rsid w:val="000A3E26"/>
    <w:rsid w:val="000B3066"/>
    <w:rsid w:val="000C5929"/>
    <w:rsid w:val="000D0A08"/>
    <w:rsid w:val="000E2AAA"/>
    <w:rsid w:val="000E30CE"/>
    <w:rsid w:val="000E4612"/>
    <w:rsid w:val="000E77DE"/>
    <w:rsid w:val="000F1440"/>
    <w:rsid w:val="000F2FCB"/>
    <w:rsid w:val="000F5641"/>
    <w:rsid w:val="000F72BE"/>
    <w:rsid w:val="000F7E67"/>
    <w:rsid w:val="00101321"/>
    <w:rsid w:val="00106E3B"/>
    <w:rsid w:val="00107388"/>
    <w:rsid w:val="00116522"/>
    <w:rsid w:val="001213EE"/>
    <w:rsid w:val="00123358"/>
    <w:rsid w:val="00123750"/>
    <w:rsid w:val="00131085"/>
    <w:rsid w:val="00131938"/>
    <w:rsid w:val="00141AEA"/>
    <w:rsid w:val="00150F37"/>
    <w:rsid w:val="001559D7"/>
    <w:rsid w:val="00155B96"/>
    <w:rsid w:val="00160F8B"/>
    <w:rsid w:val="001616DD"/>
    <w:rsid w:val="001641BB"/>
    <w:rsid w:val="00164CA0"/>
    <w:rsid w:val="001666B4"/>
    <w:rsid w:val="00177BBF"/>
    <w:rsid w:val="00180654"/>
    <w:rsid w:val="00180811"/>
    <w:rsid w:val="001971B0"/>
    <w:rsid w:val="001A2563"/>
    <w:rsid w:val="001A6AD9"/>
    <w:rsid w:val="001C0155"/>
    <w:rsid w:val="001C0EEF"/>
    <w:rsid w:val="001C3778"/>
    <w:rsid w:val="001C5F6F"/>
    <w:rsid w:val="001C75D9"/>
    <w:rsid w:val="001D3BB7"/>
    <w:rsid w:val="001D47A0"/>
    <w:rsid w:val="001D512A"/>
    <w:rsid w:val="001E0DD5"/>
    <w:rsid w:val="001E0FF0"/>
    <w:rsid w:val="001E2BCF"/>
    <w:rsid w:val="001E5714"/>
    <w:rsid w:val="001E721D"/>
    <w:rsid w:val="001F150A"/>
    <w:rsid w:val="001F1867"/>
    <w:rsid w:val="001F483B"/>
    <w:rsid w:val="001F70C6"/>
    <w:rsid w:val="00200FF2"/>
    <w:rsid w:val="0020182F"/>
    <w:rsid w:val="00202C64"/>
    <w:rsid w:val="00211333"/>
    <w:rsid w:val="002129BB"/>
    <w:rsid w:val="00213EE2"/>
    <w:rsid w:val="0021718B"/>
    <w:rsid w:val="00217AC7"/>
    <w:rsid w:val="0022029F"/>
    <w:rsid w:val="00222421"/>
    <w:rsid w:val="0022770E"/>
    <w:rsid w:val="00231BFE"/>
    <w:rsid w:val="00233625"/>
    <w:rsid w:val="0023459C"/>
    <w:rsid w:val="00235BCC"/>
    <w:rsid w:val="00236DB9"/>
    <w:rsid w:val="002373E4"/>
    <w:rsid w:val="002444D4"/>
    <w:rsid w:val="00245A89"/>
    <w:rsid w:val="00251B57"/>
    <w:rsid w:val="002527B2"/>
    <w:rsid w:val="002528A0"/>
    <w:rsid w:val="00255D5A"/>
    <w:rsid w:val="00256046"/>
    <w:rsid w:val="00260EDA"/>
    <w:rsid w:val="0026269C"/>
    <w:rsid w:val="002725F4"/>
    <w:rsid w:val="00273743"/>
    <w:rsid w:val="00275093"/>
    <w:rsid w:val="002765D8"/>
    <w:rsid w:val="00280114"/>
    <w:rsid w:val="002842A0"/>
    <w:rsid w:val="002843EE"/>
    <w:rsid w:val="00285CAC"/>
    <w:rsid w:val="0029370D"/>
    <w:rsid w:val="00294CE5"/>
    <w:rsid w:val="002A02D0"/>
    <w:rsid w:val="002B1C29"/>
    <w:rsid w:val="002B4084"/>
    <w:rsid w:val="002B5585"/>
    <w:rsid w:val="002B7195"/>
    <w:rsid w:val="002C01FE"/>
    <w:rsid w:val="002C69ED"/>
    <w:rsid w:val="002C713C"/>
    <w:rsid w:val="002D1E28"/>
    <w:rsid w:val="002D766C"/>
    <w:rsid w:val="002E3071"/>
    <w:rsid w:val="002E604E"/>
    <w:rsid w:val="002F0CC0"/>
    <w:rsid w:val="002F35FA"/>
    <w:rsid w:val="002F4385"/>
    <w:rsid w:val="002F7ECE"/>
    <w:rsid w:val="003020C1"/>
    <w:rsid w:val="003114DA"/>
    <w:rsid w:val="0031253F"/>
    <w:rsid w:val="00325F8C"/>
    <w:rsid w:val="00326A60"/>
    <w:rsid w:val="0032756B"/>
    <w:rsid w:val="003315C8"/>
    <w:rsid w:val="0033551F"/>
    <w:rsid w:val="003374FE"/>
    <w:rsid w:val="00337A05"/>
    <w:rsid w:val="00341451"/>
    <w:rsid w:val="00342C3F"/>
    <w:rsid w:val="00343CD8"/>
    <w:rsid w:val="00344472"/>
    <w:rsid w:val="00352D29"/>
    <w:rsid w:val="0035329A"/>
    <w:rsid w:val="003554EB"/>
    <w:rsid w:val="003570F8"/>
    <w:rsid w:val="00360C58"/>
    <w:rsid w:val="003615D6"/>
    <w:rsid w:val="00362E61"/>
    <w:rsid w:val="0036346A"/>
    <w:rsid w:val="00363494"/>
    <w:rsid w:val="003709D1"/>
    <w:rsid w:val="003727F4"/>
    <w:rsid w:val="0037723E"/>
    <w:rsid w:val="00382945"/>
    <w:rsid w:val="00384D08"/>
    <w:rsid w:val="00385611"/>
    <w:rsid w:val="003874AD"/>
    <w:rsid w:val="00387990"/>
    <w:rsid w:val="003904C0"/>
    <w:rsid w:val="00394B1D"/>
    <w:rsid w:val="00394C5E"/>
    <w:rsid w:val="00396DA1"/>
    <w:rsid w:val="003B37D2"/>
    <w:rsid w:val="003B3ED8"/>
    <w:rsid w:val="003B5B01"/>
    <w:rsid w:val="003C2CC5"/>
    <w:rsid w:val="003C675B"/>
    <w:rsid w:val="003D1654"/>
    <w:rsid w:val="003E2044"/>
    <w:rsid w:val="003F73BF"/>
    <w:rsid w:val="00404182"/>
    <w:rsid w:val="00405EBE"/>
    <w:rsid w:val="0041271A"/>
    <w:rsid w:val="004145D8"/>
    <w:rsid w:val="0041685A"/>
    <w:rsid w:val="0042278B"/>
    <w:rsid w:val="00423723"/>
    <w:rsid w:val="00431630"/>
    <w:rsid w:val="0043587B"/>
    <w:rsid w:val="004424A6"/>
    <w:rsid w:val="0044691C"/>
    <w:rsid w:val="004470AD"/>
    <w:rsid w:val="00447B91"/>
    <w:rsid w:val="00447C48"/>
    <w:rsid w:val="00450252"/>
    <w:rsid w:val="00450D3B"/>
    <w:rsid w:val="004548D2"/>
    <w:rsid w:val="0046183B"/>
    <w:rsid w:val="00462982"/>
    <w:rsid w:val="004633AB"/>
    <w:rsid w:val="0047653F"/>
    <w:rsid w:val="00476D22"/>
    <w:rsid w:val="00476F53"/>
    <w:rsid w:val="00490417"/>
    <w:rsid w:val="00492B20"/>
    <w:rsid w:val="0049503B"/>
    <w:rsid w:val="004957C3"/>
    <w:rsid w:val="004A1BCB"/>
    <w:rsid w:val="004A3D63"/>
    <w:rsid w:val="004A669C"/>
    <w:rsid w:val="004A67DF"/>
    <w:rsid w:val="004B0295"/>
    <w:rsid w:val="004B528A"/>
    <w:rsid w:val="004B56B9"/>
    <w:rsid w:val="004C128F"/>
    <w:rsid w:val="004C1EEB"/>
    <w:rsid w:val="004C3EC5"/>
    <w:rsid w:val="004C4E3C"/>
    <w:rsid w:val="004D34C2"/>
    <w:rsid w:val="004D4F76"/>
    <w:rsid w:val="004D67A2"/>
    <w:rsid w:val="004D7EA5"/>
    <w:rsid w:val="004E0713"/>
    <w:rsid w:val="004E07E9"/>
    <w:rsid w:val="004E2DCE"/>
    <w:rsid w:val="004E6163"/>
    <w:rsid w:val="004F181C"/>
    <w:rsid w:val="004F2B43"/>
    <w:rsid w:val="004F2D65"/>
    <w:rsid w:val="00501D8A"/>
    <w:rsid w:val="0050296B"/>
    <w:rsid w:val="0050674B"/>
    <w:rsid w:val="005102B3"/>
    <w:rsid w:val="00511A4A"/>
    <w:rsid w:val="005137E1"/>
    <w:rsid w:val="00517614"/>
    <w:rsid w:val="00517A77"/>
    <w:rsid w:val="00517BA5"/>
    <w:rsid w:val="0052284C"/>
    <w:rsid w:val="00522C1A"/>
    <w:rsid w:val="005258B4"/>
    <w:rsid w:val="00526D91"/>
    <w:rsid w:val="005317C4"/>
    <w:rsid w:val="0053182C"/>
    <w:rsid w:val="005322B6"/>
    <w:rsid w:val="00533624"/>
    <w:rsid w:val="005364F5"/>
    <w:rsid w:val="00547237"/>
    <w:rsid w:val="00550443"/>
    <w:rsid w:val="00551900"/>
    <w:rsid w:val="0055457C"/>
    <w:rsid w:val="005579C6"/>
    <w:rsid w:val="00561E9E"/>
    <w:rsid w:val="00562F50"/>
    <w:rsid w:val="00563751"/>
    <w:rsid w:val="00564E92"/>
    <w:rsid w:val="005722DE"/>
    <w:rsid w:val="005816A8"/>
    <w:rsid w:val="00582A99"/>
    <w:rsid w:val="00582F56"/>
    <w:rsid w:val="005916F2"/>
    <w:rsid w:val="00591965"/>
    <w:rsid w:val="0059549A"/>
    <w:rsid w:val="0059667E"/>
    <w:rsid w:val="005A36D0"/>
    <w:rsid w:val="005A7157"/>
    <w:rsid w:val="005A7D11"/>
    <w:rsid w:val="005B0D27"/>
    <w:rsid w:val="005B11AD"/>
    <w:rsid w:val="005B31E9"/>
    <w:rsid w:val="005B4428"/>
    <w:rsid w:val="005B5133"/>
    <w:rsid w:val="005B617B"/>
    <w:rsid w:val="005B6F51"/>
    <w:rsid w:val="005C18BE"/>
    <w:rsid w:val="005C3526"/>
    <w:rsid w:val="005C6420"/>
    <w:rsid w:val="005C7DDB"/>
    <w:rsid w:val="005D276B"/>
    <w:rsid w:val="005D498A"/>
    <w:rsid w:val="005D4B0B"/>
    <w:rsid w:val="005E0796"/>
    <w:rsid w:val="005E1F32"/>
    <w:rsid w:val="005E20D3"/>
    <w:rsid w:val="005E55FF"/>
    <w:rsid w:val="005E5662"/>
    <w:rsid w:val="005E623B"/>
    <w:rsid w:val="005E76C7"/>
    <w:rsid w:val="005E7D0A"/>
    <w:rsid w:val="00606D2B"/>
    <w:rsid w:val="00611690"/>
    <w:rsid w:val="00613380"/>
    <w:rsid w:val="006159A1"/>
    <w:rsid w:val="00616AD9"/>
    <w:rsid w:val="00620125"/>
    <w:rsid w:val="00620D74"/>
    <w:rsid w:val="006221B1"/>
    <w:rsid w:val="00622547"/>
    <w:rsid w:val="00625AA2"/>
    <w:rsid w:val="0062720B"/>
    <w:rsid w:val="00636F73"/>
    <w:rsid w:val="00640744"/>
    <w:rsid w:val="00642FFF"/>
    <w:rsid w:val="00646D65"/>
    <w:rsid w:val="00650664"/>
    <w:rsid w:val="00651EB2"/>
    <w:rsid w:val="00664508"/>
    <w:rsid w:val="00666697"/>
    <w:rsid w:val="00670EF5"/>
    <w:rsid w:val="00671EC0"/>
    <w:rsid w:val="0067459E"/>
    <w:rsid w:val="0067497C"/>
    <w:rsid w:val="00682313"/>
    <w:rsid w:val="00686F8D"/>
    <w:rsid w:val="00693835"/>
    <w:rsid w:val="006965D2"/>
    <w:rsid w:val="006A2EC0"/>
    <w:rsid w:val="006B05EE"/>
    <w:rsid w:val="006B59A1"/>
    <w:rsid w:val="006C1680"/>
    <w:rsid w:val="006C349F"/>
    <w:rsid w:val="006C5F47"/>
    <w:rsid w:val="006C63EA"/>
    <w:rsid w:val="006D0703"/>
    <w:rsid w:val="006D0AFC"/>
    <w:rsid w:val="006D7420"/>
    <w:rsid w:val="006E04AF"/>
    <w:rsid w:val="006E05BC"/>
    <w:rsid w:val="006E1E25"/>
    <w:rsid w:val="006E4133"/>
    <w:rsid w:val="006F6198"/>
    <w:rsid w:val="006F63F4"/>
    <w:rsid w:val="00702146"/>
    <w:rsid w:val="00702E47"/>
    <w:rsid w:val="00705A28"/>
    <w:rsid w:val="00714CD9"/>
    <w:rsid w:val="00714D36"/>
    <w:rsid w:val="007153A5"/>
    <w:rsid w:val="00717B3C"/>
    <w:rsid w:val="00721865"/>
    <w:rsid w:val="00722EDD"/>
    <w:rsid w:val="00730AEC"/>
    <w:rsid w:val="007313DA"/>
    <w:rsid w:val="00732749"/>
    <w:rsid w:val="00734905"/>
    <w:rsid w:val="0073535C"/>
    <w:rsid w:val="007376FB"/>
    <w:rsid w:val="00737A49"/>
    <w:rsid w:val="00742D8D"/>
    <w:rsid w:val="007471AB"/>
    <w:rsid w:val="00751431"/>
    <w:rsid w:val="00751C51"/>
    <w:rsid w:val="007601BB"/>
    <w:rsid w:val="0076310E"/>
    <w:rsid w:val="00764263"/>
    <w:rsid w:val="007651F7"/>
    <w:rsid w:val="00772214"/>
    <w:rsid w:val="00773955"/>
    <w:rsid w:val="00773D2D"/>
    <w:rsid w:val="00774E69"/>
    <w:rsid w:val="00775408"/>
    <w:rsid w:val="00776042"/>
    <w:rsid w:val="00777AA0"/>
    <w:rsid w:val="00785A32"/>
    <w:rsid w:val="00787175"/>
    <w:rsid w:val="007906B8"/>
    <w:rsid w:val="007922D9"/>
    <w:rsid w:val="00792B2A"/>
    <w:rsid w:val="00793C1B"/>
    <w:rsid w:val="007944E3"/>
    <w:rsid w:val="007969C0"/>
    <w:rsid w:val="00796CB7"/>
    <w:rsid w:val="007A0A9E"/>
    <w:rsid w:val="007A0C9E"/>
    <w:rsid w:val="007A1418"/>
    <w:rsid w:val="007A5EE0"/>
    <w:rsid w:val="007A74D7"/>
    <w:rsid w:val="007A7CCF"/>
    <w:rsid w:val="007B740A"/>
    <w:rsid w:val="007B79AC"/>
    <w:rsid w:val="007B79DE"/>
    <w:rsid w:val="007C3B77"/>
    <w:rsid w:val="007D4845"/>
    <w:rsid w:val="007D663D"/>
    <w:rsid w:val="007D7F33"/>
    <w:rsid w:val="007E3619"/>
    <w:rsid w:val="00800676"/>
    <w:rsid w:val="00803107"/>
    <w:rsid w:val="008078BF"/>
    <w:rsid w:val="00823B7B"/>
    <w:rsid w:val="008335D0"/>
    <w:rsid w:val="00835C61"/>
    <w:rsid w:val="0084053B"/>
    <w:rsid w:val="00841014"/>
    <w:rsid w:val="00845257"/>
    <w:rsid w:val="00847183"/>
    <w:rsid w:val="008537B6"/>
    <w:rsid w:val="00853864"/>
    <w:rsid w:val="00854178"/>
    <w:rsid w:val="00854D1F"/>
    <w:rsid w:val="00854DE4"/>
    <w:rsid w:val="00855B62"/>
    <w:rsid w:val="008612F1"/>
    <w:rsid w:val="008632B5"/>
    <w:rsid w:val="00876524"/>
    <w:rsid w:val="0087689A"/>
    <w:rsid w:val="00892599"/>
    <w:rsid w:val="008A1C80"/>
    <w:rsid w:val="008A401F"/>
    <w:rsid w:val="008B0965"/>
    <w:rsid w:val="008B1405"/>
    <w:rsid w:val="008B372E"/>
    <w:rsid w:val="008B55A9"/>
    <w:rsid w:val="008C0E95"/>
    <w:rsid w:val="008D1742"/>
    <w:rsid w:val="008D3541"/>
    <w:rsid w:val="008D7465"/>
    <w:rsid w:val="008D7DB3"/>
    <w:rsid w:val="008D7E93"/>
    <w:rsid w:val="008E248B"/>
    <w:rsid w:val="008E3D33"/>
    <w:rsid w:val="008E451B"/>
    <w:rsid w:val="008F103B"/>
    <w:rsid w:val="008F2276"/>
    <w:rsid w:val="008F252D"/>
    <w:rsid w:val="00900B75"/>
    <w:rsid w:val="009012C7"/>
    <w:rsid w:val="00901B68"/>
    <w:rsid w:val="00904D4F"/>
    <w:rsid w:val="00904F61"/>
    <w:rsid w:val="00907713"/>
    <w:rsid w:val="00910717"/>
    <w:rsid w:val="009157CD"/>
    <w:rsid w:val="00917497"/>
    <w:rsid w:val="00921839"/>
    <w:rsid w:val="00923D2D"/>
    <w:rsid w:val="00924243"/>
    <w:rsid w:val="0092436A"/>
    <w:rsid w:val="00926588"/>
    <w:rsid w:val="00932704"/>
    <w:rsid w:val="00936130"/>
    <w:rsid w:val="00946DC1"/>
    <w:rsid w:val="009523BA"/>
    <w:rsid w:val="00953710"/>
    <w:rsid w:val="00953BA4"/>
    <w:rsid w:val="00961E0E"/>
    <w:rsid w:val="00966B5E"/>
    <w:rsid w:val="00971B11"/>
    <w:rsid w:val="00973182"/>
    <w:rsid w:val="0097424B"/>
    <w:rsid w:val="009844F8"/>
    <w:rsid w:val="009901FD"/>
    <w:rsid w:val="0099082D"/>
    <w:rsid w:val="00994444"/>
    <w:rsid w:val="009963BF"/>
    <w:rsid w:val="00996DCB"/>
    <w:rsid w:val="00997F9F"/>
    <w:rsid w:val="009A0F9C"/>
    <w:rsid w:val="009A140E"/>
    <w:rsid w:val="009A4E6C"/>
    <w:rsid w:val="009A5E92"/>
    <w:rsid w:val="009B203B"/>
    <w:rsid w:val="009B380B"/>
    <w:rsid w:val="009B5FB5"/>
    <w:rsid w:val="009B7253"/>
    <w:rsid w:val="009B7C69"/>
    <w:rsid w:val="009B7C7C"/>
    <w:rsid w:val="009C099F"/>
    <w:rsid w:val="009C2279"/>
    <w:rsid w:val="009C5A77"/>
    <w:rsid w:val="009C728D"/>
    <w:rsid w:val="009D4877"/>
    <w:rsid w:val="009D6639"/>
    <w:rsid w:val="009D6ECE"/>
    <w:rsid w:val="009E1338"/>
    <w:rsid w:val="009F6117"/>
    <w:rsid w:val="009F61C4"/>
    <w:rsid w:val="009F68FF"/>
    <w:rsid w:val="00A04826"/>
    <w:rsid w:val="00A04DC4"/>
    <w:rsid w:val="00A0694D"/>
    <w:rsid w:val="00A126D6"/>
    <w:rsid w:val="00A1302D"/>
    <w:rsid w:val="00A20B95"/>
    <w:rsid w:val="00A231FD"/>
    <w:rsid w:val="00A243C3"/>
    <w:rsid w:val="00A33580"/>
    <w:rsid w:val="00A34A74"/>
    <w:rsid w:val="00A3547F"/>
    <w:rsid w:val="00A35A5B"/>
    <w:rsid w:val="00A37CD3"/>
    <w:rsid w:val="00A41C0B"/>
    <w:rsid w:val="00A43095"/>
    <w:rsid w:val="00A62F1F"/>
    <w:rsid w:val="00A6355F"/>
    <w:rsid w:val="00A65CDC"/>
    <w:rsid w:val="00A65D29"/>
    <w:rsid w:val="00A70277"/>
    <w:rsid w:val="00A7656B"/>
    <w:rsid w:val="00A808CE"/>
    <w:rsid w:val="00A87953"/>
    <w:rsid w:val="00A91575"/>
    <w:rsid w:val="00A94005"/>
    <w:rsid w:val="00AA1912"/>
    <w:rsid w:val="00AB1820"/>
    <w:rsid w:val="00AB5C52"/>
    <w:rsid w:val="00AC196E"/>
    <w:rsid w:val="00AC1BE9"/>
    <w:rsid w:val="00AC34D9"/>
    <w:rsid w:val="00AC6D4A"/>
    <w:rsid w:val="00AD2A18"/>
    <w:rsid w:val="00AE0E7D"/>
    <w:rsid w:val="00AE52D4"/>
    <w:rsid w:val="00AE6ACF"/>
    <w:rsid w:val="00AE6CD2"/>
    <w:rsid w:val="00AF1F97"/>
    <w:rsid w:val="00AF4E61"/>
    <w:rsid w:val="00AF67FF"/>
    <w:rsid w:val="00B0261A"/>
    <w:rsid w:val="00B0598D"/>
    <w:rsid w:val="00B12A9B"/>
    <w:rsid w:val="00B14767"/>
    <w:rsid w:val="00B155AB"/>
    <w:rsid w:val="00B230CE"/>
    <w:rsid w:val="00B234EF"/>
    <w:rsid w:val="00B24D84"/>
    <w:rsid w:val="00B30201"/>
    <w:rsid w:val="00B349AD"/>
    <w:rsid w:val="00B35AFB"/>
    <w:rsid w:val="00B368F4"/>
    <w:rsid w:val="00B43545"/>
    <w:rsid w:val="00B43B32"/>
    <w:rsid w:val="00B44789"/>
    <w:rsid w:val="00B466BC"/>
    <w:rsid w:val="00B50EC2"/>
    <w:rsid w:val="00B55455"/>
    <w:rsid w:val="00B614EC"/>
    <w:rsid w:val="00B625A2"/>
    <w:rsid w:val="00B64084"/>
    <w:rsid w:val="00B67A42"/>
    <w:rsid w:val="00B743ED"/>
    <w:rsid w:val="00B75DDC"/>
    <w:rsid w:val="00B77916"/>
    <w:rsid w:val="00B841EB"/>
    <w:rsid w:val="00B84752"/>
    <w:rsid w:val="00B91B73"/>
    <w:rsid w:val="00B92F6C"/>
    <w:rsid w:val="00BA1B5E"/>
    <w:rsid w:val="00BA44D6"/>
    <w:rsid w:val="00BA79D7"/>
    <w:rsid w:val="00BB0FB3"/>
    <w:rsid w:val="00BB2737"/>
    <w:rsid w:val="00BB2EED"/>
    <w:rsid w:val="00BB32D5"/>
    <w:rsid w:val="00BB50A4"/>
    <w:rsid w:val="00BB66B9"/>
    <w:rsid w:val="00BB7E3D"/>
    <w:rsid w:val="00BC4D49"/>
    <w:rsid w:val="00BC5FE9"/>
    <w:rsid w:val="00BC7C5C"/>
    <w:rsid w:val="00BD2E86"/>
    <w:rsid w:val="00BD3A7F"/>
    <w:rsid w:val="00BD40C2"/>
    <w:rsid w:val="00BD454A"/>
    <w:rsid w:val="00BD45BD"/>
    <w:rsid w:val="00BE07EF"/>
    <w:rsid w:val="00BE2301"/>
    <w:rsid w:val="00BE761E"/>
    <w:rsid w:val="00BF3ECB"/>
    <w:rsid w:val="00BF5046"/>
    <w:rsid w:val="00C005A4"/>
    <w:rsid w:val="00C0457E"/>
    <w:rsid w:val="00C12B16"/>
    <w:rsid w:val="00C15CCE"/>
    <w:rsid w:val="00C25ED9"/>
    <w:rsid w:val="00C513C3"/>
    <w:rsid w:val="00C568E8"/>
    <w:rsid w:val="00C56A3A"/>
    <w:rsid w:val="00C6053A"/>
    <w:rsid w:val="00C6523B"/>
    <w:rsid w:val="00C6576B"/>
    <w:rsid w:val="00C70386"/>
    <w:rsid w:val="00C8124F"/>
    <w:rsid w:val="00C8308A"/>
    <w:rsid w:val="00C840FA"/>
    <w:rsid w:val="00C85677"/>
    <w:rsid w:val="00C92868"/>
    <w:rsid w:val="00C95096"/>
    <w:rsid w:val="00C95880"/>
    <w:rsid w:val="00C972DB"/>
    <w:rsid w:val="00CA157F"/>
    <w:rsid w:val="00CA30CB"/>
    <w:rsid w:val="00CA3FD1"/>
    <w:rsid w:val="00CA5DCD"/>
    <w:rsid w:val="00CB1BB1"/>
    <w:rsid w:val="00CB29A9"/>
    <w:rsid w:val="00CB39D4"/>
    <w:rsid w:val="00CE0209"/>
    <w:rsid w:val="00CE452A"/>
    <w:rsid w:val="00CE7BB8"/>
    <w:rsid w:val="00CF12E9"/>
    <w:rsid w:val="00CF79AC"/>
    <w:rsid w:val="00D011ED"/>
    <w:rsid w:val="00D0205C"/>
    <w:rsid w:val="00D04229"/>
    <w:rsid w:val="00D05EED"/>
    <w:rsid w:val="00D11BD6"/>
    <w:rsid w:val="00D128CA"/>
    <w:rsid w:val="00D137A8"/>
    <w:rsid w:val="00D147B5"/>
    <w:rsid w:val="00D20958"/>
    <w:rsid w:val="00D21803"/>
    <w:rsid w:val="00D246DB"/>
    <w:rsid w:val="00D302EE"/>
    <w:rsid w:val="00D308CF"/>
    <w:rsid w:val="00D30B84"/>
    <w:rsid w:val="00D32459"/>
    <w:rsid w:val="00D35D68"/>
    <w:rsid w:val="00D41848"/>
    <w:rsid w:val="00D540FF"/>
    <w:rsid w:val="00D559E8"/>
    <w:rsid w:val="00D55D6A"/>
    <w:rsid w:val="00D574D0"/>
    <w:rsid w:val="00D60B85"/>
    <w:rsid w:val="00D63630"/>
    <w:rsid w:val="00D63BE4"/>
    <w:rsid w:val="00D70775"/>
    <w:rsid w:val="00D74D0A"/>
    <w:rsid w:val="00D81465"/>
    <w:rsid w:val="00D84FE4"/>
    <w:rsid w:val="00D8582B"/>
    <w:rsid w:val="00D862D0"/>
    <w:rsid w:val="00D874C5"/>
    <w:rsid w:val="00D9055B"/>
    <w:rsid w:val="00D92177"/>
    <w:rsid w:val="00DA1F54"/>
    <w:rsid w:val="00DC0B36"/>
    <w:rsid w:val="00DC45B4"/>
    <w:rsid w:val="00DC7E9B"/>
    <w:rsid w:val="00DD3D2F"/>
    <w:rsid w:val="00DD42DD"/>
    <w:rsid w:val="00DD597E"/>
    <w:rsid w:val="00DE0CD1"/>
    <w:rsid w:val="00DE129F"/>
    <w:rsid w:val="00DE45EF"/>
    <w:rsid w:val="00DE7A3C"/>
    <w:rsid w:val="00DE7FB1"/>
    <w:rsid w:val="00DF1515"/>
    <w:rsid w:val="00DF1F53"/>
    <w:rsid w:val="00DF3A3A"/>
    <w:rsid w:val="00DF73BC"/>
    <w:rsid w:val="00DF77F8"/>
    <w:rsid w:val="00E16065"/>
    <w:rsid w:val="00E17FD5"/>
    <w:rsid w:val="00E26CDE"/>
    <w:rsid w:val="00E31D45"/>
    <w:rsid w:val="00E346F8"/>
    <w:rsid w:val="00E45496"/>
    <w:rsid w:val="00E47502"/>
    <w:rsid w:val="00E510F7"/>
    <w:rsid w:val="00E54043"/>
    <w:rsid w:val="00E555D2"/>
    <w:rsid w:val="00E56275"/>
    <w:rsid w:val="00E6010E"/>
    <w:rsid w:val="00E61638"/>
    <w:rsid w:val="00E726B6"/>
    <w:rsid w:val="00E75C32"/>
    <w:rsid w:val="00E86053"/>
    <w:rsid w:val="00E86A4A"/>
    <w:rsid w:val="00E933AC"/>
    <w:rsid w:val="00E93E02"/>
    <w:rsid w:val="00E96237"/>
    <w:rsid w:val="00EA135A"/>
    <w:rsid w:val="00EA26D1"/>
    <w:rsid w:val="00EA2DD8"/>
    <w:rsid w:val="00EA2FC2"/>
    <w:rsid w:val="00EA3122"/>
    <w:rsid w:val="00EA3746"/>
    <w:rsid w:val="00EA5922"/>
    <w:rsid w:val="00EA759D"/>
    <w:rsid w:val="00EB1F61"/>
    <w:rsid w:val="00EB6586"/>
    <w:rsid w:val="00EC27E0"/>
    <w:rsid w:val="00EC3288"/>
    <w:rsid w:val="00ED024E"/>
    <w:rsid w:val="00ED16EC"/>
    <w:rsid w:val="00ED1F16"/>
    <w:rsid w:val="00ED4541"/>
    <w:rsid w:val="00ED7116"/>
    <w:rsid w:val="00EE4A11"/>
    <w:rsid w:val="00EF2096"/>
    <w:rsid w:val="00F001CB"/>
    <w:rsid w:val="00F024F1"/>
    <w:rsid w:val="00F028E1"/>
    <w:rsid w:val="00F03345"/>
    <w:rsid w:val="00F04466"/>
    <w:rsid w:val="00F07EB8"/>
    <w:rsid w:val="00F10527"/>
    <w:rsid w:val="00F10706"/>
    <w:rsid w:val="00F26F51"/>
    <w:rsid w:val="00F31543"/>
    <w:rsid w:val="00F36F1C"/>
    <w:rsid w:val="00F44268"/>
    <w:rsid w:val="00F46271"/>
    <w:rsid w:val="00F47B99"/>
    <w:rsid w:val="00F5058B"/>
    <w:rsid w:val="00F512F6"/>
    <w:rsid w:val="00F52ACC"/>
    <w:rsid w:val="00F53284"/>
    <w:rsid w:val="00F56A26"/>
    <w:rsid w:val="00F57284"/>
    <w:rsid w:val="00F61CFF"/>
    <w:rsid w:val="00F653FE"/>
    <w:rsid w:val="00F70556"/>
    <w:rsid w:val="00F74211"/>
    <w:rsid w:val="00F75405"/>
    <w:rsid w:val="00F86C63"/>
    <w:rsid w:val="00F910FC"/>
    <w:rsid w:val="00F95C3D"/>
    <w:rsid w:val="00F97AB6"/>
    <w:rsid w:val="00FB41BD"/>
    <w:rsid w:val="00FB55B8"/>
    <w:rsid w:val="00FB5A89"/>
    <w:rsid w:val="00FC0F98"/>
    <w:rsid w:val="00FC4539"/>
    <w:rsid w:val="00FC4B41"/>
    <w:rsid w:val="00FD1381"/>
    <w:rsid w:val="00FD4CEC"/>
    <w:rsid w:val="00FD50A8"/>
    <w:rsid w:val="00FE0D34"/>
    <w:rsid w:val="00FE409C"/>
    <w:rsid w:val="00FE40F7"/>
    <w:rsid w:val="00FF242E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49C2792"/>
  <w15:docId w15:val="{B9033676-CADC-423A-A653-785AC2AD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0B8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0B84"/>
    <w:pPr>
      <w:keepNext/>
      <w:numPr>
        <w:numId w:val="1"/>
      </w:numPr>
      <w:ind w:left="0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0B84"/>
    <w:pPr>
      <w:keepNext/>
      <w:numPr>
        <w:ilvl w:val="1"/>
        <w:numId w:val="1"/>
      </w:numPr>
      <w:ind w:left="0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0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55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456B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semiHidden/>
    <w:rsid w:val="004456B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semiHidden/>
    <w:rsid w:val="004456B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9"/>
    <w:locked/>
    <w:rsid w:val="008B55A9"/>
    <w:rPr>
      <w:rFonts w:ascii="Calibri" w:hAnsi="Calibri"/>
      <w:b/>
      <w:sz w:val="28"/>
      <w:lang w:eastAsia="ar-SA" w:bidi="ar-SA"/>
    </w:rPr>
  </w:style>
  <w:style w:type="character" w:customStyle="1" w:styleId="WW8Num1z0">
    <w:name w:val="WW8Num1z0"/>
    <w:uiPriority w:val="99"/>
    <w:rsid w:val="00D30B84"/>
  </w:style>
  <w:style w:type="character" w:customStyle="1" w:styleId="WW8Num2z0">
    <w:name w:val="WW8Num2z0"/>
    <w:uiPriority w:val="99"/>
    <w:rsid w:val="00D30B84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D30B84"/>
  </w:style>
  <w:style w:type="character" w:customStyle="1" w:styleId="WW-Absatz-Standardschriftart">
    <w:name w:val="WW-Absatz-Standardschriftart"/>
    <w:uiPriority w:val="99"/>
    <w:rsid w:val="00D30B84"/>
  </w:style>
  <w:style w:type="character" w:customStyle="1" w:styleId="WW8Num3z0">
    <w:name w:val="WW8Num3z0"/>
    <w:uiPriority w:val="99"/>
    <w:rsid w:val="00D30B84"/>
    <w:rPr>
      <w:rFonts w:ascii="Arial" w:hAnsi="Arial"/>
    </w:rPr>
  </w:style>
  <w:style w:type="character" w:customStyle="1" w:styleId="WW8Num4z0">
    <w:name w:val="WW8Num4z0"/>
    <w:uiPriority w:val="99"/>
    <w:rsid w:val="00D30B84"/>
    <w:rPr>
      <w:rFonts w:ascii="Symbol" w:hAnsi="Symbol"/>
      <w:sz w:val="18"/>
    </w:rPr>
  </w:style>
  <w:style w:type="character" w:customStyle="1" w:styleId="WW8Num4z1">
    <w:name w:val="WW8Num4z1"/>
    <w:uiPriority w:val="99"/>
    <w:rsid w:val="00D30B84"/>
    <w:rPr>
      <w:rFonts w:ascii="Courier New" w:hAnsi="Courier New"/>
    </w:rPr>
  </w:style>
  <w:style w:type="character" w:customStyle="1" w:styleId="WW8Num4z2">
    <w:name w:val="WW8Num4z2"/>
    <w:uiPriority w:val="99"/>
    <w:rsid w:val="00D30B84"/>
    <w:rPr>
      <w:rFonts w:ascii="Wingdings" w:hAnsi="Wingdings"/>
    </w:rPr>
  </w:style>
  <w:style w:type="character" w:customStyle="1" w:styleId="WW8Num4z3">
    <w:name w:val="WW8Num4z3"/>
    <w:uiPriority w:val="99"/>
    <w:rsid w:val="00D30B84"/>
    <w:rPr>
      <w:rFonts w:ascii="Symbol" w:hAnsi="Symbol"/>
    </w:rPr>
  </w:style>
  <w:style w:type="character" w:customStyle="1" w:styleId="WW8Num5z0">
    <w:name w:val="WW8Num5z0"/>
    <w:uiPriority w:val="99"/>
    <w:rsid w:val="00D30B84"/>
    <w:rPr>
      <w:rFonts w:ascii="Symbol" w:hAnsi="Symbol"/>
    </w:rPr>
  </w:style>
  <w:style w:type="character" w:customStyle="1" w:styleId="WW8Num10z0">
    <w:name w:val="WW8Num10z0"/>
    <w:uiPriority w:val="99"/>
    <w:rsid w:val="00D30B84"/>
    <w:rPr>
      <w:rFonts w:ascii="Symbol" w:hAnsi="Symbol"/>
    </w:rPr>
  </w:style>
  <w:style w:type="character" w:customStyle="1" w:styleId="WW8Num10z1">
    <w:name w:val="WW8Num10z1"/>
    <w:uiPriority w:val="99"/>
    <w:rsid w:val="00D30B84"/>
    <w:rPr>
      <w:rFonts w:ascii="Courier New" w:hAnsi="Courier New"/>
    </w:rPr>
  </w:style>
  <w:style w:type="character" w:customStyle="1" w:styleId="WW8Num10z2">
    <w:name w:val="WW8Num10z2"/>
    <w:uiPriority w:val="99"/>
    <w:rsid w:val="00D30B84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D30B84"/>
  </w:style>
  <w:style w:type="character" w:styleId="Pogrubienie">
    <w:name w:val="Strong"/>
    <w:uiPriority w:val="22"/>
    <w:qFormat/>
    <w:rsid w:val="00D30B84"/>
    <w:rPr>
      <w:rFonts w:cs="Times New Roman"/>
      <w:b/>
    </w:rPr>
  </w:style>
  <w:style w:type="character" w:customStyle="1" w:styleId="Odwoaniedokomentarza1">
    <w:name w:val="Odwołanie do komentarza1"/>
    <w:uiPriority w:val="99"/>
    <w:rsid w:val="00D30B84"/>
    <w:rPr>
      <w:sz w:val="16"/>
    </w:rPr>
  </w:style>
  <w:style w:type="character" w:styleId="Numerstrony">
    <w:name w:val="page number"/>
    <w:uiPriority w:val="99"/>
    <w:rsid w:val="00D30B84"/>
    <w:rPr>
      <w:rFonts w:cs="Times New Roman"/>
    </w:rPr>
  </w:style>
  <w:style w:type="paragraph" w:customStyle="1" w:styleId="Nagwek10">
    <w:name w:val="Nagłówek1"/>
    <w:basedOn w:val="Normalny"/>
    <w:next w:val="Tekstpodstawowy"/>
    <w:uiPriority w:val="99"/>
    <w:rsid w:val="00D30B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30B84"/>
    <w:rPr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A126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D30B84"/>
    <w:rPr>
      <w:rFonts w:cs="Tahoma"/>
    </w:rPr>
  </w:style>
  <w:style w:type="paragraph" w:customStyle="1" w:styleId="Podpis1">
    <w:name w:val="Podpis1"/>
    <w:basedOn w:val="Normalny"/>
    <w:uiPriority w:val="99"/>
    <w:rsid w:val="00D30B8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D30B84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Normalny"/>
    <w:uiPriority w:val="99"/>
    <w:rsid w:val="00D30B84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uiPriority w:val="99"/>
    <w:rsid w:val="00D30B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4456B1"/>
    <w:rPr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D30B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56B1"/>
    <w:rPr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semiHidden/>
    <w:rsid w:val="00D30B84"/>
    <w:pPr>
      <w:tabs>
        <w:tab w:val="left" w:pos="480"/>
        <w:tab w:val="right" w:leader="dot" w:pos="9062"/>
      </w:tabs>
      <w:spacing w:line="36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D30B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56B1"/>
    <w:rPr>
      <w:sz w:val="0"/>
      <w:szCs w:val="0"/>
      <w:lang w:eastAsia="ar-SA"/>
    </w:rPr>
  </w:style>
  <w:style w:type="paragraph" w:customStyle="1" w:styleId="Tekstkomentarza1">
    <w:name w:val="Tekst komentarza1"/>
    <w:basedOn w:val="Normalny"/>
    <w:uiPriority w:val="99"/>
    <w:rsid w:val="00D30B84"/>
  </w:style>
  <w:style w:type="paragraph" w:styleId="Tekstkomentarza">
    <w:name w:val="annotation text"/>
    <w:basedOn w:val="Normalny"/>
    <w:link w:val="TekstkomentarzaZnak"/>
    <w:rsid w:val="00923D2D"/>
  </w:style>
  <w:style w:type="character" w:customStyle="1" w:styleId="TekstkomentarzaZnak">
    <w:name w:val="Tekst komentarza Znak"/>
    <w:link w:val="Tekstkomentarza"/>
    <w:rsid w:val="004456B1"/>
    <w:rPr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D30B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6B1"/>
    <w:rPr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C92868"/>
    <w:pPr>
      <w:suppressAutoHyphens w:val="0"/>
      <w:ind w:left="120"/>
    </w:pPr>
    <w:rPr>
      <w:sz w:val="24"/>
      <w:szCs w:val="24"/>
      <w:lang w:eastAsia="pl-PL"/>
    </w:rPr>
  </w:style>
  <w:style w:type="character" w:customStyle="1" w:styleId="Monika">
    <w:name w:val="Monika"/>
    <w:uiPriority w:val="99"/>
    <w:semiHidden/>
    <w:rsid w:val="00C92868"/>
    <w:rPr>
      <w:rFonts w:ascii="Arial" w:hAnsi="Arial"/>
      <w:color w:val="auto"/>
      <w:sz w:val="20"/>
    </w:rPr>
  </w:style>
  <w:style w:type="character" w:styleId="Hipercze">
    <w:name w:val="Hyperlink"/>
    <w:uiPriority w:val="99"/>
    <w:rsid w:val="00235BCC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727F4"/>
  </w:style>
  <w:style w:type="character" w:customStyle="1" w:styleId="TekstprzypisukocowegoZnak">
    <w:name w:val="Tekst przypisu końcowego Znak"/>
    <w:link w:val="Tekstprzypisukocowego"/>
    <w:uiPriority w:val="99"/>
    <w:semiHidden/>
    <w:rsid w:val="004456B1"/>
    <w:rPr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rsid w:val="003727F4"/>
    <w:rPr>
      <w:rFonts w:cs="Times New Roman"/>
      <w:vertAlign w:val="superscript"/>
    </w:rPr>
  </w:style>
  <w:style w:type="character" w:styleId="Odwoaniedokomentarza">
    <w:name w:val="annotation reference"/>
    <w:rsid w:val="00923D2D"/>
    <w:rPr>
      <w:rFonts w:cs="Times New Roman"/>
      <w:sz w:val="16"/>
    </w:rPr>
  </w:style>
  <w:style w:type="character" w:styleId="Uwydatnienie">
    <w:name w:val="Emphasis"/>
    <w:uiPriority w:val="99"/>
    <w:qFormat/>
    <w:rsid w:val="005C3526"/>
    <w:rPr>
      <w:rFonts w:cs="Times New Roman"/>
      <w:i/>
    </w:rPr>
  </w:style>
  <w:style w:type="paragraph" w:customStyle="1" w:styleId="Beztytuu1">
    <w:name w:val="Bez tytułu1"/>
    <w:basedOn w:val="Normalny"/>
    <w:uiPriority w:val="99"/>
    <w:rsid w:val="007A5EE0"/>
    <w:pPr>
      <w:widowControl w:val="0"/>
    </w:pPr>
    <w:rPr>
      <w:rFonts w:ascii="Adobe Caslon Pro" w:hAnsi="Adobe Caslon Pro"/>
      <w:sz w:val="22"/>
    </w:rPr>
  </w:style>
  <w:style w:type="paragraph" w:styleId="Tekstpodstawowy2">
    <w:name w:val="Body Text 2"/>
    <w:basedOn w:val="Normalny"/>
    <w:link w:val="Tekstpodstawowy2Znak"/>
    <w:uiPriority w:val="99"/>
    <w:rsid w:val="00ED024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ED024E"/>
    <w:rPr>
      <w:lang w:eastAsia="ar-SA" w:bidi="ar-SA"/>
    </w:rPr>
  </w:style>
  <w:style w:type="character" w:customStyle="1" w:styleId="icontext">
    <w:name w:val="icon_text"/>
    <w:uiPriority w:val="99"/>
    <w:rsid w:val="00BE2301"/>
  </w:style>
  <w:style w:type="paragraph" w:styleId="Akapitzlist">
    <w:name w:val="List Paragraph"/>
    <w:basedOn w:val="Normalny"/>
    <w:uiPriority w:val="34"/>
    <w:qFormat/>
    <w:rsid w:val="008D7DB3"/>
    <w:pPr>
      <w:ind w:left="720"/>
      <w:contextualSpacing/>
    </w:pPr>
  </w:style>
  <w:style w:type="table" w:styleId="Tabela-Siatka">
    <w:name w:val="Table Grid"/>
    <w:basedOn w:val="Standardowy"/>
    <w:rsid w:val="00D04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1E5714"/>
  </w:style>
  <w:style w:type="paragraph" w:customStyle="1" w:styleId="ListParagraph1">
    <w:name w:val="List Paragraph1"/>
    <w:basedOn w:val="Normalny"/>
    <w:uiPriority w:val="99"/>
    <w:rsid w:val="001E571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6D9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6D91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D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3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3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3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0031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95030022"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0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1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0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9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1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3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5779F-32A3-4F24-9B22-88E06F0A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</vt:lpstr>
    </vt:vector>
  </TitlesOfParts>
  <Company>Województwo Zachodniopomorskie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</dc:title>
  <dc:creator>Franelak Iwona</dc:creator>
  <cp:lastModifiedBy>Małgorzata Kozioł-Misiak</cp:lastModifiedBy>
  <cp:revision>9</cp:revision>
  <cp:lastPrinted>2016-03-10T10:54:00Z</cp:lastPrinted>
  <dcterms:created xsi:type="dcterms:W3CDTF">2024-05-23T11:26:00Z</dcterms:created>
  <dcterms:modified xsi:type="dcterms:W3CDTF">2025-06-05T10:40:00Z</dcterms:modified>
</cp:coreProperties>
</file>