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C338B" w:rsidRDefault="005C338B" w:rsidP="005C338B">
      <w:pPr>
        <w:pStyle w:val="Nagwek1"/>
        <w:numPr>
          <w:ilvl w:val="0"/>
          <w:numId w:val="1"/>
        </w:numPr>
        <w:tabs>
          <w:tab w:val="clear" w:pos="0"/>
        </w:tabs>
        <w:spacing w:line="100" w:lineRule="atLeast"/>
        <w:ind w:left="176" w:firstLine="27"/>
        <w:jc w:val="center"/>
      </w:pP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5C338B" w:rsidRDefault="005C338B" w:rsidP="005C338B"/>
    <w:p w:rsidR="005C338B" w:rsidRDefault="005C338B" w:rsidP="005C338B"/>
    <w:p w:rsidR="005C338B" w:rsidRDefault="005C338B" w:rsidP="005C338B">
      <w:r>
        <w:t xml:space="preserve">Projekt: </w:t>
      </w:r>
      <w:r w:rsidRPr="00A67EB1">
        <w:t>FEPW.01.02-IP.01-0085/23</w:t>
      </w:r>
      <w:r>
        <w:t xml:space="preserve"> – „</w:t>
      </w:r>
      <w:r w:rsidRPr="00A67EB1">
        <w:t xml:space="preserve">Wdrożenie automatyzacji i robotyzacji procesów produkcyjnych, magazynowych i logistyki wewnętrznej kierunkami transformacji firmy </w:t>
      </w:r>
      <w:proofErr w:type="spellStart"/>
      <w:r w:rsidRPr="00A67EB1">
        <w:t>Alpa</w:t>
      </w:r>
      <w:proofErr w:type="spellEnd"/>
      <w:r w:rsidRPr="00A67EB1">
        <w:t xml:space="preserve"> w kierunku Przemysłu 4.0</w:t>
      </w:r>
      <w:r>
        <w:t>”</w:t>
      </w:r>
    </w:p>
    <w:p w:rsidR="005C338B" w:rsidRDefault="005C338B" w:rsidP="005C338B">
      <w:r>
        <w:t xml:space="preserve">w ramach </w:t>
      </w:r>
      <w:r w:rsidRPr="00A67EB1">
        <w:t>Fundusze Europejskie dla Polski Wschodniej 2021-2027</w:t>
      </w:r>
      <w:r>
        <w:t xml:space="preserve">, nabór </w:t>
      </w:r>
      <w:r w:rsidRPr="00A67EB1">
        <w:t>FEPW.01.02-IP.01-001/23</w:t>
      </w:r>
      <w:r>
        <w:t xml:space="preserve"> </w:t>
      </w:r>
      <w:r w:rsidRPr="00A67EB1">
        <w:t>Automatyzacja i robotyzacja w MŚP</w:t>
      </w:r>
    </w:p>
    <w:p w:rsidR="005C338B" w:rsidRDefault="005C338B" w:rsidP="005C338B">
      <w:pPr>
        <w:ind w:left="0" w:firstLine="0"/>
      </w:pPr>
    </w:p>
    <w:p w:rsidR="005C338B" w:rsidRDefault="005C338B" w:rsidP="005C338B"/>
    <w:p w:rsidR="005C338B" w:rsidRPr="005620FD" w:rsidRDefault="005C338B" w:rsidP="005C338B"/>
    <w:p w:rsidR="005C338B" w:rsidRDefault="005C338B" w:rsidP="005C338B">
      <w:pPr>
        <w:tabs>
          <w:tab w:val="center" w:pos="4536"/>
          <w:tab w:val="right" w:pos="9072"/>
        </w:tabs>
        <w:spacing w:line="100" w:lineRule="atLeast"/>
        <w:jc w:val="center"/>
      </w:pPr>
    </w:p>
    <w:p w:rsidR="005C338B" w:rsidRDefault="005C338B" w:rsidP="005C338B">
      <w:pPr>
        <w:tabs>
          <w:tab w:val="center" w:pos="4536"/>
          <w:tab w:val="right" w:pos="9072"/>
        </w:tabs>
        <w:spacing w:line="100" w:lineRule="atLeast"/>
        <w:jc w:val="center"/>
      </w:pPr>
    </w:p>
    <w:tbl>
      <w:tblPr>
        <w:tblW w:w="0" w:type="auto"/>
        <w:tblInd w:w="4955" w:type="dxa"/>
        <w:tblLayout w:type="fixed"/>
        <w:tblLook w:val="0000" w:firstRow="0" w:lastRow="0" w:firstColumn="0" w:lastColumn="0" w:noHBand="0" w:noVBand="0"/>
      </w:tblPr>
      <w:tblGrid>
        <w:gridCol w:w="2358"/>
        <w:gridCol w:w="1805"/>
      </w:tblGrid>
      <w:tr w:rsidR="005C338B" w:rsidTr="00701C2F">
        <w:tc>
          <w:tcPr>
            <w:tcW w:w="2358" w:type="dxa"/>
            <w:tcBorders>
              <w:top w:val="single" w:sz="4" w:space="0" w:color="000000"/>
            </w:tcBorders>
            <w:shd w:val="clear" w:color="auto" w:fill="auto"/>
          </w:tcPr>
          <w:p w:rsidR="005C338B" w:rsidRDefault="005C338B" w:rsidP="00701C2F">
            <w:pPr>
              <w:spacing w:line="256" w:lineRule="auto"/>
              <w:jc w:val="center"/>
              <w:rPr>
                <w:i/>
              </w:rPr>
            </w:pPr>
            <w:r>
              <w:rPr>
                <w:i/>
              </w:rPr>
              <w:t>miejscowość</w:t>
            </w:r>
          </w:p>
        </w:tc>
        <w:tc>
          <w:tcPr>
            <w:tcW w:w="1805" w:type="dxa"/>
            <w:tcBorders>
              <w:top w:val="single" w:sz="4" w:space="0" w:color="000000"/>
            </w:tcBorders>
            <w:shd w:val="clear" w:color="auto" w:fill="auto"/>
          </w:tcPr>
          <w:p w:rsidR="005C338B" w:rsidRDefault="005C338B" w:rsidP="00701C2F">
            <w:pPr>
              <w:spacing w:line="256" w:lineRule="auto"/>
              <w:jc w:val="center"/>
            </w:pPr>
            <w:r>
              <w:rPr>
                <w:i/>
              </w:rPr>
              <w:t>data</w:t>
            </w:r>
          </w:p>
        </w:tc>
      </w:tr>
    </w:tbl>
    <w:p w:rsidR="005C338B" w:rsidRDefault="005C338B" w:rsidP="005C338B">
      <w:pPr>
        <w:spacing w:line="100" w:lineRule="atLeast"/>
        <w:jc w:val="center"/>
        <w:rPr>
          <w:b/>
        </w:rPr>
      </w:pPr>
    </w:p>
    <w:p w:rsidR="005C338B" w:rsidRDefault="005C338B" w:rsidP="005C338B">
      <w:pPr>
        <w:spacing w:line="100" w:lineRule="atLeast"/>
      </w:pPr>
      <w:r>
        <w:rPr>
          <w:b/>
        </w:rPr>
        <w:t xml:space="preserve">DANE OFERENTA: </w:t>
      </w:r>
    </w:p>
    <w:p w:rsidR="005C338B" w:rsidRDefault="005C338B" w:rsidP="005C338B">
      <w:pPr>
        <w:spacing w:line="100" w:lineRule="atLeas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1"/>
        <w:gridCol w:w="4532"/>
      </w:tblGrid>
      <w:tr w:rsidR="005C338B" w:rsidTr="00701C2F">
        <w:tc>
          <w:tcPr>
            <w:tcW w:w="3821" w:type="dxa"/>
            <w:shd w:val="clear" w:color="auto" w:fill="auto"/>
          </w:tcPr>
          <w:p w:rsidR="005C338B" w:rsidRDefault="005C338B" w:rsidP="00701C2F">
            <w:pPr>
              <w:numPr>
                <w:ilvl w:val="0"/>
                <w:numId w:val="2"/>
              </w:numPr>
              <w:spacing w:line="360" w:lineRule="auto"/>
              <w:ind w:left="176" w:right="746" w:hanging="360"/>
              <w:jc w:val="left"/>
            </w:pPr>
            <w:r>
              <w:t>Nazwa/ Imię i nazwisko</w:t>
            </w:r>
          </w:p>
        </w:tc>
        <w:tc>
          <w:tcPr>
            <w:tcW w:w="4532" w:type="dxa"/>
            <w:tcBorders>
              <w:bottom w:val="single" w:sz="4" w:space="0" w:color="000000"/>
            </w:tcBorders>
            <w:shd w:val="clear" w:color="auto" w:fill="auto"/>
          </w:tcPr>
          <w:p w:rsidR="005C338B" w:rsidRDefault="005C338B" w:rsidP="00701C2F">
            <w:pPr>
              <w:snapToGrid w:val="0"/>
              <w:spacing w:line="360" w:lineRule="auto"/>
            </w:pPr>
          </w:p>
        </w:tc>
      </w:tr>
      <w:tr w:rsidR="005C338B" w:rsidTr="00701C2F">
        <w:tc>
          <w:tcPr>
            <w:tcW w:w="3821" w:type="dxa"/>
            <w:shd w:val="clear" w:color="auto" w:fill="auto"/>
          </w:tcPr>
          <w:p w:rsidR="005C338B" w:rsidRDefault="005C338B" w:rsidP="00701C2F">
            <w:pPr>
              <w:numPr>
                <w:ilvl w:val="0"/>
                <w:numId w:val="2"/>
              </w:numPr>
              <w:spacing w:line="360" w:lineRule="auto"/>
              <w:ind w:left="176" w:right="746" w:hanging="360"/>
              <w:jc w:val="left"/>
            </w:pPr>
            <w:r>
              <w:t>NIP</w:t>
            </w:r>
            <w:r>
              <w:tab/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C338B" w:rsidRDefault="005C338B" w:rsidP="00701C2F">
            <w:pPr>
              <w:snapToGrid w:val="0"/>
              <w:spacing w:line="360" w:lineRule="auto"/>
            </w:pPr>
          </w:p>
        </w:tc>
      </w:tr>
      <w:tr w:rsidR="005C338B" w:rsidTr="00701C2F">
        <w:tc>
          <w:tcPr>
            <w:tcW w:w="3821" w:type="dxa"/>
            <w:shd w:val="clear" w:color="auto" w:fill="auto"/>
          </w:tcPr>
          <w:p w:rsidR="005C338B" w:rsidRDefault="005C338B" w:rsidP="00701C2F">
            <w:pPr>
              <w:numPr>
                <w:ilvl w:val="0"/>
                <w:numId w:val="2"/>
              </w:numPr>
              <w:spacing w:line="360" w:lineRule="auto"/>
              <w:ind w:left="176" w:right="746" w:hanging="360"/>
              <w:jc w:val="left"/>
            </w:pPr>
            <w:r>
              <w:t>adres</w:t>
            </w:r>
          </w:p>
        </w:tc>
        <w:tc>
          <w:tcPr>
            <w:tcW w:w="4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C338B" w:rsidRDefault="005C338B" w:rsidP="00701C2F">
            <w:pPr>
              <w:snapToGrid w:val="0"/>
              <w:spacing w:line="360" w:lineRule="auto"/>
            </w:pPr>
          </w:p>
        </w:tc>
      </w:tr>
      <w:tr w:rsidR="005C338B" w:rsidTr="00701C2F">
        <w:tc>
          <w:tcPr>
            <w:tcW w:w="3821" w:type="dxa"/>
            <w:shd w:val="clear" w:color="auto" w:fill="auto"/>
          </w:tcPr>
          <w:p w:rsidR="005C338B" w:rsidRDefault="005C338B" w:rsidP="00701C2F">
            <w:pPr>
              <w:numPr>
                <w:ilvl w:val="0"/>
                <w:numId w:val="2"/>
              </w:numPr>
              <w:spacing w:line="360" w:lineRule="auto"/>
              <w:ind w:left="176" w:right="746" w:hanging="360"/>
              <w:jc w:val="left"/>
            </w:pPr>
            <w:r>
              <w:t>Adres e-mail:</w:t>
            </w:r>
          </w:p>
        </w:tc>
        <w:tc>
          <w:tcPr>
            <w:tcW w:w="4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C338B" w:rsidRDefault="005C338B" w:rsidP="00701C2F">
            <w:pPr>
              <w:snapToGrid w:val="0"/>
              <w:spacing w:line="360" w:lineRule="auto"/>
            </w:pPr>
          </w:p>
        </w:tc>
      </w:tr>
      <w:tr w:rsidR="005C338B" w:rsidTr="00701C2F">
        <w:tc>
          <w:tcPr>
            <w:tcW w:w="3821" w:type="dxa"/>
            <w:shd w:val="clear" w:color="auto" w:fill="auto"/>
          </w:tcPr>
          <w:p w:rsidR="005C338B" w:rsidRDefault="005C338B" w:rsidP="00701C2F">
            <w:pPr>
              <w:numPr>
                <w:ilvl w:val="0"/>
                <w:numId w:val="2"/>
              </w:numPr>
              <w:spacing w:line="360" w:lineRule="auto"/>
              <w:ind w:left="176" w:right="746" w:hanging="360"/>
              <w:jc w:val="left"/>
            </w:pPr>
            <w:r>
              <w:t>Nr telefonu:</w:t>
            </w:r>
          </w:p>
        </w:tc>
        <w:tc>
          <w:tcPr>
            <w:tcW w:w="4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C338B" w:rsidRDefault="005C338B" w:rsidP="00701C2F">
            <w:pPr>
              <w:snapToGrid w:val="0"/>
              <w:spacing w:line="360" w:lineRule="auto"/>
            </w:pPr>
          </w:p>
        </w:tc>
      </w:tr>
    </w:tbl>
    <w:p w:rsidR="005C338B" w:rsidRDefault="005C338B" w:rsidP="005C338B">
      <w:pPr>
        <w:spacing w:before="100" w:after="100" w:line="100" w:lineRule="atLeast"/>
        <w:ind w:left="0" w:firstLine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Zamawiający: </w:t>
      </w:r>
    </w:p>
    <w:p w:rsidR="005C338B" w:rsidRDefault="005C338B" w:rsidP="005C338B">
      <w:pPr>
        <w:spacing w:before="100" w:after="100" w:line="100" w:lineRule="atLeast"/>
        <w:ind w:left="0" w:firstLine="0"/>
        <w:rPr>
          <w:rFonts w:eastAsia="Times New Roman"/>
          <w:b/>
          <w:bCs/>
        </w:rPr>
      </w:pPr>
      <w:proofErr w:type="spellStart"/>
      <w:r>
        <w:rPr>
          <w:rFonts w:eastAsia="Times New Roman"/>
          <w:b/>
          <w:bCs/>
        </w:rPr>
        <w:t>Alpa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sp</w:t>
      </w:r>
      <w:proofErr w:type="spellEnd"/>
      <w:r>
        <w:rPr>
          <w:rFonts w:eastAsia="Times New Roman"/>
          <w:b/>
          <w:bCs/>
        </w:rPr>
        <w:t xml:space="preserve"> z o.o.</w:t>
      </w:r>
    </w:p>
    <w:p w:rsidR="005C338B" w:rsidRDefault="005C338B" w:rsidP="005C338B">
      <w:pPr>
        <w:spacing w:before="100" w:after="100" w:line="100" w:lineRule="atLeast"/>
        <w:ind w:left="0" w:firstLine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Ul. Tartaczna 16/18</w:t>
      </w:r>
    </w:p>
    <w:p w:rsidR="005C338B" w:rsidRDefault="005C338B" w:rsidP="005C338B">
      <w:pPr>
        <w:spacing w:before="100" w:after="100" w:line="100" w:lineRule="atLeast"/>
        <w:ind w:left="0" w:firstLine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26-600 Radom</w:t>
      </w:r>
    </w:p>
    <w:p w:rsidR="005C338B" w:rsidRDefault="005C338B" w:rsidP="005C338B">
      <w:pPr>
        <w:spacing w:before="100" w:after="100" w:line="100" w:lineRule="atLeast"/>
        <w:ind w:left="0" w:firstLine="0"/>
        <w:rPr>
          <w:b/>
          <w:bCs/>
        </w:rPr>
      </w:pPr>
      <w:r>
        <w:rPr>
          <w:b/>
          <w:bCs/>
        </w:rPr>
        <w:t>NIP: 9482606377</w:t>
      </w:r>
    </w:p>
    <w:p w:rsidR="005C338B" w:rsidRDefault="005C338B" w:rsidP="005C338B">
      <w:pPr>
        <w:spacing w:before="100" w:after="100" w:line="100" w:lineRule="atLeast"/>
        <w:ind w:left="0" w:firstLine="0"/>
        <w:rPr>
          <w:b/>
          <w:bCs/>
        </w:rPr>
      </w:pPr>
      <w:r>
        <w:rPr>
          <w:b/>
          <w:bCs/>
        </w:rPr>
        <w:t>Regon: 364280977</w:t>
      </w:r>
    </w:p>
    <w:p w:rsidR="005C338B" w:rsidRDefault="005C338B" w:rsidP="005C338B">
      <w:pPr>
        <w:spacing w:before="100" w:after="100" w:line="100" w:lineRule="atLeast"/>
        <w:ind w:left="0" w:firstLine="0"/>
        <w:rPr>
          <w:b/>
          <w:bCs/>
        </w:rPr>
      </w:pPr>
    </w:p>
    <w:p w:rsidR="005C338B" w:rsidRDefault="005C338B" w:rsidP="005C338B">
      <w:pPr>
        <w:spacing w:before="120" w:after="120" w:line="360" w:lineRule="auto"/>
        <w:ind w:left="0" w:firstLine="0"/>
        <w:jc w:val="center"/>
      </w:pPr>
      <w:r>
        <w:rPr>
          <w:b/>
        </w:rPr>
        <w:t>Oświadczenie sankcyjne</w:t>
      </w:r>
    </w:p>
    <w:p w:rsidR="005C338B" w:rsidRDefault="005C338B" w:rsidP="005C338B">
      <w:pPr>
        <w:tabs>
          <w:tab w:val="left" w:pos="426"/>
        </w:tabs>
        <w:spacing w:after="0" w:line="100" w:lineRule="atLeast"/>
        <w:ind w:firstLine="0"/>
        <w:rPr>
          <w:i/>
        </w:rPr>
      </w:pPr>
      <w:bookmarkStart w:id="0" w:name="Bookmark"/>
      <w:bookmarkEnd w:id="0"/>
      <w:r>
        <w:tab/>
        <w:t>Oferent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 podmiotem/osobą:</w:t>
      </w:r>
    </w:p>
    <w:p w:rsidR="005C338B" w:rsidRDefault="005C338B" w:rsidP="005C338B">
      <w:pPr>
        <w:numPr>
          <w:ilvl w:val="0"/>
          <w:numId w:val="3"/>
        </w:numPr>
        <w:spacing w:after="0" w:line="100" w:lineRule="atLeast"/>
        <w:ind w:left="1134" w:hanging="10"/>
        <w:rPr>
          <w:i/>
        </w:rPr>
      </w:pPr>
      <w:r>
        <w:rPr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:rsidR="005C338B" w:rsidRDefault="005C338B" w:rsidP="005C338B">
      <w:pPr>
        <w:numPr>
          <w:ilvl w:val="0"/>
          <w:numId w:val="3"/>
        </w:numPr>
        <w:spacing w:after="0" w:line="100" w:lineRule="atLeast"/>
        <w:ind w:left="1134" w:hanging="10"/>
        <w:rPr>
          <w:i/>
        </w:rPr>
      </w:pPr>
      <w:r>
        <w:rPr>
          <w:i/>
        </w:rPr>
        <w:t>beneficjentem rzeczywistym w rozumieniu ustawy z dnia 1 marca 2018 r. o przeciwdziałaniu praniu pieniędzy oraz finansowaniu terroryzmu (Dz. U. z 2022 r. poz. 593 i 655), o którym mowa w art. 1 pkt 3 ww. ustawy.</w:t>
      </w:r>
    </w:p>
    <w:p w:rsidR="005C338B" w:rsidRPr="005C338B" w:rsidRDefault="005C338B" w:rsidP="005C338B">
      <w:pPr>
        <w:numPr>
          <w:ilvl w:val="0"/>
          <w:numId w:val="3"/>
        </w:numPr>
        <w:spacing w:after="0" w:line="100" w:lineRule="atLeast"/>
        <w:ind w:left="1134" w:hanging="10"/>
      </w:pPr>
      <w:r>
        <w:rPr>
          <w:i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5C338B" w:rsidRDefault="005C338B" w:rsidP="005C338B">
      <w:pPr>
        <w:spacing w:after="0" w:line="100" w:lineRule="atLeast"/>
        <w:ind w:left="1134" w:firstLine="0"/>
        <w:rPr>
          <w:i/>
        </w:rPr>
      </w:pPr>
    </w:p>
    <w:p w:rsidR="005C338B" w:rsidRDefault="005C338B" w:rsidP="005C338B">
      <w:pPr>
        <w:tabs>
          <w:tab w:val="left" w:pos="426"/>
        </w:tabs>
        <w:spacing w:after="0" w:line="100" w:lineRule="atLeast"/>
        <w:ind w:left="166" w:firstLine="0"/>
      </w:pPr>
      <w:r>
        <w:lastRenderedPageBreak/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:rsidR="005C338B" w:rsidRDefault="005C338B" w:rsidP="005C338B">
      <w:pPr>
        <w:tabs>
          <w:tab w:val="left" w:pos="426"/>
        </w:tabs>
        <w:spacing w:after="0" w:line="100" w:lineRule="atLeast"/>
        <w:ind w:firstLine="709"/>
      </w:pPr>
    </w:p>
    <w:p w:rsidR="005C338B" w:rsidRDefault="005C338B" w:rsidP="005C338B">
      <w:pPr>
        <w:tabs>
          <w:tab w:val="left" w:pos="426"/>
        </w:tabs>
        <w:spacing w:after="0" w:line="100" w:lineRule="atLeast"/>
        <w:ind w:firstLine="709"/>
      </w:pPr>
    </w:p>
    <w:p w:rsidR="005C338B" w:rsidRDefault="005C338B" w:rsidP="005C338B">
      <w:pPr>
        <w:spacing w:before="120" w:after="120" w:line="360" w:lineRule="auto"/>
        <w:ind w:left="4956" w:firstLine="708"/>
        <w:jc w:val="left"/>
      </w:pPr>
      <w:r>
        <w:t>……………………………………</w:t>
      </w:r>
    </w:p>
    <w:p w:rsidR="005C338B" w:rsidRDefault="005C338B" w:rsidP="005C338B">
      <w:pPr>
        <w:spacing w:after="0" w:line="100" w:lineRule="atLeast"/>
        <w:jc w:val="right"/>
      </w:pPr>
      <w:r>
        <w:t xml:space="preserve">  </w:t>
      </w:r>
      <w:r>
        <w:rPr>
          <w:i/>
        </w:rPr>
        <w:t>(czytelny podpis Wykonawcy lub osoby upoważnionej do reprezentacji)</w:t>
      </w:r>
    </w:p>
    <w:p w:rsidR="005C338B" w:rsidRDefault="005C338B" w:rsidP="005C338B">
      <w:pPr>
        <w:spacing w:after="0" w:line="100" w:lineRule="atLeast"/>
      </w:pPr>
    </w:p>
    <w:p w:rsidR="00834FDF" w:rsidRDefault="00834FDF" w:rsidP="005C338B">
      <w:pPr>
        <w:ind w:left="0" w:firstLine="0"/>
      </w:pPr>
    </w:p>
    <w:sectPr w:rsidR="00834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78" w:hanging="678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13" w:hanging="1413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33" w:hanging="2133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853" w:hanging="2853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573" w:hanging="3573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293" w:hanging="4293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13" w:hanging="5013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33" w:hanging="5733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num w:numId="1" w16cid:durableId="811678541">
    <w:abstractNumId w:val="0"/>
  </w:num>
  <w:num w:numId="2" w16cid:durableId="1000889118">
    <w:abstractNumId w:val="1"/>
  </w:num>
  <w:num w:numId="3" w16cid:durableId="1197354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38B"/>
    <w:rsid w:val="005C338B"/>
    <w:rsid w:val="006F62B9"/>
    <w:rsid w:val="00834FDF"/>
    <w:rsid w:val="00912BFA"/>
    <w:rsid w:val="00C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886FB"/>
  <w15:chartTrackingRefBased/>
  <w15:docId w15:val="{E575030C-5395-4F47-B4CB-C90A6B4B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38B"/>
    <w:pPr>
      <w:suppressAutoHyphens/>
      <w:spacing w:after="23" w:line="244" w:lineRule="auto"/>
      <w:ind w:left="176" w:hanging="10"/>
      <w:jc w:val="both"/>
    </w:pPr>
    <w:rPr>
      <w:rFonts w:ascii="Calibri" w:eastAsia="Calibri" w:hAnsi="Calibri" w:cs="Calibri"/>
      <w:color w:val="000000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C33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33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33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33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33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33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33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33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33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3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3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33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338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338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33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33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33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33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33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33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3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33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33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33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33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338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3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38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33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celski</dc:creator>
  <cp:keywords/>
  <dc:description/>
  <cp:lastModifiedBy>jacek celski</cp:lastModifiedBy>
  <cp:revision>1</cp:revision>
  <dcterms:created xsi:type="dcterms:W3CDTF">2025-02-04T13:56:00Z</dcterms:created>
  <dcterms:modified xsi:type="dcterms:W3CDTF">2025-02-04T13:58:00Z</dcterms:modified>
</cp:coreProperties>
</file>