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207AB4" w14:textId="77777777" w:rsidR="00374615" w:rsidRDefault="00374615" w:rsidP="000D2140">
      <w:pPr>
        <w:spacing w:line="276" w:lineRule="auto"/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</w:pPr>
    </w:p>
    <w:p w14:paraId="66666F0C" w14:textId="523E250E" w:rsidR="001A6881" w:rsidRPr="00FA5A4E" w:rsidRDefault="001A6881" w:rsidP="00AF6C1C">
      <w:pPr>
        <w:spacing w:line="276" w:lineRule="auto"/>
        <w:jc w:val="right"/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</w:pPr>
      <w:r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>Załącznik nr</w:t>
      </w:r>
      <w:r w:rsidR="00D368B4"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 xml:space="preserve"> </w:t>
      </w:r>
      <w:r w:rsidR="00936236"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>1</w:t>
      </w:r>
      <w:r w:rsidR="00F91CC2"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 xml:space="preserve"> do Zapytania Ofertowego </w:t>
      </w:r>
    </w:p>
    <w:p w14:paraId="77A3BA92" w14:textId="3A102575" w:rsidR="001A6881" w:rsidRPr="00FA5A4E" w:rsidRDefault="001A6881" w:rsidP="00374615">
      <w:pPr>
        <w:tabs>
          <w:tab w:val="left" w:pos="5103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A5A4E">
        <w:rPr>
          <w:rFonts w:asciiTheme="minorHAnsi" w:hAnsiTheme="minorHAnsi" w:cstheme="minorHAnsi"/>
          <w:b/>
          <w:sz w:val="22"/>
          <w:szCs w:val="22"/>
        </w:rPr>
        <w:tab/>
      </w:r>
    </w:p>
    <w:p w14:paraId="2F92EA5E" w14:textId="77777777" w:rsidR="00374615" w:rsidRDefault="00374615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7C2B81ED" w14:textId="77777777" w:rsidR="00374615" w:rsidRDefault="00374615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F3963CF" w14:textId="6DBCB9A9" w:rsidR="001A6881" w:rsidRPr="00FA5A4E" w:rsidRDefault="008004C7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FA5A4E">
        <w:rPr>
          <w:rFonts w:asciiTheme="minorHAnsi" w:hAnsiTheme="minorHAnsi" w:cstheme="minorHAnsi"/>
          <w:sz w:val="22"/>
          <w:szCs w:val="22"/>
          <w:u w:val="single"/>
        </w:rPr>
        <w:t>DANE OFERENTA:</w:t>
      </w:r>
    </w:p>
    <w:p w14:paraId="37B6D4D7" w14:textId="77777777" w:rsidR="001A6881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Nazwa: ………………………………………………...</w:t>
      </w:r>
    </w:p>
    <w:p w14:paraId="7C10115F" w14:textId="77777777" w:rsidR="001A6881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Adres: ………………………………………………….</w:t>
      </w:r>
    </w:p>
    <w:p w14:paraId="0F775E7A" w14:textId="77777777" w:rsidR="001A6881" w:rsidRPr="00FA5A4E" w:rsidRDefault="001A6881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 xml:space="preserve">NIP: </w:t>
      </w:r>
      <w:r w:rsidR="00D40DDB" w:rsidRPr="00FA5A4E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17036A0" w14:textId="77777777" w:rsidR="001A6881" w:rsidRPr="00FA5A4E" w:rsidRDefault="001A6881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FA5A4E">
        <w:rPr>
          <w:rFonts w:asciiTheme="minorHAnsi" w:hAnsiTheme="minorHAnsi" w:cstheme="minorHAnsi"/>
          <w:sz w:val="22"/>
          <w:szCs w:val="22"/>
        </w:rPr>
        <w:t xml:space="preserve">REGON: </w:t>
      </w:r>
      <w:r w:rsidR="00D40DDB" w:rsidRPr="00FA5A4E">
        <w:rPr>
          <w:rFonts w:asciiTheme="minorHAnsi" w:hAnsiTheme="minorHAnsi" w:cstheme="minorHAnsi"/>
          <w:sz w:val="22"/>
          <w:szCs w:val="22"/>
        </w:rPr>
        <w:t xml:space="preserve"> …</w:t>
      </w:r>
      <w:proofErr w:type="gramEnd"/>
      <w:r w:rsidR="00D40DDB" w:rsidRPr="00FA5A4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78EC7CD3" w14:textId="77777777" w:rsidR="00D40DDB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Tel.: …………………………………………………….</w:t>
      </w:r>
    </w:p>
    <w:p w14:paraId="237DAFA7" w14:textId="77777777" w:rsidR="00D40DDB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Osoba do kontaktu: ………………………………….</w:t>
      </w:r>
    </w:p>
    <w:p w14:paraId="27BD76C6" w14:textId="77777777" w:rsidR="00374615" w:rsidRDefault="00374615" w:rsidP="00AF6C1C">
      <w:pPr>
        <w:tabs>
          <w:tab w:val="left" w:pos="5103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7C85D08" w14:textId="2A825F46" w:rsidR="001A6881" w:rsidRPr="00FA5A4E" w:rsidRDefault="001A6881" w:rsidP="00374615">
      <w:pPr>
        <w:tabs>
          <w:tab w:val="left" w:pos="5103"/>
        </w:tabs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ab/>
      </w:r>
    </w:p>
    <w:p w14:paraId="4CA5BAB2" w14:textId="77777777" w:rsidR="001A6881" w:rsidRPr="00FA5A4E" w:rsidRDefault="001A6881" w:rsidP="00AF6C1C">
      <w:pPr>
        <w:tabs>
          <w:tab w:val="left" w:pos="5103"/>
        </w:tabs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0CF820C0" w14:textId="77777777" w:rsidR="001A6881" w:rsidRPr="00FA5A4E" w:rsidRDefault="001A6881" w:rsidP="00AF6C1C">
      <w:pPr>
        <w:pStyle w:val="Bezodstpw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Theme="minorHAnsi" w:hAnsiTheme="minorHAnsi" w:cstheme="minorHAnsi"/>
        </w:rPr>
      </w:pPr>
      <w:r w:rsidRPr="00FA5A4E">
        <w:rPr>
          <w:rFonts w:asciiTheme="minorHAnsi" w:hAnsiTheme="minorHAnsi" w:cstheme="minorHAnsi"/>
          <w:b/>
          <w:bCs/>
        </w:rPr>
        <w:t xml:space="preserve">Formularz oferty </w:t>
      </w:r>
    </w:p>
    <w:p w14:paraId="260D1050" w14:textId="77777777" w:rsidR="001A6881" w:rsidRPr="00FA5A4E" w:rsidRDefault="001A6881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314E4B8E" w14:textId="3D615ECD" w:rsidR="006D2ACA" w:rsidRDefault="00902F85" w:rsidP="006D2ACA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lang w:eastAsia="pl-PL"/>
        </w:rPr>
      </w:pPr>
      <w:r w:rsidRPr="003449BD">
        <w:rPr>
          <w:rFonts w:asciiTheme="minorHAnsi" w:hAnsiTheme="minorHAnsi" w:cstheme="minorHAnsi"/>
          <w:sz w:val="22"/>
          <w:szCs w:val="22"/>
        </w:rPr>
        <w:t>D</w:t>
      </w:r>
      <w:r w:rsidR="002D63F6" w:rsidRPr="003449BD">
        <w:rPr>
          <w:rFonts w:asciiTheme="minorHAnsi" w:hAnsiTheme="minorHAnsi" w:cstheme="minorHAnsi"/>
          <w:sz w:val="22"/>
          <w:szCs w:val="22"/>
        </w:rPr>
        <w:t xml:space="preserve">o zapytania ofertowego </w:t>
      </w:r>
      <w:r w:rsidR="00A16FD2">
        <w:rPr>
          <w:rFonts w:asciiTheme="minorHAnsi" w:hAnsiTheme="minorHAnsi" w:cstheme="minorHAnsi"/>
          <w:sz w:val="22"/>
          <w:szCs w:val="22"/>
        </w:rPr>
        <w:t xml:space="preserve">pt. </w:t>
      </w:r>
      <w:r w:rsidR="006D2ACA">
        <w:rPr>
          <w:rFonts w:asciiTheme="minorHAnsi" w:hAnsiTheme="minorHAnsi" w:cstheme="minorHAnsi"/>
          <w:sz w:val="22"/>
          <w:szCs w:val="22"/>
        </w:rPr>
        <w:t>„</w:t>
      </w:r>
      <w:r w:rsidR="006D2ACA" w:rsidRPr="00BA0F4D">
        <w:rPr>
          <w:rFonts w:asciiTheme="minorHAnsi" w:hAnsiTheme="minorHAnsi" w:cstheme="minorHAnsi"/>
          <w:color w:val="000000"/>
        </w:rPr>
        <w:t xml:space="preserve">Dostawa i montaż wyposażenia gastronomicznego, w tym mebli i urządzeń do </w:t>
      </w:r>
      <w:r w:rsidR="006D2ACA" w:rsidRPr="00BA0F4D">
        <w:rPr>
          <w:rFonts w:asciiTheme="minorHAnsi" w:hAnsiTheme="minorHAnsi" w:cstheme="minorHAnsi"/>
          <w:lang w:eastAsia="pl-PL"/>
        </w:rPr>
        <w:t xml:space="preserve">restauracji </w:t>
      </w:r>
      <w:proofErr w:type="spellStart"/>
      <w:r w:rsidR="006D2ACA" w:rsidRPr="00BA0F4D">
        <w:rPr>
          <w:rFonts w:asciiTheme="minorHAnsi" w:hAnsiTheme="minorHAnsi" w:cstheme="minorHAnsi"/>
          <w:lang w:eastAsia="pl-PL"/>
        </w:rPr>
        <w:t>Bibenda</w:t>
      </w:r>
      <w:proofErr w:type="spellEnd"/>
      <w:r w:rsidR="006D2ACA">
        <w:rPr>
          <w:rFonts w:asciiTheme="minorHAnsi" w:hAnsiTheme="minorHAnsi" w:cstheme="minorHAnsi"/>
          <w:lang w:eastAsia="pl-PL"/>
        </w:rPr>
        <w:t>.”</w:t>
      </w:r>
    </w:p>
    <w:p w14:paraId="4FB6CA1E" w14:textId="455E3337" w:rsidR="00C279D6" w:rsidRPr="006D2ACA" w:rsidRDefault="00C279D6" w:rsidP="00BB697D">
      <w:pPr>
        <w:pStyle w:val="Style5"/>
        <w:widowControl/>
        <w:spacing w:before="240" w:line="269" w:lineRule="exact"/>
        <w:rPr>
          <w:rStyle w:val="FontStyle46"/>
          <w:rFonts w:asciiTheme="minorHAnsi" w:hAnsiTheme="minorHAnsi" w:cstheme="minorHAnsi"/>
          <w:bCs/>
          <w:sz w:val="22"/>
          <w:szCs w:val="22"/>
        </w:rPr>
      </w:pPr>
      <w:r w:rsidRPr="006D2ACA">
        <w:rPr>
          <w:rStyle w:val="FontStyle60"/>
          <w:rFonts w:asciiTheme="minorHAnsi" w:hAnsiTheme="minorHAnsi" w:cstheme="minorHAnsi"/>
          <w:b w:val="0"/>
          <w:bCs/>
          <w:sz w:val="22"/>
          <w:szCs w:val="22"/>
        </w:rPr>
        <w:t xml:space="preserve">W odpowiedzi na ogłoszenie o postępowaniu prowadzonym w trybie konkurencyjnym, oświadczam, że </w:t>
      </w:r>
      <w:r w:rsidRPr="006D2ACA">
        <w:rPr>
          <w:rStyle w:val="FontStyle46"/>
          <w:rFonts w:asciiTheme="minorHAnsi" w:hAnsiTheme="minorHAnsi" w:cstheme="minorHAnsi"/>
          <w:bCs/>
          <w:sz w:val="22"/>
          <w:szCs w:val="22"/>
        </w:rPr>
        <w:t>oferuję wykonanie zamówienia na</w:t>
      </w:r>
      <w:r w:rsidR="00A16FD2" w:rsidRPr="006D2ACA">
        <w:rPr>
          <w:rStyle w:val="FontStyle46"/>
          <w:rFonts w:asciiTheme="minorHAnsi" w:hAnsiTheme="minorHAnsi" w:cstheme="minorHAnsi"/>
          <w:bCs/>
          <w:sz w:val="22"/>
          <w:szCs w:val="22"/>
        </w:rPr>
        <w:t xml:space="preserve"> dostawę </w:t>
      </w:r>
      <w:r w:rsidR="00BD6935" w:rsidRPr="006D2ACA">
        <w:rPr>
          <w:rStyle w:val="FontStyle46"/>
          <w:rFonts w:asciiTheme="minorHAnsi" w:hAnsiTheme="minorHAnsi" w:cstheme="minorHAnsi"/>
          <w:bCs/>
          <w:sz w:val="22"/>
          <w:szCs w:val="22"/>
        </w:rPr>
        <w:t xml:space="preserve">zgodnie z wykazem ujętym w </w:t>
      </w:r>
      <w:r w:rsidR="00BB697D" w:rsidRPr="006D2ACA">
        <w:rPr>
          <w:rStyle w:val="FontStyle46"/>
          <w:rFonts w:asciiTheme="minorHAnsi" w:hAnsiTheme="minorHAnsi" w:cstheme="minorHAnsi"/>
          <w:bCs/>
          <w:sz w:val="22"/>
          <w:szCs w:val="22"/>
        </w:rPr>
        <w:t>załącznikach</w:t>
      </w:r>
    </w:p>
    <w:p w14:paraId="1C2DC367" w14:textId="77777777" w:rsidR="006D2ACA" w:rsidRPr="006D2ACA" w:rsidRDefault="006D2ACA" w:rsidP="006D2ACA">
      <w:pPr>
        <w:suppressAutoHyphens w:val="0"/>
        <w:spacing w:before="100" w:beforeAutospacing="1" w:after="100" w:afterAutospacing="1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D2AC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1/ </w:t>
      </w:r>
      <w:proofErr w:type="spellStart"/>
      <w:r w:rsidRPr="006D2ACA">
        <w:rPr>
          <w:rFonts w:asciiTheme="minorHAnsi" w:hAnsiTheme="minorHAnsi" w:cstheme="minorHAnsi"/>
          <w:bCs/>
          <w:color w:val="000000"/>
          <w:sz w:val="22"/>
          <w:szCs w:val="22"/>
        </w:rPr>
        <w:t>Wykaz_mebli</w:t>
      </w:r>
      <w:proofErr w:type="spellEnd"/>
      <w:r w:rsidRPr="006D2AC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gastro na wymiar</w:t>
      </w:r>
    </w:p>
    <w:p w14:paraId="22ADF553" w14:textId="77777777" w:rsidR="006D2ACA" w:rsidRPr="006D2ACA" w:rsidRDefault="006D2ACA" w:rsidP="006D2ACA">
      <w:pPr>
        <w:suppressAutoHyphens w:val="0"/>
        <w:spacing w:before="100" w:beforeAutospacing="1" w:after="100" w:afterAutospacing="1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D2ACA">
        <w:rPr>
          <w:rFonts w:asciiTheme="minorHAnsi" w:hAnsiTheme="minorHAnsi" w:cstheme="minorHAnsi"/>
          <w:bCs/>
          <w:color w:val="000000"/>
          <w:sz w:val="22"/>
          <w:szCs w:val="22"/>
        </w:rPr>
        <w:t>2/ Wykaz_ sprzętów urządzenia gastro</w:t>
      </w:r>
    </w:p>
    <w:p w14:paraId="428BBD93" w14:textId="3069DBC6" w:rsidR="00C279D6" w:rsidRPr="006D2ACA" w:rsidRDefault="006D2ACA" w:rsidP="006D2ACA">
      <w:pPr>
        <w:suppressAutoHyphens w:val="0"/>
        <w:spacing w:before="100" w:beforeAutospacing="1" w:after="100" w:afterAutospacing="1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D2AC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3/ </w:t>
      </w:r>
      <w:proofErr w:type="spellStart"/>
      <w:r w:rsidRPr="006D2ACA">
        <w:rPr>
          <w:rFonts w:asciiTheme="minorHAnsi" w:hAnsiTheme="minorHAnsi" w:cstheme="minorHAnsi"/>
          <w:bCs/>
          <w:color w:val="000000"/>
          <w:sz w:val="22"/>
          <w:szCs w:val="22"/>
        </w:rPr>
        <w:t>Wykaz_drobnego</w:t>
      </w:r>
      <w:proofErr w:type="spellEnd"/>
      <w:r w:rsidRPr="006D2AC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wyposażenia gastro</w:t>
      </w:r>
    </w:p>
    <w:p w14:paraId="662852AD" w14:textId="77777777" w:rsidR="00AF7B2D" w:rsidRPr="00672254" w:rsidRDefault="00AF7B2D" w:rsidP="00AF7B2D">
      <w:pPr>
        <w:suppressAutoHyphens w:val="0"/>
        <w:spacing w:before="100" w:beforeAutospacing="1" w:after="100" w:afterAutospacing="1"/>
        <w:rPr>
          <w:rFonts w:asciiTheme="minorHAnsi" w:hAnsiTheme="minorHAnsi" w:cstheme="minorHAnsi"/>
          <w:color w:val="000000"/>
        </w:rPr>
      </w:pPr>
      <w:r w:rsidRPr="00AF7B2D">
        <w:rPr>
          <w:rFonts w:asciiTheme="minorHAnsi" w:hAnsiTheme="minorHAnsi" w:cstheme="minorHAnsi"/>
          <w:b/>
          <w:bCs/>
          <w:u w:val="single"/>
        </w:rPr>
        <w:t>Uwaga:</w:t>
      </w:r>
      <w:r>
        <w:rPr>
          <w:rFonts w:asciiTheme="minorHAnsi" w:hAnsiTheme="minorHAnsi" w:cstheme="minorHAnsi"/>
        </w:rPr>
        <w:t xml:space="preserve"> </w:t>
      </w:r>
      <w:r w:rsidRPr="00672254">
        <w:rPr>
          <w:rFonts w:asciiTheme="minorHAnsi" w:hAnsiTheme="minorHAnsi" w:cstheme="minorHAnsi"/>
          <w:color w:val="000000"/>
        </w:rPr>
        <w:t xml:space="preserve">Wykonawca jest zobowiązany do szczegółowego zapoznania się z załączoną dokumentacją przed złożeniem oferty i </w:t>
      </w:r>
      <w:proofErr w:type="gramStart"/>
      <w:r w:rsidRPr="00672254">
        <w:rPr>
          <w:rFonts w:asciiTheme="minorHAnsi" w:hAnsiTheme="minorHAnsi" w:cstheme="minorHAnsi"/>
          <w:color w:val="000000"/>
        </w:rPr>
        <w:t>uwzględnienia  WSZYSTKICH</w:t>
      </w:r>
      <w:proofErr w:type="gramEnd"/>
      <w:r w:rsidRPr="00672254">
        <w:rPr>
          <w:rFonts w:asciiTheme="minorHAnsi" w:hAnsiTheme="minorHAnsi" w:cstheme="minorHAnsi"/>
          <w:color w:val="000000"/>
        </w:rPr>
        <w:t xml:space="preserve"> wskazanych wymogów technicznych oraz warunków zamawiającego w przedkładanej ofercie. </w:t>
      </w:r>
      <w:r>
        <w:rPr>
          <w:rFonts w:asciiTheme="minorHAnsi" w:hAnsiTheme="minorHAnsi" w:cstheme="minorHAnsi"/>
          <w:color w:val="000000"/>
        </w:rPr>
        <w:t xml:space="preserve">Ponadto prosi się oferentów o określenie w ofercie modelu oraz podanie nazwy producenta dla urządzeń stanowiących wyposażenie (dla </w:t>
      </w:r>
      <w:proofErr w:type="gramStart"/>
      <w:r>
        <w:rPr>
          <w:rFonts w:asciiTheme="minorHAnsi" w:hAnsiTheme="minorHAnsi" w:cstheme="minorHAnsi"/>
          <w:color w:val="000000"/>
        </w:rPr>
        <w:t>pozycji</w:t>
      </w:r>
      <w:proofErr w:type="gramEnd"/>
      <w:r>
        <w:rPr>
          <w:rFonts w:asciiTheme="minorHAnsi" w:hAnsiTheme="minorHAnsi" w:cstheme="minorHAnsi"/>
          <w:color w:val="000000"/>
        </w:rPr>
        <w:t xml:space="preserve"> gdzie jest to możliwe do określenia). </w:t>
      </w:r>
    </w:p>
    <w:p w14:paraId="5CFBB060" w14:textId="33F89868" w:rsidR="00C279D6" w:rsidRDefault="00C279D6" w:rsidP="003D261B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1BDBCB8F" w14:textId="60D43C65" w:rsidR="00A16FD2" w:rsidRPr="003D261B" w:rsidRDefault="003D261B" w:rsidP="00AF6C1C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D261B">
        <w:rPr>
          <w:rFonts w:asciiTheme="minorHAnsi" w:hAnsiTheme="minorHAnsi" w:cstheme="minorHAnsi"/>
          <w:b/>
          <w:bCs/>
        </w:rPr>
        <w:t xml:space="preserve">RAZEM NETTO </w:t>
      </w:r>
      <w:r w:rsidR="006D2ACA">
        <w:rPr>
          <w:rFonts w:asciiTheme="minorHAnsi" w:hAnsiTheme="minorHAnsi" w:cstheme="minorHAnsi"/>
          <w:b/>
          <w:bCs/>
        </w:rPr>
        <w:t>za dostawę w/w sprzętu (każdy zestaw</w:t>
      </w:r>
      <w:r w:rsidR="006D32F7">
        <w:rPr>
          <w:rFonts w:asciiTheme="minorHAnsi" w:hAnsiTheme="minorHAnsi" w:cstheme="minorHAnsi"/>
          <w:b/>
          <w:bCs/>
        </w:rPr>
        <w:t xml:space="preserve"> </w:t>
      </w:r>
      <w:r w:rsidR="006D2ACA">
        <w:rPr>
          <w:rFonts w:asciiTheme="minorHAnsi" w:hAnsiTheme="minorHAnsi" w:cstheme="minorHAnsi"/>
          <w:b/>
          <w:bCs/>
        </w:rPr>
        <w:t xml:space="preserve">wykazany w w/w załącznikach) </w:t>
      </w:r>
      <w:r w:rsidRPr="003D261B">
        <w:rPr>
          <w:rFonts w:asciiTheme="minorHAnsi" w:hAnsiTheme="minorHAnsi" w:cstheme="minorHAnsi"/>
          <w:b/>
          <w:bCs/>
        </w:rPr>
        <w:t>…………………………………………………………………….</w:t>
      </w:r>
    </w:p>
    <w:p w14:paraId="3669A8B9" w14:textId="7A768242" w:rsidR="003D261B" w:rsidRDefault="003D261B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3D261B">
        <w:rPr>
          <w:rFonts w:asciiTheme="minorHAnsi" w:hAnsiTheme="minorHAnsi" w:cstheme="minorHAnsi"/>
          <w:b/>
          <w:bCs/>
        </w:rPr>
        <w:t>RAZEM BRUTTO</w:t>
      </w:r>
      <w:r>
        <w:rPr>
          <w:rFonts w:asciiTheme="minorHAnsi" w:hAnsiTheme="minorHAnsi" w:cstheme="minorHAnsi"/>
        </w:rPr>
        <w:t xml:space="preserve"> </w:t>
      </w:r>
      <w:r w:rsidR="006D2ACA">
        <w:rPr>
          <w:rFonts w:asciiTheme="minorHAnsi" w:hAnsiTheme="minorHAnsi" w:cstheme="minorHAnsi"/>
          <w:b/>
          <w:bCs/>
        </w:rPr>
        <w:t xml:space="preserve">za dostawę w/w sprzętu (każdy zestaw wykazany w w/w załącznikach) </w:t>
      </w:r>
      <w:r>
        <w:rPr>
          <w:rFonts w:asciiTheme="minorHAnsi" w:hAnsiTheme="minorHAnsi" w:cstheme="minorHAnsi"/>
        </w:rPr>
        <w:t>………………………………………………………………….</w:t>
      </w:r>
    </w:p>
    <w:p w14:paraId="1CCD6F47" w14:textId="77777777" w:rsidR="00AF7B2D" w:rsidRDefault="00AF7B2D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027E8D75" w14:textId="084A6F6B" w:rsidR="00AF7B2D" w:rsidRDefault="00AF7B2D" w:rsidP="00AF6C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4845DC">
        <w:rPr>
          <w:rFonts w:ascii="Times New Roman" w:eastAsia="Times New Roman" w:hAnsi="Times New Roman" w:cs="Times New Roman"/>
          <w:b/>
          <w:bCs/>
          <w:lang w:eastAsia="pl-PL"/>
        </w:rPr>
        <w:t>Termin realizacji zamówienia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845DC">
        <w:rPr>
          <w:rFonts w:ascii="Times New Roman" w:eastAsia="Times New Roman" w:hAnsi="Times New Roman" w:cs="Times New Roman"/>
          <w:i/>
          <w:iCs/>
          <w:lang w:eastAsia="pl-PL"/>
        </w:rPr>
        <w:t>(liczba dni</w:t>
      </w:r>
      <w:r>
        <w:rPr>
          <w:rFonts w:ascii="Times New Roman" w:eastAsia="Times New Roman" w:hAnsi="Times New Roman" w:cs="Times New Roman"/>
          <w:i/>
          <w:iCs/>
          <w:lang w:eastAsia="pl-PL"/>
        </w:rPr>
        <w:t xml:space="preserve"> kalendarzowych</w:t>
      </w:r>
      <w:r w:rsidRPr="004845DC">
        <w:rPr>
          <w:rFonts w:ascii="Times New Roman" w:eastAsia="Times New Roman" w:hAnsi="Times New Roman" w:cs="Times New Roman"/>
          <w:i/>
          <w:iCs/>
          <w:lang w:eastAsia="pl-PL"/>
        </w:rPr>
        <w:t xml:space="preserve"> od podpisania umowy do dostawy całego wyposażenia)</w:t>
      </w:r>
    </w:p>
    <w:p w14:paraId="3C6972A4" w14:textId="77777777" w:rsidR="00AF7B2D" w:rsidRDefault="00AF7B2D" w:rsidP="00AF7B2D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1A7B0E" w14:textId="77777777" w:rsidR="00AF7B2D" w:rsidRDefault="00AF7B2D" w:rsidP="00AF7B2D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735DA733" w14:textId="6E37E384" w:rsidR="00AF7B2D" w:rsidRDefault="00AF7B2D" w:rsidP="00AF7B2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4845DC">
        <w:rPr>
          <w:rFonts w:ascii="Times New Roman" w:eastAsia="Times New Roman" w:hAnsi="Times New Roman" w:cs="Times New Roman"/>
          <w:b/>
          <w:bCs/>
          <w:lang w:eastAsia="pl-PL"/>
        </w:rPr>
        <w:t>Długość okresu gwarancji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845DC">
        <w:rPr>
          <w:rFonts w:ascii="Times New Roman" w:eastAsia="Times New Roman" w:hAnsi="Times New Roman" w:cs="Times New Roman"/>
          <w:i/>
          <w:iCs/>
          <w:lang w:eastAsia="pl-PL"/>
        </w:rPr>
        <w:t>(miesiące od odbioru dostawy)</w:t>
      </w:r>
    </w:p>
    <w:p w14:paraId="5860E696" w14:textId="77777777" w:rsidR="00AF7B2D" w:rsidRDefault="00AF7B2D" w:rsidP="00AF7B2D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50841A" w14:textId="77777777" w:rsidR="00AF7B2D" w:rsidRDefault="00AF7B2D" w:rsidP="00AF6C1C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1370C74" w14:textId="4DAFB6EB" w:rsidR="00AF7B2D" w:rsidRDefault="00AF7B2D" w:rsidP="00AF6C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4845DC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Termin płatności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845DC">
        <w:rPr>
          <w:rFonts w:ascii="Times New Roman" w:eastAsia="Times New Roman" w:hAnsi="Times New Roman" w:cs="Times New Roman"/>
          <w:i/>
          <w:iCs/>
          <w:lang w:eastAsia="pl-PL"/>
        </w:rPr>
        <w:t>(liczba dni na zapłatę faktury od dostawy)</w:t>
      </w:r>
    </w:p>
    <w:p w14:paraId="33CCAD96" w14:textId="3AC70C7E" w:rsidR="002C0CE3" w:rsidRDefault="002C0CE3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8DB18E" w14:textId="77777777" w:rsidR="00374615" w:rsidRDefault="00374615" w:rsidP="00847F2B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BA697AA" w14:textId="2A8BD15C" w:rsidR="002C0CE3" w:rsidRDefault="00AF7B2D" w:rsidP="00AF6C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4845DC">
        <w:rPr>
          <w:rFonts w:ascii="Times New Roman" w:eastAsia="Times New Roman" w:hAnsi="Times New Roman" w:cs="Times New Roman"/>
          <w:b/>
          <w:bCs/>
          <w:lang w:eastAsia="pl-PL"/>
        </w:rPr>
        <w:t>Warunki serwisu gwarancyjnego – Czas reakcji serwisu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845DC">
        <w:rPr>
          <w:rFonts w:ascii="Times New Roman" w:eastAsia="Times New Roman" w:hAnsi="Times New Roman" w:cs="Times New Roman"/>
          <w:i/>
          <w:iCs/>
          <w:lang w:eastAsia="pl-PL"/>
        </w:rPr>
        <w:t>(godziny od zgłoszenia awarii)</w:t>
      </w:r>
    </w:p>
    <w:p w14:paraId="0377BB97" w14:textId="77777777" w:rsidR="00AF7B2D" w:rsidRDefault="00AF7B2D" w:rsidP="00AF7B2D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0CA1D3" w14:textId="77777777" w:rsidR="00AF7B2D" w:rsidRDefault="00AF7B2D" w:rsidP="00AF7B2D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70E6D199" w14:textId="69108BFB" w:rsidR="00AF7B2D" w:rsidRDefault="00AF7B2D" w:rsidP="00AF7B2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4845DC">
        <w:rPr>
          <w:rFonts w:ascii="Times New Roman" w:eastAsia="Times New Roman" w:hAnsi="Times New Roman" w:cs="Times New Roman"/>
          <w:b/>
          <w:bCs/>
          <w:lang w:eastAsia="pl-PL"/>
        </w:rPr>
        <w:t>Dostępność części zamiennych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845DC">
        <w:rPr>
          <w:rFonts w:ascii="Times New Roman" w:eastAsia="Times New Roman" w:hAnsi="Times New Roman" w:cs="Times New Roman"/>
          <w:i/>
          <w:iCs/>
          <w:lang w:eastAsia="pl-PL"/>
        </w:rPr>
        <w:t>(okres zapewnienia, lata od dostawy</w:t>
      </w:r>
    </w:p>
    <w:p w14:paraId="3F3178F0" w14:textId="77777777" w:rsidR="00AF7B2D" w:rsidRDefault="00AF7B2D" w:rsidP="00AF7B2D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3AD716EB" w14:textId="77777777" w:rsidR="00AF7B2D" w:rsidRDefault="00AF7B2D" w:rsidP="00AF7B2D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6A4A7B" w14:textId="77777777" w:rsidR="00AF7B2D" w:rsidRPr="00AF7B2D" w:rsidRDefault="00AF7B2D" w:rsidP="00AF6C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CD0820B" w14:textId="33D99E6A" w:rsidR="00AF7B2D" w:rsidRPr="00AF7B2D" w:rsidRDefault="00AF7B2D" w:rsidP="00AF6C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AF7B2D"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 konieczny: ubezpieczenie OC na minimum 300 000 zł </w:t>
      </w:r>
    </w:p>
    <w:p w14:paraId="7031D94B" w14:textId="77777777" w:rsidR="00AF7B2D" w:rsidRDefault="00AF7B2D" w:rsidP="00AF7B2D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D74449" w14:textId="77777777" w:rsidR="00AF7B2D" w:rsidRPr="00FA5A4E" w:rsidRDefault="00AF7B2D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74DC2A6D" w14:textId="77777777" w:rsidR="00C279D6" w:rsidRPr="00AF7B2D" w:rsidRDefault="00C279D6" w:rsidP="00AF7B2D">
      <w:pPr>
        <w:suppressAutoHyphens w:val="0"/>
        <w:spacing w:line="360" w:lineRule="auto"/>
        <w:jc w:val="both"/>
        <w:rPr>
          <w:rFonts w:asciiTheme="minorHAnsi" w:hAnsiTheme="minorHAnsi" w:cstheme="minorHAnsi"/>
          <w:b/>
        </w:rPr>
      </w:pPr>
      <w:r w:rsidRPr="00AF7B2D">
        <w:rPr>
          <w:rFonts w:asciiTheme="minorHAnsi" w:hAnsiTheme="minorHAnsi" w:cstheme="minorHAnsi"/>
          <w:b/>
        </w:rPr>
        <w:t>Oświadczam, że:</w:t>
      </w:r>
    </w:p>
    <w:p w14:paraId="3D5485D1" w14:textId="77777777" w:rsidR="00C279D6" w:rsidRPr="00FA5A4E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 xml:space="preserve">Posiadam/y uprawnienia do wykonywania działalności lub </w:t>
      </w:r>
      <w:proofErr w:type="gramStart"/>
      <w:r w:rsidRPr="00FA5A4E">
        <w:rPr>
          <w:rFonts w:asciiTheme="minorHAnsi" w:hAnsiTheme="minorHAnsi" w:cstheme="minorHAnsi"/>
          <w:sz w:val="22"/>
          <w:szCs w:val="22"/>
        </w:rPr>
        <w:t>czynności</w:t>
      </w:r>
      <w:proofErr w:type="gramEnd"/>
      <w:r w:rsidRPr="00FA5A4E">
        <w:rPr>
          <w:rFonts w:asciiTheme="minorHAnsi" w:hAnsiTheme="minorHAnsi" w:cstheme="minorHAnsi"/>
          <w:sz w:val="22"/>
          <w:szCs w:val="22"/>
        </w:rPr>
        <w:t xml:space="preserve"> jeżeli przepisy prawa nakładają obowiązek ich posiadania w zakresie, którego dotyczy przedmiot niniejszego zamówienia.</w:t>
      </w:r>
    </w:p>
    <w:p w14:paraId="6E9E8441" w14:textId="77777777" w:rsidR="00C279D6" w:rsidRPr="00FA5A4E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Posiadam/y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 wiedzę i doświadczenie umożliwiające wykonanie przedmiotu zamówienia. </w:t>
      </w:r>
    </w:p>
    <w:p w14:paraId="5244AFF1" w14:textId="56E371AF" w:rsidR="00C279D6" w:rsidRPr="00FA5A4E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 xml:space="preserve">Posiadam/y 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odpowiedni </w:t>
      </w:r>
      <w:r w:rsidR="00FA5A4E" w:rsidRPr="00FA5A4E">
        <w:rPr>
          <w:rFonts w:asciiTheme="minorHAnsi" w:hAnsiTheme="minorHAnsi" w:cstheme="minorHAnsi"/>
          <w:color w:val="000000"/>
          <w:sz w:val="22"/>
          <w:szCs w:val="22"/>
        </w:rPr>
        <w:t>potencjał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 technicznym oraz osob</w:t>
      </w:r>
      <w:r w:rsidR="00FA5A4E" w:rsidRPr="00FA5A4E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A5A4E" w:rsidRPr="00FA5A4E">
        <w:rPr>
          <w:rFonts w:asciiTheme="minorHAnsi" w:hAnsiTheme="minorHAnsi" w:cstheme="minorHAnsi"/>
          <w:color w:val="000000"/>
          <w:sz w:val="22"/>
          <w:szCs w:val="22"/>
        </w:rPr>
        <w:t>zdolne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 do wykonania przedmiotu zamówienia.</w:t>
      </w:r>
    </w:p>
    <w:p w14:paraId="301E93FB" w14:textId="77777777" w:rsidR="00C279D6" w:rsidRPr="00E85EBD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 xml:space="preserve">Posiadam/y pełną zdolność do czynności prawnych oraz korzystamy z pełni praw publicznych, w tym </w:t>
      </w:r>
      <w:r w:rsidRPr="00FA5A4E">
        <w:rPr>
          <w:rFonts w:asciiTheme="minorHAnsi" w:hAnsiTheme="minorHAnsi" w:cstheme="minorHAnsi"/>
          <w:color w:val="000000"/>
          <w:sz w:val="22"/>
          <w:szCs w:val="22"/>
        </w:rPr>
        <w:t xml:space="preserve">sytuacja </w:t>
      </w:r>
      <w:r w:rsidRPr="00E85EBD">
        <w:rPr>
          <w:rFonts w:asciiTheme="minorHAnsi" w:hAnsiTheme="minorHAnsi" w:cstheme="minorHAnsi"/>
          <w:color w:val="000000"/>
          <w:sz w:val="22"/>
          <w:szCs w:val="22"/>
        </w:rPr>
        <w:t>ekonomiczna i finansowa umożliwia wykonanie przedmiotu zamówienia.</w:t>
      </w:r>
    </w:p>
    <w:p w14:paraId="201FDF73" w14:textId="77777777" w:rsidR="00C279D6" w:rsidRPr="00E85EBD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5EBD">
        <w:rPr>
          <w:rFonts w:asciiTheme="minorHAnsi" w:hAnsiTheme="minorHAnsi" w:cstheme="minorHAnsi"/>
          <w:bCs/>
          <w:sz w:val="22"/>
          <w:szCs w:val="22"/>
        </w:rPr>
        <w:t>Gwarantuję/my, iż sposób realizacji zamówienia będzie korzystny z punktu widzenia ochrony środowiska poprzez zapewnienie minimalizacji zużycia materiałów, surowców, energii itp.</w:t>
      </w:r>
    </w:p>
    <w:p w14:paraId="232D106E" w14:textId="77777777" w:rsidR="00311630" w:rsidRPr="00E85EBD" w:rsidRDefault="00C279D6" w:rsidP="00311630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5EBD">
        <w:rPr>
          <w:rFonts w:asciiTheme="minorHAnsi" w:hAnsiTheme="minorHAnsi" w:cstheme="minorHAnsi"/>
          <w:sz w:val="22"/>
          <w:szCs w:val="22"/>
        </w:rPr>
        <w:t xml:space="preserve">Akceptuję/my warunki określone przez Zamawiającego w Zapytaniu Ofertowym, a </w:t>
      </w:r>
      <w:r w:rsidRPr="00E85EBD">
        <w:rPr>
          <w:rFonts w:asciiTheme="minorHAnsi" w:hAnsiTheme="minorHAnsi" w:cstheme="minorHAnsi"/>
          <w:bCs/>
          <w:sz w:val="22"/>
          <w:szCs w:val="22"/>
        </w:rPr>
        <w:t>oferowana dostawa spełnia wymagania określone w zapytaniu ofertowym.</w:t>
      </w:r>
    </w:p>
    <w:p w14:paraId="4E5A2AD5" w14:textId="16EDEC82" w:rsidR="00FA5A4E" w:rsidRPr="00E85EBD" w:rsidRDefault="00FA5A4E" w:rsidP="00311630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5EBD">
        <w:rPr>
          <w:rFonts w:asciiTheme="minorHAnsi" w:hAnsiTheme="minorHAnsi" w:cstheme="minorHAnsi"/>
          <w:sz w:val="22"/>
          <w:szCs w:val="22"/>
        </w:rPr>
        <w:t>Oświadczamy, że zaoferowane materiały i surowce są fabrycznie nowe/nieskorodowane</w:t>
      </w:r>
      <w:r w:rsidR="00311630" w:rsidRPr="00E85EBD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93563135"/>
      <w:r w:rsidR="00311630" w:rsidRPr="00E85EBD">
        <w:rPr>
          <w:rFonts w:asciiTheme="minorHAnsi" w:hAnsiTheme="minorHAnsi" w:cstheme="minorHAnsi"/>
          <w:sz w:val="22"/>
          <w:szCs w:val="22"/>
        </w:rPr>
        <w:t xml:space="preserve">a </w:t>
      </w:r>
      <w:r w:rsidR="00311630" w:rsidRPr="00E85EBD">
        <w:rPr>
          <w:rFonts w:asciiTheme="minorHAnsi" w:hAnsiTheme="minorHAnsi" w:cstheme="minorHAnsi"/>
          <w:bCs/>
          <w:sz w:val="22"/>
          <w:szCs w:val="22"/>
        </w:rPr>
        <w:t>oferowana dostawa spełnia wymagania określone w zapytaniu ofertowym</w:t>
      </w:r>
      <w:bookmarkEnd w:id="0"/>
      <w:r w:rsidR="00311630" w:rsidRPr="00E85EBD">
        <w:rPr>
          <w:rFonts w:asciiTheme="minorHAnsi" w:hAnsiTheme="minorHAnsi" w:cstheme="minorHAnsi"/>
          <w:bCs/>
          <w:sz w:val="22"/>
          <w:szCs w:val="22"/>
        </w:rPr>
        <w:t>.</w:t>
      </w:r>
    </w:p>
    <w:p w14:paraId="25F486F1" w14:textId="5268E47B" w:rsidR="00C279D6" w:rsidRDefault="00C279D6" w:rsidP="00FA5A4E">
      <w:pPr>
        <w:pStyle w:val="Akapitzlist"/>
        <w:numPr>
          <w:ilvl w:val="0"/>
          <w:numId w:val="22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E85EBD">
        <w:rPr>
          <w:rFonts w:asciiTheme="minorHAnsi" w:hAnsiTheme="minorHAnsi" w:cstheme="minorHAnsi"/>
          <w:bCs/>
        </w:rPr>
        <w:t>Nasza oferta jest ważna</w:t>
      </w:r>
      <w:r w:rsidR="00FA5A4E" w:rsidRPr="00E85EBD">
        <w:rPr>
          <w:rFonts w:asciiTheme="minorHAnsi" w:hAnsiTheme="minorHAnsi" w:cstheme="minorHAnsi"/>
          <w:bCs/>
        </w:rPr>
        <w:t xml:space="preserve"> </w:t>
      </w:r>
      <w:r w:rsidR="00E85EBD">
        <w:rPr>
          <w:rFonts w:asciiTheme="minorHAnsi" w:hAnsiTheme="minorHAnsi" w:cstheme="minorHAnsi"/>
          <w:bCs/>
        </w:rPr>
        <w:t>7</w:t>
      </w:r>
      <w:r w:rsidR="00FA5A4E" w:rsidRPr="00E85EBD">
        <w:rPr>
          <w:rFonts w:asciiTheme="minorHAnsi" w:hAnsiTheme="minorHAnsi" w:cstheme="minorHAnsi"/>
          <w:bCs/>
        </w:rPr>
        <w:t xml:space="preserve"> </w:t>
      </w:r>
      <w:r w:rsidRPr="00E85EBD">
        <w:rPr>
          <w:rFonts w:asciiTheme="minorHAnsi" w:hAnsiTheme="minorHAnsi" w:cstheme="minorHAnsi"/>
          <w:bCs/>
        </w:rPr>
        <w:t>dni</w:t>
      </w:r>
      <w:r w:rsidR="00311630" w:rsidRPr="00E85EBD">
        <w:rPr>
          <w:rFonts w:asciiTheme="minorHAnsi" w:hAnsiTheme="minorHAnsi" w:cstheme="minorHAnsi"/>
          <w:bCs/>
        </w:rPr>
        <w:t xml:space="preserve"> od dnia zamknięcia Zapytania</w:t>
      </w:r>
      <w:r w:rsidR="00311630">
        <w:rPr>
          <w:rFonts w:asciiTheme="minorHAnsi" w:hAnsiTheme="minorHAnsi" w:cstheme="minorHAnsi"/>
          <w:bCs/>
        </w:rPr>
        <w:t xml:space="preserve"> ofertowego.</w:t>
      </w:r>
    </w:p>
    <w:p w14:paraId="587FA506" w14:textId="393109AD" w:rsidR="00B47DE3" w:rsidRPr="00FA5A4E" w:rsidRDefault="00FA5A4E" w:rsidP="00FA5A4E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FA5A4E">
        <w:rPr>
          <w:rFonts w:asciiTheme="minorHAnsi" w:hAnsiTheme="minorHAnsi" w:cstheme="minorHAnsi"/>
        </w:rPr>
        <w:t xml:space="preserve">Jednocześnie informujemy, że zgodnie z posiadaną wiedzą </w:t>
      </w:r>
      <w:r w:rsidR="00D21249">
        <w:rPr>
          <w:rFonts w:asciiTheme="minorHAnsi" w:hAnsiTheme="minorHAnsi" w:cstheme="minorHAnsi"/>
        </w:rPr>
        <w:t xml:space="preserve">przy </w:t>
      </w:r>
      <w:r w:rsidR="00B47DE3" w:rsidRPr="00FA5A4E">
        <w:rPr>
          <w:rFonts w:asciiTheme="minorHAnsi" w:hAnsiTheme="minorHAnsi" w:cstheme="minorHAnsi"/>
        </w:rPr>
        <w:t xml:space="preserve">realizacji zamówienia, lub dostawą i obsługą, lub </w:t>
      </w:r>
      <w:r w:rsidR="00D21249">
        <w:rPr>
          <w:rFonts w:asciiTheme="minorHAnsi" w:hAnsiTheme="minorHAnsi" w:cstheme="minorHAnsi"/>
        </w:rPr>
        <w:t xml:space="preserve">usługą </w:t>
      </w:r>
      <w:r w:rsidR="00B47DE3" w:rsidRPr="00FA5A4E">
        <w:rPr>
          <w:rFonts w:asciiTheme="minorHAnsi" w:hAnsiTheme="minorHAnsi" w:cstheme="minorHAnsi"/>
        </w:rPr>
        <w:t>zaangażowane b</w:t>
      </w:r>
      <w:r w:rsidR="00D21249">
        <w:rPr>
          <w:rFonts w:asciiTheme="minorHAnsi" w:hAnsiTheme="minorHAnsi" w:cstheme="minorHAnsi"/>
        </w:rPr>
        <w:t>ędą mogły być</w:t>
      </w:r>
      <w:r w:rsidR="00311630">
        <w:rPr>
          <w:rFonts w:asciiTheme="minorHAnsi" w:hAnsiTheme="minorHAnsi" w:cstheme="minorHAnsi"/>
        </w:rPr>
        <w:t xml:space="preserve"> </w:t>
      </w:r>
      <w:r w:rsidR="00D21249">
        <w:rPr>
          <w:rFonts w:asciiTheme="minorHAnsi" w:hAnsiTheme="minorHAnsi" w:cstheme="minorHAnsi"/>
        </w:rPr>
        <w:t xml:space="preserve">również </w:t>
      </w:r>
      <w:r w:rsidR="00B47DE3" w:rsidRPr="00FA5A4E">
        <w:rPr>
          <w:rFonts w:asciiTheme="minorHAnsi" w:hAnsiTheme="minorHAnsi" w:cstheme="minorHAnsi"/>
        </w:rPr>
        <w:t xml:space="preserve">osoby z niepełnosprawnościami przy równoczesnym zachowaniu równości szans i niedyskryminacji (w tym dostępności dla osób z niepełnosprawnościami). </w:t>
      </w:r>
    </w:p>
    <w:p w14:paraId="73BDA11F" w14:textId="4CDB216A" w:rsidR="00284E89" w:rsidRPr="00284E89" w:rsidRDefault="00284E89" w:rsidP="00284E89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441E9DB0" w14:textId="77777777" w:rsidR="00665C5F" w:rsidRPr="00284E89" w:rsidRDefault="00665C5F" w:rsidP="00665C5F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659446BF" w14:textId="77777777" w:rsidR="00665C5F" w:rsidRPr="00311630" w:rsidRDefault="00665C5F" w:rsidP="00B17087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046AF71D" w14:textId="77777777" w:rsidR="00665C5F" w:rsidRPr="00311630" w:rsidRDefault="00665C5F" w:rsidP="00665C5F">
      <w:pPr>
        <w:pStyle w:val="Bezodstpw"/>
        <w:spacing w:line="276" w:lineRule="auto"/>
        <w:rPr>
          <w:rFonts w:asciiTheme="minorHAnsi" w:hAnsiTheme="minorHAnsi" w:cstheme="minorHAnsi"/>
        </w:rPr>
      </w:pPr>
      <w:r w:rsidRPr="00311630">
        <w:rPr>
          <w:rFonts w:asciiTheme="minorHAnsi" w:hAnsiTheme="minorHAnsi" w:cstheme="minorHAnsi"/>
        </w:rPr>
        <w:t>………………………… dnia ………………</w:t>
      </w:r>
    </w:p>
    <w:p w14:paraId="1696D254" w14:textId="7E59F774" w:rsidR="00665C5F" w:rsidRPr="00311630" w:rsidRDefault="00665C5F" w:rsidP="00665C5F">
      <w:pPr>
        <w:pStyle w:val="Bezodstpw"/>
        <w:spacing w:line="276" w:lineRule="auto"/>
        <w:ind w:left="4254"/>
        <w:rPr>
          <w:rFonts w:asciiTheme="minorHAnsi" w:hAnsiTheme="minorHAnsi" w:cstheme="minorHAnsi"/>
        </w:rPr>
      </w:pPr>
      <w:r w:rsidRPr="00311630">
        <w:rPr>
          <w:rFonts w:asciiTheme="minorHAnsi" w:hAnsiTheme="minorHAnsi" w:cstheme="minorHAnsi"/>
        </w:rPr>
        <w:t xml:space="preserve">                    …………..………………………………………</w:t>
      </w:r>
    </w:p>
    <w:p w14:paraId="78E97AB7" w14:textId="0A9FF212" w:rsidR="001A6881" w:rsidRPr="00311630" w:rsidRDefault="00284E89" w:rsidP="00EA1D4C">
      <w:pPr>
        <w:pStyle w:val="Bezodstpw"/>
        <w:spacing w:line="276" w:lineRule="auto"/>
        <w:ind w:left="3545" w:firstLine="709"/>
        <w:jc w:val="center"/>
        <w:rPr>
          <w:rFonts w:asciiTheme="minorHAnsi" w:hAnsiTheme="minorHAnsi" w:cstheme="minorHAnsi"/>
          <w:iCs/>
        </w:rPr>
      </w:pPr>
      <w:r w:rsidRPr="00311630">
        <w:rPr>
          <w:rFonts w:asciiTheme="minorHAnsi" w:hAnsiTheme="minorHAnsi" w:cstheme="minorHAnsi"/>
          <w:iCs/>
        </w:rPr>
        <w:t xml:space="preserve">Podpis/pieczęć </w:t>
      </w:r>
    </w:p>
    <w:sectPr w:rsidR="001A6881" w:rsidRPr="00311630" w:rsidSect="003F5E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70" w:right="1417" w:bottom="1080" w:left="1417" w:header="624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C747B" w14:textId="77777777" w:rsidR="009B2257" w:rsidRDefault="009B2257">
      <w:r>
        <w:separator/>
      </w:r>
    </w:p>
  </w:endnote>
  <w:endnote w:type="continuationSeparator" w:id="0">
    <w:p w14:paraId="4DF046AD" w14:textId="77777777" w:rsidR="009B2257" w:rsidRDefault="009B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ont280">
    <w:altName w:val="Times New Roman"/>
    <w:panose1 w:val="020B0604020202020204"/>
    <w:charset w:val="EE"/>
    <w:family w:val="auto"/>
    <w:pitch w:val="variable"/>
    <w:sig w:usb0="00000005" w:usb1="00000000" w:usb2="00000000" w:usb3="00000000" w:csb0="00000002" w:csb1="00000000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7BBCE" w14:textId="77777777" w:rsidR="00AF7B2D" w:rsidRDefault="00AF7B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8069115"/>
      <w:docPartObj>
        <w:docPartGallery w:val="Page Numbers (Bottom of Page)"/>
        <w:docPartUnique/>
      </w:docPartObj>
    </w:sdtPr>
    <w:sdtContent>
      <w:p w14:paraId="2D8BD2C6" w14:textId="7BE9C03C" w:rsidR="00905385" w:rsidRDefault="009053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45318A" w14:textId="77777777" w:rsidR="00542FBC" w:rsidRDefault="00542FBC">
    <w:pPr>
      <w:shd w:val="clear" w:color="auto" w:fill="FFFFFF"/>
      <w:ind w:right="360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8ED25" w14:textId="77777777" w:rsidR="00AF7B2D" w:rsidRDefault="00AF7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5990E" w14:textId="77777777" w:rsidR="009B2257" w:rsidRDefault="009B2257">
      <w:r>
        <w:separator/>
      </w:r>
    </w:p>
  </w:footnote>
  <w:footnote w:type="continuationSeparator" w:id="0">
    <w:p w14:paraId="5F1C43B0" w14:textId="77777777" w:rsidR="009B2257" w:rsidRDefault="009B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27194" w14:textId="77777777" w:rsidR="00A16FD2" w:rsidRDefault="00A16F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37BEA" w14:textId="481BE7F2" w:rsidR="00542FBC" w:rsidRDefault="00BB697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9D2685B" wp14:editId="7EB494CC">
          <wp:simplePos x="0" y="0"/>
          <wp:positionH relativeFrom="column">
            <wp:posOffset>-76200</wp:posOffset>
          </wp:positionH>
          <wp:positionV relativeFrom="paragraph">
            <wp:posOffset>-96308</wp:posOffset>
          </wp:positionV>
          <wp:extent cx="5759450" cy="361950"/>
          <wp:effectExtent l="0" t="0" r="0" b="0"/>
          <wp:wrapNone/>
          <wp:docPr id="1" name="Obraz 1" descr="Krajowy Plan Odbudowy, Rzeczpospolita Polska, Sfinansowane 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158431" w14:textId="508637EA" w:rsidR="00542FBC" w:rsidRDefault="00542FBC" w:rsidP="00BB697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BF34B" w14:textId="77777777" w:rsidR="00A16FD2" w:rsidRDefault="00A16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0FB4D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7ECE5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multilevel"/>
    <w:tmpl w:val="00000002"/>
    <w:name w:val="WW8Num11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0000003"/>
    <w:multiLevelType w:val="multilevel"/>
    <w:tmpl w:val="00000003"/>
    <w:name w:val="WW8Num14"/>
    <w:lvl w:ilvl="0">
      <w:start w:val="1"/>
      <w:numFmt w:val="lowerLetter"/>
      <w:pStyle w:val="BulletabC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5" w15:restartNumberingAfterBreak="0">
    <w:nsid w:val="00000004"/>
    <w:multiLevelType w:val="singleLevel"/>
    <w:tmpl w:val="00000004"/>
    <w:name w:val="WW8Num15"/>
    <w:lvl w:ilvl="0">
      <w:start w:val="1"/>
      <w:numFmt w:val="upperLetter"/>
      <w:pStyle w:val="Prambule"/>
      <w:lvlText w:val="%1."/>
      <w:lvlJc w:val="left"/>
      <w:pPr>
        <w:tabs>
          <w:tab w:val="num" w:pos="709"/>
        </w:tabs>
        <w:ind w:left="709" w:hanging="709"/>
      </w:pPr>
    </w:lvl>
  </w:abstractNum>
  <w:abstractNum w:abstractNumId="6" w15:restartNumberingAfterBreak="0">
    <w:nsid w:val="00000005"/>
    <w:multiLevelType w:val="singleLevel"/>
    <w:tmpl w:val="00000005"/>
    <w:name w:val="WW8Num20"/>
    <w:lvl w:ilvl="0">
      <w:start w:val="1"/>
      <w:numFmt w:val="decimal"/>
      <w:pStyle w:val="Bullet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7" w15:restartNumberingAfterBreak="0">
    <w:nsid w:val="00000006"/>
    <w:multiLevelType w:val="multilevel"/>
    <w:tmpl w:val="00000006"/>
    <w:name w:val="WW8Num2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-87"/>
        </w:tabs>
        <w:ind w:left="1353" w:hanging="360"/>
      </w:pPr>
      <w:rPr>
        <w:rFonts w:ascii="Wingdings" w:hAnsi="Wingdings" w:cs="Wingdings" w:hint="default"/>
        <w:color w:val="000000"/>
        <w:shd w:val="clear" w:color="auto" w:fill="FFFFFF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8"/>
    <w:multiLevelType w:val="multilevel"/>
    <w:tmpl w:val="00000008"/>
    <w:name w:val="WW8Num25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E75886"/>
    <w:multiLevelType w:val="hybridMultilevel"/>
    <w:tmpl w:val="62E8CD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1F10B5"/>
    <w:multiLevelType w:val="hybridMultilevel"/>
    <w:tmpl w:val="5874DB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791162"/>
    <w:multiLevelType w:val="multilevel"/>
    <w:tmpl w:val="38C8B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5D610BB"/>
    <w:multiLevelType w:val="multilevel"/>
    <w:tmpl w:val="00B6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D0946A1"/>
    <w:multiLevelType w:val="hybridMultilevel"/>
    <w:tmpl w:val="C10462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EB18CB"/>
    <w:multiLevelType w:val="hybridMultilevel"/>
    <w:tmpl w:val="B6EE3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707A59"/>
    <w:multiLevelType w:val="multilevel"/>
    <w:tmpl w:val="9A6EFA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12C701AE"/>
    <w:multiLevelType w:val="hybridMultilevel"/>
    <w:tmpl w:val="9F5E47B6"/>
    <w:lvl w:ilvl="0" w:tplc="7A14B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5F576F"/>
    <w:multiLevelType w:val="hybridMultilevel"/>
    <w:tmpl w:val="8C96BCA0"/>
    <w:lvl w:ilvl="0" w:tplc="C5DE7F3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98525F"/>
    <w:multiLevelType w:val="hybridMultilevel"/>
    <w:tmpl w:val="407C6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9D36AD"/>
    <w:multiLevelType w:val="hybridMultilevel"/>
    <w:tmpl w:val="6FC8B0EC"/>
    <w:lvl w:ilvl="0" w:tplc="D99CD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C41838"/>
    <w:multiLevelType w:val="hybridMultilevel"/>
    <w:tmpl w:val="148A7238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1E5A1F33"/>
    <w:multiLevelType w:val="hybridMultilevel"/>
    <w:tmpl w:val="5E3811CC"/>
    <w:lvl w:ilvl="0" w:tplc="D65C336C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1ECB0670"/>
    <w:multiLevelType w:val="hybridMultilevel"/>
    <w:tmpl w:val="57D642DE"/>
    <w:lvl w:ilvl="0" w:tplc="D99CD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286E27"/>
    <w:multiLevelType w:val="hybridMultilevel"/>
    <w:tmpl w:val="22DA6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7E4DD1"/>
    <w:multiLevelType w:val="multilevel"/>
    <w:tmpl w:val="5D3E668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8BE368C"/>
    <w:multiLevelType w:val="hybridMultilevel"/>
    <w:tmpl w:val="BF0E3500"/>
    <w:lvl w:ilvl="0" w:tplc="D99CDC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B9E7B7C"/>
    <w:multiLevelType w:val="hybridMultilevel"/>
    <w:tmpl w:val="1B201EC6"/>
    <w:lvl w:ilvl="0" w:tplc="D99CD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C0D3932"/>
    <w:multiLevelType w:val="multilevel"/>
    <w:tmpl w:val="DBA6F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C6550BD"/>
    <w:multiLevelType w:val="hybridMultilevel"/>
    <w:tmpl w:val="CFF0BD10"/>
    <w:lvl w:ilvl="0" w:tplc="F3C8CB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27237E"/>
    <w:multiLevelType w:val="multilevel"/>
    <w:tmpl w:val="CC2E97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64" w:hanging="444"/>
      </w:pPr>
      <w:rPr>
        <w:rFonts w:asciiTheme="minorHAnsi" w:hAnsiTheme="minorHAnsi" w:cs="Calibri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Theme="minorHAnsi" w:hAnsiTheme="minorHAnsi" w:cs="Calibri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Theme="minorHAnsi" w:hAnsiTheme="minorHAnsi" w:cs="Calibri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Theme="minorHAnsi" w:hAnsiTheme="minorHAnsi" w:cs="Calibri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Theme="minorHAnsi" w:hAnsiTheme="minorHAnsi" w:cs="Calibri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Theme="minorHAnsi" w:hAnsiTheme="minorHAnsi" w:cs="Calibri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Theme="minorHAnsi" w:hAnsiTheme="minorHAnsi" w:cs="Calibri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Theme="minorHAnsi" w:hAnsiTheme="minorHAnsi" w:cs="Calibri" w:hint="default"/>
        <w:b/>
        <w:color w:val="000000"/>
      </w:rPr>
    </w:lvl>
  </w:abstractNum>
  <w:abstractNum w:abstractNumId="32" w15:restartNumberingAfterBreak="0">
    <w:nsid w:val="378069CC"/>
    <w:multiLevelType w:val="hybridMultilevel"/>
    <w:tmpl w:val="FEFC91EE"/>
    <w:lvl w:ilvl="0" w:tplc="D99CD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852147"/>
    <w:multiLevelType w:val="hybridMultilevel"/>
    <w:tmpl w:val="C74A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136CB3"/>
    <w:multiLevelType w:val="hybridMultilevel"/>
    <w:tmpl w:val="EAB6F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9CDC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4477D2"/>
    <w:multiLevelType w:val="multilevel"/>
    <w:tmpl w:val="10B099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2E21B25"/>
    <w:multiLevelType w:val="hybridMultilevel"/>
    <w:tmpl w:val="077C84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380D15"/>
    <w:multiLevelType w:val="hybridMultilevel"/>
    <w:tmpl w:val="9FCE1D5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35670A0"/>
    <w:multiLevelType w:val="multilevel"/>
    <w:tmpl w:val="B5425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436131F8"/>
    <w:multiLevelType w:val="hybridMultilevel"/>
    <w:tmpl w:val="8078EF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AEC162E"/>
    <w:multiLevelType w:val="hybridMultilevel"/>
    <w:tmpl w:val="4BEC0FDC"/>
    <w:lvl w:ilvl="0" w:tplc="D65C33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EA4149"/>
    <w:multiLevelType w:val="multilevel"/>
    <w:tmpl w:val="98C2E6F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49932C8"/>
    <w:multiLevelType w:val="multilevel"/>
    <w:tmpl w:val="DA8CC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57702820"/>
    <w:multiLevelType w:val="hybridMultilevel"/>
    <w:tmpl w:val="2E003B2A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11371C"/>
    <w:multiLevelType w:val="hybridMultilevel"/>
    <w:tmpl w:val="BD8C5BD2"/>
    <w:lvl w:ilvl="0" w:tplc="85DCDAD6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B30445"/>
    <w:multiLevelType w:val="hybridMultilevel"/>
    <w:tmpl w:val="0AFCA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DF2373"/>
    <w:multiLevelType w:val="hybridMultilevel"/>
    <w:tmpl w:val="7B308628"/>
    <w:lvl w:ilvl="0" w:tplc="B658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54398F"/>
    <w:multiLevelType w:val="multilevel"/>
    <w:tmpl w:val="CA1409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61B36828"/>
    <w:multiLevelType w:val="hybridMultilevel"/>
    <w:tmpl w:val="F356E8A4"/>
    <w:lvl w:ilvl="0" w:tplc="A3A20B30">
      <w:start w:val="1"/>
      <w:numFmt w:val="lowerLetter"/>
      <w:lvlText w:val="%1)"/>
      <w:lvlJc w:val="left"/>
      <w:pPr>
        <w:ind w:left="785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9" w15:restartNumberingAfterBreak="0">
    <w:nsid w:val="62564B4E"/>
    <w:multiLevelType w:val="hybridMultilevel"/>
    <w:tmpl w:val="5644FA78"/>
    <w:lvl w:ilvl="0" w:tplc="D99CDC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2B0395F"/>
    <w:multiLevelType w:val="hybridMultilevel"/>
    <w:tmpl w:val="4AD8BEDC"/>
    <w:lvl w:ilvl="0" w:tplc="81D2E00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FF0F87"/>
    <w:multiLevelType w:val="hybridMultilevel"/>
    <w:tmpl w:val="5AD40C58"/>
    <w:lvl w:ilvl="0" w:tplc="7714C252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140F88"/>
    <w:multiLevelType w:val="hybridMultilevel"/>
    <w:tmpl w:val="EC88B36A"/>
    <w:lvl w:ilvl="0" w:tplc="D99CD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3E093C"/>
    <w:multiLevelType w:val="hybridMultilevel"/>
    <w:tmpl w:val="CBD2EEE0"/>
    <w:lvl w:ilvl="0" w:tplc="D99CD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E87431"/>
    <w:multiLevelType w:val="hybridMultilevel"/>
    <w:tmpl w:val="71DEC4F2"/>
    <w:lvl w:ilvl="0" w:tplc="0415000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29" w:hanging="360"/>
      </w:pPr>
      <w:rPr>
        <w:rFonts w:ascii="Wingdings" w:hAnsi="Wingdings" w:hint="default"/>
      </w:rPr>
    </w:lvl>
  </w:abstractNum>
  <w:abstractNum w:abstractNumId="55" w15:restartNumberingAfterBreak="0">
    <w:nsid w:val="698F552F"/>
    <w:multiLevelType w:val="hybridMultilevel"/>
    <w:tmpl w:val="08D2A8DE"/>
    <w:lvl w:ilvl="0" w:tplc="F3C8CB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D120E6"/>
    <w:multiLevelType w:val="hybridMultilevel"/>
    <w:tmpl w:val="048CCC9A"/>
    <w:lvl w:ilvl="0" w:tplc="C778C7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A85002"/>
    <w:multiLevelType w:val="hybridMultilevel"/>
    <w:tmpl w:val="2ABE33EE"/>
    <w:lvl w:ilvl="0" w:tplc="83909AB8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056544"/>
    <w:multiLevelType w:val="hybridMultilevel"/>
    <w:tmpl w:val="77404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1EF3E2C"/>
    <w:multiLevelType w:val="hybridMultilevel"/>
    <w:tmpl w:val="62E8CD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BF5C44"/>
    <w:multiLevelType w:val="hybridMultilevel"/>
    <w:tmpl w:val="FBDE3E96"/>
    <w:lvl w:ilvl="0" w:tplc="8E2A7C4C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="Calibri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C44BF"/>
    <w:multiLevelType w:val="hybridMultilevel"/>
    <w:tmpl w:val="1E841864"/>
    <w:lvl w:ilvl="0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62" w15:restartNumberingAfterBreak="0">
    <w:nsid w:val="768807A0"/>
    <w:multiLevelType w:val="hybridMultilevel"/>
    <w:tmpl w:val="8F040BAC"/>
    <w:lvl w:ilvl="0" w:tplc="D99CDC1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878" w:hanging="360"/>
      </w:pPr>
      <w:rPr>
        <w:rFonts w:ascii="Wingdings" w:hAnsi="Wingdings" w:hint="default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3" w15:restartNumberingAfterBreak="0">
    <w:nsid w:val="76D804F3"/>
    <w:multiLevelType w:val="hybridMultilevel"/>
    <w:tmpl w:val="E17A849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B6F25E4"/>
    <w:multiLevelType w:val="hybridMultilevel"/>
    <w:tmpl w:val="9F0C0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1A3D34"/>
    <w:multiLevelType w:val="hybridMultilevel"/>
    <w:tmpl w:val="599658C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E7F1539"/>
    <w:multiLevelType w:val="multilevel"/>
    <w:tmpl w:val="D6F05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29465724">
    <w:abstractNumId w:val="2"/>
  </w:num>
  <w:num w:numId="2" w16cid:durableId="200365340">
    <w:abstractNumId w:val="3"/>
  </w:num>
  <w:num w:numId="3" w16cid:durableId="567375932">
    <w:abstractNumId w:val="4"/>
  </w:num>
  <w:num w:numId="4" w16cid:durableId="432866891">
    <w:abstractNumId w:val="5"/>
  </w:num>
  <w:num w:numId="5" w16cid:durableId="1596018775">
    <w:abstractNumId w:val="6"/>
  </w:num>
  <w:num w:numId="6" w16cid:durableId="1853102447">
    <w:abstractNumId w:val="7"/>
  </w:num>
  <w:num w:numId="7" w16cid:durableId="1690792303">
    <w:abstractNumId w:val="8"/>
  </w:num>
  <w:num w:numId="8" w16cid:durableId="141696463">
    <w:abstractNumId w:val="9"/>
  </w:num>
  <w:num w:numId="9" w16cid:durableId="65108235">
    <w:abstractNumId w:val="10"/>
  </w:num>
  <w:num w:numId="10" w16cid:durableId="228729578">
    <w:abstractNumId w:val="25"/>
  </w:num>
  <w:num w:numId="11" w16cid:durableId="990671448">
    <w:abstractNumId w:val="33"/>
  </w:num>
  <w:num w:numId="12" w16cid:durableId="2052534021">
    <w:abstractNumId w:val="46"/>
  </w:num>
  <w:num w:numId="13" w16cid:durableId="1294017634">
    <w:abstractNumId w:val="23"/>
  </w:num>
  <w:num w:numId="14" w16cid:durableId="1262184271">
    <w:abstractNumId w:val="40"/>
  </w:num>
  <w:num w:numId="15" w16cid:durableId="2104449408">
    <w:abstractNumId w:val="16"/>
  </w:num>
  <w:num w:numId="16" w16cid:durableId="1844855816">
    <w:abstractNumId w:val="44"/>
  </w:num>
  <w:num w:numId="17" w16cid:durableId="502552411">
    <w:abstractNumId w:val="17"/>
  </w:num>
  <w:num w:numId="18" w16cid:durableId="2036540950">
    <w:abstractNumId w:val="20"/>
  </w:num>
  <w:num w:numId="19" w16cid:durableId="999894528">
    <w:abstractNumId w:val="63"/>
  </w:num>
  <w:num w:numId="20" w16cid:durableId="565383913">
    <w:abstractNumId w:val="48"/>
  </w:num>
  <w:num w:numId="21" w16cid:durableId="559706950">
    <w:abstractNumId w:val="18"/>
  </w:num>
  <w:num w:numId="22" w16cid:durableId="468015022">
    <w:abstractNumId w:val="45"/>
  </w:num>
  <w:num w:numId="23" w16cid:durableId="1062093168">
    <w:abstractNumId w:val="11"/>
  </w:num>
  <w:num w:numId="24" w16cid:durableId="1724595207">
    <w:abstractNumId w:val="59"/>
  </w:num>
  <w:num w:numId="25" w16cid:durableId="901866892">
    <w:abstractNumId w:val="34"/>
  </w:num>
  <w:num w:numId="26" w16cid:durableId="1856261299">
    <w:abstractNumId w:val="24"/>
  </w:num>
  <w:num w:numId="27" w16cid:durableId="1057238869">
    <w:abstractNumId w:val="52"/>
  </w:num>
  <w:num w:numId="28" w16cid:durableId="1638293173">
    <w:abstractNumId w:val="32"/>
  </w:num>
  <w:num w:numId="29" w16cid:durableId="242374387">
    <w:abstractNumId w:val="49"/>
  </w:num>
  <w:num w:numId="30" w16cid:durableId="323125006">
    <w:abstractNumId w:val="28"/>
  </w:num>
  <w:num w:numId="31" w16cid:durableId="709305006">
    <w:abstractNumId w:val="62"/>
  </w:num>
  <w:num w:numId="32" w16cid:durableId="1716852278">
    <w:abstractNumId w:val="22"/>
  </w:num>
  <w:num w:numId="33" w16cid:durableId="640813690">
    <w:abstractNumId w:val="54"/>
  </w:num>
  <w:num w:numId="34" w16cid:durableId="1644315327">
    <w:abstractNumId w:val="61"/>
  </w:num>
  <w:num w:numId="35" w16cid:durableId="1280795568">
    <w:abstractNumId w:val="38"/>
  </w:num>
  <w:num w:numId="36" w16cid:durableId="513879264">
    <w:abstractNumId w:val="31"/>
  </w:num>
  <w:num w:numId="37" w16cid:durableId="1792091806">
    <w:abstractNumId w:val="57"/>
  </w:num>
  <w:num w:numId="38" w16cid:durableId="844855426">
    <w:abstractNumId w:val="53"/>
  </w:num>
  <w:num w:numId="39" w16cid:durableId="2118131676">
    <w:abstractNumId w:val="30"/>
  </w:num>
  <w:num w:numId="40" w16cid:durableId="845747197">
    <w:abstractNumId w:val="21"/>
  </w:num>
  <w:num w:numId="41" w16cid:durableId="25059567">
    <w:abstractNumId w:val="55"/>
  </w:num>
  <w:num w:numId="42" w16cid:durableId="703140667">
    <w:abstractNumId w:val="58"/>
  </w:num>
  <w:num w:numId="43" w16cid:durableId="922026149">
    <w:abstractNumId w:val="56"/>
  </w:num>
  <w:num w:numId="44" w16cid:durableId="1920361615">
    <w:abstractNumId w:val="64"/>
  </w:num>
  <w:num w:numId="45" w16cid:durableId="385835461">
    <w:abstractNumId w:val="51"/>
  </w:num>
  <w:num w:numId="46" w16cid:durableId="836267807">
    <w:abstractNumId w:val="12"/>
  </w:num>
  <w:num w:numId="47" w16cid:durableId="122694583">
    <w:abstractNumId w:val="37"/>
  </w:num>
  <w:num w:numId="48" w16cid:durableId="1985044342">
    <w:abstractNumId w:val="15"/>
  </w:num>
  <w:num w:numId="49" w16cid:durableId="1399745597">
    <w:abstractNumId w:val="36"/>
  </w:num>
  <w:num w:numId="50" w16cid:durableId="1448425832">
    <w:abstractNumId w:val="60"/>
  </w:num>
  <w:num w:numId="51" w16cid:durableId="1179589300">
    <w:abstractNumId w:val="26"/>
  </w:num>
  <w:num w:numId="52" w16cid:durableId="412355204">
    <w:abstractNumId w:val="65"/>
  </w:num>
  <w:num w:numId="53" w16cid:durableId="387655589">
    <w:abstractNumId w:val="19"/>
  </w:num>
  <w:num w:numId="54" w16cid:durableId="378633300">
    <w:abstractNumId w:val="50"/>
  </w:num>
  <w:num w:numId="55" w16cid:durableId="1951426330">
    <w:abstractNumId w:val="41"/>
  </w:num>
  <w:num w:numId="56" w16cid:durableId="1517579476">
    <w:abstractNumId w:val="27"/>
  </w:num>
  <w:num w:numId="57" w16cid:durableId="2121562451">
    <w:abstractNumId w:val="39"/>
  </w:num>
  <w:num w:numId="58" w16cid:durableId="1092969721">
    <w:abstractNumId w:val="14"/>
  </w:num>
  <w:num w:numId="59" w16cid:durableId="702947103">
    <w:abstractNumId w:val="66"/>
  </w:num>
  <w:num w:numId="60" w16cid:durableId="1221598287">
    <w:abstractNumId w:val="29"/>
  </w:num>
  <w:num w:numId="61" w16cid:durableId="2119444017">
    <w:abstractNumId w:val="13"/>
  </w:num>
  <w:num w:numId="62" w16cid:durableId="1219434271">
    <w:abstractNumId w:val="42"/>
  </w:num>
  <w:num w:numId="63" w16cid:durableId="776369222">
    <w:abstractNumId w:val="0"/>
  </w:num>
  <w:num w:numId="64" w16cid:durableId="1291353400">
    <w:abstractNumId w:val="1"/>
  </w:num>
  <w:num w:numId="65" w16cid:durableId="2094544916">
    <w:abstractNumId w:val="43"/>
  </w:num>
  <w:num w:numId="66" w16cid:durableId="933629640">
    <w:abstractNumId w:val="47"/>
  </w:num>
  <w:num w:numId="67" w16cid:durableId="71119829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881"/>
    <w:rsid w:val="00011FA3"/>
    <w:rsid w:val="000329A8"/>
    <w:rsid w:val="000466E8"/>
    <w:rsid w:val="00050968"/>
    <w:rsid w:val="00087EF6"/>
    <w:rsid w:val="000B114A"/>
    <w:rsid w:val="000D2140"/>
    <w:rsid w:val="00110450"/>
    <w:rsid w:val="00114105"/>
    <w:rsid w:val="001300CA"/>
    <w:rsid w:val="001732F4"/>
    <w:rsid w:val="00184EA8"/>
    <w:rsid w:val="00186E93"/>
    <w:rsid w:val="001907E4"/>
    <w:rsid w:val="001949DB"/>
    <w:rsid w:val="001978ED"/>
    <w:rsid w:val="001A6881"/>
    <w:rsid w:val="001C35DA"/>
    <w:rsid w:val="001D685C"/>
    <w:rsid w:val="002050F2"/>
    <w:rsid w:val="002055E1"/>
    <w:rsid w:val="00242330"/>
    <w:rsid w:val="00284E89"/>
    <w:rsid w:val="00290E92"/>
    <w:rsid w:val="002944A0"/>
    <w:rsid w:val="002A6A9B"/>
    <w:rsid w:val="002C0CE3"/>
    <w:rsid w:val="002C59BD"/>
    <w:rsid w:val="002D63F6"/>
    <w:rsid w:val="002E38E6"/>
    <w:rsid w:val="002E4E06"/>
    <w:rsid w:val="00311630"/>
    <w:rsid w:val="00316371"/>
    <w:rsid w:val="00317C37"/>
    <w:rsid w:val="003449BD"/>
    <w:rsid w:val="00355A89"/>
    <w:rsid w:val="00364E7C"/>
    <w:rsid w:val="00371D14"/>
    <w:rsid w:val="00371E4A"/>
    <w:rsid w:val="00374615"/>
    <w:rsid w:val="00377502"/>
    <w:rsid w:val="00393C52"/>
    <w:rsid w:val="003C6E3B"/>
    <w:rsid w:val="003D261B"/>
    <w:rsid w:val="003E0E7E"/>
    <w:rsid w:val="003F5CB4"/>
    <w:rsid w:val="003F5EE5"/>
    <w:rsid w:val="00460E93"/>
    <w:rsid w:val="00473988"/>
    <w:rsid w:val="00496FFC"/>
    <w:rsid w:val="004D0545"/>
    <w:rsid w:val="004E71E6"/>
    <w:rsid w:val="005127C5"/>
    <w:rsid w:val="00536FD3"/>
    <w:rsid w:val="00542FBC"/>
    <w:rsid w:val="0056296C"/>
    <w:rsid w:val="00574584"/>
    <w:rsid w:val="005824BC"/>
    <w:rsid w:val="00587C38"/>
    <w:rsid w:val="005D3A5E"/>
    <w:rsid w:val="005E02AA"/>
    <w:rsid w:val="00610E1D"/>
    <w:rsid w:val="0061691E"/>
    <w:rsid w:val="00665C5F"/>
    <w:rsid w:val="00676454"/>
    <w:rsid w:val="00680E9D"/>
    <w:rsid w:val="00681741"/>
    <w:rsid w:val="006836EC"/>
    <w:rsid w:val="0068619D"/>
    <w:rsid w:val="006B7AAB"/>
    <w:rsid w:val="006C3E64"/>
    <w:rsid w:val="006C74E7"/>
    <w:rsid w:val="006D2ACA"/>
    <w:rsid w:val="006D32F7"/>
    <w:rsid w:val="006E0983"/>
    <w:rsid w:val="006F041A"/>
    <w:rsid w:val="0072535B"/>
    <w:rsid w:val="007317FE"/>
    <w:rsid w:val="00743D45"/>
    <w:rsid w:val="00746CA5"/>
    <w:rsid w:val="00775B97"/>
    <w:rsid w:val="00796998"/>
    <w:rsid w:val="007A3DE1"/>
    <w:rsid w:val="007B6895"/>
    <w:rsid w:val="007D72FC"/>
    <w:rsid w:val="008004C7"/>
    <w:rsid w:val="00847F2B"/>
    <w:rsid w:val="00850771"/>
    <w:rsid w:val="00852C7D"/>
    <w:rsid w:val="0087134C"/>
    <w:rsid w:val="008741FF"/>
    <w:rsid w:val="008A2EDC"/>
    <w:rsid w:val="008A6924"/>
    <w:rsid w:val="008B46B7"/>
    <w:rsid w:val="008B5B4C"/>
    <w:rsid w:val="008C5F78"/>
    <w:rsid w:val="00902F85"/>
    <w:rsid w:val="00905385"/>
    <w:rsid w:val="00906D30"/>
    <w:rsid w:val="00923DB9"/>
    <w:rsid w:val="0092562C"/>
    <w:rsid w:val="00936236"/>
    <w:rsid w:val="009554B9"/>
    <w:rsid w:val="0099550B"/>
    <w:rsid w:val="009973A2"/>
    <w:rsid w:val="009B2257"/>
    <w:rsid w:val="009C6F84"/>
    <w:rsid w:val="009D7A62"/>
    <w:rsid w:val="009E04D4"/>
    <w:rsid w:val="00A047F2"/>
    <w:rsid w:val="00A0531B"/>
    <w:rsid w:val="00A16FD2"/>
    <w:rsid w:val="00A64B8E"/>
    <w:rsid w:val="00A65011"/>
    <w:rsid w:val="00A80FB9"/>
    <w:rsid w:val="00A96049"/>
    <w:rsid w:val="00A964E6"/>
    <w:rsid w:val="00AA4091"/>
    <w:rsid w:val="00AA76C8"/>
    <w:rsid w:val="00AB6785"/>
    <w:rsid w:val="00AD0B86"/>
    <w:rsid w:val="00AD1C1C"/>
    <w:rsid w:val="00AE3535"/>
    <w:rsid w:val="00AF1D82"/>
    <w:rsid w:val="00AF3A4C"/>
    <w:rsid w:val="00AF6C1C"/>
    <w:rsid w:val="00AF7B2D"/>
    <w:rsid w:val="00B17087"/>
    <w:rsid w:val="00B47DE3"/>
    <w:rsid w:val="00B56FDA"/>
    <w:rsid w:val="00B60667"/>
    <w:rsid w:val="00B75460"/>
    <w:rsid w:val="00B75602"/>
    <w:rsid w:val="00BB697D"/>
    <w:rsid w:val="00BD6935"/>
    <w:rsid w:val="00BF224E"/>
    <w:rsid w:val="00BF30FD"/>
    <w:rsid w:val="00C254DD"/>
    <w:rsid w:val="00C279D6"/>
    <w:rsid w:val="00C41502"/>
    <w:rsid w:val="00C675DF"/>
    <w:rsid w:val="00C91D3C"/>
    <w:rsid w:val="00CA39BF"/>
    <w:rsid w:val="00CE581E"/>
    <w:rsid w:val="00D16367"/>
    <w:rsid w:val="00D21249"/>
    <w:rsid w:val="00D368B4"/>
    <w:rsid w:val="00D40DDB"/>
    <w:rsid w:val="00D4787D"/>
    <w:rsid w:val="00D5785A"/>
    <w:rsid w:val="00D76AB7"/>
    <w:rsid w:val="00DD0992"/>
    <w:rsid w:val="00DF5A97"/>
    <w:rsid w:val="00DF7801"/>
    <w:rsid w:val="00E05CF0"/>
    <w:rsid w:val="00E118FA"/>
    <w:rsid w:val="00E456BF"/>
    <w:rsid w:val="00E85EBD"/>
    <w:rsid w:val="00E867C2"/>
    <w:rsid w:val="00E95F56"/>
    <w:rsid w:val="00EA1D4C"/>
    <w:rsid w:val="00F07B9E"/>
    <w:rsid w:val="00F07DBF"/>
    <w:rsid w:val="00F30C1B"/>
    <w:rsid w:val="00F32054"/>
    <w:rsid w:val="00F32E25"/>
    <w:rsid w:val="00F91CC2"/>
    <w:rsid w:val="00FA5A4E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E53BBB"/>
  <w15:docId w15:val="{0CEB6F31-8D58-4BF3-9978-8B435BAB0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A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F3A4C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AF3A4C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AF3A4C"/>
    <w:pPr>
      <w:keepNext/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F3A4C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AF3A4C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F3A4C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AF3A4C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AF3A4C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AF3A4C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uiPriority w:val="99"/>
    <w:rsid w:val="00AF3A4C"/>
    <w:rPr>
      <w:rFonts w:ascii="Wingdings" w:hAnsi="Wingdings" w:cs="Wingdings" w:hint="default"/>
    </w:rPr>
  </w:style>
  <w:style w:type="character" w:customStyle="1" w:styleId="WW8Num1z1">
    <w:name w:val="WW8Num1z1"/>
    <w:uiPriority w:val="99"/>
    <w:rsid w:val="00AF3A4C"/>
    <w:rPr>
      <w:rFonts w:ascii="Courier New" w:hAnsi="Courier New" w:cs="Courier New" w:hint="default"/>
    </w:rPr>
  </w:style>
  <w:style w:type="character" w:customStyle="1" w:styleId="WW8Num1z3">
    <w:name w:val="WW8Num1z3"/>
    <w:uiPriority w:val="99"/>
    <w:rsid w:val="00AF3A4C"/>
    <w:rPr>
      <w:rFonts w:ascii="Symbol" w:hAnsi="Symbol" w:cs="Symbol" w:hint="default"/>
    </w:rPr>
  </w:style>
  <w:style w:type="character" w:customStyle="1" w:styleId="WW8Num2z0">
    <w:name w:val="WW8Num2z0"/>
    <w:uiPriority w:val="99"/>
    <w:rsid w:val="00AF3A4C"/>
    <w:rPr>
      <w:rFonts w:hint="default"/>
    </w:rPr>
  </w:style>
  <w:style w:type="character" w:customStyle="1" w:styleId="WW8Num2z1">
    <w:name w:val="WW8Num2z1"/>
    <w:uiPriority w:val="99"/>
    <w:rsid w:val="00AF3A4C"/>
  </w:style>
  <w:style w:type="character" w:customStyle="1" w:styleId="WW8Num2z2">
    <w:name w:val="WW8Num2z2"/>
    <w:uiPriority w:val="99"/>
    <w:rsid w:val="00AF3A4C"/>
  </w:style>
  <w:style w:type="character" w:customStyle="1" w:styleId="WW8Num2z3">
    <w:name w:val="WW8Num2z3"/>
    <w:rsid w:val="00AF3A4C"/>
  </w:style>
  <w:style w:type="character" w:customStyle="1" w:styleId="WW8Num2z4">
    <w:name w:val="WW8Num2z4"/>
    <w:rsid w:val="00AF3A4C"/>
  </w:style>
  <w:style w:type="character" w:customStyle="1" w:styleId="WW8Num2z5">
    <w:name w:val="WW8Num2z5"/>
    <w:rsid w:val="00AF3A4C"/>
  </w:style>
  <w:style w:type="character" w:customStyle="1" w:styleId="WW8Num2z6">
    <w:name w:val="WW8Num2z6"/>
    <w:rsid w:val="00AF3A4C"/>
  </w:style>
  <w:style w:type="character" w:customStyle="1" w:styleId="WW8Num2z7">
    <w:name w:val="WW8Num2z7"/>
    <w:rsid w:val="00AF3A4C"/>
  </w:style>
  <w:style w:type="character" w:customStyle="1" w:styleId="WW8Num2z8">
    <w:name w:val="WW8Num2z8"/>
    <w:rsid w:val="00AF3A4C"/>
  </w:style>
  <w:style w:type="character" w:customStyle="1" w:styleId="WW8Num3z0">
    <w:name w:val="WW8Num3z0"/>
    <w:uiPriority w:val="99"/>
    <w:rsid w:val="00AF3A4C"/>
    <w:rPr>
      <w:rFonts w:hint="default"/>
    </w:rPr>
  </w:style>
  <w:style w:type="character" w:customStyle="1" w:styleId="WW8Num3z1">
    <w:name w:val="WW8Num3z1"/>
    <w:uiPriority w:val="99"/>
    <w:rsid w:val="00AF3A4C"/>
  </w:style>
  <w:style w:type="character" w:customStyle="1" w:styleId="WW8Num3z2">
    <w:name w:val="WW8Num3z2"/>
    <w:uiPriority w:val="99"/>
    <w:rsid w:val="00AF3A4C"/>
  </w:style>
  <w:style w:type="character" w:customStyle="1" w:styleId="WW8Num3z3">
    <w:name w:val="WW8Num3z3"/>
    <w:uiPriority w:val="99"/>
    <w:rsid w:val="00AF3A4C"/>
  </w:style>
  <w:style w:type="character" w:customStyle="1" w:styleId="WW8Num3z4">
    <w:name w:val="WW8Num3z4"/>
    <w:uiPriority w:val="99"/>
    <w:rsid w:val="00AF3A4C"/>
  </w:style>
  <w:style w:type="character" w:customStyle="1" w:styleId="WW8Num3z5">
    <w:name w:val="WW8Num3z5"/>
    <w:uiPriority w:val="99"/>
    <w:rsid w:val="00AF3A4C"/>
  </w:style>
  <w:style w:type="character" w:customStyle="1" w:styleId="WW8Num3z6">
    <w:name w:val="WW8Num3z6"/>
    <w:uiPriority w:val="99"/>
    <w:rsid w:val="00AF3A4C"/>
  </w:style>
  <w:style w:type="character" w:customStyle="1" w:styleId="WW8Num3z7">
    <w:name w:val="WW8Num3z7"/>
    <w:uiPriority w:val="99"/>
    <w:rsid w:val="00AF3A4C"/>
  </w:style>
  <w:style w:type="character" w:customStyle="1" w:styleId="WW8Num3z8">
    <w:name w:val="WW8Num3z8"/>
    <w:uiPriority w:val="99"/>
    <w:rsid w:val="00AF3A4C"/>
  </w:style>
  <w:style w:type="character" w:customStyle="1" w:styleId="WW8Num4z0">
    <w:name w:val="WW8Num4z0"/>
    <w:uiPriority w:val="99"/>
    <w:rsid w:val="00AF3A4C"/>
    <w:rPr>
      <w:rFonts w:hint="default"/>
    </w:rPr>
  </w:style>
  <w:style w:type="character" w:customStyle="1" w:styleId="WW8Num4z1">
    <w:name w:val="WW8Num4z1"/>
    <w:uiPriority w:val="99"/>
    <w:rsid w:val="00AF3A4C"/>
  </w:style>
  <w:style w:type="character" w:customStyle="1" w:styleId="WW8Num4z2">
    <w:name w:val="WW8Num4z2"/>
    <w:uiPriority w:val="99"/>
    <w:rsid w:val="00AF3A4C"/>
  </w:style>
  <w:style w:type="character" w:customStyle="1" w:styleId="WW8Num4z3">
    <w:name w:val="WW8Num4z3"/>
    <w:uiPriority w:val="99"/>
    <w:rsid w:val="00AF3A4C"/>
  </w:style>
  <w:style w:type="character" w:customStyle="1" w:styleId="WW8Num4z4">
    <w:name w:val="WW8Num4z4"/>
    <w:uiPriority w:val="99"/>
    <w:rsid w:val="00AF3A4C"/>
  </w:style>
  <w:style w:type="character" w:customStyle="1" w:styleId="WW8Num4z5">
    <w:name w:val="WW8Num4z5"/>
    <w:uiPriority w:val="99"/>
    <w:rsid w:val="00AF3A4C"/>
  </w:style>
  <w:style w:type="character" w:customStyle="1" w:styleId="WW8Num4z6">
    <w:name w:val="WW8Num4z6"/>
    <w:uiPriority w:val="99"/>
    <w:rsid w:val="00AF3A4C"/>
  </w:style>
  <w:style w:type="character" w:customStyle="1" w:styleId="WW8Num4z7">
    <w:name w:val="WW8Num4z7"/>
    <w:uiPriority w:val="99"/>
    <w:rsid w:val="00AF3A4C"/>
  </w:style>
  <w:style w:type="character" w:customStyle="1" w:styleId="WW8Num4z8">
    <w:name w:val="WW8Num4z8"/>
    <w:uiPriority w:val="99"/>
    <w:rsid w:val="00AF3A4C"/>
  </w:style>
  <w:style w:type="character" w:customStyle="1" w:styleId="WW8Num5z0">
    <w:name w:val="WW8Num5z0"/>
    <w:uiPriority w:val="99"/>
    <w:rsid w:val="00AF3A4C"/>
  </w:style>
  <w:style w:type="character" w:customStyle="1" w:styleId="WW8Num5z1">
    <w:name w:val="WW8Num5z1"/>
    <w:uiPriority w:val="99"/>
    <w:rsid w:val="00AF3A4C"/>
  </w:style>
  <w:style w:type="character" w:customStyle="1" w:styleId="WW8Num5z2">
    <w:name w:val="WW8Num5z2"/>
    <w:uiPriority w:val="99"/>
    <w:rsid w:val="00AF3A4C"/>
  </w:style>
  <w:style w:type="character" w:customStyle="1" w:styleId="WW8Num5z3">
    <w:name w:val="WW8Num5z3"/>
    <w:uiPriority w:val="99"/>
    <w:rsid w:val="00AF3A4C"/>
  </w:style>
  <w:style w:type="character" w:customStyle="1" w:styleId="WW8Num5z4">
    <w:name w:val="WW8Num5z4"/>
    <w:uiPriority w:val="99"/>
    <w:rsid w:val="00AF3A4C"/>
  </w:style>
  <w:style w:type="character" w:customStyle="1" w:styleId="WW8Num5z5">
    <w:name w:val="WW8Num5z5"/>
    <w:uiPriority w:val="99"/>
    <w:rsid w:val="00AF3A4C"/>
  </w:style>
  <w:style w:type="character" w:customStyle="1" w:styleId="WW8Num5z6">
    <w:name w:val="WW8Num5z6"/>
    <w:uiPriority w:val="99"/>
    <w:rsid w:val="00AF3A4C"/>
  </w:style>
  <w:style w:type="character" w:customStyle="1" w:styleId="WW8Num5z7">
    <w:name w:val="WW8Num5z7"/>
    <w:uiPriority w:val="99"/>
    <w:rsid w:val="00AF3A4C"/>
  </w:style>
  <w:style w:type="character" w:customStyle="1" w:styleId="WW8Num5z8">
    <w:name w:val="WW8Num5z8"/>
    <w:uiPriority w:val="99"/>
    <w:rsid w:val="00AF3A4C"/>
  </w:style>
  <w:style w:type="character" w:customStyle="1" w:styleId="WW8Num6z0">
    <w:name w:val="WW8Num6z0"/>
    <w:uiPriority w:val="99"/>
    <w:rsid w:val="00AF3A4C"/>
    <w:rPr>
      <w:rFonts w:hint="default"/>
    </w:rPr>
  </w:style>
  <w:style w:type="character" w:customStyle="1" w:styleId="WW8Num6z1">
    <w:name w:val="WW8Num6z1"/>
    <w:uiPriority w:val="99"/>
    <w:rsid w:val="00AF3A4C"/>
  </w:style>
  <w:style w:type="character" w:customStyle="1" w:styleId="WW8Num6z2">
    <w:name w:val="WW8Num6z2"/>
    <w:uiPriority w:val="99"/>
    <w:rsid w:val="00AF3A4C"/>
  </w:style>
  <w:style w:type="character" w:customStyle="1" w:styleId="WW8Num6z3">
    <w:name w:val="WW8Num6z3"/>
    <w:uiPriority w:val="99"/>
    <w:rsid w:val="00AF3A4C"/>
  </w:style>
  <w:style w:type="character" w:customStyle="1" w:styleId="WW8Num6z4">
    <w:name w:val="WW8Num6z4"/>
    <w:uiPriority w:val="99"/>
    <w:rsid w:val="00AF3A4C"/>
  </w:style>
  <w:style w:type="character" w:customStyle="1" w:styleId="WW8Num6z5">
    <w:name w:val="WW8Num6z5"/>
    <w:uiPriority w:val="99"/>
    <w:rsid w:val="00AF3A4C"/>
  </w:style>
  <w:style w:type="character" w:customStyle="1" w:styleId="WW8Num6z6">
    <w:name w:val="WW8Num6z6"/>
    <w:uiPriority w:val="99"/>
    <w:rsid w:val="00AF3A4C"/>
  </w:style>
  <w:style w:type="character" w:customStyle="1" w:styleId="WW8Num6z7">
    <w:name w:val="WW8Num6z7"/>
    <w:uiPriority w:val="99"/>
    <w:rsid w:val="00AF3A4C"/>
  </w:style>
  <w:style w:type="character" w:customStyle="1" w:styleId="WW8Num6z8">
    <w:name w:val="WW8Num6z8"/>
    <w:uiPriority w:val="99"/>
    <w:rsid w:val="00AF3A4C"/>
  </w:style>
  <w:style w:type="character" w:customStyle="1" w:styleId="WW8Num7z0">
    <w:name w:val="WW8Num7z0"/>
    <w:uiPriority w:val="99"/>
    <w:rsid w:val="00AF3A4C"/>
  </w:style>
  <w:style w:type="character" w:customStyle="1" w:styleId="WW8Num7z1">
    <w:name w:val="WW8Num7z1"/>
    <w:uiPriority w:val="99"/>
    <w:rsid w:val="00AF3A4C"/>
  </w:style>
  <w:style w:type="character" w:customStyle="1" w:styleId="WW8Num7z2">
    <w:name w:val="WW8Num7z2"/>
    <w:uiPriority w:val="99"/>
    <w:rsid w:val="00AF3A4C"/>
  </w:style>
  <w:style w:type="character" w:customStyle="1" w:styleId="WW8Num7z3">
    <w:name w:val="WW8Num7z3"/>
    <w:uiPriority w:val="99"/>
    <w:rsid w:val="00AF3A4C"/>
  </w:style>
  <w:style w:type="character" w:customStyle="1" w:styleId="WW8Num7z4">
    <w:name w:val="WW8Num7z4"/>
    <w:uiPriority w:val="99"/>
    <w:rsid w:val="00AF3A4C"/>
  </w:style>
  <w:style w:type="character" w:customStyle="1" w:styleId="WW8Num7z5">
    <w:name w:val="WW8Num7z5"/>
    <w:uiPriority w:val="99"/>
    <w:rsid w:val="00AF3A4C"/>
  </w:style>
  <w:style w:type="character" w:customStyle="1" w:styleId="WW8Num7z6">
    <w:name w:val="WW8Num7z6"/>
    <w:uiPriority w:val="99"/>
    <w:rsid w:val="00AF3A4C"/>
  </w:style>
  <w:style w:type="character" w:customStyle="1" w:styleId="WW8Num7z7">
    <w:name w:val="WW8Num7z7"/>
    <w:uiPriority w:val="99"/>
    <w:rsid w:val="00AF3A4C"/>
  </w:style>
  <w:style w:type="character" w:customStyle="1" w:styleId="WW8Num7z8">
    <w:name w:val="WW8Num7z8"/>
    <w:uiPriority w:val="99"/>
    <w:rsid w:val="00AF3A4C"/>
  </w:style>
  <w:style w:type="character" w:customStyle="1" w:styleId="WW8Num8z0">
    <w:name w:val="WW8Num8z0"/>
    <w:uiPriority w:val="99"/>
    <w:rsid w:val="00AF3A4C"/>
    <w:rPr>
      <w:rFonts w:hint="default"/>
    </w:rPr>
  </w:style>
  <w:style w:type="character" w:customStyle="1" w:styleId="WW8Num8z1">
    <w:name w:val="WW8Num8z1"/>
    <w:uiPriority w:val="99"/>
    <w:rsid w:val="00AF3A4C"/>
  </w:style>
  <w:style w:type="character" w:customStyle="1" w:styleId="WW8Num8z2">
    <w:name w:val="WW8Num8z2"/>
    <w:uiPriority w:val="99"/>
    <w:rsid w:val="00AF3A4C"/>
  </w:style>
  <w:style w:type="character" w:customStyle="1" w:styleId="WW8Num8z3">
    <w:name w:val="WW8Num8z3"/>
    <w:rsid w:val="00AF3A4C"/>
  </w:style>
  <w:style w:type="character" w:customStyle="1" w:styleId="WW8Num8z4">
    <w:name w:val="WW8Num8z4"/>
    <w:rsid w:val="00AF3A4C"/>
  </w:style>
  <w:style w:type="character" w:customStyle="1" w:styleId="WW8Num8z5">
    <w:name w:val="WW8Num8z5"/>
    <w:rsid w:val="00AF3A4C"/>
  </w:style>
  <w:style w:type="character" w:customStyle="1" w:styleId="WW8Num8z6">
    <w:name w:val="WW8Num8z6"/>
    <w:rsid w:val="00AF3A4C"/>
  </w:style>
  <w:style w:type="character" w:customStyle="1" w:styleId="WW8Num8z7">
    <w:name w:val="WW8Num8z7"/>
    <w:rsid w:val="00AF3A4C"/>
  </w:style>
  <w:style w:type="character" w:customStyle="1" w:styleId="WW8Num8z8">
    <w:name w:val="WW8Num8z8"/>
    <w:rsid w:val="00AF3A4C"/>
  </w:style>
  <w:style w:type="character" w:customStyle="1" w:styleId="WW8Num9z0">
    <w:name w:val="WW8Num9z0"/>
    <w:uiPriority w:val="99"/>
    <w:rsid w:val="00AF3A4C"/>
  </w:style>
  <w:style w:type="character" w:customStyle="1" w:styleId="WW8Num9z1">
    <w:name w:val="WW8Num9z1"/>
    <w:uiPriority w:val="99"/>
    <w:rsid w:val="00AF3A4C"/>
  </w:style>
  <w:style w:type="character" w:customStyle="1" w:styleId="WW8Num9z2">
    <w:name w:val="WW8Num9z2"/>
    <w:uiPriority w:val="99"/>
    <w:rsid w:val="00AF3A4C"/>
  </w:style>
  <w:style w:type="character" w:customStyle="1" w:styleId="WW8Num9z3">
    <w:name w:val="WW8Num9z3"/>
    <w:uiPriority w:val="99"/>
    <w:rsid w:val="00AF3A4C"/>
  </w:style>
  <w:style w:type="character" w:customStyle="1" w:styleId="WW8Num9z4">
    <w:name w:val="WW8Num9z4"/>
    <w:uiPriority w:val="99"/>
    <w:rsid w:val="00AF3A4C"/>
  </w:style>
  <w:style w:type="character" w:customStyle="1" w:styleId="WW8Num9z5">
    <w:name w:val="WW8Num9z5"/>
    <w:uiPriority w:val="99"/>
    <w:rsid w:val="00AF3A4C"/>
  </w:style>
  <w:style w:type="character" w:customStyle="1" w:styleId="WW8Num9z6">
    <w:name w:val="WW8Num9z6"/>
    <w:uiPriority w:val="99"/>
    <w:rsid w:val="00AF3A4C"/>
  </w:style>
  <w:style w:type="character" w:customStyle="1" w:styleId="WW8Num9z7">
    <w:name w:val="WW8Num9z7"/>
    <w:uiPriority w:val="99"/>
    <w:rsid w:val="00AF3A4C"/>
  </w:style>
  <w:style w:type="character" w:customStyle="1" w:styleId="WW8Num9z8">
    <w:name w:val="WW8Num9z8"/>
    <w:uiPriority w:val="99"/>
    <w:rsid w:val="00AF3A4C"/>
  </w:style>
  <w:style w:type="character" w:customStyle="1" w:styleId="WW8Num10z0">
    <w:name w:val="WW8Num10z0"/>
    <w:uiPriority w:val="99"/>
    <w:rsid w:val="00AF3A4C"/>
    <w:rPr>
      <w:rFonts w:hint="default"/>
    </w:rPr>
  </w:style>
  <w:style w:type="character" w:customStyle="1" w:styleId="WW8Num10z1">
    <w:name w:val="WW8Num10z1"/>
    <w:uiPriority w:val="99"/>
    <w:rsid w:val="00AF3A4C"/>
  </w:style>
  <w:style w:type="character" w:customStyle="1" w:styleId="WW8Num10z2">
    <w:name w:val="WW8Num10z2"/>
    <w:uiPriority w:val="99"/>
    <w:rsid w:val="00AF3A4C"/>
  </w:style>
  <w:style w:type="character" w:customStyle="1" w:styleId="WW8Num10z3">
    <w:name w:val="WW8Num10z3"/>
    <w:uiPriority w:val="99"/>
    <w:rsid w:val="00AF3A4C"/>
  </w:style>
  <w:style w:type="character" w:customStyle="1" w:styleId="WW8Num10z4">
    <w:name w:val="WW8Num10z4"/>
    <w:uiPriority w:val="99"/>
    <w:rsid w:val="00AF3A4C"/>
  </w:style>
  <w:style w:type="character" w:customStyle="1" w:styleId="WW8Num10z5">
    <w:name w:val="WW8Num10z5"/>
    <w:uiPriority w:val="99"/>
    <w:rsid w:val="00AF3A4C"/>
  </w:style>
  <w:style w:type="character" w:customStyle="1" w:styleId="WW8Num10z6">
    <w:name w:val="WW8Num10z6"/>
    <w:uiPriority w:val="99"/>
    <w:rsid w:val="00AF3A4C"/>
  </w:style>
  <w:style w:type="character" w:customStyle="1" w:styleId="WW8Num10z7">
    <w:name w:val="WW8Num10z7"/>
    <w:uiPriority w:val="99"/>
    <w:rsid w:val="00AF3A4C"/>
  </w:style>
  <w:style w:type="character" w:customStyle="1" w:styleId="WW8Num10z8">
    <w:name w:val="WW8Num10z8"/>
    <w:uiPriority w:val="99"/>
    <w:rsid w:val="00AF3A4C"/>
  </w:style>
  <w:style w:type="character" w:customStyle="1" w:styleId="WW8Num11z0">
    <w:name w:val="WW8Num11z0"/>
    <w:rsid w:val="00AF3A4C"/>
  </w:style>
  <w:style w:type="character" w:customStyle="1" w:styleId="WW8Num11z1">
    <w:name w:val="WW8Num11z1"/>
    <w:rsid w:val="00AF3A4C"/>
  </w:style>
  <w:style w:type="character" w:customStyle="1" w:styleId="WW8Num11z2">
    <w:name w:val="WW8Num11z2"/>
    <w:rsid w:val="00AF3A4C"/>
  </w:style>
  <w:style w:type="character" w:customStyle="1" w:styleId="WW8Num11z3">
    <w:name w:val="WW8Num11z3"/>
    <w:rsid w:val="00AF3A4C"/>
    <w:rPr>
      <w:rFonts w:ascii="Symbol" w:hAnsi="Symbol" w:cs="Symbol" w:hint="default"/>
      <w:color w:val="auto"/>
    </w:rPr>
  </w:style>
  <w:style w:type="character" w:customStyle="1" w:styleId="WW8Num11z5">
    <w:name w:val="WW8Num11z5"/>
    <w:rsid w:val="00AF3A4C"/>
  </w:style>
  <w:style w:type="character" w:customStyle="1" w:styleId="WW8Num11z6">
    <w:name w:val="WW8Num11z6"/>
    <w:rsid w:val="00AF3A4C"/>
  </w:style>
  <w:style w:type="character" w:customStyle="1" w:styleId="WW8Num11z7">
    <w:name w:val="WW8Num11z7"/>
    <w:rsid w:val="00AF3A4C"/>
  </w:style>
  <w:style w:type="character" w:customStyle="1" w:styleId="WW8Num11z8">
    <w:name w:val="WW8Num11z8"/>
    <w:rsid w:val="00AF3A4C"/>
  </w:style>
  <w:style w:type="character" w:customStyle="1" w:styleId="WW8Num12z0">
    <w:name w:val="WW8Num12z0"/>
    <w:rsid w:val="00AF3A4C"/>
    <w:rPr>
      <w:rFonts w:ascii="Symbol" w:hAnsi="Symbol" w:cs="Symbol" w:hint="default"/>
    </w:rPr>
  </w:style>
  <w:style w:type="character" w:customStyle="1" w:styleId="WW8Num12z1">
    <w:name w:val="WW8Num12z1"/>
    <w:rsid w:val="00AF3A4C"/>
    <w:rPr>
      <w:rFonts w:hint="default"/>
    </w:rPr>
  </w:style>
  <w:style w:type="character" w:customStyle="1" w:styleId="WW8Num12z2">
    <w:name w:val="WW8Num12z2"/>
    <w:rsid w:val="00AF3A4C"/>
  </w:style>
  <w:style w:type="character" w:customStyle="1" w:styleId="WW8Num12z3">
    <w:name w:val="WW8Num12z3"/>
    <w:rsid w:val="00AF3A4C"/>
  </w:style>
  <w:style w:type="character" w:customStyle="1" w:styleId="WW8Num12z4">
    <w:name w:val="WW8Num12z4"/>
    <w:rsid w:val="00AF3A4C"/>
  </w:style>
  <w:style w:type="character" w:customStyle="1" w:styleId="WW8Num12z5">
    <w:name w:val="WW8Num12z5"/>
    <w:rsid w:val="00AF3A4C"/>
  </w:style>
  <w:style w:type="character" w:customStyle="1" w:styleId="WW8Num12z6">
    <w:name w:val="WW8Num12z6"/>
    <w:rsid w:val="00AF3A4C"/>
  </w:style>
  <w:style w:type="character" w:customStyle="1" w:styleId="WW8Num12z7">
    <w:name w:val="WW8Num12z7"/>
    <w:rsid w:val="00AF3A4C"/>
  </w:style>
  <w:style w:type="character" w:customStyle="1" w:styleId="WW8Num12z8">
    <w:name w:val="WW8Num12z8"/>
    <w:rsid w:val="00AF3A4C"/>
  </w:style>
  <w:style w:type="character" w:customStyle="1" w:styleId="WW8Num13z0">
    <w:name w:val="WW8Num13z0"/>
    <w:rsid w:val="00AF3A4C"/>
    <w:rPr>
      <w:rFonts w:hint="default"/>
    </w:rPr>
  </w:style>
  <w:style w:type="character" w:customStyle="1" w:styleId="WW8Num13z1">
    <w:name w:val="WW8Num13z1"/>
    <w:rsid w:val="00AF3A4C"/>
  </w:style>
  <w:style w:type="character" w:customStyle="1" w:styleId="WW8Num13z2">
    <w:name w:val="WW8Num13z2"/>
    <w:rsid w:val="00AF3A4C"/>
  </w:style>
  <w:style w:type="character" w:customStyle="1" w:styleId="WW8Num13z3">
    <w:name w:val="WW8Num13z3"/>
    <w:rsid w:val="00AF3A4C"/>
  </w:style>
  <w:style w:type="character" w:customStyle="1" w:styleId="WW8Num13z4">
    <w:name w:val="WW8Num13z4"/>
    <w:rsid w:val="00AF3A4C"/>
  </w:style>
  <w:style w:type="character" w:customStyle="1" w:styleId="WW8Num13z5">
    <w:name w:val="WW8Num13z5"/>
    <w:rsid w:val="00AF3A4C"/>
  </w:style>
  <w:style w:type="character" w:customStyle="1" w:styleId="WW8Num13z6">
    <w:name w:val="WW8Num13z6"/>
    <w:rsid w:val="00AF3A4C"/>
  </w:style>
  <w:style w:type="character" w:customStyle="1" w:styleId="WW8Num13z7">
    <w:name w:val="WW8Num13z7"/>
    <w:rsid w:val="00AF3A4C"/>
  </w:style>
  <w:style w:type="character" w:customStyle="1" w:styleId="WW8Num13z8">
    <w:name w:val="WW8Num13z8"/>
    <w:rsid w:val="00AF3A4C"/>
  </w:style>
  <w:style w:type="character" w:customStyle="1" w:styleId="WW8Num14z0">
    <w:name w:val="WW8Num14z0"/>
    <w:rsid w:val="00AF3A4C"/>
    <w:rPr>
      <w:rFonts w:hint="default"/>
      <w:b w:val="0"/>
      <w:i w:val="0"/>
    </w:rPr>
  </w:style>
  <w:style w:type="character" w:customStyle="1" w:styleId="WW8Num14z1">
    <w:name w:val="WW8Num14z1"/>
    <w:rsid w:val="00AF3A4C"/>
  </w:style>
  <w:style w:type="character" w:customStyle="1" w:styleId="WW8Num14z2">
    <w:name w:val="WW8Num14z2"/>
    <w:rsid w:val="00AF3A4C"/>
  </w:style>
  <w:style w:type="character" w:customStyle="1" w:styleId="WW8Num14z3">
    <w:name w:val="WW8Num14z3"/>
    <w:rsid w:val="00AF3A4C"/>
  </w:style>
  <w:style w:type="character" w:customStyle="1" w:styleId="WW8Num14z4">
    <w:name w:val="WW8Num14z4"/>
    <w:rsid w:val="00AF3A4C"/>
  </w:style>
  <w:style w:type="character" w:customStyle="1" w:styleId="WW8Num14z5">
    <w:name w:val="WW8Num14z5"/>
    <w:rsid w:val="00AF3A4C"/>
  </w:style>
  <w:style w:type="character" w:customStyle="1" w:styleId="WW8Num14z6">
    <w:name w:val="WW8Num14z6"/>
    <w:rsid w:val="00AF3A4C"/>
  </w:style>
  <w:style w:type="character" w:customStyle="1" w:styleId="WW8Num14z7">
    <w:name w:val="WW8Num14z7"/>
    <w:rsid w:val="00AF3A4C"/>
  </w:style>
  <w:style w:type="character" w:customStyle="1" w:styleId="WW8Num14z8">
    <w:name w:val="WW8Num14z8"/>
    <w:rsid w:val="00AF3A4C"/>
  </w:style>
  <w:style w:type="character" w:customStyle="1" w:styleId="WW8Num15z0">
    <w:name w:val="WW8Num15z0"/>
    <w:rsid w:val="00AF3A4C"/>
  </w:style>
  <w:style w:type="character" w:customStyle="1" w:styleId="WW8Num16z0">
    <w:name w:val="WW8Num16z0"/>
    <w:rsid w:val="00AF3A4C"/>
  </w:style>
  <w:style w:type="character" w:customStyle="1" w:styleId="WW8Num16z1">
    <w:name w:val="WW8Num16z1"/>
    <w:rsid w:val="00AF3A4C"/>
  </w:style>
  <w:style w:type="character" w:customStyle="1" w:styleId="WW8Num16z2">
    <w:name w:val="WW8Num16z2"/>
    <w:rsid w:val="00AF3A4C"/>
  </w:style>
  <w:style w:type="character" w:customStyle="1" w:styleId="WW8Num16z3">
    <w:name w:val="WW8Num16z3"/>
    <w:rsid w:val="00AF3A4C"/>
  </w:style>
  <w:style w:type="character" w:customStyle="1" w:styleId="WW8Num16z4">
    <w:name w:val="WW8Num16z4"/>
    <w:rsid w:val="00AF3A4C"/>
  </w:style>
  <w:style w:type="character" w:customStyle="1" w:styleId="WW8Num16z5">
    <w:name w:val="WW8Num16z5"/>
    <w:rsid w:val="00AF3A4C"/>
  </w:style>
  <w:style w:type="character" w:customStyle="1" w:styleId="WW8Num16z6">
    <w:name w:val="WW8Num16z6"/>
    <w:rsid w:val="00AF3A4C"/>
  </w:style>
  <w:style w:type="character" w:customStyle="1" w:styleId="WW8Num16z7">
    <w:name w:val="WW8Num16z7"/>
    <w:rsid w:val="00AF3A4C"/>
  </w:style>
  <w:style w:type="character" w:customStyle="1" w:styleId="WW8Num16z8">
    <w:name w:val="WW8Num16z8"/>
    <w:rsid w:val="00AF3A4C"/>
  </w:style>
  <w:style w:type="character" w:customStyle="1" w:styleId="WW8Num17z0">
    <w:name w:val="WW8Num17z0"/>
    <w:rsid w:val="00AF3A4C"/>
    <w:rPr>
      <w:rFonts w:hint="default"/>
    </w:rPr>
  </w:style>
  <w:style w:type="character" w:customStyle="1" w:styleId="WW8Num17z1">
    <w:name w:val="WW8Num17z1"/>
    <w:rsid w:val="00AF3A4C"/>
  </w:style>
  <w:style w:type="character" w:customStyle="1" w:styleId="WW8Num17z2">
    <w:name w:val="WW8Num17z2"/>
    <w:rsid w:val="00AF3A4C"/>
  </w:style>
  <w:style w:type="character" w:customStyle="1" w:styleId="WW8Num17z3">
    <w:name w:val="WW8Num17z3"/>
    <w:rsid w:val="00AF3A4C"/>
  </w:style>
  <w:style w:type="character" w:customStyle="1" w:styleId="WW8Num17z4">
    <w:name w:val="WW8Num17z4"/>
    <w:rsid w:val="00AF3A4C"/>
  </w:style>
  <w:style w:type="character" w:customStyle="1" w:styleId="WW8Num17z5">
    <w:name w:val="WW8Num17z5"/>
    <w:rsid w:val="00AF3A4C"/>
  </w:style>
  <w:style w:type="character" w:customStyle="1" w:styleId="WW8Num17z6">
    <w:name w:val="WW8Num17z6"/>
    <w:rsid w:val="00AF3A4C"/>
  </w:style>
  <w:style w:type="character" w:customStyle="1" w:styleId="WW8Num17z7">
    <w:name w:val="WW8Num17z7"/>
    <w:rsid w:val="00AF3A4C"/>
  </w:style>
  <w:style w:type="character" w:customStyle="1" w:styleId="WW8Num17z8">
    <w:name w:val="WW8Num17z8"/>
    <w:rsid w:val="00AF3A4C"/>
  </w:style>
  <w:style w:type="character" w:customStyle="1" w:styleId="WW8Num18z0">
    <w:name w:val="WW8Num18z0"/>
    <w:rsid w:val="00AF3A4C"/>
    <w:rPr>
      <w:rFonts w:hint="default"/>
    </w:rPr>
  </w:style>
  <w:style w:type="character" w:customStyle="1" w:styleId="WW8Num18z1">
    <w:name w:val="WW8Num18z1"/>
    <w:rsid w:val="00AF3A4C"/>
  </w:style>
  <w:style w:type="character" w:customStyle="1" w:styleId="WW8Num18z2">
    <w:name w:val="WW8Num18z2"/>
    <w:rsid w:val="00AF3A4C"/>
  </w:style>
  <w:style w:type="character" w:customStyle="1" w:styleId="WW8Num18z3">
    <w:name w:val="WW8Num18z3"/>
    <w:rsid w:val="00AF3A4C"/>
  </w:style>
  <w:style w:type="character" w:customStyle="1" w:styleId="WW8Num18z4">
    <w:name w:val="WW8Num18z4"/>
    <w:rsid w:val="00AF3A4C"/>
  </w:style>
  <w:style w:type="character" w:customStyle="1" w:styleId="WW8Num18z5">
    <w:name w:val="WW8Num18z5"/>
    <w:rsid w:val="00AF3A4C"/>
  </w:style>
  <w:style w:type="character" w:customStyle="1" w:styleId="WW8Num18z6">
    <w:name w:val="WW8Num18z6"/>
    <w:rsid w:val="00AF3A4C"/>
  </w:style>
  <w:style w:type="character" w:customStyle="1" w:styleId="WW8Num18z7">
    <w:name w:val="WW8Num18z7"/>
    <w:rsid w:val="00AF3A4C"/>
  </w:style>
  <w:style w:type="character" w:customStyle="1" w:styleId="WW8Num18z8">
    <w:name w:val="WW8Num18z8"/>
    <w:rsid w:val="00AF3A4C"/>
  </w:style>
  <w:style w:type="character" w:customStyle="1" w:styleId="WW8Num19z0">
    <w:name w:val="WW8Num19z0"/>
    <w:rsid w:val="00AF3A4C"/>
    <w:rPr>
      <w:rFonts w:hint="default"/>
    </w:rPr>
  </w:style>
  <w:style w:type="character" w:customStyle="1" w:styleId="WW8Num19z1">
    <w:name w:val="WW8Num19z1"/>
    <w:rsid w:val="00AF3A4C"/>
  </w:style>
  <w:style w:type="character" w:customStyle="1" w:styleId="WW8Num19z2">
    <w:name w:val="WW8Num19z2"/>
    <w:rsid w:val="00AF3A4C"/>
  </w:style>
  <w:style w:type="character" w:customStyle="1" w:styleId="WW8Num19z3">
    <w:name w:val="WW8Num19z3"/>
    <w:rsid w:val="00AF3A4C"/>
  </w:style>
  <w:style w:type="character" w:customStyle="1" w:styleId="WW8Num19z4">
    <w:name w:val="WW8Num19z4"/>
    <w:rsid w:val="00AF3A4C"/>
  </w:style>
  <w:style w:type="character" w:customStyle="1" w:styleId="WW8Num19z5">
    <w:name w:val="WW8Num19z5"/>
    <w:rsid w:val="00AF3A4C"/>
  </w:style>
  <w:style w:type="character" w:customStyle="1" w:styleId="WW8Num19z6">
    <w:name w:val="WW8Num19z6"/>
    <w:rsid w:val="00AF3A4C"/>
  </w:style>
  <w:style w:type="character" w:customStyle="1" w:styleId="WW8Num19z7">
    <w:name w:val="WW8Num19z7"/>
    <w:rsid w:val="00AF3A4C"/>
  </w:style>
  <w:style w:type="character" w:customStyle="1" w:styleId="WW8Num19z8">
    <w:name w:val="WW8Num19z8"/>
    <w:rsid w:val="00AF3A4C"/>
  </w:style>
  <w:style w:type="character" w:customStyle="1" w:styleId="WW8Num20z0">
    <w:name w:val="WW8Num20z0"/>
    <w:rsid w:val="00AF3A4C"/>
  </w:style>
  <w:style w:type="character" w:customStyle="1" w:styleId="WW8Num21z0">
    <w:name w:val="WW8Num21z0"/>
    <w:rsid w:val="00AF3A4C"/>
    <w:rPr>
      <w:rFonts w:ascii="Symbol" w:hAnsi="Symbol" w:cs="Symbol" w:hint="default"/>
    </w:rPr>
  </w:style>
  <w:style w:type="character" w:customStyle="1" w:styleId="WW8Num21z1">
    <w:name w:val="WW8Num21z1"/>
    <w:rsid w:val="00AF3A4C"/>
    <w:rPr>
      <w:rFonts w:ascii="Courier New" w:hAnsi="Courier New" w:cs="Courier New" w:hint="default"/>
    </w:rPr>
  </w:style>
  <w:style w:type="character" w:customStyle="1" w:styleId="WW8Num21z2">
    <w:name w:val="WW8Num21z2"/>
    <w:rsid w:val="00AF3A4C"/>
    <w:rPr>
      <w:rFonts w:ascii="Wingdings" w:hAnsi="Wingdings" w:cs="Wingdings" w:hint="default"/>
    </w:rPr>
  </w:style>
  <w:style w:type="character" w:customStyle="1" w:styleId="WW8Num22z0">
    <w:name w:val="WW8Num22z0"/>
    <w:rsid w:val="00AF3A4C"/>
    <w:rPr>
      <w:rFonts w:hint="default"/>
    </w:rPr>
  </w:style>
  <w:style w:type="character" w:customStyle="1" w:styleId="WW8Num22z1">
    <w:name w:val="WW8Num22z1"/>
    <w:rsid w:val="00AF3A4C"/>
    <w:rPr>
      <w:rFonts w:ascii="Wingdings" w:eastAsia="Times New Roman" w:hAnsi="Wingdings" w:cs="Wingdings" w:hint="default"/>
      <w:color w:val="000000"/>
      <w:shd w:val="clear" w:color="auto" w:fill="FFFFFF"/>
    </w:rPr>
  </w:style>
  <w:style w:type="character" w:customStyle="1" w:styleId="WW8Num22z2">
    <w:name w:val="WW8Num22z2"/>
    <w:rsid w:val="00AF3A4C"/>
  </w:style>
  <w:style w:type="character" w:customStyle="1" w:styleId="WW8Num22z3">
    <w:name w:val="WW8Num22z3"/>
    <w:rsid w:val="00AF3A4C"/>
  </w:style>
  <w:style w:type="character" w:customStyle="1" w:styleId="WW8Num22z4">
    <w:name w:val="WW8Num22z4"/>
    <w:rsid w:val="00AF3A4C"/>
  </w:style>
  <w:style w:type="character" w:customStyle="1" w:styleId="WW8Num22z5">
    <w:name w:val="WW8Num22z5"/>
    <w:rsid w:val="00AF3A4C"/>
  </w:style>
  <w:style w:type="character" w:customStyle="1" w:styleId="WW8Num22z6">
    <w:name w:val="WW8Num22z6"/>
    <w:rsid w:val="00AF3A4C"/>
  </w:style>
  <w:style w:type="character" w:customStyle="1" w:styleId="WW8Num22z7">
    <w:name w:val="WW8Num22z7"/>
    <w:rsid w:val="00AF3A4C"/>
  </w:style>
  <w:style w:type="character" w:customStyle="1" w:styleId="WW8Num22z8">
    <w:name w:val="WW8Num22z8"/>
    <w:rsid w:val="00AF3A4C"/>
  </w:style>
  <w:style w:type="character" w:customStyle="1" w:styleId="WW8Num23z0">
    <w:name w:val="WW8Num23z0"/>
    <w:rsid w:val="00AF3A4C"/>
    <w:rPr>
      <w:rFonts w:ascii="Times New Roman" w:hAnsi="Times New Roman" w:cs="Times New Roman"/>
    </w:rPr>
  </w:style>
  <w:style w:type="character" w:customStyle="1" w:styleId="WW8Num23z1">
    <w:name w:val="WW8Num23z1"/>
    <w:rsid w:val="00AF3A4C"/>
  </w:style>
  <w:style w:type="character" w:customStyle="1" w:styleId="WW8Num23z2">
    <w:name w:val="WW8Num23z2"/>
    <w:rsid w:val="00AF3A4C"/>
  </w:style>
  <w:style w:type="character" w:customStyle="1" w:styleId="WW8Num23z3">
    <w:name w:val="WW8Num23z3"/>
    <w:rsid w:val="00AF3A4C"/>
  </w:style>
  <w:style w:type="character" w:customStyle="1" w:styleId="WW8Num23z4">
    <w:name w:val="WW8Num23z4"/>
    <w:rsid w:val="00AF3A4C"/>
  </w:style>
  <w:style w:type="character" w:customStyle="1" w:styleId="WW8Num23z5">
    <w:name w:val="WW8Num23z5"/>
    <w:rsid w:val="00AF3A4C"/>
  </w:style>
  <w:style w:type="character" w:customStyle="1" w:styleId="WW8Num23z6">
    <w:name w:val="WW8Num23z6"/>
    <w:rsid w:val="00AF3A4C"/>
  </w:style>
  <w:style w:type="character" w:customStyle="1" w:styleId="WW8Num23z7">
    <w:name w:val="WW8Num23z7"/>
    <w:rsid w:val="00AF3A4C"/>
  </w:style>
  <w:style w:type="character" w:customStyle="1" w:styleId="WW8Num23z8">
    <w:name w:val="WW8Num23z8"/>
    <w:rsid w:val="00AF3A4C"/>
  </w:style>
  <w:style w:type="character" w:customStyle="1" w:styleId="WW8Num24z0">
    <w:name w:val="WW8Num24z0"/>
    <w:rsid w:val="00AF3A4C"/>
    <w:rPr>
      <w:rFonts w:hint="default"/>
    </w:rPr>
  </w:style>
  <w:style w:type="character" w:customStyle="1" w:styleId="WW8Num24z1">
    <w:name w:val="WW8Num24z1"/>
    <w:rsid w:val="00AF3A4C"/>
  </w:style>
  <w:style w:type="character" w:customStyle="1" w:styleId="WW8Num24z2">
    <w:name w:val="WW8Num24z2"/>
    <w:rsid w:val="00AF3A4C"/>
  </w:style>
  <w:style w:type="character" w:customStyle="1" w:styleId="WW8Num24z3">
    <w:name w:val="WW8Num24z3"/>
    <w:rsid w:val="00AF3A4C"/>
  </w:style>
  <w:style w:type="character" w:customStyle="1" w:styleId="WW8Num24z4">
    <w:name w:val="WW8Num24z4"/>
    <w:rsid w:val="00AF3A4C"/>
  </w:style>
  <w:style w:type="character" w:customStyle="1" w:styleId="WW8Num24z5">
    <w:name w:val="WW8Num24z5"/>
    <w:rsid w:val="00AF3A4C"/>
  </w:style>
  <w:style w:type="character" w:customStyle="1" w:styleId="WW8Num24z6">
    <w:name w:val="WW8Num24z6"/>
    <w:rsid w:val="00AF3A4C"/>
  </w:style>
  <w:style w:type="character" w:customStyle="1" w:styleId="WW8Num24z7">
    <w:name w:val="WW8Num24z7"/>
    <w:rsid w:val="00AF3A4C"/>
  </w:style>
  <w:style w:type="character" w:customStyle="1" w:styleId="WW8Num24z8">
    <w:name w:val="WW8Num24z8"/>
    <w:rsid w:val="00AF3A4C"/>
  </w:style>
  <w:style w:type="character" w:customStyle="1" w:styleId="WW8Num25z0">
    <w:name w:val="WW8Num25z0"/>
    <w:rsid w:val="00AF3A4C"/>
    <w:rPr>
      <w:rFonts w:ascii="Wingdings" w:hAnsi="Wingdings" w:cs="Wingdings" w:hint="default"/>
    </w:rPr>
  </w:style>
  <w:style w:type="character" w:customStyle="1" w:styleId="WW8Num25z3">
    <w:name w:val="WW8Num25z3"/>
    <w:rsid w:val="00AF3A4C"/>
    <w:rPr>
      <w:rFonts w:ascii="Symbol" w:hAnsi="Symbol" w:cs="Symbol" w:hint="default"/>
    </w:rPr>
  </w:style>
  <w:style w:type="character" w:customStyle="1" w:styleId="WW8Num25z4">
    <w:name w:val="WW8Num25z4"/>
    <w:rsid w:val="00AF3A4C"/>
    <w:rPr>
      <w:rFonts w:ascii="Courier New" w:hAnsi="Courier New" w:cs="Courier New" w:hint="default"/>
    </w:rPr>
  </w:style>
  <w:style w:type="character" w:customStyle="1" w:styleId="WW8Num26z0">
    <w:name w:val="WW8Num26z0"/>
    <w:rsid w:val="00AF3A4C"/>
    <w:rPr>
      <w:rFonts w:ascii="Symbol" w:hAnsi="Symbol" w:cs="Symbol" w:hint="default"/>
    </w:rPr>
  </w:style>
  <w:style w:type="character" w:customStyle="1" w:styleId="WW8Num26z1">
    <w:name w:val="WW8Num26z1"/>
    <w:rsid w:val="00AF3A4C"/>
    <w:rPr>
      <w:rFonts w:ascii="Courier New" w:hAnsi="Courier New" w:cs="Courier New" w:hint="default"/>
    </w:rPr>
  </w:style>
  <w:style w:type="character" w:customStyle="1" w:styleId="WW8Num26z2">
    <w:name w:val="WW8Num26z2"/>
    <w:rsid w:val="00AF3A4C"/>
    <w:rPr>
      <w:rFonts w:ascii="Wingdings" w:hAnsi="Wingdings" w:cs="Wingdings" w:hint="default"/>
    </w:rPr>
  </w:style>
  <w:style w:type="character" w:customStyle="1" w:styleId="WW8Num27z0">
    <w:name w:val="WW8Num27z0"/>
    <w:rsid w:val="00AF3A4C"/>
    <w:rPr>
      <w:rFonts w:hint="default"/>
    </w:rPr>
  </w:style>
  <w:style w:type="character" w:customStyle="1" w:styleId="WW8Num28z0">
    <w:name w:val="WW8Num28z0"/>
    <w:rsid w:val="00AF3A4C"/>
    <w:rPr>
      <w:rFonts w:hint="default"/>
    </w:rPr>
  </w:style>
  <w:style w:type="character" w:customStyle="1" w:styleId="WW8Num28z1">
    <w:name w:val="WW8Num28z1"/>
    <w:rsid w:val="00AF3A4C"/>
  </w:style>
  <w:style w:type="character" w:customStyle="1" w:styleId="WW8Num28z2">
    <w:name w:val="WW8Num28z2"/>
    <w:rsid w:val="00AF3A4C"/>
  </w:style>
  <w:style w:type="character" w:customStyle="1" w:styleId="WW8Num28z3">
    <w:name w:val="WW8Num28z3"/>
    <w:rsid w:val="00AF3A4C"/>
  </w:style>
  <w:style w:type="character" w:customStyle="1" w:styleId="WW8Num28z4">
    <w:name w:val="WW8Num28z4"/>
    <w:rsid w:val="00AF3A4C"/>
  </w:style>
  <w:style w:type="character" w:customStyle="1" w:styleId="WW8Num28z5">
    <w:name w:val="WW8Num28z5"/>
    <w:rsid w:val="00AF3A4C"/>
  </w:style>
  <w:style w:type="character" w:customStyle="1" w:styleId="WW8Num28z6">
    <w:name w:val="WW8Num28z6"/>
    <w:rsid w:val="00AF3A4C"/>
  </w:style>
  <w:style w:type="character" w:customStyle="1" w:styleId="WW8Num28z7">
    <w:name w:val="WW8Num28z7"/>
    <w:rsid w:val="00AF3A4C"/>
  </w:style>
  <w:style w:type="character" w:customStyle="1" w:styleId="WW8Num28z8">
    <w:name w:val="WW8Num28z8"/>
    <w:rsid w:val="00AF3A4C"/>
  </w:style>
  <w:style w:type="character" w:customStyle="1" w:styleId="WW8Num29z0">
    <w:name w:val="WW8Num29z0"/>
    <w:rsid w:val="00AF3A4C"/>
    <w:rPr>
      <w:rFonts w:hint="default"/>
    </w:rPr>
  </w:style>
  <w:style w:type="character" w:customStyle="1" w:styleId="WW8Num29z1">
    <w:name w:val="WW8Num29z1"/>
    <w:rsid w:val="00AF3A4C"/>
  </w:style>
  <w:style w:type="character" w:customStyle="1" w:styleId="WW8Num29z2">
    <w:name w:val="WW8Num29z2"/>
    <w:rsid w:val="00AF3A4C"/>
  </w:style>
  <w:style w:type="character" w:customStyle="1" w:styleId="WW8Num29z3">
    <w:name w:val="WW8Num29z3"/>
    <w:rsid w:val="00AF3A4C"/>
  </w:style>
  <w:style w:type="character" w:customStyle="1" w:styleId="WW8Num29z4">
    <w:name w:val="WW8Num29z4"/>
    <w:rsid w:val="00AF3A4C"/>
  </w:style>
  <w:style w:type="character" w:customStyle="1" w:styleId="WW8Num29z5">
    <w:name w:val="WW8Num29z5"/>
    <w:rsid w:val="00AF3A4C"/>
  </w:style>
  <w:style w:type="character" w:customStyle="1" w:styleId="WW8Num29z6">
    <w:name w:val="WW8Num29z6"/>
    <w:rsid w:val="00AF3A4C"/>
  </w:style>
  <w:style w:type="character" w:customStyle="1" w:styleId="WW8Num29z7">
    <w:name w:val="WW8Num29z7"/>
    <w:rsid w:val="00AF3A4C"/>
  </w:style>
  <w:style w:type="character" w:customStyle="1" w:styleId="WW8Num29z8">
    <w:name w:val="WW8Num29z8"/>
    <w:rsid w:val="00AF3A4C"/>
  </w:style>
  <w:style w:type="character" w:customStyle="1" w:styleId="WW8Num30z0">
    <w:name w:val="WW8Num30z0"/>
    <w:rsid w:val="00AF3A4C"/>
  </w:style>
  <w:style w:type="character" w:customStyle="1" w:styleId="WW8Num30z1">
    <w:name w:val="WW8Num30z1"/>
    <w:rsid w:val="00AF3A4C"/>
  </w:style>
  <w:style w:type="character" w:customStyle="1" w:styleId="WW8Num30z2">
    <w:name w:val="WW8Num30z2"/>
    <w:rsid w:val="00AF3A4C"/>
  </w:style>
  <w:style w:type="character" w:customStyle="1" w:styleId="WW8Num30z3">
    <w:name w:val="WW8Num30z3"/>
    <w:rsid w:val="00AF3A4C"/>
  </w:style>
  <w:style w:type="character" w:customStyle="1" w:styleId="WW8Num30z4">
    <w:name w:val="WW8Num30z4"/>
    <w:rsid w:val="00AF3A4C"/>
  </w:style>
  <w:style w:type="character" w:customStyle="1" w:styleId="WW8Num30z5">
    <w:name w:val="WW8Num30z5"/>
    <w:rsid w:val="00AF3A4C"/>
  </w:style>
  <w:style w:type="character" w:customStyle="1" w:styleId="WW8Num30z6">
    <w:name w:val="WW8Num30z6"/>
    <w:rsid w:val="00AF3A4C"/>
  </w:style>
  <w:style w:type="character" w:customStyle="1" w:styleId="WW8Num30z7">
    <w:name w:val="WW8Num30z7"/>
    <w:rsid w:val="00AF3A4C"/>
  </w:style>
  <w:style w:type="character" w:customStyle="1" w:styleId="WW8Num30z8">
    <w:name w:val="WW8Num30z8"/>
    <w:rsid w:val="00AF3A4C"/>
  </w:style>
  <w:style w:type="character" w:customStyle="1" w:styleId="WW8Num31z0">
    <w:name w:val="WW8Num31z0"/>
    <w:rsid w:val="00AF3A4C"/>
    <w:rPr>
      <w:rFonts w:ascii="Symbol" w:hAnsi="Symbol" w:cs="Symbol" w:hint="default"/>
    </w:rPr>
  </w:style>
  <w:style w:type="character" w:customStyle="1" w:styleId="WW8Num31z1">
    <w:name w:val="WW8Num31z1"/>
    <w:rsid w:val="00AF3A4C"/>
    <w:rPr>
      <w:rFonts w:ascii="Courier New" w:hAnsi="Courier New" w:cs="Courier New" w:hint="default"/>
    </w:rPr>
  </w:style>
  <w:style w:type="character" w:customStyle="1" w:styleId="WW8Num31z2">
    <w:name w:val="WW8Num31z2"/>
    <w:rsid w:val="00AF3A4C"/>
    <w:rPr>
      <w:rFonts w:ascii="Wingdings" w:hAnsi="Wingdings" w:cs="Wingdings" w:hint="default"/>
    </w:rPr>
  </w:style>
  <w:style w:type="character" w:customStyle="1" w:styleId="Domylnaczcionkaakapitu1">
    <w:name w:val="Domyślna czcionka akapitu1"/>
    <w:uiPriority w:val="99"/>
    <w:rsid w:val="00AF3A4C"/>
  </w:style>
  <w:style w:type="character" w:styleId="Numerstrony">
    <w:name w:val="page number"/>
    <w:basedOn w:val="Domylnaczcionkaakapitu1"/>
    <w:rsid w:val="00AF3A4C"/>
  </w:style>
  <w:style w:type="character" w:styleId="Hipercze">
    <w:name w:val="Hyperlink"/>
    <w:uiPriority w:val="99"/>
    <w:rsid w:val="00AF3A4C"/>
    <w:rPr>
      <w:color w:val="0000FF"/>
      <w:u w:val="single"/>
    </w:rPr>
  </w:style>
  <w:style w:type="character" w:customStyle="1" w:styleId="NagwekZnak">
    <w:name w:val="Nagłówek Znak"/>
    <w:uiPriority w:val="99"/>
    <w:rsid w:val="00AF3A4C"/>
    <w:rPr>
      <w:sz w:val="24"/>
      <w:lang w:val="pl-PL"/>
    </w:rPr>
  </w:style>
  <w:style w:type="character" w:styleId="Pogrubienie">
    <w:name w:val="Strong"/>
    <w:uiPriority w:val="22"/>
    <w:qFormat/>
    <w:rsid w:val="00AF3A4C"/>
    <w:rPr>
      <w:b/>
      <w:bCs/>
    </w:rPr>
  </w:style>
  <w:style w:type="character" w:customStyle="1" w:styleId="StopkaZnak">
    <w:name w:val="Stopka Znak"/>
    <w:uiPriority w:val="99"/>
    <w:rsid w:val="00AF3A4C"/>
    <w:rPr>
      <w:sz w:val="24"/>
      <w:lang w:val="pl-PL"/>
    </w:rPr>
  </w:style>
  <w:style w:type="character" w:styleId="Uwydatnienie">
    <w:name w:val="Emphasis"/>
    <w:uiPriority w:val="20"/>
    <w:qFormat/>
    <w:rsid w:val="00AF3A4C"/>
    <w:rPr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AF3A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AF3A4C"/>
    <w:rPr>
      <w:sz w:val="24"/>
    </w:rPr>
  </w:style>
  <w:style w:type="paragraph" w:styleId="Lista">
    <w:name w:val="List"/>
    <w:basedOn w:val="Tekstpodstawowy"/>
    <w:uiPriority w:val="99"/>
    <w:rsid w:val="00AF3A4C"/>
    <w:rPr>
      <w:rFonts w:cs="Mangal"/>
    </w:rPr>
  </w:style>
  <w:style w:type="paragraph" w:customStyle="1" w:styleId="Podpis1">
    <w:name w:val="Podpis1"/>
    <w:basedOn w:val="Normalny"/>
    <w:uiPriority w:val="99"/>
    <w:rsid w:val="00AF3A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AF3A4C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AF3A4C"/>
    <w:pPr>
      <w:jc w:val="center"/>
    </w:pPr>
    <w:rPr>
      <w:rFonts w:ascii="Bookman Old Style" w:hAnsi="Bookman Old Style" w:cs="Bookman Old Style"/>
      <w:sz w:val="28"/>
    </w:rPr>
  </w:style>
  <w:style w:type="paragraph" w:styleId="Podtytu">
    <w:name w:val="Subtitle"/>
    <w:basedOn w:val="Normalny"/>
    <w:next w:val="Tekstpodstawowy"/>
    <w:qFormat/>
    <w:rsid w:val="00AF3A4C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AF3A4C"/>
    <w:pPr>
      <w:ind w:left="426" w:hanging="426"/>
    </w:pPr>
    <w:rPr>
      <w:rFonts w:ascii="Bookman Old Style" w:hAnsi="Bookman Old Style" w:cs="Bookman Old Style"/>
      <w:sz w:val="24"/>
    </w:rPr>
  </w:style>
  <w:style w:type="paragraph" w:customStyle="1" w:styleId="Tekstpodstawowywcity31">
    <w:name w:val="Tekst podstawowy wcięty 31"/>
    <w:basedOn w:val="Normalny"/>
    <w:rsid w:val="00AF3A4C"/>
    <w:pPr>
      <w:ind w:left="284" w:hanging="284"/>
    </w:pPr>
    <w:rPr>
      <w:sz w:val="24"/>
    </w:rPr>
  </w:style>
  <w:style w:type="paragraph" w:styleId="Nagwek">
    <w:name w:val="header"/>
    <w:basedOn w:val="Normalny"/>
    <w:link w:val="NagwekZnak1"/>
    <w:uiPriority w:val="99"/>
    <w:rsid w:val="00AF3A4C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1"/>
    <w:uiPriority w:val="99"/>
    <w:rsid w:val="00AF3A4C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31">
    <w:name w:val="Tekst podstawowy 31"/>
    <w:basedOn w:val="Normalny"/>
    <w:rsid w:val="00AF3A4C"/>
    <w:pPr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AF3A4C"/>
    <w:pPr>
      <w:spacing w:before="120" w:after="240" w:line="360" w:lineRule="auto"/>
      <w:ind w:left="900"/>
      <w:jc w:val="both"/>
    </w:pPr>
    <w:rPr>
      <w:sz w:val="24"/>
    </w:rPr>
  </w:style>
  <w:style w:type="paragraph" w:customStyle="1" w:styleId="PoziomI">
    <w:name w:val="Poziom I"/>
    <w:basedOn w:val="Normalny"/>
    <w:rsid w:val="00AF3A4C"/>
    <w:pPr>
      <w:keepNext/>
      <w:numPr>
        <w:numId w:val="2"/>
      </w:numPr>
      <w:spacing w:before="120" w:after="120"/>
      <w:jc w:val="both"/>
    </w:pPr>
    <w:rPr>
      <w:rFonts w:eastAsia="Arial Unicode MS"/>
      <w:b/>
      <w:sz w:val="22"/>
    </w:rPr>
  </w:style>
  <w:style w:type="paragraph" w:customStyle="1" w:styleId="PoziomII">
    <w:name w:val="Poziom 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II">
    <w:name w:val="Poziom I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V">
    <w:name w:val="Poziom I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V">
    <w:name w:val="Poziom 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BulletabC">
    <w:name w:val="Bullet_a)b)C)"/>
    <w:basedOn w:val="Normalny"/>
    <w:rsid w:val="00AF3A4C"/>
    <w:pPr>
      <w:numPr>
        <w:numId w:val="3"/>
      </w:numPr>
      <w:spacing w:before="60" w:after="60"/>
      <w:jc w:val="both"/>
    </w:pPr>
    <w:rPr>
      <w:sz w:val="22"/>
    </w:rPr>
  </w:style>
  <w:style w:type="paragraph" w:customStyle="1" w:styleId="Bullet1">
    <w:name w:val="Bullet_1"/>
    <w:basedOn w:val="Normalny"/>
    <w:rsid w:val="00AF3A4C"/>
    <w:pPr>
      <w:numPr>
        <w:numId w:val="5"/>
      </w:numPr>
      <w:tabs>
        <w:tab w:val="left" w:pos="284"/>
        <w:tab w:val="left" w:pos="360"/>
      </w:tabs>
      <w:spacing w:before="60" w:after="60"/>
      <w:ind w:left="644" w:hanging="360"/>
      <w:jc w:val="both"/>
    </w:pPr>
    <w:rPr>
      <w:sz w:val="22"/>
    </w:rPr>
  </w:style>
  <w:style w:type="paragraph" w:customStyle="1" w:styleId="Bullet">
    <w:name w:val="Bullet *"/>
    <w:basedOn w:val="Normalny"/>
    <w:rsid w:val="00AF3A4C"/>
    <w:pPr>
      <w:numPr>
        <w:numId w:val="8"/>
      </w:numPr>
      <w:spacing w:before="120" w:after="120" w:line="360" w:lineRule="auto"/>
      <w:jc w:val="both"/>
    </w:pPr>
    <w:rPr>
      <w:rFonts w:ascii="Arial" w:hAnsi="Arial" w:cs="Arial"/>
      <w:sz w:val="24"/>
    </w:rPr>
  </w:style>
  <w:style w:type="paragraph" w:customStyle="1" w:styleId="Prambule">
    <w:name w:val="Préambule"/>
    <w:basedOn w:val="Normalny"/>
    <w:rsid w:val="00AF3A4C"/>
    <w:pPr>
      <w:keepLines/>
      <w:numPr>
        <w:numId w:val="4"/>
      </w:numPr>
      <w:spacing w:before="120" w:after="120"/>
      <w:jc w:val="both"/>
    </w:pPr>
    <w:rPr>
      <w:rFonts w:ascii="Arial" w:hAnsi="Arial" w:cs="Arial"/>
      <w:sz w:val="22"/>
    </w:rPr>
  </w:style>
  <w:style w:type="paragraph" w:styleId="Spistreci1">
    <w:name w:val="toc 1"/>
    <w:basedOn w:val="Normalny"/>
    <w:next w:val="Normalny"/>
    <w:rsid w:val="00AF3A4C"/>
  </w:style>
  <w:style w:type="paragraph" w:styleId="Spistreci3">
    <w:name w:val="toc 3"/>
    <w:basedOn w:val="Normalny"/>
    <w:next w:val="Normalny"/>
    <w:rsid w:val="00AF3A4C"/>
    <w:pPr>
      <w:ind w:left="400"/>
    </w:pPr>
  </w:style>
  <w:style w:type="paragraph" w:styleId="Spistreci2">
    <w:name w:val="toc 2"/>
    <w:basedOn w:val="Normalny"/>
    <w:next w:val="Normalny"/>
    <w:rsid w:val="00AF3A4C"/>
    <w:pPr>
      <w:ind w:left="200"/>
    </w:pPr>
  </w:style>
  <w:style w:type="paragraph" w:styleId="Spistreci4">
    <w:name w:val="toc 4"/>
    <w:basedOn w:val="Normalny"/>
    <w:next w:val="Normalny"/>
    <w:rsid w:val="00AF3A4C"/>
    <w:pPr>
      <w:ind w:left="720"/>
    </w:pPr>
    <w:rPr>
      <w:sz w:val="24"/>
      <w:szCs w:val="24"/>
    </w:rPr>
  </w:style>
  <w:style w:type="paragraph" w:styleId="Spistreci5">
    <w:name w:val="toc 5"/>
    <w:basedOn w:val="Normalny"/>
    <w:next w:val="Normalny"/>
    <w:rsid w:val="00AF3A4C"/>
    <w:pPr>
      <w:ind w:left="960"/>
    </w:pPr>
    <w:rPr>
      <w:sz w:val="24"/>
      <w:szCs w:val="24"/>
    </w:rPr>
  </w:style>
  <w:style w:type="paragraph" w:styleId="Spistreci6">
    <w:name w:val="toc 6"/>
    <w:basedOn w:val="Normalny"/>
    <w:next w:val="Normalny"/>
    <w:rsid w:val="00AF3A4C"/>
    <w:pPr>
      <w:ind w:left="1200"/>
    </w:pPr>
    <w:rPr>
      <w:sz w:val="24"/>
      <w:szCs w:val="24"/>
    </w:rPr>
  </w:style>
  <w:style w:type="paragraph" w:styleId="Spistreci7">
    <w:name w:val="toc 7"/>
    <w:basedOn w:val="Normalny"/>
    <w:next w:val="Normalny"/>
    <w:rsid w:val="00AF3A4C"/>
    <w:pPr>
      <w:ind w:left="1440"/>
    </w:pPr>
    <w:rPr>
      <w:sz w:val="24"/>
      <w:szCs w:val="24"/>
    </w:rPr>
  </w:style>
  <w:style w:type="paragraph" w:styleId="Spistreci8">
    <w:name w:val="toc 8"/>
    <w:basedOn w:val="Normalny"/>
    <w:next w:val="Normalny"/>
    <w:rsid w:val="00AF3A4C"/>
    <w:pPr>
      <w:ind w:left="1680"/>
    </w:pPr>
    <w:rPr>
      <w:sz w:val="24"/>
      <w:szCs w:val="24"/>
    </w:rPr>
  </w:style>
  <w:style w:type="paragraph" w:styleId="Spistreci9">
    <w:name w:val="toc 9"/>
    <w:basedOn w:val="Normalny"/>
    <w:next w:val="Normalny"/>
    <w:rsid w:val="00AF3A4C"/>
    <w:pPr>
      <w:ind w:left="1920"/>
    </w:pPr>
    <w:rPr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AF3A4C"/>
    <w:rPr>
      <w:rFonts w:ascii="Tahoma" w:hAnsi="Tahoma" w:cs="Tahoma"/>
      <w:sz w:val="16"/>
      <w:szCs w:val="16"/>
    </w:rPr>
  </w:style>
  <w:style w:type="paragraph" w:customStyle="1" w:styleId="Adresat">
    <w:name w:val="Adresat"/>
    <w:rsid w:val="00AF3A4C"/>
    <w:pPr>
      <w:suppressAutoHyphens/>
    </w:pPr>
    <w:rPr>
      <w:rFonts w:ascii="Calibri" w:hAnsi="Calibri" w:cs="Calibri"/>
      <w:i/>
      <w:lang w:eastAsia="ar-SA"/>
    </w:rPr>
  </w:style>
  <w:style w:type="paragraph" w:styleId="NormalnyWeb">
    <w:name w:val="Normal (Web)"/>
    <w:basedOn w:val="Normalny"/>
    <w:uiPriority w:val="99"/>
    <w:rsid w:val="00AF3A4C"/>
    <w:pPr>
      <w:spacing w:before="100" w:after="100"/>
    </w:pPr>
    <w:rPr>
      <w:sz w:val="24"/>
      <w:szCs w:val="24"/>
      <w:lang w:val="en-US"/>
    </w:rPr>
  </w:style>
  <w:style w:type="paragraph" w:styleId="Bezodstpw">
    <w:name w:val="No Spacing"/>
    <w:uiPriority w:val="1"/>
    <w:qFormat/>
    <w:rsid w:val="00AF3A4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AF3A4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Zawartotabeli">
    <w:name w:val="Zawartość tabeli"/>
    <w:basedOn w:val="Normalny"/>
    <w:uiPriority w:val="99"/>
    <w:rsid w:val="00AF3A4C"/>
    <w:pPr>
      <w:suppressLineNumbers/>
    </w:pPr>
  </w:style>
  <w:style w:type="paragraph" w:customStyle="1" w:styleId="Nagwektabeli">
    <w:name w:val="Nagłówek tabeli"/>
    <w:basedOn w:val="Zawartotabeli"/>
    <w:uiPriority w:val="99"/>
    <w:rsid w:val="00AF3A4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F3A4C"/>
  </w:style>
  <w:style w:type="paragraph" w:customStyle="1" w:styleId="Default">
    <w:name w:val="Default"/>
    <w:rsid w:val="001D685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574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2D63F6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  <w:lang w:eastAsia="pl-PL"/>
    </w:rPr>
  </w:style>
  <w:style w:type="character" w:customStyle="1" w:styleId="FontStyle60">
    <w:name w:val="Font Style60"/>
    <w:uiPriority w:val="99"/>
    <w:rsid w:val="00C279D6"/>
    <w:rPr>
      <w:rFonts w:ascii="Times New Roman" w:hAnsi="Times New Roman"/>
      <w:b/>
      <w:color w:val="000000"/>
      <w:sz w:val="20"/>
    </w:rPr>
  </w:style>
  <w:style w:type="character" w:customStyle="1" w:styleId="FontStyle46">
    <w:name w:val="Font Style46"/>
    <w:uiPriority w:val="99"/>
    <w:rsid w:val="00C279D6"/>
    <w:rPr>
      <w:rFonts w:ascii="Times New Roman" w:hAnsi="Times New Roman"/>
      <w:color w:val="000000"/>
      <w:spacing w:val="10"/>
      <w:sz w:val="20"/>
    </w:rPr>
  </w:style>
  <w:style w:type="paragraph" w:customStyle="1" w:styleId="Style28">
    <w:name w:val="Style28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jc w:val="center"/>
    </w:pPr>
    <w:rPr>
      <w:rFonts w:ascii="Calibri" w:hAnsi="Calibri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jc w:val="center"/>
    </w:pPr>
    <w:rPr>
      <w:rFonts w:ascii="Calibri" w:hAnsi="Calibri"/>
      <w:sz w:val="24"/>
      <w:szCs w:val="24"/>
      <w:lang w:eastAsia="pl-PL"/>
    </w:rPr>
  </w:style>
  <w:style w:type="character" w:customStyle="1" w:styleId="FontStyle52">
    <w:name w:val="Font Style52"/>
    <w:uiPriority w:val="99"/>
    <w:rsid w:val="00C279D6"/>
    <w:rPr>
      <w:rFonts w:ascii="Times New Roman" w:hAnsi="Times New Roman"/>
      <w:b/>
      <w:color w:val="000000"/>
      <w:sz w:val="20"/>
    </w:rPr>
  </w:style>
  <w:style w:type="character" w:customStyle="1" w:styleId="FontStyle20">
    <w:name w:val="Font Style20"/>
    <w:uiPriority w:val="99"/>
    <w:rsid w:val="00C279D6"/>
    <w:rPr>
      <w:rFonts w:ascii="Times New Roman" w:hAnsi="Times New Roman"/>
      <w:color w:val="000000"/>
      <w:spacing w:val="10"/>
      <w:sz w:val="18"/>
    </w:rPr>
  </w:style>
  <w:style w:type="paragraph" w:customStyle="1" w:styleId="Style33">
    <w:name w:val="Style33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</w:pPr>
    <w:rPr>
      <w:rFonts w:ascii="Calibri" w:hAnsi="Calibri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spacing w:line="259" w:lineRule="exact"/>
      <w:jc w:val="both"/>
    </w:pPr>
    <w:rPr>
      <w:rFonts w:ascii="Calibri" w:hAnsi="Calibri"/>
      <w:sz w:val="24"/>
      <w:szCs w:val="24"/>
      <w:lang w:eastAsia="pl-PL"/>
    </w:rPr>
  </w:style>
  <w:style w:type="character" w:customStyle="1" w:styleId="Nagwek1Znak1">
    <w:name w:val="Nagłówek 1 Znak1"/>
    <w:basedOn w:val="Domylnaczcionkaakapitu"/>
    <w:link w:val="Nagwek1"/>
    <w:uiPriority w:val="99"/>
    <w:rsid w:val="00A16FD2"/>
    <w:rPr>
      <w:b/>
      <w:sz w:val="28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9"/>
    <w:rsid w:val="00A16FD2"/>
    <w:rPr>
      <w:b/>
      <w:sz w:val="24"/>
      <w:lang w:eastAsia="ar-SA"/>
    </w:rPr>
  </w:style>
  <w:style w:type="character" w:customStyle="1" w:styleId="WW8Num1z2">
    <w:name w:val="WW8Num1z2"/>
    <w:uiPriority w:val="99"/>
    <w:rsid w:val="00A16FD2"/>
  </w:style>
  <w:style w:type="character" w:customStyle="1" w:styleId="WW8Num1z4">
    <w:name w:val="WW8Num1z4"/>
    <w:uiPriority w:val="99"/>
    <w:rsid w:val="00A16FD2"/>
  </w:style>
  <w:style w:type="character" w:customStyle="1" w:styleId="WW8Num1z5">
    <w:name w:val="WW8Num1z5"/>
    <w:uiPriority w:val="99"/>
    <w:rsid w:val="00A16FD2"/>
  </w:style>
  <w:style w:type="character" w:customStyle="1" w:styleId="WW8Num1z6">
    <w:name w:val="WW8Num1z6"/>
    <w:uiPriority w:val="99"/>
    <w:rsid w:val="00A16FD2"/>
  </w:style>
  <w:style w:type="character" w:customStyle="1" w:styleId="WW8Num1z7">
    <w:name w:val="WW8Num1z7"/>
    <w:uiPriority w:val="99"/>
    <w:rsid w:val="00A16FD2"/>
  </w:style>
  <w:style w:type="character" w:customStyle="1" w:styleId="WW8Num1z8">
    <w:name w:val="WW8Num1z8"/>
    <w:uiPriority w:val="99"/>
    <w:rsid w:val="00A16FD2"/>
  </w:style>
  <w:style w:type="character" w:customStyle="1" w:styleId="TekstdymkaZnak">
    <w:name w:val="Tekst dymka Znak"/>
    <w:uiPriority w:val="99"/>
    <w:rsid w:val="00A16FD2"/>
    <w:rPr>
      <w:rFonts w:ascii="Tahoma" w:hAnsi="Tahoma"/>
      <w:sz w:val="16"/>
    </w:rPr>
  </w:style>
  <w:style w:type="character" w:customStyle="1" w:styleId="Nagwek2Znak">
    <w:name w:val="Nagłówek 2 Znak"/>
    <w:uiPriority w:val="99"/>
    <w:rsid w:val="00A16FD2"/>
    <w:rPr>
      <w:rFonts w:ascii="Calibri Light" w:hAnsi="Calibri Light"/>
      <w:b/>
      <w:color w:val="5B9BD5"/>
      <w:sz w:val="26"/>
    </w:rPr>
  </w:style>
  <w:style w:type="character" w:customStyle="1" w:styleId="Odwoaniedokomentarza1">
    <w:name w:val="Odwołanie do komentarza1"/>
    <w:uiPriority w:val="99"/>
    <w:rsid w:val="00A16FD2"/>
    <w:rPr>
      <w:sz w:val="16"/>
    </w:rPr>
  </w:style>
  <w:style w:type="character" w:customStyle="1" w:styleId="TekstkomentarzaZnak">
    <w:name w:val="Tekst komentarza Znak"/>
    <w:uiPriority w:val="99"/>
    <w:rsid w:val="00A16FD2"/>
    <w:rPr>
      <w:sz w:val="20"/>
    </w:rPr>
  </w:style>
  <w:style w:type="character" w:customStyle="1" w:styleId="TematkomentarzaZnak">
    <w:name w:val="Temat komentarza Znak"/>
    <w:uiPriority w:val="99"/>
    <w:rsid w:val="00A16FD2"/>
    <w:rPr>
      <w:b/>
      <w:sz w:val="20"/>
    </w:rPr>
  </w:style>
  <w:style w:type="character" w:customStyle="1" w:styleId="apple-converted-space">
    <w:name w:val="apple-converted-space"/>
    <w:basedOn w:val="Domylnaczcionkaakapitu1"/>
    <w:uiPriority w:val="99"/>
    <w:rsid w:val="00A16FD2"/>
    <w:rPr>
      <w:rFonts w:cs="Times New Roman"/>
    </w:rPr>
  </w:style>
  <w:style w:type="character" w:customStyle="1" w:styleId="HTML-wstpniesformatowanyZnak">
    <w:name w:val="HTML - wstępnie sformatowany Znak"/>
    <w:uiPriority w:val="99"/>
    <w:rsid w:val="00A16FD2"/>
    <w:rPr>
      <w:rFonts w:ascii="Courier New" w:hAnsi="Courier New"/>
      <w:sz w:val="20"/>
    </w:rPr>
  </w:style>
  <w:style w:type="character" w:customStyle="1" w:styleId="Nagwek1Znak">
    <w:name w:val="Nagłówek 1 Znak"/>
    <w:uiPriority w:val="99"/>
    <w:rsid w:val="00A16FD2"/>
    <w:rPr>
      <w:rFonts w:ascii="Calibri Light" w:hAnsi="Calibri Light"/>
      <w:b/>
      <w:color w:val="2E74B5"/>
      <w:sz w:val="28"/>
    </w:rPr>
  </w:style>
  <w:style w:type="character" w:customStyle="1" w:styleId="Odwoanieintensywne1">
    <w:name w:val="Odwołanie intensywne1"/>
    <w:uiPriority w:val="99"/>
    <w:rsid w:val="00A16FD2"/>
    <w:rPr>
      <w:b/>
      <w:smallCaps/>
      <w:color w:val="ED7D31"/>
      <w:spacing w:val="5"/>
      <w:u w:val="single"/>
    </w:rPr>
  </w:style>
  <w:style w:type="character" w:customStyle="1" w:styleId="Teksttreci">
    <w:name w:val="Tekst treści_"/>
    <w:uiPriority w:val="99"/>
    <w:rsid w:val="00A16FD2"/>
    <w:rPr>
      <w:rFonts w:eastAsia="Times New Roman"/>
      <w:spacing w:val="3"/>
      <w:sz w:val="17"/>
    </w:rPr>
  </w:style>
  <w:style w:type="character" w:customStyle="1" w:styleId="ZwykytekstZnak">
    <w:name w:val="Zwykły tekst Znak"/>
    <w:uiPriority w:val="99"/>
    <w:rsid w:val="00A16FD2"/>
    <w:rPr>
      <w:rFonts w:ascii="Calibri" w:hAnsi="Calibri"/>
      <w:sz w:val="21"/>
    </w:rPr>
  </w:style>
  <w:style w:type="character" w:customStyle="1" w:styleId="ListLabel1">
    <w:name w:val="ListLabel 1"/>
    <w:uiPriority w:val="99"/>
    <w:rsid w:val="00A16FD2"/>
  </w:style>
  <w:style w:type="character" w:customStyle="1" w:styleId="ListLabel2">
    <w:name w:val="ListLabel 2"/>
    <w:uiPriority w:val="99"/>
    <w:rsid w:val="00A16FD2"/>
  </w:style>
  <w:style w:type="character" w:customStyle="1" w:styleId="ListLabel3">
    <w:name w:val="ListLabel 3"/>
    <w:uiPriority w:val="99"/>
    <w:rsid w:val="00A16FD2"/>
    <w:rPr>
      <w:b/>
    </w:rPr>
  </w:style>
  <w:style w:type="character" w:customStyle="1" w:styleId="ListLabel4">
    <w:name w:val="ListLabel 4"/>
    <w:uiPriority w:val="99"/>
    <w:rsid w:val="00A16FD2"/>
    <w:rPr>
      <w:b/>
      <w:sz w:val="22"/>
    </w:rPr>
  </w:style>
  <w:style w:type="character" w:customStyle="1" w:styleId="ListLabel5">
    <w:name w:val="ListLabel 5"/>
    <w:uiPriority w:val="99"/>
    <w:rsid w:val="00A16FD2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A16FD2"/>
    <w:rPr>
      <w:sz w:val="24"/>
      <w:lang w:eastAsia="ar-SA"/>
    </w:rPr>
  </w:style>
  <w:style w:type="paragraph" w:customStyle="1" w:styleId="Akapitzlist1">
    <w:name w:val="Akapit z listą1"/>
    <w:basedOn w:val="Normalny"/>
    <w:uiPriority w:val="99"/>
    <w:rsid w:val="00A16FD2"/>
    <w:pPr>
      <w:spacing w:after="160" w:line="252" w:lineRule="auto"/>
      <w:ind w:left="720"/>
    </w:pPr>
    <w:rPr>
      <w:rFonts w:ascii="Calibri" w:eastAsia="SimSun" w:hAnsi="Calibri" w:cs="font280"/>
      <w:sz w:val="22"/>
      <w:szCs w:val="22"/>
    </w:rPr>
  </w:style>
  <w:style w:type="character" w:customStyle="1" w:styleId="NagwekZnak1">
    <w:name w:val="Nagłówek Znak1"/>
    <w:basedOn w:val="Domylnaczcionkaakapitu"/>
    <w:link w:val="Nagwek"/>
    <w:uiPriority w:val="99"/>
    <w:rsid w:val="00A16FD2"/>
    <w:rPr>
      <w:sz w:val="24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A16FD2"/>
    <w:rPr>
      <w:sz w:val="24"/>
      <w:lang w:eastAsia="ar-SA"/>
    </w:rPr>
  </w:style>
  <w:style w:type="paragraph" w:customStyle="1" w:styleId="Tekstdymka1">
    <w:name w:val="Tekst dymka1"/>
    <w:basedOn w:val="Normalny"/>
    <w:uiPriority w:val="99"/>
    <w:rsid w:val="00A16FD2"/>
    <w:pPr>
      <w:spacing w:line="100" w:lineRule="atLeast"/>
    </w:pPr>
    <w:rPr>
      <w:rFonts w:ascii="Tahoma" w:eastAsia="SimSun" w:hAnsi="Tahoma" w:cs="Tahoma"/>
      <w:sz w:val="16"/>
      <w:szCs w:val="16"/>
    </w:rPr>
  </w:style>
  <w:style w:type="paragraph" w:customStyle="1" w:styleId="Tekstkomentarza1">
    <w:name w:val="Tekst komentarza1"/>
    <w:basedOn w:val="Normalny"/>
    <w:uiPriority w:val="99"/>
    <w:rsid w:val="00A16FD2"/>
    <w:pPr>
      <w:spacing w:after="160" w:line="100" w:lineRule="atLeast"/>
    </w:pPr>
    <w:rPr>
      <w:rFonts w:ascii="Calibri" w:eastAsia="SimSun" w:hAnsi="Calibri" w:cs="font280"/>
    </w:rPr>
  </w:style>
  <w:style w:type="paragraph" w:customStyle="1" w:styleId="Tematkomentarza1">
    <w:name w:val="Temat komentarza1"/>
    <w:basedOn w:val="Tekstkomentarza1"/>
    <w:uiPriority w:val="99"/>
    <w:rsid w:val="00A16FD2"/>
    <w:rPr>
      <w:b/>
      <w:bCs/>
    </w:rPr>
  </w:style>
  <w:style w:type="paragraph" w:customStyle="1" w:styleId="HTML-wstpniesformatowany1">
    <w:name w:val="HTML - wstępnie sformatowany1"/>
    <w:basedOn w:val="Normalny"/>
    <w:uiPriority w:val="99"/>
    <w:rsid w:val="00A16F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00" w:lineRule="atLeast"/>
    </w:pPr>
    <w:rPr>
      <w:rFonts w:ascii="Courier New" w:hAnsi="Courier New" w:cs="Courier New"/>
    </w:rPr>
  </w:style>
  <w:style w:type="paragraph" w:customStyle="1" w:styleId="Teksttreci0">
    <w:name w:val="Tekst treści"/>
    <w:basedOn w:val="Normalny"/>
    <w:uiPriority w:val="99"/>
    <w:rsid w:val="00A16FD2"/>
    <w:pPr>
      <w:widowControl w:val="0"/>
      <w:shd w:val="clear" w:color="auto" w:fill="FFFFFF"/>
      <w:spacing w:before="240" w:after="360" w:line="240" w:lineRule="atLeast"/>
      <w:jc w:val="both"/>
    </w:pPr>
    <w:rPr>
      <w:rFonts w:ascii="Calibri" w:hAnsi="Calibri" w:cs="Arial"/>
      <w:spacing w:val="3"/>
      <w:sz w:val="17"/>
      <w:szCs w:val="17"/>
    </w:rPr>
  </w:style>
  <w:style w:type="paragraph" w:customStyle="1" w:styleId="Zwykytekst1">
    <w:name w:val="Zwykły tekst1"/>
    <w:basedOn w:val="Normalny"/>
    <w:uiPriority w:val="99"/>
    <w:rsid w:val="00A16FD2"/>
    <w:pPr>
      <w:spacing w:line="100" w:lineRule="atLeast"/>
    </w:pPr>
    <w:rPr>
      <w:rFonts w:ascii="Calibri" w:eastAsia="SimSun" w:hAnsi="Calibri" w:cs="Consolas"/>
      <w:sz w:val="22"/>
      <w:szCs w:val="21"/>
    </w:rPr>
  </w:style>
  <w:style w:type="character" w:styleId="Odwoaniedokomentarza">
    <w:name w:val="annotation reference"/>
    <w:basedOn w:val="Domylnaczcionkaakapitu"/>
    <w:uiPriority w:val="99"/>
    <w:semiHidden/>
    <w:rsid w:val="00A16FD2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semiHidden/>
    <w:rsid w:val="00A16FD2"/>
    <w:pPr>
      <w:spacing w:after="160" w:line="252" w:lineRule="auto"/>
    </w:pPr>
    <w:rPr>
      <w:rFonts w:ascii="Calibri" w:eastAsia="SimSun" w:hAnsi="Calibri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A16FD2"/>
    <w:rPr>
      <w:rFonts w:ascii="Calibri" w:eastAsia="SimSun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rsid w:val="00A16FD2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A16FD2"/>
    <w:rPr>
      <w:rFonts w:ascii="Calibri" w:eastAsia="SimSun" w:hAnsi="Calibri"/>
      <w:b/>
      <w:bCs/>
      <w:lang w:eastAsia="ar-SA"/>
    </w:rPr>
  </w:style>
  <w:style w:type="character" w:customStyle="1" w:styleId="TekstdymkaZnak1">
    <w:name w:val="Tekst dymka Znak1"/>
    <w:basedOn w:val="Domylnaczcionkaakapitu"/>
    <w:link w:val="Tekstdymka"/>
    <w:uiPriority w:val="99"/>
    <w:locked/>
    <w:rsid w:val="00A16FD2"/>
    <w:rPr>
      <w:rFonts w:ascii="Tahoma" w:hAnsi="Tahoma" w:cs="Tahoma"/>
      <w:sz w:val="16"/>
      <w:szCs w:val="16"/>
      <w:lang w:eastAsia="ar-SA"/>
    </w:rPr>
  </w:style>
  <w:style w:type="character" w:styleId="Odwoanieintensywne">
    <w:name w:val="Intense Reference"/>
    <w:basedOn w:val="Domylnaczcionkaakapitu"/>
    <w:uiPriority w:val="99"/>
    <w:qFormat/>
    <w:rsid w:val="00A16FD2"/>
    <w:rPr>
      <w:rFonts w:cs="Times New Roman"/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"/>
    <w:uiPriority w:val="99"/>
    <w:qFormat/>
    <w:rsid w:val="00A16FD2"/>
    <w:rPr>
      <w:rFonts w:cs="Times New Roman"/>
      <w:smallCaps/>
      <w:color w:val="C0504D"/>
      <w:u w:val="single"/>
    </w:rPr>
  </w:style>
  <w:style w:type="character" w:customStyle="1" w:styleId="cpvdrzewo5">
    <w:name w:val="cpv_drzewo_5"/>
    <w:basedOn w:val="Domylnaczcionkaakapitu"/>
    <w:uiPriority w:val="99"/>
    <w:rsid w:val="00A16FD2"/>
    <w:rPr>
      <w:rFonts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6FD2"/>
    <w:rPr>
      <w:color w:val="605E5C"/>
      <w:shd w:val="clear" w:color="auto" w:fill="E1DFDD"/>
    </w:rPr>
  </w:style>
  <w:style w:type="character" w:customStyle="1" w:styleId="recipient">
    <w:name w:val="recipient"/>
    <w:basedOn w:val="Domylnaczcionkaakapitu"/>
    <w:rsid w:val="00A16FD2"/>
  </w:style>
  <w:style w:type="character" w:customStyle="1" w:styleId="Nagwek3Znak">
    <w:name w:val="Nagłówek 3 Znak"/>
    <w:basedOn w:val="Domylnaczcionkaakapitu"/>
    <w:link w:val="Nagwek3"/>
    <w:rsid w:val="00A16FD2"/>
    <w:rPr>
      <w:sz w:val="24"/>
      <w:lang w:eastAsia="ar-SA"/>
    </w:rPr>
  </w:style>
  <w:style w:type="paragraph" w:customStyle="1" w:styleId="v1msonormal">
    <w:name w:val="v1msonormal"/>
    <w:basedOn w:val="Normalny"/>
    <w:rsid w:val="00A16FD2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A16FD2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A16FD2"/>
  </w:style>
  <w:style w:type="character" w:styleId="UyteHipercze">
    <w:name w:val="FollowedHyperlink"/>
    <w:basedOn w:val="Domylnaczcionkaakapitu"/>
    <w:uiPriority w:val="99"/>
    <w:semiHidden/>
    <w:unhideWhenUsed/>
    <w:rsid w:val="00A16FD2"/>
    <w:rPr>
      <w:color w:val="954F72"/>
      <w:u w:val="single"/>
    </w:rPr>
  </w:style>
  <w:style w:type="paragraph" w:customStyle="1" w:styleId="msonormal0">
    <w:name w:val="msonormal"/>
    <w:basedOn w:val="Normalny"/>
    <w:rsid w:val="00A16FD2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font5">
    <w:name w:val="font5"/>
    <w:basedOn w:val="Normalny"/>
    <w:rsid w:val="00A16FD2"/>
    <w:pPr>
      <w:suppressAutoHyphens w:val="0"/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A16FD2"/>
    <w:pPr>
      <w:suppressAutoHyphens w:val="0"/>
      <w:spacing w:before="100" w:beforeAutospacing="1" w:after="100" w:afterAutospacing="1"/>
    </w:pPr>
    <w:rPr>
      <w:rFonts w:ascii="Segoe UI" w:hAnsi="Segoe UI" w:cs="Segoe UI"/>
      <w:i/>
      <w:iCs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4"/>
      <w:szCs w:val="14"/>
      <w:lang w:eastAsia="pl-PL"/>
    </w:rPr>
  </w:style>
  <w:style w:type="paragraph" w:customStyle="1" w:styleId="xl70">
    <w:name w:val="xl7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4"/>
      <w:szCs w:val="14"/>
      <w:lang w:eastAsia="pl-PL"/>
    </w:rPr>
  </w:style>
  <w:style w:type="paragraph" w:customStyle="1" w:styleId="xl71">
    <w:name w:val="xl7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16FD2"/>
    <w:pPr>
      <w:pBdr>
        <w:bottom w:val="single" w:sz="4" w:space="0" w:color="auto"/>
      </w:pBdr>
      <w:shd w:val="clear" w:color="595959" w:fill="FFFF00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16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A16FD2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24"/>
      <w:szCs w:val="24"/>
      <w:lang w:eastAsia="pl-PL"/>
    </w:rPr>
  </w:style>
  <w:style w:type="paragraph" w:customStyle="1" w:styleId="xl76">
    <w:name w:val="xl76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78">
    <w:name w:val="xl78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79">
    <w:name w:val="xl79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A16FD2"/>
    <w:pPr>
      <w:pBdr>
        <w:bottom w:val="single" w:sz="4" w:space="0" w:color="auto"/>
      </w:pBdr>
      <w:shd w:val="clear" w:color="595959" w:fill="auto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1">
    <w:name w:val="xl81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A16FD2"/>
    <w:pPr>
      <w:pBdr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5">
    <w:name w:val="xl85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rsid w:val="00A16FD2"/>
    <w:pPr>
      <w:pBdr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7">
    <w:name w:val="xl87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CCFFFF" w:fill="FFFFFF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8">
    <w:name w:val="xl88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CCFFFF" w:fill="DCE6F1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2">
    <w:name w:val="xl92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A16FD2"/>
    <w:pPr>
      <w:pBdr>
        <w:bottom w:val="single" w:sz="4" w:space="0" w:color="auto"/>
      </w:pBdr>
      <w:shd w:val="clear" w:color="000000" w:fill="DCE6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CCFFFF" w:fill="FFFF00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A16FD2"/>
    <w:pPr>
      <w:pBdr>
        <w:bottom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595959" w:fill="C5D9F1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C5D9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5">
    <w:name w:val="xl105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C5D9F1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A16FD2"/>
    <w:pPr>
      <w:pBdr>
        <w:bottom w:val="single" w:sz="4" w:space="0" w:color="auto"/>
      </w:pBdr>
      <w:shd w:val="clear" w:color="000000" w:fill="C5D9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8">
    <w:name w:val="xl108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09">
    <w:name w:val="xl109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C5D9F1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0">
    <w:name w:val="xl110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595959" w:fill="B8CCE4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B8CCE4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2">
    <w:name w:val="xl112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B8CCE4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3">
    <w:name w:val="xl113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B8CCE4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4">
    <w:name w:val="xl114"/>
    <w:basedOn w:val="Normalny"/>
    <w:rsid w:val="00A16FD2"/>
    <w:pPr>
      <w:pBdr>
        <w:bottom w:val="single" w:sz="4" w:space="0" w:color="auto"/>
      </w:pBdr>
      <w:shd w:val="clear" w:color="000000" w:fill="B8CCE4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5">
    <w:name w:val="xl115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6">
    <w:name w:val="xl116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B8CCE4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7">
    <w:name w:val="xl117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EBF1DE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8">
    <w:name w:val="xl118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19">
    <w:name w:val="xl119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E4DFEC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20">
    <w:name w:val="xl12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E4DFEC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21">
    <w:name w:val="xl121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2">
    <w:name w:val="xl122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3">
    <w:name w:val="xl123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auto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4">
    <w:name w:val="xl124"/>
    <w:basedOn w:val="Normalny"/>
    <w:rsid w:val="00A16FD2"/>
    <w:pPr>
      <w:pBdr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5">
    <w:name w:val="xl125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6">
    <w:name w:val="xl126"/>
    <w:basedOn w:val="Normalny"/>
    <w:rsid w:val="00A16FD2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7">
    <w:name w:val="xl127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92CDDC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28">
    <w:name w:val="xl128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595959" w:fill="FFFFFF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29">
    <w:name w:val="xl129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30">
    <w:name w:val="xl13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31">
    <w:name w:val="xl13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FFFFFF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32">
    <w:name w:val="xl132"/>
    <w:basedOn w:val="Normalny"/>
    <w:rsid w:val="00A16FD2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33">
    <w:name w:val="xl133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34">
    <w:name w:val="xl134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FF0000"/>
      <w:sz w:val="18"/>
      <w:szCs w:val="18"/>
      <w:lang w:eastAsia="pl-PL"/>
    </w:rPr>
  </w:style>
  <w:style w:type="paragraph" w:customStyle="1" w:styleId="xl135">
    <w:name w:val="xl135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DAEEF3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36">
    <w:name w:val="xl136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DAEEF3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37">
    <w:name w:val="xl137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DAEEF3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38">
    <w:name w:val="xl138"/>
    <w:basedOn w:val="Normalny"/>
    <w:rsid w:val="00A16FD2"/>
    <w:pPr>
      <w:pBdr>
        <w:bottom w:val="single" w:sz="4" w:space="0" w:color="auto"/>
      </w:pBdr>
      <w:shd w:val="clear" w:color="000000" w:fill="DAEEF3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39">
    <w:name w:val="xl139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0">
    <w:name w:val="xl14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1">
    <w:name w:val="xl14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F2DCDB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2">
    <w:name w:val="xl142"/>
    <w:basedOn w:val="Normalny"/>
    <w:rsid w:val="00A16FD2"/>
    <w:pPr>
      <w:pBdr>
        <w:bottom w:val="single" w:sz="4" w:space="0" w:color="auto"/>
      </w:pBdr>
      <w:shd w:val="clear" w:color="000000" w:fill="F2DCDB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3">
    <w:name w:val="xl143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4">
    <w:name w:val="xl144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2DCDB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5">
    <w:name w:val="xl145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6">
    <w:name w:val="xl146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7">
    <w:name w:val="xl147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595959" w:fill="FDE9D9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8">
    <w:name w:val="xl148"/>
    <w:basedOn w:val="Normalny"/>
    <w:rsid w:val="00A16FD2"/>
    <w:pPr>
      <w:pBdr>
        <w:bottom w:val="single" w:sz="4" w:space="0" w:color="auto"/>
      </w:pBdr>
      <w:shd w:val="clear" w:color="000000" w:fill="FDE9D9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49">
    <w:name w:val="xl149"/>
    <w:basedOn w:val="Normalny"/>
    <w:rsid w:val="00A16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50">
    <w:name w:val="xl150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51">
    <w:name w:val="xl151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jc w:val="center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  <w:style w:type="paragraph" w:customStyle="1" w:styleId="xl152">
    <w:name w:val="xl152"/>
    <w:basedOn w:val="Normalny"/>
    <w:rsid w:val="00A16FD2"/>
    <w:pPr>
      <w:pBdr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jc w:val="right"/>
      <w:textAlignment w:val="center"/>
    </w:pPr>
    <w:rPr>
      <w:rFonts w:ascii="Segoe UI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89958-EE4D-47E3-919B-5597D0CC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Wacnik</dc:creator>
  <cp:lastModifiedBy>Mariola Czuryszkiewicz</cp:lastModifiedBy>
  <cp:revision>32</cp:revision>
  <cp:lastPrinted>2013-12-06T13:39:00Z</cp:lastPrinted>
  <dcterms:created xsi:type="dcterms:W3CDTF">2019-11-18T20:19:00Z</dcterms:created>
  <dcterms:modified xsi:type="dcterms:W3CDTF">2025-04-04T13:13:00Z</dcterms:modified>
</cp:coreProperties>
</file>