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72F98" w14:textId="13D9A604" w:rsidR="00004FE6" w:rsidRDefault="00CA07B5" w:rsidP="00004FE6">
      <w:pPr>
        <w:spacing w:line="320" w:lineRule="exact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</w:t>
      </w:r>
    </w:p>
    <w:p w14:paraId="77F0CCEC" w14:textId="77777777" w:rsidR="00CA07B5" w:rsidRDefault="00CA07B5" w:rsidP="00004FE6">
      <w:pPr>
        <w:spacing w:line="320" w:lineRule="exact"/>
        <w:jc w:val="right"/>
        <w:rPr>
          <w:b/>
          <w:sz w:val="22"/>
          <w:szCs w:val="22"/>
        </w:rPr>
      </w:pPr>
    </w:p>
    <w:p w14:paraId="517EAF73" w14:textId="77777777" w:rsidR="00CA07B5" w:rsidRDefault="00CA07B5" w:rsidP="00004FE6">
      <w:pPr>
        <w:spacing w:line="320" w:lineRule="exact"/>
        <w:jc w:val="right"/>
        <w:rPr>
          <w:b/>
          <w:sz w:val="22"/>
          <w:szCs w:val="22"/>
        </w:rPr>
      </w:pPr>
    </w:p>
    <w:p w14:paraId="01A97DC3" w14:textId="77777777" w:rsidR="00CA07B5" w:rsidRDefault="00CA07B5" w:rsidP="00004FE6">
      <w:pPr>
        <w:spacing w:line="320" w:lineRule="exact"/>
        <w:jc w:val="right"/>
        <w:rPr>
          <w:b/>
          <w:sz w:val="22"/>
          <w:szCs w:val="22"/>
        </w:rPr>
      </w:pPr>
    </w:p>
    <w:p w14:paraId="24BD61C7" w14:textId="7E43B37B" w:rsidR="00927955" w:rsidRPr="00794A6E" w:rsidRDefault="00CA07B5" w:rsidP="00927955">
      <w:pPr>
        <w:jc w:val="center"/>
        <w:rPr>
          <w:b/>
          <w:iCs/>
          <w:caps/>
          <w:highlight w:val="magenta"/>
        </w:rPr>
      </w:pPr>
      <w:r>
        <w:rPr>
          <w:b/>
          <w:sz w:val="22"/>
          <w:szCs w:val="22"/>
        </w:rPr>
        <w:t>Dokumentacja projektowa do postępowania</w:t>
      </w:r>
      <w:r w:rsidR="002F24D4">
        <w:rPr>
          <w:b/>
          <w:sz w:val="22"/>
          <w:szCs w:val="22"/>
        </w:rPr>
        <w:t xml:space="preserve"> </w:t>
      </w:r>
      <w:bookmarkStart w:id="0" w:name="_Hlk211326814"/>
      <w:bookmarkStart w:id="1" w:name="_Hlk211327721"/>
      <w:r w:rsidR="00927955" w:rsidRPr="006A7E1A">
        <w:rPr>
          <w:b/>
          <w:iCs/>
        </w:rPr>
        <w:t xml:space="preserve">Numer </w:t>
      </w:r>
      <w:bookmarkStart w:id="2" w:name="_Hlk161902556"/>
      <w:r w:rsidR="00927955" w:rsidRPr="00122EA4">
        <w:rPr>
          <w:b/>
          <w:iCs/>
          <w:caps/>
        </w:rPr>
        <w:t>2025/W800/WNP-</w:t>
      </w:r>
      <w:bookmarkEnd w:id="2"/>
      <w:r w:rsidR="00927955" w:rsidRPr="00122EA4">
        <w:rPr>
          <w:b/>
          <w:iCs/>
          <w:caps/>
        </w:rPr>
        <w:t>052816</w:t>
      </w:r>
    </w:p>
    <w:bookmarkEnd w:id="0"/>
    <w:p w14:paraId="105CD07C" w14:textId="77777777" w:rsidR="00927955" w:rsidRPr="00C54AA3" w:rsidRDefault="00927955" w:rsidP="00927955">
      <w:pPr>
        <w:jc w:val="center"/>
        <w:rPr>
          <w:b/>
        </w:rPr>
      </w:pPr>
      <w:r w:rsidRPr="00FE73E3">
        <w:rPr>
          <w:b/>
          <w:iCs/>
          <w:caps/>
        </w:rPr>
        <w:t>O</w:t>
      </w:r>
      <w:r w:rsidRPr="00FE73E3">
        <w:rPr>
          <w:b/>
          <w:iCs/>
        </w:rPr>
        <w:t>głoszenie</w:t>
      </w:r>
      <w:r>
        <w:rPr>
          <w:b/>
          <w:iCs/>
        </w:rPr>
        <w:t xml:space="preserve"> nr </w:t>
      </w:r>
      <w:r w:rsidRPr="00FE73E3">
        <w:rPr>
          <w:b/>
          <w:iCs/>
          <w:caps/>
        </w:rPr>
        <w:t xml:space="preserve"> </w:t>
      </w:r>
      <w:bookmarkStart w:id="3" w:name="_Hlk211327478"/>
      <w:r w:rsidRPr="002943B7">
        <w:rPr>
          <w:b/>
          <w:iCs/>
          <w:caps/>
        </w:rPr>
        <w:t>2025-66030-248734</w:t>
      </w:r>
      <w:bookmarkEnd w:id="3"/>
    </w:p>
    <w:bookmarkEnd w:id="1"/>
    <w:p w14:paraId="6DEF364B" w14:textId="53B6D992" w:rsidR="002F24D4" w:rsidRDefault="002F24D4" w:rsidP="00927955">
      <w:pPr>
        <w:spacing w:line="320" w:lineRule="exact"/>
        <w:jc w:val="center"/>
        <w:rPr>
          <w:sz w:val="22"/>
          <w:szCs w:val="22"/>
        </w:rPr>
      </w:pPr>
    </w:p>
    <w:p w14:paraId="7180D098" w14:textId="77777777" w:rsidR="00CA07B5" w:rsidRDefault="00CA07B5" w:rsidP="002F24D4">
      <w:pPr>
        <w:ind w:right="72"/>
        <w:jc w:val="center"/>
        <w:rPr>
          <w:sz w:val="22"/>
          <w:szCs w:val="22"/>
        </w:rPr>
      </w:pPr>
    </w:p>
    <w:p w14:paraId="57E2D2C4" w14:textId="77777777" w:rsidR="00A0709A" w:rsidRDefault="00CA07B5" w:rsidP="002F24D4">
      <w:pPr>
        <w:ind w:right="7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Dokumentacja projektowa jest dostępna </w:t>
      </w:r>
      <w:r w:rsidR="00A0709A">
        <w:rPr>
          <w:sz w:val="22"/>
          <w:szCs w:val="22"/>
        </w:rPr>
        <w:t xml:space="preserve">pod adresem: </w:t>
      </w:r>
    </w:p>
    <w:p w14:paraId="62D964B5" w14:textId="77777777" w:rsidR="00A0709A" w:rsidRDefault="00A0709A" w:rsidP="002F24D4">
      <w:pPr>
        <w:ind w:right="72"/>
        <w:jc w:val="center"/>
        <w:rPr>
          <w:sz w:val="22"/>
          <w:szCs w:val="22"/>
        </w:rPr>
      </w:pPr>
    </w:p>
    <w:p w14:paraId="2341826E" w14:textId="77777777" w:rsidR="00A0709A" w:rsidRDefault="00A0709A" w:rsidP="002F24D4">
      <w:pPr>
        <w:ind w:right="72"/>
        <w:jc w:val="center"/>
        <w:rPr>
          <w:sz w:val="22"/>
          <w:szCs w:val="22"/>
        </w:rPr>
      </w:pPr>
    </w:p>
    <w:p w14:paraId="1C903087" w14:textId="14E88ED2" w:rsidR="00CA07B5" w:rsidRDefault="00ED668F" w:rsidP="002F24D4">
      <w:pPr>
        <w:ind w:right="72"/>
        <w:jc w:val="center"/>
        <w:rPr>
          <w:sz w:val="18"/>
          <w:szCs w:val="18"/>
        </w:rPr>
      </w:pPr>
      <w:hyperlink r:id="rId12" w:history="1">
        <w:r w:rsidRPr="00AE0999">
          <w:rPr>
            <w:rStyle w:val="Hipercze"/>
            <w:rFonts w:cs="Arial"/>
          </w:rPr>
          <w:t>https://download.psgaz.pl/publiczne/dworzysko/</w:t>
        </w:r>
      </w:hyperlink>
      <w:r w:rsidR="00A0709A">
        <w:t xml:space="preserve"> </w:t>
      </w:r>
    </w:p>
    <w:p w14:paraId="4036CD48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498EC678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F0D8A46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4A80839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558839B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4BB5AF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2135815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48B18C2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20A36EA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1AD52A1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2D1A66C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7D8B3504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5898E100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24926383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C025C5C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A966E3E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3666DD4E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E8683A4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3BF6D87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72EE56F1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F2058A1" w14:textId="77777777" w:rsidR="002F24D4" w:rsidRPr="002F24D4" w:rsidRDefault="002F24D4" w:rsidP="002F24D4">
      <w:pPr>
        <w:ind w:right="72"/>
        <w:jc w:val="center"/>
        <w:rPr>
          <w:sz w:val="18"/>
          <w:szCs w:val="18"/>
        </w:rPr>
      </w:pPr>
    </w:p>
    <w:p w14:paraId="28E267E8" w14:textId="2AD92E10" w:rsidR="00530842" w:rsidRPr="00E96024" w:rsidDel="00A061FC" w:rsidRDefault="00530842" w:rsidP="00530842">
      <w:pPr>
        <w:spacing w:after="240"/>
        <w:ind w:right="432"/>
        <w:jc w:val="center"/>
        <w:rPr>
          <w:sz w:val="22"/>
          <w:szCs w:val="22"/>
        </w:rPr>
      </w:pPr>
    </w:p>
    <w:sectPr w:rsidR="00530842" w:rsidRPr="00E96024" w:rsidDel="00A061FC" w:rsidSect="00252B89"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55709" w14:textId="77777777" w:rsidR="00A22685" w:rsidRDefault="00A22685">
      <w:r>
        <w:separator/>
      </w:r>
    </w:p>
    <w:p w14:paraId="7548BE5F" w14:textId="77777777" w:rsidR="00A22685" w:rsidRDefault="00A22685"/>
  </w:endnote>
  <w:endnote w:type="continuationSeparator" w:id="0">
    <w:p w14:paraId="094A2FD3" w14:textId="77777777" w:rsidR="00A22685" w:rsidRDefault="00A22685">
      <w:r>
        <w:continuationSeparator/>
      </w:r>
    </w:p>
    <w:p w14:paraId="7E195791" w14:textId="77777777" w:rsidR="00A22685" w:rsidRDefault="00A22685"/>
  </w:endnote>
  <w:endnote w:type="continuationNotice" w:id="1">
    <w:p w14:paraId="3BB68F02" w14:textId="77777777" w:rsidR="00A22685" w:rsidRDefault="00A22685"/>
    <w:p w14:paraId="65992387" w14:textId="77777777" w:rsidR="00A22685" w:rsidRDefault="00A22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5F61B" w14:textId="77777777" w:rsidR="008E093D" w:rsidRDefault="008E093D" w:rsidP="008E093D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E23153" wp14:editId="108B2A5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79E5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2CF2C45" w14:textId="15EA0552" w:rsidR="008E093D" w:rsidRDefault="008E093D" w:rsidP="002F24D4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031AADDE" w14:textId="77777777" w:rsidR="008E093D" w:rsidRDefault="008E0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AAEB4" w14:textId="77777777" w:rsidR="00A22685" w:rsidRDefault="00A22685">
      <w:r>
        <w:separator/>
      </w:r>
    </w:p>
    <w:p w14:paraId="042D258E" w14:textId="77777777" w:rsidR="00A22685" w:rsidRDefault="00A22685"/>
  </w:footnote>
  <w:footnote w:type="continuationSeparator" w:id="0">
    <w:p w14:paraId="3B0195BD" w14:textId="77777777" w:rsidR="00A22685" w:rsidRDefault="00A22685">
      <w:r>
        <w:continuationSeparator/>
      </w:r>
    </w:p>
    <w:p w14:paraId="46DA584A" w14:textId="77777777" w:rsidR="00A22685" w:rsidRDefault="00A22685"/>
  </w:footnote>
  <w:footnote w:type="continuationNotice" w:id="1">
    <w:p w14:paraId="7C8E76A0" w14:textId="77777777" w:rsidR="00A22685" w:rsidRDefault="00A22685"/>
    <w:p w14:paraId="0069DC4D" w14:textId="77777777" w:rsidR="00A22685" w:rsidRDefault="00A226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6331429">
    <w:abstractNumId w:val="45"/>
  </w:num>
  <w:num w:numId="2" w16cid:durableId="906302229">
    <w:abstractNumId w:val="33"/>
  </w:num>
  <w:num w:numId="3" w16cid:durableId="1712873966">
    <w:abstractNumId w:val="80"/>
  </w:num>
  <w:num w:numId="4" w16cid:durableId="1035815734">
    <w:abstractNumId w:val="36"/>
  </w:num>
  <w:num w:numId="5" w16cid:durableId="1620724524">
    <w:abstractNumId w:val="91"/>
  </w:num>
  <w:num w:numId="6" w16cid:durableId="160240339">
    <w:abstractNumId w:val="49"/>
  </w:num>
  <w:num w:numId="7" w16cid:durableId="1607153384">
    <w:abstractNumId w:val="10"/>
  </w:num>
  <w:num w:numId="8" w16cid:durableId="1658269512">
    <w:abstractNumId w:val="32"/>
  </w:num>
  <w:num w:numId="9" w16cid:durableId="1128547775">
    <w:abstractNumId w:val="52"/>
  </w:num>
  <w:num w:numId="10" w16cid:durableId="1206142948">
    <w:abstractNumId w:val="9"/>
  </w:num>
  <w:num w:numId="11" w16cid:durableId="1469054980">
    <w:abstractNumId w:val="35"/>
  </w:num>
  <w:num w:numId="12" w16cid:durableId="369646421">
    <w:abstractNumId w:val="73"/>
  </w:num>
  <w:num w:numId="13" w16cid:durableId="1429354414">
    <w:abstractNumId w:val="12"/>
  </w:num>
  <w:num w:numId="14" w16cid:durableId="842745798">
    <w:abstractNumId w:val="57"/>
  </w:num>
  <w:num w:numId="15" w16cid:durableId="1852718785">
    <w:abstractNumId w:val="85"/>
  </w:num>
  <w:num w:numId="16" w16cid:durableId="1394425373">
    <w:abstractNumId w:val="58"/>
  </w:num>
  <w:num w:numId="17" w16cid:durableId="655185569">
    <w:abstractNumId w:val="68"/>
  </w:num>
  <w:num w:numId="18" w16cid:durableId="2105101248">
    <w:abstractNumId w:val="41"/>
  </w:num>
  <w:num w:numId="19" w16cid:durableId="823280499">
    <w:abstractNumId w:val="74"/>
  </w:num>
  <w:num w:numId="20" w16cid:durableId="1645501556">
    <w:abstractNumId w:val="88"/>
  </w:num>
  <w:num w:numId="21" w16cid:durableId="958728320">
    <w:abstractNumId w:val="51"/>
  </w:num>
  <w:num w:numId="22" w16cid:durableId="1537699702">
    <w:abstractNumId w:val="39"/>
  </w:num>
  <w:num w:numId="23" w16cid:durableId="1613780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7375107">
    <w:abstractNumId w:val="66"/>
  </w:num>
  <w:num w:numId="25" w16cid:durableId="697047574">
    <w:abstractNumId w:val="59"/>
  </w:num>
  <w:num w:numId="26" w16cid:durableId="712660640">
    <w:abstractNumId w:val="22"/>
  </w:num>
  <w:num w:numId="27" w16cid:durableId="313030667">
    <w:abstractNumId w:val="56"/>
  </w:num>
  <w:num w:numId="28" w16cid:durableId="598951588">
    <w:abstractNumId w:val="92"/>
  </w:num>
  <w:num w:numId="29" w16cid:durableId="661852390">
    <w:abstractNumId w:val="46"/>
  </w:num>
  <w:num w:numId="30" w16cid:durableId="94639749">
    <w:abstractNumId w:val="24"/>
  </w:num>
  <w:num w:numId="31" w16cid:durableId="1231648540">
    <w:abstractNumId w:val="38"/>
  </w:num>
  <w:num w:numId="32" w16cid:durableId="1505247837">
    <w:abstractNumId w:val="64"/>
  </w:num>
  <w:num w:numId="33" w16cid:durableId="289476897">
    <w:abstractNumId w:val="55"/>
  </w:num>
  <w:num w:numId="34" w16cid:durableId="1876038314">
    <w:abstractNumId w:val="83"/>
  </w:num>
  <w:num w:numId="35" w16cid:durableId="71053773">
    <w:abstractNumId w:val="86"/>
  </w:num>
  <w:num w:numId="36" w16cid:durableId="1292319958">
    <w:abstractNumId w:val="47"/>
  </w:num>
  <w:num w:numId="37" w16cid:durableId="1288662084">
    <w:abstractNumId w:val="78"/>
  </w:num>
  <w:num w:numId="38" w16cid:durableId="576399918">
    <w:abstractNumId w:val="25"/>
  </w:num>
  <w:num w:numId="39" w16cid:durableId="1032415953">
    <w:abstractNumId w:val="89"/>
  </w:num>
  <w:num w:numId="40" w16cid:durableId="472139931">
    <w:abstractNumId w:val="14"/>
  </w:num>
  <w:num w:numId="41" w16cid:durableId="235364166">
    <w:abstractNumId w:val="79"/>
  </w:num>
  <w:num w:numId="42" w16cid:durableId="1199002337">
    <w:abstractNumId w:val="65"/>
  </w:num>
  <w:num w:numId="43" w16cid:durableId="1737698524">
    <w:abstractNumId w:val="43"/>
  </w:num>
  <w:num w:numId="44" w16cid:durableId="310987303">
    <w:abstractNumId w:val="8"/>
  </w:num>
  <w:num w:numId="45" w16cid:durableId="1744840597">
    <w:abstractNumId w:val="77"/>
  </w:num>
  <w:num w:numId="46" w16cid:durableId="2113667681">
    <w:abstractNumId w:val="67"/>
  </w:num>
  <w:num w:numId="47" w16cid:durableId="1260335912">
    <w:abstractNumId w:val="23"/>
  </w:num>
  <w:num w:numId="48" w16cid:durableId="750548381">
    <w:abstractNumId w:val="54"/>
  </w:num>
  <w:num w:numId="49" w16cid:durableId="340013722">
    <w:abstractNumId w:val="60"/>
  </w:num>
  <w:num w:numId="50" w16cid:durableId="1230965059">
    <w:abstractNumId w:val="37"/>
  </w:num>
  <w:num w:numId="51" w16cid:durableId="184443678">
    <w:abstractNumId w:val="11"/>
  </w:num>
  <w:num w:numId="52" w16cid:durableId="1968512797">
    <w:abstractNumId w:val="31"/>
  </w:num>
  <w:num w:numId="53" w16cid:durableId="613749455">
    <w:abstractNumId w:val="29"/>
  </w:num>
  <w:num w:numId="54" w16cid:durableId="181286848">
    <w:abstractNumId w:val="72"/>
  </w:num>
  <w:num w:numId="55" w16cid:durableId="1010713697">
    <w:abstractNumId w:val="48"/>
  </w:num>
  <w:num w:numId="56" w16cid:durableId="17394166">
    <w:abstractNumId w:val="18"/>
  </w:num>
  <w:num w:numId="57" w16cid:durableId="2110004650">
    <w:abstractNumId w:val="26"/>
  </w:num>
  <w:num w:numId="58" w16cid:durableId="1417941215">
    <w:abstractNumId w:val="90"/>
  </w:num>
  <w:num w:numId="59" w16cid:durableId="2027556699">
    <w:abstractNumId w:val="69"/>
  </w:num>
  <w:num w:numId="60" w16cid:durableId="183708820">
    <w:abstractNumId w:val="70"/>
  </w:num>
  <w:num w:numId="61" w16cid:durableId="256989972">
    <w:abstractNumId w:val="93"/>
  </w:num>
  <w:num w:numId="62" w16cid:durableId="235365042">
    <w:abstractNumId w:val="87"/>
  </w:num>
  <w:num w:numId="63" w16cid:durableId="634993839">
    <w:abstractNumId w:val="44"/>
  </w:num>
  <w:num w:numId="64" w16cid:durableId="1765035170">
    <w:abstractNumId w:val="34"/>
  </w:num>
  <w:num w:numId="65" w16cid:durableId="549537279">
    <w:abstractNumId w:val="75"/>
  </w:num>
  <w:num w:numId="66" w16cid:durableId="720447389">
    <w:abstractNumId w:val="15"/>
  </w:num>
  <w:num w:numId="67" w16cid:durableId="344526498">
    <w:abstractNumId w:val="17"/>
  </w:num>
  <w:num w:numId="68" w16cid:durableId="897475816">
    <w:abstractNumId w:val="1"/>
  </w:num>
  <w:num w:numId="69" w16cid:durableId="1299070545">
    <w:abstractNumId w:val="53"/>
  </w:num>
  <w:num w:numId="70" w16cid:durableId="1146358136">
    <w:abstractNumId w:val="30"/>
  </w:num>
  <w:num w:numId="71" w16cid:durableId="1219707162">
    <w:abstractNumId w:val="71"/>
  </w:num>
  <w:num w:numId="72" w16cid:durableId="1537159420">
    <w:abstractNumId w:val="42"/>
  </w:num>
  <w:num w:numId="73" w16cid:durableId="1241409176">
    <w:abstractNumId w:val="61"/>
  </w:num>
  <w:num w:numId="74" w16cid:durableId="1620868474">
    <w:abstractNumId w:val="62"/>
  </w:num>
  <w:num w:numId="75" w16cid:durableId="356661536">
    <w:abstractNumId w:val="7"/>
  </w:num>
  <w:num w:numId="76" w16cid:durableId="116334608">
    <w:abstractNumId w:val="40"/>
  </w:num>
  <w:num w:numId="77" w16cid:durableId="348675635">
    <w:abstractNumId w:val="28"/>
  </w:num>
  <w:num w:numId="78" w16cid:durableId="1456557019">
    <w:abstractNumId w:val="3"/>
  </w:num>
  <w:num w:numId="79" w16cid:durableId="1780755786">
    <w:abstractNumId w:val="19"/>
  </w:num>
  <w:num w:numId="80" w16cid:durableId="1275940675">
    <w:abstractNumId w:val="81"/>
  </w:num>
  <w:num w:numId="81" w16cid:durableId="927419948">
    <w:abstractNumId w:val="82"/>
  </w:num>
  <w:num w:numId="82" w16cid:durableId="761797737">
    <w:abstractNumId w:val="0"/>
  </w:num>
  <w:num w:numId="83" w16cid:durableId="1741946991">
    <w:abstractNumId w:val="27"/>
  </w:num>
  <w:num w:numId="84" w16cid:durableId="1603955174">
    <w:abstractNumId w:val="84"/>
  </w:num>
  <w:num w:numId="85" w16cid:durableId="1785612809">
    <w:abstractNumId w:val="4"/>
  </w:num>
  <w:num w:numId="86" w16cid:durableId="456337604">
    <w:abstractNumId w:val="63"/>
  </w:num>
  <w:num w:numId="87" w16cid:durableId="442504129">
    <w:abstractNumId w:val="76"/>
  </w:num>
  <w:num w:numId="88" w16cid:durableId="928851138">
    <w:abstractNumId w:val="6"/>
  </w:num>
  <w:num w:numId="89" w16cid:durableId="772751220">
    <w:abstractNumId w:val="5"/>
  </w:num>
  <w:num w:numId="90" w16cid:durableId="448166491">
    <w:abstractNumId w:val="13"/>
  </w:num>
  <w:num w:numId="91" w16cid:durableId="1808007787">
    <w:abstractNumId w:val="16"/>
  </w:num>
  <w:num w:numId="92" w16cid:durableId="1786346423">
    <w:abstractNumId w:val="2"/>
  </w:num>
  <w:num w:numId="93" w16cid:durableId="804540036">
    <w:abstractNumId w:val="50"/>
  </w:num>
  <w:num w:numId="94" w16cid:durableId="2022514351">
    <w:abstractNumId w:val="21"/>
  </w:num>
  <w:num w:numId="95" w16cid:durableId="242420130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4FE6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04"/>
    <w:rsid w:val="00011E2B"/>
    <w:rsid w:val="00012551"/>
    <w:rsid w:val="00012EC6"/>
    <w:rsid w:val="00014EF3"/>
    <w:rsid w:val="00016CD2"/>
    <w:rsid w:val="00017182"/>
    <w:rsid w:val="0001782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431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6CD7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14F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474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0C61"/>
    <w:rsid w:val="002F24D4"/>
    <w:rsid w:val="002F4B85"/>
    <w:rsid w:val="002F4E79"/>
    <w:rsid w:val="002F56A8"/>
    <w:rsid w:val="002F59D0"/>
    <w:rsid w:val="002F59DA"/>
    <w:rsid w:val="002F5E66"/>
    <w:rsid w:val="002F6AFE"/>
    <w:rsid w:val="002F7F0C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3C5A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375B"/>
    <w:rsid w:val="0034433A"/>
    <w:rsid w:val="003443B0"/>
    <w:rsid w:val="00344991"/>
    <w:rsid w:val="00344ADF"/>
    <w:rsid w:val="00344C4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27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785"/>
    <w:rsid w:val="004A5A22"/>
    <w:rsid w:val="004A638B"/>
    <w:rsid w:val="004A6B5C"/>
    <w:rsid w:val="004A72E4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0F3B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842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676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1749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56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00F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17C48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83E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292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93D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27955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BC9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40D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09A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685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248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338D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10E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08E1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750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334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0AAF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7B5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4C88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74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6FD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B4B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AD2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8C1"/>
    <w:rsid w:val="00ED494C"/>
    <w:rsid w:val="00ED4A05"/>
    <w:rsid w:val="00ED668F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download.psgaz.pl/publiczne/dworzysko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A6D3B3-7CD1-4142-B24E-E6E7D6549D06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A145B9A1-BA41-440C-9AEE-E3CAB0A3FB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90E88C-44EC-4F4F-8A14-F439A3299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125A8C-5768-4ECE-B99D-D4595377DD6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D6406AF-C12C-4850-AA46-D9CB403574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2</cp:revision>
  <cp:lastPrinted>2023-12-06T12:46:00Z</cp:lastPrinted>
  <dcterms:created xsi:type="dcterms:W3CDTF">2025-10-14T08:49:00Z</dcterms:created>
  <dcterms:modified xsi:type="dcterms:W3CDTF">2025-10-14T08:49:00Z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