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618D4411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A37CED" w:rsidRPr="00EB3EA9">
        <w:rPr>
          <w:rFonts w:ascii="Times New Roman" w:hAnsi="Times New Roman" w:cs="Times New Roman"/>
          <w:bCs/>
          <w:sz w:val="20"/>
          <w:szCs w:val="20"/>
        </w:rPr>
        <w:t>7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379A7" w:rsidRPr="00EB3E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B3EA9">
        <w:rPr>
          <w:rFonts w:ascii="Times New Roman" w:hAnsi="Times New Roman" w:cs="Times New Roman"/>
          <w:bCs/>
          <w:sz w:val="20"/>
          <w:szCs w:val="20"/>
        </w:rPr>
        <w:t xml:space="preserve">do Zapytania ofertowego nr </w:t>
      </w:r>
      <w:r w:rsidR="0051230C">
        <w:rPr>
          <w:rFonts w:ascii="Times New Roman" w:hAnsi="Times New Roman" w:cs="Times New Roman"/>
          <w:b/>
          <w:sz w:val="20"/>
          <w:szCs w:val="20"/>
        </w:rPr>
        <w:t>2</w:t>
      </w:r>
      <w:bookmarkStart w:id="0" w:name="_GoBack"/>
      <w:bookmarkEnd w:id="0"/>
      <w:r w:rsidR="005622C5" w:rsidRPr="005622C5">
        <w:rPr>
          <w:rFonts w:ascii="Times New Roman" w:hAnsi="Times New Roman" w:cs="Times New Roman"/>
          <w:b/>
          <w:sz w:val="20"/>
          <w:szCs w:val="20"/>
        </w:rPr>
        <w:t>/PnR/SK/2025</w:t>
      </w:r>
    </w:p>
    <w:p w14:paraId="3812AFCC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2AFCD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E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CF" w14:textId="77777777" w:rsidR="008D0448" w:rsidRPr="00EB3EA9" w:rsidRDefault="008D0448" w:rsidP="008D0448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3812AFD0" w14:textId="1767EDC9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 xml:space="preserve">…………………………………….. </w:t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="00274265" w:rsidRPr="00EB3EA9">
        <w:rPr>
          <w:rFonts w:ascii="Times New Roman" w:hAnsi="Times New Roman" w:cs="Times New Roman"/>
          <w:sz w:val="20"/>
          <w:szCs w:val="20"/>
        </w:rPr>
        <w:tab/>
      </w:r>
      <w:r w:rsidRPr="00EB3EA9">
        <w:rPr>
          <w:rFonts w:ascii="Times New Roman" w:hAnsi="Times New Roman" w:cs="Times New Roman"/>
          <w:sz w:val="20"/>
          <w:szCs w:val="20"/>
        </w:rPr>
        <w:t>…….…………….. dnia ……………</w:t>
      </w:r>
    </w:p>
    <w:p w14:paraId="3812AFD1" w14:textId="2D63F7DD" w:rsidR="008D0448" w:rsidRPr="00EB3EA9" w:rsidRDefault="000827D9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</w:t>
      </w:r>
      <w:r w:rsidR="008D0448" w:rsidRPr="00EB3EA9">
        <w:rPr>
          <w:rFonts w:ascii="Times New Roman" w:hAnsi="Times New Roman" w:cs="Times New Roman"/>
          <w:sz w:val="20"/>
          <w:szCs w:val="20"/>
        </w:rPr>
        <w:t xml:space="preserve"> </w:t>
      </w:r>
      <w:r w:rsidR="00300978">
        <w:rPr>
          <w:rFonts w:ascii="Times New Roman" w:hAnsi="Times New Roman" w:cs="Times New Roman"/>
          <w:sz w:val="20"/>
          <w:szCs w:val="20"/>
        </w:rPr>
        <w:t>trenera</w:t>
      </w:r>
    </w:p>
    <w:p w14:paraId="3812AFD2" w14:textId="77777777" w:rsidR="008D0448" w:rsidRPr="00EB3EA9" w:rsidRDefault="008D0448" w:rsidP="008D044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812AFD3" w14:textId="77777777" w:rsidR="000050D1" w:rsidRPr="00EB3EA9" w:rsidRDefault="000050D1" w:rsidP="000050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6C7E9A8" w14:textId="480E84ED" w:rsidR="00375B9C" w:rsidRPr="00EB3EA9" w:rsidRDefault="00A37CED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Oświadczenie </w:t>
      </w:r>
      <w:r w:rsidR="005622C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trenera </w:t>
      </w:r>
      <w:r w:rsidRPr="00EB3E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niekaralności</w:t>
      </w:r>
    </w:p>
    <w:p w14:paraId="79626F48" w14:textId="77777777" w:rsidR="00375B9C" w:rsidRPr="00EB3EA9" w:rsidRDefault="00375B9C" w:rsidP="00375B9C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69286A3" w14:textId="1A02400B" w:rsidR="00375B9C" w:rsidRPr="00EB3EA9" w:rsidRDefault="00A37CED" w:rsidP="00375B9C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lk126763775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Ja niżej podpisany oświadczam, że </w:t>
      </w:r>
    </w:p>
    <w:p w14:paraId="5FC78189" w14:textId="025FE8B0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1. Nie figuruj</w:t>
      </w:r>
      <w:r w:rsidR="00114E64"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ę </w:t>
      </w: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w bazie danych Rejestru Sprawców Przestępstw na Tle Seksualnym z dostępem nieograniczonym: </w:t>
      </w:r>
      <w:hyperlink r:id="rId7" w:history="1">
        <w:r w:rsidRPr="00EB3EA9">
          <w:rPr>
            <w:rStyle w:val="Hipercze"/>
            <w:rFonts w:ascii="Times New Roman" w:hAnsi="Times New Roman" w:cs="Times New Roman"/>
            <w:sz w:val="20"/>
            <w:szCs w:val="20"/>
          </w:rPr>
          <w:t>https://rps.ms.gov.pl/</w:t>
        </w:r>
      </w:hyperlink>
      <w:r w:rsidRPr="00EB3E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A216ECD" w14:textId="711C69C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2.  Nie byłem karany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 Dz.U. z 2024 r. poz. 560 z </w:t>
      </w:r>
      <w:proofErr w:type="spellStart"/>
      <w:r w:rsidRPr="00EB3EA9">
        <w:rPr>
          <w:rFonts w:ascii="Times New Roman" w:hAnsi="Times New Roman" w:cs="Times New Roman"/>
          <w:color w:val="000000"/>
          <w:sz w:val="20"/>
          <w:szCs w:val="20"/>
        </w:rPr>
        <w:t>późn</w:t>
      </w:r>
      <w:proofErr w:type="spellEnd"/>
      <w:r w:rsidRPr="00EB3EA9">
        <w:rPr>
          <w:rFonts w:ascii="Times New Roman" w:hAnsi="Times New Roman" w:cs="Times New Roman"/>
          <w:color w:val="000000"/>
          <w:sz w:val="20"/>
          <w:szCs w:val="20"/>
        </w:rPr>
        <w:t>. zm.).</w:t>
      </w:r>
    </w:p>
    <w:p w14:paraId="3AE7FC60" w14:textId="6A133FB9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B81B4CF" w14:textId="1FA48CF6" w:rsidR="00A37CED" w:rsidRPr="00EB3EA9" w:rsidRDefault="00A37CED" w:rsidP="00A37CED">
      <w:pPr>
        <w:spacing w:after="0" w:line="240" w:lineRule="auto"/>
        <w:ind w:left="709" w:hanging="102"/>
        <w:jc w:val="both"/>
        <w:rPr>
          <w:rFonts w:ascii="Times New Roman" w:hAnsi="Times New Roman" w:cs="Times New Roman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</w:p>
    <w:p w14:paraId="45589004" w14:textId="77777777" w:rsidR="005607AB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812AFE1" w14:textId="7199C16B" w:rsidR="00834AF4" w:rsidRPr="00EB3EA9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B3EA9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 </w:t>
      </w:r>
    </w:p>
    <w:p w14:paraId="6A823197" w14:textId="6BC18609" w:rsidR="00227353" w:rsidRPr="00EB3EA9" w:rsidRDefault="00A37CED" w:rsidP="000A4A2A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B3EA9">
        <w:rPr>
          <w:rFonts w:ascii="Times New Roman" w:hAnsi="Times New Roman" w:cs="Times New Roman"/>
          <w:sz w:val="20"/>
          <w:szCs w:val="20"/>
        </w:rPr>
        <w:t>(</w:t>
      </w:r>
      <w:r w:rsidR="00834AF4" w:rsidRPr="00EB3EA9">
        <w:rPr>
          <w:rFonts w:ascii="Times New Roman" w:hAnsi="Times New Roman" w:cs="Times New Roman"/>
          <w:sz w:val="20"/>
          <w:szCs w:val="20"/>
        </w:rPr>
        <w:t xml:space="preserve">czytelny podpis </w:t>
      </w:r>
      <w:r w:rsidRPr="00EB3EA9">
        <w:rPr>
          <w:rFonts w:ascii="Times New Roman" w:hAnsi="Times New Roman" w:cs="Times New Roman"/>
          <w:sz w:val="20"/>
          <w:szCs w:val="20"/>
        </w:rPr>
        <w:t>trenera</w:t>
      </w:r>
      <w:r w:rsidR="00834AF4" w:rsidRPr="00EB3EA9">
        <w:rPr>
          <w:rFonts w:ascii="Times New Roman" w:hAnsi="Times New Roman" w:cs="Times New Roman"/>
          <w:sz w:val="20"/>
          <w:szCs w:val="20"/>
        </w:rPr>
        <w:t>)</w:t>
      </w:r>
      <w:bookmarkEnd w:id="1"/>
    </w:p>
    <w:p w14:paraId="676368C0" w14:textId="311BF599" w:rsidR="00AB46C6" w:rsidRPr="00EB3EA9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EB3EA9" w:rsidSect="005A2B1F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E66E9" w14:textId="77777777" w:rsidR="0091448B" w:rsidRDefault="0091448B" w:rsidP="00E622B6">
      <w:pPr>
        <w:spacing w:after="0" w:line="240" w:lineRule="auto"/>
      </w:pPr>
      <w:r>
        <w:separator/>
      </w:r>
    </w:p>
  </w:endnote>
  <w:endnote w:type="continuationSeparator" w:id="0">
    <w:p w14:paraId="38C02F2B" w14:textId="77777777" w:rsidR="0091448B" w:rsidRDefault="0091448B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CFD6A" w14:textId="77777777" w:rsidR="0091448B" w:rsidRDefault="0091448B" w:rsidP="00E622B6">
      <w:pPr>
        <w:spacing w:after="0" w:line="240" w:lineRule="auto"/>
      </w:pPr>
      <w:r>
        <w:separator/>
      </w:r>
    </w:p>
  </w:footnote>
  <w:footnote w:type="continuationSeparator" w:id="0">
    <w:p w14:paraId="734014EB" w14:textId="77777777" w:rsidR="0091448B" w:rsidRDefault="0091448B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2AFE7" w14:textId="3E4F4FFD" w:rsidR="00E622B6" w:rsidRDefault="00227353">
    <w:pPr>
      <w:pStyle w:val="Nagwek"/>
    </w:pPr>
    <w:r w:rsidRPr="004B1A0F">
      <w:rPr>
        <w:noProof/>
        <w:lang w:eastAsia="pl-PL"/>
      </w:rPr>
      <w:drawing>
        <wp:inline distT="0" distB="0" distL="0" distR="0" wp14:anchorId="03BC6944" wp14:editId="36EA437D">
          <wp:extent cx="5760720" cy="467274"/>
          <wp:effectExtent l="0" t="0" r="0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33A6B"/>
    <w:rsid w:val="00065081"/>
    <w:rsid w:val="000827D9"/>
    <w:rsid w:val="000A4A2A"/>
    <w:rsid w:val="000B70B7"/>
    <w:rsid w:val="000C4508"/>
    <w:rsid w:val="000F5058"/>
    <w:rsid w:val="00114E64"/>
    <w:rsid w:val="00126901"/>
    <w:rsid w:val="001F27F4"/>
    <w:rsid w:val="00222B78"/>
    <w:rsid w:val="00227353"/>
    <w:rsid w:val="00234237"/>
    <w:rsid w:val="00244CE1"/>
    <w:rsid w:val="00274265"/>
    <w:rsid w:val="002C7A45"/>
    <w:rsid w:val="002D7B58"/>
    <w:rsid w:val="00300978"/>
    <w:rsid w:val="00372717"/>
    <w:rsid w:val="00375B9C"/>
    <w:rsid w:val="003859C9"/>
    <w:rsid w:val="003A24AA"/>
    <w:rsid w:val="003B4538"/>
    <w:rsid w:val="003B5DA4"/>
    <w:rsid w:val="003F3350"/>
    <w:rsid w:val="003F75D7"/>
    <w:rsid w:val="004033D4"/>
    <w:rsid w:val="004A4CFF"/>
    <w:rsid w:val="004C3982"/>
    <w:rsid w:val="004F0877"/>
    <w:rsid w:val="00505D5C"/>
    <w:rsid w:val="0051230C"/>
    <w:rsid w:val="0053494B"/>
    <w:rsid w:val="00543012"/>
    <w:rsid w:val="00552D0B"/>
    <w:rsid w:val="005607AB"/>
    <w:rsid w:val="005622C5"/>
    <w:rsid w:val="0057002E"/>
    <w:rsid w:val="005A2B1F"/>
    <w:rsid w:val="005A2EE2"/>
    <w:rsid w:val="005C0CBB"/>
    <w:rsid w:val="005C1363"/>
    <w:rsid w:val="005D5017"/>
    <w:rsid w:val="005F253B"/>
    <w:rsid w:val="006051D1"/>
    <w:rsid w:val="006271E2"/>
    <w:rsid w:val="00636D21"/>
    <w:rsid w:val="00643E11"/>
    <w:rsid w:val="00654D20"/>
    <w:rsid w:val="0066059D"/>
    <w:rsid w:val="00674A39"/>
    <w:rsid w:val="006E4F17"/>
    <w:rsid w:val="007470B5"/>
    <w:rsid w:val="007615FE"/>
    <w:rsid w:val="00765BDD"/>
    <w:rsid w:val="007A2612"/>
    <w:rsid w:val="007B43B4"/>
    <w:rsid w:val="007C2CC6"/>
    <w:rsid w:val="007D3204"/>
    <w:rsid w:val="007E0E2E"/>
    <w:rsid w:val="0081559C"/>
    <w:rsid w:val="00834AF4"/>
    <w:rsid w:val="00834C54"/>
    <w:rsid w:val="00857A24"/>
    <w:rsid w:val="00886947"/>
    <w:rsid w:val="008C69F2"/>
    <w:rsid w:val="008D0448"/>
    <w:rsid w:val="00901209"/>
    <w:rsid w:val="00901347"/>
    <w:rsid w:val="0091448B"/>
    <w:rsid w:val="00944D47"/>
    <w:rsid w:val="00967AFB"/>
    <w:rsid w:val="00971F1B"/>
    <w:rsid w:val="009738E2"/>
    <w:rsid w:val="009865D0"/>
    <w:rsid w:val="009A5C6B"/>
    <w:rsid w:val="009D71CE"/>
    <w:rsid w:val="009F5B04"/>
    <w:rsid w:val="00A10C97"/>
    <w:rsid w:val="00A34749"/>
    <w:rsid w:val="00A351E5"/>
    <w:rsid w:val="00A37CED"/>
    <w:rsid w:val="00A61852"/>
    <w:rsid w:val="00A73519"/>
    <w:rsid w:val="00A94A25"/>
    <w:rsid w:val="00A97EF1"/>
    <w:rsid w:val="00AB46C6"/>
    <w:rsid w:val="00AC5485"/>
    <w:rsid w:val="00AE3889"/>
    <w:rsid w:val="00AE7DAA"/>
    <w:rsid w:val="00AF466D"/>
    <w:rsid w:val="00B2371E"/>
    <w:rsid w:val="00B241C3"/>
    <w:rsid w:val="00B4024A"/>
    <w:rsid w:val="00B517AD"/>
    <w:rsid w:val="00B75297"/>
    <w:rsid w:val="00B96A09"/>
    <w:rsid w:val="00BA18C3"/>
    <w:rsid w:val="00BA4A5C"/>
    <w:rsid w:val="00BB0D9C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00076"/>
    <w:rsid w:val="00D01C66"/>
    <w:rsid w:val="00D1087C"/>
    <w:rsid w:val="00D3179E"/>
    <w:rsid w:val="00D64ACC"/>
    <w:rsid w:val="00D87747"/>
    <w:rsid w:val="00DA728A"/>
    <w:rsid w:val="00DC54DC"/>
    <w:rsid w:val="00E01B29"/>
    <w:rsid w:val="00E359E5"/>
    <w:rsid w:val="00E379A7"/>
    <w:rsid w:val="00E622B6"/>
    <w:rsid w:val="00E9385B"/>
    <w:rsid w:val="00EA2F02"/>
    <w:rsid w:val="00EA7A03"/>
    <w:rsid w:val="00EB3EA9"/>
    <w:rsid w:val="00EC1409"/>
    <w:rsid w:val="00EE6B85"/>
    <w:rsid w:val="00F14E5D"/>
    <w:rsid w:val="00F33844"/>
    <w:rsid w:val="00F43AF8"/>
    <w:rsid w:val="00F46B07"/>
    <w:rsid w:val="00F527CC"/>
    <w:rsid w:val="00F56CD1"/>
    <w:rsid w:val="00F617ED"/>
    <w:rsid w:val="00F7756F"/>
    <w:rsid w:val="00F842C3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B9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375B9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7CE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Wlasciciel</cp:lastModifiedBy>
  <cp:revision>12</cp:revision>
  <cp:lastPrinted>2025-03-25T11:41:00Z</cp:lastPrinted>
  <dcterms:created xsi:type="dcterms:W3CDTF">2025-02-21T15:43:00Z</dcterms:created>
  <dcterms:modified xsi:type="dcterms:W3CDTF">2025-03-28T09:23:00Z</dcterms:modified>
</cp:coreProperties>
</file>