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D215" w14:textId="0F39DF1B" w:rsidR="008F1BE1" w:rsidRPr="00B743EF" w:rsidRDefault="005E1ECC" w:rsidP="00461047">
      <w:pPr>
        <w:pStyle w:val="5zw"/>
        <w:shd w:val="clear" w:color="auto" w:fill="F2F2F2" w:themeFill="background1" w:themeFillShade="F2"/>
        <w:spacing w:after="120"/>
        <w:contextualSpacing w:val="0"/>
        <w:rPr>
          <w:rFonts w:asciiTheme="minorHAnsi" w:hAnsiTheme="minorHAnsi" w:cstheme="minorHAnsi"/>
          <w:b/>
        </w:rPr>
      </w:pPr>
      <w:r w:rsidRPr="00B743EF">
        <w:rPr>
          <w:rFonts w:asciiTheme="minorHAnsi" w:hAnsiTheme="minorHAnsi" w:cstheme="minorHAnsi"/>
          <w:b/>
        </w:rPr>
        <w:t xml:space="preserve">Załącznik nr 1 </w:t>
      </w:r>
      <w:r w:rsidRPr="00B743EF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743EF">
        <w:rPr>
          <w:rFonts w:asciiTheme="minorHAnsi" w:hAnsiTheme="minorHAnsi" w:cstheme="minorHAnsi"/>
        </w:rPr>
        <w:t xml:space="preserve">Ofertowego nr </w:t>
      </w:r>
      <w:r w:rsidR="00A835A0">
        <w:rPr>
          <w:rFonts w:asciiTheme="minorHAnsi" w:hAnsiTheme="minorHAnsi" w:cstheme="minorHAnsi"/>
          <w:b/>
        </w:rPr>
        <w:t>4</w:t>
      </w:r>
      <w:r w:rsidR="004300FB">
        <w:rPr>
          <w:rFonts w:asciiTheme="minorHAnsi" w:hAnsiTheme="minorHAnsi" w:cstheme="minorHAnsi"/>
          <w:b/>
        </w:rPr>
        <w:t>.</w:t>
      </w:r>
      <w:r w:rsidR="00F650A5">
        <w:rPr>
          <w:rFonts w:asciiTheme="minorHAnsi" w:hAnsiTheme="minorHAnsi" w:cstheme="minorHAnsi"/>
          <w:b/>
        </w:rPr>
        <w:t>2</w:t>
      </w:r>
      <w:r w:rsidR="005117BE" w:rsidRPr="005117BE">
        <w:rPr>
          <w:rFonts w:asciiTheme="minorHAnsi" w:hAnsiTheme="minorHAnsi" w:cstheme="minorHAnsi"/>
          <w:b/>
        </w:rPr>
        <w:t>/J.P.S SERWIS/BGK/202</w:t>
      </w:r>
      <w:r w:rsidR="00A835A0">
        <w:rPr>
          <w:rFonts w:asciiTheme="minorHAnsi" w:hAnsiTheme="minorHAnsi" w:cstheme="minorHAnsi"/>
          <w:b/>
        </w:rPr>
        <w:t>5</w:t>
      </w:r>
    </w:p>
    <w:p w14:paraId="17B9EF9E" w14:textId="77777777" w:rsidR="00461047" w:rsidRDefault="00461047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7647BDBA" w14:textId="493F2D4E" w:rsidR="00942E98" w:rsidRPr="00906A6E" w:rsidRDefault="00942E98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906A6E">
        <w:rPr>
          <w:rFonts w:asciiTheme="minorHAnsi" w:hAnsiTheme="minorHAnsi" w:cstheme="minorHAnsi"/>
          <w:b/>
          <w:bCs/>
          <w:sz w:val="32"/>
        </w:rPr>
        <w:t>FORMULARZ OFERTY</w:t>
      </w:r>
    </w:p>
    <w:p w14:paraId="3946864D" w14:textId="7F36629C" w:rsidR="00942E98" w:rsidRPr="00B743EF" w:rsidRDefault="00942E98" w:rsidP="00C322F9">
      <w:pPr>
        <w:jc w:val="both"/>
        <w:rPr>
          <w:rFonts w:asciiTheme="minorHAnsi" w:hAnsiTheme="minorHAnsi" w:cstheme="minorHAnsi"/>
        </w:rPr>
      </w:pPr>
      <w:r w:rsidRPr="00B743EF">
        <w:rPr>
          <w:rFonts w:asciiTheme="minorHAnsi" w:hAnsiTheme="minorHAnsi" w:cstheme="minorHAnsi"/>
        </w:rPr>
        <w:t xml:space="preserve">W odpowiedzi na Zapytanie Ofertowe nr </w:t>
      </w:r>
      <w:r w:rsidR="00A835A0">
        <w:rPr>
          <w:rFonts w:asciiTheme="minorHAnsi" w:hAnsiTheme="minorHAnsi" w:cstheme="minorHAnsi"/>
        </w:rPr>
        <w:t>4</w:t>
      </w:r>
      <w:r w:rsidR="004300FB">
        <w:rPr>
          <w:rFonts w:asciiTheme="minorHAnsi" w:hAnsiTheme="minorHAnsi" w:cstheme="minorHAnsi"/>
        </w:rPr>
        <w:t>.</w:t>
      </w:r>
      <w:r w:rsidR="00F650A5">
        <w:rPr>
          <w:rFonts w:asciiTheme="minorHAnsi" w:hAnsiTheme="minorHAnsi" w:cstheme="minorHAnsi"/>
        </w:rPr>
        <w:t>2</w:t>
      </w:r>
      <w:r w:rsidR="00C322F9" w:rsidRPr="00C322F9">
        <w:rPr>
          <w:rFonts w:asciiTheme="minorHAnsi" w:hAnsiTheme="minorHAnsi" w:cstheme="minorHAnsi"/>
        </w:rPr>
        <w:t>/J.P.S SERWIS/BGK/202</w:t>
      </w:r>
      <w:r w:rsidR="00A835A0">
        <w:rPr>
          <w:rFonts w:asciiTheme="minorHAnsi" w:hAnsiTheme="minorHAnsi" w:cstheme="minorHAnsi"/>
        </w:rPr>
        <w:t>5</w:t>
      </w:r>
      <w:r w:rsidR="00C322F9" w:rsidRPr="00C322F9">
        <w:rPr>
          <w:rFonts w:asciiTheme="minorHAnsi" w:hAnsiTheme="minorHAnsi" w:cstheme="minorHAnsi"/>
        </w:rPr>
        <w:t xml:space="preserve"> </w:t>
      </w:r>
      <w:r w:rsidR="00F75604" w:rsidRPr="00F75604">
        <w:rPr>
          <w:rFonts w:asciiTheme="minorHAnsi" w:hAnsiTheme="minorHAnsi" w:cstheme="minorHAnsi"/>
          <w:b/>
          <w:bCs/>
          <w:i/>
          <w:iCs/>
        </w:rPr>
        <w:t>na wykonanie prac budowlanych wyko</w:t>
      </w:r>
      <w:r w:rsidR="00F75604" w:rsidRPr="00F75604">
        <w:rPr>
          <w:rFonts w:asciiTheme="minorHAnsi" w:hAnsiTheme="minorHAnsi" w:cstheme="minorHAnsi" w:hint="cs"/>
          <w:b/>
          <w:bCs/>
          <w:i/>
          <w:iCs/>
        </w:rPr>
        <w:t>ń</w:t>
      </w:r>
      <w:r w:rsidR="00F75604" w:rsidRPr="00F75604">
        <w:rPr>
          <w:rFonts w:asciiTheme="minorHAnsi" w:hAnsiTheme="minorHAnsi" w:cstheme="minorHAnsi"/>
          <w:b/>
          <w:bCs/>
          <w:i/>
          <w:iCs/>
        </w:rPr>
        <w:t>czeniowych w nowo budowanej hali produkcyjnej wraz z zapleczem socjalnym i magazynowym</w:t>
      </w:r>
      <w:r w:rsidR="009F584E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B743EF">
        <w:rPr>
          <w:rFonts w:asciiTheme="minorHAnsi" w:hAnsiTheme="minorHAnsi" w:cstheme="minorHAnsi"/>
        </w:rPr>
        <w:t>składamy poniższą ofertę:</w:t>
      </w: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2400"/>
        <w:gridCol w:w="2824"/>
        <w:gridCol w:w="1867"/>
        <w:gridCol w:w="2265"/>
      </w:tblGrid>
      <w:tr w:rsidR="00660EF2" w:rsidRPr="001301D3" w14:paraId="13DC37B0" w14:textId="77777777" w:rsidTr="00216080">
        <w:trPr>
          <w:trHeight w:val="120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9B0A04" w14:textId="159F982F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Dane Oferenta </w:t>
            </w:r>
          </w:p>
        </w:tc>
      </w:tr>
      <w:tr w:rsidR="00660EF2" w:rsidRPr="001301D3" w14:paraId="24C10B24" w14:textId="77777777" w:rsidTr="00216080">
        <w:trPr>
          <w:trHeight w:val="441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149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</w:t>
            </w:r>
          </w:p>
        </w:tc>
        <w:tc>
          <w:tcPr>
            <w:tcW w:w="6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7F92" w14:textId="18276CF2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E3A8FE7" w14:textId="77777777" w:rsidTr="00216080">
        <w:trPr>
          <w:trHeight w:val="42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D51B4E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</w:t>
            </w:r>
          </w:p>
        </w:tc>
        <w:tc>
          <w:tcPr>
            <w:tcW w:w="6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2DCB" w14:textId="66F74CB9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06C1CCA" w14:textId="77777777" w:rsidTr="00216080">
        <w:trPr>
          <w:trHeight w:val="412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AF4B84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NIP </w:t>
            </w:r>
          </w:p>
        </w:tc>
        <w:tc>
          <w:tcPr>
            <w:tcW w:w="6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BC14" w14:textId="1E8B6988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7BFB436" w14:textId="77777777" w:rsidTr="00216080">
        <w:trPr>
          <w:trHeight w:val="426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993CD7" w14:textId="2280B299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Osoby Kontaktowej</w:t>
            </w:r>
          </w:p>
        </w:tc>
      </w:tr>
      <w:tr w:rsidR="00660EF2" w:rsidRPr="001301D3" w14:paraId="1BBD2064" w14:textId="77777777" w:rsidTr="00216080">
        <w:trPr>
          <w:trHeight w:val="40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146A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Imię i Nazwisko </w:t>
            </w:r>
          </w:p>
        </w:tc>
        <w:tc>
          <w:tcPr>
            <w:tcW w:w="6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14C9" w14:textId="2B227BB0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6BB0BD19" w14:textId="77777777" w:rsidTr="00216080">
        <w:trPr>
          <w:trHeight w:val="409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0523D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e- mail </w:t>
            </w:r>
          </w:p>
        </w:tc>
        <w:tc>
          <w:tcPr>
            <w:tcW w:w="6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F4E" w14:textId="62D8EAEE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939A53A" w14:textId="77777777" w:rsidTr="00216080">
        <w:trPr>
          <w:trHeight w:val="413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35925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Telefon </w:t>
            </w:r>
          </w:p>
        </w:tc>
        <w:tc>
          <w:tcPr>
            <w:tcW w:w="6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E463" w14:textId="071FC11D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5AD7ABA" w14:textId="77777777" w:rsidTr="00216080">
        <w:trPr>
          <w:trHeight w:val="584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44DE8" w14:textId="7FDCB07C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Parametry oferty </w:t>
            </w:r>
          </w:p>
        </w:tc>
      </w:tr>
      <w:tr w:rsidR="00660EF2" w:rsidRPr="001301D3" w14:paraId="3133AA82" w14:textId="77777777" w:rsidTr="00216080">
        <w:trPr>
          <w:trHeight w:val="433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9E2F2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przygotowania oferty </w:t>
            </w:r>
          </w:p>
        </w:tc>
        <w:tc>
          <w:tcPr>
            <w:tcW w:w="6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2A8" w14:textId="45711631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A8B2024" w14:textId="77777777" w:rsidTr="00216080">
        <w:trPr>
          <w:trHeight w:val="45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10EE6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ważności oferty </w:t>
            </w:r>
          </w:p>
        </w:tc>
        <w:tc>
          <w:tcPr>
            <w:tcW w:w="6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6F1" w14:textId="18A798D5" w:rsidR="00660EF2" w:rsidRPr="001301D3" w:rsidRDefault="00B743EF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dni</w:t>
            </w:r>
          </w:p>
        </w:tc>
      </w:tr>
      <w:tr w:rsidR="00052BB2" w:rsidRPr="001301D3" w14:paraId="21F24EF1" w14:textId="77777777" w:rsidTr="00216080">
        <w:trPr>
          <w:trHeight w:val="668"/>
        </w:trPr>
        <w:tc>
          <w:tcPr>
            <w:tcW w:w="5224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5CD0D4" w14:textId="77777777" w:rsidR="00052BB2" w:rsidRPr="001301D3" w:rsidRDefault="00052BB2" w:rsidP="005E1EC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301D3">
              <w:rPr>
                <w:rFonts w:asciiTheme="minorHAnsi" w:hAnsiTheme="minorHAnsi" w:cstheme="minorHAnsi"/>
                <w:b/>
                <w:sz w:val="24"/>
              </w:rPr>
              <w:t>Przedmiot zamówienia</w:t>
            </w:r>
          </w:p>
        </w:tc>
        <w:tc>
          <w:tcPr>
            <w:tcW w:w="413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1C4475B" w14:textId="77CD2F04" w:rsidR="00052BB2" w:rsidRPr="001301D3" w:rsidRDefault="00052BB2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color w:val="auto"/>
                <w:szCs w:val="22"/>
              </w:rPr>
              <w:t>Wypełnia Dostawca</w:t>
            </w:r>
          </w:p>
        </w:tc>
      </w:tr>
      <w:tr w:rsidR="00D8400E" w:rsidRPr="001301D3" w14:paraId="115BBDE2" w14:textId="77777777" w:rsidTr="00216080">
        <w:trPr>
          <w:trHeight w:val="1268"/>
        </w:trPr>
        <w:tc>
          <w:tcPr>
            <w:tcW w:w="5224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CB4811" w14:textId="036A586F" w:rsidR="00D8400E" w:rsidRPr="001301D3" w:rsidRDefault="00D8400E" w:rsidP="00CC72B0">
            <w:pPr>
              <w:spacing w:after="0"/>
              <w:jc w:val="both"/>
              <w:rPr>
                <w:rFonts w:asciiTheme="minorHAnsi" w:hAnsiTheme="minorHAnsi" w:cstheme="minorHAnsi"/>
                <w:szCs w:val="24"/>
              </w:rPr>
            </w:pPr>
            <w:r w:rsidRPr="00FD270C">
              <w:rPr>
                <w:rFonts w:asciiTheme="minorHAnsi" w:hAnsiTheme="minorHAnsi" w:cstheme="minorHAnsi"/>
                <w:lang w:eastAsia="pl-PL"/>
              </w:rPr>
              <w:t xml:space="preserve">Przedmiotem </w:t>
            </w:r>
            <w:r w:rsidRPr="00816938">
              <w:rPr>
                <w:rFonts w:asciiTheme="minorHAnsi" w:hAnsiTheme="minorHAnsi" w:cstheme="minorHAnsi"/>
                <w:lang w:eastAsia="pl-PL"/>
              </w:rPr>
              <w:t>zamówienia jest</w:t>
            </w:r>
            <w:r w:rsidRPr="00816938">
              <w:rPr>
                <w:rFonts w:asciiTheme="minorHAnsi" w:hAnsiTheme="minorHAnsi" w:cstheme="minorHAnsi"/>
                <w:b/>
                <w:lang w:eastAsia="pl-PL"/>
              </w:rPr>
              <w:t xml:space="preserve"> „</w:t>
            </w:r>
            <w:r w:rsidR="00F75604" w:rsidRPr="00F75604">
              <w:rPr>
                <w:rFonts w:asciiTheme="minorHAnsi" w:hAnsiTheme="minorHAnsi" w:cstheme="minorHAnsi"/>
                <w:b/>
              </w:rPr>
              <w:t>wykonanie prac budowlanych wyko</w:t>
            </w:r>
            <w:r w:rsidR="00F75604" w:rsidRPr="00F75604">
              <w:rPr>
                <w:rFonts w:asciiTheme="minorHAnsi" w:hAnsiTheme="minorHAnsi" w:cstheme="minorHAnsi" w:hint="cs"/>
                <w:b/>
              </w:rPr>
              <w:t>ń</w:t>
            </w:r>
            <w:r w:rsidR="00F75604" w:rsidRPr="00F75604">
              <w:rPr>
                <w:rFonts w:asciiTheme="minorHAnsi" w:hAnsiTheme="minorHAnsi" w:cstheme="minorHAnsi"/>
                <w:b/>
              </w:rPr>
              <w:t>czeniowych w nowo budowanej hali produkcyjnej wraz z zapleczem socjalnym i magazynowym</w:t>
            </w:r>
            <w:r w:rsidR="00750EC4" w:rsidRPr="00B743EF">
              <w:rPr>
                <w:rFonts w:asciiTheme="minorHAnsi" w:eastAsia="Times New Roman" w:hAnsiTheme="minorHAnsi" w:cstheme="minorHAnsi"/>
                <w:b/>
                <w:bCs/>
                <w:lang w:eastAsia="zh-CN"/>
              </w:rPr>
              <w:t>”</w:t>
            </w:r>
            <w:r w:rsidRPr="00816938">
              <w:rPr>
                <w:rFonts w:ascii="Calibri" w:eastAsia="Calibri" w:hAnsi="Calibri" w:cs="Calibri"/>
                <w:b/>
              </w:rPr>
              <w:t xml:space="preserve"> </w:t>
            </w:r>
            <w:r w:rsidRPr="00816938">
              <w:rPr>
                <w:rFonts w:ascii="Calibri" w:eastAsia="Calibri" w:hAnsi="Calibri" w:cs="Calibri"/>
              </w:rPr>
              <w:t>o parametrach</w:t>
            </w:r>
            <w:r w:rsidRPr="00321F48">
              <w:rPr>
                <w:rFonts w:ascii="Calibri" w:eastAsia="Calibri" w:hAnsi="Calibri" w:cs="Calibri"/>
              </w:rPr>
              <w:t xml:space="preserve"> nie gorszych niż wskazane w pkt </w:t>
            </w:r>
            <w:r w:rsidR="00CC1FDD">
              <w:rPr>
                <w:rFonts w:ascii="Calibri" w:eastAsia="Calibri" w:hAnsi="Calibri" w:cs="Calibri"/>
              </w:rPr>
              <w:t>3</w:t>
            </w:r>
            <w:r w:rsidRPr="00321F48">
              <w:rPr>
                <w:rFonts w:ascii="Calibri" w:eastAsia="Calibri" w:hAnsi="Calibri" w:cs="Calibri"/>
              </w:rPr>
              <w:t xml:space="preserve"> </w:t>
            </w:r>
            <w:bookmarkStart w:id="0" w:name="_Hlk500917108"/>
            <w:bookmarkStart w:id="1" w:name="_Hlk500919993"/>
            <w:r w:rsidRPr="00321F48">
              <w:rPr>
                <w:rFonts w:ascii="Calibri" w:eastAsia="Calibri" w:hAnsi="Calibri" w:cs="Calibri"/>
              </w:rPr>
              <w:t>zapytania ofertowego nr</w:t>
            </w:r>
            <w:r w:rsidRPr="00321F48">
              <w:rPr>
                <w:rFonts w:asciiTheme="minorHAnsi" w:hAnsiTheme="minorHAnsi" w:cstheme="minorHAnsi"/>
                <w:szCs w:val="24"/>
              </w:rPr>
              <w:t xml:space="preserve"> </w:t>
            </w:r>
            <w:bookmarkEnd w:id="0"/>
            <w:bookmarkEnd w:id="1"/>
            <w:r w:rsidR="00F75604">
              <w:rPr>
                <w:rFonts w:asciiTheme="minorHAnsi" w:hAnsiTheme="minorHAnsi" w:cstheme="minorHAnsi"/>
              </w:rPr>
              <w:t>4</w:t>
            </w:r>
            <w:r w:rsidR="004300FB">
              <w:rPr>
                <w:rFonts w:asciiTheme="minorHAnsi" w:hAnsiTheme="minorHAnsi" w:cstheme="minorHAnsi"/>
              </w:rPr>
              <w:t>.</w:t>
            </w:r>
            <w:r w:rsidR="00F650A5">
              <w:rPr>
                <w:rFonts w:asciiTheme="minorHAnsi" w:hAnsiTheme="minorHAnsi" w:cstheme="minorHAnsi"/>
              </w:rPr>
              <w:t>2</w:t>
            </w:r>
            <w:r w:rsidR="0067251B" w:rsidRPr="0067251B">
              <w:rPr>
                <w:rFonts w:asciiTheme="minorHAnsi" w:hAnsiTheme="minorHAnsi" w:cstheme="minorHAnsi"/>
              </w:rPr>
              <w:t>/J.P.S SERWIS/BGK/202</w:t>
            </w:r>
            <w:r w:rsidR="00F75604">
              <w:rPr>
                <w:rFonts w:asciiTheme="minorHAnsi" w:hAnsiTheme="minorHAnsi" w:cstheme="minorHAnsi"/>
              </w:rPr>
              <w:t>5</w:t>
            </w:r>
            <w:r w:rsidR="008037ED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4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7C98B02E" w14:textId="56A9DBF4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Proszę o odpowied</w:t>
            </w:r>
            <w:r w:rsidR="003107DC">
              <w:rPr>
                <w:rFonts w:asciiTheme="minorHAnsi" w:hAnsiTheme="minorHAnsi" w:cstheme="minorHAnsi"/>
                <w:i/>
                <w:color w:val="7F7F7F" w:themeColor="text1" w:themeTint="80"/>
              </w:rPr>
              <w:t>ź</w:t>
            </w:r>
            <w:r w:rsidR="005E4CC6"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:</w:t>
            </w:r>
          </w:p>
          <w:p w14:paraId="08ABC628" w14:textId="77777777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TAK lub NIE</w:t>
            </w:r>
          </w:p>
          <w:p w14:paraId="40DDA04F" w14:textId="77777777" w:rsidR="00D8400E" w:rsidRPr="005E4CC6" w:rsidRDefault="00D8400E" w:rsidP="005E1ECC">
            <w:pPr>
              <w:pStyle w:val="Default"/>
              <w:snapToGrid w:val="0"/>
              <w:spacing w:before="120" w:after="120"/>
              <w:rPr>
                <w:rFonts w:asciiTheme="minorHAnsi" w:hAnsiTheme="minorHAnsi" w:cstheme="minorHAnsi"/>
                <w:b/>
                <w:color w:val="7F7F7F" w:themeColor="text1" w:themeTint="80"/>
                <w:sz w:val="22"/>
                <w:szCs w:val="22"/>
              </w:rPr>
            </w:pPr>
          </w:p>
        </w:tc>
      </w:tr>
      <w:tr w:rsidR="00052BB2" w:rsidRPr="001301D3" w14:paraId="465A2C73" w14:textId="77777777" w:rsidTr="00216080">
        <w:trPr>
          <w:trHeight w:val="468"/>
        </w:trPr>
        <w:tc>
          <w:tcPr>
            <w:tcW w:w="9356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</w:tcPr>
          <w:p w14:paraId="07905003" w14:textId="42AD2B16" w:rsidR="00052BB2" w:rsidRPr="00052BB2" w:rsidRDefault="00052BB2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2B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Odniesienie do kryteriów wyboru oferty</w:t>
            </w:r>
          </w:p>
        </w:tc>
      </w:tr>
      <w:tr w:rsidR="008037ED" w:rsidRPr="00942E98" w14:paraId="0FBD9F44" w14:textId="77777777" w:rsidTr="00216080">
        <w:trPr>
          <w:trHeight w:val="1831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DC6DA4" w14:textId="77777777" w:rsidR="004857AD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Cena ca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ł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kowita netto za realizacj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ę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zamówienia </w:t>
            </w:r>
          </w:p>
          <w:p w14:paraId="2ADB1DDF" w14:textId="77777777" w:rsidR="008037ED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 w:rsidRPr="004857AD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w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>przypadku podania ceny w innej walucie niż PLN wartość do PLN będzie</w:t>
            </w:r>
            <w:r w:rsidR="008037ED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 xml:space="preserve">przeliczana wg średniego kursu NBP podanego na dzień oceny ofert. </w:t>
            </w:r>
          </w:p>
          <w:p w14:paraId="10FF9A7C" w14:textId="42090E1D" w:rsidR="00FA4C87" w:rsidRPr="00752AA9" w:rsidRDefault="00FA4C87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A53" w14:textId="09DB3226" w:rsidR="008037ED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netto</w:t>
            </w:r>
          </w:p>
          <w:p w14:paraId="31B224CF" w14:textId="50478B75" w:rsidR="008037ED" w:rsidRPr="001B3253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90F" w14:textId="763D1287" w:rsidR="008037ED" w:rsidRPr="001B3253" w:rsidRDefault="00A710EE" w:rsidP="007619FB">
            <w:pPr>
              <w:pStyle w:val="Styl2"/>
              <w:numPr>
                <w:ilvl w:val="0"/>
                <w:numId w:val="0"/>
              </w:numPr>
              <w:ind w:left="900" w:right="142" w:hanging="721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brutto</w:t>
            </w:r>
          </w:p>
        </w:tc>
      </w:tr>
      <w:tr w:rsidR="00014074" w:rsidRPr="00942E98" w14:paraId="5ECA1228" w14:textId="77777777" w:rsidTr="00216080">
        <w:trPr>
          <w:trHeight w:val="1178"/>
        </w:trPr>
        <w:tc>
          <w:tcPr>
            <w:tcW w:w="5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C524768" w14:textId="77777777" w:rsidR="00014074" w:rsidRDefault="00000EA7" w:rsidP="00F762C2">
            <w:pPr>
              <w:pStyle w:val="Stopka"/>
              <w:tabs>
                <w:tab w:val="clear" w:pos="4536"/>
                <w:tab w:val="clear" w:pos="9072"/>
              </w:tabs>
              <w:spacing w:before="60" w:after="60"/>
              <w:ind w:left="29" w:right="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A574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Gwarancja jako</w:t>
            </w:r>
            <w:r w:rsidRPr="006A5746">
              <w:rPr>
                <w:rFonts w:asciiTheme="minorHAnsi" w:hAnsiTheme="minorHAnsi" w:cstheme="minorHAnsi" w:hint="cs"/>
                <w:b/>
                <w:sz w:val="22"/>
                <w:szCs w:val="22"/>
                <w:u w:val="single"/>
              </w:rPr>
              <w:t>ś</w:t>
            </w:r>
            <w:r w:rsidRPr="006A574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 wykonanych robót budowlanych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00EA7">
              <w:rPr>
                <w:rFonts w:asciiTheme="minorHAnsi" w:hAnsiTheme="minorHAnsi" w:cstheme="minorHAnsi"/>
                <w:bCs/>
                <w:sz w:val="22"/>
                <w:szCs w:val="22"/>
              </w:rPr>
              <w:t>– liczona od dnia zako</w:t>
            </w:r>
            <w:r w:rsidRPr="00000EA7">
              <w:rPr>
                <w:rFonts w:asciiTheme="minorHAnsi" w:hAnsiTheme="minorHAnsi" w:cstheme="minorHAnsi" w:hint="cs"/>
                <w:bCs/>
                <w:sz w:val="22"/>
                <w:szCs w:val="22"/>
              </w:rPr>
              <w:t>ń</w:t>
            </w:r>
            <w:r w:rsidRPr="00000EA7">
              <w:rPr>
                <w:rFonts w:asciiTheme="minorHAnsi" w:hAnsiTheme="minorHAnsi" w:cstheme="minorHAnsi"/>
                <w:bCs/>
                <w:sz w:val="22"/>
                <w:szCs w:val="22"/>
              </w:rPr>
              <w:t>czenia robót potwierdzonych podpisaniem protoko</w:t>
            </w:r>
            <w:r w:rsidRPr="00000EA7">
              <w:rPr>
                <w:rFonts w:asciiTheme="minorHAnsi" w:hAnsiTheme="minorHAnsi" w:cstheme="minorHAnsi" w:hint="cs"/>
                <w:bCs/>
                <w:sz w:val="22"/>
                <w:szCs w:val="22"/>
              </w:rPr>
              <w:t>ł</w:t>
            </w:r>
            <w:r w:rsidRPr="00000EA7">
              <w:rPr>
                <w:rFonts w:asciiTheme="minorHAnsi" w:hAnsiTheme="minorHAnsi" w:cstheme="minorHAnsi"/>
                <w:bCs/>
                <w:sz w:val="22"/>
                <w:szCs w:val="22"/>
              </w:rPr>
              <w:t>u odbioru robót budowlanych</w:t>
            </w:r>
            <w:r w:rsidR="006A57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000EA7">
              <w:rPr>
                <w:rFonts w:asciiTheme="minorHAnsi" w:hAnsiTheme="minorHAnsi" w:cstheme="minorHAnsi"/>
                <w:bCs/>
                <w:sz w:val="22"/>
                <w:szCs w:val="22"/>
              </w:rPr>
              <w:t>(w miesi</w:t>
            </w:r>
            <w:r w:rsidRPr="00000EA7">
              <w:rPr>
                <w:rFonts w:asciiTheme="minorHAnsi" w:hAnsiTheme="minorHAnsi" w:cstheme="minorHAnsi" w:hint="cs"/>
                <w:bCs/>
                <w:sz w:val="22"/>
                <w:szCs w:val="22"/>
              </w:rPr>
              <w:t>ą</w:t>
            </w:r>
            <w:r w:rsidRPr="00000EA7">
              <w:rPr>
                <w:rFonts w:asciiTheme="minorHAnsi" w:hAnsiTheme="minorHAnsi" w:cstheme="minorHAnsi"/>
                <w:bCs/>
                <w:sz w:val="22"/>
                <w:szCs w:val="22"/>
              </w:rPr>
              <w:t>cach).</w:t>
            </w:r>
          </w:p>
          <w:p w14:paraId="251594F6" w14:textId="70AE5684" w:rsidR="006A5746" w:rsidRPr="003128A4" w:rsidRDefault="006A5746" w:rsidP="006A5746">
            <w:pPr>
              <w:pStyle w:val="Stopka"/>
              <w:tabs>
                <w:tab w:val="clear" w:pos="4536"/>
                <w:tab w:val="clear" w:pos="9072"/>
              </w:tabs>
              <w:spacing w:before="60" w:after="60"/>
              <w:ind w:left="29" w:right="20"/>
              <w:jc w:val="both"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Minimalny oczekiwany okres gwarancji to 24 miesi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ą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ce, natomiast Zamawiaj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ą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cy b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ę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 ocenia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ł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okres gwarancji do 60 miesi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ę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cy. Je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ż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eli Wykonawca wska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ż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e okres gwarancji powy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ż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ej 60 miesi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ę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cy, Zamawiaj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ą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cy </w:t>
            </w:r>
            <w:r w:rsid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br/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do oceny przyjmie 60 miesi</w:t>
            </w:r>
            <w:r w:rsidRPr="003128A4">
              <w:rPr>
                <w:rFonts w:asciiTheme="minorHAnsi" w:hAnsiTheme="minorHAnsi" w:cstheme="minorHAnsi" w:hint="cs"/>
                <w:bCs/>
                <w:i/>
                <w:iCs/>
                <w:sz w:val="16"/>
                <w:szCs w:val="16"/>
              </w:rPr>
              <w:t>ę</w:t>
            </w:r>
            <w:r w:rsidRP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cy</w:t>
            </w:r>
            <w:r w:rsidR="003128A4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4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046A16" w14:textId="77777777" w:rsidR="00EE1F57" w:rsidRDefault="00EE1F57" w:rsidP="00EE1F57">
            <w:pPr>
              <w:pStyle w:val="Styl2"/>
              <w:numPr>
                <w:ilvl w:val="0"/>
                <w:numId w:val="0"/>
              </w:numPr>
              <w:spacing w:after="120"/>
              <w:ind w:left="113" w:right="142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</w:p>
          <w:p w14:paraId="509E2A50" w14:textId="793B8D90" w:rsidR="00014074" w:rsidRPr="00EE1F57" w:rsidRDefault="00014074" w:rsidP="00EE1F57">
            <w:pPr>
              <w:pStyle w:val="Styl2"/>
              <w:numPr>
                <w:ilvl w:val="0"/>
                <w:numId w:val="0"/>
              </w:numPr>
              <w:spacing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  <w:sz w:val="24"/>
                <w:szCs w:val="24"/>
              </w:rPr>
            </w:pPr>
          </w:p>
        </w:tc>
      </w:tr>
    </w:tbl>
    <w:p w14:paraId="016D0816" w14:textId="77777777" w:rsidR="00B51989" w:rsidRDefault="00B51989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</w:p>
    <w:p w14:paraId="1A301115" w14:textId="408D2263" w:rsidR="00942E98" w:rsidRPr="00E4387B" w:rsidRDefault="00942E98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  <w:r w:rsidRPr="00E4387B">
        <w:rPr>
          <w:rFonts w:asciiTheme="minorHAnsi" w:hAnsiTheme="minorHAnsi" w:cstheme="minorHAnsi"/>
          <w:b/>
          <w:bCs/>
          <w:i/>
          <w:iCs/>
          <w:sz w:val="28"/>
        </w:rPr>
        <w:lastRenderedPageBreak/>
        <w:t>Oś</w:t>
      </w:r>
      <w:r w:rsidR="009528A8" w:rsidRPr="00E4387B">
        <w:rPr>
          <w:rFonts w:asciiTheme="minorHAnsi" w:hAnsiTheme="minorHAnsi" w:cstheme="minorHAnsi"/>
          <w:b/>
          <w:bCs/>
          <w:i/>
          <w:iCs/>
          <w:sz w:val="28"/>
        </w:rPr>
        <w:t>wiadczenie O</w:t>
      </w: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ferenta:</w:t>
      </w:r>
    </w:p>
    <w:p w14:paraId="410BFFF6" w14:textId="77777777" w:rsidR="00942E98" w:rsidRDefault="00942E98" w:rsidP="00FA73D0">
      <w:pPr>
        <w:spacing w:after="60" w:line="240" w:lineRule="auto"/>
        <w:jc w:val="both"/>
        <w:rPr>
          <w:rFonts w:asciiTheme="minorHAnsi" w:hAnsiTheme="minorHAnsi" w:cstheme="minorHAnsi"/>
        </w:rPr>
      </w:pPr>
      <w:bookmarkStart w:id="2" w:name="_Hlk520213632"/>
      <w:r>
        <w:rPr>
          <w:rFonts w:asciiTheme="minorHAnsi" w:hAnsiTheme="minorHAnsi" w:cstheme="minorHAnsi"/>
        </w:rPr>
        <w:t>Oświadczamy, że:</w:t>
      </w:r>
    </w:p>
    <w:p w14:paraId="36AAB573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Zapoznałem/Zapoznałam/Zapoznaliśmy się z Zapytaniem Ofertowym i potwierdzamy, że oferta zawiera wszystkie elementy określone w Zapytaniu.</w:t>
      </w:r>
    </w:p>
    <w:p w14:paraId="4DFFD8DD" w14:textId="77777777" w:rsidR="00B950E5" w:rsidRDefault="00B950E5" w:rsidP="00B950E5">
      <w:pPr>
        <w:pStyle w:val="Akapitzlist1"/>
        <w:numPr>
          <w:ilvl w:val="0"/>
          <w:numId w:val="21"/>
        </w:numPr>
        <w:spacing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Zapoznałem/Zapoznałam/Zapoznaliśmy się ze specyfikacją przedmiotu i warunkami zamówienia, przedstawionymi w Zapytaniu Ofertowym i nie wnosimy do niej zastrzeżeń oraz zdobyliśmy informacje niezbędne do przedłożenia Oferty uwzględniającej właściwe wykonanie zamówienia;</w:t>
      </w:r>
    </w:p>
    <w:p w14:paraId="6B2F7930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Jestem/Jesteśmy związani niniejszą Ofertą do końca terminu jej ważności, określonego w Ofercie, odpowiadającego warunkom Zamawiającego określonym w Zapytaniu Ofertowym;</w:t>
      </w:r>
    </w:p>
    <w:p w14:paraId="17491DA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się/Zobowiązujemy się – w przypadku wybrania naszej Oferty – do zawarcia umowy </w:t>
      </w:r>
      <w:r>
        <w:rPr>
          <w:rFonts w:asciiTheme="minorHAnsi" w:hAnsiTheme="minorHAnsi" w:cstheme="minorHAnsi"/>
        </w:rPr>
        <w:br/>
        <w:t>z Zamawiającym w miejscu i terminie wyznaczonym przez Zamawiającego i na warunkach zgodnych ze złożoną Ofertą.</w:t>
      </w:r>
    </w:p>
    <w:p w14:paraId="6B0342D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Akceptuję/Akceptujemy bezwarunkowo termin i warunki realizacji zamówienia określone w Zapytaniu Ofertowym, do którego przedkładam/przedkładamy Ofertę,</w:t>
      </w:r>
    </w:p>
    <w:p w14:paraId="772834A1" w14:textId="77777777" w:rsidR="00B950E5" w:rsidRDefault="00B950E5" w:rsidP="00B950E5">
      <w:pPr>
        <w:pStyle w:val="Styl2"/>
        <w:numPr>
          <w:ilvl w:val="0"/>
          <w:numId w:val="21"/>
        </w:numPr>
        <w:spacing w:before="120" w:after="120"/>
        <w:ind w:left="426"/>
        <w:rPr>
          <w:rFonts w:asciiTheme="minorHAnsi" w:hAnsiTheme="minorHAnsi"/>
        </w:rPr>
      </w:pPr>
      <w:r>
        <w:rPr>
          <w:rFonts w:asciiTheme="minorHAnsi" w:hAnsiTheme="minorHAnsi"/>
          <w:lang w:bidi="pl-PL"/>
        </w:rPr>
        <w:t>W przypadku wyboru mojej oferty wyrażam zgodę na zamieszczenie moich danych, tj. imienia i nazwiska/nazwy oraz adresu – na stronie internetowej Projektu.</w:t>
      </w:r>
    </w:p>
    <w:p w14:paraId="44422F0F" w14:textId="7B91087E" w:rsidR="00CD28DA" w:rsidRDefault="009E02CA" w:rsidP="00B950E5">
      <w:pPr>
        <w:pStyle w:val="Styl2"/>
        <w:numPr>
          <w:ilvl w:val="0"/>
          <w:numId w:val="21"/>
        </w:numPr>
        <w:spacing w:before="120" w:after="120"/>
        <w:ind w:left="426"/>
        <w:rPr>
          <w:rFonts w:asciiTheme="minorHAnsi" w:hAnsiTheme="minorHAnsi"/>
        </w:rPr>
      </w:pPr>
      <w:r w:rsidRPr="009E02CA">
        <w:rPr>
          <w:rFonts w:asciiTheme="minorHAnsi" w:hAnsiTheme="minorHAnsi"/>
        </w:rPr>
        <w:t xml:space="preserve">Akceptujemy, </w:t>
      </w:r>
      <w:r w:rsidRPr="009E02CA">
        <w:rPr>
          <w:rFonts w:asciiTheme="minorHAnsi" w:hAnsiTheme="minorHAnsi" w:hint="cs"/>
        </w:rPr>
        <w:t>ż</w:t>
      </w:r>
      <w:r w:rsidRPr="009E02CA">
        <w:rPr>
          <w:rFonts w:asciiTheme="minorHAnsi" w:hAnsiTheme="minorHAnsi"/>
        </w:rPr>
        <w:t>e zapytanie ofertowe wraz z za</w:t>
      </w:r>
      <w:r w:rsidRPr="009E02CA">
        <w:rPr>
          <w:rFonts w:asciiTheme="minorHAnsi" w:hAnsiTheme="minorHAnsi" w:hint="cs"/>
        </w:rPr>
        <w:t>łą</w:t>
      </w:r>
      <w:r w:rsidRPr="009E02CA">
        <w:rPr>
          <w:rFonts w:asciiTheme="minorHAnsi" w:hAnsiTheme="minorHAnsi"/>
        </w:rPr>
        <w:t>cznikami stanowi integraln</w:t>
      </w:r>
      <w:r w:rsidRPr="009E02CA">
        <w:rPr>
          <w:rFonts w:asciiTheme="minorHAnsi" w:hAnsiTheme="minorHAnsi" w:hint="cs"/>
        </w:rPr>
        <w:t>ą</w:t>
      </w:r>
      <w:r w:rsidRPr="009E02CA">
        <w:rPr>
          <w:rFonts w:asciiTheme="minorHAnsi" w:hAnsiTheme="minorHAnsi"/>
        </w:rPr>
        <w:t xml:space="preserve"> cz</w:t>
      </w:r>
      <w:r w:rsidRPr="009E02CA">
        <w:rPr>
          <w:rFonts w:asciiTheme="minorHAnsi" w:hAnsiTheme="minorHAnsi" w:hint="cs"/>
        </w:rPr>
        <w:t>ęść</w:t>
      </w:r>
      <w:r w:rsidRPr="009E02CA">
        <w:rPr>
          <w:rFonts w:asciiTheme="minorHAnsi" w:hAnsiTheme="minorHAnsi"/>
        </w:rPr>
        <w:t xml:space="preserve"> umowy, która zostanie zawarta w ramach niniejszego zamówienia</w:t>
      </w:r>
    </w:p>
    <w:p w14:paraId="5C77EE83" w14:textId="77777777" w:rsidR="00B950E5" w:rsidRDefault="00B950E5" w:rsidP="00B950E5">
      <w:pPr>
        <w:pStyle w:val="Akapitzlist"/>
        <w:spacing w:before="120" w:after="120"/>
        <w:ind w:left="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Ponadto oświadczam, że:</w:t>
      </w:r>
    </w:p>
    <w:p w14:paraId="0005F255" w14:textId="77777777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Wypełniłem/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3FFF82B0" w14:textId="77777777" w:rsidR="00257753" w:rsidRPr="00FD7589" w:rsidRDefault="00257753" w:rsidP="00257753">
      <w:pPr>
        <w:pStyle w:val="Styl2"/>
        <w:numPr>
          <w:ilvl w:val="0"/>
          <w:numId w:val="0"/>
        </w:numPr>
        <w:spacing w:after="60"/>
        <w:ind w:left="66"/>
        <w:contextualSpacing w:val="0"/>
        <w:rPr>
          <w:rFonts w:asciiTheme="minorHAnsi" w:hAnsiTheme="minorHAnsi"/>
        </w:rPr>
      </w:pPr>
    </w:p>
    <w:tbl>
      <w:tblPr>
        <w:tblW w:w="932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482"/>
        <w:gridCol w:w="5845"/>
      </w:tblGrid>
      <w:tr w:rsidR="00942E98" w14:paraId="1B101CB9" w14:textId="77777777" w:rsidTr="00321F48">
        <w:trPr>
          <w:trHeight w:val="400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bookmarkEnd w:id="2"/>
          <w:p w14:paraId="1E03043A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</w:p>
          <w:p w14:paraId="74C5EB93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osoby upoważnionej do złożenia oferty </w:t>
            </w:r>
          </w:p>
          <w:p w14:paraId="67EB63AE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F06" w14:textId="77777777" w:rsidR="00942E98" w:rsidRDefault="00942E98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  <w:p w14:paraId="005369D7" w14:textId="77777777" w:rsidR="00942E98" w:rsidRDefault="00942E98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42E98" w14:paraId="6AD58021" w14:textId="77777777" w:rsidTr="00321F48">
        <w:trPr>
          <w:trHeight w:val="516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42AA0D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Stanowisko służbowe</w:t>
            </w:r>
          </w:p>
          <w:p w14:paraId="0269A38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9E88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42E98" w14:paraId="39F0FC83" w14:textId="77777777" w:rsidTr="00321F48">
        <w:trPr>
          <w:trHeight w:val="1059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14FB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Data i podpis</w:t>
            </w:r>
          </w:p>
        </w:tc>
        <w:tc>
          <w:tcPr>
            <w:tcW w:w="5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9DC1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982393D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1D3A094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48C89DE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62E5C06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167C4F0A" w14:textId="1E91B08A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D140B2C" w14:textId="77777777" w:rsidR="00942E98" w:rsidRDefault="00942E98" w:rsidP="005B7816">
      <w:pPr>
        <w:pStyle w:val="Stopka"/>
        <w:rPr>
          <w:rFonts w:ascii="Times New Roman" w:hAnsi="Times New Roman"/>
        </w:rPr>
      </w:pPr>
    </w:p>
    <w:sectPr w:rsidR="00942E98" w:rsidSect="005B7816">
      <w:headerReference w:type="default" r:id="rId7"/>
      <w:footerReference w:type="default" r:id="rId8"/>
      <w:headerReference w:type="first" r:id="rId9"/>
      <w:pgSz w:w="11906" w:h="16838" w:code="9"/>
      <w:pgMar w:top="993" w:right="1418" w:bottom="568" w:left="1276" w:header="284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8D7BE" w14:textId="77777777" w:rsidR="000E6526" w:rsidRDefault="000E6526" w:rsidP="00425497">
      <w:pPr>
        <w:spacing w:after="0" w:line="240" w:lineRule="auto"/>
      </w:pPr>
      <w:r>
        <w:separator/>
      </w:r>
    </w:p>
  </w:endnote>
  <w:endnote w:type="continuationSeparator" w:id="0">
    <w:p w14:paraId="5E441F25" w14:textId="77777777" w:rsidR="000E6526" w:rsidRDefault="000E6526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27939"/>
      <w:docPartObj>
        <w:docPartGallery w:val="Page Numbers (Bottom of Page)"/>
        <w:docPartUnique/>
      </w:docPartObj>
    </w:sdtPr>
    <w:sdtEndPr/>
    <w:sdtContent>
      <w:p w14:paraId="54EA56FB" w14:textId="77777777" w:rsidR="000E6526" w:rsidRDefault="000E6526" w:rsidP="005E1ECC">
        <w:pPr>
          <w:pStyle w:val="Stopka"/>
        </w:pPr>
      </w:p>
      <w:p w14:paraId="3D17CD4D" w14:textId="77777777" w:rsidR="000E6526" w:rsidRDefault="000E6526" w:rsidP="005E1ECC">
        <w:pPr>
          <w:pStyle w:val="Stopka"/>
        </w:pPr>
      </w:p>
      <w:p w14:paraId="552BCEF3" w14:textId="6A608B5C" w:rsidR="000E6526" w:rsidRDefault="00EF1519" w:rsidP="00671136">
        <w:pPr>
          <w:pStyle w:val="Stopka"/>
          <w:tabs>
            <w:tab w:val="right" w:pos="9214"/>
          </w:tabs>
        </w:pPr>
      </w:p>
    </w:sdtContent>
  </w:sdt>
  <w:p w14:paraId="0CAF212A" w14:textId="77777777" w:rsidR="000E6526" w:rsidRDefault="000E6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111E" w14:textId="77777777" w:rsidR="000E6526" w:rsidRDefault="000E6526" w:rsidP="00425497">
      <w:pPr>
        <w:spacing w:after="0" w:line="240" w:lineRule="auto"/>
      </w:pPr>
      <w:r>
        <w:separator/>
      </w:r>
    </w:p>
  </w:footnote>
  <w:footnote w:type="continuationSeparator" w:id="0">
    <w:p w14:paraId="78643810" w14:textId="77777777" w:rsidR="000E6526" w:rsidRDefault="000E6526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0012" w14:textId="77777777" w:rsidR="000E6526" w:rsidRDefault="000E6526" w:rsidP="00803654">
    <w:pPr>
      <w:pStyle w:val="Nagwek"/>
      <w:tabs>
        <w:tab w:val="right" w:pos="99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1627" w14:textId="27EB26DC" w:rsidR="00671136" w:rsidRDefault="0096103C" w:rsidP="001B591E">
    <w:pPr>
      <w:pStyle w:val="Nagwek"/>
      <w:jc w:val="center"/>
    </w:pPr>
    <w:r>
      <w:rPr>
        <w:noProof/>
      </w:rPr>
      <w:drawing>
        <wp:inline distT="0" distB="0" distL="0" distR="0" wp14:anchorId="161FCB7B" wp14:editId="7FC79D51">
          <wp:extent cx="5761355" cy="774065"/>
          <wp:effectExtent l="0" t="0" r="0" b="6985"/>
          <wp:docPr id="12332236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Calibri" w:hint="default"/>
        <w:b/>
        <w:bCs/>
        <w:i w:val="0"/>
        <w:color w:val="00000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9C57489"/>
    <w:multiLevelType w:val="hybridMultilevel"/>
    <w:tmpl w:val="E564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BA389A"/>
    <w:multiLevelType w:val="hybridMultilevel"/>
    <w:tmpl w:val="A256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7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20B82"/>
    <w:multiLevelType w:val="hybridMultilevel"/>
    <w:tmpl w:val="6BEA8FE0"/>
    <w:lvl w:ilvl="0" w:tplc="AD726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427CE"/>
    <w:multiLevelType w:val="hybridMultilevel"/>
    <w:tmpl w:val="92B2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2B2932"/>
    <w:multiLevelType w:val="hybridMultilevel"/>
    <w:tmpl w:val="159C6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0285A"/>
    <w:multiLevelType w:val="hybridMultilevel"/>
    <w:tmpl w:val="922C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65415"/>
    <w:multiLevelType w:val="hybridMultilevel"/>
    <w:tmpl w:val="46ACC0E8"/>
    <w:lvl w:ilvl="0" w:tplc="6C522680">
      <w:start w:val="1"/>
      <w:numFmt w:val="decimal"/>
      <w:pStyle w:val="Nagwek1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A70B71"/>
    <w:multiLevelType w:val="hybridMultilevel"/>
    <w:tmpl w:val="79809D96"/>
    <w:lvl w:ilvl="0" w:tplc="F40C1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106B33"/>
    <w:multiLevelType w:val="hybridMultilevel"/>
    <w:tmpl w:val="37483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26245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C9398E"/>
    <w:multiLevelType w:val="hybridMultilevel"/>
    <w:tmpl w:val="522A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D3CAB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14A7CFC"/>
    <w:multiLevelType w:val="hybridMultilevel"/>
    <w:tmpl w:val="442CD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7DB271BD"/>
    <w:multiLevelType w:val="hybridMultilevel"/>
    <w:tmpl w:val="552E2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645456">
    <w:abstractNumId w:val="17"/>
  </w:num>
  <w:num w:numId="2" w16cid:durableId="637150885">
    <w:abstractNumId w:val="12"/>
  </w:num>
  <w:num w:numId="3" w16cid:durableId="737362768">
    <w:abstractNumId w:val="6"/>
  </w:num>
  <w:num w:numId="4" w16cid:durableId="243926224">
    <w:abstractNumId w:val="6"/>
    <w:lvlOverride w:ilvl="0">
      <w:startOverride w:val="1"/>
    </w:lvlOverride>
  </w:num>
  <w:num w:numId="5" w16cid:durableId="535629292">
    <w:abstractNumId w:val="18"/>
  </w:num>
  <w:num w:numId="6" w16cid:durableId="1339431711">
    <w:abstractNumId w:val="1"/>
  </w:num>
  <w:num w:numId="7" w16cid:durableId="1699163492">
    <w:abstractNumId w:val="9"/>
  </w:num>
  <w:num w:numId="8" w16cid:durableId="510686135">
    <w:abstractNumId w:val="6"/>
    <w:lvlOverride w:ilvl="0">
      <w:startOverride w:val="1"/>
    </w:lvlOverride>
  </w:num>
  <w:num w:numId="9" w16cid:durableId="68697989">
    <w:abstractNumId w:val="0"/>
  </w:num>
  <w:num w:numId="10" w16cid:durableId="635910823">
    <w:abstractNumId w:val="6"/>
    <w:lvlOverride w:ilvl="0">
      <w:startOverride w:val="1"/>
    </w:lvlOverride>
  </w:num>
  <w:num w:numId="11" w16cid:durableId="941298560">
    <w:abstractNumId w:val="15"/>
  </w:num>
  <w:num w:numId="12" w16cid:durableId="2141025983">
    <w:abstractNumId w:val="4"/>
  </w:num>
  <w:num w:numId="13" w16cid:durableId="1362125775">
    <w:abstractNumId w:val="13"/>
  </w:num>
  <w:num w:numId="14" w16cid:durableId="180321559">
    <w:abstractNumId w:val="5"/>
  </w:num>
  <w:num w:numId="15" w16cid:durableId="168836850">
    <w:abstractNumId w:val="2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9541666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585541">
    <w:abstractNumId w:val="9"/>
  </w:num>
  <w:num w:numId="18" w16cid:durableId="159121">
    <w:abstractNumId w:val="11"/>
  </w:num>
  <w:num w:numId="19" w16cid:durableId="607734497">
    <w:abstractNumId w:val="19"/>
  </w:num>
  <w:num w:numId="20" w16cid:durableId="1444299841">
    <w:abstractNumId w:val="21"/>
  </w:num>
  <w:num w:numId="21" w16cid:durableId="1848060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7425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9584373">
    <w:abstractNumId w:val="8"/>
  </w:num>
  <w:num w:numId="24" w16cid:durableId="222058819">
    <w:abstractNumId w:val="16"/>
  </w:num>
  <w:num w:numId="25" w16cid:durableId="1043092005">
    <w:abstractNumId w:val="10"/>
  </w:num>
  <w:num w:numId="26" w16cid:durableId="1566800555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7"/>
    <w:rsid w:val="00000EA7"/>
    <w:rsid w:val="00003709"/>
    <w:rsid w:val="00004815"/>
    <w:rsid w:val="00004F93"/>
    <w:rsid w:val="000053BA"/>
    <w:rsid w:val="00006B4A"/>
    <w:rsid w:val="0000728D"/>
    <w:rsid w:val="00010D89"/>
    <w:rsid w:val="00011A9A"/>
    <w:rsid w:val="00012584"/>
    <w:rsid w:val="00014074"/>
    <w:rsid w:val="00014468"/>
    <w:rsid w:val="00020235"/>
    <w:rsid w:val="00021E98"/>
    <w:rsid w:val="00023A2D"/>
    <w:rsid w:val="00023D6C"/>
    <w:rsid w:val="00024D48"/>
    <w:rsid w:val="000254BF"/>
    <w:rsid w:val="00026EA9"/>
    <w:rsid w:val="00027DAB"/>
    <w:rsid w:val="00030BE7"/>
    <w:rsid w:val="0003391C"/>
    <w:rsid w:val="0003759B"/>
    <w:rsid w:val="00043A40"/>
    <w:rsid w:val="000515FA"/>
    <w:rsid w:val="00052BB2"/>
    <w:rsid w:val="00055D07"/>
    <w:rsid w:val="00060A3D"/>
    <w:rsid w:val="00061539"/>
    <w:rsid w:val="00063B58"/>
    <w:rsid w:val="00066713"/>
    <w:rsid w:val="000803F8"/>
    <w:rsid w:val="00081669"/>
    <w:rsid w:val="00084424"/>
    <w:rsid w:val="00092496"/>
    <w:rsid w:val="00095E42"/>
    <w:rsid w:val="000A5253"/>
    <w:rsid w:val="000B5260"/>
    <w:rsid w:val="000C1557"/>
    <w:rsid w:val="000C46A9"/>
    <w:rsid w:val="000C63C5"/>
    <w:rsid w:val="000D1AA8"/>
    <w:rsid w:val="000D606B"/>
    <w:rsid w:val="000D6EAD"/>
    <w:rsid w:val="000E5985"/>
    <w:rsid w:val="000E6526"/>
    <w:rsid w:val="000E6D80"/>
    <w:rsid w:val="000E7C2B"/>
    <w:rsid w:val="000F1A0D"/>
    <w:rsid w:val="000F3102"/>
    <w:rsid w:val="000F48A9"/>
    <w:rsid w:val="000F6B95"/>
    <w:rsid w:val="000F73E9"/>
    <w:rsid w:val="000F7918"/>
    <w:rsid w:val="001033A1"/>
    <w:rsid w:val="0010519B"/>
    <w:rsid w:val="001069E1"/>
    <w:rsid w:val="00107689"/>
    <w:rsid w:val="001119BB"/>
    <w:rsid w:val="00113E59"/>
    <w:rsid w:val="00125C0A"/>
    <w:rsid w:val="001301D3"/>
    <w:rsid w:val="001408F8"/>
    <w:rsid w:val="00140C6C"/>
    <w:rsid w:val="00140DB4"/>
    <w:rsid w:val="00142915"/>
    <w:rsid w:val="00143C4C"/>
    <w:rsid w:val="00152F9D"/>
    <w:rsid w:val="00160D21"/>
    <w:rsid w:val="00163D07"/>
    <w:rsid w:val="00186FB7"/>
    <w:rsid w:val="00190892"/>
    <w:rsid w:val="0019282C"/>
    <w:rsid w:val="001963CB"/>
    <w:rsid w:val="001B0EAB"/>
    <w:rsid w:val="001B2F86"/>
    <w:rsid w:val="001B3253"/>
    <w:rsid w:val="001B591E"/>
    <w:rsid w:val="001B68FA"/>
    <w:rsid w:val="001D68F2"/>
    <w:rsid w:val="001E425C"/>
    <w:rsid w:val="001E6DDE"/>
    <w:rsid w:val="001E72F1"/>
    <w:rsid w:val="001F6A2E"/>
    <w:rsid w:val="002044F5"/>
    <w:rsid w:val="002064BD"/>
    <w:rsid w:val="00216080"/>
    <w:rsid w:val="002274F8"/>
    <w:rsid w:val="00230DC0"/>
    <w:rsid w:val="00230DE1"/>
    <w:rsid w:val="0024283D"/>
    <w:rsid w:val="002503C6"/>
    <w:rsid w:val="00250CAE"/>
    <w:rsid w:val="0025199D"/>
    <w:rsid w:val="00252B4F"/>
    <w:rsid w:val="0025321E"/>
    <w:rsid w:val="00257753"/>
    <w:rsid w:val="002604AC"/>
    <w:rsid w:val="0027732B"/>
    <w:rsid w:val="002778F6"/>
    <w:rsid w:val="0028018B"/>
    <w:rsid w:val="00281947"/>
    <w:rsid w:val="00284DD2"/>
    <w:rsid w:val="00285DF7"/>
    <w:rsid w:val="002935FD"/>
    <w:rsid w:val="002A373D"/>
    <w:rsid w:val="002A4DA6"/>
    <w:rsid w:val="002A6C38"/>
    <w:rsid w:val="002B50C7"/>
    <w:rsid w:val="002B6718"/>
    <w:rsid w:val="002C5642"/>
    <w:rsid w:val="002D01F1"/>
    <w:rsid w:val="002D3D1B"/>
    <w:rsid w:val="002D5A37"/>
    <w:rsid w:val="002D7914"/>
    <w:rsid w:val="002E0F61"/>
    <w:rsid w:val="002E2A42"/>
    <w:rsid w:val="002E2DF7"/>
    <w:rsid w:val="002E3649"/>
    <w:rsid w:val="002E5B23"/>
    <w:rsid w:val="002E5EFB"/>
    <w:rsid w:val="002F1064"/>
    <w:rsid w:val="002F17B7"/>
    <w:rsid w:val="00300500"/>
    <w:rsid w:val="003031CE"/>
    <w:rsid w:val="00303692"/>
    <w:rsid w:val="003048A8"/>
    <w:rsid w:val="00307BDE"/>
    <w:rsid w:val="003107DC"/>
    <w:rsid w:val="003128A4"/>
    <w:rsid w:val="003205CC"/>
    <w:rsid w:val="00320C34"/>
    <w:rsid w:val="00321F48"/>
    <w:rsid w:val="0032450F"/>
    <w:rsid w:val="00327C74"/>
    <w:rsid w:val="0033450E"/>
    <w:rsid w:val="00335F57"/>
    <w:rsid w:val="00346CA6"/>
    <w:rsid w:val="00354ED9"/>
    <w:rsid w:val="00364C05"/>
    <w:rsid w:val="00366C4B"/>
    <w:rsid w:val="0037189A"/>
    <w:rsid w:val="003735A0"/>
    <w:rsid w:val="00375B14"/>
    <w:rsid w:val="00377CF1"/>
    <w:rsid w:val="00381542"/>
    <w:rsid w:val="003846BA"/>
    <w:rsid w:val="00386631"/>
    <w:rsid w:val="00393034"/>
    <w:rsid w:val="003A00C4"/>
    <w:rsid w:val="003A0C53"/>
    <w:rsid w:val="003A3A34"/>
    <w:rsid w:val="003A44E2"/>
    <w:rsid w:val="003A54B8"/>
    <w:rsid w:val="003B46E0"/>
    <w:rsid w:val="003B71F3"/>
    <w:rsid w:val="003B7D4E"/>
    <w:rsid w:val="003C491D"/>
    <w:rsid w:val="003C49E8"/>
    <w:rsid w:val="003D298E"/>
    <w:rsid w:val="003D6A91"/>
    <w:rsid w:val="003E1974"/>
    <w:rsid w:val="003E2D99"/>
    <w:rsid w:val="003E458D"/>
    <w:rsid w:val="003E4FB2"/>
    <w:rsid w:val="003F0EC5"/>
    <w:rsid w:val="003F2F65"/>
    <w:rsid w:val="003F4ED5"/>
    <w:rsid w:val="003F6416"/>
    <w:rsid w:val="004023F6"/>
    <w:rsid w:val="004028D9"/>
    <w:rsid w:val="00403613"/>
    <w:rsid w:val="00404144"/>
    <w:rsid w:val="00406EE6"/>
    <w:rsid w:val="00413767"/>
    <w:rsid w:val="00416293"/>
    <w:rsid w:val="0042186B"/>
    <w:rsid w:val="004223D4"/>
    <w:rsid w:val="00424A91"/>
    <w:rsid w:val="00425497"/>
    <w:rsid w:val="004270B9"/>
    <w:rsid w:val="00427457"/>
    <w:rsid w:val="004300FB"/>
    <w:rsid w:val="00440526"/>
    <w:rsid w:val="00442303"/>
    <w:rsid w:val="00443200"/>
    <w:rsid w:val="00445B93"/>
    <w:rsid w:val="00454A10"/>
    <w:rsid w:val="00454B6B"/>
    <w:rsid w:val="00455C64"/>
    <w:rsid w:val="00457FE0"/>
    <w:rsid w:val="00461047"/>
    <w:rsid w:val="004637F4"/>
    <w:rsid w:val="00464088"/>
    <w:rsid w:val="004700C6"/>
    <w:rsid w:val="00470727"/>
    <w:rsid w:val="00470982"/>
    <w:rsid w:val="00471262"/>
    <w:rsid w:val="00484958"/>
    <w:rsid w:val="00484EB3"/>
    <w:rsid w:val="004857AD"/>
    <w:rsid w:val="00490196"/>
    <w:rsid w:val="004945F5"/>
    <w:rsid w:val="004A05EB"/>
    <w:rsid w:val="004A3655"/>
    <w:rsid w:val="004A4B28"/>
    <w:rsid w:val="004A5087"/>
    <w:rsid w:val="004A58EA"/>
    <w:rsid w:val="004A682E"/>
    <w:rsid w:val="004B1874"/>
    <w:rsid w:val="004B2A98"/>
    <w:rsid w:val="004B71DE"/>
    <w:rsid w:val="004C2EA1"/>
    <w:rsid w:val="004C57AC"/>
    <w:rsid w:val="004C5E81"/>
    <w:rsid w:val="004C7757"/>
    <w:rsid w:val="004D4EBA"/>
    <w:rsid w:val="004E377A"/>
    <w:rsid w:val="004E3DAA"/>
    <w:rsid w:val="004E6EE1"/>
    <w:rsid w:val="004F1887"/>
    <w:rsid w:val="004F4499"/>
    <w:rsid w:val="00501D9D"/>
    <w:rsid w:val="00502763"/>
    <w:rsid w:val="005065ED"/>
    <w:rsid w:val="00506B41"/>
    <w:rsid w:val="0050755B"/>
    <w:rsid w:val="00510269"/>
    <w:rsid w:val="005117BE"/>
    <w:rsid w:val="00513FE2"/>
    <w:rsid w:val="005152DA"/>
    <w:rsid w:val="00520260"/>
    <w:rsid w:val="00522C77"/>
    <w:rsid w:val="005272A4"/>
    <w:rsid w:val="005313B8"/>
    <w:rsid w:val="005355A7"/>
    <w:rsid w:val="00535FD5"/>
    <w:rsid w:val="00542C5D"/>
    <w:rsid w:val="00542E3B"/>
    <w:rsid w:val="00550A23"/>
    <w:rsid w:val="0055491A"/>
    <w:rsid w:val="00554D45"/>
    <w:rsid w:val="005573A0"/>
    <w:rsid w:val="00557466"/>
    <w:rsid w:val="00560890"/>
    <w:rsid w:val="00560923"/>
    <w:rsid w:val="005626C8"/>
    <w:rsid w:val="0056639B"/>
    <w:rsid w:val="0057093D"/>
    <w:rsid w:val="005749A1"/>
    <w:rsid w:val="00577B72"/>
    <w:rsid w:val="00580CC4"/>
    <w:rsid w:val="005816BD"/>
    <w:rsid w:val="00583E61"/>
    <w:rsid w:val="00586ABF"/>
    <w:rsid w:val="005941AD"/>
    <w:rsid w:val="00595451"/>
    <w:rsid w:val="00595F1E"/>
    <w:rsid w:val="00597858"/>
    <w:rsid w:val="005A43F6"/>
    <w:rsid w:val="005B0ADE"/>
    <w:rsid w:val="005B2B85"/>
    <w:rsid w:val="005B3BE3"/>
    <w:rsid w:val="005B7816"/>
    <w:rsid w:val="005C5A76"/>
    <w:rsid w:val="005D1086"/>
    <w:rsid w:val="005D77CD"/>
    <w:rsid w:val="005E0DE3"/>
    <w:rsid w:val="005E1C6E"/>
    <w:rsid w:val="005E1ECC"/>
    <w:rsid w:val="005E2099"/>
    <w:rsid w:val="005E3545"/>
    <w:rsid w:val="005E4CC6"/>
    <w:rsid w:val="005E7118"/>
    <w:rsid w:val="005E7E1D"/>
    <w:rsid w:val="005F35E5"/>
    <w:rsid w:val="005F5243"/>
    <w:rsid w:val="006157E7"/>
    <w:rsid w:val="00622BAB"/>
    <w:rsid w:val="006246F9"/>
    <w:rsid w:val="0063084C"/>
    <w:rsid w:val="00631CE2"/>
    <w:rsid w:val="00646A27"/>
    <w:rsid w:val="00646DF8"/>
    <w:rsid w:val="00647E77"/>
    <w:rsid w:val="00655D3A"/>
    <w:rsid w:val="006605C8"/>
    <w:rsid w:val="00660EF2"/>
    <w:rsid w:val="00662AF2"/>
    <w:rsid w:val="006637E4"/>
    <w:rsid w:val="006674BE"/>
    <w:rsid w:val="00671136"/>
    <w:rsid w:val="00671F6B"/>
    <w:rsid w:val="0067251B"/>
    <w:rsid w:val="00681E29"/>
    <w:rsid w:val="0068599F"/>
    <w:rsid w:val="00685DC1"/>
    <w:rsid w:val="00686F69"/>
    <w:rsid w:val="00690A0C"/>
    <w:rsid w:val="00691FF1"/>
    <w:rsid w:val="006921E6"/>
    <w:rsid w:val="006952DE"/>
    <w:rsid w:val="0069539F"/>
    <w:rsid w:val="006955B2"/>
    <w:rsid w:val="00695DB4"/>
    <w:rsid w:val="006A01C1"/>
    <w:rsid w:val="006A5746"/>
    <w:rsid w:val="006B4A9B"/>
    <w:rsid w:val="006D0F6E"/>
    <w:rsid w:val="006D4325"/>
    <w:rsid w:val="006E6649"/>
    <w:rsid w:val="006F1695"/>
    <w:rsid w:val="00701B86"/>
    <w:rsid w:val="0070427E"/>
    <w:rsid w:val="00704702"/>
    <w:rsid w:val="00705D42"/>
    <w:rsid w:val="007060FF"/>
    <w:rsid w:val="0071217F"/>
    <w:rsid w:val="00714073"/>
    <w:rsid w:val="00721D79"/>
    <w:rsid w:val="007229DA"/>
    <w:rsid w:val="00722D9B"/>
    <w:rsid w:val="00724E1C"/>
    <w:rsid w:val="007264C7"/>
    <w:rsid w:val="007275D0"/>
    <w:rsid w:val="007334D4"/>
    <w:rsid w:val="007358C8"/>
    <w:rsid w:val="00736234"/>
    <w:rsid w:val="00743778"/>
    <w:rsid w:val="00743A16"/>
    <w:rsid w:val="007451CB"/>
    <w:rsid w:val="00750EC4"/>
    <w:rsid w:val="00752AA9"/>
    <w:rsid w:val="00753767"/>
    <w:rsid w:val="00753CE2"/>
    <w:rsid w:val="007619FB"/>
    <w:rsid w:val="00763721"/>
    <w:rsid w:val="0076613C"/>
    <w:rsid w:val="0077198E"/>
    <w:rsid w:val="00772EFE"/>
    <w:rsid w:val="0079197C"/>
    <w:rsid w:val="007A055E"/>
    <w:rsid w:val="007B5F92"/>
    <w:rsid w:val="007B6D93"/>
    <w:rsid w:val="007C2F38"/>
    <w:rsid w:val="007C56F1"/>
    <w:rsid w:val="007D4A74"/>
    <w:rsid w:val="007D6BB1"/>
    <w:rsid w:val="007D7549"/>
    <w:rsid w:val="007E67FD"/>
    <w:rsid w:val="007F2482"/>
    <w:rsid w:val="007F46A1"/>
    <w:rsid w:val="007F4FEB"/>
    <w:rsid w:val="007F5B40"/>
    <w:rsid w:val="00803654"/>
    <w:rsid w:val="008037ED"/>
    <w:rsid w:val="00806DB3"/>
    <w:rsid w:val="00807459"/>
    <w:rsid w:val="008108B0"/>
    <w:rsid w:val="00814A6D"/>
    <w:rsid w:val="00815324"/>
    <w:rsid w:val="00816938"/>
    <w:rsid w:val="0082491F"/>
    <w:rsid w:val="008316C2"/>
    <w:rsid w:val="008336EB"/>
    <w:rsid w:val="008406BC"/>
    <w:rsid w:val="00844592"/>
    <w:rsid w:val="008468C5"/>
    <w:rsid w:val="00851A6B"/>
    <w:rsid w:val="008562E8"/>
    <w:rsid w:val="0085686C"/>
    <w:rsid w:val="00860026"/>
    <w:rsid w:val="0086232F"/>
    <w:rsid w:val="00862926"/>
    <w:rsid w:val="00865A34"/>
    <w:rsid w:val="008672EB"/>
    <w:rsid w:val="00881795"/>
    <w:rsid w:val="00881969"/>
    <w:rsid w:val="0088428F"/>
    <w:rsid w:val="008855A9"/>
    <w:rsid w:val="0088771B"/>
    <w:rsid w:val="00892BEA"/>
    <w:rsid w:val="00893793"/>
    <w:rsid w:val="008A2795"/>
    <w:rsid w:val="008A7AA2"/>
    <w:rsid w:val="008B2C97"/>
    <w:rsid w:val="008B54D6"/>
    <w:rsid w:val="008B5CC2"/>
    <w:rsid w:val="008B7A0B"/>
    <w:rsid w:val="008C18F0"/>
    <w:rsid w:val="008D47BC"/>
    <w:rsid w:val="008D5806"/>
    <w:rsid w:val="008D6CC6"/>
    <w:rsid w:val="008E3B75"/>
    <w:rsid w:val="008E41A1"/>
    <w:rsid w:val="008E6E55"/>
    <w:rsid w:val="008E725B"/>
    <w:rsid w:val="008F1BE1"/>
    <w:rsid w:val="008F2261"/>
    <w:rsid w:val="008F45B3"/>
    <w:rsid w:val="009044C3"/>
    <w:rsid w:val="00906A6E"/>
    <w:rsid w:val="00906AA6"/>
    <w:rsid w:val="009073C6"/>
    <w:rsid w:val="009079DD"/>
    <w:rsid w:val="00911B6B"/>
    <w:rsid w:val="00922C43"/>
    <w:rsid w:val="009269DF"/>
    <w:rsid w:val="00931C1A"/>
    <w:rsid w:val="00942557"/>
    <w:rsid w:val="00942E32"/>
    <w:rsid w:val="00942E98"/>
    <w:rsid w:val="00945FFB"/>
    <w:rsid w:val="00946022"/>
    <w:rsid w:val="00947877"/>
    <w:rsid w:val="009528A8"/>
    <w:rsid w:val="00953698"/>
    <w:rsid w:val="00960B13"/>
    <w:rsid w:val="0096103C"/>
    <w:rsid w:val="00965428"/>
    <w:rsid w:val="009662F8"/>
    <w:rsid w:val="00971BC8"/>
    <w:rsid w:val="00972F6C"/>
    <w:rsid w:val="009826D9"/>
    <w:rsid w:val="009849A6"/>
    <w:rsid w:val="00987715"/>
    <w:rsid w:val="00991820"/>
    <w:rsid w:val="00994102"/>
    <w:rsid w:val="009965AB"/>
    <w:rsid w:val="009A00B0"/>
    <w:rsid w:val="009A7440"/>
    <w:rsid w:val="009B7DA2"/>
    <w:rsid w:val="009E02CA"/>
    <w:rsid w:val="009F584E"/>
    <w:rsid w:val="00A12246"/>
    <w:rsid w:val="00A12440"/>
    <w:rsid w:val="00A14850"/>
    <w:rsid w:val="00A14EB8"/>
    <w:rsid w:val="00A22B7C"/>
    <w:rsid w:val="00A23A3F"/>
    <w:rsid w:val="00A26E94"/>
    <w:rsid w:val="00A3074B"/>
    <w:rsid w:val="00A32D2C"/>
    <w:rsid w:val="00A33F4E"/>
    <w:rsid w:val="00A35B40"/>
    <w:rsid w:val="00A36E34"/>
    <w:rsid w:val="00A42CC1"/>
    <w:rsid w:val="00A47922"/>
    <w:rsid w:val="00A518D5"/>
    <w:rsid w:val="00A675BB"/>
    <w:rsid w:val="00A710EE"/>
    <w:rsid w:val="00A71F71"/>
    <w:rsid w:val="00A744F8"/>
    <w:rsid w:val="00A75255"/>
    <w:rsid w:val="00A8329D"/>
    <w:rsid w:val="00A835A0"/>
    <w:rsid w:val="00A86C93"/>
    <w:rsid w:val="00A93434"/>
    <w:rsid w:val="00A94F3B"/>
    <w:rsid w:val="00A957AE"/>
    <w:rsid w:val="00A958A2"/>
    <w:rsid w:val="00AA1881"/>
    <w:rsid w:val="00AA18D5"/>
    <w:rsid w:val="00AB0731"/>
    <w:rsid w:val="00AB1BD0"/>
    <w:rsid w:val="00AB392C"/>
    <w:rsid w:val="00AB4A90"/>
    <w:rsid w:val="00AC5B1E"/>
    <w:rsid w:val="00AD3896"/>
    <w:rsid w:val="00AE389C"/>
    <w:rsid w:val="00AE7425"/>
    <w:rsid w:val="00AF0316"/>
    <w:rsid w:val="00AF23D5"/>
    <w:rsid w:val="00B00FDC"/>
    <w:rsid w:val="00B015A2"/>
    <w:rsid w:val="00B10AF0"/>
    <w:rsid w:val="00B15533"/>
    <w:rsid w:val="00B159F9"/>
    <w:rsid w:val="00B230B6"/>
    <w:rsid w:val="00B24818"/>
    <w:rsid w:val="00B3415E"/>
    <w:rsid w:val="00B36E5E"/>
    <w:rsid w:val="00B445F8"/>
    <w:rsid w:val="00B454CC"/>
    <w:rsid w:val="00B45F97"/>
    <w:rsid w:val="00B46AC4"/>
    <w:rsid w:val="00B51989"/>
    <w:rsid w:val="00B52D7C"/>
    <w:rsid w:val="00B53145"/>
    <w:rsid w:val="00B56682"/>
    <w:rsid w:val="00B57BEA"/>
    <w:rsid w:val="00B61B24"/>
    <w:rsid w:val="00B63FB0"/>
    <w:rsid w:val="00B724D0"/>
    <w:rsid w:val="00B743EF"/>
    <w:rsid w:val="00B74476"/>
    <w:rsid w:val="00B771B7"/>
    <w:rsid w:val="00B80BA5"/>
    <w:rsid w:val="00B86843"/>
    <w:rsid w:val="00B9138E"/>
    <w:rsid w:val="00B94839"/>
    <w:rsid w:val="00B950E5"/>
    <w:rsid w:val="00B95E08"/>
    <w:rsid w:val="00BA03E4"/>
    <w:rsid w:val="00BA6662"/>
    <w:rsid w:val="00BB105D"/>
    <w:rsid w:val="00BB38C4"/>
    <w:rsid w:val="00BB3970"/>
    <w:rsid w:val="00BC0977"/>
    <w:rsid w:val="00BC0DEF"/>
    <w:rsid w:val="00BC3125"/>
    <w:rsid w:val="00BD1B2B"/>
    <w:rsid w:val="00BD4D27"/>
    <w:rsid w:val="00BD74DA"/>
    <w:rsid w:val="00BE107A"/>
    <w:rsid w:val="00BE2D3F"/>
    <w:rsid w:val="00BE5935"/>
    <w:rsid w:val="00BE6612"/>
    <w:rsid w:val="00C011B9"/>
    <w:rsid w:val="00C017F8"/>
    <w:rsid w:val="00C03DE8"/>
    <w:rsid w:val="00C132DB"/>
    <w:rsid w:val="00C15595"/>
    <w:rsid w:val="00C15DA7"/>
    <w:rsid w:val="00C21DAA"/>
    <w:rsid w:val="00C306EB"/>
    <w:rsid w:val="00C322F9"/>
    <w:rsid w:val="00C3321E"/>
    <w:rsid w:val="00C408EC"/>
    <w:rsid w:val="00C528AF"/>
    <w:rsid w:val="00C54161"/>
    <w:rsid w:val="00C544E3"/>
    <w:rsid w:val="00C56779"/>
    <w:rsid w:val="00C62278"/>
    <w:rsid w:val="00C62328"/>
    <w:rsid w:val="00C7039F"/>
    <w:rsid w:val="00C7522A"/>
    <w:rsid w:val="00C82067"/>
    <w:rsid w:val="00C872AB"/>
    <w:rsid w:val="00C92A46"/>
    <w:rsid w:val="00CA04F6"/>
    <w:rsid w:val="00CA0B1A"/>
    <w:rsid w:val="00CA5F1E"/>
    <w:rsid w:val="00CB639B"/>
    <w:rsid w:val="00CC1FDD"/>
    <w:rsid w:val="00CC2F47"/>
    <w:rsid w:val="00CC336B"/>
    <w:rsid w:val="00CC45B1"/>
    <w:rsid w:val="00CC46DD"/>
    <w:rsid w:val="00CC4AAA"/>
    <w:rsid w:val="00CC72B0"/>
    <w:rsid w:val="00CD28DA"/>
    <w:rsid w:val="00CD42B7"/>
    <w:rsid w:val="00CD786A"/>
    <w:rsid w:val="00CE3BA7"/>
    <w:rsid w:val="00CE401F"/>
    <w:rsid w:val="00CE4868"/>
    <w:rsid w:val="00CE740E"/>
    <w:rsid w:val="00CF707E"/>
    <w:rsid w:val="00D00483"/>
    <w:rsid w:val="00D07488"/>
    <w:rsid w:val="00D15C72"/>
    <w:rsid w:val="00D165A0"/>
    <w:rsid w:val="00D2262D"/>
    <w:rsid w:val="00D275BB"/>
    <w:rsid w:val="00D45C44"/>
    <w:rsid w:val="00D54321"/>
    <w:rsid w:val="00D75EDC"/>
    <w:rsid w:val="00D810F4"/>
    <w:rsid w:val="00D8400E"/>
    <w:rsid w:val="00D84DDD"/>
    <w:rsid w:val="00D92493"/>
    <w:rsid w:val="00D94596"/>
    <w:rsid w:val="00DA28F2"/>
    <w:rsid w:val="00DA5F7B"/>
    <w:rsid w:val="00DB30AC"/>
    <w:rsid w:val="00DC167B"/>
    <w:rsid w:val="00DC5714"/>
    <w:rsid w:val="00DC7D87"/>
    <w:rsid w:val="00DD2AD1"/>
    <w:rsid w:val="00DD503A"/>
    <w:rsid w:val="00DD66B4"/>
    <w:rsid w:val="00DF54AC"/>
    <w:rsid w:val="00E022D4"/>
    <w:rsid w:val="00E11EF2"/>
    <w:rsid w:val="00E141B0"/>
    <w:rsid w:val="00E17683"/>
    <w:rsid w:val="00E20D3F"/>
    <w:rsid w:val="00E320AC"/>
    <w:rsid w:val="00E34067"/>
    <w:rsid w:val="00E34723"/>
    <w:rsid w:val="00E35688"/>
    <w:rsid w:val="00E371CD"/>
    <w:rsid w:val="00E41578"/>
    <w:rsid w:val="00E4387B"/>
    <w:rsid w:val="00E44AEC"/>
    <w:rsid w:val="00E44CC5"/>
    <w:rsid w:val="00E4538C"/>
    <w:rsid w:val="00E45A32"/>
    <w:rsid w:val="00E46FC6"/>
    <w:rsid w:val="00E52937"/>
    <w:rsid w:val="00E529BE"/>
    <w:rsid w:val="00E546FF"/>
    <w:rsid w:val="00E66347"/>
    <w:rsid w:val="00E67D24"/>
    <w:rsid w:val="00E70C10"/>
    <w:rsid w:val="00E72BE3"/>
    <w:rsid w:val="00E75051"/>
    <w:rsid w:val="00E771AE"/>
    <w:rsid w:val="00E8013D"/>
    <w:rsid w:val="00E82A4C"/>
    <w:rsid w:val="00E85D4D"/>
    <w:rsid w:val="00E87290"/>
    <w:rsid w:val="00E907F5"/>
    <w:rsid w:val="00E94A1B"/>
    <w:rsid w:val="00E94DBE"/>
    <w:rsid w:val="00E974D8"/>
    <w:rsid w:val="00EA0D1C"/>
    <w:rsid w:val="00EA22AB"/>
    <w:rsid w:val="00EA60FF"/>
    <w:rsid w:val="00EA75C7"/>
    <w:rsid w:val="00EC0439"/>
    <w:rsid w:val="00EC350A"/>
    <w:rsid w:val="00EC5908"/>
    <w:rsid w:val="00EC72BE"/>
    <w:rsid w:val="00ED04EA"/>
    <w:rsid w:val="00ED5450"/>
    <w:rsid w:val="00ED7074"/>
    <w:rsid w:val="00EE1F57"/>
    <w:rsid w:val="00EE293E"/>
    <w:rsid w:val="00EE3055"/>
    <w:rsid w:val="00EE66BD"/>
    <w:rsid w:val="00EF1175"/>
    <w:rsid w:val="00EF1519"/>
    <w:rsid w:val="00EF2B46"/>
    <w:rsid w:val="00EF2CA8"/>
    <w:rsid w:val="00F01F74"/>
    <w:rsid w:val="00F02CCA"/>
    <w:rsid w:val="00F030E7"/>
    <w:rsid w:val="00F04A7E"/>
    <w:rsid w:val="00F056FB"/>
    <w:rsid w:val="00F1472D"/>
    <w:rsid w:val="00F14F9C"/>
    <w:rsid w:val="00F22DA7"/>
    <w:rsid w:val="00F2672A"/>
    <w:rsid w:val="00F3013E"/>
    <w:rsid w:val="00F33273"/>
    <w:rsid w:val="00F33839"/>
    <w:rsid w:val="00F36DF5"/>
    <w:rsid w:val="00F3770E"/>
    <w:rsid w:val="00F40B28"/>
    <w:rsid w:val="00F42547"/>
    <w:rsid w:val="00F44C20"/>
    <w:rsid w:val="00F47B36"/>
    <w:rsid w:val="00F572C0"/>
    <w:rsid w:val="00F5792A"/>
    <w:rsid w:val="00F60325"/>
    <w:rsid w:val="00F612E1"/>
    <w:rsid w:val="00F6454B"/>
    <w:rsid w:val="00F650A5"/>
    <w:rsid w:val="00F71512"/>
    <w:rsid w:val="00F71BD9"/>
    <w:rsid w:val="00F73F0A"/>
    <w:rsid w:val="00F75604"/>
    <w:rsid w:val="00F762C2"/>
    <w:rsid w:val="00F8180C"/>
    <w:rsid w:val="00F83C00"/>
    <w:rsid w:val="00F9179E"/>
    <w:rsid w:val="00F940F6"/>
    <w:rsid w:val="00F967A9"/>
    <w:rsid w:val="00FA107B"/>
    <w:rsid w:val="00FA309E"/>
    <w:rsid w:val="00FA4C87"/>
    <w:rsid w:val="00FA73D0"/>
    <w:rsid w:val="00FA7D93"/>
    <w:rsid w:val="00FC6523"/>
    <w:rsid w:val="00FC66D2"/>
    <w:rsid w:val="00FC70EC"/>
    <w:rsid w:val="00FD270C"/>
    <w:rsid w:val="00FD5695"/>
    <w:rsid w:val="00FD68EE"/>
    <w:rsid w:val="00FD6F55"/>
    <w:rsid w:val="00FD7589"/>
    <w:rsid w:val="00FE6413"/>
    <w:rsid w:val="00FF0AEC"/>
    <w:rsid w:val="00FF1795"/>
    <w:rsid w:val="00FF4F60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9505"/>
    <o:shapelayout v:ext="edit">
      <o:idmap v:ext="edit" data="1"/>
    </o:shapelayout>
  </w:shapeDefaults>
  <w:decimalSymbol w:val=","/>
  <w:listSeparator w:val=";"/>
  <w14:docId w14:val="50771E66"/>
  <w15:docId w15:val="{1F1E45EF-7B82-4EBF-A5E2-B90D7E88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ind w:left="720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397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dc:description/>
  <cp:lastModifiedBy>KPK</cp:lastModifiedBy>
  <cp:revision>61</cp:revision>
  <cp:lastPrinted>2018-08-22T16:18:00Z</cp:lastPrinted>
  <dcterms:created xsi:type="dcterms:W3CDTF">2018-08-22T14:46:00Z</dcterms:created>
  <dcterms:modified xsi:type="dcterms:W3CDTF">2025-07-14T13:01:00Z</dcterms:modified>
</cp:coreProperties>
</file>