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5E5E68AF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5F467F">
        <w:rPr>
          <w:b/>
          <w:bCs/>
        </w:rPr>
        <w:t>4/</w:t>
      </w:r>
      <w:r w:rsidR="0091347D">
        <w:rPr>
          <w:b/>
          <w:bCs/>
        </w:rPr>
        <w:t>M</w:t>
      </w:r>
      <w:r w:rsidR="00DC6F6D">
        <w:rPr>
          <w:b/>
          <w:bCs/>
        </w:rPr>
        <w:t>I</w:t>
      </w:r>
      <w:r w:rsidR="009014F7">
        <w:rPr>
          <w:b/>
          <w:bCs/>
        </w:rPr>
        <w:t>/SMART/202</w:t>
      </w:r>
      <w:r w:rsidR="00E9463A">
        <w:rPr>
          <w:b/>
          <w:bCs/>
        </w:rPr>
        <w:t>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5F467F">
        <w:rPr>
          <w:bCs/>
          <w:color w:val="000000"/>
        </w:rPr>
        <w:t>Transport eksponatów na targi DEMOPARK w Niemczech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9014F7" w:rsidRPr="00FF21FD">
        <w:t>Andrzej Serafin "SERAFIN" Produkcja, Usługi, Handel</w:t>
      </w:r>
      <w:r w:rsidR="00447E27">
        <w:rPr>
          <w:bCs/>
        </w:rPr>
        <w:t>,</w:t>
      </w:r>
      <w:r w:rsidR="00A716B7">
        <w:rPr>
          <w:bCs/>
        </w:rPr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8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6944C3AE" w:rsidR="004451FB" w:rsidRPr="00C22F16" w:rsidRDefault="00E47988" w:rsidP="00E47988">
            <w:pPr>
              <w:jc w:val="both"/>
            </w:pPr>
            <w:r w:rsidRPr="00C22F16">
              <w:t>(Oferent złożył oświadczenia, iż nie zalega w opłacaniu podatków oraz składek na ubezpieczenie zdrowotne i społeczne. Oświadczenia te stanowią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3D9C70DF" w:rsidR="007430E8" w:rsidRPr="00C22F16" w:rsidRDefault="007F7F7C" w:rsidP="002614C4">
            <w:pPr>
              <w:jc w:val="center"/>
            </w:pPr>
            <w:r>
              <w:t>3</w:t>
            </w:r>
            <w:r w:rsidR="000F2D6C" w:rsidRPr="00C22F16">
              <w:t>0</w:t>
            </w:r>
            <w:r w:rsidR="00774E00" w:rsidRPr="00C22F16">
              <w:t xml:space="preserve"> dni 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lastRenderedPageBreak/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59932196" w:rsidR="00A431A8" w:rsidRPr="00346275" w:rsidRDefault="005F467F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5F467F">
                    <w:rPr>
                      <w:bCs/>
                      <w:color w:val="000000" w:themeColor="text1"/>
                      <w:sz w:val="20"/>
                      <w:szCs w:val="20"/>
                    </w:rPr>
                    <w:t>Transport eksponatów na targi DEMOPARK w Niemczech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</w:tbl>
    <w:p w14:paraId="21CD6E54" w14:textId="12029839" w:rsidR="009014F7" w:rsidRPr="0091347D" w:rsidRDefault="00E47988" w:rsidP="0091347D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9014F7" w:rsidRDefault="009014F7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04CB93AD" w:rsidR="00AA0DE3" w:rsidRPr="0091347D" w:rsidRDefault="000332A0" w:rsidP="0091347D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291D5202" w14:textId="06A2AD6F" w:rsidR="00937174" w:rsidRPr="00C22F16" w:rsidRDefault="00937174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>Specyfikacja techniczna oferowanego urządzenia.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46E47614" w14:textId="77777777" w:rsidR="00C95251" w:rsidRPr="00C22F16" w:rsidRDefault="00C9525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0462E" w14:textId="77777777" w:rsidR="001D3D5E" w:rsidRDefault="001D3D5E">
      <w:r>
        <w:separator/>
      </w:r>
    </w:p>
  </w:endnote>
  <w:endnote w:type="continuationSeparator" w:id="0">
    <w:p w14:paraId="35E7059A" w14:textId="77777777" w:rsidR="001D3D5E" w:rsidRDefault="001D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CDCEE" w14:textId="77777777" w:rsidR="001D3D5E" w:rsidRDefault="001D3D5E">
      <w:r>
        <w:separator/>
      </w:r>
    </w:p>
  </w:footnote>
  <w:footnote w:type="continuationSeparator" w:id="0">
    <w:p w14:paraId="52726616" w14:textId="77777777" w:rsidR="001D3D5E" w:rsidRDefault="001D3D5E">
      <w:r>
        <w:continuationSeparator/>
      </w:r>
    </w:p>
  </w:footnote>
  <w:footnote w:id="1">
    <w:p w14:paraId="4F962DC0" w14:textId="69F8080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11CC9494" w:rsidR="002614C4" w:rsidRPr="001F7579" w:rsidRDefault="00DC6F6D" w:rsidP="001F7579">
    <w:pPr>
      <w:pStyle w:val="Nagwek"/>
      <w:ind w:left="-709" w:right="-567"/>
      <w:jc w:val="center"/>
    </w:pPr>
    <w:r>
      <w:rPr>
        <w:noProof/>
      </w:rPr>
      <w:drawing>
        <wp:inline distT="0" distB="0" distL="0" distR="0" wp14:anchorId="706CB550" wp14:editId="1F24F192">
          <wp:extent cx="5760720" cy="774700"/>
          <wp:effectExtent l="0" t="0" r="0" b="6350"/>
          <wp:docPr id="113593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9387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6"/>
  </w:num>
  <w:num w:numId="8" w16cid:durableId="1320039219">
    <w:abstractNumId w:val="8"/>
  </w:num>
  <w:num w:numId="9" w16cid:durableId="908004946">
    <w:abstractNumId w:val="11"/>
  </w:num>
  <w:num w:numId="10" w16cid:durableId="194855862">
    <w:abstractNumId w:val="12"/>
  </w:num>
  <w:num w:numId="11" w16cid:durableId="876040110">
    <w:abstractNumId w:val="9"/>
  </w:num>
  <w:num w:numId="12" w16cid:durableId="678118090">
    <w:abstractNumId w:val="13"/>
  </w:num>
  <w:num w:numId="13" w16cid:durableId="1912737830">
    <w:abstractNumId w:val="17"/>
  </w:num>
  <w:num w:numId="14" w16cid:durableId="594826095">
    <w:abstractNumId w:val="10"/>
  </w:num>
  <w:num w:numId="15" w16cid:durableId="348990134">
    <w:abstractNumId w:val="18"/>
  </w:num>
  <w:num w:numId="16" w16cid:durableId="702440069">
    <w:abstractNumId w:val="6"/>
  </w:num>
  <w:num w:numId="17" w16cid:durableId="627858033">
    <w:abstractNumId w:val="15"/>
  </w:num>
  <w:num w:numId="18" w16cid:durableId="1798450795">
    <w:abstractNumId w:val="7"/>
  </w:num>
  <w:num w:numId="19" w16cid:durableId="5409464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354A"/>
    <w:rsid w:val="000A489A"/>
    <w:rsid w:val="000B1451"/>
    <w:rsid w:val="000B14B9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82DFB"/>
    <w:rsid w:val="0019280F"/>
    <w:rsid w:val="00193192"/>
    <w:rsid w:val="001B4795"/>
    <w:rsid w:val="001B4BF4"/>
    <w:rsid w:val="001C0733"/>
    <w:rsid w:val="001C163B"/>
    <w:rsid w:val="001D05A4"/>
    <w:rsid w:val="001D3D5E"/>
    <w:rsid w:val="001D74FC"/>
    <w:rsid w:val="001F1779"/>
    <w:rsid w:val="001F517F"/>
    <w:rsid w:val="001F7579"/>
    <w:rsid w:val="002016E8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2CED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F11D0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2233"/>
    <w:rsid w:val="0049497B"/>
    <w:rsid w:val="004C6E17"/>
    <w:rsid w:val="004D003A"/>
    <w:rsid w:val="004D3143"/>
    <w:rsid w:val="004D6593"/>
    <w:rsid w:val="004E337D"/>
    <w:rsid w:val="004E49C9"/>
    <w:rsid w:val="004F4F3B"/>
    <w:rsid w:val="004F784C"/>
    <w:rsid w:val="00511BE1"/>
    <w:rsid w:val="00513F2D"/>
    <w:rsid w:val="00517E13"/>
    <w:rsid w:val="005232D6"/>
    <w:rsid w:val="0052334B"/>
    <w:rsid w:val="005301AB"/>
    <w:rsid w:val="005414FC"/>
    <w:rsid w:val="0054535A"/>
    <w:rsid w:val="00555028"/>
    <w:rsid w:val="00582A62"/>
    <w:rsid w:val="00584E21"/>
    <w:rsid w:val="00586C23"/>
    <w:rsid w:val="00596897"/>
    <w:rsid w:val="00596C66"/>
    <w:rsid w:val="005A3AC0"/>
    <w:rsid w:val="005C0812"/>
    <w:rsid w:val="005D193B"/>
    <w:rsid w:val="005E0618"/>
    <w:rsid w:val="005E3761"/>
    <w:rsid w:val="005E5025"/>
    <w:rsid w:val="005F467F"/>
    <w:rsid w:val="00602AA1"/>
    <w:rsid w:val="00605F37"/>
    <w:rsid w:val="0061532C"/>
    <w:rsid w:val="006248F5"/>
    <w:rsid w:val="00650BC5"/>
    <w:rsid w:val="00696A50"/>
    <w:rsid w:val="006B6F66"/>
    <w:rsid w:val="006E520D"/>
    <w:rsid w:val="006E6C95"/>
    <w:rsid w:val="006E7797"/>
    <w:rsid w:val="006F4262"/>
    <w:rsid w:val="006F6FEB"/>
    <w:rsid w:val="00712BC5"/>
    <w:rsid w:val="007212C4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6A4B"/>
    <w:rsid w:val="00795329"/>
    <w:rsid w:val="007B1C15"/>
    <w:rsid w:val="007B614F"/>
    <w:rsid w:val="007D16FF"/>
    <w:rsid w:val="007E171E"/>
    <w:rsid w:val="007F4B8E"/>
    <w:rsid w:val="007F57CF"/>
    <w:rsid w:val="007F7F7C"/>
    <w:rsid w:val="00803DF6"/>
    <w:rsid w:val="00811E34"/>
    <w:rsid w:val="008214F5"/>
    <w:rsid w:val="00833713"/>
    <w:rsid w:val="00835B35"/>
    <w:rsid w:val="0084366D"/>
    <w:rsid w:val="008456E5"/>
    <w:rsid w:val="008731E1"/>
    <w:rsid w:val="00880E69"/>
    <w:rsid w:val="00894C80"/>
    <w:rsid w:val="008A7940"/>
    <w:rsid w:val="008C4E8E"/>
    <w:rsid w:val="008D3003"/>
    <w:rsid w:val="008D7D70"/>
    <w:rsid w:val="009014F7"/>
    <w:rsid w:val="00903F1F"/>
    <w:rsid w:val="00904FB7"/>
    <w:rsid w:val="00905B00"/>
    <w:rsid w:val="0091347D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6F07"/>
    <w:rsid w:val="009B006C"/>
    <w:rsid w:val="009B5D78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1127D"/>
    <w:rsid w:val="00A21ADB"/>
    <w:rsid w:val="00A3390F"/>
    <w:rsid w:val="00A34630"/>
    <w:rsid w:val="00A431A8"/>
    <w:rsid w:val="00A5499A"/>
    <w:rsid w:val="00A716B7"/>
    <w:rsid w:val="00A74BF7"/>
    <w:rsid w:val="00A77F46"/>
    <w:rsid w:val="00A87655"/>
    <w:rsid w:val="00A92890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80B58"/>
    <w:rsid w:val="00BA4622"/>
    <w:rsid w:val="00BA7384"/>
    <w:rsid w:val="00BA73A4"/>
    <w:rsid w:val="00BB1938"/>
    <w:rsid w:val="00BC1EDA"/>
    <w:rsid w:val="00BC27AE"/>
    <w:rsid w:val="00BD3147"/>
    <w:rsid w:val="00C22F16"/>
    <w:rsid w:val="00C26856"/>
    <w:rsid w:val="00C4130A"/>
    <w:rsid w:val="00C42B0C"/>
    <w:rsid w:val="00C440E1"/>
    <w:rsid w:val="00C60ACB"/>
    <w:rsid w:val="00C646C2"/>
    <w:rsid w:val="00C664DA"/>
    <w:rsid w:val="00C875BD"/>
    <w:rsid w:val="00C94659"/>
    <w:rsid w:val="00C95251"/>
    <w:rsid w:val="00C95F2B"/>
    <w:rsid w:val="00CA0D85"/>
    <w:rsid w:val="00CA1BDB"/>
    <w:rsid w:val="00CB14AF"/>
    <w:rsid w:val="00CC4BFB"/>
    <w:rsid w:val="00CD7A05"/>
    <w:rsid w:val="00CE7006"/>
    <w:rsid w:val="00CF0900"/>
    <w:rsid w:val="00CF7252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7384D"/>
    <w:rsid w:val="00D825FC"/>
    <w:rsid w:val="00D826CB"/>
    <w:rsid w:val="00D903B7"/>
    <w:rsid w:val="00DC6F6D"/>
    <w:rsid w:val="00DD0869"/>
    <w:rsid w:val="00DD2358"/>
    <w:rsid w:val="00DF238F"/>
    <w:rsid w:val="00E00C70"/>
    <w:rsid w:val="00E06414"/>
    <w:rsid w:val="00E14BE6"/>
    <w:rsid w:val="00E4590F"/>
    <w:rsid w:val="00E47988"/>
    <w:rsid w:val="00E64779"/>
    <w:rsid w:val="00E9463A"/>
    <w:rsid w:val="00E966A3"/>
    <w:rsid w:val="00E96B19"/>
    <w:rsid w:val="00EA5F03"/>
    <w:rsid w:val="00EB69E6"/>
    <w:rsid w:val="00ED1D6A"/>
    <w:rsid w:val="00ED2698"/>
    <w:rsid w:val="00ED74E2"/>
    <w:rsid w:val="00F255DA"/>
    <w:rsid w:val="00F45612"/>
    <w:rsid w:val="00F5161E"/>
    <w:rsid w:val="00F56707"/>
    <w:rsid w:val="00F57527"/>
    <w:rsid w:val="00F63077"/>
    <w:rsid w:val="00F87673"/>
    <w:rsid w:val="00F966BE"/>
    <w:rsid w:val="00F96CFE"/>
    <w:rsid w:val="00FA078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2992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Karolina Gawronek</cp:lastModifiedBy>
  <cp:revision>51</cp:revision>
  <cp:lastPrinted>2016-12-19T11:00:00Z</cp:lastPrinted>
  <dcterms:created xsi:type="dcterms:W3CDTF">2020-04-23T11:11:00Z</dcterms:created>
  <dcterms:modified xsi:type="dcterms:W3CDTF">2025-06-10T08:32:00Z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