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1C213" w14:textId="3BCCC3AA" w:rsidR="000332A0" w:rsidRPr="00C95251" w:rsidRDefault="000332A0" w:rsidP="009F442F">
      <w:pPr>
        <w:pStyle w:val="NormalnyWeb"/>
        <w:pageBreakBefore/>
        <w:spacing w:before="0" w:after="0"/>
        <w:jc w:val="right"/>
        <w:rPr>
          <w:sz w:val="24"/>
          <w:szCs w:val="24"/>
        </w:rPr>
      </w:pPr>
      <w:r w:rsidRPr="00C22F16">
        <w:rPr>
          <w:b/>
          <w:bCs/>
          <w:sz w:val="24"/>
          <w:szCs w:val="24"/>
        </w:rPr>
        <w:t xml:space="preserve">Załącznik nr </w:t>
      </w:r>
      <w:r w:rsidR="002328A7" w:rsidRPr="00C22F16">
        <w:rPr>
          <w:b/>
          <w:bCs/>
          <w:sz w:val="24"/>
          <w:szCs w:val="24"/>
        </w:rPr>
        <w:t>1</w:t>
      </w:r>
    </w:p>
    <w:p w14:paraId="15CF4E7A" w14:textId="77777777" w:rsidR="00774E00" w:rsidRPr="00C22F16" w:rsidRDefault="00774E00" w:rsidP="00774E00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C22F16">
        <w:rPr>
          <w:b/>
          <w:bCs/>
          <w:color w:val="000000" w:themeColor="text1"/>
          <w:sz w:val="28"/>
          <w:szCs w:val="28"/>
        </w:rPr>
        <w:t>Formularz oferty</w:t>
      </w:r>
    </w:p>
    <w:p w14:paraId="11D40C89" w14:textId="77777777" w:rsidR="000332A0" w:rsidRPr="00C22F16" w:rsidRDefault="000332A0" w:rsidP="000332A0">
      <w:pPr>
        <w:pStyle w:val="NormalnyWeb"/>
        <w:spacing w:before="0" w:after="0"/>
        <w:rPr>
          <w:sz w:val="24"/>
          <w:szCs w:val="24"/>
        </w:rPr>
      </w:pPr>
    </w:p>
    <w:p w14:paraId="0EF19719" w14:textId="56252926" w:rsidR="000332A0" w:rsidRPr="006E6C95" w:rsidRDefault="000332A0" w:rsidP="006E6C95">
      <w:pPr>
        <w:spacing w:after="120"/>
        <w:contextualSpacing/>
        <w:jc w:val="both"/>
        <w:rPr>
          <w:bCs/>
        </w:rPr>
      </w:pPr>
      <w:r w:rsidRPr="00C22F16">
        <w:t xml:space="preserve">W odpowiedzi na </w:t>
      </w:r>
      <w:r w:rsidRPr="00C22F16">
        <w:rPr>
          <w:b/>
        </w:rPr>
        <w:t xml:space="preserve">Zapytanie Ofertowe </w:t>
      </w:r>
      <w:r w:rsidR="007F7F7C">
        <w:rPr>
          <w:b/>
          <w:bCs/>
        </w:rPr>
        <w:t>2</w:t>
      </w:r>
      <w:r w:rsidR="009F3E9A">
        <w:rPr>
          <w:b/>
          <w:bCs/>
        </w:rPr>
        <w:t>/</w:t>
      </w:r>
      <w:r w:rsidR="0091347D">
        <w:rPr>
          <w:b/>
          <w:bCs/>
        </w:rPr>
        <w:t>M</w:t>
      </w:r>
      <w:r w:rsidR="00DC6F6D">
        <w:rPr>
          <w:b/>
          <w:bCs/>
        </w:rPr>
        <w:t>I</w:t>
      </w:r>
      <w:r w:rsidR="009014F7">
        <w:rPr>
          <w:b/>
          <w:bCs/>
        </w:rPr>
        <w:t>/SMART/202</w:t>
      </w:r>
      <w:r w:rsidR="00E9463A">
        <w:rPr>
          <w:b/>
          <w:bCs/>
        </w:rPr>
        <w:t>5</w:t>
      </w:r>
      <w:r w:rsidR="009014F7" w:rsidRPr="001222F5">
        <w:rPr>
          <w:b/>
          <w:bCs/>
        </w:rPr>
        <w:t xml:space="preserve"> </w:t>
      </w:r>
      <w:r w:rsidR="009014F7" w:rsidRPr="001222F5">
        <w:t>na „</w:t>
      </w:r>
      <w:r w:rsidR="007F7F7C" w:rsidRPr="007F7F7C">
        <w:rPr>
          <w:bCs/>
        </w:rPr>
        <w:t>Transport eksponatów na targi SEEBBE w Belgradzie</w:t>
      </w:r>
      <w:r w:rsidR="009014F7" w:rsidRPr="001222F5">
        <w:t>”</w:t>
      </w:r>
      <w:r w:rsidR="009014F7">
        <w:t>,</w:t>
      </w:r>
      <w:r w:rsidR="009014F7" w:rsidRPr="001222F5">
        <w:t xml:space="preserve"> firmy </w:t>
      </w:r>
      <w:r w:rsidR="009014F7" w:rsidRPr="00FF21FD">
        <w:t>Andrzej Serafin "SERAFIN" Produkcja, Usługi, Handel</w:t>
      </w:r>
      <w:r w:rsidR="00447E27">
        <w:rPr>
          <w:bCs/>
        </w:rPr>
        <w:t>,</w:t>
      </w:r>
      <w:r w:rsidR="00A716B7">
        <w:rPr>
          <w:bCs/>
        </w:rPr>
        <w:t xml:space="preserve"> </w:t>
      </w:r>
      <w:r w:rsidRPr="00C22F16">
        <w:t>będące przedmiotem zamówienia, składamy poniższą ofertę:</w:t>
      </w:r>
    </w:p>
    <w:p w14:paraId="653E5DD1" w14:textId="77777777" w:rsidR="007430E8" w:rsidRPr="00C22F16" w:rsidRDefault="007430E8" w:rsidP="000332A0">
      <w:pPr>
        <w:pStyle w:val="NormalnyWeb"/>
        <w:spacing w:before="0" w:after="0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18"/>
        <w:gridCol w:w="3838"/>
      </w:tblGrid>
      <w:tr w:rsidR="007430E8" w:rsidRPr="00C22F16" w14:paraId="7562C76C" w14:textId="77777777" w:rsidTr="009014F7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24A1FC8F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Wykonawcy:</w:t>
            </w:r>
          </w:p>
        </w:tc>
      </w:tr>
      <w:tr w:rsidR="00AA0DE3" w:rsidRPr="00C22F16" w14:paraId="3015169F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9897364" w14:textId="77777777" w:rsidR="007430E8" w:rsidRPr="00C22F16" w:rsidRDefault="007430E8" w:rsidP="002614C4">
            <w:pPr>
              <w:jc w:val="both"/>
            </w:pPr>
            <w:r w:rsidRPr="00C22F16">
              <w:t>Nazwa</w:t>
            </w:r>
          </w:p>
          <w:p w14:paraId="591CB897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DE25CF6" w14:textId="2AEF1C08" w:rsidR="007430E8" w:rsidRPr="00C22F16" w:rsidRDefault="007430E8" w:rsidP="002614C4">
            <w:pPr>
              <w:jc w:val="center"/>
            </w:pPr>
          </w:p>
        </w:tc>
      </w:tr>
      <w:tr w:rsidR="00AA0DE3" w:rsidRPr="00C22F16" w14:paraId="025309FB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118FA7" w14:textId="77777777" w:rsidR="007430E8" w:rsidRPr="00C22F16" w:rsidRDefault="007430E8" w:rsidP="002614C4">
            <w:pPr>
              <w:jc w:val="both"/>
            </w:pPr>
            <w:r w:rsidRPr="00C22F16">
              <w:t>Adres</w:t>
            </w:r>
          </w:p>
          <w:p w14:paraId="20C0D4DC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2B193" w14:textId="32132FC1" w:rsidR="007430E8" w:rsidRPr="00C22F16" w:rsidRDefault="007430E8" w:rsidP="002614C4">
            <w:pPr>
              <w:jc w:val="center"/>
            </w:pPr>
          </w:p>
        </w:tc>
      </w:tr>
      <w:tr w:rsidR="00AA0DE3" w:rsidRPr="00C22F16" w14:paraId="26C007AD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6B290CA" w14:textId="77777777" w:rsidR="007430E8" w:rsidRPr="00C22F16" w:rsidRDefault="007430E8" w:rsidP="002614C4">
            <w:pPr>
              <w:jc w:val="both"/>
            </w:pPr>
            <w:r w:rsidRPr="00C22F16">
              <w:t>NIP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B696E79" w14:textId="251BD894" w:rsidR="007430E8" w:rsidRPr="00C22F16" w:rsidRDefault="007430E8" w:rsidP="002614C4">
            <w:pPr>
              <w:jc w:val="center"/>
            </w:pPr>
          </w:p>
        </w:tc>
      </w:tr>
      <w:tr w:rsidR="007430E8" w:rsidRPr="00C22F16" w14:paraId="2391CA1F" w14:textId="77777777" w:rsidTr="002614C4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F34B05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Osoby Kontaktowej:</w:t>
            </w:r>
          </w:p>
        </w:tc>
      </w:tr>
      <w:tr w:rsidR="00AA0DE3" w:rsidRPr="00C22F16" w14:paraId="6BECEF8B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B03CFCB" w14:textId="77777777" w:rsidR="007430E8" w:rsidRPr="00C22F16" w:rsidRDefault="007430E8" w:rsidP="002614C4">
            <w:pPr>
              <w:jc w:val="both"/>
            </w:pPr>
            <w:r w:rsidRPr="00C22F16">
              <w:t>Imię i Nazwisko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C4771FE" w14:textId="38507AF6" w:rsidR="007430E8" w:rsidRPr="00C22F16" w:rsidRDefault="007430E8" w:rsidP="002614C4">
            <w:pPr>
              <w:jc w:val="center"/>
            </w:pPr>
          </w:p>
        </w:tc>
      </w:tr>
      <w:tr w:rsidR="00AA0DE3" w:rsidRPr="00C22F16" w14:paraId="4EAAF2A2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BAE9244" w14:textId="77777777" w:rsidR="007430E8" w:rsidRPr="00C22F16" w:rsidRDefault="007430E8" w:rsidP="002614C4">
            <w:pPr>
              <w:jc w:val="both"/>
            </w:pPr>
            <w:r w:rsidRPr="00C22F16">
              <w:t>Adres e-mail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732E34C2" w14:textId="0289F701" w:rsidR="007430E8" w:rsidRPr="00C22F16" w:rsidRDefault="007430E8" w:rsidP="002614C4">
            <w:pPr>
              <w:jc w:val="center"/>
            </w:pPr>
          </w:p>
        </w:tc>
      </w:tr>
      <w:tr w:rsidR="00AA0DE3" w:rsidRPr="00C22F16" w14:paraId="25D37BF1" w14:textId="77777777" w:rsidTr="00AA0DE3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F2B09F2" w14:textId="77777777" w:rsidR="007430E8" w:rsidRPr="00C22F16" w:rsidRDefault="007430E8" w:rsidP="002614C4">
            <w:pPr>
              <w:jc w:val="both"/>
            </w:pPr>
            <w:r w:rsidRPr="00C22F16">
              <w:t>Telefon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293B45" w14:textId="01D5875B" w:rsidR="007430E8" w:rsidRPr="00C22F16" w:rsidRDefault="007430E8" w:rsidP="002614C4">
            <w:pPr>
              <w:jc w:val="center"/>
            </w:pPr>
          </w:p>
        </w:tc>
      </w:tr>
      <w:tr w:rsidR="007430E8" w:rsidRPr="00C22F16" w14:paraId="581CE203" w14:textId="77777777" w:rsidTr="009014F7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3D469708" w14:textId="75DF696D" w:rsidR="007430E8" w:rsidRPr="00C22F16" w:rsidRDefault="009014F7" w:rsidP="002614C4">
            <w:r>
              <w:rPr>
                <w:b/>
                <w:bCs/>
              </w:rPr>
              <w:t>S</w:t>
            </w:r>
            <w:r w:rsidR="007430E8" w:rsidRPr="00C22F16">
              <w:rPr>
                <w:b/>
                <w:bCs/>
              </w:rPr>
              <w:t>pełnienie warunków udziału w postępowaniu:</w:t>
            </w:r>
          </w:p>
        </w:tc>
      </w:tr>
      <w:tr w:rsidR="007430E8" w:rsidRPr="00C22F16" w14:paraId="0DE2322D" w14:textId="77777777" w:rsidTr="002614C4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71775FD" w14:textId="77777777" w:rsidR="007430E8" w:rsidRPr="00C22F16" w:rsidRDefault="007430E8" w:rsidP="002614C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0A165024" w14:textId="1A41435D" w:rsidR="007430E8" w:rsidRPr="00C22F16" w:rsidRDefault="001F517F" w:rsidP="002614C4">
            <w:pPr>
              <w:jc w:val="both"/>
            </w:pPr>
            <w:r w:rsidRPr="00C22F16">
              <w:t>(TAK / NIE</w:t>
            </w:r>
            <w:r w:rsidR="007430E8" w:rsidRPr="00C22F16">
              <w:t>)</w:t>
            </w:r>
          </w:p>
          <w:p w14:paraId="150D37C4" w14:textId="54DFC1B7" w:rsidR="007430E8" w:rsidRPr="00C22F16" w:rsidRDefault="00FD3B69" w:rsidP="00C664DA">
            <w:pPr>
              <w:jc w:val="both"/>
            </w:pPr>
            <w:r w:rsidRPr="00C22F16">
              <w:t xml:space="preserve">(Dołączono </w:t>
            </w:r>
            <w:r w:rsidR="00B2651C" w:rsidRPr="00C22F16">
              <w:t>o</w:t>
            </w:r>
            <w:r w:rsidR="007430E8" w:rsidRPr="00C22F16">
              <w:t>świadczenie o braku powiązań osobowych/kapitałowych z Zamawiającym</w:t>
            </w:r>
            <w:r w:rsidR="00B2651C" w:rsidRPr="00C22F16">
              <w:t xml:space="preserve"> przygotowane na formularzu stanowiącym Załącznik nr </w:t>
            </w:r>
            <w:r w:rsidR="00C664DA" w:rsidRPr="00C22F16">
              <w:t>2</w:t>
            </w:r>
            <w:r w:rsidR="00B2651C" w:rsidRPr="00C22F16">
              <w:t xml:space="preserve"> do Zapytania Ofertowego</w:t>
            </w:r>
            <w:r w:rsidR="007430E8"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7212701" w14:textId="477781F9" w:rsidR="007430E8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4451FB" w:rsidRPr="00C22F16" w14:paraId="196BF5F9" w14:textId="77777777" w:rsidTr="002614C4">
        <w:trPr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EBACCE" w14:textId="77777777" w:rsidR="00E47988" w:rsidRPr="00C22F16" w:rsidRDefault="00E47988" w:rsidP="00E47988">
            <w:pPr>
              <w:jc w:val="both"/>
            </w:pPr>
            <w:r w:rsidRPr="00C22F16">
              <w:t>Podmiot spełnienia warunek udziału w postępowaniu dotyczący sytuacji ekonomicznej i finansowej</w:t>
            </w:r>
          </w:p>
          <w:p w14:paraId="7F5133FF" w14:textId="77777777" w:rsidR="00E47988" w:rsidRPr="00C22F16" w:rsidRDefault="00E47988" w:rsidP="00E47988">
            <w:pPr>
              <w:jc w:val="both"/>
            </w:pPr>
            <w:r w:rsidRPr="00C22F16">
              <w:t xml:space="preserve">(TAK / NIE) </w:t>
            </w:r>
          </w:p>
          <w:p w14:paraId="1F7F0823" w14:textId="6944C3AE" w:rsidR="004451FB" w:rsidRPr="00C22F16" w:rsidRDefault="00E47988" w:rsidP="00E47988">
            <w:pPr>
              <w:jc w:val="both"/>
            </w:pPr>
            <w:r w:rsidRPr="00C22F16">
              <w:t>(Oferent złożył oświadczenia, iż nie zalega w opłacaniu podatków oraz składek na ubezpieczenie zdrowotne i społeczne. Oświadczenia te stanowią część niniejszego formularza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6767EFEB" w14:textId="4EC21635" w:rsidR="004451FB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7430E8" w:rsidRPr="00C22F16" w14:paraId="1E3E46CB" w14:textId="77777777" w:rsidTr="002614C4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04F5360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Parametry oferty:</w:t>
            </w:r>
          </w:p>
        </w:tc>
      </w:tr>
      <w:tr w:rsidR="007430E8" w:rsidRPr="00C22F16" w14:paraId="761037E7" w14:textId="77777777" w:rsidTr="002614C4">
        <w:trPr>
          <w:trHeight w:val="15"/>
          <w:tblCellSpacing w:w="0" w:type="dxa"/>
        </w:trPr>
        <w:tc>
          <w:tcPr>
            <w:tcW w:w="288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62EA712" w14:textId="37B9F0F6" w:rsidR="007430E8" w:rsidRPr="00C22F16" w:rsidRDefault="007430E8" w:rsidP="00E64779">
            <w:pPr>
              <w:jc w:val="both"/>
            </w:pPr>
            <w:r w:rsidRPr="00C22F16">
              <w:t xml:space="preserve">Okres </w:t>
            </w:r>
            <w:r w:rsidR="00E64779" w:rsidRPr="00C22F16">
              <w:t>związania oferta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56CC48C3" w14:textId="3D9C70DF" w:rsidR="007430E8" w:rsidRPr="00C22F16" w:rsidRDefault="007F7F7C" w:rsidP="002614C4">
            <w:pPr>
              <w:jc w:val="center"/>
            </w:pPr>
            <w:r>
              <w:t>3</w:t>
            </w:r>
            <w:r w:rsidR="000F2D6C" w:rsidRPr="00C22F16">
              <w:t>0</w:t>
            </w:r>
            <w:r w:rsidR="00774E00" w:rsidRPr="00C22F16">
              <w:t xml:space="preserve"> dni </w:t>
            </w:r>
          </w:p>
        </w:tc>
      </w:tr>
      <w:tr w:rsidR="007430E8" w:rsidRPr="00C22F16" w14:paraId="6AF2E4FA" w14:textId="77777777" w:rsidTr="002614C4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5F59F73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Odniesienie do kryteriów wyboru oferty:</w:t>
            </w:r>
          </w:p>
        </w:tc>
      </w:tr>
      <w:tr w:rsidR="00C22F16" w:rsidRPr="00C22F16" w14:paraId="19983D57" w14:textId="77777777" w:rsidTr="009014F7">
        <w:trPr>
          <w:trHeight w:val="763"/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</w:tcPr>
          <w:p w14:paraId="2FE61831" w14:textId="3E510C55" w:rsidR="00C22F16" w:rsidRPr="009F3E9A" w:rsidRDefault="00C22F16" w:rsidP="002614C4">
            <w:pPr>
              <w:shd w:val="clear" w:color="auto" w:fill="FFFFFF"/>
              <w:jc w:val="both"/>
              <w:rPr>
                <w:b/>
                <w:bCs/>
              </w:rPr>
            </w:pPr>
            <w:r w:rsidRPr="009F3E9A">
              <w:rPr>
                <w:b/>
                <w:bCs/>
              </w:rPr>
              <w:lastRenderedPageBreak/>
              <w:t xml:space="preserve">Cena </w:t>
            </w:r>
            <w:r w:rsidR="009014F7" w:rsidRPr="009F3E9A">
              <w:rPr>
                <w:b/>
                <w:bCs/>
              </w:rPr>
              <w:t>netto</w:t>
            </w:r>
            <w:r w:rsidRPr="009F3E9A">
              <w:rPr>
                <w:b/>
                <w:bCs/>
              </w:rPr>
              <w:t xml:space="preserve"> przedmiotu zamówienia (PLN)</w:t>
            </w:r>
          </w:p>
          <w:p w14:paraId="0A0915DC" w14:textId="078457F0" w:rsidR="00C22F16" w:rsidRPr="00C22F16" w:rsidRDefault="00C22F16" w:rsidP="00C22F16">
            <w:pPr>
              <w:shd w:val="clear" w:color="auto" w:fill="FFFFFF"/>
              <w:jc w:val="both"/>
            </w:pPr>
            <w:r w:rsidRPr="00C22F16">
              <w:rPr>
                <w:i/>
                <w:iCs/>
                <w:sz w:val="18"/>
                <w:szCs w:val="18"/>
              </w:rPr>
              <w:t>[w przypadku wyrażenia ceny w walucie innej niż PLN, należy dodać symbol waluty, zostanie ona przeliczona na PLN wg średniego kursu NBP (tabela A) dostępnego w dniu ogłoszenia zapytania ofertowego.]</w:t>
            </w:r>
          </w:p>
        </w:tc>
      </w:tr>
      <w:tr w:rsidR="00596897" w:rsidRPr="00C22F16" w14:paraId="4F5AA315" w14:textId="77777777" w:rsidTr="005414FC">
        <w:trPr>
          <w:trHeight w:val="2402"/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B14669A" w14:textId="76AC3BF0" w:rsidR="00596897" w:rsidRPr="00C22F16" w:rsidRDefault="00596897" w:rsidP="00596897">
            <w:pPr>
              <w:shd w:val="clear" w:color="auto" w:fill="FFFFFF"/>
              <w:jc w:val="both"/>
            </w:pPr>
            <w:r w:rsidRPr="00C22F16">
              <w:t>Oferujemy realizację przedmiotu zamówienia za cenę zgodnie z poniższą tabelą:</w:t>
            </w:r>
          </w:p>
          <w:p w14:paraId="48B0DE6A" w14:textId="44515263" w:rsidR="00596897" w:rsidRPr="00C22F16" w:rsidRDefault="00596897" w:rsidP="00596897">
            <w:pPr>
              <w:shd w:val="clear" w:color="auto" w:fill="FFFFFF"/>
              <w:jc w:val="both"/>
            </w:pPr>
          </w:p>
          <w:tbl>
            <w:tblPr>
              <w:tblW w:w="8339" w:type="dxa"/>
              <w:jc w:val="center"/>
              <w:tblLook w:val="04A0" w:firstRow="1" w:lastRow="0" w:firstColumn="1" w:lastColumn="0" w:noHBand="0" w:noVBand="1"/>
            </w:tblPr>
            <w:tblGrid>
              <w:gridCol w:w="2866"/>
              <w:gridCol w:w="1859"/>
              <w:gridCol w:w="1734"/>
              <w:gridCol w:w="1880"/>
            </w:tblGrid>
            <w:tr w:rsidR="00596897" w:rsidRPr="00C22F16" w14:paraId="762DA6E3" w14:textId="77777777" w:rsidTr="00596897">
              <w:trPr>
                <w:trHeight w:val="14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7795C3BB" w14:textId="77777777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4782D7D1" w14:textId="3CA64FED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netto</w:t>
                  </w:r>
                  <w:r w:rsidR="00833713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9E4293" w14:textId="5355173B" w:rsidR="00D826CB" w:rsidRPr="00833713" w:rsidRDefault="00596897" w:rsidP="003D0551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Podatek VAT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 xml:space="preserve">(PLN) 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F6CA61E" w14:textId="02690E00" w:rsidR="00D826CB" w:rsidRPr="00833713" w:rsidRDefault="00596897" w:rsidP="00D826CB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brutto</w:t>
                  </w:r>
                  <w:r w:rsidR="00904FB7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</w:t>
                  </w:r>
                  <w:r w:rsidR="00A716B7" w:rsidRPr="0083371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A431A8" w:rsidRPr="00C22F16" w14:paraId="4628BA6B" w14:textId="77777777" w:rsidTr="00B305D0">
              <w:trPr>
                <w:trHeight w:val="31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</w:tcPr>
                <w:p w14:paraId="01CEBE37" w14:textId="1C817F77" w:rsidR="00A431A8" w:rsidRPr="00346275" w:rsidRDefault="007F7F7C" w:rsidP="00F8767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F7F7C">
                    <w:rPr>
                      <w:bCs/>
                      <w:color w:val="000000" w:themeColor="text1"/>
                      <w:sz w:val="20"/>
                      <w:szCs w:val="20"/>
                    </w:rPr>
                    <w:t>Transport eksponatów na targi SEEBBE w Belgradzie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736406BD" w14:textId="77777777" w:rsidR="00A431A8" w:rsidRPr="00C22F16" w:rsidRDefault="00A431A8" w:rsidP="00BC27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F637ACB" w14:textId="77777777" w:rsidR="00A431A8" w:rsidRPr="00C22F16" w:rsidRDefault="00A431A8" w:rsidP="00BC27AE">
                  <w:pPr>
                    <w:tabs>
                      <w:tab w:val="left" w:pos="851"/>
                      <w:tab w:val="left" w:pos="6237"/>
                    </w:tabs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66AB184" w14:textId="77777777" w:rsidR="00A431A8" w:rsidRPr="00C22F16" w:rsidRDefault="00A431A8" w:rsidP="00BC27AE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CC1BFE" w14:textId="2BB2824B" w:rsidR="001C163B" w:rsidRPr="00C22F16" w:rsidRDefault="001C163B" w:rsidP="002614C4"/>
        </w:tc>
      </w:tr>
    </w:tbl>
    <w:p w14:paraId="21CD6E54" w14:textId="12029839" w:rsidR="009014F7" w:rsidRPr="0091347D" w:rsidRDefault="00E47988" w:rsidP="0091347D">
      <w:pPr>
        <w:pStyle w:val="Nagwek2"/>
        <w:spacing w:before="0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C95251">
        <w:rPr>
          <w:rFonts w:ascii="Times New Roman" w:hAnsi="Times New Roman" w:cs="Times New Roman"/>
          <w:b w:val="0"/>
          <w:bCs w:val="0"/>
          <w:sz w:val="18"/>
          <w:szCs w:val="18"/>
        </w:rPr>
        <w:t>* Niepotrzebne skreślić</w:t>
      </w:r>
    </w:p>
    <w:p w14:paraId="7BED571B" w14:textId="77777777" w:rsidR="009014F7" w:rsidRPr="009014F7" w:rsidRDefault="009014F7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6379E397" w14:textId="64B27141" w:rsidR="000332A0" w:rsidRPr="00C22F16" w:rsidRDefault="000332A0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22F16">
        <w:rPr>
          <w:rFonts w:ascii="Times New Roman" w:hAnsi="Times New Roman" w:cs="Times New Roman"/>
          <w:color w:val="00000A"/>
          <w:sz w:val="24"/>
          <w:szCs w:val="24"/>
        </w:rPr>
        <w:t>Oświadczeni</w:t>
      </w:r>
      <w:r w:rsidR="009014F7"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Pr="00C22F16">
        <w:rPr>
          <w:rFonts w:ascii="Times New Roman" w:hAnsi="Times New Roman" w:cs="Times New Roman"/>
          <w:color w:val="00000A"/>
          <w:sz w:val="24"/>
          <w:szCs w:val="24"/>
        </w:rPr>
        <w:t xml:space="preserve"> Wykonawcy:</w:t>
      </w:r>
    </w:p>
    <w:p w14:paraId="3B9252CE" w14:textId="25E20EB3" w:rsidR="000332A0" w:rsidRPr="00C22F16" w:rsidRDefault="000332A0" w:rsidP="00F6307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zapoznaliśmy się</w:t>
      </w:r>
      <w:r w:rsidR="00021080" w:rsidRPr="00C22F16">
        <w:rPr>
          <w:sz w:val="24"/>
          <w:szCs w:val="24"/>
        </w:rPr>
        <w:t xml:space="preserve"> z Zapytaniem Ofertowym oraz </w:t>
      </w:r>
      <w:r w:rsidRPr="00C22F16">
        <w:rPr>
          <w:sz w:val="24"/>
          <w:szCs w:val="24"/>
        </w:rPr>
        <w:t>jego Załącznikami, nie wnosimy do nich żadnych zastrze</w:t>
      </w:r>
      <w:r w:rsidR="00021080" w:rsidRPr="00C22F16">
        <w:rPr>
          <w:sz w:val="24"/>
          <w:szCs w:val="24"/>
        </w:rPr>
        <w:t>żeń i przyjmujemy warunki w nich</w:t>
      </w:r>
      <w:r w:rsidRPr="00C22F16">
        <w:rPr>
          <w:sz w:val="24"/>
          <w:szCs w:val="24"/>
        </w:rPr>
        <w:t xml:space="preserve"> zawarte, a także uzyskaliśmy konieczne info</w:t>
      </w:r>
      <w:r w:rsidR="00F63077" w:rsidRPr="00C22F16">
        <w:rPr>
          <w:sz w:val="24"/>
          <w:szCs w:val="24"/>
        </w:rPr>
        <w:t>rmacje do przygotowania oferty.</w:t>
      </w:r>
    </w:p>
    <w:p w14:paraId="700D2C4E" w14:textId="3172EA90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Składana przez nas Oferta zawiera wszystkie elementy określone w Zapytaniu Ofertowym.</w:t>
      </w:r>
    </w:p>
    <w:p w14:paraId="44699682" w14:textId="394FCC2E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Gwarantujemy wykonanie całości niniejszego zamówienia zgodnie z wymogami zawartymi w Zapytaniu Ofertowym i jego Załącznikami.</w:t>
      </w:r>
    </w:p>
    <w:p w14:paraId="4558CC2A" w14:textId="2A609A2D" w:rsidR="00D12D39" w:rsidRPr="00C22F16" w:rsidRDefault="00D12D39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dysponujemy</w:t>
      </w:r>
      <w:r w:rsidR="00B305D0">
        <w:rPr>
          <w:sz w:val="24"/>
          <w:szCs w:val="24"/>
        </w:rPr>
        <w:t xml:space="preserve"> odpowiednim potencjałem technicznym</w:t>
      </w:r>
      <w:r w:rsidR="00A716B7">
        <w:rPr>
          <w:sz w:val="24"/>
          <w:szCs w:val="24"/>
        </w:rPr>
        <w:t xml:space="preserve"> niezbędnym</w:t>
      </w:r>
      <w:r w:rsidRPr="00C22F16">
        <w:rPr>
          <w:sz w:val="24"/>
          <w:szCs w:val="24"/>
        </w:rPr>
        <w:t xml:space="preserve"> do wykonania zamówienia zgodnie z warunkami określonymi w zapytaniu ofertowym.</w:t>
      </w:r>
    </w:p>
    <w:p w14:paraId="544CF320" w14:textId="77777777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nie zalegamy z płatnościami z tytułu podatków i opłat lub składek na ubezpieczenie społeczne lub zdrowotne.</w:t>
      </w:r>
    </w:p>
    <w:p w14:paraId="7F698652" w14:textId="21D89C0C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znajdujemy się w sytuacji ekonomicznej i finansowej pozwalającej na realizację zamówienia.</w:t>
      </w:r>
    </w:p>
    <w:p w14:paraId="21BFE1E7" w14:textId="570788FD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W przypadku uznania naszej oferty z</w:t>
      </w:r>
      <w:r w:rsidR="00407033" w:rsidRPr="00C22F16">
        <w:rPr>
          <w:sz w:val="24"/>
          <w:szCs w:val="24"/>
        </w:rPr>
        <w:t>a najkorzystniejszą zobowiązuję</w:t>
      </w:r>
      <w:r w:rsidRPr="00C22F16">
        <w:rPr>
          <w:sz w:val="24"/>
          <w:szCs w:val="24"/>
        </w:rPr>
        <w:t xml:space="preserve"> (zobowiązujemy) się zawrzeć umowę w miejscu i terminie wskazanym przez Zamawiającego.</w:t>
      </w:r>
    </w:p>
    <w:p w14:paraId="5A6B5CA9" w14:textId="04CB93AD" w:rsidR="00AA0DE3" w:rsidRPr="0091347D" w:rsidRDefault="000332A0" w:rsidP="0091347D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14:paraId="6A0031D3" w14:textId="77777777" w:rsidR="009014F7" w:rsidRDefault="009014F7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</w:p>
    <w:p w14:paraId="2E9AFD22" w14:textId="0102F867" w:rsidR="00AA0DE3" w:rsidRPr="00C22F16" w:rsidRDefault="00AA0DE3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  <w:r w:rsidRPr="00C22F16">
        <w:rPr>
          <w:b/>
          <w:i/>
          <w:lang w:eastAsia="pl-PL"/>
        </w:rPr>
        <w:t>Załączniki:</w:t>
      </w:r>
    </w:p>
    <w:p w14:paraId="6254F497" w14:textId="77777777" w:rsidR="00AA0DE3" w:rsidRDefault="00AA0DE3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Oświadczenie o braku powiązań osobowych/kapitałowych z Zamawiającym.</w:t>
      </w:r>
    </w:p>
    <w:p w14:paraId="291D5202" w14:textId="06A2AD6F" w:rsidR="00937174" w:rsidRPr="00C22F16" w:rsidRDefault="00937174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>
        <w:rPr>
          <w:lang w:eastAsia="pl-PL"/>
        </w:rPr>
        <w:t>Specyfikacja techniczna oferowanego urządzenia.</w:t>
      </w:r>
    </w:p>
    <w:p w14:paraId="2FE99E84" w14:textId="1FA466A8" w:rsidR="00AA0DE3" w:rsidRPr="00C22F16" w:rsidRDefault="00022C8F" w:rsidP="00AA0DE3">
      <w:pPr>
        <w:pStyle w:val="Akapitzlist"/>
        <w:numPr>
          <w:ilvl w:val="0"/>
          <w:numId w:val="11"/>
        </w:numPr>
        <w:suppressAutoHyphens w:val="0"/>
        <w:contextualSpacing/>
        <w:jc w:val="both"/>
      </w:pPr>
      <w:r>
        <w:t>Inne (jakie</w:t>
      </w:r>
      <w:r w:rsidR="009014F7">
        <w:t>: ……</w:t>
      </w:r>
      <w:r>
        <w:t>; jeśli dotyczy)</w:t>
      </w:r>
      <w:r w:rsidR="00D60C60" w:rsidRPr="00C22F16">
        <w:t>.</w:t>
      </w:r>
    </w:p>
    <w:p w14:paraId="43764B7C" w14:textId="4878370B" w:rsidR="001F7579" w:rsidRDefault="001F7579" w:rsidP="00AA0DE3">
      <w:pPr>
        <w:suppressAutoHyphens w:val="0"/>
        <w:contextualSpacing/>
        <w:rPr>
          <w:lang w:eastAsia="pl-PL"/>
        </w:rPr>
      </w:pPr>
    </w:p>
    <w:p w14:paraId="46E47614" w14:textId="77777777" w:rsidR="00C95251" w:rsidRPr="00C22F16" w:rsidRDefault="00C95251" w:rsidP="00AA0DE3">
      <w:pPr>
        <w:suppressAutoHyphens w:val="0"/>
        <w:contextualSpacing/>
        <w:rPr>
          <w:lang w:eastAsia="pl-PL"/>
        </w:rPr>
      </w:pPr>
    </w:p>
    <w:p w14:paraId="10D7744E" w14:textId="383424D8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34959872" w14:textId="0610DA5F" w:rsidR="00AA0DE3" w:rsidRPr="00C22F16" w:rsidRDefault="00AA0DE3" w:rsidP="00AA0DE3">
      <w:r w:rsidRPr="00C22F16">
        <w:t>Imię i Nazwisko osoby upoważnionej do złożenia oferty</w:t>
      </w:r>
      <w:r w:rsidR="009014F7" w:rsidRPr="009014F7">
        <w:rPr>
          <w:rStyle w:val="Odwoanieprzypisudolnego"/>
          <w:color w:val="FF0000"/>
        </w:rPr>
        <w:footnoteReference w:id="1"/>
      </w:r>
    </w:p>
    <w:p w14:paraId="5987A36D" w14:textId="77777777" w:rsidR="00AA0DE3" w:rsidRPr="00C22F16" w:rsidRDefault="00AA0DE3" w:rsidP="00AA0DE3"/>
    <w:p w14:paraId="439575CC" w14:textId="77777777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71D20DC1" w14:textId="418B3D7B" w:rsidR="000332A0" w:rsidRPr="001C163B" w:rsidRDefault="00AA0DE3" w:rsidP="001C163B">
      <w:r w:rsidRPr="00C22F16">
        <w:t>Data i podpi</w:t>
      </w:r>
      <w:r w:rsidR="001C163B">
        <w:t>s</w:t>
      </w:r>
    </w:p>
    <w:sectPr w:rsidR="000332A0" w:rsidRPr="001C163B" w:rsidSect="00AA0DE3">
      <w:headerReference w:type="default" r:id="rId11"/>
      <w:footerReference w:type="default" r:id="rId12"/>
      <w:pgSz w:w="11906" w:h="16838"/>
      <w:pgMar w:top="2127" w:right="1417" w:bottom="1276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7A1FE" w14:textId="77777777" w:rsidR="005C0812" w:rsidRDefault="005C0812">
      <w:r>
        <w:separator/>
      </w:r>
    </w:p>
  </w:endnote>
  <w:endnote w:type="continuationSeparator" w:id="0">
    <w:p w14:paraId="5B2C4ECC" w14:textId="77777777" w:rsidR="005C0812" w:rsidRDefault="005C0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363" w14:textId="77777777" w:rsidR="002614C4" w:rsidRPr="00CA0D85" w:rsidRDefault="002614C4">
    <w:pPr>
      <w:pStyle w:val="Stopka"/>
      <w:jc w:val="right"/>
      <w:rPr>
        <w:sz w:val="20"/>
      </w:rPr>
    </w:pPr>
    <w:r w:rsidRPr="00CA0D85">
      <w:rPr>
        <w:sz w:val="20"/>
      </w:rPr>
      <w:fldChar w:fldCharType="begin"/>
    </w:r>
    <w:r w:rsidRPr="00CA0D85">
      <w:rPr>
        <w:sz w:val="20"/>
      </w:rPr>
      <w:instrText>PAGE   \* MERGEFORMAT</w:instrText>
    </w:r>
    <w:r w:rsidRPr="00CA0D85">
      <w:rPr>
        <w:sz w:val="20"/>
      </w:rPr>
      <w:fldChar w:fldCharType="separate"/>
    </w:r>
    <w:r w:rsidR="008214F5" w:rsidRPr="008214F5">
      <w:rPr>
        <w:noProof/>
        <w:sz w:val="20"/>
        <w:lang w:val="pl-PL"/>
      </w:rPr>
      <w:t>1</w:t>
    </w:r>
    <w:r w:rsidRPr="00CA0D85">
      <w:rPr>
        <w:sz w:val="20"/>
      </w:rPr>
      <w:fldChar w:fldCharType="end"/>
    </w:r>
  </w:p>
  <w:p w14:paraId="6B8A1E85" w14:textId="77777777" w:rsidR="002614C4" w:rsidRDefault="002614C4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2CBCA" w14:textId="77777777" w:rsidR="005C0812" w:rsidRDefault="005C0812">
      <w:r>
        <w:separator/>
      </w:r>
    </w:p>
  </w:footnote>
  <w:footnote w:type="continuationSeparator" w:id="0">
    <w:p w14:paraId="571E67F0" w14:textId="77777777" w:rsidR="005C0812" w:rsidRDefault="005C0812">
      <w:r>
        <w:continuationSeparator/>
      </w:r>
    </w:p>
  </w:footnote>
  <w:footnote w:id="1">
    <w:p w14:paraId="4F962DC0" w14:textId="69F80806" w:rsidR="009014F7" w:rsidRDefault="009014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21FD">
        <w:rPr>
          <w:rStyle w:val="Odwoanieprzypisudolnego"/>
          <w:color w:val="FF0000"/>
        </w:rPr>
        <w:footnoteRef/>
      </w:r>
      <w:r w:rsidRPr="00FF21FD">
        <w:rPr>
          <w:color w:val="FF0000"/>
        </w:rPr>
        <w:t xml:space="preserve"> Zgodnie z reprezentacją wynikającą z dokumentów rejestrowych lub na podstawie załączonego do oferty pełnomocnictwa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F04C" w14:textId="77777777" w:rsidR="002614C4" w:rsidRDefault="002614C4" w:rsidP="00C664DA">
    <w:pPr>
      <w:pStyle w:val="Nagwek"/>
      <w:jc w:val="both"/>
      <w:rPr>
        <w:rFonts w:ascii="Verdana" w:hAnsi="Verdana"/>
        <w:sz w:val="16"/>
        <w:szCs w:val="20"/>
        <w:lang w:val="pl-PL" w:eastAsia="pl-PL"/>
      </w:rPr>
    </w:pPr>
  </w:p>
  <w:p w14:paraId="71998735" w14:textId="11CC9494" w:rsidR="002614C4" w:rsidRPr="001F7579" w:rsidRDefault="00DC6F6D" w:rsidP="001F7579">
    <w:pPr>
      <w:pStyle w:val="Nagwek"/>
      <w:ind w:left="-709" w:right="-567"/>
      <w:jc w:val="center"/>
    </w:pPr>
    <w:r>
      <w:rPr>
        <w:noProof/>
      </w:rPr>
      <w:drawing>
        <wp:inline distT="0" distB="0" distL="0" distR="0" wp14:anchorId="706CB550" wp14:editId="1F24F192">
          <wp:extent cx="5760720" cy="774700"/>
          <wp:effectExtent l="0" t="0" r="0" b="6350"/>
          <wp:docPr id="1135938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9387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111D388B"/>
    <w:multiLevelType w:val="hybridMultilevel"/>
    <w:tmpl w:val="D3D881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945560"/>
    <w:multiLevelType w:val="hybridMultilevel"/>
    <w:tmpl w:val="0106A212"/>
    <w:lvl w:ilvl="0" w:tplc="DBDC0B34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3591EB2"/>
    <w:multiLevelType w:val="hybridMultilevel"/>
    <w:tmpl w:val="C7963F92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A1D766C"/>
    <w:multiLevelType w:val="hybridMultilevel"/>
    <w:tmpl w:val="C8C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74583"/>
    <w:multiLevelType w:val="hybridMultilevel"/>
    <w:tmpl w:val="030C63F6"/>
    <w:lvl w:ilvl="0" w:tplc="DBDC0B34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A32E4"/>
    <w:multiLevelType w:val="hybridMultilevel"/>
    <w:tmpl w:val="289073A4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90909"/>
    <w:multiLevelType w:val="hybridMultilevel"/>
    <w:tmpl w:val="E2DEF218"/>
    <w:lvl w:ilvl="0" w:tplc="C83E7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0257">
    <w:abstractNumId w:val="0"/>
  </w:num>
  <w:num w:numId="2" w16cid:durableId="1171484189">
    <w:abstractNumId w:val="1"/>
  </w:num>
  <w:num w:numId="3" w16cid:durableId="1097216442">
    <w:abstractNumId w:val="2"/>
  </w:num>
  <w:num w:numId="4" w16cid:durableId="1128934471">
    <w:abstractNumId w:val="3"/>
  </w:num>
  <w:num w:numId="5" w16cid:durableId="104345484">
    <w:abstractNumId w:val="4"/>
  </w:num>
  <w:num w:numId="6" w16cid:durableId="950434553">
    <w:abstractNumId w:val="5"/>
  </w:num>
  <w:num w:numId="7" w16cid:durableId="545290143">
    <w:abstractNumId w:val="16"/>
  </w:num>
  <w:num w:numId="8" w16cid:durableId="1320039219">
    <w:abstractNumId w:val="8"/>
  </w:num>
  <w:num w:numId="9" w16cid:durableId="908004946">
    <w:abstractNumId w:val="11"/>
  </w:num>
  <w:num w:numId="10" w16cid:durableId="194855862">
    <w:abstractNumId w:val="12"/>
  </w:num>
  <w:num w:numId="11" w16cid:durableId="876040110">
    <w:abstractNumId w:val="9"/>
  </w:num>
  <w:num w:numId="12" w16cid:durableId="678118090">
    <w:abstractNumId w:val="13"/>
  </w:num>
  <w:num w:numId="13" w16cid:durableId="1912737830">
    <w:abstractNumId w:val="17"/>
  </w:num>
  <w:num w:numId="14" w16cid:durableId="594826095">
    <w:abstractNumId w:val="10"/>
  </w:num>
  <w:num w:numId="15" w16cid:durableId="348990134">
    <w:abstractNumId w:val="18"/>
  </w:num>
  <w:num w:numId="16" w16cid:durableId="702440069">
    <w:abstractNumId w:val="6"/>
  </w:num>
  <w:num w:numId="17" w16cid:durableId="627858033">
    <w:abstractNumId w:val="15"/>
  </w:num>
  <w:num w:numId="18" w16cid:durableId="1798450795">
    <w:abstractNumId w:val="7"/>
  </w:num>
  <w:num w:numId="19" w16cid:durableId="5409464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4C"/>
    <w:rsid w:val="00021080"/>
    <w:rsid w:val="00022C8F"/>
    <w:rsid w:val="00024A0E"/>
    <w:rsid w:val="000270C4"/>
    <w:rsid w:val="00032A91"/>
    <w:rsid w:val="000332A0"/>
    <w:rsid w:val="0004135B"/>
    <w:rsid w:val="00044827"/>
    <w:rsid w:val="00050F34"/>
    <w:rsid w:val="00060422"/>
    <w:rsid w:val="000A354A"/>
    <w:rsid w:val="000A489A"/>
    <w:rsid w:val="000B1451"/>
    <w:rsid w:val="000B14B9"/>
    <w:rsid w:val="000B5A38"/>
    <w:rsid w:val="000C02F0"/>
    <w:rsid w:val="000D547F"/>
    <w:rsid w:val="000F232B"/>
    <w:rsid w:val="000F2D6C"/>
    <w:rsid w:val="000F45CD"/>
    <w:rsid w:val="000F5204"/>
    <w:rsid w:val="001147B8"/>
    <w:rsid w:val="00120043"/>
    <w:rsid w:val="00150DA1"/>
    <w:rsid w:val="001523E8"/>
    <w:rsid w:val="001578A1"/>
    <w:rsid w:val="0017235D"/>
    <w:rsid w:val="0019280F"/>
    <w:rsid w:val="00193192"/>
    <w:rsid w:val="001B4795"/>
    <w:rsid w:val="001B4BF4"/>
    <w:rsid w:val="001C0733"/>
    <w:rsid w:val="001C163B"/>
    <w:rsid w:val="001D05A4"/>
    <w:rsid w:val="001D74FC"/>
    <w:rsid w:val="001F1779"/>
    <w:rsid w:val="001F517F"/>
    <w:rsid w:val="001F7579"/>
    <w:rsid w:val="002016E8"/>
    <w:rsid w:val="00206A02"/>
    <w:rsid w:val="002163EB"/>
    <w:rsid w:val="00216938"/>
    <w:rsid w:val="002328A7"/>
    <w:rsid w:val="00240387"/>
    <w:rsid w:val="00242A6E"/>
    <w:rsid w:val="00245A96"/>
    <w:rsid w:val="002546D3"/>
    <w:rsid w:val="00260838"/>
    <w:rsid w:val="002614C4"/>
    <w:rsid w:val="002667BD"/>
    <w:rsid w:val="002707A7"/>
    <w:rsid w:val="00272817"/>
    <w:rsid w:val="0027392A"/>
    <w:rsid w:val="002945A7"/>
    <w:rsid w:val="002959F9"/>
    <w:rsid w:val="00296C4E"/>
    <w:rsid w:val="002A0E4E"/>
    <w:rsid w:val="002A2220"/>
    <w:rsid w:val="002A4D09"/>
    <w:rsid w:val="002C04DD"/>
    <w:rsid w:val="002C29F3"/>
    <w:rsid w:val="002C52B5"/>
    <w:rsid w:val="00313640"/>
    <w:rsid w:val="0031485C"/>
    <w:rsid w:val="00322AA9"/>
    <w:rsid w:val="00332CED"/>
    <w:rsid w:val="003364DE"/>
    <w:rsid w:val="00344DF2"/>
    <w:rsid w:val="00346275"/>
    <w:rsid w:val="00363C10"/>
    <w:rsid w:val="00365914"/>
    <w:rsid w:val="00372F87"/>
    <w:rsid w:val="003749C7"/>
    <w:rsid w:val="00381EAF"/>
    <w:rsid w:val="00397593"/>
    <w:rsid w:val="003A405C"/>
    <w:rsid w:val="003A7E17"/>
    <w:rsid w:val="003C18D8"/>
    <w:rsid w:val="003D0551"/>
    <w:rsid w:val="003D0DF4"/>
    <w:rsid w:val="003F11D0"/>
    <w:rsid w:val="003F6CF7"/>
    <w:rsid w:val="00407033"/>
    <w:rsid w:val="00422D2C"/>
    <w:rsid w:val="004304A1"/>
    <w:rsid w:val="00430891"/>
    <w:rsid w:val="004324A4"/>
    <w:rsid w:val="004451FB"/>
    <w:rsid w:val="00447A23"/>
    <w:rsid w:val="00447E27"/>
    <w:rsid w:val="00457EB2"/>
    <w:rsid w:val="00473B82"/>
    <w:rsid w:val="00482233"/>
    <w:rsid w:val="0049497B"/>
    <w:rsid w:val="004C6E17"/>
    <w:rsid w:val="004D003A"/>
    <w:rsid w:val="004D3143"/>
    <w:rsid w:val="004D6593"/>
    <w:rsid w:val="004E337D"/>
    <w:rsid w:val="004E49C9"/>
    <w:rsid w:val="004F4F3B"/>
    <w:rsid w:val="004F784C"/>
    <w:rsid w:val="00511BE1"/>
    <w:rsid w:val="00513F2D"/>
    <w:rsid w:val="00517E13"/>
    <w:rsid w:val="005232D6"/>
    <w:rsid w:val="0052334B"/>
    <w:rsid w:val="005301AB"/>
    <w:rsid w:val="005414FC"/>
    <w:rsid w:val="0054535A"/>
    <w:rsid w:val="00555028"/>
    <w:rsid w:val="00582A62"/>
    <w:rsid w:val="00584E21"/>
    <w:rsid w:val="00586C23"/>
    <w:rsid w:val="00596897"/>
    <w:rsid w:val="00596C66"/>
    <w:rsid w:val="005A3AC0"/>
    <w:rsid w:val="005C0812"/>
    <w:rsid w:val="005D193B"/>
    <w:rsid w:val="005E0618"/>
    <w:rsid w:val="005E3761"/>
    <w:rsid w:val="005E5025"/>
    <w:rsid w:val="00602AA1"/>
    <w:rsid w:val="00605F37"/>
    <w:rsid w:val="0061532C"/>
    <w:rsid w:val="006248F5"/>
    <w:rsid w:val="00650BC5"/>
    <w:rsid w:val="00696A50"/>
    <w:rsid w:val="006B6F66"/>
    <w:rsid w:val="006E520D"/>
    <w:rsid w:val="006E6C95"/>
    <w:rsid w:val="006E7797"/>
    <w:rsid w:val="006F4262"/>
    <w:rsid w:val="006F6FEB"/>
    <w:rsid w:val="00712BC5"/>
    <w:rsid w:val="007212C4"/>
    <w:rsid w:val="00733FA5"/>
    <w:rsid w:val="007430E8"/>
    <w:rsid w:val="00743733"/>
    <w:rsid w:val="00760AE5"/>
    <w:rsid w:val="00760D93"/>
    <w:rsid w:val="0076129C"/>
    <w:rsid w:val="00774E00"/>
    <w:rsid w:val="00775582"/>
    <w:rsid w:val="007775E9"/>
    <w:rsid w:val="00786A4B"/>
    <w:rsid w:val="00795329"/>
    <w:rsid w:val="007B1C15"/>
    <w:rsid w:val="007B614F"/>
    <w:rsid w:val="007D16FF"/>
    <w:rsid w:val="007E171E"/>
    <w:rsid w:val="007F4B8E"/>
    <w:rsid w:val="007F57CF"/>
    <w:rsid w:val="007F7F7C"/>
    <w:rsid w:val="00803DF6"/>
    <w:rsid w:val="00811E34"/>
    <w:rsid w:val="008214F5"/>
    <w:rsid w:val="00833713"/>
    <w:rsid w:val="00835B35"/>
    <w:rsid w:val="0084366D"/>
    <w:rsid w:val="008456E5"/>
    <w:rsid w:val="008731E1"/>
    <w:rsid w:val="00880E69"/>
    <w:rsid w:val="00894C80"/>
    <w:rsid w:val="008A7940"/>
    <w:rsid w:val="008C4E8E"/>
    <w:rsid w:val="008D3003"/>
    <w:rsid w:val="008D7D70"/>
    <w:rsid w:val="009014F7"/>
    <w:rsid w:val="00903F1F"/>
    <w:rsid w:val="00904FB7"/>
    <w:rsid w:val="00905B00"/>
    <w:rsid w:val="0091347D"/>
    <w:rsid w:val="009154A6"/>
    <w:rsid w:val="00922F83"/>
    <w:rsid w:val="00923B54"/>
    <w:rsid w:val="00937174"/>
    <w:rsid w:val="009434EA"/>
    <w:rsid w:val="00944E33"/>
    <w:rsid w:val="00946F56"/>
    <w:rsid w:val="009746A6"/>
    <w:rsid w:val="0098524D"/>
    <w:rsid w:val="00985F3A"/>
    <w:rsid w:val="0098618A"/>
    <w:rsid w:val="009864A3"/>
    <w:rsid w:val="009A6F07"/>
    <w:rsid w:val="009B006C"/>
    <w:rsid w:val="009B5D78"/>
    <w:rsid w:val="009B73F5"/>
    <w:rsid w:val="009C399E"/>
    <w:rsid w:val="009C45D1"/>
    <w:rsid w:val="009C70D7"/>
    <w:rsid w:val="009D33C8"/>
    <w:rsid w:val="009D3DCB"/>
    <w:rsid w:val="009E3953"/>
    <w:rsid w:val="009E6672"/>
    <w:rsid w:val="009F3E9A"/>
    <w:rsid w:val="009F442F"/>
    <w:rsid w:val="009F4949"/>
    <w:rsid w:val="009F7EDC"/>
    <w:rsid w:val="00A1127D"/>
    <w:rsid w:val="00A21ADB"/>
    <w:rsid w:val="00A3390F"/>
    <w:rsid w:val="00A431A8"/>
    <w:rsid w:val="00A5499A"/>
    <w:rsid w:val="00A716B7"/>
    <w:rsid w:val="00A74BF7"/>
    <w:rsid w:val="00A77F46"/>
    <w:rsid w:val="00A87655"/>
    <w:rsid w:val="00A92890"/>
    <w:rsid w:val="00AA0DE3"/>
    <w:rsid w:val="00AD2C34"/>
    <w:rsid w:val="00AD75EB"/>
    <w:rsid w:val="00AF1AE4"/>
    <w:rsid w:val="00AF1C36"/>
    <w:rsid w:val="00AF7AEB"/>
    <w:rsid w:val="00B05A06"/>
    <w:rsid w:val="00B12ACF"/>
    <w:rsid w:val="00B1351D"/>
    <w:rsid w:val="00B2651C"/>
    <w:rsid w:val="00B305D0"/>
    <w:rsid w:val="00B42EE4"/>
    <w:rsid w:val="00B504B4"/>
    <w:rsid w:val="00B80B58"/>
    <w:rsid w:val="00BA4622"/>
    <w:rsid w:val="00BA7384"/>
    <w:rsid w:val="00BA73A4"/>
    <w:rsid w:val="00BB1938"/>
    <w:rsid w:val="00BC1EDA"/>
    <w:rsid w:val="00BC27AE"/>
    <w:rsid w:val="00BD3147"/>
    <w:rsid w:val="00C22F16"/>
    <w:rsid w:val="00C26856"/>
    <w:rsid w:val="00C4130A"/>
    <w:rsid w:val="00C42B0C"/>
    <w:rsid w:val="00C440E1"/>
    <w:rsid w:val="00C60ACB"/>
    <w:rsid w:val="00C646C2"/>
    <w:rsid w:val="00C664DA"/>
    <w:rsid w:val="00C875BD"/>
    <w:rsid w:val="00C94659"/>
    <w:rsid w:val="00C95251"/>
    <w:rsid w:val="00C95F2B"/>
    <w:rsid w:val="00CA0D85"/>
    <w:rsid w:val="00CA1BDB"/>
    <w:rsid w:val="00CB14AF"/>
    <w:rsid w:val="00CC4BFB"/>
    <w:rsid w:val="00CD7A05"/>
    <w:rsid w:val="00CE7006"/>
    <w:rsid w:val="00CF0900"/>
    <w:rsid w:val="00CF7252"/>
    <w:rsid w:val="00D0748C"/>
    <w:rsid w:val="00D12D39"/>
    <w:rsid w:val="00D22F20"/>
    <w:rsid w:val="00D23450"/>
    <w:rsid w:val="00D348EE"/>
    <w:rsid w:val="00D36F2A"/>
    <w:rsid w:val="00D5335D"/>
    <w:rsid w:val="00D534EF"/>
    <w:rsid w:val="00D55BD0"/>
    <w:rsid w:val="00D60C60"/>
    <w:rsid w:val="00D7384D"/>
    <w:rsid w:val="00D825FC"/>
    <w:rsid w:val="00D826CB"/>
    <w:rsid w:val="00D903B7"/>
    <w:rsid w:val="00DC6F6D"/>
    <w:rsid w:val="00DD0869"/>
    <w:rsid w:val="00DD2358"/>
    <w:rsid w:val="00DF238F"/>
    <w:rsid w:val="00E00C70"/>
    <w:rsid w:val="00E06414"/>
    <w:rsid w:val="00E14BE6"/>
    <w:rsid w:val="00E4590F"/>
    <w:rsid w:val="00E47988"/>
    <w:rsid w:val="00E64779"/>
    <w:rsid w:val="00E9463A"/>
    <w:rsid w:val="00E966A3"/>
    <w:rsid w:val="00E96B19"/>
    <w:rsid w:val="00EA5F03"/>
    <w:rsid w:val="00EB69E6"/>
    <w:rsid w:val="00ED1D6A"/>
    <w:rsid w:val="00ED2698"/>
    <w:rsid w:val="00ED74E2"/>
    <w:rsid w:val="00F255DA"/>
    <w:rsid w:val="00F45612"/>
    <w:rsid w:val="00F5161E"/>
    <w:rsid w:val="00F56707"/>
    <w:rsid w:val="00F57527"/>
    <w:rsid w:val="00F63077"/>
    <w:rsid w:val="00F87673"/>
    <w:rsid w:val="00F966BE"/>
    <w:rsid w:val="00F96CFE"/>
    <w:rsid w:val="00FA078A"/>
    <w:rsid w:val="00FC23D7"/>
    <w:rsid w:val="00FC40A3"/>
    <w:rsid w:val="00F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41E4C3"/>
  <w15:docId w15:val="{D62EACA3-CD1B-4712-84C8-185A63DC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5FC"/>
    <w:rPr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825FC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825FC"/>
    <w:rPr>
      <w:sz w:val="24"/>
      <w:szCs w:val="24"/>
      <w:lang w:eastAsia="zh-CN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AA0DE3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014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3673A-BF7C-47F5-9EB4-37FBCB1CA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B6A45-FEB2-4ACB-AFFC-7669C1FD6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276AB3-AF74-487F-B555-60432A2F84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F8C89C-E7C7-472C-9BE2-628694B67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2990</CharactersWithSpaces>
  <SharedDoc>false</SharedDoc>
  <HLinks>
    <vt:vector size="12" baseType="variant">
      <vt:variant>
        <vt:i4>5570572</vt:i4>
      </vt:variant>
      <vt:variant>
        <vt:i4>3</vt:i4>
      </vt:variant>
      <vt:variant>
        <vt:i4>0</vt:i4>
      </vt:variant>
      <vt:variant>
        <vt:i4>5</vt:i4>
      </vt:variant>
      <vt:variant>
        <vt:lpwstr>http://prawo/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http://ustawy/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Karolina Gawronek</cp:lastModifiedBy>
  <cp:revision>50</cp:revision>
  <cp:lastPrinted>2016-12-19T11:00:00Z</cp:lastPrinted>
  <dcterms:created xsi:type="dcterms:W3CDTF">2020-04-23T11:11:00Z</dcterms:created>
  <dcterms:modified xsi:type="dcterms:W3CDTF">2025-04-04T18:59:00Z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0x010100AE4AC933319BAB429210DD03F4EF4C7A</vt:lpwstr>
  </property>
</Properties>
</file>