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F4E8D" w14:textId="77777777" w:rsidR="00904665" w:rsidRDefault="00904665" w:rsidP="00904665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61C54FFC" w14:textId="3F62A060" w:rsidR="00904665" w:rsidRPr="00904665" w:rsidRDefault="00904665" w:rsidP="00904665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Zgodnie z aktem prawnym Ustawy z dnia 13 kwietnia 2022 r. o szczególnych rozwiązaniach w zakresie</w:t>
      </w:r>
    </w:p>
    <w:p w14:paraId="614129AB" w14:textId="1608E8ED" w:rsidR="00904665" w:rsidRPr="00904665" w:rsidRDefault="00904665" w:rsidP="00904665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przeciwdziałania wspieraniu agresji na Ukrainę oraz służących ochronie bezpieczeństwa narodowego wobec osób i podmiotów wpisanych na listę, o której mowa w art.2 ustawy, stosuje się sankcje polegające</w:t>
      </w:r>
    </w:p>
    <w:p w14:paraId="1BE86DCC" w14:textId="77777777" w:rsidR="00904665" w:rsidRPr="00904665" w:rsidRDefault="00904665" w:rsidP="00904665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m.in. Na wykluczeniu z postępowania o udzielenie zamówienia publicznego lub konkursu prowadzonego na</w:t>
      </w:r>
    </w:p>
    <w:p w14:paraId="1F3E5D88" w14:textId="71656298" w:rsidR="004A790F" w:rsidRPr="00904665" w:rsidRDefault="00904665" w:rsidP="00904665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podstawie ustawy z dnia 11 września 2019r. – Prawo zamówień publicznych.</w:t>
      </w:r>
    </w:p>
    <w:p w14:paraId="10D1D8DA" w14:textId="77777777" w:rsidR="004A790F" w:rsidRPr="00904665" w:rsidRDefault="004A790F" w:rsidP="00904665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5D78EB0D" w14:textId="385F5333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W związku z postępowaniem</w:t>
      </w:r>
      <w:r w:rsidR="0090466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57C3D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2573D4" w:rsidRPr="002573D4">
        <w:rPr>
          <w:rFonts w:asciiTheme="minorHAnsi" w:hAnsiTheme="minorHAnsi" w:cstheme="minorHAnsi"/>
          <w:b/>
          <w:bCs/>
          <w:sz w:val="22"/>
          <w:szCs w:val="22"/>
        </w:rPr>
        <w:t>Szkolenie stylizacja rzęs</w:t>
      </w:r>
      <w:r w:rsidR="00357C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04665">
        <w:rPr>
          <w:rFonts w:ascii="Calibri" w:hAnsi="Calibri" w:cs="Calibri"/>
          <w:sz w:val="22"/>
          <w:szCs w:val="22"/>
        </w:rPr>
        <w:t xml:space="preserve">zamieszczonym w Bazie Konkurencyjności przez </w:t>
      </w:r>
      <w:r w:rsidR="002573D4">
        <w:rPr>
          <w:rFonts w:asciiTheme="minorHAnsi" w:hAnsiTheme="minorHAnsi" w:cstheme="minorHAnsi"/>
          <w:sz w:val="22"/>
          <w:szCs w:val="22"/>
        </w:rPr>
        <w:t xml:space="preserve">Elbrus Patrycja </w:t>
      </w:r>
      <w:proofErr w:type="spellStart"/>
      <w:r w:rsidR="002573D4">
        <w:rPr>
          <w:rFonts w:asciiTheme="minorHAnsi" w:hAnsiTheme="minorHAnsi" w:cstheme="minorHAnsi"/>
          <w:sz w:val="22"/>
          <w:szCs w:val="22"/>
        </w:rPr>
        <w:t>Tarnas</w:t>
      </w:r>
      <w:proofErr w:type="spellEnd"/>
      <w:r w:rsidR="00357C3D">
        <w:rPr>
          <w:rFonts w:asciiTheme="minorHAnsi" w:hAnsiTheme="minorHAnsi" w:cstheme="minorHAnsi"/>
          <w:sz w:val="22"/>
          <w:szCs w:val="22"/>
        </w:rPr>
        <w:t>, realizując</w:t>
      </w:r>
      <w:r w:rsidR="002573D4">
        <w:rPr>
          <w:rFonts w:asciiTheme="minorHAnsi" w:hAnsiTheme="minorHAnsi" w:cstheme="minorHAnsi"/>
          <w:sz w:val="22"/>
          <w:szCs w:val="22"/>
        </w:rPr>
        <w:t>ą</w:t>
      </w:r>
      <w:r w:rsidR="00357C3D">
        <w:rPr>
          <w:rFonts w:asciiTheme="minorHAnsi" w:hAnsiTheme="minorHAnsi" w:cstheme="minorHAnsi"/>
          <w:sz w:val="22"/>
          <w:szCs w:val="22"/>
        </w:rPr>
        <w:t xml:space="preserve"> projekt pn. </w:t>
      </w:r>
      <w:r w:rsidR="002573D4" w:rsidRPr="002573D4">
        <w:rPr>
          <w:rFonts w:asciiTheme="minorHAnsi" w:hAnsiTheme="minorHAnsi" w:cstheme="minorHAnsi"/>
          <w:sz w:val="22"/>
          <w:szCs w:val="22"/>
        </w:rPr>
        <w:t>Wspólna droga do aktywizacji społeczno-zawodowej</w:t>
      </w:r>
      <w:r w:rsidR="002573D4">
        <w:rPr>
          <w:rFonts w:asciiTheme="minorHAnsi" w:hAnsiTheme="minorHAnsi" w:cstheme="minorHAnsi"/>
          <w:sz w:val="22"/>
          <w:szCs w:val="22"/>
        </w:rPr>
        <w:t xml:space="preserve"> nr </w:t>
      </w:r>
      <w:r w:rsidR="002573D4" w:rsidRPr="002573D4">
        <w:rPr>
          <w:rFonts w:asciiTheme="minorHAnsi" w:hAnsiTheme="minorHAnsi" w:cstheme="minorHAnsi"/>
          <w:sz w:val="22"/>
          <w:szCs w:val="22"/>
        </w:rPr>
        <w:t>FEWP.06.12-IP.01-0099/23</w:t>
      </w:r>
      <w:r w:rsidR="00C468EC" w:rsidRPr="00904665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04665">
        <w:rPr>
          <w:rFonts w:ascii="Calibri" w:hAnsi="Calibri" w:cs="Calibri"/>
          <w:bCs/>
          <w:sz w:val="22"/>
          <w:szCs w:val="22"/>
          <w:lang w:val="x-none"/>
        </w:rPr>
        <w:t>współfinansowan</w:t>
      </w:r>
      <w:r w:rsidRPr="00904665">
        <w:rPr>
          <w:rFonts w:ascii="Calibri" w:hAnsi="Calibri" w:cs="Calibri"/>
          <w:bCs/>
          <w:sz w:val="22"/>
          <w:szCs w:val="22"/>
        </w:rPr>
        <w:t>y</w:t>
      </w:r>
      <w:r w:rsidRPr="00904665">
        <w:rPr>
          <w:rFonts w:ascii="Calibri" w:hAnsi="Calibri" w:cs="Calibri"/>
          <w:bCs/>
          <w:sz w:val="22"/>
          <w:szCs w:val="22"/>
          <w:lang w:val="x-none"/>
        </w:rPr>
        <w:t xml:space="preserve"> ze środków Europejskiego Funduszu Społecznego w ramach</w:t>
      </w:r>
      <w:r w:rsidRPr="00904665">
        <w:rPr>
          <w:rFonts w:ascii="Calibri" w:hAnsi="Calibri" w:cs="Calibri"/>
          <w:bCs/>
          <w:sz w:val="22"/>
          <w:szCs w:val="22"/>
        </w:rPr>
        <w:t xml:space="preserve"> </w:t>
      </w:r>
      <w:r w:rsidR="00C468EC" w:rsidRPr="00904665">
        <w:rPr>
          <w:rFonts w:ascii="Calibri" w:hAnsi="Calibri" w:cs="Calibri"/>
          <w:bCs/>
          <w:sz w:val="22"/>
          <w:szCs w:val="22"/>
        </w:rPr>
        <w:t>Programu Regionalnego Fundusze Europejskie dla Wielkopolski 2021-2027</w:t>
      </w:r>
      <w:r w:rsidR="00C468EC" w:rsidRPr="00904665">
        <w:rPr>
          <w:rFonts w:ascii="Calibri" w:hAnsi="Calibri" w:cs="Calibri"/>
          <w:bCs/>
          <w:sz w:val="22"/>
          <w:szCs w:val="22"/>
          <w:lang w:val="x-none"/>
        </w:rPr>
        <w:t xml:space="preserve">, Priorytet 6: Fundusze </w:t>
      </w:r>
      <w:r w:rsidR="00C468EC" w:rsidRPr="00904665">
        <w:rPr>
          <w:rFonts w:ascii="Calibri" w:hAnsi="Calibri" w:cs="Calibri"/>
          <w:bCs/>
          <w:sz w:val="22"/>
          <w:szCs w:val="22"/>
        </w:rPr>
        <w:t>E</w:t>
      </w:r>
      <w:proofErr w:type="spellStart"/>
      <w:r w:rsidR="00C468EC" w:rsidRPr="00904665">
        <w:rPr>
          <w:rFonts w:ascii="Calibri" w:hAnsi="Calibri" w:cs="Calibri"/>
          <w:bCs/>
          <w:sz w:val="22"/>
          <w:szCs w:val="22"/>
          <w:lang w:val="x-none"/>
        </w:rPr>
        <w:t>uropejskie</w:t>
      </w:r>
      <w:proofErr w:type="spellEnd"/>
      <w:r w:rsidR="00C468EC" w:rsidRPr="00904665">
        <w:rPr>
          <w:rFonts w:ascii="Calibri" w:hAnsi="Calibri" w:cs="Calibri"/>
          <w:bCs/>
          <w:sz w:val="22"/>
          <w:szCs w:val="22"/>
          <w:lang w:val="x-none"/>
        </w:rPr>
        <w:t xml:space="preserve"> dla Wielkopolski o silniejszym wymiarze społecznym (EFS+</w:t>
      </w:r>
      <w:r w:rsidR="00C468EC" w:rsidRPr="00904665">
        <w:rPr>
          <w:rFonts w:ascii="Calibri" w:hAnsi="Calibri" w:cs="Calibri"/>
          <w:bCs/>
          <w:sz w:val="22"/>
          <w:szCs w:val="22"/>
        </w:rPr>
        <w:t>)</w:t>
      </w:r>
      <w:r w:rsidR="00C468EC" w:rsidRPr="00904665">
        <w:rPr>
          <w:rFonts w:ascii="Calibri" w:hAnsi="Calibri" w:cs="Calibri"/>
          <w:bCs/>
          <w:sz w:val="22"/>
          <w:szCs w:val="22"/>
          <w:lang w:val="x-none"/>
        </w:rPr>
        <w:t>, Działanie 6.1</w:t>
      </w:r>
      <w:r w:rsidR="00357C3D">
        <w:rPr>
          <w:rFonts w:ascii="Calibri" w:hAnsi="Calibri" w:cs="Calibri"/>
          <w:bCs/>
          <w:sz w:val="22"/>
          <w:szCs w:val="22"/>
          <w:lang w:val="x-none"/>
        </w:rPr>
        <w:t>2</w:t>
      </w:r>
      <w:r w:rsidR="00C468EC" w:rsidRPr="00904665">
        <w:rPr>
          <w:rFonts w:ascii="Calibri" w:hAnsi="Calibri" w:cs="Calibri"/>
          <w:bCs/>
          <w:sz w:val="22"/>
          <w:szCs w:val="22"/>
          <w:lang w:val="x-none"/>
        </w:rPr>
        <w:t xml:space="preserve"> </w:t>
      </w:r>
      <w:r w:rsidR="00357C3D">
        <w:rPr>
          <w:rFonts w:asciiTheme="minorHAnsi" w:hAnsiTheme="minorHAnsi" w:cstheme="minorHAnsi"/>
          <w:bCs/>
          <w:sz w:val="22"/>
          <w:szCs w:val="22"/>
          <w:lang w:val="x-none"/>
        </w:rPr>
        <w:t>Integracja społeczno-gospodarcza obywateli państw trzecich, w tym migrantów</w:t>
      </w:r>
      <w:r w:rsidRPr="00904665">
        <w:rPr>
          <w:rFonts w:ascii="Calibri" w:hAnsi="Calibri" w:cs="Calibri"/>
          <w:bCs/>
          <w:sz w:val="22"/>
          <w:szCs w:val="22"/>
        </w:rPr>
        <w:t>,</w:t>
      </w:r>
    </w:p>
    <w:p w14:paraId="02DE32FC" w14:textId="77777777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1899C8D" w14:textId="5B4AF3DA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 xml:space="preserve">oświadczam, że </w:t>
      </w:r>
      <w:r w:rsidRPr="00904665">
        <w:rPr>
          <w:rFonts w:ascii="Calibri" w:hAnsi="Calibri" w:cs="Calibri"/>
          <w:b/>
          <w:sz w:val="22"/>
          <w:szCs w:val="22"/>
        </w:rPr>
        <w:t xml:space="preserve">nie </w:t>
      </w:r>
      <w:r w:rsidR="00904665" w:rsidRPr="00904665">
        <w:rPr>
          <w:rFonts w:ascii="Calibri" w:hAnsi="Calibri" w:cs="Calibri"/>
          <w:b/>
          <w:sz w:val="22"/>
          <w:szCs w:val="22"/>
        </w:rPr>
        <w:t xml:space="preserve">ww. </w:t>
      </w:r>
      <w:r w:rsidR="00904665">
        <w:rPr>
          <w:rFonts w:ascii="Calibri" w:hAnsi="Calibri" w:cs="Calibri"/>
          <w:b/>
          <w:sz w:val="22"/>
          <w:szCs w:val="22"/>
        </w:rPr>
        <w:t xml:space="preserve"> zapisy </w:t>
      </w:r>
      <w:r w:rsidR="00904665" w:rsidRPr="00904665">
        <w:rPr>
          <w:rFonts w:ascii="Calibri" w:hAnsi="Calibri" w:cs="Calibri"/>
          <w:b/>
          <w:sz w:val="22"/>
          <w:szCs w:val="22"/>
        </w:rPr>
        <w:t>nie dotyczą reprezentowanego przeze mnie podmiotu.</w:t>
      </w:r>
    </w:p>
    <w:p w14:paraId="30BB9A0C" w14:textId="77777777" w:rsidR="00904665" w:rsidRPr="00904665" w:rsidRDefault="00904665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74783C5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7E361EE2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 xml:space="preserve">(podpis </w:t>
      </w:r>
      <w:r w:rsidR="00904665">
        <w:rPr>
          <w:rFonts w:ascii="Calibri" w:hAnsi="Calibri" w:cs="Calibri"/>
          <w:i/>
          <w:sz w:val="22"/>
          <w:szCs w:val="22"/>
        </w:rPr>
        <w:t>Oferenta</w:t>
      </w:r>
      <w:r w:rsidRPr="00904665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17AA43C6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</w:t>
      </w:r>
      <w:r w:rsidR="00EF39A4" w:rsidRPr="00904665">
        <w:rPr>
          <w:rFonts w:ascii="Calibri" w:hAnsi="Calibri" w:cs="Calibri"/>
          <w:i/>
          <w:sz w:val="22"/>
          <w:szCs w:val="22"/>
        </w:rPr>
        <w:t xml:space="preserve"> </w:t>
      </w:r>
      <w:r w:rsidRPr="00904665">
        <w:rPr>
          <w:rFonts w:ascii="Calibri" w:hAnsi="Calibri" w:cs="Calibri"/>
          <w:i/>
          <w:sz w:val="22"/>
          <w:szCs w:val="22"/>
        </w:rPr>
        <w:t>……………………………</w:t>
      </w:r>
    </w:p>
    <w:p w14:paraId="021C45E3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542E0C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92527" w14:textId="77777777" w:rsidR="005D55D8" w:rsidRDefault="005D55D8">
      <w:r>
        <w:separator/>
      </w:r>
    </w:p>
  </w:endnote>
  <w:endnote w:type="continuationSeparator" w:id="0">
    <w:p w14:paraId="403DCE1A" w14:textId="77777777" w:rsidR="005D55D8" w:rsidRDefault="005D5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0B63F" w14:textId="77777777" w:rsidR="005D55D8" w:rsidRDefault="005D55D8">
      <w:r>
        <w:separator/>
      </w:r>
    </w:p>
  </w:footnote>
  <w:footnote w:type="continuationSeparator" w:id="0">
    <w:p w14:paraId="101388EF" w14:textId="77777777" w:rsidR="005D55D8" w:rsidRDefault="005D5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27C3F"/>
    <w:rsid w:val="0004060E"/>
    <w:rsid w:val="00041995"/>
    <w:rsid w:val="00053A88"/>
    <w:rsid w:val="00061292"/>
    <w:rsid w:val="00062B52"/>
    <w:rsid w:val="00066902"/>
    <w:rsid w:val="00077DBA"/>
    <w:rsid w:val="00087E4A"/>
    <w:rsid w:val="000B0B83"/>
    <w:rsid w:val="000B1DA2"/>
    <w:rsid w:val="000B46F7"/>
    <w:rsid w:val="000C4774"/>
    <w:rsid w:val="000C5352"/>
    <w:rsid w:val="000D2E35"/>
    <w:rsid w:val="000E2AFF"/>
    <w:rsid w:val="000E59D5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E662A"/>
    <w:rsid w:val="001F6231"/>
    <w:rsid w:val="002120C2"/>
    <w:rsid w:val="00217070"/>
    <w:rsid w:val="00227F16"/>
    <w:rsid w:val="00235480"/>
    <w:rsid w:val="00244E28"/>
    <w:rsid w:val="00245BB7"/>
    <w:rsid w:val="00255994"/>
    <w:rsid w:val="002573D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1439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34EF4"/>
    <w:rsid w:val="003409E7"/>
    <w:rsid w:val="00340CB3"/>
    <w:rsid w:val="003420A1"/>
    <w:rsid w:val="00342E18"/>
    <w:rsid w:val="00352EC6"/>
    <w:rsid w:val="00357C3D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97B21"/>
    <w:rsid w:val="003B3DBB"/>
    <w:rsid w:val="003C0FDD"/>
    <w:rsid w:val="003C321A"/>
    <w:rsid w:val="003C78E4"/>
    <w:rsid w:val="003D3808"/>
    <w:rsid w:val="003D7420"/>
    <w:rsid w:val="003E100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51F40"/>
    <w:rsid w:val="004905D4"/>
    <w:rsid w:val="004A26F2"/>
    <w:rsid w:val="004A790F"/>
    <w:rsid w:val="004B4B18"/>
    <w:rsid w:val="004B5E36"/>
    <w:rsid w:val="004B7C13"/>
    <w:rsid w:val="004C0CBA"/>
    <w:rsid w:val="004C53AA"/>
    <w:rsid w:val="004E0D31"/>
    <w:rsid w:val="004E5731"/>
    <w:rsid w:val="004F32E4"/>
    <w:rsid w:val="00502A86"/>
    <w:rsid w:val="005054FE"/>
    <w:rsid w:val="005069BB"/>
    <w:rsid w:val="00510D1B"/>
    <w:rsid w:val="0051119F"/>
    <w:rsid w:val="005125B0"/>
    <w:rsid w:val="00520289"/>
    <w:rsid w:val="005208DB"/>
    <w:rsid w:val="005223B1"/>
    <w:rsid w:val="00523133"/>
    <w:rsid w:val="00525CD6"/>
    <w:rsid w:val="005266C3"/>
    <w:rsid w:val="005320B5"/>
    <w:rsid w:val="00542E0C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55D8"/>
    <w:rsid w:val="005D745D"/>
    <w:rsid w:val="005D7A45"/>
    <w:rsid w:val="005E0570"/>
    <w:rsid w:val="005E2686"/>
    <w:rsid w:val="005F2042"/>
    <w:rsid w:val="005F4AE8"/>
    <w:rsid w:val="00602F77"/>
    <w:rsid w:val="006033B6"/>
    <w:rsid w:val="0060714D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61D"/>
    <w:rsid w:val="00721AB7"/>
    <w:rsid w:val="00731136"/>
    <w:rsid w:val="0073157B"/>
    <w:rsid w:val="00731C1B"/>
    <w:rsid w:val="00735A90"/>
    <w:rsid w:val="00741FD6"/>
    <w:rsid w:val="00750835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91053"/>
    <w:rsid w:val="008911E8"/>
    <w:rsid w:val="00891DAA"/>
    <w:rsid w:val="008A3D74"/>
    <w:rsid w:val="008A7373"/>
    <w:rsid w:val="008B1C3C"/>
    <w:rsid w:val="008B3B2F"/>
    <w:rsid w:val="008B6054"/>
    <w:rsid w:val="008B6CE8"/>
    <w:rsid w:val="008C3F43"/>
    <w:rsid w:val="008C43E9"/>
    <w:rsid w:val="008D694B"/>
    <w:rsid w:val="008E0751"/>
    <w:rsid w:val="008E4329"/>
    <w:rsid w:val="008F7C89"/>
    <w:rsid w:val="00901639"/>
    <w:rsid w:val="00904665"/>
    <w:rsid w:val="009055D6"/>
    <w:rsid w:val="009167EE"/>
    <w:rsid w:val="00917236"/>
    <w:rsid w:val="00930E69"/>
    <w:rsid w:val="00934C79"/>
    <w:rsid w:val="0094677A"/>
    <w:rsid w:val="0095560B"/>
    <w:rsid w:val="00962084"/>
    <w:rsid w:val="00973619"/>
    <w:rsid w:val="009808E0"/>
    <w:rsid w:val="00983575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0F05"/>
    <w:rsid w:val="00B3468F"/>
    <w:rsid w:val="00B520B2"/>
    <w:rsid w:val="00B5325A"/>
    <w:rsid w:val="00B54CE0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0C78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01D10"/>
    <w:rsid w:val="00E04CD8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B7D0F"/>
    <w:rsid w:val="00EC2897"/>
    <w:rsid w:val="00ED10BA"/>
    <w:rsid w:val="00ED110A"/>
    <w:rsid w:val="00ED38ED"/>
    <w:rsid w:val="00ED6034"/>
    <w:rsid w:val="00EE23F1"/>
    <w:rsid w:val="00EF0732"/>
    <w:rsid w:val="00EF2AA4"/>
    <w:rsid w:val="00EF39A4"/>
    <w:rsid w:val="00EF7667"/>
    <w:rsid w:val="00F20815"/>
    <w:rsid w:val="00F20D76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1208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2025-12-15T17:16:00Z</dcterms:created>
  <dcterms:modified xsi:type="dcterms:W3CDTF">2025-12-15T17:16:00Z</dcterms:modified>
</cp:coreProperties>
</file>