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F4E8D" w14:textId="77777777" w:rsidR="00904665" w:rsidRDefault="00904665" w:rsidP="000E153B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1C54FFC" w14:textId="3F62A060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Zgodnie z aktem prawnym Ustawy z dnia 13 kwietnia 2022 r. o szczególnych rozwiązaniach w zakresie</w:t>
      </w:r>
    </w:p>
    <w:p w14:paraId="614129AB" w14:textId="1608E8ED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przeciwdziałania wspieraniu agresji na Ukrainę oraz służących ochronie bezpieczeństwa narodowego wobec osób i podmiotów wpisanych na listę, o której mowa w art.2 ustawy, stosuje się sankcje polegające</w:t>
      </w:r>
    </w:p>
    <w:p w14:paraId="1BE86DCC" w14:textId="77777777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m.in. Na wykluczeniu z postępowania o udzielenie zamówienia publicznego lub konkursu prowadzonego na</w:t>
      </w:r>
    </w:p>
    <w:p w14:paraId="1F3E5D88" w14:textId="71656298" w:rsidR="004A790F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podstawie ustawy z dnia 11 września 2019r. – Prawo zamówień publicznych.</w:t>
      </w:r>
    </w:p>
    <w:p w14:paraId="10D1D8DA" w14:textId="77777777" w:rsidR="004A790F" w:rsidRPr="00904665" w:rsidRDefault="004A790F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2ADC8038" w14:textId="36A7C11C" w:rsidR="000E153B" w:rsidRPr="00355B06" w:rsidRDefault="0040355B" w:rsidP="00355B06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W związku z postępowaniem</w:t>
      </w:r>
      <w:r w:rsidR="0090466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57C3D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0E153B">
        <w:rPr>
          <w:rFonts w:asciiTheme="minorHAnsi" w:hAnsiTheme="minorHAnsi" w:cstheme="minorHAnsi"/>
          <w:b/>
          <w:bCs/>
          <w:sz w:val="22"/>
          <w:szCs w:val="22"/>
        </w:rPr>
        <w:t>Zamówienie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55B06">
        <w:rPr>
          <w:rFonts w:asciiTheme="minorHAnsi" w:hAnsiTheme="minorHAnsi" w:cstheme="minorHAnsi"/>
          <w:b/>
          <w:bCs/>
          <w:sz w:val="22"/>
          <w:szCs w:val="22"/>
        </w:rPr>
        <w:t>01/2025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57C3D">
        <w:rPr>
          <w:rFonts w:asciiTheme="minorHAnsi" w:hAnsiTheme="minorHAnsi" w:cstheme="minorHAnsi"/>
          <w:b/>
          <w:bCs/>
          <w:sz w:val="22"/>
          <w:szCs w:val="22"/>
        </w:rPr>
        <w:t xml:space="preserve">w ramach 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projektu </w:t>
      </w:r>
      <w:r w:rsidR="00AB13C5" w:rsidRPr="00303C0E">
        <w:rPr>
          <w:rFonts w:asciiTheme="minorHAnsi" w:hAnsiTheme="minorHAnsi" w:cstheme="minorHAnsi"/>
          <w:sz w:val="22"/>
          <w:szCs w:val="22"/>
        </w:rPr>
        <w:t>„</w:t>
      </w:r>
      <w:r w:rsidR="00F32C97">
        <w:rPr>
          <w:rFonts w:asciiTheme="minorHAnsi" w:hAnsiTheme="minorHAnsi" w:cstheme="minorHAnsi"/>
          <w:sz w:val="22"/>
          <w:szCs w:val="22"/>
        </w:rPr>
        <w:t>DOBRE MIEJSCE- lokalne CENTRUM POMOCY i WSPARCIA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>” nr projektu FEWP.10.01-IZ.00-002</w:t>
      </w:r>
      <w:r w:rsidR="00F32C97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/24 </w:t>
      </w:r>
      <w:r w:rsidRPr="00904665">
        <w:rPr>
          <w:rFonts w:ascii="Calibri" w:hAnsi="Calibri" w:cs="Calibri"/>
          <w:sz w:val="22"/>
          <w:szCs w:val="22"/>
        </w:rPr>
        <w:t xml:space="preserve">zamieszczonym w Bazie Konkurencyjności przez </w:t>
      </w:r>
      <w:r w:rsidR="00355B06" w:rsidRPr="00355B06">
        <w:rPr>
          <w:rFonts w:asciiTheme="minorHAnsi" w:hAnsiTheme="minorHAnsi" w:cstheme="minorHAnsi"/>
          <w:sz w:val="22"/>
          <w:szCs w:val="22"/>
        </w:rPr>
        <w:t>Jarosław</w:t>
      </w:r>
      <w:r w:rsidR="00355B0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55B06" w:rsidRPr="00355B06">
        <w:rPr>
          <w:rFonts w:asciiTheme="minorHAnsi" w:hAnsiTheme="minorHAnsi" w:cstheme="minorHAnsi"/>
          <w:sz w:val="22"/>
          <w:szCs w:val="22"/>
        </w:rPr>
        <w:t>Wypyszyński</w:t>
      </w:r>
      <w:proofErr w:type="spellEnd"/>
      <w:r w:rsidR="00355B06">
        <w:rPr>
          <w:rFonts w:asciiTheme="minorHAnsi" w:hAnsiTheme="minorHAnsi" w:cstheme="minorHAnsi"/>
          <w:sz w:val="22"/>
          <w:szCs w:val="22"/>
        </w:rPr>
        <w:t xml:space="preserve"> </w:t>
      </w:r>
      <w:r w:rsidR="00355B06" w:rsidRPr="00355B06">
        <w:rPr>
          <w:rFonts w:asciiTheme="minorHAnsi" w:hAnsiTheme="minorHAnsi" w:cstheme="minorHAnsi"/>
          <w:sz w:val="22"/>
          <w:szCs w:val="22"/>
        </w:rPr>
        <w:t>Profit</w:t>
      </w:r>
      <w:r w:rsidR="00357C3D">
        <w:rPr>
          <w:rFonts w:asciiTheme="minorHAnsi" w:hAnsiTheme="minorHAnsi" w:cstheme="minorHAnsi"/>
          <w:sz w:val="22"/>
          <w:szCs w:val="22"/>
        </w:rPr>
        <w:t>, realizując</w:t>
      </w:r>
      <w:r w:rsidR="00355B06">
        <w:rPr>
          <w:rFonts w:asciiTheme="minorHAnsi" w:hAnsiTheme="minorHAnsi" w:cstheme="minorHAnsi"/>
          <w:sz w:val="22"/>
          <w:szCs w:val="22"/>
        </w:rPr>
        <w:t>ego</w:t>
      </w:r>
      <w:r w:rsidR="00357C3D">
        <w:rPr>
          <w:rFonts w:asciiTheme="minorHAnsi" w:hAnsiTheme="minorHAnsi" w:cstheme="minorHAnsi"/>
          <w:sz w:val="22"/>
          <w:szCs w:val="22"/>
        </w:rPr>
        <w:t xml:space="preserve"> projekt pn. </w:t>
      </w:r>
      <w:r w:rsidR="00AB13C5" w:rsidRPr="00303C0E">
        <w:rPr>
          <w:rFonts w:asciiTheme="minorHAnsi" w:hAnsiTheme="minorHAnsi" w:cstheme="minorHAnsi"/>
          <w:sz w:val="22"/>
          <w:szCs w:val="22"/>
        </w:rPr>
        <w:t>„</w:t>
      </w:r>
      <w:r w:rsidR="00F32C97">
        <w:rPr>
          <w:rFonts w:asciiTheme="minorHAnsi" w:hAnsiTheme="minorHAnsi" w:cstheme="minorHAnsi"/>
          <w:sz w:val="22"/>
          <w:szCs w:val="22"/>
        </w:rPr>
        <w:t>DOBRE MIEJSCE- lokalne CENTRUM POMOCY i WSPARCIA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>” nr projektu FEWP.10.01-IZ.00-002</w:t>
      </w:r>
      <w:r w:rsidR="00F32C97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/24 realizowanego </w:t>
      </w:r>
      <w:r w:rsidR="00AB13C5" w:rsidRPr="00303C0E">
        <w:rPr>
          <w:rFonts w:asciiTheme="minorHAnsi" w:hAnsiTheme="minorHAnsi" w:cstheme="minorHAnsi"/>
          <w:sz w:val="22"/>
          <w:szCs w:val="22"/>
        </w:rPr>
        <w:t xml:space="preserve">w ramach </w:t>
      </w:r>
      <w:r w:rsidR="00AB13C5" w:rsidRPr="00303C0E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AB13C5" w:rsidRPr="00303C0E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0E153B" w:rsidRPr="00177DF4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682FAD2C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1899C8D" w14:textId="5B4AF3DA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 xml:space="preserve">oświadczam, że </w:t>
      </w:r>
      <w:r w:rsidRPr="00904665">
        <w:rPr>
          <w:rFonts w:ascii="Calibri" w:hAnsi="Calibri" w:cs="Calibri"/>
          <w:b/>
          <w:sz w:val="22"/>
          <w:szCs w:val="22"/>
        </w:rPr>
        <w:t xml:space="preserve">nie </w:t>
      </w:r>
      <w:r w:rsidR="00904665" w:rsidRPr="00904665">
        <w:rPr>
          <w:rFonts w:ascii="Calibri" w:hAnsi="Calibri" w:cs="Calibri"/>
          <w:b/>
          <w:sz w:val="22"/>
          <w:szCs w:val="22"/>
        </w:rPr>
        <w:t xml:space="preserve">ww. </w:t>
      </w:r>
      <w:r w:rsidR="00904665">
        <w:rPr>
          <w:rFonts w:ascii="Calibri" w:hAnsi="Calibri" w:cs="Calibri"/>
          <w:b/>
          <w:sz w:val="22"/>
          <w:szCs w:val="22"/>
        </w:rPr>
        <w:t xml:space="preserve"> zapisy </w:t>
      </w:r>
      <w:r w:rsidR="00904665" w:rsidRPr="00904665">
        <w:rPr>
          <w:rFonts w:ascii="Calibri" w:hAnsi="Calibri" w:cs="Calibri"/>
          <w:b/>
          <w:sz w:val="22"/>
          <w:szCs w:val="22"/>
        </w:rPr>
        <w:t>nie dotyczą reprezentowanego przeze mnie podmiotu.</w:t>
      </w:r>
    </w:p>
    <w:p w14:paraId="30BB9A0C" w14:textId="77777777" w:rsidR="00904665" w:rsidRPr="00904665" w:rsidRDefault="00904665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74783C5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7E361EE2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 xml:space="preserve">(podpis </w:t>
      </w:r>
      <w:r w:rsidR="00904665">
        <w:rPr>
          <w:rFonts w:ascii="Calibri" w:hAnsi="Calibri" w:cs="Calibri"/>
          <w:i/>
          <w:sz w:val="22"/>
          <w:szCs w:val="22"/>
        </w:rPr>
        <w:t>Oferenta</w:t>
      </w:r>
      <w:r w:rsidRPr="00904665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17AA43C6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</w:t>
      </w:r>
      <w:r w:rsidR="00EF39A4" w:rsidRPr="00904665">
        <w:rPr>
          <w:rFonts w:ascii="Calibri" w:hAnsi="Calibri" w:cs="Calibri"/>
          <w:i/>
          <w:sz w:val="22"/>
          <w:szCs w:val="22"/>
        </w:rPr>
        <w:t xml:space="preserve"> </w:t>
      </w:r>
      <w:r w:rsidRPr="00904665">
        <w:rPr>
          <w:rFonts w:ascii="Calibri" w:hAnsi="Calibri" w:cs="Calibri"/>
          <w:i/>
          <w:sz w:val="22"/>
          <w:szCs w:val="22"/>
        </w:rPr>
        <w:t>……………………………</w:t>
      </w:r>
    </w:p>
    <w:p w14:paraId="021C45E3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542E0C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13C89" w14:textId="77777777" w:rsidR="00AE1718" w:rsidRDefault="00AE1718">
      <w:r>
        <w:separator/>
      </w:r>
    </w:p>
  </w:endnote>
  <w:endnote w:type="continuationSeparator" w:id="0">
    <w:p w14:paraId="509CEAB2" w14:textId="77777777" w:rsidR="00AE1718" w:rsidRDefault="00AE1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C7718" w14:textId="77777777" w:rsidR="00AE1718" w:rsidRDefault="00AE1718">
      <w:r>
        <w:separator/>
      </w:r>
    </w:p>
  </w:footnote>
  <w:footnote w:type="continuationSeparator" w:id="0">
    <w:p w14:paraId="5B113CC6" w14:textId="77777777" w:rsidR="00AE1718" w:rsidRDefault="00AE1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27C3F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153B"/>
    <w:rsid w:val="000E2AFF"/>
    <w:rsid w:val="000E59D5"/>
    <w:rsid w:val="000E73AB"/>
    <w:rsid w:val="000F178C"/>
    <w:rsid w:val="000F565F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E662A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156D"/>
    <w:rsid w:val="002B62AB"/>
    <w:rsid w:val="002C1439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34EF4"/>
    <w:rsid w:val="003409E7"/>
    <w:rsid w:val="00340CB3"/>
    <w:rsid w:val="003420A1"/>
    <w:rsid w:val="00342E18"/>
    <w:rsid w:val="003507D2"/>
    <w:rsid w:val="00355B06"/>
    <w:rsid w:val="00357C3D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97B21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51F40"/>
    <w:rsid w:val="004905D4"/>
    <w:rsid w:val="004A26F2"/>
    <w:rsid w:val="004A790F"/>
    <w:rsid w:val="004B4B18"/>
    <w:rsid w:val="004B5E36"/>
    <w:rsid w:val="004B7C13"/>
    <w:rsid w:val="004C0CBA"/>
    <w:rsid w:val="004C53AA"/>
    <w:rsid w:val="004E0D31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42E0C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C3F69"/>
    <w:rsid w:val="005D745D"/>
    <w:rsid w:val="005D7A45"/>
    <w:rsid w:val="005E0570"/>
    <w:rsid w:val="005E2686"/>
    <w:rsid w:val="005F2042"/>
    <w:rsid w:val="005F4AE8"/>
    <w:rsid w:val="00602F77"/>
    <w:rsid w:val="006033B6"/>
    <w:rsid w:val="0060714D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D7377"/>
    <w:rsid w:val="006E11F8"/>
    <w:rsid w:val="006E15B9"/>
    <w:rsid w:val="006E3FA1"/>
    <w:rsid w:val="006E49A4"/>
    <w:rsid w:val="006E4DBA"/>
    <w:rsid w:val="006E5DC8"/>
    <w:rsid w:val="0070199D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276E"/>
    <w:rsid w:val="007D52F3"/>
    <w:rsid w:val="007D7958"/>
    <w:rsid w:val="007E0C68"/>
    <w:rsid w:val="007E331B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91053"/>
    <w:rsid w:val="008911E8"/>
    <w:rsid w:val="00891DAA"/>
    <w:rsid w:val="008A3D74"/>
    <w:rsid w:val="008A7373"/>
    <w:rsid w:val="008B1C3C"/>
    <w:rsid w:val="008B3B2F"/>
    <w:rsid w:val="008B6054"/>
    <w:rsid w:val="008B6CE8"/>
    <w:rsid w:val="008C3F43"/>
    <w:rsid w:val="008C43E9"/>
    <w:rsid w:val="008D694B"/>
    <w:rsid w:val="008E0751"/>
    <w:rsid w:val="008E4329"/>
    <w:rsid w:val="008F7C89"/>
    <w:rsid w:val="00901639"/>
    <w:rsid w:val="00904665"/>
    <w:rsid w:val="009055D6"/>
    <w:rsid w:val="009167EE"/>
    <w:rsid w:val="00917236"/>
    <w:rsid w:val="00930E69"/>
    <w:rsid w:val="00934C79"/>
    <w:rsid w:val="0094677A"/>
    <w:rsid w:val="0095560B"/>
    <w:rsid w:val="00962084"/>
    <w:rsid w:val="00973619"/>
    <w:rsid w:val="009808E0"/>
    <w:rsid w:val="00983575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9F6C1F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B13C5"/>
    <w:rsid w:val="00AC0C0A"/>
    <w:rsid w:val="00AC2E10"/>
    <w:rsid w:val="00AC3442"/>
    <w:rsid w:val="00AE1718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4CE0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AA3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16F5"/>
    <w:rsid w:val="00C97C11"/>
    <w:rsid w:val="00CA5EDF"/>
    <w:rsid w:val="00CA5FF2"/>
    <w:rsid w:val="00CB0F94"/>
    <w:rsid w:val="00CB4539"/>
    <w:rsid w:val="00CD0C78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01D10"/>
    <w:rsid w:val="00E04CD8"/>
    <w:rsid w:val="00E11DDD"/>
    <w:rsid w:val="00E133BC"/>
    <w:rsid w:val="00E17D7E"/>
    <w:rsid w:val="00E23DFD"/>
    <w:rsid w:val="00E24189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B7D0F"/>
    <w:rsid w:val="00EC2897"/>
    <w:rsid w:val="00ED10BA"/>
    <w:rsid w:val="00ED110A"/>
    <w:rsid w:val="00ED38ED"/>
    <w:rsid w:val="00ED6034"/>
    <w:rsid w:val="00EE23F1"/>
    <w:rsid w:val="00EF0732"/>
    <w:rsid w:val="00EF2AA4"/>
    <w:rsid w:val="00EF39A4"/>
    <w:rsid w:val="00EF7667"/>
    <w:rsid w:val="00F20815"/>
    <w:rsid w:val="00F20D76"/>
    <w:rsid w:val="00F32C97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D7035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1259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2025-09-22T09:34:00Z</dcterms:created>
  <dcterms:modified xsi:type="dcterms:W3CDTF">2025-09-22T09:34:00Z</dcterms:modified>
</cp:coreProperties>
</file>