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4E134A54" w:rsidR="000E153B" w:rsidRPr="00355B06" w:rsidRDefault="0040355B" w:rsidP="00355B06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5B06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355B06" w:rsidRPr="00355B06">
        <w:rPr>
          <w:rFonts w:asciiTheme="minorHAnsi" w:hAnsiTheme="minorHAnsi" w:cstheme="minorHAnsi"/>
          <w:sz w:val="22"/>
          <w:szCs w:val="22"/>
        </w:rPr>
        <w:t>Jarosław</w:t>
      </w:r>
      <w:r w:rsidR="00355B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5B06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355B06">
        <w:rPr>
          <w:rFonts w:asciiTheme="minorHAnsi" w:hAnsiTheme="minorHAnsi" w:cstheme="minorHAnsi"/>
          <w:sz w:val="22"/>
          <w:szCs w:val="22"/>
        </w:rPr>
        <w:t xml:space="preserve"> </w:t>
      </w:r>
      <w:r w:rsidR="00355B06" w:rsidRPr="00355B06">
        <w:rPr>
          <w:rFonts w:asciiTheme="minorHAnsi" w:hAnsiTheme="minorHAnsi" w:cstheme="minorHAnsi"/>
          <w:sz w:val="22"/>
          <w:szCs w:val="22"/>
        </w:rPr>
        <w:t>Profit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355B06">
        <w:rPr>
          <w:rFonts w:asciiTheme="minorHAnsi" w:hAnsiTheme="minorHAnsi" w:cstheme="minorHAnsi"/>
          <w:sz w:val="22"/>
          <w:szCs w:val="22"/>
        </w:rPr>
        <w:t>ego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12315" w14:textId="77777777" w:rsidR="00B92AA3" w:rsidRDefault="00B92AA3">
      <w:r>
        <w:separator/>
      </w:r>
    </w:p>
  </w:endnote>
  <w:endnote w:type="continuationSeparator" w:id="0">
    <w:p w14:paraId="51FA10AE" w14:textId="77777777" w:rsidR="00B92AA3" w:rsidRDefault="00B9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6D9FE" w14:textId="77777777" w:rsidR="00B92AA3" w:rsidRDefault="00B92AA3">
      <w:r>
        <w:separator/>
      </w:r>
    </w:p>
  </w:footnote>
  <w:footnote w:type="continuationSeparator" w:id="0">
    <w:p w14:paraId="64BDD3DC" w14:textId="77777777" w:rsidR="00B92AA3" w:rsidRDefault="00B9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156D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07D2"/>
    <w:rsid w:val="00355B06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D7377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AA3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1195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2025-09-17T09:27:00Z</dcterms:created>
  <dcterms:modified xsi:type="dcterms:W3CDTF">2025-09-17T09:27:00Z</dcterms:modified>
</cp:coreProperties>
</file>