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AF4E8D" w14:textId="77777777" w:rsidR="00904665" w:rsidRDefault="00904665" w:rsidP="000E153B">
      <w:pPr>
        <w:tabs>
          <w:tab w:val="left" w:pos="3705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61C54FFC" w14:textId="3F62A060" w:rsidR="00904665" w:rsidRPr="00904665" w:rsidRDefault="00904665" w:rsidP="000E153B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904665">
        <w:rPr>
          <w:rFonts w:ascii="Calibri" w:hAnsi="Calibri" w:cs="Calibri"/>
          <w:sz w:val="22"/>
          <w:szCs w:val="22"/>
        </w:rPr>
        <w:t>Zgodnie z aktem prawnym Ustawy z dnia 13 kwietnia 2022 r. o szczególnych rozwiązaniach w zakresie</w:t>
      </w:r>
    </w:p>
    <w:p w14:paraId="614129AB" w14:textId="1608E8ED" w:rsidR="00904665" w:rsidRPr="00904665" w:rsidRDefault="00904665" w:rsidP="000E153B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904665">
        <w:rPr>
          <w:rFonts w:ascii="Calibri" w:hAnsi="Calibri" w:cs="Calibri"/>
          <w:sz w:val="22"/>
          <w:szCs w:val="22"/>
        </w:rPr>
        <w:t>przeciwdziałania wspieraniu agresji na Ukrainę oraz służących ochronie bezpieczeństwa narodowego wobec osób i podmiotów wpisanych na listę, o której mowa w art.2 ustawy, stosuje się sankcje polegające</w:t>
      </w:r>
    </w:p>
    <w:p w14:paraId="1BE86DCC" w14:textId="77777777" w:rsidR="00904665" w:rsidRPr="00904665" w:rsidRDefault="00904665" w:rsidP="000E153B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904665">
        <w:rPr>
          <w:rFonts w:ascii="Calibri" w:hAnsi="Calibri" w:cs="Calibri"/>
          <w:sz w:val="22"/>
          <w:szCs w:val="22"/>
        </w:rPr>
        <w:t>m.in. Na wykluczeniu z postępowania o udzielenie zamówienia publicznego lub konkursu prowadzonego na</w:t>
      </w:r>
    </w:p>
    <w:p w14:paraId="1F3E5D88" w14:textId="71656298" w:rsidR="004A790F" w:rsidRPr="00904665" w:rsidRDefault="00904665" w:rsidP="000E153B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904665">
        <w:rPr>
          <w:rFonts w:ascii="Calibri" w:hAnsi="Calibri" w:cs="Calibri"/>
          <w:sz w:val="22"/>
          <w:szCs w:val="22"/>
        </w:rPr>
        <w:t>podstawie ustawy z dnia 11 września 2019r. – Prawo zamówień publicznych.</w:t>
      </w:r>
    </w:p>
    <w:p w14:paraId="10D1D8DA" w14:textId="77777777" w:rsidR="004A790F" w:rsidRPr="00904665" w:rsidRDefault="004A790F" w:rsidP="000E153B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</w:p>
    <w:p w14:paraId="2ADC8038" w14:textId="63F3DCBF" w:rsidR="000E153B" w:rsidRPr="00177DF4" w:rsidRDefault="0040355B" w:rsidP="000E153B">
      <w:pPr>
        <w:tabs>
          <w:tab w:val="left" w:pos="3705"/>
        </w:tabs>
        <w:spacing w:line="360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904665">
        <w:rPr>
          <w:rFonts w:ascii="Calibri" w:hAnsi="Calibri" w:cs="Calibri"/>
          <w:sz w:val="22"/>
          <w:szCs w:val="22"/>
        </w:rPr>
        <w:t>W związku z postępowaniem</w:t>
      </w:r>
      <w:r w:rsidR="00904665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357C3D">
        <w:rPr>
          <w:rFonts w:asciiTheme="minorHAnsi" w:hAnsiTheme="minorHAnsi" w:cstheme="minorHAnsi"/>
          <w:b/>
          <w:bCs/>
          <w:sz w:val="22"/>
          <w:szCs w:val="22"/>
        </w:rPr>
        <w:t xml:space="preserve">pn. </w:t>
      </w:r>
      <w:r w:rsidR="000E153B">
        <w:rPr>
          <w:rFonts w:asciiTheme="minorHAnsi" w:hAnsiTheme="minorHAnsi" w:cstheme="minorHAnsi"/>
          <w:b/>
          <w:bCs/>
          <w:sz w:val="22"/>
          <w:szCs w:val="22"/>
        </w:rPr>
        <w:t>Zamówienie</w:t>
      </w:r>
      <w:r w:rsidR="00AB13C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477C13">
        <w:rPr>
          <w:rFonts w:asciiTheme="minorHAnsi" w:hAnsiTheme="minorHAnsi" w:cstheme="minorHAnsi"/>
          <w:b/>
          <w:bCs/>
          <w:sz w:val="22"/>
          <w:szCs w:val="22"/>
        </w:rPr>
        <w:t>I</w:t>
      </w:r>
      <w:r w:rsidR="00AB13C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357C3D">
        <w:rPr>
          <w:rFonts w:asciiTheme="minorHAnsi" w:hAnsiTheme="minorHAnsi" w:cstheme="minorHAnsi"/>
          <w:b/>
          <w:bCs/>
          <w:sz w:val="22"/>
          <w:szCs w:val="22"/>
        </w:rPr>
        <w:t xml:space="preserve">w ramach </w:t>
      </w:r>
      <w:r w:rsidR="00AB13C5">
        <w:rPr>
          <w:rFonts w:asciiTheme="minorHAnsi" w:hAnsiTheme="minorHAnsi" w:cstheme="minorHAnsi"/>
          <w:b/>
          <w:bCs/>
          <w:sz w:val="22"/>
          <w:szCs w:val="22"/>
        </w:rPr>
        <w:t xml:space="preserve">projektu </w:t>
      </w:r>
      <w:r w:rsidR="00AB13C5" w:rsidRPr="00303C0E">
        <w:rPr>
          <w:rFonts w:asciiTheme="minorHAnsi" w:hAnsiTheme="minorHAnsi" w:cstheme="minorHAnsi"/>
          <w:sz w:val="22"/>
          <w:szCs w:val="22"/>
        </w:rPr>
        <w:t>„</w:t>
      </w:r>
      <w:r w:rsidR="00477C13" w:rsidRPr="00477C13">
        <w:rPr>
          <w:rFonts w:asciiTheme="minorHAnsi" w:hAnsiTheme="minorHAnsi" w:cstheme="minorHAnsi"/>
          <w:sz w:val="22"/>
          <w:szCs w:val="22"/>
        </w:rPr>
        <w:t>Animatorzy zmian</w:t>
      </w:r>
      <w:r w:rsidR="00AB13C5" w:rsidRPr="00303C0E">
        <w:rPr>
          <w:rFonts w:asciiTheme="minorHAnsi" w:hAnsiTheme="minorHAnsi" w:cstheme="minorHAnsi"/>
          <w:b/>
          <w:bCs/>
          <w:sz w:val="22"/>
          <w:szCs w:val="22"/>
        </w:rPr>
        <w:t>” nr projektu FEWP.10.01-IZ.00-00</w:t>
      </w:r>
      <w:r w:rsidR="00477C13">
        <w:rPr>
          <w:rFonts w:asciiTheme="minorHAnsi" w:hAnsiTheme="minorHAnsi" w:cstheme="minorHAnsi"/>
          <w:b/>
          <w:bCs/>
          <w:sz w:val="22"/>
          <w:szCs w:val="22"/>
        </w:rPr>
        <w:t>42</w:t>
      </w:r>
      <w:r w:rsidR="00AB13C5" w:rsidRPr="00303C0E">
        <w:rPr>
          <w:rFonts w:asciiTheme="minorHAnsi" w:hAnsiTheme="minorHAnsi" w:cstheme="minorHAnsi"/>
          <w:b/>
          <w:bCs/>
          <w:sz w:val="22"/>
          <w:szCs w:val="22"/>
        </w:rPr>
        <w:t xml:space="preserve">/24 </w:t>
      </w:r>
      <w:r w:rsidRPr="00904665">
        <w:rPr>
          <w:rFonts w:ascii="Calibri" w:hAnsi="Calibri" w:cs="Calibri"/>
          <w:sz w:val="22"/>
          <w:szCs w:val="22"/>
        </w:rPr>
        <w:t xml:space="preserve">zamieszczonym w Bazie Konkurencyjności przez </w:t>
      </w:r>
      <w:r w:rsidR="00477C13">
        <w:rPr>
          <w:rFonts w:asciiTheme="minorHAnsi" w:hAnsiTheme="minorHAnsi" w:cstheme="minorHAnsi"/>
          <w:sz w:val="22"/>
          <w:szCs w:val="22"/>
        </w:rPr>
        <w:t>Wyższą Szkołę Kadr Menadżerskich</w:t>
      </w:r>
      <w:r w:rsidR="00357C3D">
        <w:rPr>
          <w:rFonts w:asciiTheme="minorHAnsi" w:hAnsiTheme="minorHAnsi" w:cstheme="minorHAnsi"/>
          <w:sz w:val="22"/>
          <w:szCs w:val="22"/>
        </w:rPr>
        <w:t>, realizując</w:t>
      </w:r>
      <w:r w:rsidR="00CA5FF2">
        <w:rPr>
          <w:rFonts w:asciiTheme="minorHAnsi" w:hAnsiTheme="minorHAnsi" w:cstheme="minorHAnsi"/>
          <w:sz w:val="22"/>
          <w:szCs w:val="22"/>
        </w:rPr>
        <w:t>ą</w:t>
      </w:r>
      <w:r w:rsidR="00357C3D">
        <w:rPr>
          <w:rFonts w:asciiTheme="minorHAnsi" w:hAnsiTheme="minorHAnsi" w:cstheme="minorHAnsi"/>
          <w:sz w:val="22"/>
          <w:szCs w:val="22"/>
        </w:rPr>
        <w:t xml:space="preserve"> projekt pn. </w:t>
      </w:r>
      <w:r w:rsidR="00AB13C5" w:rsidRPr="00303C0E">
        <w:rPr>
          <w:rFonts w:asciiTheme="minorHAnsi" w:hAnsiTheme="minorHAnsi" w:cstheme="minorHAnsi"/>
          <w:sz w:val="22"/>
          <w:szCs w:val="22"/>
        </w:rPr>
        <w:t>„</w:t>
      </w:r>
      <w:r w:rsidR="00477C13">
        <w:rPr>
          <w:rFonts w:asciiTheme="minorHAnsi" w:hAnsiTheme="minorHAnsi" w:cstheme="minorHAnsi"/>
          <w:sz w:val="22"/>
          <w:szCs w:val="22"/>
        </w:rPr>
        <w:t>Animatorzy zmian</w:t>
      </w:r>
      <w:r w:rsidR="00AB13C5" w:rsidRPr="00303C0E">
        <w:rPr>
          <w:rFonts w:asciiTheme="minorHAnsi" w:hAnsiTheme="minorHAnsi" w:cstheme="minorHAnsi"/>
          <w:b/>
          <w:bCs/>
          <w:sz w:val="22"/>
          <w:szCs w:val="22"/>
        </w:rPr>
        <w:t>” nr projektu FEWP.10.01-IZ.00-00</w:t>
      </w:r>
      <w:r w:rsidR="00477C13">
        <w:rPr>
          <w:rFonts w:asciiTheme="minorHAnsi" w:hAnsiTheme="minorHAnsi" w:cstheme="minorHAnsi"/>
          <w:b/>
          <w:bCs/>
          <w:sz w:val="22"/>
          <w:szCs w:val="22"/>
        </w:rPr>
        <w:t>42</w:t>
      </w:r>
      <w:r w:rsidR="00AB13C5" w:rsidRPr="00303C0E">
        <w:rPr>
          <w:rFonts w:asciiTheme="minorHAnsi" w:hAnsiTheme="minorHAnsi" w:cstheme="minorHAnsi"/>
          <w:b/>
          <w:bCs/>
          <w:sz w:val="22"/>
          <w:szCs w:val="22"/>
        </w:rPr>
        <w:t xml:space="preserve">/24 realizowanego </w:t>
      </w:r>
      <w:r w:rsidR="00AB13C5" w:rsidRPr="00303C0E">
        <w:rPr>
          <w:rFonts w:asciiTheme="minorHAnsi" w:hAnsiTheme="minorHAnsi" w:cstheme="minorHAnsi"/>
          <w:sz w:val="22"/>
          <w:szCs w:val="22"/>
        </w:rPr>
        <w:t xml:space="preserve">w ramach </w:t>
      </w:r>
      <w:r w:rsidR="00AB13C5" w:rsidRPr="00303C0E">
        <w:rPr>
          <w:rFonts w:asciiTheme="minorHAnsi" w:hAnsiTheme="minorHAnsi" w:cstheme="minorHAnsi"/>
          <w:bCs/>
          <w:sz w:val="22"/>
          <w:szCs w:val="22"/>
        </w:rPr>
        <w:t>Programu Regionalnego Fundusze Europejskie dla Wielkopolski 2021-2027</w:t>
      </w:r>
      <w:r w:rsidR="00AB13C5" w:rsidRPr="00303C0E">
        <w:rPr>
          <w:rFonts w:asciiTheme="minorHAnsi" w:hAnsiTheme="minorHAnsi" w:cstheme="minorHAnsi"/>
          <w:bCs/>
          <w:sz w:val="22"/>
          <w:szCs w:val="22"/>
          <w:lang w:val="x-none"/>
        </w:rPr>
        <w:t>, Priorytet 10. Sprawiedliwa transformacja Wielkopolski Wschodniej, Działanie 10.1 Rynek pracy, kształcenie i aktywne społeczeństwo wspierające transformację gospodarki</w:t>
      </w:r>
      <w:r w:rsidR="000E153B" w:rsidRPr="00177DF4">
        <w:rPr>
          <w:rFonts w:asciiTheme="minorHAnsi" w:hAnsiTheme="minorHAnsi" w:cstheme="minorHAnsi"/>
          <w:bCs/>
          <w:sz w:val="22"/>
          <w:szCs w:val="22"/>
        </w:rPr>
        <w:t>,</w:t>
      </w:r>
    </w:p>
    <w:p w14:paraId="02DE32FC" w14:textId="682FAD2C" w:rsidR="0040355B" w:rsidRPr="00904665" w:rsidRDefault="0040355B" w:rsidP="00904665">
      <w:pPr>
        <w:tabs>
          <w:tab w:val="left" w:pos="3705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11899C8D" w14:textId="5B4AF3DA" w:rsidR="0040355B" w:rsidRPr="00904665" w:rsidRDefault="0040355B" w:rsidP="00904665">
      <w:pPr>
        <w:tabs>
          <w:tab w:val="left" w:pos="3705"/>
        </w:tabs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  <w:r w:rsidRPr="00904665">
        <w:rPr>
          <w:rFonts w:ascii="Calibri" w:hAnsi="Calibri" w:cs="Calibri"/>
          <w:sz w:val="22"/>
          <w:szCs w:val="22"/>
        </w:rPr>
        <w:t xml:space="preserve">oświadczam, że </w:t>
      </w:r>
      <w:r w:rsidRPr="00904665">
        <w:rPr>
          <w:rFonts w:ascii="Calibri" w:hAnsi="Calibri" w:cs="Calibri"/>
          <w:b/>
          <w:sz w:val="22"/>
          <w:szCs w:val="22"/>
        </w:rPr>
        <w:t xml:space="preserve">nie </w:t>
      </w:r>
      <w:r w:rsidR="00904665" w:rsidRPr="00904665">
        <w:rPr>
          <w:rFonts w:ascii="Calibri" w:hAnsi="Calibri" w:cs="Calibri"/>
          <w:b/>
          <w:sz w:val="22"/>
          <w:szCs w:val="22"/>
        </w:rPr>
        <w:t xml:space="preserve">ww. </w:t>
      </w:r>
      <w:r w:rsidR="00904665">
        <w:rPr>
          <w:rFonts w:ascii="Calibri" w:hAnsi="Calibri" w:cs="Calibri"/>
          <w:b/>
          <w:sz w:val="22"/>
          <w:szCs w:val="22"/>
        </w:rPr>
        <w:t xml:space="preserve"> zapisy </w:t>
      </w:r>
      <w:r w:rsidR="00904665" w:rsidRPr="00904665">
        <w:rPr>
          <w:rFonts w:ascii="Calibri" w:hAnsi="Calibri" w:cs="Calibri"/>
          <w:b/>
          <w:sz w:val="22"/>
          <w:szCs w:val="22"/>
        </w:rPr>
        <w:t>nie dotyczą reprezentowanego przeze mnie podmiotu.</w:t>
      </w:r>
    </w:p>
    <w:p w14:paraId="30BB9A0C" w14:textId="77777777" w:rsidR="00904665" w:rsidRPr="00904665" w:rsidRDefault="00904665" w:rsidP="00904665">
      <w:pPr>
        <w:tabs>
          <w:tab w:val="left" w:pos="3705"/>
        </w:tabs>
        <w:spacing w:line="360" w:lineRule="auto"/>
        <w:jc w:val="both"/>
        <w:rPr>
          <w:rFonts w:ascii="Calibri" w:hAnsi="Calibri" w:cs="Calibri"/>
          <w:sz w:val="22"/>
          <w:szCs w:val="22"/>
        </w:rPr>
      </w:pPr>
    </w:p>
    <w:p w14:paraId="674783C5" w14:textId="77777777" w:rsidR="0040355B" w:rsidRPr="00904665" w:rsidRDefault="0040355B" w:rsidP="00904665">
      <w:pPr>
        <w:tabs>
          <w:tab w:val="left" w:pos="3705"/>
        </w:tabs>
        <w:spacing w:line="360" w:lineRule="auto"/>
        <w:jc w:val="right"/>
        <w:rPr>
          <w:rFonts w:ascii="Calibri" w:hAnsi="Calibri" w:cs="Calibri"/>
          <w:i/>
          <w:sz w:val="22"/>
          <w:szCs w:val="22"/>
        </w:rPr>
      </w:pPr>
      <w:r w:rsidRPr="00904665">
        <w:rPr>
          <w:rFonts w:ascii="Calibri" w:hAnsi="Calibri" w:cs="Calibri"/>
          <w:i/>
          <w:sz w:val="22"/>
          <w:szCs w:val="22"/>
        </w:rPr>
        <w:t>………………………………………………………</w:t>
      </w:r>
    </w:p>
    <w:p w14:paraId="3D96FF66" w14:textId="7E361EE2" w:rsidR="0040355B" w:rsidRPr="00904665" w:rsidRDefault="0040355B" w:rsidP="00904665">
      <w:pPr>
        <w:tabs>
          <w:tab w:val="left" w:pos="3705"/>
        </w:tabs>
        <w:spacing w:line="360" w:lineRule="auto"/>
        <w:jc w:val="right"/>
        <w:rPr>
          <w:rFonts w:ascii="Calibri" w:hAnsi="Calibri" w:cs="Calibri"/>
          <w:i/>
          <w:sz w:val="22"/>
          <w:szCs w:val="22"/>
        </w:rPr>
      </w:pPr>
      <w:r w:rsidRPr="00904665">
        <w:rPr>
          <w:rFonts w:ascii="Calibri" w:hAnsi="Calibri" w:cs="Calibri"/>
          <w:i/>
          <w:sz w:val="22"/>
          <w:szCs w:val="22"/>
        </w:rPr>
        <w:t xml:space="preserve">(podpis </w:t>
      </w:r>
      <w:r w:rsidR="00904665">
        <w:rPr>
          <w:rFonts w:ascii="Calibri" w:hAnsi="Calibri" w:cs="Calibri"/>
          <w:i/>
          <w:sz w:val="22"/>
          <w:szCs w:val="22"/>
        </w:rPr>
        <w:t>Oferenta</w:t>
      </w:r>
      <w:r w:rsidRPr="00904665">
        <w:rPr>
          <w:rFonts w:ascii="Calibri" w:hAnsi="Calibri" w:cs="Calibri"/>
          <w:i/>
          <w:sz w:val="22"/>
          <w:szCs w:val="22"/>
        </w:rPr>
        <w:t>)</w:t>
      </w:r>
    </w:p>
    <w:p w14:paraId="64D0B5EF" w14:textId="77777777" w:rsidR="0040355B" w:rsidRPr="00904665" w:rsidRDefault="0040355B" w:rsidP="00904665">
      <w:pPr>
        <w:tabs>
          <w:tab w:val="left" w:pos="3705"/>
        </w:tabs>
        <w:spacing w:line="360" w:lineRule="auto"/>
        <w:jc w:val="right"/>
        <w:rPr>
          <w:rFonts w:ascii="Calibri" w:hAnsi="Calibri" w:cs="Calibri"/>
          <w:i/>
          <w:sz w:val="22"/>
          <w:szCs w:val="22"/>
        </w:rPr>
      </w:pPr>
    </w:p>
    <w:p w14:paraId="35E06F69" w14:textId="77777777" w:rsidR="0040355B" w:rsidRPr="00904665" w:rsidRDefault="0040355B" w:rsidP="00904665">
      <w:pPr>
        <w:tabs>
          <w:tab w:val="left" w:pos="3705"/>
        </w:tabs>
        <w:spacing w:line="360" w:lineRule="auto"/>
        <w:jc w:val="right"/>
        <w:rPr>
          <w:rFonts w:ascii="Calibri" w:hAnsi="Calibri" w:cs="Calibri"/>
          <w:i/>
          <w:sz w:val="22"/>
          <w:szCs w:val="22"/>
        </w:rPr>
      </w:pPr>
    </w:p>
    <w:p w14:paraId="7E1EE3F6" w14:textId="17AA43C6" w:rsidR="0040355B" w:rsidRPr="00904665" w:rsidRDefault="0040355B" w:rsidP="00904665">
      <w:pPr>
        <w:tabs>
          <w:tab w:val="left" w:pos="3705"/>
        </w:tabs>
        <w:spacing w:line="360" w:lineRule="auto"/>
        <w:jc w:val="right"/>
        <w:rPr>
          <w:rFonts w:ascii="Calibri" w:hAnsi="Calibri" w:cs="Calibri"/>
          <w:i/>
          <w:sz w:val="22"/>
          <w:szCs w:val="22"/>
        </w:rPr>
      </w:pPr>
      <w:r w:rsidRPr="00904665">
        <w:rPr>
          <w:rFonts w:ascii="Calibri" w:hAnsi="Calibri" w:cs="Calibri"/>
          <w:i/>
          <w:sz w:val="22"/>
          <w:szCs w:val="22"/>
        </w:rPr>
        <w:t>…………………………</w:t>
      </w:r>
      <w:r w:rsidR="00EF39A4" w:rsidRPr="00904665">
        <w:rPr>
          <w:rFonts w:ascii="Calibri" w:hAnsi="Calibri" w:cs="Calibri"/>
          <w:i/>
          <w:sz w:val="22"/>
          <w:szCs w:val="22"/>
        </w:rPr>
        <w:t xml:space="preserve"> </w:t>
      </w:r>
      <w:r w:rsidRPr="00904665">
        <w:rPr>
          <w:rFonts w:ascii="Calibri" w:hAnsi="Calibri" w:cs="Calibri"/>
          <w:i/>
          <w:sz w:val="22"/>
          <w:szCs w:val="22"/>
        </w:rPr>
        <w:t>……………………………</w:t>
      </w:r>
    </w:p>
    <w:p w14:paraId="021C45E3" w14:textId="77777777" w:rsidR="0040355B" w:rsidRPr="00904665" w:rsidRDefault="0040355B" w:rsidP="00904665">
      <w:pPr>
        <w:tabs>
          <w:tab w:val="left" w:pos="3705"/>
        </w:tabs>
        <w:spacing w:line="360" w:lineRule="auto"/>
        <w:jc w:val="right"/>
        <w:rPr>
          <w:rFonts w:ascii="Calibri" w:hAnsi="Calibri" w:cs="Calibri"/>
          <w:sz w:val="22"/>
          <w:szCs w:val="22"/>
        </w:rPr>
      </w:pPr>
      <w:r w:rsidRPr="00904665">
        <w:rPr>
          <w:rFonts w:ascii="Calibri" w:hAnsi="Calibri" w:cs="Calibri"/>
          <w:i/>
          <w:sz w:val="22"/>
          <w:szCs w:val="22"/>
        </w:rPr>
        <w:t>(data, miejscowość)</w:t>
      </w:r>
    </w:p>
    <w:p w14:paraId="11B1D023" w14:textId="77777777" w:rsidR="004A790F" w:rsidRPr="00177DF4" w:rsidRDefault="004A790F" w:rsidP="0040355B">
      <w:pPr>
        <w:tabs>
          <w:tab w:val="left" w:pos="3705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6D8A8ACF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6FC0B9A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3E55FC12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3B41263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2E321D42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39936C8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37D76D46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 </w:t>
      </w:r>
    </w:p>
    <w:sectPr w:rsidR="004A790F" w:rsidRPr="00177DF4" w:rsidSect="00542E0C">
      <w:headerReference w:type="default" r:id="rId8"/>
      <w:footerReference w:type="default" r:id="rId9"/>
      <w:pgSz w:w="11906" w:h="16838"/>
      <w:pgMar w:top="1418" w:right="96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4AF97C" w14:textId="77777777" w:rsidR="00D56BA2" w:rsidRDefault="00D56BA2">
      <w:r>
        <w:separator/>
      </w:r>
    </w:p>
  </w:endnote>
  <w:endnote w:type="continuationSeparator" w:id="0">
    <w:p w14:paraId="034FD0C3" w14:textId="77777777" w:rsidR="00D56BA2" w:rsidRDefault="00D56B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258198t00">
    <w:altName w:val="Times New Roman"/>
    <w:charset w:val="00"/>
    <w:family w:val="roman"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4FDEDD" w14:textId="77777777" w:rsidR="006A1585" w:rsidRDefault="006A158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6ACDDF" w14:textId="77777777" w:rsidR="00D56BA2" w:rsidRDefault="00D56BA2">
      <w:r>
        <w:separator/>
      </w:r>
    </w:p>
  </w:footnote>
  <w:footnote w:type="continuationSeparator" w:id="0">
    <w:p w14:paraId="2B545364" w14:textId="77777777" w:rsidR="00D56BA2" w:rsidRDefault="00D56B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9283F1" w14:textId="419F6850" w:rsidR="00934C79" w:rsidRDefault="00C468EC" w:rsidP="00267FA1">
    <w:pPr>
      <w:pStyle w:val="Nagwek"/>
      <w:jc w:val="both"/>
      <w:rPr>
        <w:color w:val="767171"/>
      </w:rPr>
    </w:pPr>
    <w:r>
      <w:rPr>
        <w:noProof/>
        <w:lang w:eastAsia="pl-PL"/>
      </w:rPr>
      <w:drawing>
        <wp:inline distT="0" distB="0" distL="0" distR="0" wp14:anchorId="1B71AD11" wp14:editId="73091D25">
          <wp:extent cx="5727700" cy="754380"/>
          <wp:effectExtent l="0" t="0" r="6350" b="7620"/>
          <wp:docPr id="8" name="Obraz 8" descr="Zestawienie logotypów: Programu Fundusze Europejskie dla Wielkopolski, flagi Unii Europejskiej, herby Samorządu Województwa Wielk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Zestawienie_wer.achromatyczna_FE+RP+UE+HERB_dofinansowani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7700" cy="754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DC75BD" w14:textId="77777777" w:rsidR="00360506" w:rsidRDefault="00360506" w:rsidP="00267FA1">
    <w:pPr>
      <w:pStyle w:val="Nagwek"/>
      <w:jc w:val="both"/>
      <w:rPr>
        <w:color w:val="767171"/>
      </w:rPr>
    </w:pPr>
  </w:p>
  <w:p w14:paraId="489DBA0D" w14:textId="2D7ACDE6" w:rsidR="00360506" w:rsidRPr="00267FA1" w:rsidRDefault="00360506" w:rsidP="00360506">
    <w:pPr>
      <w:pStyle w:val="Nagwek"/>
      <w:jc w:val="right"/>
      <w:rPr>
        <w:color w:val="76717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2A30FCB0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Cs/>
        <w:color w:val="000000"/>
        <w:sz w:val="23"/>
        <w:szCs w:val="23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 w15:restartNumberingAfterBreak="0">
    <w:nsid w:val="00000004"/>
    <w:multiLevelType w:val="singleLevel"/>
    <w:tmpl w:val="35EC3068"/>
    <w:name w:val="WW8Num7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color w:val="000000"/>
        <w:sz w:val="22"/>
        <w:szCs w:val="22"/>
        <w:lang w:eastAsia="zh-CN"/>
      </w:rPr>
    </w:lvl>
  </w:abstractNum>
  <w:abstractNum w:abstractNumId="3" w15:restartNumberingAfterBreak="0">
    <w:nsid w:val="00000005"/>
    <w:multiLevelType w:val="singleLevel"/>
    <w:tmpl w:val="00F04EC6"/>
    <w:name w:val="WW8Num7"/>
    <w:lvl w:ilvl="0">
      <w:start w:val="5"/>
      <w:numFmt w:val="decimal"/>
      <w:lvlText w:val="%1."/>
      <w:lvlJc w:val="left"/>
      <w:pPr>
        <w:ind w:left="1117" w:hanging="360"/>
      </w:pPr>
      <w:rPr>
        <w:rFonts w:ascii="Times New Roman" w:eastAsia="Calibri" w:hAnsi="Times New Roman" w:cs="Times New Roman" w:hint="default"/>
        <w:iCs/>
        <w:color w:val="auto"/>
        <w:sz w:val="22"/>
        <w:szCs w:val="22"/>
        <w:lang w:eastAsia="en-US"/>
      </w:rPr>
    </w:lvl>
  </w:abstractNum>
  <w:abstractNum w:abstractNumId="4" w15:restartNumberingAfterBreak="0">
    <w:nsid w:val="00000007"/>
    <w:multiLevelType w:val="singleLevel"/>
    <w:tmpl w:val="00000007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5" w15:restartNumberingAfterBreak="0">
    <w:nsid w:val="00000009"/>
    <w:multiLevelType w:val="singleLevel"/>
    <w:tmpl w:val="71289740"/>
    <w:name w:val="WW8Num1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</w:abstractNum>
  <w:abstractNum w:abstractNumId="6" w15:restartNumberingAfterBreak="0">
    <w:nsid w:val="0000000A"/>
    <w:multiLevelType w:val="singleLevel"/>
    <w:tmpl w:val="0000000A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Calibri"/>
        <w:b w:val="0"/>
        <w:bCs w:val="0"/>
      </w:rPr>
    </w:lvl>
  </w:abstractNum>
  <w:abstractNum w:abstractNumId="7" w15:restartNumberingAfterBreak="0">
    <w:nsid w:val="0000000B"/>
    <w:multiLevelType w:val="singleLevel"/>
    <w:tmpl w:val="AB569906"/>
    <w:name w:val="WW8Num17"/>
    <w:lvl w:ilvl="0">
      <w:start w:val="1"/>
      <w:numFmt w:val="decimal"/>
      <w:lvlText w:val="%1."/>
      <w:lvlJc w:val="left"/>
      <w:pPr>
        <w:tabs>
          <w:tab w:val="num" w:pos="1117"/>
        </w:tabs>
        <w:ind w:left="1097" w:hanging="340"/>
      </w:pPr>
      <w:rPr>
        <w:rFonts w:ascii="Calibri" w:hAnsi="Calibri" w:cs="Calibri"/>
        <w:b w:val="0"/>
        <w:sz w:val="23"/>
        <w:szCs w:val="23"/>
      </w:rPr>
    </w:lvl>
  </w:abstractNum>
  <w:abstractNum w:abstractNumId="8" w15:restartNumberingAfterBreak="0">
    <w:nsid w:val="0000000C"/>
    <w:multiLevelType w:val="singleLevel"/>
    <w:tmpl w:val="0000000C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Open Sans"/>
        <w:iCs/>
        <w:color w:val="000000"/>
        <w:sz w:val="23"/>
        <w:szCs w:val="23"/>
      </w:rPr>
    </w:lvl>
  </w:abstractNum>
  <w:abstractNum w:abstractNumId="9" w15:restartNumberingAfterBreak="0">
    <w:nsid w:val="0000000D"/>
    <w:multiLevelType w:val="singleLevel"/>
    <w:tmpl w:val="0000000D"/>
    <w:name w:val="WW8Num1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cs="Calibri"/>
      </w:rPr>
    </w:lvl>
  </w:abstractNum>
  <w:abstractNum w:abstractNumId="10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alibri"/>
      </w:rPr>
    </w:lvl>
  </w:abstractNum>
  <w:abstractNum w:abstractNumId="11" w15:restartNumberingAfterBreak="0">
    <w:nsid w:val="00000029"/>
    <w:multiLevelType w:val="singleLevel"/>
    <w:tmpl w:val="00000029"/>
    <w:name w:val="WW8Num60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</w:abstractNum>
  <w:abstractNum w:abstractNumId="12" w15:restartNumberingAfterBreak="0">
    <w:nsid w:val="00000036"/>
    <w:multiLevelType w:val="singleLevel"/>
    <w:tmpl w:val="E5DCD06A"/>
    <w:name w:val="WW8Num75"/>
    <w:lvl w:ilvl="0">
      <w:start w:val="1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sz w:val="22"/>
        <w:szCs w:val="22"/>
        <w:lang w:val="x-none"/>
      </w:rPr>
    </w:lvl>
  </w:abstractNum>
  <w:abstractNum w:abstractNumId="13" w15:restartNumberingAfterBreak="0">
    <w:nsid w:val="055E0FAC"/>
    <w:multiLevelType w:val="hybridMultilevel"/>
    <w:tmpl w:val="B2D670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69A7576"/>
    <w:multiLevelType w:val="hybridMultilevel"/>
    <w:tmpl w:val="95149520"/>
    <w:lvl w:ilvl="0" w:tplc="819EFE74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074C1E6F"/>
    <w:multiLevelType w:val="hybridMultilevel"/>
    <w:tmpl w:val="88E09B6E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6" w15:restartNumberingAfterBreak="0">
    <w:nsid w:val="0D756E5B"/>
    <w:multiLevelType w:val="hybridMultilevel"/>
    <w:tmpl w:val="A2E23A38"/>
    <w:lvl w:ilvl="0" w:tplc="EF34549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4ED0D01"/>
    <w:multiLevelType w:val="hybridMultilevel"/>
    <w:tmpl w:val="650260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69928B0"/>
    <w:multiLevelType w:val="hybridMultilevel"/>
    <w:tmpl w:val="4D16CA9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1ECF32F1"/>
    <w:multiLevelType w:val="hybridMultilevel"/>
    <w:tmpl w:val="03E605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B8522D"/>
    <w:multiLevelType w:val="hybridMultilevel"/>
    <w:tmpl w:val="3D80A646"/>
    <w:lvl w:ilvl="0" w:tplc="ED0213F8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E411DD"/>
    <w:multiLevelType w:val="hybridMultilevel"/>
    <w:tmpl w:val="65481BA8"/>
    <w:lvl w:ilvl="0" w:tplc="84FC175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5243F7"/>
    <w:multiLevelType w:val="hybridMultilevel"/>
    <w:tmpl w:val="51440A04"/>
    <w:lvl w:ilvl="0" w:tplc="8424DB30">
      <w:start w:val="2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ascii="Open Sans" w:hAnsi="Open Sans" w:cs="Open Sans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3" w15:restartNumberingAfterBreak="0">
    <w:nsid w:val="368708B7"/>
    <w:multiLevelType w:val="hybridMultilevel"/>
    <w:tmpl w:val="1E88A63A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4" w15:restartNumberingAfterBreak="0">
    <w:nsid w:val="3940123E"/>
    <w:multiLevelType w:val="hybridMultilevel"/>
    <w:tmpl w:val="20941E2C"/>
    <w:lvl w:ilvl="0" w:tplc="02105A5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622BA1"/>
    <w:multiLevelType w:val="hybridMultilevel"/>
    <w:tmpl w:val="136A34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6C1D02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F54486"/>
    <w:multiLevelType w:val="hybridMultilevel"/>
    <w:tmpl w:val="083AE416"/>
    <w:lvl w:ilvl="0" w:tplc="BDBC6E82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7" w15:restartNumberingAfterBreak="0">
    <w:nsid w:val="47B53F01"/>
    <w:multiLevelType w:val="hybridMultilevel"/>
    <w:tmpl w:val="EA52CC86"/>
    <w:lvl w:ilvl="0" w:tplc="B38A6452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1B3FCE"/>
    <w:multiLevelType w:val="hybridMultilevel"/>
    <w:tmpl w:val="F2CAEBC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E730D5"/>
    <w:multiLevelType w:val="hybridMultilevel"/>
    <w:tmpl w:val="4012692E"/>
    <w:lvl w:ilvl="0" w:tplc="8D882A0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30B716A"/>
    <w:multiLevelType w:val="hybridMultilevel"/>
    <w:tmpl w:val="8CBCA630"/>
    <w:lvl w:ilvl="0" w:tplc="1144B2E8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 w15:restartNumberingAfterBreak="0">
    <w:nsid w:val="707A4625"/>
    <w:multiLevelType w:val="hybridMultilevel"/>
    <w:tmpl w:val="9E1E8796"/>
    <w:lvl w:ilvl="0" w:tplc="25AA46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1C7F4F"/>
    <w:multiLevelType w:val="hybridMultilevel"/>
    <w:tmpl w:val="166EC3DC"/>
    <w:lvl w:ilvl="0" w:tplc="4308E9E0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A0F679B"/>
    <w:multiLevelType w:val="hybridMultilevel"/>
    <w:tmpl w:val="03264632"/>
    <w:lvl w:ilvl="0" w:tplc="8090B686">
      <w:start w:val="10"/>
      <w:numFmt w:val="upperRoman"/>
      <w:lvlText w:val="%1."/>
      <w:lvlJc w:val="righ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4" w15:restartNumberingAfterBreak="0">
    <w:nsid w:val="7D88130E"/>
    <w:multiLevelType w:val="hybridMultilevel"/>
    <w:tmpl w:val="5B7ACDCA"/>
    <w:lvl w:ilvl="0" w:tplc="7A8835FE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5" w15:restartNumberingAfterBreak="0">
    <w:nsid w:val="7FAE04A1"/>
    <w:multiLevelType w:val="hybridMultilevel"/>
    <w:tmpl w:val="66C039DE"/>
    <w:lvl w:ilvl="0" w:tplc="663EE8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4188426">
    <w:abstractNumId w:val="16"/>
  </w:num>
  <w:num w:numId="2" w16cid:durableId="675688102">
    <w:abstractNumId w:val="31"/>
  </w:num>
  <w:num w:numId="3" w16cid:durableId="1627154299">
    <w:abstractNumId w:val="18"/>
  </w:num>
  <w:num w:numId="4" w16cid:durableId="1747604278">
    <w:abstractNumId w:val="27"/>
  </w:num>
  <w:num w:numId="5" w16cid:durableId="1204054916">
    <w:abstractNumId w:val="29"/>
  </w:num>
  <w:num w:numId="6" w16cid:durableId="616957124">
    <w:abstractNumId w:val="30"/>
  </w:num>
  <w:num w:numId="7" w16cid:durableId="1779524732">
    <w:abstractNumId w:val="22"/>
  </w:num>
  <w:num w:numId="8" w16cid:durableId="992948056">
    <w:abstractNumId w:val="35"/>
  </w:num>
  <w:num w:numId="9" w16cid:durableId="536089834">
    <w:abstractNumId w:val="25"/>
  </w:num>
  <w:num w:numId="10" w16cid:durableId="1349143111">
    <w:abstractNumId w:val="17"/>
  </w:num>
  <w:num w:numId="11" w16cid:durableId="386149520">
    <w:abstractNumId w:val="32"/>
  </w:num>
  <w:num w:numId="12" w16cid:durableId="1728532893">
    <w:abstractNumId w:val="24"/>
  </w:num>
  <w:num w:numId="13" w16cid:durableId="979113218">
    <w:abstractNumId w:val="14"/>
  </w:num>
  <w:num w:numId="14" w16cid:durableId="1360204809">
    <w:abstractNumId w:val="26"/>
  </w:num>
  <w:num w:numId="15" w16cid:durableId="785738152">
    <w:abstractNumId w:val="34"/>
  </w:num>
  <w:num w:numId="16" w16cid:durableId="1608923813">
    <w:abstractNumId w:val="21"/>
  </w:num>
  <w:num w:numId="17" w16cid:durableId="271089070">
    <w:abstractNumId w:val="20"/>
  </w:num>
  <w:num w:numId="18" w16cid:durableId="1594237425">
    <w:abstractNumId w:val="15"/>
  </w:num>
  <w:num w:numId="19" w16cid:durableId="780614768">
    <w:abstractNumId w:val="23"/>
  </w:num>
  <w:num w:numId="20" w16cid:durableId="843861802">
    <w:abstractNumId w:val="28"/>
  </w:num>
  <w:num w:numId="21" w16cid:durableId="130440781">
    <w:abstractNumId w:val="33"/>
  </w:num>
  <w:num w:numId="22" w16cid:durableId="141964645">
    <w:abstractNumId w:val="19"/>
  </w:num>
  <w:num w:numId="23" w16cid:durableId="1598324132">
    <w:abstractNumId w:val="1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284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FDA"/>
    <w:rsid w:val="000153C8"/>
    <w:rsid w:val="00016914"/>
    <w:rsid w:val="000176CC"/>
    <w:rsid w:val="00020DB2"/>
    <w:rsid w:val="000233BD"/>
    <w:rsid w:val="00026BDE"/>
    <w:rsid w:val="00027C3F"/>
    <w:rsid w:val="0004060E"/>
    <w:rsid w:val="00041995"/>
    <w:rsid w:val="00053A88"/>
    <w:rsid w:val="00061292"/>
    <w:rsid w:val="00062B52"/>
    <w:rsid w:val="00066902"/>
    <w:rsid w:val="00087E4A"/>
    <w:rsid w:val="000B0B83"/>
    <w:rsid w:val="000B1DA2"/>
    <w:rsid w:val="000B46F7"/>
    <w:rsid w:val="000C4774"/>
    <w:rsid w:val="000C5352"/>
    <w:rsid w:val="000D2E35"/>
    <w:rsid w:val="000E153B"/>
    <w:rsid w:val="000E2AFF"/>
    <w:rsid w:val="000E59D5"/>
    <w:rsid w:val="000E73AB"/>
    <w:rsid w:val="000F178C"/>
    <w:rsid w:val="000F565F"/>
    <w:rsid w:val="001029FE"/>
    <w:rsid w:val="00120897"/>
    <w:rsid w:val="00122867"/>
    <w:rsid w:val="00123E37"/>
    <w:rsid w:val="00123EAA"/>
    <w:rsid w:val="00131173"/>
    <w:rsid w:val="0014656F"/>
    <w:rsid w:val="00152562"/>
    <w:rsid w:val="00170968"/>
    <w:rsid w:val="00170FB9"/>
    <w:rsid w:val="00177DF4"/>
    <w:rsid w:val="0018095E"/>
    <w:rsid w:val="00190A18"/>
    <w:rsid w:val="00191154"/>
    <w:rsid w:val="00193736"/>
    <w:rsid w:val="001A63FE"/>
    <w:rsid w:val="001B014E"/>
    <w:rsid w:val="001C1269"/>
    <w:rsid w:val="001E662A"/>
    <w:rsid w:val="001F6231"/>
    <w:rsid w:val="002120C2"/>
    <w:rsid w:val="00212A39"/>
    <w:rsid w:val="00217070"/>
    <w:rsid w:val="00227F16"/>
    <w:rsid w:val="00235480"/>
    <w:rsid w:val="00244E28"/>
    <w:rsid w:val="00245BB7"/>
    <w:rsid w:val="00255994"/>
    <w:rsid w:val="00262537"/>
    <w:rsid w:val="00266F8A"/>
    <w:rsid w:val="00267FA1"/>
    <w:rsid w:val="00286F5D"/>
    <w:rsid w:val="0029013C"/>
    <w:rsid w:val="00294032"/>
    <w:rsid w:val="00294EA0"/>
    <w:rsid w:val="002B072D"/>
    <w:rsid w:val="002B08B0"/>
    <w:rsid w:val="002B62AB"/>
    <w:rsid w:val="002C1439"/>
    <w:rsid w:val="002C3C7C"/>
    <w:rsid w:val="002D41B7"/>
    <w:rsid w:val="002F3A58"/>
    <w:rsid w:val="002F5EE0"/>
    <w:rsid w:val="0030138C"/>
    <w:rsid w:val="00314A00"/>
    <w:rsid w:val="0032297A"/>
    <w:rsid w:val="00332CC3"/>
    <w:rsid w:val="003337A7"/>
    <w:rsid w:val="00334EF4"/>
    <w:rsid w:val="003409E7"/>
    <w:rsid w:val="00340CB3"/>
    <w:rsid w:val="003420A1"/>
    <w:rsid w:val="00342E18"/>
    <w:rsid w:val="00357C3D"/>
    <w:rsid w:val="00360506"/>
    <w:rsid w:val="003618F4"/>
    <w:rsid w:val="003661AB"/>
    <w:rsid w:val="00367265"/>
    <w:rsid w:val="003679F6"/>
    <w:rsid w:val="00382577"/>
    <w:rsid w:val="00387376"/>
    <w:rsid w:val="00392285"/>
    <w:rsid w:val="0039402A"/>
    <w:rsid w:val="00397B21"/>
    <w:rsid w:val="003B3DBB"/>
    <w:rsid w:val="003C0FDD"/>
    <w:rsid w:val="003C321A"/>
    <w:rsid w:val="003C78E4"/>
    <w:rsid w:val="003D3808"/>
    <w:rsid w:val="003D7420"/>
    <w:rsid w:val="003E1009"/>
    <w:rsid w:val="003F34F9"/>
    <w:rsid w:val="00400285"/>
    <w:rsid w:val="00401EC7"/>
    <w:rsid w:val="004028E7"/>
    <w:rsid w:val="0040355B"/>
    <w:rsid w:val="00412C00"/>
    <w:rsid w:val="00414153"/>
    <w:rsid w:val="0042285F"/>
    <w:rsid w:val="00426B43"/>
    <w:rsid w:val="00436836"/>
    <w:rsid w:val="00445A74"/>
    <w:rsid w:val="00446547"/>
    <w:rsid w:val="00451F40"/>
    <w:rsid w:val="00477C13"/>
    <w:rsid w:val="004905D4"/>
    <w:rsid w:val="004A26F2"/>
    <w:rsid w:val="004A790F"/>
    <w:rsid w:val="004B4B18"/>
    <w:rsid w:val="004B5E36"/>
    <w:rsid w:val="004B7C13"/>
    <w:rsid w:val="004C0CBA"/>
    <w:rsid w:val="004C53AA"/>
    <w:rsid w:val="004E0D31"/>
    <w:rsid w:val="004E5731"/>
    <w:rsid w:val="004F32E4"/>
    <w:rsid w:val="00502A86"/>
    <w:rsid w:val="00503061"/>
    <w:rsid w:val="005054FE"/>
    <w:rsid w:val="005069BB"/>
    <w:rsid w:val="00510B28"/>
    <w:rsid w:val="00510D1B"/>
    <w:rsid w:val="005125B0"/>
    <w:rsid w:val="00520289"/>
    <w:rsid w:val="005208DB"/>
    <w:rsid w:val="005223B1"/>
    <w:rsid w:val="00523133"/>
    <w:rsid w:val="00525CD6"/>
    <w:rsid w:val="005266C3"/>
    <w:rsid w:val="005320B5"/>
    <w:rsid w:val="00542E0C"/>
    <w:rsid w:val="005535E8"/>
    <w:rsid w:val="0056022B"/>
    <w:rsid w:val="00562338"/>
    <w:rsid w:val="005648C6"/>
    <w:rsid w:val="005839C0"/>
    <w:rsid w:val="005922D6"/>
    <w:rsid w:val="005940B6"/>
    <w:rsid w:val="00597B2F"/>
    <w:rsid w:val="005A3C52"/>
    <w:rsid w:val="005A57DC"/>
    <w:rsid w:val="005B52A3"/>
    <w:rsid w:val="005B7987"/>
    <w:rsid w:val="005C18EA"/>
    <w:rsid w:val="005C26BA"/>
    <w:rsid w:val="005C3F69"/>
    <w:rsid w:val="005D745D"/>
    <w:rsid w:val="005D7A45"/>
    <w:rsid w:val="005E0570"/>
    <w:rsid w:val="005E2686"/>
    <w:rsid w:val="005F2042"/>
    <w:rsid w:val="005F4AE8"/>
    <w:rsid w:val="00602F77"/>
    <w:rsid w:val="006033B6"/>
    <w:rsid w:val="0060714D"/>
    <w:rsid w:val="00607C64"/>
    <w:rsid w:val="00617873"/>
    <w:rsid w:val="0062725B"/>
    <w:rsid w:val="00632D09"/>
    <w:rsid w:val="0063391F"/>
    <w:rsid w:val="0063723F"/>
    <w:rsid w:val="00640B6D"/>
    <w:rsid w:val="00645C22"/>
    <w:rsid w:val="00645CC1"/>
    <w:rsid w:val="00647BDD"/>
    <w:rsid w:val="00653B9D"/>
    <w:rsid w:val="00657B92"/>
    <w:rsid w:val="00661E10"/>
    <w:rsid w:val="006657EF"/>
    <w:rsid w:val="00665BA9"/>
    <w:rsid w:val="00672CBF"/>
    <w:rsid w:val="0067620C"/>
    <w:rsid w:val="0067651F"/>
    <w:rsid w:val="00686423"/>
    <w:rsid w:val="006A0BEF"/>
    <w:rsid w:val="006A0CA5"/>
    <w:rsid w:val="006A1585"/>
    <w:rsid w:val="006A5232"/>
    <w:rsid w:val="006C13E0"/>
    <w:rsid w:val="006C4EBF"/>
    <w:rsid w:val="006D52D2"/>
    <w:rsid w:val="006D6ED9"/>
    <w:rsid w:val="006E11F8"/>
    <w:rsid w:val="006E15B9"/>
    <w:rsid w:val="006E3FA1"/>
    <w:rsid w:val="006E49A4"/>
    <w:rsid w:val="006E4DBA"/>
    <w:rsid w:val="006E5DC8"/>
    <w:rsid w:val="0070199D"/>
    <w:rsid w:val="0072061D"/>
    <w:rsid w:val="00721AB7"/>
    <w:rsid w:val="00731136"/>
    <w:rsid w:val="0073157B"/>
    <w:rsid w:val="00731C1B"/>
    <w:rsid w:val="00735A90"/>
    <w:rsid w:val="00741FD6"/>
    <w:rsid w:val="00755D40"/>
    <w:rsid w:val="007662C9"/>
    <w:rsid w:val="007678E4"/>
    <w:rsid w:val="0077578B"/>
    <w:rsid w:val="00780F77"/>
    <w:rsid w:val="007810D5"/>
    <w:rsid w:val="007826B3"/>
    <w:rsid w:val="0079106F"/>
    <w:rsid w:val="00792C94"/>
    <w:rsid w:val="0079793B"/>
    <w:rsid w:val="007A1580"/>
    <w:rsid w:val="007A2473"/>
    <w:rsid w:val="007A6850"/>
    <w:rsid w:val="007B1815"/>
    <w:rsid w:val="007B2110"/>
    <w:rsid w:val="007C5F6F"/>
    <w:rsid w:val="007D276E"/>
    <w:rsid w:val="007D52F3"/>
    <w:rsid w:val="007D7958"/>
    <w:rsid w:val="007E0C68"/>
    <w:rsid w:val="007F0C4E"/>
    <w:rsid w:val="007F46AF"/>
    <w:rsid w:val="00800B52"/>
    <w:rsid w:val="008072C7"/>
    <w:rsid w:val="00811B0B"/>
    <w:rsid w:val="008161A2"/>
    <w:rsid w:val="00817458"/>
    <w:rsid w:val="00822D27"/>
    <w:rsid w:val="00824D64"/>
    <w:rsid w:val="0084692C"/>
    <w:rsid w:val="00854A73"/>
    <w:rsid w:val="00864EA1"/>
    <w:rsid w:val="00891053"/>
    <w:rsid w:val="008911E8"/>
    <w:rsid w:val="00891DAA"/>
    <w:rsid w:val="008A3D74"/>
    <w:rsid w:val="008A7373"/>
    <w:rsid w:val="008B1C3C"/>
    <w:rsid w:val="008B3B2F"/>
    <w:rsid w:val="008B6054"/>
    <w:rsid w:val="008B6CE8"/>
    <w:rsid w:val="008C3F43"/>
    <w:rsid w:val="008C43E9"/>
    <w:rsid w:val="008D694B"/>
    <w:rsid w:val="008E0751"/>
    <w:rsid w:val="008E4329"/>
    <w:rsid w:val="008F7C89"/>
    <w:rsid w:val="00901639"/>
    <w:rsid w:val="00904665"/>
    <w:rsid w:val="009055D6"/>
    <w:rsid w:val="009167EE"/>
    <w:rsid w:val="00917236"/>
    <w:rsid w:val="00930E69"/>
    <w:rsid w:val="00934C79"/>
    <w:rsid w:val="0094677A"/>
    <w:rsid w:val="0095560B"/>
    <w:rsid w:val="00962084"/>
    <w:rsid w:val="00973619"/>
    <w:rsid w:val="009808E0"/>
    <w:rsid w:val="00983575"/>
    <w:rsid w:val="009858EE"/>
    <w:rsid w:val="00985AFB"/>
    <w:rsid w:val="00985D36"/>
    <w:rsid w:val="00986EB6"/>
    <w:rsid w:val="00987D9A"/>
    <w:rsid w:val="00991FBE"/>
    <w:rsid w:val="0099286B"/>
    <w:rsid w:val="0099719B"/>
    <w:rsid w:val="009D2E2E"/>
    <w:rsid w:val="009E07C5"/>
    <w:rsid w:val="009E4AEA"/>
    <w:rsid w:val="009F2CA5"/>
    <w:rsid w:val="00A003C0"/>
    <w:rsid w:val="00A036BA"/>
    <w:rsid w:val="00A0527B"/>
    <w:rsid w:val="00A06FB9"/>
    <w:rsid w:val="00A21D1C"/>
    <w:rsid w:val="00A2608E"/>
    <w:rsid w:val="00A27B5F"/>
    <w:rsid w:val="00A3177B"/>
    <w:rsid w:val="00A52C9C"/>
    <w:rsid w:val="00A709C6"/>
    <w:rsid w:val="00A77244"/>
    <w:rsid w:val="00A84968"/>
    <w:rsid w:val="00A8729B"/>
    <w:rsid w:val="00AA652F"/>
    <w:rsid w:val="00AB03F6"/>
    <w:rsid w:val="00AB13C5"/>
    <w:rsid w:val="00AC0C0A"/>
    <w:rsid w:val="00AC2E10"/>
    <w:rsid w:val="00AC3442"/>
    <w:rsid w:val="00AE30C4"/>
    <w:rsid w:val="00AF0B6B"/>
    <w:rsid w:val="00AF5CC0"/>
    <w:rsid w:val="00B16A38"/>
    <w:rsid w:val="00B17216"/>
    <w:rsid w:val="00B22A29"/>
    <w:rsid w:val="00B3468F"/>
    <w:rsid w:val="00B520B2"/>
    <w:rsid w:val="00B5325A"/>
    <w:rsid w:val="00B54CE0"/>
    <w:rsid w:val="00B56A5C"/>
    <w:rsid w:val="00B636FD"/>
    <w:rsid w:val="00B66FDA"/>
    <w:rsid w:val="00B72136"/>
    <w:rsid w:val="00B8526D"/>
    <w:rsid w:val="00B858E1"/>
    <w:rsid w:val="00B86B14"/>
    <w:rsid w:val="00B914F9"/>
    <w:rsid w:val="00B9237E"/>
    <w:rsid w:val="00B92BBC"/>
    <w:rsid w:val="00BA3785"/>
    <w:rsid w:val="00BB39E9"/>
    <w:rsid w:val="00BC05F2"/>
    <w:rsid w:val="00BC2264"/>
    <w:rsid w:val="00BC3648"/>
    <w:rsid w:val="00BD1EC1"/>
    <w:rsid w:val="00BD71A0"/>
    <w:rsid w:val="00BE2738"/>
    <w:rsid w:val="00BE318B"/>
    <w:rsid w:val="00BE7627"/>
    <w:rsid w:val="00BF22B6"/>
    <w:rsid w:val="00BF352E"/>
    <w:rsid w:val="00BF49A3"/>
    <w:rsid w:val="00C043AD"/>
    <w:rsid w:val="00C04911"/>
    <w:rsid w:val="00C15720"/>
    <w:rsid w:val="00C2457B"/>
    <w:rsid w:val="00C24AC2"/>
    <w:rsid w:val="00C27AF1"/>
    <w:rsid w:val="00C419B7"/>
    <w:rsid w:val="00C468EC"/>
    <w:rsid w:val="00C501D2"/>
    <w:rsid w:val="00C530CA"/>
    <w:rsid w:val="00C73D23"/>
    <w:rsid w:val="00C81D4D"/>
    <w:rsid w:val="00C82B08"/>
    <w:rsid w:val="00C853ED"/>
    <w:rsid w:val="00C85C44"/>
    <w:rsid w:val="00C916F5"/>
    <w:rsid w:val="00C97C11"/>
    <w:rsid w:val="00CA5EDF"/>
    <w:rsid w:val="00CA5FF2"/>
    <w:rsid w:val="00CA6493"/>
    <w:rsid w:val="00CB0F94"/>
    <w:rsid w:val="00CB4539"/>
    <w:rsid w:val="00CD0C78"/>
    <w:rsid w:val="00CD7CA1"/>
    <w:rsid w:val="00CE4EF6"/>
    <w:rsid w:val="00CE642E"/>
    <w:rsid w:val="00CE7B05"/>
    <w:rsid w:val="00CF411D"/>
    <w:rsid w:val="00D00D29"/>
    <w:rsid w:val="00D0474B"/>
    <w:rsid w:val="00D065D1"/>
    <w:rsid w:val="00D21673"/>
    <w:rsid w:val="00D22871"/>
    <w:rsid w:val="00D22FC4"/>
    <w:rsid w:val="00D3232A"/>
    <w:rsid w:val="00D324FE"/>
    <w:rsid w:val="00D42BBD"/>
    <w:rsid w:val="00D54C2E"/>
    <w:rsid w:val="00D56BA2"/>
    <w:rsid w:val="00D610CD"/>
    <w:rsid w:val="00D627D3"/>
    <w:rsid w:val="00D65286"/>
    <w:rsid w:val="00D8055D"/>
    <w:rsid w:val="00D80A9A"/>
    <w:rsid w:val="00D848E3"/>
    <w:rsid w:val="00D90CAF"/>
    <w:rsid w:val="00D9514A"/>
    <w:rsid w:val="00D953C5"/>
    <w:rsid w:val="00DA3E76"/>
    <w:rsid w:val="00DA49E6"/>
    <w:rsid w:val="00DA5283"/>
    <w:rsid w:val="00DC0190"/>
    <w:rsid w:val="00DC070C"/>
    <w:rsid w:val="00DD5BC5"/>
    <w:rsid w:val="00DE1218"/>
    <w:rsid w:val="00DE31A6"/>
    <w:rsid w:val="00DE5A7B"/>
    <w:rsid w:val="00DF3B95"/>
    <w:rsid w:val="00E00775"/>
    <w:rsid w:val="00E01D10"/>
    <w:rsid w:val="00E04CD8"/>
    <w:rsid w:val="00E11DDD"/>
    <w:rsid w:val="00E133BC"/>
    <w:rsid w:val="00E17D7E"/>
    <w:rsid w:val="00E23DFD"/>
    <w:rsid w:val="00E41C2A"/>
    <w:rsid w:val="00E4633D"/>
    <w:rsid w:val="00E5395D"/>
    <w:rsid w:val="00E6209B"/>
    <w:rsid w:val="00E70D8E"/>
    <w:rsid w:val="00E73B3F"/>
    <w:rsid w:val="00E76CB2"/>
    <w:rsid w:val="00E878C0"/>
    <w:rsid w:val="00E95A64"/>
    <w:rsid w:val="00EB2FF2"/>
    <w:rsid w:val="00EB54E0"/>
    <w:rsid w:val="00EB550C"/>
    <w:rsid w:val="00EB611E"/>
    <w:rsid w:val="00EB7572"/>
    <w:rsid w:val="00EB772D"/>
    <w:rsid w:val="00EB7D0F"/>
    <w:rsid w:val="00EC2897"/>
    <w:rsid w:val="00ED10BA"/>
    <w:rsid w:val="00ED110A"/>
    <w:rsid w:val="00ED38ED"/>
    <w:rsid w:val="00ED6034"/>
    <w:rsid w:val="00EE23F1"/>
    <w:rsid w:val="00EF0732"/>
    <w:rsid w:val="00EF2AA4"/>
    <w:rsid w:val="00EF39A4"/>
    <w:rsid w:val="00EF7667"/>
    <w:rsid w:val="00F20815"/>
    <w:rsid w:val="00F20D76"/>
    <w:rsid w:val="00F35061"/>
    <w:rsid w:val="00F36A71"/>
    <w:rsid w:val="00F400CE"/>
    <w:rsid w:val="00F64DF3"/>
    <w:rsid w:val="00F82E5F"/>
    <w:rsid w:val="00F83D2E"/>
    <w:rsid w:val="00F85BAD"/>
    <w:rsid w:val="00F90D58"/>
    <w:rsid w:val="00FA14B5"/>
    <w:rsid w:val="00FB2C32"/>
    <w:rsid w:val="00FB7778"/>
    <w:rsid w:val="00FD0548"/>
    <w:rsid w:val="00FD7035"/>
    <w:rsid w:val="00FD70C3"/>
    <w:rsid w:val="00FE2759"/>
    <w:rsid w:val="00FF0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C198000"/>
  <w15:docId w15:val="{F30A95EC-2A80-4C28-9B5C-5CD350D06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0355B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eastAsia="Times New Roman" w:hAnsi="Calibri" w:cs="Times New Roman"/>
    </w:rPr>
  </w:style>
  <w:style w:type="character" w:customStyle="1" w:styleId="WW8Num2z0">
    <w:name w:val="WW8Num2z0"/>
    <w:rPr>
      <w:b w:val="0"/>
    </w:rPr>
  </w:style>
  <w:style w:type="character" w:customStyle="1" w:styleId="WW8Num3z0">
    <w:name w:val="WW8Num3z0"/>
    <w:rPr>
      <w:rFonts w:ascii="Open Sans" w:hAnsi="Open Sans" w:cs="Times New Roman"/>
      <w:b w:val="0"/>
      <w:i w:val="0"/>
      <w:sz w:val="20"/>
      <w:szCs w:val="22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Calibri" w:hAnsi="Calibri" w:cs="Calibri"/>
      <w:iCs/>
      <w:color w:val="000000"/>
      <w:sz w:val="23"/>
      <w:szCs w:val="23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alibri" w:hAnsi="Calibri" w:cs="Calibri"/>
      <w:color w:val="000000"/>
      <w:sz w:val="23"/>
      <w:szCs w:val="23"/>
    </w:rPr>
  </w:style>
  <w:style w:type="character" w:customStyle="1" w:styleId="WW8Num6z0">
    <w:name w:val="WW8Num6z0"/>
  </w:style>
  <w:style w:type="character" w:customStyle="1" w:styleId="WW8Num7z0">
    <w:name w:val="WW8Num7z0"/>
    <w:rPr>
      <w:rFonts w:ascii="Calibri" w:hAnsi="Calibri" w:cs="Calibri"/>
      <w:iCs/>
      <w:color w:val="auto"/>
      <w:sz w:val="23"/>
      <w:szCs w:val="23"/>
    </w:rPr>
  </w:style>
  <w:style w:type="character" w:customStyle="1" w:styleId="WW8Num8z0">
    <w:name w:val="WW8Num8z0"/>
    <w:rPr>
      <w:rFonts w:ascii="Calibri" w:hAnsi="Calibri" w:cs="Calibri"/>
      <w:b w:val="0"/>
      <w:i w:val="0"/>
      <w:color w:val="auto"/>
      <w:sz w:val="23"/>
      <w:szCs w:val="23"/>
      <w:lang w:eastAsia="en-US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Calibri" w:hAnsi="Calibri" w:cs="Calibri"/>
    </w:rPr>
  </w:style>
  <w:style w:type="character" w:customStyle="1" w:styleId="WW8Num11z0">
    <w:name w:val="WW8Num11z0"/>
  </w:style>
  <w:style w:type="character" w:customStyle="1" w:styleId="WW8Num12z0">
    <w:name w:val="WW8Num12z0"/>
    <w:rPr>
      <w:rFonts w:ascii="Calibri" w:hAnsi="Calibri" w:cs="Calibri"/>
      <w:iCs/>
      <w:color w:val="000000"/>
      <w:sz w:val="23"/>
      <w:szCs w:val="23"/>
    </w:rPr>
  </w:style>
  <w:style w:type="character" w:customStyle="1" w:styleId="WW8Num13z0">
    <w:name w:val="WW8Num13z0"/>
    <w:rPr>
      <w:rFonts w:ascii="Calibri" w:hAnsi="Calibri" w:cs="Calibri"/>
      <w:iCs/>
      <w:color w:val="000000"/>
      <w:sz w:val="23"/>
      <w:szCs w:val="23"/>
    </w:rPr>
  </w:style>
  <w:style w:type="character" w:customStyle="1" w:styleId="WW8Num14z0">
    <w:name w:val="WW8Num14z0"/>
    <w:rPr>
      <w:rFonts w:ascii="Calibri" w:eastAsia="Times New Roman" w:hAnsi="Calibri" w:cs="Arial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cs="Calibri"/>
    </w:rPr>
  </w:style>
  <w:style w:type="character" w:customStyle="1" w:styleId="WW8Num16z0">
    <w:name w:val="WW8Num16z0"/>
    <w:rPr>
      <w:rFonts w:ascii="Calibri" w:hAnsi="Calibri" w:cs="Calibri"/>
      <w:b w:val="0"/>
      <w:bCs w:val="0"/>
    </w:rPr>
  </w:style>
  <w:style w:type="character" w:customStyle="1" w:styleId="WW8Num17z0">
    <w:name w:val="WW8Num17z0"/>
    <w:rPr>
      <w:rFonts w:ascii="Calibri" w:hAnsi="Calibri" w:cs="Calibri"/>
      <w:sz w:val="23"/>
      <w:szCs w:val="23"/>
    </w:rPr>
  </w:style>
  <w:style w:type="character" w:customStyle="1" w:styleId="WW8Num18z0">
    <w:name w:val="WW8Num18z0"/>
    <w:rPr>
      <w:rFonts w:ascii="Calibri" w:hAnsi="Calibri" w:cs="Open Sans"/>
      <w:iCs/>
      <w:color w:val="000000"/>
      <w:sz w:val="23"/>
      <w:szCs w:val="23"/>
    </w:rPr>
  </w:style>
  <w:style w:type="character" w:customStyle="1" w:styleId="WW8Num19z0">
    <w:name w:val="WW8Num19z0"/>
    <w:rPr>
      <w:rFonts w:ascii="Calibri" w:hAnsi="Calibri" w:cs="Calibri"/>
    </w:rPr>
  </w:style>
  <w:style w:type="character" w:customStyle="1" w:styleId="WW8Num20z0">
    <w:name w:val="WW8Num20z0"/>
    <w:rPr>
      <w:rFonts w:cs="Calibri"/>
    </w:rPr>
  </w:style>
  <w:style w:type="character" w:customStyle="1" w:styleId="WW8Num21z0">
    <w:name w:val="WW8Num21z0"/>
    <w:rPr>
      <w:rFonts w:ascii="Calibri" w:hAnsi="Calibri" w:cs="TTE1258198t00"/>
      <w:color w:val="000000"/>
      <w:sz w:val="23"/>
      <w:szCs w:val="23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1z1">
    <w:name w:val="WW8Num1z1"/>
    <w:rPr>
      <w:rFonts w:ascii="Century Gothic" w:hAnsi="Century Gothic" w:cs="Century Gothic"/>
      <w:b w:val="0"/>
      <w:i w:val="0"/>
      <w:sz w:val="20"/>
      <w:szCs w:val="20"/>
    </w:rPr>
  </w:style>
  <w:style w:type="character" w:customStyle="1" w:styleId="WW8Num1z2">
    <w:name w:val="WW8Num1z2"/>
  </w:style>
  <w:style w:type="character" w:customStyle="1" w:styleId="WW8Num1z3">
    <w:name w:val="WW8Num1z3"/>
    <w:rPr>
      <w:b w:val="0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  <w:rPr>
      <w:b w:val="0"/>
      <w:color w:val="auto"/>
      <w:sz w:val="20"/>
      <w:szCs w:val="20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  <w:rPr>
      <w:rFonts w:ascii="Open Sans" w:eastAsia="Times New Roman" w:hAnsi="Open Sans" w:cs="Times New Roman"/>
      <w:b w:val="0"/>
      <w:sz w:val="20"/>
      <w:szCs w:val="20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  <w:rPr>
      <w:rFonts w:ascii="Calibri" w:hAnsi="Calibri" w:cs="Calibri"/>
      <w:iCs/>
      <w:color w:val="000000"/>
      <w:sz w:val="23"/>
      <w:szCs w:val="23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2z0">
    <w:name w:val="WW8Num22z0"/>
    <w:rPr>
      <w:sz w:val="23"/>
      <w:szCs w:val="23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Calibri" w:hAnsi="Calibri" w:cs="Calibri"/>
      <w:iCs/>
      <w:color w:val="000000"/>
      <w:sz w:val="23"/>
      <w:szCs w:val="23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Calibri" w:hAnsi="Calibri" w:cs="Open Sans"/>
      <w:b w:val="0"/>
      <w:bCs w:val="0"/>
      <w:i w:val="0"/>
      <w:iCs w:val="0"/>
      <w:color w:val="000000"/>
      <w:sz w:val="23"/>
      <w:szCs w:val="23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libri" w:hAnsi="Calibri" w:cs="Calibri"/>
      <w:iCs/>
      <w:sz w:val="23"/>
      <w:szCs w:val="23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Calibri" w:hAnsi="Calibri" w:cs="Arial"/>
      <w:iCs/>
      <w:color w:val="000000"/>
      <w:sz w:val="23"/>
      <w:szCs w:val="23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Calibri" w:hAnsi="Calibri" w:cs="Calibri"/>
      <w:iCs/>
      <w:color w:val="000000"/>
      <w:sz w:val="23"/>
      <w:szCs w:val="23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Calibri" w:hAnsi="Calibri" w:cs="Calibri"/>
      <w:bCs/>
      <w:color w:val="000000"/>
      <w:sz w:val="23"/>
      <w:szCs w:val="23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eastAsia="Curlz MT" w:hAnsi="Calibri" w:cs="Curlz MT"/>
      <w:b w:val="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dane1">
    <w:name w:val="dane1"/>
    <w:rPr>
      <w:color w:val="0000CD"/>
    </w:rPr>
  </w:style>
  <w:style w:type="character" w:customStyle="1" w:styleId="Znak4ZnakZnakZnak1">
    <w:name w:val="Znak4 Znak Znak Znak1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ZnakZnakZnakZnakZnakZnakZnak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10">
    <w:name w:val="Znak4 Znak Znak Znak1"/>
    <w:rPr>
      <w:rFonts w:ascii="Arial" w:hAnsi="Arial" w:cs="Arial"/>
      <w:b/>
      <w:bCs/>
      <w:i/>
      <w:iCs/>
      <w:sz w:val="24"/>
      <w:szCs w:val="24"/>
      <w:lang w:val="pl-PL"/>
    </w:rPr>
  </w:style>
  <w:style w:type="character" w:customStyle="1" w:styleId="Znak4ZnakZnakZnakZnakZnakZnakZnakZnakZnakZnakZnakZnakZnakZnakZnakZnakZnakZnakZnakZnakZna">
    <w:name w:val="Znak4 Znak Znak Znak Znak Znak Znak Znak Znak Znak Znak Znak Znak Znak Znak Znak Znak Znak Znak Znak Znak Zna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txt-new">
    <w:name w:val="txt-new"/>
    <w:basedOn w:val="Domylnaczcionkaakapitu1"/>
  </w:style>
  <w:style w:type="character" w:customStyle="1" w:styleId="Znak4ZnakZnakZnakZnakZnakZnakZnakZnakZnakZnak0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/>
    </w:rPr>
  </w:style>
  <w:style w:type="character" w:styleId="Hipercze">
    <w:name w:val="Hyperlink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rFonts w:ascii="Arial" w:hAnsi="Arial" w:cs="Arial"/>
      <w:b/>
      <w:bCs/>
      <w:i/>
      <w:iCs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21">
    <w:name w:val="Tekst podstawowy 21"/>
    <w:basedOn w:val="Normalny"/>
    <w:pPr>
      <w:jc w:val="both"/>
    </w:pPr>
    <w:rPr>
      <w:rFonts w:ascii="Arial" w:hAnsi="Arial" w:cs="Arial"/>
    </w:rPr>
  </w:style>
  <w:style w:type="paragraph" w:customStyle="1" w:styleId="western">
    <w:name w:val="western"/>
    <w:basedOn w:val="Normalny"/>
    <w:pPr>
      <w:spacing w:before="280" w:after="280"/>
      <w:jc w:val="both"/>
    </w:pPr>
    <w:rPr>
      <w:rFonts w:ascii="Arial" w:hAnsi="Arial" w:cs="Arial"/>
      <w:b/>
      <w:bCs/>
      <w:i/>
      <w:i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F17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F178C"/>
    <w:rPr>
      <w:rFonts w:ascii="Segoe UI" w:hAnsi="Segoe UI" w:cs="Segoe UI"/>
      <w:sz w:val="18"/>
      <w:szCs w:val="18"/>
      <w:lang w:eastAsia="zh-CN"/>
    </w:rPr>
  </w:style>
  <w:style w:type="paragraph" w:customStyle="1" w:styleId="Standard">
    <w:name w:val="Standard"/>
    <w:rsid w:val="00244E28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E1009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3E1009"/>
    <w:rPr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rsid w:val="00C82B0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82B08"/>
    <w:rPr>
      <w:lang w:eastAsia="zh-CN"/>
    </w:rPr>
  </w:style>
  <w:style w:type="character" w:styleId="Odwoaniedokomentarza">
    <w:name w:val="annotation reference"/>
    <w:uiPriority w:val="99"/>
    <w:semiHidden/>
    <w:unhideWhenUsed/>
    <w:rsid w:val="00C82B08"/>
    <w:rPr>
      <w:sz w:val="16"/>
      <w:szCs w:val="16"/>
    </w:rPr>
  </w:style>
  <w:style w:type="paragraph" w:customStyle="1" w:styleId="tekstost">
    <w:name w:val="tekst ost"/>
    <w:basedOn w:val="Normalny"/>
    <w:rsid w:val="00123EAA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styleId="Akapitzlist">
    <w:name w:val="List Paragraph"/>
    <w:basedOn w:val="Normalny"/>
    <w:qFormat/>
    <w:rsid w:val="00731136"/>
    <w:pPr>
      <w:ind w:left="720"/>
      <w:contextualSpacing/>
    </w:pPr>
    <w:rPr>
      <w:lang w:val="x-none"/>
    </w:rPr>
  </w:style>
  <w:style w:type="character" w:customStyle="1" w:styleId="fontstyle01">
    <w:name w:val="fontstyle01"/>
    <w:basedOn w:val="Domylnaczcionkaakapitu"/>
    <w:rsid w:val="00314A00"/>
    <w:rPr>
      <w:rFonts w:ascii="Open Sans" w:hAnsi="Open Sans" w:cs="Open Sans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0355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22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5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3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7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1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3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97980-1A27-45C3-8FF4-77B516C55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WD</vt:lpstr>
    </vt:vector>
  </TitlesOfParts>
  <Company/>
  <LinksUpToDate>false</LinksUpToDate>
  <CharactersWithSpaces>1192</CharactersWithSpaces>
  <SharedDoc>false</SharedDoc>
  <HLinks>
    <vt:vector size="6" baseType="variant">
      <vt:variant>
        <vt:i4>2752552</vt:i4>
      </vt:variant>
      <vt:variant>
        <vt:i4>0</vt:i4>
      </vt:variant>
      <vt:variant>
        <vt:i4>0</vt:i4>
      </vt:variant>
      <vt:variant>
        <vt:i4>5</vt:i4>
      </vt:variant>
      <vt:variant>
        <vt:lpwstr>http://www.efaktura.gov.pl/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WD</dc:title>
  <dc:creator>kbialas</dc:creator>
  <cp:lastModifiedBy>asia ruks</cp:lastModifiedBy>
  <cp:revision>2</cp:revision>
  <cp:lastPrinted>2022-02-11T10:48:00Z</cp:lastPrinted>
  <dcterms:created xsi:type="dcterms:W3CDTF">2025-11-06T11:18:00Z</dcterms:created>
  <dcterms:modified xsi:type="dcterms:W3CDTF">2025-11-06T11:18:00Z</dcterms:modified>
</cp:coreProperties>
</file>