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E5D88" w14:textId="77777777" w:rsidR="004A790F" w:rsidRPr="004D13C9" w:rsidRDefault="004A790F" w:rsidP="004A790F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</w:p>
    <w:p w14:paraId="75495E80" w14:textId="6B831761" w:rsidR="00B40A8D" w:rsidRPr="004D13C9" w:rsidRDefault="00B40A8D" w:rsidP="00B40A8D">
      <w:pPr>
        <w:spacing w:line="360" w:lineRule="auto"/>
        <w:ind w:left="851"/>
        <w:jc w:val="right"/>
        <w:rPr>
          <w:rFonts w:ascii="Calibri" w:hAnsi="Calibri" w:cs="Calibri"/>
          <w:b/>
        </w:rPr>
      </w:pPr>
      <w:r w:rsidRPr="004D13C9">
        <w:rPr>
          <w:rFonts w:ascii="Calibri" w:hAnsi="Calibri" w:cs="Calibri"/>
          <w:b/>
        </w:rPr>
        <w:t>Załącznik 3 do Zapytania ofertowego</w:t>
      </w:r>
    </w:p>
    <w:p w14:paraId="3696ED3E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b/>
          <w:bCs/>
          <w:iCs/>
          <w:sz w:val="22"/>
          <w:szCs w:val="22"/>
        </w:rPr>
      </w:pPr>
    </w:p>
    <w:p w14:paraId="57183E43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b/>
          <w:bCs/>
          <w:iCs/>
          <w:sz w:val="22"/>
          <w:szCs w:val="22"/>
        </w:rPr>
      </w:pPr>
    </w:p>
    <w:p w14:paraId="581968E7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b/>
          <w:bCs/>
          <w:iCs/>
          <w:sz w:val="22"/>
          <w:szCs w:val="22"/>
        </w:rPr>
      </w:pPr>
    </w:p>
    <w:p w14:paraId="61DA5A94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b/>
          <w:bCs/>
          <w:iCs/>
          <w:sz w:val="22"/>
          <w:szCs w:val="22"/>
        </w:rPr>
      </w:pPr>
    </w:p>
    <w:p w14:paraId="10D1D8DA" w14:textId="77777777" w:rsidR="004A790F" w:rsidRPr="004D13C9" w:rsidRDefault="004A790F" w:rsidP="009167EE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</w:p>
    <w:p w14:paraId="5D78EB0D" w14:textId="029F4BB0" w:rsidR="0040355B" w:rsidRPr="0044207C" w:rsidRDefault="0040355B" w:rsidP="00C53492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4207C">
        <w:rPr>
          <w:rFonts w:asciiTheme="minorHAnsi" w:hAnsiTheme="minorHAnsi" w:cstheme="minorHAnsi"/>
          <w:sz w:val="22"/>
          <w:szCs w:val="22"/>
        </w:rPr>
        <w:t xml:space="preserve">W związku z postępowaniem </w:t>
      </w:r>
      <w:r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pn. </w:t>
      </w:r>
      <w:r w:rsidR="00266581"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Zamówienie </w:t>
      </w:r>
      <w:r w:rsidR="00BE3B60"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E7D7E">
        <w:rPr>
          <w:rFonts w:asciiTheme="minorHAnsi" w:hAnsiTheme="minorHAnsi" w:cstheme="minorHAnsi"/>
          <w:b/>
          <w:bCs/>
          <w:sz w:val="22"/>
          <w:szCs w:val="22"/>
        </w:rPr>
        <w:t>XIII</w:t>
      </w:r>
      <w:r w:rsidR="0044207C"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E3B60"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44207C">
        <w:rPr>
          <w:rFonts w:asciiTheme="minorHAnsi" w:hAnsiTheme="minorHAnsi" w:cstheme="minorHAnsi"/>
          <w:sz w:val="22"/>
          <w:szCs w:val="22"/>
        </w:rPr>
        <w:t xml:space="preserve">zamieszczonym w Bazie Konkurencyjności przez </w:t>
      </w:r>
      <w:r w:rsidR="00523133" w:rsidRPr="0044207C">
        <w:rPr>
          <w:rFonts w:asciiTheme="minorHAnsi" w:hAnsiTheme="minorHAnsi" w:cstheme="minorHAnsi"/>
          <w:sz w:val="22"/>
          <w:szCs w:val="22"/>
        </w:rPr>
        <w:t>Fundację „Mielnica”</w:t>
      </w:r>
      <w:r w:rsidRPr="0044207C">
        <w:rPr>
          <w:rFonts w:asciiTheme="minorHAnsi" w:hAnsiTheme="minorHAnsi" w:cstheme="minorHAnsi"/>
          <w:sz w:val="22"/>
          <w:szCs w:val="22"/>
        </w:rPr>
        <w:t>, realizując</w:t>
      </w:r>
      <w:r w:rsidR="00C53492" w:rsidRPr="0044207C">
        <w:rPr>
          <w:rFonts w:asciiTheme="minorHAnsi" w:hAnsiTheme="minorHAnsi" w:cstheme="minorHAnsi"/>
          <w:sz w:val="22"/>
          <w:szCs w:val="22"/>
        </w:rPr>
        <w:t>ą</w:t>
      </w:r>
      <w:r w:rsidRPr="0044207C">
        <w:rPr>
          <w:rFonts w:asciiTheme="minorHAnsi" w:hAnsiTheme="minorHAnsi" w:cstheme="minorHAnsi"/>
          <w:sz w:val="22"/>
          <w:szCs w:val="22"/>
        </w:rPr>
        <w:t xml:space="preserve"> projekt pn</w:t>
      </w:r>
      <w:r w:rsidR="00177DF4" w:rsidRPr="0044207C">
        <w:rPr>
          <w:rFonts w:asciiTheme="minorHAnsi" w:hAnsiTheme="minorHAnsi" w:cstheme="minorHAnsi"/>
          <w:sz w:val="22"/>
          <w:szCs w:val="22"/>
        </w:rPr>
        <w:t>.</w:t>
      </w:r>
      <w:r w:rsidR="00523133" w:rsidRPr="0044207C">
        <w:rPr>
          <w:rFonts w:asciiTheme="minorHAnsi" w:hAnsiTheme="minorHAnsi" w:cstheme="minorHAnsi"/>
          <w:sz w:val="22"/>
          <w:szCs w:val="22"/>
        </w:rPr>
        <w:t xml:space="preserve"> </w:t>
      </w:r>
      <w:r w:rsidR="0044207C" w:rsidRPr="0044207C">
        <w:rPr>
          <w:rFonts w:asciiTheme="minorHAnsi" w:hAnsiTheme="minorHAnsi" w:cstheme="minorHAnsi"/>
          <w:sz w:val="22"/>
          <w:szCs w:val="22"/>
        </w:rPr>
        <w:t>„Centrum Mielnica</w:t>
      </w:r>
      <w:r w:rsidR="0044207C"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” nr projektu FEWP.10.01-IZ.00-0025/24 realizowanego </w:t>
      </w:r>
      <w:r w:rsidR="0044207C" w:rsidRPr="0044207C">
        <w:rPr>
          <w:rFonts w:asciiTheme="minorHAnsi" w:hAnsiTheme="minorHAnsi" w:cstheme="minorHAnsi"/>
          <w:sz w:val="22"/>
          <w:szCs w:val="22"/>
        </w:rPr>
        <w:t xml:space="preserve">w ramach </w:t>
      </w:r>
      <w:r w:rsidR="0044207C" w:rsidRPr="0044207C">
        <w:rPr>
          <w:rFonts w:asciiTheme="minorHAnsi" w:hAnsiTheme="minorHAnsi" w:cstheme="minorHAnsi"/>
          <w:bCs/>
          <w:sz w:val="22"/>
          <w:szCs w:val="22"/>
        </w:rPr>
        <w:t>Programu Regionalnego Fundusze Europejskie dla Wielkopolski 2021-2027</w:t>
      </w:r>
      <w:r w:rsidR="0044207C" w:rsidRPr="0044207C">
        <w:rPr>
          <w:rFonts w:asciiTheme="minorHAnsi" w:hAnsiTheme="minorHAnsi" w:cstheme="minorHAnsi"/>
          <w:bCs/>
          <w:sz w:val="22"/>
          <w:szCs w:val="22"/>
          <w:lang w:val="x-none"/>
        </w:rPr>
        <w:t>, Priorytet 10. Sprawiedliwa transformacja Wielkopolski Wschodniej, Działanie 10.1 Rynek pracy, kształcenie i aktywne społeczeństwo wspierające transformację gospodarki</w:t>
      </w:r>
      <w:r w:rsidR="00BE3B60" w:rsidRPr="0044207C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77777777" w:rsidR="0040355B" w:rsidRPr="004D13C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778D55E2" w14:textId="515085AE" w:rsidR="0040355B" w:rsidRPr="004D13C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4D13C9">
        <w:rPr>
          <w:rFonts w:ascii="Calibri" w:hAnsi="Calibri" w:cs="Calibri"/>
          <w:sz w:val="22"/>
          <w:szCs w:val="22"/>
        </w:rPr>
        <w:t>oświadczam, że</w:t>
      </w:r>
      <w:r w:rsidR="00865FD5" w:rsidRPr="004D13C9">
        <w:rPr>
          <w:rFonts w:ascii="Calibri" w:hAnsi="Calibri" w:cs="Calibri"/>
          <w:sz w:val="22"/>
          <w:szCs w:val="22"/>
        </w:rPr>
        <w:t xml:space="preserve"> posiadam:</w:t>
      </w:r>
    </w:p>
    <w:p w14:paraId="2B618716" w14:textId="77777777" w:rsidR="0016544C" w:rsidRDefault="0016544C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16544C">
        <w:rPr>
          <w:rFonts w:ascii="Calibri" w:hAnsi="Calibri" w:cs="Calibri"/>
          <w:sz w:val="22"/>
          <w:szCs w:val="22"/>
        </w:rPr>
        <w:t>- ukończenie studiów magisterskich na kierunku fizjoterapia – weryfikowane na podstawie dyplomu</w:t>
      </w:r>
    </w:p>
    <w:p w14:paraId="7B1DF1F9" w14:textId="77777777" w:rsidR="0016544C" w:rsidRDefault="0016544C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16544C">
        <w:rPr>
          <w:rFonts w:ascii="Calibri" w:hAnsi="Calibri" w:cs="Calibri"/>
          <w:sz w:val="22"/>
          <w:szCs w:val="22"/>
        </w:rPr>
        <w:t xml:space="preserve">-wpis do rejestru </w:t>
      </w:r>
      <w:proofErr w:type="spellStart"/>
      <w:r w:rsidRPr="0016544C">
        <w:rPr>
          <w:rFonts w:ascii="Calibri" w:hAnsi="Calibri" w:cs="Calibri"/>
          <w:sz w:val="22"/>
          <w:szCs w:val="22"/>
        </w:rPr>
        <w:t>PWZFz</w:t>
      </w:r>
      <w:proofErr w:type="spellEnd"/>
      <w:r w:rsidRPr="0016544C">
        <w:rPr>
          <w:rFonts w:ascii="Calibri" w:hAnsi="Calibri" w:cs="Calibri"/>
          <w:sz w:val="22"/>
          <w:szCs w:val="22"/>
        </w:rPr>
        <w:t xml:space="preserve"> tj.: Krajowego Rejestru Fizjoterapeutów – weryfikowane na podstawie załączonego wpisu do </w:t>
      </w:r>
      <w:proofErr w:type="spellStart"/>
      <w:r w:rsidRPr="0016544C">
        <w:rPr>
          <w:rFonts w:ascii="Calibri" w:hAnsi="Calibri" w:cs="Calibri"/>
          <w:sz w:val="22"/>
          <w:szCs w:val="22"/>
        </w:rPr>
        <w:t>rejetru</w:t>
      </w:r>
      <w:proofErr w:type="spellEnd"/>
      <w:r w:rsidRPr="0016544C">
        <w:rPr>
          <w:rFonts w:ascii="Calibri" w:hAnsi="Calibri" w:cs="Calibri"/>
          <w:sz w:val="22"/>
          <w:szCs w:val="22"/>
        </w:rPr>
        <w:t xml:space="preserve"> </w:t>
      </w:r>
    </w:p>
    <w:p w14:paraId="096BC62E" w14:textId="77777777" w:rsidR="0016544C" w:rsidRDefault="0016544C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16544C">
        <w:rPr>
          <w:rFonts w:ascii="Calibri" w:hAnsi="Calibri" w:cs="Calibri"/>
          <w:sz w:val="22"/>
          <w:szCs w:val="22"/>
        </w:rPr>
        <w:t xml:space="preserve">- min 5 letnie doświadczenie w pracy z seniorami oraz osobami z niepełnosprawnością– weryfikowane na podstawie załącznika nr 3 oraz CV </w:t>
      </w:r>
    </w:p>
    <w:p w14:paraId="32DD36ED" w14:textId="069E96E6" w:rsidR="00865FD5" w:rsidRPr="000A2139" w:rsidRDefault="0016544C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16544C">
        <w:rPr>
          <w:rFonts w:ascii="Calibri" w:hAnsi="Calibri" w:cs="Calibri"/>
          <w:sz w:val="22"/>
          <w:szCs w:val="22"/>
        </w:rPr>
        <w:t>- specjalistyczne kursy/szkolenia z zakresu osteopatii, terapii manualnej, fizjoterapii neurologicznej, fizjoterapii ortopedycznej, profilaktyki przeciwobrzękowej. Każdy ze specjalistów, posiada udokumentowane ukończenie kursu/szkolenia w przynajmniej jednym z ww. zakresów – weryfikowane na podstawie certyfikatu/dyplomu.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99"/>
        <w:gridCol w:w="2039"/>
        <w:gridCol w:w="2815"/>
        <w:gridCol w:w="2345"/>
      </w:tblGrid>
      <w:tr w:rsidR="000A2139" w:rsidRPr="000A2139" w14:paraId="78F4EDB8" w14:textId="2843C6E1" w:rsidTr="000A2139">
        <w:tc>
          <w:tcPr>
            <w:tcW w:w="2599" w:type="dxa"/>
          </w:tcPr>
          <w:p w14:paraId="7D67007C" w14:textId="5A931E02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A2139">
              <w:rPr>
                <w:rFonts w:ascii="Calibri" w:hAnsi="Calibri" w:cs="Calibri"/>
                <w:sz w:val="22"/>
                <w:szCs w:val="22"/>
              </w:rPr>
              <w:t>Warunek</w:t>
            </w:r>
          </w:p>
        </w:tc>
        <w:tc>
          <w:tcPr>
            <w:tcW w:w="2039" w:type="dxa"/>
          </w:tcPr>
          <w:p w14:paraId="738A8AFB" w14:textId="3ACE4C59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A2139">
              <w:rPr>
                <w:rFonts w:ascii="Calibri" w:hAnsi="Calibri" w:cs="Calibri"/>
                <w:sz w:val="22"/>
                <w:szCs w:val="22"/>
              </w:rPr>
              <w:t>Okres realizacji</w:t>
            </w:r>
          </w:p>
        </w:tc>
        <w:tc>
          <w:tcPr>
            <w:tcW w:w="2815" w:type="dxa"/>
          </w:tcPr>
          <w:p w14:paraId="2502BBCB" w14:textId="2EB1E003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A2139">
              <w:rPr>
                <w:rFonts w:ascii="Calibri" w:hAnsi="Calibri" w:cs="Calibri"/>
                <w:sz w:val="22"/>
                <w:szCs w:val="22"/>
              </w:rPr>
              <w:t>Podmiot, dla którego realizowano usługę</w:t>
            </w:r>
          </w:p>
        </w:tc>
        <w:tc>
          <w:tcPr>
            <w:tcW w:w="2345" w:type="dxa"/>
          </w:tcPr>
          <w:p w14:paraId="55D2F8EE" w14:textId="77777777" w:rsidR="000A2139" w:rsidRPr="000A2139" w:rsidRDefault="000A2139" w:rsidP="000A213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21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Oświadczam, iż będę realizował zadania będące przedmiotem zamówienia</w:t>
            </w:r>
          </w:p>
          <w:p w14:paraId="4B317457" w14:textId="19A4A6B8" w:rsidR="000A2139" w:rsidRPr="000A2139" w:rsidRDefault="000A2139" w:rsidP="000A2139">
            <w:pPr>
              <w:tabs>
                <w:tab w:val="left" w:pos="3705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A21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(podpis osoby wskazanej do realizacji zamówienia)</w:t>
            </w:r>
          </w:p>
        </w:tc>
      </w:tr>
      <w:tr w:rsidR="000A2139" w:rsidRPr="000A2139" w14:paraId="416BC050" w14:textId="43490CD7" w:rsidTr="000A2139">
        <w:tc>
          <w:tcPr>
            <w:tcW w:w="2599" w:type="dxa"/>
          </w:tcPr>
          <w:p w14:paraId="6750B0D7" w14:textId="73D8C72B" w:rsidR="000A2139" w:rsidRPr="000A2139" w:rsidRDefault="0016544C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16544C">
              <w:rPr>
                <w:rFonts w:ascii="Calibri" w:hAnsi="Calibri" w:cs="Calibri"/>
                <w:sz w:val="22"/>
                <w:szCs w:val="22"/>
              </w:rPr>
              <w:t>min 5 letnie doświadczenie w pracy z seniorami oraz osobami z niepełnosprawnością</w:t>
            </w:r>
          </w:p>
        </w:tc>
        <w:tc>
          <w:tcPr>
            <w:tcW w:w="2039" w:type="dxa"/>
          </w:tcPr>
          <w:p w14:paraId="34485D0E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7FD6F4E0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023283E1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6677105D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1D9D11D5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15" w:type="dxa"/>
          </w:tcPr>
          <w:p w14:paraId="2DC1D72C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45" w:type="dxa"/>
          </w:tcPr>
          <w:p w14:paraId="647E68C6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9465589" w14:textId="77777777" w:rsidR="00BE3B60" w:rsidRPr="004D13C9" w:rsidRDefault="00BE3B60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0424C441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</w:p>
    <w:p w14:paraId="11899C8D" w14:textId="229F1C52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  <w:r w:rsidRPr="004D13C9">
        <w:rPr>
          <w:rFonts w:ascii="Calibri" w:hAnsi="Calibri" w:cs="Calibri"/>
          <w:sz w:val="22"/>
          <w:szCs w:val="22"/>
        </w:rPr>
        <w:br/>
      </w:r>
    </w:p>
    <w:p w14:paraId="674783C5" w14:textId="7777777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i/>
          <w:sz w:val="22"/>
          <w:szCs w:val="22"/>
        </w:rPr>
      </w:pPr>
      <w:r w:rsidRPr="004D13C9">
        <w:rPr>
          <w:rFonts w:ascii="Calibri" w:hAnsi="Calibri" w:cs="Calibri"/>
          <w:i/>
          <w:sz w:val="22"/>
          <w:szCs w:val="22"/>
        </w:rPr>
        <w:t>………………………………………………………</w:t>
      </w:r>
    </w:p>
    <w:p w14:paraId="3D96FF66" w14:textId="0888EBB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i/>
          <w:sz w:val="22"/>
          <w:szCs w:val="22"/>
        </w:rPr>
      </w:pPr>
      <w:r w:rsidRPr="004D13C9">
        <w:rPr>
          <w:rFonts w:ascii="Calibri" w:hAnsi="Calibri" w:cs="Calibri"/>
          <w:i/>
          <w:sz w:val="22"/>
          <w:szCs w:val="22"/>
        </w:rPr>
        <w:t xml:space="preserve">(podpis </w:t>
      </w:r>
      <w:r w:rsidR="00BE3B60" w:rsidRPr="004D13C9">
        <w:rPr>
          <w:rFonts w:ascii="Calibri" w:hAnsi="Calibri" w:cs="Calibri"/>
          <w:i/>
          <w:sz w:val="22"/>
          <w:szCs w:val="22"/>
        </w:rPr>
        <w:t>Oferenta</w:t>
      </w:r>
      <w:r w:rsidRPr="004D13C9">
        <w:rPr>
          <w:rFonts w:ascii="Calibri" w:hAnsi="Calibri" w:cs="Calibri"/>
          <w:i/>
          <w:sz w:val="22"/>
          <w:szCs w:val="22"/>
        </w:rPr>
        <w:t>)</w:t>
      </w:r>
    </w:p>
    <w:p w14:paraId="64D0B5EF" w14:textId="7777777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i/>
          <w:sz w:val="22"/>
          <w:szCs w:val="22"/>
        </w:rPr>
      </w:pPr>
    </w:p>
    <w:p w14:paraId="35E06F69" w14:textId="7777777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i/>
          <w:sz w:val="22"/>
          <w:szCs w:val="22"/>
        </w:rPr>
      </w:pPr>
    </w:p>
    <w:p w14:paraId="7E1EE3F6" w14:textId="7777777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i/>
          <w:sz w:val="22"/>
          <w:szCs w:val="22"/>
        </w:rPr>
      </w:pPr>
      <w:r w:rsidRPr="004D13C9">
        <w:rPr>
          <w:rFonts w:ascii="Calibri" w:hAnsi="Calibri" w:cs="Calibri"/>
          <w:i/>
          <w:sz w:val="22"/>
          <w:szCs w:val="22"/>
        </w:rPr>
        <w:t>………………………………………………………</w:t>
      </w:r>
    </w:p>
    <w:p w14:paraId="021C45E3" w14:textId="7777777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sz w:val="22"/>
          <w:szCs w:val="22"/>
        </w:rPr>
      </w:pPr>
      <w:r w:rsidRPr="004D13C9">
        <w:rPr>
          <w:rFonts w:ascii="Calibri" w:hAnsi="Calibri" w:cs="Calibri"/>
          <w:i/>
          <w:sz w:val="22"/>
          <w:szCs w:val="22"/>
        </w:rPr>
        <w:t>(data, miejscowość)</w:t>
      </w:r>
    </w:p>
    <w:p w14:paraId="11B1D023" w14:textId="77777777" w:rsidR="004A790F" w:rsidRPr="004D13C9" w:rsidRDefault="004A790F" w:rsidP="0040355B">
      <w:pPr>
        <w:tabs>
          <w:tab w:val="left" w:pos="3705"/>
        </w:tabs>
        <w:jc w:val="center"/>
        <w:rPr>
          <w:rFonts w:ascii="Calibri" w:hAnsi="Calibri" w:cs="Calibri"/>
          <w:sz w:val="22"/>
          <w:szCs w:val="22"/>
        </w:rPr>
      </w:pPr>
    </w:p>
    <w:p w14:paraId="37D76D46" w14:textId="7440D116" w:rsidR="004A790F" w:rsidRPr="004D13C9" w:rsidRDefault="004A790F" w:rsidP="004A790F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  <w:r w:rsidRPr="004D13C9">
        <w:rPr>
          <w:rFonts w:ascii="Calibri" w:hAnsi="Calibri" w:cs="Calibri"/>
          <w:sz w:val="22"/>
          <w:szCs w:val="22"/>
        </w:rPr>
        <w:t xml:space="preserve"> </w:t>
      </w:r>
    </w:p>
    <w:sectPr w:rsidR="004A790F" w:rsidRPr="004D13C9" w:rsidSect="00B465E1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C0153C" w14:textId="77777777" w:rsidR="00AA6A6A" w:rsidRDefault="00AA6A6A">
      <w:r>
        <w:separator/>
      </w:r>
    </w:p>
  </w:endnote>
  <w:endnote w:type="continuationSeparator" w:id="0">
    <w:p w14:paraId="5C65268D" w14:textId="77777777" w:rsidR="00AA6A6A" w:rsidRDefault="00AA6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328CB7" w14:textId="77777777" w:rsidR="00AA6A6A" w:rsidRDefault="00AA6A6A">
      <w:r>
        <w:separator/>
      </w:r>
    </w:p>
  </w:footnote>
  <w:footnote w:type="continuationSeparator" w:id="0">
    <w:p w14:paraId="46B6F81B" w14:textId="77777777" w:rsidR="00AA6A6A" w:rsidRDefault="00AA6A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283F1" w14:textId="7E1C1CCD" w:rsidR="00934C79" w:rsidRDefault="00BE3B60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789E880" wp14:editId="20A92C13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06FE4BC2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121A23"/>
    <w:multiLevelType w:val="hybridMultilevel"/>
    <w:tmpl w:val="ED94E0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423494">
    <w:abstractNumId w:val="15"/>
  </w:num>
  <w:num w:numId="2" w16cid:durableId="1417902777">
    <w:abstractNumId w:val="31"/>
  </w:num>
  <w:num w:numId="3" w16cid:durableId="585267900">
    <w:abstractNumId w:val="17"/>
  </w:num>
  <w:num w:numId="4" w16cid:durableId="442501817">
    <w:abstractNumId w:val="27"/>
  </w:num>
  <w:num w:numId="5" w16cid:durableId="1858427898">
    <w:abstractNumId w:val="29"/>
  </w:num>
  <w:num w:numId="6" w16cid:durableId="205070154">
    <w:abstractNumId w:val="30"/>
  </w:num>
  <w:num w:numId="7" w16cid:durableId="872694559">
    <w:abstractNumId w:val="22"/>
  </w:num>
  <w:num w:numId="8" w16cid:durableId="1496187137">
    <w:abstractNumId w:val="35"/>
  </w:num>
  <w:num w:numId="9" w16cid:durableId="739524930">
    <w:abstractNumId w:val="25"/>
  </w:num>
  <w:num w:numId="10" w16cid:durableId="1198660828">
    <w:abstractNumId w:val="16"/>
  </w:num>
  <w:num w:numId="11" w16cid:durableId="1303272201">
    <w:abstractNumId w:val="32"/>
  </w:num>
  <w:num w:numId="12" w16cid:durableId="488790361">
    <w:abstractNumId w:val="24"/>
  </w:num>
  <w:num w:numId="13" w16cid:durableId="23753676">
    <w:abstractNumId w:val="13"/>
  </w:num>
  <w:num w:numId="14" w16cid:durableId="1874684259">
    <w:abstractNumId w:val="26"/>
  </w:num>
  <w:num w:numId="15" w16cid:durableId="1501040283">
    <w:abstractNumId w:val="34"/>
  </w:num>
  <w:num w:numId="16" w16cid:durableId="351687718">
    <w:abstractNumId w:val="21"/>
  </w:num>
  <w:num w:numId="17" w16cid:durableId="333579122">
    <w:abstractNumId w:val="20"/>
  </w:num>
  <w:num w:numId="18" w16cid:durableId="2033802845">
    <w:abstractNumId w:val="14"/>
  </w:num>
  <w:num w:numId="19" w16cid:durableId="1589801960">
    <w:abstractNumId w:val="23"/>
  </w:num>
  <w:num w:numId="20" w16cid:durableId="57368718">
    <w:abstractNumId w:val="28"/>
  </w:num>
  <w:num w:numId="21" w16cid:durableId="1289236301">
    <w:abstractNumId w:val="33"/>
  </w:num>
  <w:num w:numId="22" w16cid:durableId="592209188">
    <w:abstractNumId w:val="18"/>
  </w:num>
  <w:num w:numId="23" w16cid:durableId="730426229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4060E"/>
    <w:rsid w:val="00041995"/>
    <w:rsid w:val="00053A88"/>
    <w:rsid w:val="000559F0"/>
    <w:rsid w:val="00061292"/>
    <w:rsid w:val="00062B52"/>
    <w:rsid w:val="00066902"/>
    <w:rsid w:val="00087E4A"/>
    <w:rsid w:val="000A2139"/>
    <w:rsid w:val="000B0B83"/>
    <w:rsid w:val="000B1DA2"/>
    <w:rsid w:val="000B46F7"/>
    <w:rsid w:val="000C4774"/>
    <w:rsid w:val="000C5352"/>
    <w:rsid w:val="000D2E35"/>
    <w:rsid w:val="000E2AFF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6544C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F6231"/>
    <w:rsid w:val="002120C2"/>
    <w:rsid w:val="00217070"/>
    <w:rsid w:val="00227F16"/>
    <w:rsid w:val="00235480"/>
    <w:rsid w:val="00244E28"/>
    <w:rsid w:val="00245BB7"/>
    <w:rsid w:val="00255994"/>
    <w:rsid w:val="00262537"/>
    <w:rsid w:val="00266581"/>
    <w:rsid w:val="00266F8A"/>
    <w:rsid w:val="00267FA1"/>
    <w:rsid w:val="00286F5D"/>
    <w:rsid w:val="0029013C"/>
    <w:rsid w:val="00294032"/>
    <w:rsid w:val="00294EA0"/>
    <w:rsid w:val="002A40B2"/>
    <w:rsid w:val="002B072D"/>
    <w:rsid w:val="002B08B0"/>
    <w:rsid w:val="002B62AB"/>
    <w:rsid w:val="002D41B7"/>
    <w:rsid w:val="002F3A58"/>
    <w:rsid w:val="002F5EE0"/>
    <w:rsid w:val="0030138C"/>
    <w:rsid w:val="00314A00"/>
    <w:rsid w:val="0032297A"/>
    <w:rsid w:val="00332CC3"/>
    <w:rsid w:val="003409E7"/>
    <w:rsid w:val="00340CB3"/>
    <w:rsid w:val="003420A1"/>
    <w:rsid w:val="00342E18"/>
    <w:rsid w:val="00360506"/>
    <w:rsid w:val="003618F4"/>
    <w:rsid w:val="003661AB"/>
    <w:rsid w:val="00367265"/>
    <w:rsid w:val="003679F6"/>
    <w:rsid w:val="00382577"/>
    <w:rsid w:val="00387376"/>
    <w:rsid w:val="00387A59"/>
    <w:rsid w:val="00392285"/>
    <w:rsid w:val="0039402A"/>
    <w:rsid w:val="003B3DBB"/>
    <w:rsid w:val="003C0FDD"/>
    <w:rsid w:val="003C321A"/>
    <w:rsid w:val="003C78E4"/>
    <w:rsid w:val="003D3808"/>
    <w:rsid w:val="003D7420"/>
    <w:rsid w:val="003E1009"/>
    <w:rsid w:val="003F34F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207C"/>
    <w:rsid w:val="00445A74"/>
    <w:rsid w:val="00446547"/>
    <w:rsid w:val="0046085B"/>
    <w:rsid w:val="004905D4"/>
    <w:rsid w:val="004A26F2"/>
    <w:rsid w:val="004A790F"/>
    <w:rsid w:val="004B5E36"/>
    <w:rsid w:val="004B7C13"/>
    <w:rsid w:val="004C53AA"/>
    <w:rsid w:val="004D13C9"/>
    <w:rsid w:val="004E0D31"/>
    <w:rsid w:val="004E5731"/>
    <w:rsid w:val="004F32E4"/>
    <w:rsid w:val="00502A86"/>
    <w:rsid w:val="00503061"/>
    <w:rsid w:val="005054FE"/>
    <w:rsid w:val="005069BB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5F6FAA"/>
    <w:rsid w:val="00602F77"/>
    <w:rsid w:val="006033B6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200FF"/>
    <w:rsid w:val="0072061D"/>
    <w:rsid w:val="00721AB7"/>
    <w:rsid w:val="00731136"/>
    <w:rsid w:val="0073157B"/>
    <w:rsid w:val="00731C1B"/>
    <w:rsid w:val="00735A90"/>
    <w:rsid w:val="00741FD6"/>
    <w:rsid w:val="00743207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35BE"/>
    <w:rsid w:val="007D52F3"/>
    <w:rsid w:val="007D7958"/>
    <w:rsid w:val="007E0C68"/>
    <w:rsid w:val="007E331B"/>
    <w:rsid w:val="007F0C4E"/>
    <w:rsid w:val="007F46AF"/>
    <w:rsid w:val="00800B52"/>
    <w:rsid w:val="008072C7"/>
    <w:rsid w:val="00811B0B"/>
    <w:rsid w:val="008161A2"/>
    <w:rsid w:val="00817458"/>
    <w:rsid w:val="008227B6"/>
    <w:rsid w:val="00822D27"/>
    <w:rsid w:val="00824D64"/>
    <w:rsid w:val="00854A73"/>
    <w:rsid w:val="00864EA1"/>
    <w:rsid w:val="00865FD5"/>
    <w:rsid w:val="00891053"/>
    <w:rsid w:val="008911E8"/>
    <w:rsid w:val="00891DAA"/>
    <w:rsid w:val="008A1285"/>
    <w:rsid w:val="008A3D74"/>
    <w:rsid w:val="008B1C3C"/>
    <w:rsid w:val="008B3B2F"/>
    <w:rsid w:val="008B6054"/>
    <w:rsid w:val="008B6CE8"/>
    <w:rsid w:val="008C3F43"/>
    <w:rsid w:val="008C43E9"/>
    <w:rsid w:val="008D694B"/>
    <w:rsid w:val="008E4329"/>
    <w:rsid w:val="008F7C89"/>
    <w:rsid w:val="00901639"/>
    <w:rsid w:val="009055D6"/>
    <w:rsid w:val="009167EE"/>
    <w:rsid w:val="00930E69"/>
    <w:rsid w:val="00934C79"/>
    <w:rsid w:val="0094677A"/>
    <w:rsid w:val="0095560B"/>
    <w:rsid w:val="00973619"/>
    <w:rsid w:val="009808E0"/>
    <w:rsid w:val="009858EE"/>
    <w:rsid w:val="00985AFB"/>
    <w:rsid w:val="00985D36"/>
    <w:rsid w:val="00987D9A"/>
    <w:rsid w:val="00991FBE"/>
    <w:rsid w:val="0099286B"/>
    <w:rsid w:val="0099719B"/>
    <w:rsid w:val="009D2E2E"/>
    <w:rsid w:val="009E07C5"/>
    <w:rsid w:val="009E4AEA"/>
    <w:rsid w:val="009F2CA5"/>
    <w:rsid w:val="00A003C0"/>
    <w:rsid w:val="00A036BA"/>
    <w:rsid w:val="00A0527B"/>
    <w:rsid w:val="00A21D1C"/>
    <w:rsid w:val="00A2608E"/>
    <w:rsid w:val="00A27245"/>
    <w:rsid w:val="00A27B5F"/>
    <w:rsid w:val="00A3177B"/>
    <w:rsid w:val="00A52C9C"/>
    <w:rsid w:val="00A612F6"/>
    <w:rsid w:val="00A709C6"/>
    <w:rsid w:val="00A77244"/>
    <w:rsid w:val="00A84968"/>
    <w:rsid w:val="00A8729B"/>
    <w:rsid w:val="00AA652F"/>
    <w:rsid w:val="00AA6A6A"/>
    <w:rsid w:val="00AB03F6"/>
    <w:rsid w:val="00AC0C0A"/>
    <w:rsid w:val="00AC2E10"/>
    <w:rsid w:val="00AC3442"/>
    <w:rsid w:val="00AE30C4"/>
    <w:rsid w:val="00AF0B6B"/>
    <w:rsid w:val="00AF5CC0"/>
    <w:rsid w:val="00B16A38"/>
    <w:rsid w:val="00B17216"/>
    <w:rsid w:val="00B3468F"/>
    <w:rsid w:val="00B40A8D"/>
    <w:rsid w:val="00B465E1"/>
    <w:rsid w:val="00B520B2"/>
    <w:rsid w:val="00B5325A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3B60"/>
    <w:rsid w:val="00BE7627"/>
    <w:rsid w:val="00BE7D7E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501D2"/>
    <w:rsid w:val="00C530CA"/>
    <w:rsid w:val="00C53492"/>
    <w:rsid w:val="00C73D23"/>
    <w:rsid w:val="00C81D4D"/>
    <w:rsid w:val="00C82B08"/>
    <w:rsid w:val="00C853ED"/>
    <w:rsid w:val="00C85C44"/>
    <w:rsid w:val="00C97C11"/>
    <w:rsid w:val="00CA5EDF"/>
    <w:rsid w:val="00CB0F94"/>
    <w:rsid w:val="00CB4539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D5BC5"/>
    <w:rsid w:val="00DE1218"/>
    <w:rsid w:val="00DE31A6"/>
    <w:rsid w:val="00DE5A7B"/>
    <w:rsid w:val="00DF3B95"/>
    <w:rsid w:val="00E00775"/>
    <w:rsid w:val="00E11DDD"/>
    <w:rsid w:val="00E133BC"/>
    <w:rsid w:val="00E17D7E"/>
    <w:rsid w:val="00E23DFD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D10BA"/>
    <w:rsid w:val="00ED110A"/>
    <w:rsid w:val="00ED38ED"/>
    <w:rsid w:val="00ED6034"/>
    <w:rsid w:val="00EE23F1"/>
    <w:rsid w:val="00EF0732"/>
    <w:rsid w:val="00EF2AA4"/>
    <w:rsid w:val="00EF7667"/>
    <w:rsid w:val="00F20815"/>
    <w:rsid w:val="00F20D76"/>
    <w:rsid w:val="00F35061"/>
    <w:rsid w:val="00F400CE"/>
    <w:rsid w:val="00F64DF3"/>
    <w:rsid w:val="00F72E22"/>
    <w:rsid w:val="00F82E5F"/>
    <w:rsid w:val="00F83D2E"/>
    <w:rsid w:val="00F85BAD"/>
    <w:rsid w:val="00F90D58"/>
    <w:rsid w:val="00FA14B5"/>
    <w:rsid w:val="00FB2C32"/>
    <w:rsid w:val="00FB7778"/>
    <w:rsid w:val="00FD0548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table" w:styleId="Tabela-Siatka">
    <w:name w:val="Table Grid"/>
    <w:basedOn w:val="Standardowy"/>
    <w:uiPriority w:val="39"/>
    <w:rsid w:val="00865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13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13C9"/>
    <w:rPr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13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1565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2025-06-04T07:29:00Z</dcterms:created>
  <dcterms:modified xsi:type="dcterms:W3CDTF">2025-06-04T07:29:00Z</dcterms:modified>
</cp:coreProperties>
</file>