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F4E8D" w14:textId="77777777" w:rsidR="00904665" w:rsidRDefault="00904665" w:rsidP="000E153B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ADC8038" w14:textId="75D29FAB" w:rsidR="000E153B" w:rsidRPr="00177DF4" w:rsidRDefault="0040355B" w:rsidP="000E153B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0E153B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76FF5">
        <w:rPr>
          <w:rFonts w:asciiTheme="minorHAnsi" w:hAnsiTheme="minorHAnsi" w:cstheme="minorHAnsi"/>
          <w:b/>
          <w:bCs/>
          <w:sz w:val="22"/>
          <w:szCs w:val="22"/>
        </w:rPr>
        <w:t>VIII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w ramach 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AB13C5" w:rsidRPr="00303C0E">
        <w:rPr>
          <w:rFonts w:asciiTheme="minorHAnsi" w:hAnsiTheme="minorHAnsi" w:cstheme="minorHAnsi"/>
          <w:sz w:val="22"/>
          <w:szCs w:val="22"/>
        </w:rPr>
        <w:t>„</w:t>
      </w:r>
      <w:r w:rsidR="00504EAD" w:rsidRPr="00504EAD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504EAD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0E153B" w:rsidRPr="00177DF4">
        <w:rPr>
          <w:rFonts w:asciiTheme="minorHAnsi" w:hAnsiTheme="minorHAnsi" w:cstheme="minorHAnsi"/>
          <w:sz w:val="22"/>
          <w:szCs w:val="22"/>
        </w:rPr>
        <w:t>Fundację „Mielnica”</w:t>
      </w:r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CA5FF2">
        <w:rPr>
          <w:rFonts w:asciiTheme="minorHAnsi" w:hAnsiTheme="minorHAnsi" w:cstheme="minorHAnsi"/>
          <w:sz w:val="22"/>
          <w:szCs w:val="22"/>
        </w:rPr>
        <w:t>ą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AB13C5" w:rsidRPr="00303C0E">
        <w:rPr>
          <w:rFonts w:asciiTheme="minorHAnsi" w:hAnsiTheme="minorHAnsi" w:cstheme="minorHAnsi"/>
          <w:sz w:val="22"/>
          <w:szCs w:val="22"/>
        </w:rPr>
        <w:t>„</w:t>
      </w:r>
      <w:r w:rsidR="00504EAD" w:rsidRPr="00504EAD">
        <w:rPr>
          <w:rFonts w:asciiTheme="minorHAnsi" w:hAnsiTheme="minorHAnsi" w:cstheme="minorHAnsi"/>
          <w:sz w:val="22"/>
          <w:szCs w:val="22"/>
        </w:rPr>
        <w:t>DOBRE MIEJSCE - lokalne CENTRUM POMOCY I WSPARCIA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FEWP.10.01-IZ.00-002</w:t>
      </w:r>
      <w:r w:rsidR="00504EAD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AB13C5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AB13C5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AB13C5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0E153B" w:rsidRPr="00177DF4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682FAD2C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4F420" w14:textId="77777777" w:rsidR="00A40351" w:rsidRDefault="00A40351">
      <w:r>
        <w:separator/>
      </w:r>
    </w:p>
  </w:endnote>
  <w:endnote w:type="continuationSeparator" w:id="0">
    <w:p w14:paraId="540D46DC" w14:textId="77777777" w:rsidR="00A40351" w:rsidRDefault="00A4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9BADC" w14:textId="77777777" w:rsidR="00A40351" w:rsidRDefault="00A40351">
      <w:r>
        <w:separator/>
      </w:r>
    </w:p>
  </w:footnote>
  <w:footnote w:type="continuationSeparator" w:id="0">
    <w:p w14:paraId="3F9100DA" w14:textId="77777777" w:rsidR="00A40351" w:rsidRDefault="00A40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153B"/>
    <w:rsid w:val="000E2AFF"/>
    <w:rsid w:val="000E59D5"/>
    <w:rsid w:val="000E73AB"/>
    <w:rsid w:val="000F178C"/>
    <w:rsid w:val="000F565F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6B5F"/>
    <w:rsid w:val="00397B21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974F0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3061"/>
    <w:rsid w:val="00504EAD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C3F69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14E5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276E"/>
    <w:rsid w:val="007D52F3"/>
    <w:rsid w:val="007D7958"/>
    <w:rsid w:val="007E0C68"/>
    <w:rsid w:val="007E331B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40351"/>
    <w:rsid w:val="00A52C9C"/>
    <w:rsid w:val="00A709C6"/>
    <w:rsid w:val="00A77244"/>
    <w:rsid w:val="00A84968"/>
    <w:rsid w:val="00A8729B"/>
    <w:rsid w:val="00AA652F"/>
    <w:rsid w:val="00AB03F6"/>
    <w:rsid w:val="00AB13C5"/>
    <w:rsid w:val="00AC0C0A"/>
    <w:rsid w:val="00AC2E10"/>
    <w:rsid w:val="00AC3442"/>
    <w:rsid w:val="00AE30C4"/>
    <w:rsid w:val="00AF0B6B"/>
    <w:rsid w:val="00AF5CC0"/>
    <w:rsid w:val="00B064D2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3028"/>
    <w:rsid w:val="00C15720"/>
    <w:rsid w:val="00C2457B"/>
    <w:rsid w:val="00C24AC2"/>
    <w:rsid w:val="00C27AF1"/>
    <w:rsid w:val="00C419B7"/>
    <w:rsid w:val="00C468EC"/>
    <w:rsid w:val="00C501D2"/>
    <w:rsid w:val="00C530CA"/>
    <w:rsid w:val="00C5759A"/>
    <w:rsid w:val="00C73D23"/>
    <w:rsid w:val="00C81D4D"/>
    <w:rsid w:val="00C82B08"/>
    <w:rsid w:val="00C853ED"/>
    <w:rsid w:val="00C85C44"/>
    <w:rsid w:val="00C916F5"/>
    <w:rsid w:val="00C97C11"/>
    <w:rsid w:val="00CA5EDF"/>
    <w:rsid w:val="00CA5FF2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76FF5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D7035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1248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2025-06-04T07:42:00Z</dcterms:created>
  <dcterms:modified xsi:type="dcterms:W3CDTF">2025-06-04T07:42:00Z</dcterms:modified>
</cp:coreProperties>
</file>