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6AFEDC" w14:textId="72ED3E7F" w:rsidR="00BA2BDF" w:rsidRPr="00C83578" w:rsidRDefault="00D30859" w:rsidP="00BA2BDF">
      <w:pPr>
        <w:pageBreakBefore/>
        <w:spacing w:after="0" w:line="249" w:lineRule="auto"/>
        <w:ind w:right="33"/>
        <w:rPr>
          <w:sz w:val="24"/>
          <w:szCs w:val="24"/>
        </w:rPr>
      </w:pPr>
      <w:r w:rsidRPr="00C83578">
        <w:rPr>
          <w:rFonts w:cs="Calibri"/>
          <w:b/>
          <w:sz w:val="24"/>
          <w:szCs w:val="24"/>
        </w:rPr>
        <w:t xml:space="preserve">Załącznik nr 1 </w:t>
      </w:r>
      <w:r w:rsidRPr="00C83578">
        <w:rPr>
          <w:rFonts w:eastAsia="Calibri" w:cs="Calibri"/>
          <w:b/>
          <w:sz w:val="24"/>
          <w:szCs w:val="24"/>
        </w:rPr>
        <w:t xml:space="preserve"> </w:t>
      </w:r>
      <w:r w:rsidR="00BA2BDF" w:rsidRPr="00C83578">
        <w:rPr>
          <w:rFonts w:eastAsia="Calibri" w:cs="Calibri"/>
          <w:b/>
          <w:sz w:val="24"/>
          <w:szCs w:val="24"/>
        </w:rPr>
        <w:t xml:space="preserve">Formularz ofertowy wraz z oświadczeniem o braku powiązań osobowych </w:t>
      </w:r>
      <w:r w:rsidR="000038B4" w:rsidRPr="00C83578">
        <w:rPr>
          <w:rFonts w:eastAsia="Calibri" w:cs="Calibri"/>
          <w:b/>
          <w:sz w:val="24"/>
          <w:szCs w:val="24"/>
        </w:rPr>
        <w:br/>
      </w:r>
      <w:r w:rsidR="00BA2BDF" w:rsidRPr="00C83578">
        <w:rPr>
          <w:rFonts w:eastAsia="Calibri" w:cs="Calibri"/>
          <w:b/>
          <w:sz w:val="24"/>
          <w:szCs w:val="24"/>
        </w:rPr>
        <w:t>i kapitałowych</w:t>
      </w:r>
    </w:p>
    <w:p w14:paraId="5BBFEC9A" w14:textId="77777777" w:rsidR="00BA2BDF" w:rsidRPr="00C83578" w:rsidRDefault="00BA2BDF" w:rsidP="009A1D5F">
      <w:pPr>
        <w:spacing w:after="0" w:line="240" w:lineRule="auto"/>
        <w:rPr>
          <w:rFonts w:cs="Calibri"/>
          <w:sz w:val="24"/>
          <w:szCs w:val="24"/>
        </w:rPr>
      </w:pPr>
    </w:p>
    <w:p w14:paraId="6CE4B000" w14:textId="77777777" w:rsidR="00D30859" w:rsidRPr="00C83578" w:rsidRDefault="00D30859" w:rsidP="009A1D5F">
      <w:pPr>
        <w:spacing w:after="0" w:line="240" w:lineRule="auto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............................................................ </w:t>
      </w:r>
    </w:p>
    <w:p w14:paraId="1C40EAF6" w14:textId="77777777" w:rsidR="00D30859" w:rsidRPr="00C83578" w:rsidRDefault="00D30859" w:rsidP="009A1D5F">
      <w:pPr>
        <w:spacing w:after="0" w:line="240" w:lineRule="auto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............................................................ </w:t>
      </w:r>
    </w:p>
    <w:p w14:paraId="018295B2" w14:textId="77777777" w:rsidR="00D30859" w:rsidRPr="00C83578" w:rsidRDefault="00D30859" w:rsidP="009A1D5F">
      <w:pPr>
        <w:spacing w:after="0" w:line="240" w:lineRule="auto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............................................................ </w:t>
      </w:r>
    </w:p>
    <w:p w14:paraId="09B5753B" w14:textId="77777777" w:rsidR="00D30859" w:rsidRPr="00C83578" w:rsidRDefault="003031F4" w:rsidP="009A1D5F">
      <w:pPr>
        <w:spacing w:after="0" w:line="240" w:lineRule="auto"/>
        <w:rPr>
          <w:rFonts w:cs="Calibri"/>
          <w:sz w:val="24"/>
          <w:szCs w:val="24"/>
        </w:rPr>
      </w:pPr>
      <w:r w:rsidRPr="00C83578">
        <w:rPr>
          <w:rFonts w:cs="Calibri"/>
          <w:sz w:val="24"/>
          <w:szCs w:val="24"/>
        </w:rPr>
        <w:t>(Nazwa i adres Wykonawcy)</w:t>
      </w:r>
    </w:p>
    <w:p w14:paraId="115F0851" w14:textId="77777777" w:rsidR="00694A8D" w:rsidRPr="00C83578" w:rsidRDefault="00694A8D" w:rsidP="009A1D5F">
      <w:pPr>
        <w:spacing w:after="0" w:line="240" w:lineRule="auto"/>
        <w:ind w:right="5897"/>
        <w:rPr>
          <w:rFonts w:cs="Calibri"/>
          <w:sz w:val="24"/>
          <w:szCs w:val="24"/>
        </w:rPr>
      </w:pPr>
    </w:p>
    <w:p w14:paraId="05CECD08" w14:textId="07FFC1BE" w:rsidR="00D30859" w:rsidRPr="00C83578" w:rsidRDefault="00D30859" w:rsidP="009A1D5F">
      <w:pPr>
        <w:spacing w:after="0" w:line="240" w:lineRule="auto"/>
        <w:ind w:right="5897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REGON </w:t>
      </w:r>
      <w:r w:rsidR="006A463F" w:rsidRPr="00C83578">
        <w:rPr>
          <w:rFonts w:cs="Calibri"/>
          <w:sz w:val="24"/>
          <w:szCs w:val="24"/>
        </w:rPr>
        <w:t>………………………………</w:t>
      </w:r>
    </w:p>
    <w:p w14:paraId="699C4D36" w14:textId="2DBD671D" w:rsidR="00D30859" w:rsidRPr="00C83578" w:rsidRDefault="00D30859" w:rsidP="009A1D5F">
      <w:pPr>
        <w:spacing w:after="0" w:line="240" w:lineRule="auto"/>
        <w:ind w:left="-15" w:right="5670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>NIP</w:t>
      </w:r>
      <w:r w:rsidR="00C83578">
        <w:rPr>
          <w:rFonts w:cs="Calibri"/>
          <w:sz w:val="24"/>
          <w:szCs w:val="24"/>
        </w:rPr>
        <w:t xml:space="preserve"> </w:t>
      </w:r>
      <w:r w:rsidR="006A463F" w:rsidRPr="00C83578">
        <w:rPr>
          <w:rFonts w:cs="Calibri"/>
          <w:sz w:val="24"/>
          <w:szCs w:val="24"/>
        </w:rPr>
        <w:t>……………………………………</w:t>
      </w:r>
    </w:p>
    <w:p w14:paraId="2C4AF3A3" w14:textId="4335F4DE" w:rsidR="00D30859" w:rsidRPr="00C83578" w:rsidRDefault="00D30859" w:rsidP="009A1D5F">
      <w:pPr>
        <w:spacing w:after="0" w:line="240" w:lineRule="auto"/>
        <w:ind w:left="-15" w:right="5898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>tel./fax …………………</w:t>
      </w:r>
      <w:r w:rsidR="006A463F" w:rsidRPr="00C83578">
        <w:rPr>
          <w:rFonts w:cs="Calibri"/>
          <w:sz w:val="24"/>
          <w:szCs w:val="24"/>
        </w:rPr>
        <w:t>……………</w:t>
      </w:r>
    </w:p>
    <w:p w14:paraId="52717C4C" w14:textId="0B0B151F" w:rsidR="00D30859" w:rsidRPr="00C83578" w:rsidRDefault="00D30859" w:rsidP="009A1D5F">
      <w:pPr>
        <w:spacing w:after="0" w:line="240" w:lineRule="auto"/>
        <w:ind w:left="-15" w:right="5811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>e-mail ………………</w:t>
      </w:r>
      <w:r w:rsidR="006A463F" w:rsidRPr="00C83578">
        <w:rPr>
          <w:rFonts w:cs="Calibri"/>
          <w:sz w:val="24"/>
          <w:szCs w:val="24"/>
        </w:rPr>
        <w:t>…………………</w:t>
      </w:r>
    </w:p>
    <w:p w14:paraId="66BA3F68" w14:textId="77777777" w:rsidR="00694A8D" w:rsidRPr="00C83578" w:rsidRDefault="00694A8D" w:rsidP="009A1D5F">
      <w:pPr>
        <w:spacing w:after="0" w:line="240" w:lineRule="auto"/>
        <w:ind w:left="3544" w:right="85" w:firstLine="1276"/>
        <w:rPr>
          <w:rFonts w:cs="Calibri"/>
          <w:b/>
          <w:sz w:val="24"/>
          <w:szCs w:val="24"/>
        </w:rPr>
      </w:pPr>
    </w:p>
    <w:p w14:paraId="121F63C8" w14:textId="77777777" w:rsidR="00D30859" w:rsidRPr="00C83578" w:rsidRDefault="00D30859" w:rsidP="009A1D5F">
      <w:pPr>
        <w:spacing w:after="0" w:line="240" w:lineRule="auto"/>
        <w:ind w:left="3544" w:right="85" w:firstLine="1276"/>
        <w:rPr>
          <w:sz w:val="24"/>
          <w:szCs w:val="24"/>
        </w:rPr>
      </w:pPr>
      <w:r w:rsidRPr="00C83578">
        <w:rPr>
          <w:rFonts w:cs="Calibri"/>
          <w:b/>
          <w:sz w:val="24"/>
          <w:szCs w:val="24"/>
        </w:rPr>
        <w:t>Zakład Doskonalenia Zawodowego</w:t>
      </w:r>
    </w:p>
    <w:p w14:paraId="5943B1D1" w14:textId="77777777" w:rsidR="00D30859" w:rsidRPr="00C83578" w:rsidRDefault="00D30859" w:rsidP="009A1D5F">
      <w:pPr>
        <w:spacing w:after="0" w:line="240" w:lineRule="auto"/>
        <w:ind w:left="3544" w:right="87" w:firstLine="1276"/>
        <w:rPr>
          <w:sz w:val="24"/>
          <w:szCs w:val="24"/>
        </w:rPr>
      </w:pPr>
      <w:r w:rsidRPr="00C83578">
        <w:rPr>
          <w:rFonts w:cs="Calibri"/>
          <w:b/>
          <w:sz w:val="24"/>
          <w:szCs w:val="24"/>
        </w:rPr>
        <w:t>ul. Żółkiewskiego 37/41</w:t>
      </w:r>
    </w:p>
    <w:p w14:paraId="150987AE" w14:textId="77777777" w:rsidR="00D30859" w:rsidRPr="00C83578" w:rsidRDefault="00D30859" w:rsidP="009A1D5F">
      <w:pPr>
        <w:spacing w:after="0" w:line="240" w:lineRule="auto"/>
        <w:ind w:left="3544" w:right="87" w:firstLine="1276"/>
        <w:rPr>
          <w:sz w:val="24"/>
          <w:szCs w:val="24"/>
        </w:rPr>
      </w:pPr>
      <w:r w:rsidRPr="00C83578">
        <w:rPr>
          <w:rFonts w:cs="Calibri"/>
          <w:b/>
          <w:sz w:val="24"/>
          <w:szCs w:val="24"/>
        </w:rPr>
        <w:t>87-100 Toruń</w:t>
      </w:r>
    </w:p>
    <w:p w14:paraId="29A6CF24" w14:textId="77777777" w:rsidR="00D30859" w:rsidRPr="00C83578" w:rsidRDefault="00D30859" w:rsidP="009A1D5F">
      <w:pPr>
        <w:spacing w:after="0" w:line="240" w:lineRule="auto"/>
        <w:ind w:left="3544" w:hanging="6"/>
        <w:rPr>
          <w:sz w:val="24"/>
          <w:szCs w:val="24"/>
        </w:rPr>
      </w:pPr>
    </w:p>
    <w:p w14:paraId="7F656301" w14:textId="77777777" w:rsidR="00694A8D" w:rsidRPr="00C83578" w:rsidRDefault="00694A8D" w:rsidP="00640A9F">
      <w:pPr>
        <w:pStyle w:val="Tekstpodstawowy"/>
        <w:jc w:val="left"/>
        <w:rPr>
          <w:rFonts w:ascii="Calibri" w:hAnsi="Calibri" w:cs="Calibri"/>
          <w:b/>
          <w:color w:val="FF0000"/>
        </w:rPr>
      </w:pPr>
    </w:p>
    <w:p w14:paraId="4C204DA5" w14:textId="77777777" w:rsidR="00514B79" w:rsidRPr="00C83578" w:rsidRDefault="00514B79" w:rsidP="00C83578">
      <w:pPr>
        <w:spacing w:after="0"/>
        <w:rPr>
          <w:rFonts w:cs="Calibri"/>
          <w:b/>
          <w:sz w:val="24"/>
          <w:szCs w:val="24"/>
        </w:rPr>
      </w:pPr>
      <w:r w:rsidRPr="00C83578">
        <w:rPr>
          <w:rFonts w:cs="Calibri"/>
          <w:b/>
          <w:sz w:val="24"/>
          <w:szCs w:val="24"/>
        </w:rPr>
        <w:t>Kryterium 1. Cena</w:t>
      </w:r>
    </w:p>
    <w:p w14:paraId="70C9B299" w14:textId="035D1FA0" w:rsidR="00514B79" w:rsidRPr="00C83578" w:rsidRDefault="00514B79" w:rsidP="00C83578">
      <w:pPr>
        <w:spacing w:after="0"/>
        <w:rPr>
          <w:rFonts w:cs="Calibri"/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Oferuję sprzedaż i dostawę </w:t>
      </w:r>
      <w:r w:rsidR="009A39A8" w:rsidRPr="00C83578">
        <w:rPr>
          <w:rFonts w:cs="Calibri"/>
          <w:sz w:val="24"/>
          <w:szCs w:val="24"/>
        </w:rPr>
        <w:t>materiałów budowlanych (na szkolenie i egzamin)</w:t>
      </w:r>
      <w:r w:rsidRPr="00C83578">
        <w:rPr>
          <w:rFonts w:cs="Calibri"/>
          <w:sz w:val="24"/>
          <w:szCs w:val="24"/>
        </w:rPr>
        <w:t xml:space="preserve"> za kwotę:</w:t>
      </w:r>
    </w:p>
    <w:p w14:paraId="4EDC404B" w14:textId="77777777" w:rsidR="00514B79" w:rsidRPr="00C83578" w:rsidRDefault="00514B79" w:rsidP="00C83578">
      <w:pPr>
        <w:spacing w:after="0"/>
        <w:rPr>
          <w:rFonts w:cs="Calibri"/>
          <w:sz w:val="24"/>
          <w:szCs w:val="24"/>
        </w:rPr>
      </w:pPr>
    </w:p>
    <w:p w14:paraId="751DBBE2" w14:textId="5737D5F7" w:rsidR="00640A9F" w:rsidRPr="00C83578" w:rsidRDefault="00514B79" w:rsidP="00C83578">
      <w:pPr>
        <w:spacing w:after="0"/>
        <w:rPr>
          <w:rFonts w:cs="Calibri"/>
          <w:sz w:val="24"/>
          <w:szCs w:val="24"/>
        </w:rPr>
      </w:pPr>
      <w:r w:rsidRPr="00C83578">
        <w:rPr>
          <w:rFonts w:cs="Calibri"/>
          <w:sz w:val="24"/>
          <w:szCs w:val="24"/>
        </w:rPr>
        <w:t>…………………… zł brutto (słownie: ………………………………………………………………………………………..)</w:t>
      </w:r>
    </w:p>
    <w:p w14:paraId="423E04F3" w14:textId="77777777" w:rsidR="00514B79" w:rsidRPr="00C83578" w:rsidRDefault="00514B79" w:rsidP="00C83578">
      <w:pPr>
        <w:spacing w:after="0"/>
        <w:rPr>
          <w:b/>
          <w:sz w:val="24"/>
          <w:szCs w:val="24"/>
        </w:rPr>
      </w:pPr>
    </w:p>
    <w:p w14:paraId="5DA5937B" w14:textId="54A0F4D3" w:rsidR="00514B79" w:rsidRPr="00C83578" w:rsidRDefault="00514B79" w:rsidP="00C83578">
      <w:pPr>
        <w:spacing w:after="0"/>
        <w:rPr>
          <w:b/>
          <w:sz w:val="24"/>
          <w:szCs w:val="24"/>
        </w:rPr>
      </w:pPr>
      <w:r w:rsidRPr="00C83578">
        <w:rPr>
          <w:b/>
          <w:sz w:val="24"/>
          <w:szCs w:val="24"/>
        </w:rPr>
        <w:t xml:space="preserve">Kryterium 2. </w:t>
      </w:r>
      <w:r w:rsidR="00AB661B" w:rsidRPr="00C83578">
        <w:rPr>
          <w:b/>
          <w:sz w:val="24"/>
          <w:szCs w:val="24"/>
        </w:rPr>
        <w:t>Termin realizacji zamówienia</w:t>
      </w:r>
    </w:p>
    <w:p w14:paraId="747BFF33" w14:textId="6AB5BE19" w:rsidR="00514B79" w:rsidRPr="00C83578" w:rsidRDefault="00514B79" w:rsidP="00C83578">
      <w:pPr>
        <w:spacing w:after="0"/>
        <w:rPr>
          <w:sz w:val="24"/>
          <w:szCs w:val="24"/>
        </w:rPr>
      </w:pPr>
      <w:r w:rsidRPr="00C83578">
        <w:rPr>
          <w:sz w:val="24"/>
          <w:szCs w:val="24"/>
        </w:rPr>
        <w:t xml:space="preserve">Oświadczam, że firma, którą reprezentuję dostarczy przedmiot zamówienia, na który </w:t>
      </w:r>
      <w:r w:rsidR="00BB780A" w:rsidRPr="00C83578">
        <w:rPr>
          <w:sz w:val="24"/>
          <w:szCs w:val="24"/>
        </w:rPr>
        <w:t xml:space="preserve">została </w:t>
      </w:r>
      <w:r w:rsidRPr="00C83578">
        <w:rPr>
          <w:sz w:val="24"/>
          <w:szCs w:val="24"/>
        </w:rPr>
        <w:t>złożona oferta w terminie:</w:t>
      </w:r>
      <w:r w:rsidR="00BB780A" w:rsidRPr="00C83578">
        <w:rPr>
          <w:sz w:val="24"/>
          <w:szCs w:val="24"/>
        </w:rPr>
        <w:t xml:space="preserve"> </w:t>
      </w:r>
      <w:r w:rsidRPr="00C83578">
        <w:rPr>
          <w:sz w:val="24"/>
          <w:szCs w:val="24"/>
        </w:rPr>
        <w:t>……………………. dni kalendarzowych od dnia złożenia zamówienia.</w:t>
      </w:r>
    </w:p>
    <w:p w14:paraId="53FA4781" w14:textId="77777777" w:rsidR="00514B79" w:rsidRPr="00C83578" w:rsidRDefault="00514B79" w:rsidP="00C83578">
      <w:pPr>
        <w:spacing w:after="0"/>
        <w:rPr>
          <w:b/>
          <w:sz w:val="24"/>
          <w:szCs w:val="24"/>
        </w:rPr>
      </w:pPr>
    </w:p>
    <w:p w14:paraId="6D37D146" w14:textId="77777777" w:rsidR="003619CD" w:rsidRPr="00C83578" w:rsidRDefault="003619CD" w:rsidP="00C83578">
      <w:pPr>
        <w:spacing w:after="0"/>
        <w:rPr>
          <w:b/>
          <w:sz w:val="24"/>
          <w:szCs w:val="24"/>
        </w:rPr>
      </w:pPr>
      <w:r w:rsidRPr="00C83578">
        <w:rPr>
          <w:b/>
          <w:sz w:val="24"/>
          <w:szCs w:val="24"/>
        </w:rPr>
        <w:t>Kryterium 3. Preferencje w ramach aspektów społecznych</w:t>
      </w:r>
    </w:p>
    <w:p w14:paraId="11646C35" w14:textId="77777777" w:rsidR="003619CD" w:rsidRPr="00C83578" w:rsidRDefault="003619CD" w:rsidP="00C83578">
      <w:pPr>
        <w:spacing w:after="0"/>
        <w:rPr>
          <w:sz w:val="24"/>
          <w:szCs w:val="24"/>
        </w:rPr>
      </w:pPr>
      <w:r w:rsidRPr="00C83578">
        <w:rPr>
          <w:sz w:val="24"/>
          <w:szCs w:val="24"/>
        </w:rPr>
        <w:t>Oświadczam, że przy realizacji zamówienia (właściwe zaznaczyć):</w:t>
      </w:r>
    </w:p>
    <w:p w14:paraId="5497F7CE" w14:textId="59FDE0D0" w:rsidR="003619CD" w:rsidRPr="00C83578" w:rsidRDefault="003619CD" w:rsidP="00C83578">
      <w:pPr>
        <w:spacing w:after="120"/>
        <w:ind w:left="425"/>
        <w:rPr>
          <w:sz w:val="24"/>
          <w:szCs w:val="24"/>
        </w:rPr>
      </w:pPr>
      <w:r w:rsidRPr="00C83578">
        <w:rPr>
          <w:sz w:val="24"/>
          <w:szCs w:val="24"/>
        </w:rPr>
        <w:sym w:font="Symbol" w:char="F07F"/>
      </w:r>
      <w:r w:rsidRPr="00C83578">
        <w:rPr>
          <w:sz w:val="24"/>
          <w:szCs w:val="24"/>
        </w:rPr>
        <w:t xml:space="preserve"> Będą stosowane aspekty społeczne. Zostanie zatrudniona/zostaną zatrudnione …………..….* osoba/y niepełnospraw</w:t>
      </w:r>
      <w:r w:rsidR="00BB780A" w:rsidRPr="00C83578">
        <w:rPr>
          <w:sz w:val="24"/>
          <w:szCs w:val="24"/>
        </w:rPr>
        <w:t>n</w:t>
      </w:r>
      <w:r w:rsidRPr="00C83578">
        <w:rPr>
          <w:sz w:val="24"/>
          <w:szCs w:val="24"/>
        </w:rPr>
        <w:t xml:space="preserve">a/e (w rozumieniu ustawy z dnia 27 sierpnia 1997 r. o rehabilitacji zawodowej i społecznej oraz zatrudnianiu osób niepełnosprawnych).                                                          </w:t>
      </w:r>
    </w:p>
    <w:p w14:paraId="650A8FC5" w14:textId="4580B1D9" w:rsidR="003619CD" w:rsidRPr="00C83578" w:rsidRDefault="003619CD" w:rsidP="00C83578">
      <w:pPr>
        <w:spacing w:after="120"/>
        <w:ind w:left="426"/>
        <w:rPr>
          <w:sz w:val="24"/>
          <w:szCs w:val="24"/>
        </w:rPr>
      </w:pPr>
      <w:r w:rsidRPr="00C83578">
        <w:rPr>
          <w:sz w:val="24"/>
          <w:szCs w:val="24"/>
        </w:rPr>
        <w:sym w:font="Symbol" w:char="F07F"/>
      </w:r>
      <w:r w:rsidRPr="00C83578">
        <w:rPr>
          <w:sz w:val="24"/>
          <w:szCs w:val="24"/>
        </w:rPr>
        <w:t xml:space="preserve"> Nie będą stosowane aspekty społeczne (nie zostanie zatrudniona co najmniej 1 osoba niepełnosprawna w rozumieniu ustawy z dnia 27 sierpnia 1997 r. o rehabilitacji zawodowej i społecznej oraz zatrudnianiu osób niepełnosprawnych). </w:t>
      </w:r>
    </w:p>
    <w:p w14:paraId="613A7505" w14:textId="77777777" w:rsidR="003619CD" w:rsidRPr="00C83578" w:rsidRDefault="003619CD" w:rsidP="003619CD">
      <w:pPr>
        <w:spacing w:after="0" w:line="240" w:lineRule="auto"/>
        <w:ind w:left="692" w:right="40" w:hanging="709"/>
        <w:rPr>
          <w:rFonts w:cs="Calibri"/>
          <w:i/>
          <w:sz w:val="24"/>
          <w:szCs w:val="24"/>
        </w:rPr>
      </w:pPr>
    </w:p>
    <w:p w14:paraId="1AA835B5" w14:textId="69A2A9E0" w:rsidR="003619CD" w:rsidRPr="009F3144" w:rsidRDefault="00BB780A" w:rsidP="00BB780A">
      <w:pPr>
        <w:spacing w:after="0" w:line="240" w:lineRule="auto"/>
        <w:ind w:right="40"/>
        <w:rPr>
          <w:rFonts w:cs="Calibri"/>
          <w:i/>
        </w:rPr>
      </w:pPr>
      <w:r w:rsidRPr="009F3144">
        <w:rPr>
          <w:rFonts w:cs="Calibri"/>
          <w:i/>
        </w:rPr>
        <w:t>*</w:t>
      </w:r>
      <w:r w:rsidRPr="009F3144">
        <w:rPr>
          <w:i/>
        </w:rPr>
        <w:t xml:space="preserve"> </w:t>
      </w:r>
      <w:r w:rsidR="003619CD" w:rsidRPr="009F3144">
        <w:rPr>
          <w:i/>
        </w:rPr>
        <w:t>(należy wpisać liczbę osób)</w:t>
      </w:r>
    </w:p>
    <w:p w14:paraId="100589D6" w14:textId="77777777" w:rsidR="00CA3E31" w:rsidRPr="00C83578" w:rsidRDefault="00CA3E31" w:rsidP="009A1D5F">
      <w:pPr>
        <w:spacing w:after="0" w:line="240" w:lineRule="auto"/>
        <w:ind w:left="692" w:right="40" w:hanging="709"/>
        <w:rPr>
          <w:rFonts w:cs="Calibri"/>
          <w:i/>
          <w:color w:val="FF0000"/>
          <w:sz w:val="24"/>
          <w:szCs w:val="24"/>
        </w:rPr>
      </w:pPr>
    </w:p>
    <w:p w14:paraId="3F859B4D" w14:textId="77777777" w:rsidR="00CA3E31" w:rsidRPr="00C83578" w:rsidRDefault="00CA3E31" w:rsidP="009A1D5F">
      <w:pPr>
        <w:spacing w:after="0" w:line="240" w:lineRule="auto"/>
        <w:ind w:left="692" w:right="40" w:hanging="709"/>
        <w:rPr>
          <w:rFonts w:cs="Calibri"/>
          <w:i/>
          <w:sz w:val="24"/>
          <w:szCs w:val="24"/>
        </w:rPr>
      </w:pPr>
    </w:p>
    <w:p w14:paraId="03A3BA89" w14:textId="77777777" w:rsidR="00CA3E31" w:rsidRPr="00C83578" w:rsidRDefault="00CA3E31" w:rsidP="009A1D5F">
      <w:pPr>
        <w:spacing w:after="0" w:line="240" w:lineRule="auto"/>
        <w:ind w:left="692" w:right="40" w:hanging="709"/>
        <w:rPr>
          <w:rFonts w:cs="Calibri"/>
          <w:i/>
          <w:sz w:val="24"/>
          <w:szCs w:val="24"/>
        </w:rPr>
      </w:pPr>
    </w:p>
    <w:p w14:paraId="50148D44" w14:textId="3BB2AA04" w:rsidR="003A3EF4" w:rsidRPr="00C83578" w:rsidRDefault="003A3EF4" w:rsidP="009A1D5F">
      <w:pPr>
        <w:spacing w:after="0" w:line="240" w:lineRule="auto"/>
        <w:ind w:left="692" w:right="40" w:hanging="709"/>
        <w:rPr>
          <w:sz w:val="24"/>
          <w:szCs w:val="24"/>
        </w:rPr>
      </w:pPr>
      <w:r w:rsidRPr="00C83578">
        <w:rPr>
          <w:rFonts w:cs="Calibri"/>
          <w:i/>
          <w:sz w:val="24"/>
          <w:szCs w:val="24"/>
        </w:rPr>
        <w:t xml:space="preserve">…………………………………………………  </w:t>
      </w:r>
      <w:r w:rsidRPr="00C83578">
        <w:rPr>
          <w:rFonts w:cs="Calibri"/>
          <w:i/>
          <w:sz w:val="24"/>
          <w:szCs w:val="24"/>
        </w:rPr>
        <w:tab/>
        <w:t xml:space="preserve"> </w:t>
      </w:r>
      <w:r w:rsidRPr="00C83578">
        <w:rPr>
          <w:rFonts w:cs="Calibri"/>
          <w:i/>
          <w:sz w:val="24"/>
          <w:szCs w:val="24"/>
        </w:rPr>
        <w:tab/>
        <w:t xml:space="preserve"> </w:t>
      </w:r>
      <w:r w:rsidRPr="00C83578">
        <w:rPr>
          <w:rFonts w:cs="Calibri"/>
          <w:i/>
          <w:sz w:val="24"/>
          <w:szCs w:val="24"/>
        </w:rPr>
        <w:tab/>
        <w:t xml:space="preserve"> </w:t>
      </w:r>
      <w:r w:rsidRPr="00C83578">
        <w:rPr>
          <w:rFonts w:cs="Calibri"/>
          <w:i/>
          <w:sz w:val="24"/>
          <w:szCs w:val="24"/>
        </w:rPr>
        <w:tab/>
        <w:t>…………………………………………………</w:t>
      </w:r>
    </w:p>
    <w:p w14:paraId="3F7C4C3C" w14:textId="77777777" w:rsidR="003A3EF4" w:rsidRPr="00C83578" w:rsidRDefault="003A3EF4" w:rsidP="009A1D5F">
      <w:pPr>
        <w:spacing w:after="0" w:line="240" w:lineRule="auto"/>
        <w:ind w:left="692" w:right="40" w:hanging="266"/>
        <w:rPr>
          <w:sz w:val="20"/>
          <w:szCs w:val="20"/>
        </w:rPr>
      </w:pPr>
      <w:r w:rsidRPr="00C83578">
        <w:rPr>
          <w:rFonts w:cs="Calibri"/>
          <w:i/>
          <w:sz w:val="20"/>
          <w:szCs w:val="20"/>
        </w:rPr>
        <w:t xml:space="preserve">Miejscowość, data  </w:t>
      </w:r>
      <w:r w:rsidRPr="00C83578">
        <w:rPr>
          <w:rFonts w:cs="Calibri"/>
          <w:i/>
          <w:sz w:val="20"/>
          <w:szCs w:val="20"/>
        </w:rPr>
        <w:tab/>
        <w:t xml:space="preserve"> </w:t>
      </w:r>
      <w:r w:rsidRPr="00C83578">
        <w:rPr>
          <w:rFonts w:cs="Calibri"/>
          <w:i/>
          <w:sz w:val="20"/>
          <w:szCs w:val="20"/>
        </w:rPr>
        <w:tab/>
        <w:t xml:space="preserve"> </w:t>
      </w:r>
      <w:r w:rsidRPr="00C83578">
        <w:rPr>
          <w:rFonts w:cs="Calibri"/>
          <w:i/>
          <w:sz w:val="20"/>
          <w:szCs w:val="20"/>
        </w:rPr>
        <w:tab/>
        <w:t xml:space="preserve"> </w:t>
      </w:r>
      <w:r w:rsidRPr="00C83578">
        <w:rPr>
          <w:rFonts w:cs="Calibri"/>
          <w:i/>
          <w:sz w:val="20"/>
          <w:szCs w:val="20"/>
        </w:rPr>
        <w:tab/>
        <w:t xml:space="preserve"> </w:t>
      </w:r>
      <w:r w:rsidRPr="00C83578">
        <w:rPr>
          <w:rFonts w:cs="Calibri"/>
          <w:i/>
          <w:sz w:val="20"/>
          <w:szCs w:val="20"/>
        </w:rPr>
        <w:tab/>
        <w:t xml:space="preserve"> </w:t>
      </w:r>
      <w:r w:rsidRPr="00C83578">
        <w:rPr>
          <w:rFonts w:cs="Calibri"/>
          <w:i/>
          <w:sz w:val="20"/>
          <w:szCs w:val="20"/>
        </w:rPr>
        <w:tab/>
        <w:t xml:space="preserve">                    Podpis Wykonawcy </w:t>
      </w:r>
    </w:p>
    <w:p w14:paraId="1E856E2B" w14:textId="77777777" w:rsidR="003A3EF4" w:rsidRPr="00C83578" w:rsidRDefault="003A3EF4" w:rsidP="009A1D5F">
      <w:pPr>
        <w:spacing w:after="0"/>
        <w:rPr>
          <w:rFonts w:cs="Calibri"/>
          <w:sz w:val="24"/>
          <w:szCs w:val="24"/>
        </w:rPr>
      </w:pPr>
    </w:p>
    <w:p w14:paraId="59FCB1DB" w14:textId="77777777" w:rsidR="00C83578" w:rsidRDefault="00C83578" w:rsidP="009A1D5F">
      <w:pPr>
        <w:spacing w:after="0"/>
        <w:rPr>
          <w:rFonts w:cs="Calibri"/>
          <w:sz w:val="24"/>
          <w:szCs w:val="24"/>
        </w:rPr>
        <w:sectPr w:rsidR="00C83578" w:rsidSect="006A463F">
          <w:headerReference w:type="default" r:id="rId8"/>
          <w:footerReference w:type="default" r:id="rId9"/>
          <w:headerReference w:type="first" r:id="rId10"/>
          <w:pgSz w:w="11906" w:h="16838"/>
          <w:pgMar w:top="851" w:right="1417" w:bottom="1135" w:left="1417" w:header="426" w:footer="708" w:gutter="0"/>
          <w:cols w:space="708"/>
          <w:docGrid w:linePitch="360" w:charSpace="4096"/>
        </w:sectPr>
      </w:pPr>
    </w:p>
    <w:p w14:paraId="56847CD6" w14:textId="56EE0DA3" w:rsidR="00D30859" w:rsidRPr="00C83578" w:rsidRDefault="00D30859" w:rsidP="001F12CB">
      <w:pPr>
        <w:pageBreakBefore/>
        <w:spacing w:after="120"/>
        <w:ind w:left="-6"/>
        <w:rPr>
          <w:sz w:val="24"/>
          <w:szCs w:val="24"/>
        </w:rPr>
      </w:pPr>
      <w:r w:rsidRPr="00C83578">
        <w:rPr>
          <w:rFonts w:eastAsia="Calibri" w:cs="Calibri"/>
          <w:b/>
          <w:sz w:val="24"/>
          <w:szCs w:val="24"/>
        </w:rPr>
        <w:lastRenderedPageBreak/>
        <w:t xml:space="preserve">Oświadczenia </w:t>
      </w:r>
      <w:r w:rsidR="007155DE" w:rsidRPr="00C83578">
        <w:rPr>
          <w:rFonts w:eastAsia="Calibri" w:cs="Calibri"/>
          <w:b/>
          <w:sz w:val="24"/>
          <w:szCs w:val="24"/>
        </w:rPr>
        <w:t>W</w:t>
      </w:r>
      <w:r w:rsidR="000A36C5" w:rsidRPr="00C83578">
        <w:rPr>
          <w:rFonts w:eastAsia="Calibri" w:cs="Calibri"/>
          <w:b/>
          <w:sz w:val="24"/>
          <w:szCs w:val="24"/>
        </w:rPr>
        <w:t>ykonawcy</w:t>
      </w:r>
      <w:r w:rsidRPr="00C83578">
        <w:rPr>
          <w:rFonts w:eastAsia="Calibri" w:cs="Calibri"/>
          <w:b/>
          <w:sz w:val="24"/>
          <w:szCs w:val="24"/>
        </w:rPr>
        <w:t xml:space="preserve">: </w:t>
      </w:r>
    </w:p>
    <w:p w14:paraId="33B5F6FC" w14:textId="289F94B4" w:rsidR="00D30859" w:rsidRPr="00C83578" w:rsidRDefault="00D30859" w:rsidP="00C83578">
      <w:pPr>
        <w:spacing w:after="120"/>
        <w:ind w:left="-6" w:right="42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Składając ofertę na </w:t>
      </w:r>
      <w:r w:rsidR="009A39A8" w:rsidRPr="00C83578">
        <w:rPr>
          <w:rFonts w:cs="Calibri"/>
          <w:sz w:val="24"/>
          <w:szCs w:val="24"/>
        </w:rPr>
        <w:t>zakup i dostawę materiałów budowlanych (na szkolenie i egzamin)</w:t>
      </w:r>
      <w:r w:rsidR="00255E9E" w:rsidRPr="00C83578">
        <w:rPr>
          <w:rFonts w:cs="Calibri"/>
          <w:sz w:val="24"/>
          <w:szCs w:val="24"/>
        </w:rPr>
        <w:t xml:space="preserve"> uczestników</w:t>
      </w:r>
      <w:r w:rsidR="002D06FF" w:rsidRPr="00C83578">
        <w:rPr>
          <w:rFonts w:cs="Calibri"/>
          <w:sz w:val="24"/>
          <w:szCs w:val="24"/>
        </w:rPr>
        <w:t xml:space="preserve"> </w:t>
      </w:r>
      <w:r w:rsidR="001340F7" w:rsidRPr="00C83578">
        <w:rPr>
          <w:rFonts w:cs="Calibri"/>
          <w:sz w:val="24"/>
          <w:szCs w:val="24"/>
        </w:rPr>
        <w:t>w ramach projektu „</w:t>
      </w:r>
      <w:r w:rsidR="005F5708" w:rsidRPr="00C83578">
        <w:rPr>
          <w:rFonts w:cs="Calibri"/>
          <w:sz w:val="24"/>
          <w:szCs w:val="24"/>
        </w:rPr>
        <w:t xml:space="preserve">Szkoła </w:t>
      </w:r>
      <w:r w:rsidR="00C14EAE" w:rsidRPr="00C83578">
        <w:rPr>
          <w:rFonts w:cs="Calibri"/>
          <w:sz w:val="24"/>
          <w:szCs w:val="24"/>
        </w:rPr>
        <w:t>N</w:t>
      </w:r>
      <w:r w:rsidR="005F5708" w:rsidRPr="00C83578">
        <w:rPr>
          <w:rFonts w:cs="Calibri"/>
          <w:sz w:val="24"/>
          <w:szCs w:val="24"/>
        </w:rPr>
        <w:t xml:space="preserve">owych </w:t>
      </w:r>
      <w:r w:rsidR="00C14EAE" w:rsidRPr="00C83578">
        <w:rPr>
          <w:rFonts w:cs="Calibri"/>
          <w:sz w:val="24"/>
          <w:szCs w:val="24"/>
        </w:rPr>
        <w:t>M</w:t>
      </w:r>
      <w:r w:rsidR="005F5708" w:rsidRPr="00C83578">
        <w:rPr>
          <w:rFonts w:cs="Calibri"/>
          <w:sz w:val="24"/>
          <w:szCs w:val="24"/>
        </w:rPr>
        <w:t>ożliwości</w:t>
      </w:r>
      <w:r w:rsidR="000A1822" w:rsidRPr="00C83578">
        <w:rPr>
          <w:rFonts w:cs="Calibri"/>
          <w:sz w:val="24"/>
          <w:szCs w:val="24"/>
        </w:rPr>
        <w:t xml:space="preserve"> </w:t>
      </w:r>
      <w:r w:rsidR="00C14EAE" w:rsidRPr="00C83578">
        <w:rPr>
          <w:rFonts w:cs="Calibri"/>
          <w:sz w:val="24"/>
          <w:szCs w:val="24"/>
        </w:rPr>
        <w:t>4</w:t>
      </w:r>
      <w:r w:rsidR="001340F7" w:rsidRPr="00C83578">
        <w:rPr>
          <w:rFonts w:cs="Calibri"/>
          <w:sz w:val="24"/>
          <w:szCs w:val="24"/>
        </w:rPr>
        <w:t>”</w:t>
      </w:r>
      <w:r w:rsidR="00550973" w:rsidRPr="00C83578">
        <w:rPr>
          <w:rFonts w:cs="Calibri"/>
          <w:sz w:val="24"/>
          <w:szCs w:val="24"/>
        </w:rPr>
        <w:t>:</w:t>
      </w:r>
    </w:p>
    <w:p w14:paraId="66D0E1D5" w14:textId="77777777" w:rsidR="00C14EAE" w:rsidRPr="00C83578" w:rsidRDefault="00C14EAE" w:rsidP="00C83578">
      <w:pPr>
        <w:numPr>
          <w:ilvl w:val="0"/>
          <w:numId w:val="5"/>
        </w:numPr>
        <w:spacing w:after="23" w:line="247" w:lineRule="auto"/>
        <w:ind w:right="42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Oświadczam, że reprezentowany przeze mnie podmiot zobowiązuje się zrealizować przedmiot zamówienia zgodnie z wymaganiami określonymi w zapytaniu ofertowym, nie wnoszę do niej zastrzeżeń oraz zobowiązuję się zrealizować przedmiot zamówienia zgodnie ze złożoną ofertą. </w:t>
      </w:r>
    </w:p>
    <w:p w14:paraId="7674A2BC" w14:textId="07CB52F8" w:rsidR="00C14EAE" w:rsidRPr="00C83578" w:rsidRDefault="00C14EAE" w:rsidP="00C83578">
      <w:pPr>
        <w:numPr>
          <w:ilvl w:val="0"/>
          <w:numId w:val="5"/>
        </w:numPr>
        <w:spacing w:after="23" w:line="247" w:lineRule="auto"/>
        <w:ind w:right="42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>Oświadczam, iż zapoznałem się z opisem przedmiotu zamówienia i wymogami Zamawiającego</w:t>
      </w:r>
      <w:r w:rsidR="00C83578">
        <w:rPr>
          <w:rFonts w:cs="Calibri"/>
          <w:sz w:val="24"/>
          <w:szCs w:val="24"/>
        </w:rPr>
        <w:t xml:space="preserve"> </w:t>
      </w:r>
      <w:r w:rsidRPr="00C83578">
        <w:rPr>
          <w:rFonts w:cs="Calibri"/>
          <w:sz w:val="24"/>
          <w:szCs w:val="24"/>
        </w:rPr>
        <w:t xml:space="preserve">i nie wnoszę do nich żadnych zastrzeżeń. </w:t>
      </w:r>
    </w:p>
    <w:p w14:paraId="7393F7E3" w14:textId="77777777" w:rsidR="00C14EAE" w:rsidRPr="00C83578" w:rsidRDefault="00C14EAE" w:rsidP="00C83578">
      <w:pPr>
        <w:numPr>
          <w:ilvl w:val="0"/>
          <w:numId w:val="5"/>
        </w:numPr>
        <w:spacing w:after="23" w:line="247" w:lineRule="auto"/>
        <w:ind w:right="42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>Oświadczam, że reprezentowany przeze mnie podmiot spełnia wszystkie wymagania postawione przez Zamawiającego w niniejszym Zapytaniu.</w:t>
      </w:r>
    </w:p>
    <w:p w14:paraId="0E99A765" w14:textId="678705B5" w:rsidR="00C14EAE" w:rsidRPr="00C83578" w:rsidRDefault="00C14EAE" w:rsidP="00C83578">
      <w:pPr>
        <w:numPr>
          <w:ilvl w:val="0"/>
          <w:numId w:val="5"/>
        </w:numPr>
        <w:spacing w:after="23" w:line="247" w:lineRule="auto"/>
        <w:ind w:right="42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Oświadczam, że reprezentowany przeze mnie podmiot będzie związany niniejszą ofertą przez okres </w:t>
      </w:r>
      <w:r w:rsidR="00255E9E" w:rsidRPr="00C83578">
        <w:rPr>
          <w:rFonts w:cs="Calibri"/>
          <w:sz w:val="24"/>
          <w:szCs w:val="24"/>
        </w:rPr>
        <w:t>30</w:t>
      </w:r>
      <w:r w:rsidRPr="00C83578">
        <w:rPr>
          <w:rFonts w:cs="Calibri"/>
          <w:sz w:val="24"/>
          <w:szCs w:val="24"/>
        </w:rPr>
        <w:t xml:space="preserve"> dni </w:t>
      </w:r>
      <w:r w:rsidR="00255E9E" w:rsidRPr="00C83578">
        <w:rPr>
          <w:rFonts w:cs="Calibri"/>
          <w:sz w:val="24"/>
          <w:szCs w:val="24"/>
        </w:rPr>
        <w:t xml:space="preserve">kalendarzowych </w:t>
      </w:r>
      <w:r w:rsidRPr="00C83578">
        <w:rPr>
          <w:rFonts w:cs="Calibri"/>
          <w:sz w:val="24"/>
          <w:szCs w:val="24"/>
        </w:rPr>
        <w:t xml:space="preserve">od terminu składania ofert, a w przypadku wyboru oferty przez cały okres trwania umowy. </w:t>
      </w:r>
    </w:p>
    <w:p w14:paraId="4C961425" w14:textId="378E00EE" w:rsidR="00DF2CD6" w:rsidRPr="00C83578" w:rsidRDefault="00C14EAE" w:rsidP="00C83578">
      <w:pPr>
        <w:numPr>
          <w:ilvl w:val="0"/>
          <w:numId w:val="5"/>
        </w:numPr>
        <w:spacing w:after="23" w:line="247" w:lineRule="auto"/>
        <w:ind w:right="42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Oświadczam, iż podane przeze mnie dane są zgodne z prawdą i znane są mi sankcje wynikające z art. 233 </w:t>
      </w:r>
      <w:r w:rsidR="00C83578">
        <w:rPr>
          <w:rFonts w:cs="Calibri"/>
          <w:sz w:val="24"/>
          <w:szCs w:val="24"/>
        </w:rPr>
        <w:t>§</w:t>
      </w:r>
      <w:r w:rsidRPr="00C83578">
        <w:rPr>
          <w:rFonts w:cs="Calibri"/>
          <w:sz w:val="24"/>
          <w:szCs w:val="24"/>
        </w:rPr>
        <w:t xml:space="preserve"> 1 kodeksu karnego.</w:t>
      </w:r>
    </w:p>
    <w:p w14:paraId="37B77EC5" w14:textId="06A34343" w:rsidR="00C14EAE" w:rsidRPr="00C83578" w:rsidRDefault="00B41DDB" w:rsidP="00C83578">
      <w:pPr>
        <w:numPr>
          <w:ilvl w:val="0"/>
          <w:numId w:val="5"/>
        </w:numPr>
        <w:spacing w:after="23" w:line="247" w:lineRule="auto"/>
        <w:ind w:right="42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Oświadczam, że reprezentowany przeze mnie podmiot </w:t>
      </w:r>
      <w:sdt>
        <w:sdtPr>
          <w:rPr>
            <w:rFonts w:cs="Calibri"/>
            <w:b/>
            <w:bCs/>
            <w:sz w:val="24"/>
            <w:szCs w:val="24"/>
          </w:rPr>
          <w:id w:val="56672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78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C83578">
        <w:rPr>
          <w:rFonts w:cs="Calibri"/>
          <w:b/>
          <w:bCs/>
          <w:sz w:val="24"/>
          <w:szCs w:val="24"/>
        </w:rPr>
        <w:t xml:space="preserve"> JEST / </w:t>
      </w:r>
      <w:sdt>
        <w:sdtPr>
          <w:rPr>
            <w:rFonts w:cs="Calibri"/>
            <w:b/>
            <w:bCs/>
            <w:sz w:val="24"/>
            <w:szCs w:val="24"/>
          </w:rPr>
          <w:id w:val="1903253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83578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C83578">
        <w:rPr>
          <w:rFonts w:cs="Calibri"/>
          <w:b/>
          <w:bCs/>
          <w:sz w:val="24"/>
          <w:szCs w:val="24"/>
        </w:rPr>
        <w:t xml:space="preserve"> NIE JEST </w:t>
      </w:r>
      <w:r w:rsidRPr="00C83578">
        <w:rPr>
          <w:rFonts w:cs="Calibri"/>
          <w:sz w:val="24"/>
          <w:szCs w:val="24"/>
        </w:rPr>
        <w:t xml:space="preserve">Podmiotem Ekonomii Społecznej </w:t>
      </w:r>
      <w:r w:rsidR="00A40982" w:rsidRPr="00C83578">
        <w:rPr>
          <w:rFonts w:cs="Calibri"/>
          <w:sz w:val="24"/>
          <w:szCs w:val="24"/>
        </w:rPr>
        <w:t xml:space="preserve">(PES) </w:t>
      </w:r>
      <w:r w:rsidRPr="00C83578">
        <w:rPr>
          <w:rFonts w:cs="Calibri"/>
          <w:sz w:val="24"/>
          <w:szCs w:val="24"/>
        </w:rPr>
        <w:t xml:space="preserve">w rozumieniu przepisów ustawy z dnia 5 sierpnia 2022 r. </w:t>
      </w:r>
      <w:r w:rsidR="00C83578">
        <w:rPr>
          <w:rFonts w:cs="Calibri"/>
          <w:sz w:val="24"/>
          <w:szCs w:val="24"/>
        </w:rPr>
        <w:br/>
      </w:r>
      <w:r w:rsidRPr="00C83578">
        <w:rPr>
          <w:rFonts w:cs="Calibri"/>
          <w:sz w:val="24"/>
          <w:szCs w:val="24"/>
        </w:rPr>
        <w:t>o ekonomii społecznej</w:t>
      </w:r>
      <w:r w:rsidR="00C83578">
        <w:rPr>
          <w:rFonts w:cs="Calibri"/>
          <w:sz w:val="24"/>
          <w:szCs w:val="24"/>
        </w:rPr>
        <w:t>.</w:t>
      </w:r>
    </w:p>
    <w:p w14:paraId="1587246F" w14:textId="32BFD9D9" w:rsidR="00C14EAE" w:rsidRPr="00C83578" w:rsidRDefault="00785EF6" w:rsidP="00C83578">
      <w:pPr>
        <w:numPr>
          <w:ilvl w:val="0"/>
          <w:numId w:val="5"/>
        </w:numPr>
        <w:spacing w:after="23" w:line="247" w:lineRule="auto"/>
        <w:ind w:right="42"/>
        <w:rPr>
          <w:rFonts w:cs="Calibri"/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Oświadczam, </w:t>
      </w:r>
      <w:r w:rsidR="00C14EAE" w:rsidRPr="00C83578">
        <w:rPr>
          <w:rFonts w:cs="Calibri"/>
          <w:sz w:val="24"/>
          <w:szCs w:val="24"/>
        </w:rPr>
        <w:t xml:space="preserve">że nie jestem powiązany/-a osobowo lub kapitałowo z </w:t>
      </w:r>
      <w:r w:rsidR="00C4581C" w:rsidRPr="00C83578">
        <w:rPr>
          <w:rFonts w:cs="Calibri"/>
          <w:sz w:val="24"/>
          <w:szCs w:val="24"/>
        </w:rPr>
        <w:t>Zamawiającym</w:t>
      </w:r>
      <w:r w:rsidR="00BB780A" w:rsidRPr="00C83578">
        <w:rPr>
          <w:rFonts w:cs="Calibri"/>
          <w:sz w:val="24"/>
          <w:szCs w:val="24"/>
        </w:rPr>
        <w:t xml:space="preserve"> </w:t>
      </w:r>
      <w:r w:rsidR="00C14EAE" w:rsidRPr="00C83578">
        <w:rPr>
          <w:rFonts w:cs="Calibri"/>
          <w:sz w:val="24"/>
          <w:szCs w:val="24"/>
        </w:rPr>
        <w:t xml:space="preserve">– brak jest istnienia albo brak jest wpływu powiązań osobowych lub kapitałowych </w:t>
      </w:r>
      <w:r w:rsidR="00C83578">
        <w:rPr>
          <w:rFonts w:cs="Calibri"/>
          <w:sz w:val="24"/>
          <w:szCs w:val="24"/>
        </w:rPr>
        <w:br/>
      </w:r>
      <w:r w:rsidR="00C14EAE" w:rsidRPr="00C83578">
        <w:rPr>
          <w:rFonts w:cs="Calibri"/>
          <w:sz w:val="24"/>
          <w:szCs w:val="24"/>
        </w:rPr>
        <w:t xml:space="preserve">z </w:t>
      </w:r>
      <w:r w:rsidR="00C4581C" w:rsidRPr="00C83578">
        <w:rPr>
          <w:rFonts w:cs="Calibri"/>
          <w:sz w:val="24"/>
          <w:szCs w:val="24"/>
        </w:rPr>
        <w:t xml:space="preserve">Zamawiającym </w:t>
      </w:r>
      <w:r w:rsidR="00C14EAE" w:rsidRPr="00C83578">
        <w:rPr>
          <w:rFonts w:cs="Calibri"/>
          <w:sz w:val="24"/>
          <w:szCs w:val="24"/>
        </w:rPr>
        <w:t>na bezstronność postępowania, polegających na:</w:t>
      </w:r>
    </w:p>
    <w:p w14:paraId="7C8D7A22" w14:textId="40581ACF" w:rsidR="00C14EAE" w:rsidRPr="00C83578" w:rsidRDefault="00C14EAE" w:rsidP="00C83578">
      <w:pPr>
        <w:numPr>
          <w:ilvl w:val="1"/>
          <w:numId w:val="5"/>
        </w:numPr>
        <w:spacing w:after="23" w:line="247" w:lineRule="auto"/>
        <w:ind w:right="42"/>
        <w:rPr>
          <w:rFonts w:cs="Calibri"/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C83578">
        <w:rPr>
          <w:rFonts w:cs="Calibri"/>
          <w:sz w:val="24"/>
          <w:szCs w:val="24"/>
        </w:rPr>
        <w:br/>
      </w:r>
      <w:r w:rsidRPr="00C83578">
        <w:rPr>
          <w:rFonts w:cs="Calibri"/>
          <w:sz w:val="24"/>
          <w:szCs w:val="24"/>
        </w:rPr>
        <w:t>z przepisów prawa), pełnieniu funkcji członka organu nadzorczego lub zarządzającego, prokurenta, pełnomocnika,</w:t>
      </w:r>
    </w:p>
    <w:p w14:paraId="5A9352F3" w14:textId="0F095D41" w:rsidR="00C14EAE" w:rsidRPr="00C83578" w:rsidRDefault="00C14EAE" w:rsidP="00C83578">
      <w:pPr>
        <w:numPr>
          <w:ilvl w:val="1"/>
          <w:numId w:val="5"/>
        </w:numPr>
        <w:spacing w:after="23" w:line="247" w:lineRule="auto"/>
        <w:ind w:right="42"/>
        <w:rPr>
          <w:rFonts w:cs="Calibri"/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C4581C" w:rsidRPr="00C83578">
        <w:rPr>
          <w:rFonts w:cs="Calibri"/>
          <w:sz w:val="24"/>
          <w:szCs w:val="24"/>
        </w:rPr>
        <w:t>Zamawiającym</w:t>
      </w:r>
      <w:r w:rsidRPr="00C83578">
        <w:rPr>
          <w:rFonts w:cs="Calibri"/>
          <w:sz w:val="24"/>
          <w:szCs w:val="24"/>
        </w:rPr>
        <w:t xml:space="preserve">, jego zastępcą prawnym lub członkami organów zarządzających lub organów nadzorczych </w:t>
      </w:r>
      <w:r w:rsidR="00C4581C" w:rsidRPr="00C83578">
        <w:rPr>
          <w:rFonts w:cs="Calibri"/>
          <w:sz w:val="24"/>
          <w:szCs w:val="24"/>
        </w:rPr>
        <w:t>Zamawiającego</w:t>
      </w:r>
      <w:r w:rsidRPr="00C83578">
        <w:rPr>
          <w:rFonts w:cs="Calibri"/>
          <w:sz w:val="24"/>
          <w:szCs w:val="24"/>
        </w:rPr>
        <w:t>,</w:t>
      </w:r>
    </w:p>
    <w:p w14:paraId="60E223FE" w14:textId="6444FBE7" w:rsidR="00785EF6" w:rsidRPr="00C83578" w:rsidRDefault="00C14EAE" w:rsidP="00C83578">
      <w:pPr>
        <w:numPr>
          <w:ilvl w:val="1"/>
          <w:numId w:val="5"/>
        </w:numPr>
        <w:spacing w:after="23" w:line="247" w:lineRule="auto"/>
        <w:ind w:right="42"/>
        <w:rPr>
          <w:rFonts w:cs="Calibri"/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pozostawaniu z </w:t>
      </w:r>
      <w:r w:rsidR="00C4581C" w:rsidRPr="00C83578">
        <w:rPr>
          <w:rFonts w:cs="Calibri"/>
          <w:sz w:val="24"/>
          <w:szCs w:val="24"/>
        </w:rPr>
        <w:t xml:space="preserve">Zamawiającym </w:t>
      </w:r>
      <w:r w:rsidRPr="00C83578">
        <w:rPr>
          <w:rFonts w:cs="Calibri"/>
          <w:sz w:val="24"/>
          <w:szCs w:val="24"/>
        </w:rPr>
        <w:t xml:space="preserve">w takim stosunku prawnym lub faktycznym, że istnieje uzasadniona wątpliwość co do ich bezstronności lub niezależności </w:t>
      </w:r>
      <w:r w:rsidR="00C83578">
        <w:rPr>
          <w:rFonts w:cs="Calibri"/>
          <w:sz w:val="24"/>
          <w:szCs w:val="24"/>
        </w:rPr>
        <w:br/>
      </w:r>
      <w:r w:rsidRPr="00C83578">
        <w:rPr>
          <w:rFonts w:cs="Calibri"/>
          <w:sz w:val="24"/>
          <w:szCs w:val="24"/>
        </w:rPr>
        <w:t>w związku z postępowaniem o udzielenie zamówienia.</w:t>
      </w:r>
    </w:p>
    <w:p w14:paraId="5E8BC0CE" w14:textId="77777777" w:rsidR="00D30859" w:rsidRPr="00C83578" w:rsidRDefault="00D30859" w:rsidP="00C83578">
      <w:pPr>
        <w:spacing w:after="0" w:line="259" w:lineRule="auto"/>
        <w:rPr>
          <w:sz w:val="24"/>
          <w:szCs w:val="24"/>
        </w:rPr>
      </w:pPr>
      <w:r w:rsidRPr="00C83578">
        <w:rPr>
          <w:rFonts w:cs="Calibri"/>
          <w:sz w:val="24"/>
          <w:szCs w:val="24"/>
        </w:rPr>
        <w:t xml:space="preserve"> </w:t>
      </w:r>
    </w:p>
    <w:p w14:paraId="32709081" w14:textId="77777777" w:rsidR="00D30859" w:rsidRPr="009A39A8" w:rsidRDefault="00D30859" w:rsidP="009A1D5F">
      <w:pPr>
        <w:spacing w:after="0" w:line="259" w:lineRule="auto"/>
      </w:pPr>
      <w:r w:rsidRPr="009A39A8">
        <w:rPr>
          <w:rFonts w:cs="Calibri"/>
        </w:rPr>
        <w:t xml:space="preserve"> </w:t>
      </w:r>
    </w:p>
    <w:p w14:paraId="23646D65" w14:textId="77777777" w:rsidR="00D30859" w:rsidRPr="009A39A8" w:rsidRDefault="00D30859" w:rsidP="009A1D5F">
      <w:pPr>
        <w:spacing w:after="0" w:line="259" w:lineRule="auto"/>
      </w:pPr>
      <w:r w:rsidRPr="009A39A8">
        <w:rPr>
          <w:rFonts w:cs="Calibri"/>
        </w:rPr>
        <w:t xml:space="preserve"> </w:t>
      </w:r>
    </w:p>
    <w:p w14:paraId="5EC58EEF" w14:textId="77777777" w:rsidR="00D30859" w:rsidRPr="009A39A8" w:rsidRDefault="00D30859" w:rsidP="009A1D5F">
      <w:pPr>
        <w:spacing w:after="0" w:line="240" w:lineRule="auto"/>
        <w:ind w:left="692" w:right="40" w:hanging="709"/>
      </w:pPr>
      <w:r w:rsidRPr="009A39A8">
        <w:rPr>
          <w:rFonts w:cs="Calibri"/>
          <w:i/>
          <w:sz w:val="18"/>
          <w:szCs w:val="18"/>
        </w:rPr>
        <w:t xml:space="preserve">……………………………………………………………  </w:t>
      </w:r>
      <w:r w:rsidRPr="009A39A8">
        <w:rPr>
          <w:rFonts w:cs="Calibri"/>
          <w:i/>
          <w:sz w:val="18"/>
          <w:szCs w:val="18"/>
        </w:rPr>
        <w:tab/>
        <w:t xml:space="preserve"> </w:t>
      </w:r>
      <w:r w:rsidRPr="009A39A8">
        <w:rPr>
          <w:rFonts w:cs="Calibri"/>
          <w:i/>
          <w:sz w:val="18"/>
          <w:szCs w:val="18"/>
        </w:rPr>
        <w:tab/>
        <w:t xml:space="preserve"> </w:t>
      </w:r>
      <w:r w:rsidRPr="009A39A8">
        <w:rPr>
          <w:rFonts w:cs="Calibri"/>
          <w:i/>
          <w:sz w:val="18"/>
          <w:szCs w:val="18"/>
        </w:rPr>
        <w:tab/>
        <w:t xml:space="preserve"> </w:t>
      </w:r>
      <w:r w:rsidRPr="009A39A8">
        <w:rPr>
          <w:rFonts w:cs="Calibri"/>
          <w:i/>
          <w:sz w:val="18"/>
          <w:szCs w:val="18"/>
        </w:rPr>
        <w:tab/>
        <w:t>………………………………………………………………………</w:t>
      </w:r>
    </w:p>
    <w:p w14:paraId="5C095F75" w14:textId="77777777" w:rsidR="00D30859" w:rsidRPr="009A39A8" w:rsidRDefault="00D30859" w:rsidP="009A1D5F">
      <w:pPr>
        <w:spacing w:after="0" w:line="240" w:lineRule="auto"/>
        <w:ind w:left="692" w:right="40" w:hanging="266"/>
      </w:pPr>
      <w:r w:rsidRPr="009A39A8">
        <w:rPr>
          <w:rFonts w:cs="Calibri"/>
          <w:i/>
          <w:sz w:val="20"/>
          <w:szCs w:val="18"/>
        </w:rPr>
        <w:t xml:space="preserve">Miejscowość, data  </w:t>
      </w:r>
      <w:r w:rsidRPr="009A39A8">
        <w:rPr>
          <w:rFonts w:cs="Calibri"/>
          <w:i/>
          <w:sz w:val="20"/>
          <w:szCs w:val="18"/>
        </w:rPr>
        <w:tab/>
        <w:t xml:space="preserve"> </w:t>
      </w:r>
      <w:r w:rsidRPr="009A39A8">
        <w:rPr>
          <w:rFonts w:cs="Calibri"/>
          <w:i/>
          <w:sz w:val="20"/>
          <w:szCs w:val="18"/>
        </w:rPr>
        <w:tab/>
        <w:t xml:space="preserve"> </w:t>
      </w:r>
      <w:r w:rsidRPr="009A39A8">
        <w:rPr>
          <w:rFonts w:cs="Calibri"/>
          <w:i/>
          <w:sz w:val="20"/>
          <w:szCs w:val="18"/>
        </w:rPr>
        <w:tab/>
        <w:t xml:space="preserve"> </w:t>
      </w:r>
      <w:r w:rsidRPr="009A39A8">
        <w:rPr>
          <w:rFonts w:cs="Calibri"/>
          <w:i/>
          <w:sz w:val="20"/>
          <w:szCs w:val="18"/>
        </w:rPr>
        <w:tab/>
        <w:t xml:space="preserve"> </w:t>
      </w:r>
      <w:r w:rsidRPr="009A39A8">
        <w:rPr>
          <w:rFonts w:cs="Calibri"/>
          <w:i/>
          <w:sz w:val="20"/>
          <w:szCs w:val="18"/>
        </w:rPr>
        <w:tab/>
        <w:t xml:space="preserve"> </w:t>
      </w:r>
      <w:r w:rsidRPr="009A39A8">
        <w:rPr>
          <w:rFonts w:cs="Calibri"/>
          <w:i/>
          <w:sz w:val="20"/>
          <w:szCs w:val="18"/>
        </w:rPr>
        <w:tab/>
        <w:t xml:space="preserve">                    Podpis Wykonawcy </w:t>
      </w:r>
    </w:p>
    <w:p w14:paraId="6E9FF646" w14:textId="77777777" w:rsidR="00D30859" w:rsidRPr="009A39A8" w:rsidRDefault="00D30859" w:rsidP="009A1D5F">
      <w:pPr>
        <w:spacing w:after="0"/>
        <w:rPr>
          <w:rFonts w:cs="Calibri"/>
        </w:rPr>
      </w:pPr>
    </w:p>
    <w:sectPr w:rsidR="00D30859" w:rsidRPr="009A39A8" w:rsidSect="006A463F">
      <w:headerReference w:type="default" r:id="rId11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70C99" w14:textId="77777777" w:rsidR="004512AD" w:rsidRDefault="004512AD">
      <w:pPr>
        <w:spacing w:after="0" w:line="240" w:lineRule="auto"/>
      </w:pPr>
      <w:r>
        <w:separator/>
      </w:r>
    </w:p>
  </w:endnote>
  <w:endnote w:type="continuationSeparator" w:id="0">
    <w:p w14:paraId="5BF05063" w14:textId="77777777" w:rsidR="004512AD" w:rsidRDefault="0045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2685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F6F9FD" w14:textId="6330E6C3" w:rsidR="00B75309" w:rsidRDefault="00B75309">
            <w:pPr>
              <w:pStyle w:val="Stopka"/>
              <w:jc w:val="right"/>
            </w:pPr>
            <w:r w:rsidRPr="00B75309">
              <w:rPr>
                <w:sz w:val="18"/>
                <w:szCs w:val="18"/>
              </w:rPr>
              <w:t xml:space="preserve">Strona </w:t>
            </w:r>
            <w:r w:rsidRPr="00B75309">
              <w:rPr>
                <w:b/>
                <w:bCs/>
                <w:sz w:val="20"/>
                <w:szCs w:val="20"/>
              </w:rPr>
              <w:fldChar w:fldCharType="begin"/>
            </w:r>
            <w:r w:rsidRPr="00B75309">
              <w:rPr>
                <w:b/>
                <w:bCs/>
                <w:sz w:val="18"/>
                <w:szCs w:val="18"/>
              </w:rPr>
              <w:instrText>PAGE</w:instrText>
            </w:r>
            <w:r w:rsidRPr="00B75309">
              <w:rPr>
                <w:b/>
                <w:bCs/>
                <w:sz w:val="20"/>
                <w:szCs w:val="20"/>
              </w:rPr>
              <w:fldChar w:fldCharType="separate"/>
            </w:r>
            <w:r w:rsidRPr="00B75309">
              <w:rPr>
                <w:b/>
                <w:bCs/>
                <w:sz w:val="18"/>
                <w:szCs w:val="18"/>
              </w:rPr>
              <w:t>2</w:t>
            </w:r>
            <w:r w:rsidRPr="00B75309">
              <w:rPr>
                <w:b/>
                <w:bCs/>
                <w:sz w:val="20"/>
                <w:szCs w:val="20"/>
              </w:rPr>
              <w:fldChar w:fldCharType="end"/>
            </w:r>
            <w:r w:rsidRPr="00B75309">
              <w:rPr>
                <w:sz w:val="18"/>
                <w:szCs w:val="18"/>
              </w:rPr>
              <w:t xml:space="preserve"> z </w:t>
            </w:r>
            <w:r w:rsidRPr="00B75309">
              <w:rPr>
                <w:b/>
                <w:bCs/>
                <w:sz w:val="20"/>
                <w:szCs w:val="20"/>
              </w:rPr>
              <w:fldChar w:fldCharType="begin"/>
            </w:r>
            <w:r w:rsidRPr="00B75309">
              <w:rPr>
                <w:b/>
                <w:bCs/>
                <w:sz w:val="18"/>
                <w:szCs w:val="18"/>
              </w:rPr>
              <w:instrText>NUMPAGES</w:instrText>
            </w:r>
            <w:r w:rsidRPr="00B75309">
              <w:rPr>
                <w:b/>
                <w:bCs/>
                <w:sz w:val="20"/>
                <w:szCs w:val="20"/>
              </w:rPr>
              <w:fldChar w:fldCharType="separate"/>
            </w:r>
            <w:r w:rsidRPr="00B75309">
              <w:rPr>
                <w:b/>
                <w:bCs/>
                <w:sz w:val="18"/>
                <w:szCs w:val="18"/>
              </w:rPr>
              <w:t>2</w:t>
            </w:r>
            <w:r w:rsidRPr="00B7530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FBF5974" w14:textId="77777777" w:rsidR="00B75309" w:rsidRDefault="00B753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5C62B" w14:textId="77777777" w:rsidR="004512AD" w:rsidRDefault="004512AD">
      <w:pPr>
        <w:spacing w:after="0" w:line="240" w:lineRule="auto"/>
      </w:pPr>
      <w:r>
        <w:separator/>
      </w:r>
    </w:p>
  </w:footnote>
  <w:footnote w:type="continuationSeparator" w:id="0">
    <w:p w14:paraId="7A403480" w14:textId="77777777" w:rsidR="004512AD" w:rsidRDefault="00451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A1B12" w14:textId="78A78C0D" w:rsidR="00B95759" w:rsidRDefault="00B95759">
    <w:pPr>
      <w:pStyle w:val="Nagwek"/>
    </w:pPr>
    <w:r w:rsidRPr="00BB3368">
      <w:rPr>
        <w:noProof/>
      </w:rPr>
      <w:drawing>
        <wp:inline distT="0" distB="0" distL="0" distR="0" wp14:anchorId="42B8658C" wp14:editId="1414AFC3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4FFE" w14:textId="0305F938" w:rsidR="00B95759" w:rsidRDefault="00B95759">
    <w:pPr>
      <w:pStyle w:val="Nagwek"/>
    </w:pPr>
    <w:r w:rsidRPr="00337338">
      <w:rPr>
        <w:noProof/>
      </w:rPr>
      <w:drawing>
        <wp:inline distT="0" distB="0" distL="0" distR="0" wp14:anchorId="371C8134" wp14:editId="353D12C6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20B98" w14:textId="79A77C7F" w:rsidR="001F12CB" w:rsidRDefault="001F12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9F0E7510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36A38"/>
    <w:multiLevelType w:val="hybridMultilevel"/>
    <w:tmpl w:val="E1F4EC7A"/>
    <w:lvl w:ilvl="0" w:tplc="32904E9A">
      <w:numFmt w:val="bullet"/>
      <w:lvlText w:val=""/>
      <w:lvlJc w:val="left"/>
      <w:pPr>
        <w:ind w:left="343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8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361145">
    <w:abstractNumId w:val="2"/>
  </w:num>
  <w:num w:numId="2" w16cid:durableId="861194">
    <w:abstractNumId w:val="3"/>
  </w:num>
  <w:num w:numId="3" w16cid:durableId="525489154">
    <w:abstractNumId w:val="4"/>
  </w:num>
  <w:num w:numId="4" w16cid:durableId="2061972048">
    <w:abstractNumId w:val="5"/>
  </w:num>
  <w:num w:numId="5" w16cid:durableId="1500196351">
    <w:abstractNumId w:val="6"/>
  </w:num>
  <w:num w:numId="6" w16cid:durableId="370620248">
    <w:abstractNumId w:val="7"/>
  </w:num>
  <w:num w:numId="7" w16cid:durableId="1852379988">
    <w:abstractNumId w:val="8"/>
  </w:num>
  <w:num w:numId="8" w16cid:durableId="350958233">
    <w:abstractNumId w:val="9"/>
  </w:num>
  <w:num w:numId="9" w16cid:durableId="2040818881">
    <w:abstractNumId w:val="10"/>
  </w:num>
  <w:num w:numId="10" w16cid:durableId="368576315">
    <w:abstractNumId w:val="12"/>
  </w:num>
  <w:num w:numId="11" w16cid:durableId="919483305">
    <w:abstractNumId w:val="16"/>
  </w:num>
  <w:num w:numId="12" w16cid:durableId="1234660357">
    <w:abstractNumId w:val="23"/>
  </w:num>
  <w:num w:numId="13" w16cid:durableId="2031908526">
    <w:abstractNumId w:val="20"/>
  </w:num>
  <w:num w:numId="14" w16cid:durableId="1724711151">
    <w:abstractNumId w:val="1"/>
  </w:num>
  <w:num w:numId="15" w16cid:durableId="7803614">
    <w:abstractNumId w:val="18"/>
  </w:num>
  <w:num w:numId="16" w16cid:durableId="536819914">
    <w:abstractNumId w:val="24"/>
  </w:num>
  <w:num w:numId="17" w16cid:durableId="1618830962">
    <w:abstractNumId w:val="25"/>
  </w:num>
  <w:num w:numId="18" w16cid:durableId="617759600">
    <w:abstractNumId w:val="14"/>
  </w:num>
  <w:num w:numId="19" w16cid:durableId="1866094348">
    <w:abstractNumId w:val="13"/>
  </w:num>
  <w:num w:numId="20" w16cid:durableId="869074969">
    <w:abstractNumId w:val="26"/>
  </w:num>
  <w:num w:numId="21" w16cid:durableId="587159895">
    <w:abstractNumId w:val="21"/>
  </w:num>
  <w:num w:numId="22" w16cid:durableId="216744913">
    <w:abstractNumId w:val="17"/>
  </w:num>
  <w:num w:numId="23" w16cid:durableId="487407148">
    <w:abstractNumId w:val="19"/>
  </w:num>
  <w:num w:numId="24" w16cid:durableId="1763842806">
    <w:abstractNumId w:val="15"/>
  </w:num>
  <w:num w:numId="25" w16cid:durableId="191579537">
    <w:abstractNumId w:val="28"/>
  </w:num>
  <w:num w:numId="26" w16cid:durableId="1757706138">
    <w:abstractNumId w:val="22"/>
  </w:num>
  <w:num w:numId="27" w16cid:durableId="1358386662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3B2"/>
    <w:rsid w:val="00002474"/>
    <w:rsid w:val="00002939"/>
    <w:rsid w:val="000038B4"/>
    <w:rsid w:val="00003D10"/>
    <w:rsid w:val="000072D4"/>
    <w:rsid w:val="00007FEA"/>
    <w:rsid w:val="000167F8"/>
    <w:rsid w:val="00022F2C"/>
    <w:rsid w:val="0003286D"/>
    <w:rsid w:val="00040E35"/>
    <w:rsid w:val="00042697"/>
    <w:rsid w:val="00042812"/>
    <w:rsid w:val="00046126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17B2C"/>
    <w:rsid w:val="00123DCF"/>
    <w:rsid w:val="00124B6E"/>
    <w:rsid w:val="00132A27"/>
    <w:rsid w:val="00134072"/>
    <w:rsid w:val="001340F7"/>
    <w:rsid w:val="001747B0"/>
    <w:rsid w:val="0018453D"/>
    <w:rsid w:val="00184B3F"/>
    <w:rsid w:val="00185224"/>
    <w:rsid w:val="00185F3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E3F57"/>
    <w:rsid w:val="001E57E7"/>
    <w:rsid w:val="001E6718"/>
    <w:rsid w:val="001E7CDB"/>
    <w:rsid w:val="001F0D0A"/>
    <w:rsid w:val="001F12CB"/>
    <w:rsid w:val="002052B2"/>
    <w:rsid w:val="00205D0B"/>
    <w:rsid w:val="002068A7"/>
    <w:rsid w:val="002214A0"/>
    <w:rsid w:val="00223378"/>
    <w:rsid w:val="002256EB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A66"/>
    <w:rsid w:val="00266830"/>
    <w:rsid w:val="00270FE2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06FF"/>
    <w:rsid w:val="002D4656"/>
    <w:rsid w:val="002D53DA"/>
    <w:rsid w:val="002D588D"/>
    <w:rsid w:val="002E1592"/>
    <w:rsid w:val="002E5345"/>
    <w:rsid w:val="002E6348"/>
    <w:rsid w:val="002F2F85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5F43"/>
    <w:rsid w:val="00326EAE"/>
    <w:rsid w:val="0032792D"/>
    <w:rsid w:val="003338F3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2875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20E2"/>
    <w:rsid w:val="00403C04"/>
    <w:rsid w:val="00414793"/>
    <w:rsid w:val="00421EB9"/>
    <w:rsid w:val="004362E2"/>
    <w:rsid w:val="00440724"/>
    <w:rsid w:val="004416A7"/>
    <w:rsid w:val="004437DC"/>
    <w:rsid w:val="004512AD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36A7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09CA"/>
    <w:rsid w:val="004E13B1"/>
    <w:rsid w:val="004F1A94"/>
    <w:rsid w:val="004F3D45"/>
    <w:rsid w:val="004F4F45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E7F4B"/>
    <w:rsid w:val="005F0F99"/>
    <w:rsid w:val="005F396E"/>
    <w:rsid w:val="005F5708"/>
    <w:rsid w:val="005F5BCC"/>
    <w:rsid w:val="00603604"/>
    <w:rsid w:val="0060621C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3DFF"/>
    <w:rsid w:val="006642B5"/>
    <w:rsid w:val="00664BC4"/>
    <w:rsid w:val="0066677F"/>
    <w:rsid w:val="00672D23"/>
    <w:rsid w:val="00673AA3"/>
    <w:rsid w:val="00683714"/>
    <w:rsid w:val="00684F8A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C2F54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31D2"/>
    <w:rsid w:val="0070459F"/>
    <w:rsid w:val="0071098B"/>
    <w:rsid w:val="007136F6"/>
    <w:rsid w:val="007155DE"/>
    <w:rsid w:val="007347F3"/>
    <w:rsid w:val="007453B9"/>
    <w:rsid w:val="00761FE9"/>
    <w:rsid w:val="00771485"/>
    <w:rsid w:val="007738E5"/>
    <w:rsid w:val="00785EF6"/>
    <w:rsid w:val="00787229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52828"/>
    <w:rsid w:val="00862DA6"/>
    <w:rsid w:val="00867FCE"/>
    <w:rsid w:val="00870591"/>
    <w:rsid w:val="00875E2F"/>
    <w:rsid w:val="00875F1E"/>
    <w:rsid w:val="00886815"/>
    <w:rsid w:val="00893873"/>
    <w:rsid w:val="008962A8"/>
    <w:rsid w:val="008A0DE5"/>
    <w:rsid w:val="008A1B3A"/>
    <w:rsid w:val="008A58DF"/>
    <w:rsid w:val="008B0DEC"/>
    <w:rsid w:val="008B27FB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1ECA"/>
    <w:rsid w:val="0097437C"/>
    <w:rsid w:val="009757BB"/>
    <w:rsid w:val="009777A2"/>
    <w:rsid w:val="00982C7E"/>
    <w:rsid w:val="00984A52"/>
    <w:rsid w:val="00990586"/>
    <w:rsid w:val="00993191"/>
    <w:rsid w:val="00993676"/>
    <w:rsid w:val="00995B36"/>
    <w:rsid w:val="00997570"/>
    <w:rsid w:val="009A122D"/>
    <w:rsid w:val="009A1D5F"/>
    <w:rsid w:val="009A39A8"/>
    <w:rsid w:val="009A3A29"/>
    <w:rsid w:val="009A67ED"/>
    <w:rsid w:val="009B0262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F08A6"/>
    <w:rsid w:val="009F3144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444A"/>
    <w:rsid w:val="00A2480A"/>
    <w:rsid w:val="00A27919"/>
    <w:rsid w:val="00A31162"/>
    <w:rsid w:val="00A33089"/>
    <w:rsid w:val="00A331FD"/>
    <w:rsid w:val="00A40982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9000E"/>
    <w:rsid w:val="00A92F3B"/>
    <w:rsid w:val="00A9433F"/>
    <w:rsid w:val="00A97681"/>
    <w:rsid w:val="00AA0439"/>
    <w:rsid w:val="00AA24EE"/>
    <w:rsid w:val="00AA3086"/>
    <w:rsid w:val="00AB3ADD"/>
    <w:rsid w:val="00AB4BC8"/>
    <w:rsid w:val="00AB64EB"/>
    <w:rsid w:val="00AB661B"/>
    <w:rsid w:val="00AC4053"/>
    <w:rsid w:val="00AC67EA"/>
    <w:rsid w:val="00AD1D20"/>
    <w:rsid w:val="00AE4533"/>
    <w:rsid w:val="00AF132F"/>
    <w:rsid w:val="00AF28B8"/>
    <w:rsid w:val="00AF593B"/>
    <w:rsid w:val="00B046F7"/>
    <w:rsid w:val="00B114F3"/>
    <w:rsid w:val="00B1725E"/>
    <w:rsid w:val="00B17CB1"/>
    <w:rsid w:val="00B22476"/>
    <w:rsid w:val="00B271F2"/>
    <w:rsid w:val="00B41DDB"/>
    <w:rsid w:val="00B469E4"/>
    <w:rsid w:val="00B50D46"/>
    <w:rsid w:val="00B53C6A"/>
    <w:rsid w:val="00B55FAD"/>
    <w:rsid w:val="00B663D2"/>
    <w:rsid w:val="00B66A1D"/>
    <w:rsid w:val="00B67BED"/>
    <w:rsid w:val="00B75309"/>
    <w:rsid w:val="00B83E9C"/>
    <w:rsid w:val="00B85986"/>
    <w:rsid w:val="00B90169"/>
    <w:rsid w:val="00B921F7"/>
    <w:rsid w:val="00B95759"/>
    <w:rsid w:val="00B9586D"/>
    <w:rsid w:val="00BA2445"/>
    <w:rsid w:val="00BA2BDF"/>
    <w:rsid w:val="00BB780A"/>
    <w:rsid w:val="00BC0649"/>
    <w:rsid w:val="00BC2685"/>
    <w:rsid w:val="00BD284F"/>
    <w:rsid w:val="00BD534E"/>
    <w:rsid w:val="00BE6BFD"/>
    <w:rsid w:val="00BE72F1"/>
    <w:rsid w:val="00BF3610"/>
    <w:rsid w:val="00BF5A0D"/>
    <w:rsid w:val="00C0137C"/>
    <w:rsid w:val="00C067EF"/>
    <w:rsid w:val="00C109C1"/>
    <w:rsid w:val="00C1100F"/>
    <w:rsid w:val="00C14EAE"/>
    <w:rsid w:val="00C15204"/>
    <w:rsid w:val="00C22B42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3578"/>
    <w:rsid w:val="00C85063"/>
    <w:rsid w:val="00C87050"/>
    <w:rsid w:val="00C90781"/>
    <w:rsid w:val="00C934D9"/>
    <w:rsid w:val="00CA3E31"/>
    <w:rsid w:val="00CA5E1A"/>
    <w:rsid w:val="00CA63BC"/>
    <w:rsid w:val="00CB24F2"/>
    <w:rsid w:val="00CB2BFF"/>
    <w:rsid w:val="00CB44A3"/>
    <w:rsid w:val="00CB672B"/>
    <w:rsid w:val="00CC42B3"/>
    <w:rsid w:val="00CC54B3"/>
    <w:rsid w:val="00CE0C54"/>
    <w:rsid w:val="00CF2ECB"/>
    <w:rsid w:val="00CF57A2"/>
    <w:rsid w:val="00D02413"/>
    <w:rsid w:val="00D030BD"/>
    <w:rsid w:val="00D043BA"/>
    <w:rsid w:val="00D07773"/>
    <w:rsid w:val="00D22964"/>
    <w:rsid w:val="00D2751C"/>
    <w:rsid w:val="00D27FDB"/>
    <w:rsid w:val="00D30859"/>
    <w:rsid w:val="00D3139B"/>
    <w:rsid w:val="00D33241"/>
    <w:rsid w:val="00D353AF"/>
    <w:rsid w:val="00D40ED7"/>
    <w:rsid w:val="00D43B8F"/>
    <w:rsid w:val="00D460B8"/>
    <w:rsid w:val="00D46A7C"/>
    <w:rsid w:val="00D46F7F"/>
    <w:rsid w:val="00D47A28"/>
    <w:rsid w:val="00D47BC2"/>
    <w:rsid w:val="00D52CB7"/>
    <w:rsid w:val="00D555D0"/>
    <w:rsid w:val="00D55620"/>
    <w:rsid w:val="00D57B1A"/>
    <w:rsid w:val="00D6047B"/>
    <w:rsid w:val="00D64254"/>
    <w:rsid w:val="00D64E74"/>
    <w:rsid w:val="00D651F0"/>
    <w:rsid w:val="00D750B0"/>
    <w:rsid w:val="00D80F13"/>
    <w:rsid w:val="00D82A2B"/>
    <w:rsid w:val="00D8423F"/>
    <w:rsid w:val="00D934F6"/>
    <w:rsid w:val="00D956D4"/>
    <w:rsid w:val="00D9747E"/>
    <w:rsid w:val="00DA4902"/>
    <w:rsid w:val="00DB06CE"/>
    <w:rsid w:val="00DB0795"/>
    <w:rsid w:val="00DB281F"/>
    <w:rsid w:val="00DB640D"/>
    <w:rsid w:val="00DC39A7"/>
    <w:rsid w:val="00DC5536"/>
    <w:rsid w:val="00DD0C06"/>
    <w:rsid w:val="00DD157B"/>
    <w:rsid w:val="00DD2CF6"/>
    <w:rsid w:val="00DD6E9B"/>
    <w:rsid w:val="00DE2900"/>
    <w:rsid w:val="00DE52AE"/>
    <w:rsid w:val="00DE716F"/>
    <w:rsid w:val="00DE7E7B"/>
    <w:rsid w:val="00DF02C0"/>
    <w:rsid w:val="00DF2CD6"/>
    <w:rsid w:val="00DF39FA"/>
    <w:rsid w:val="00E06699"/>
    <w:rsid w:val="00E11073"/>
    <w:rsid w:val="00E13CBB"/>
    <w:rsid w:val="00E146DF"/>
    <w:rsid w:val="00E157CD"/>
    <w:rsid w:val="00E21267"/>
    <w:rsid w:val="00E21ADC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3D2E"/>
    <w:rsid w:val="00EF6194"/>
    <w:rsid w:val="00F05E8C"/>
    <w:rsid w:val="00F21681"/>
    <w:rsid w:val="00F21D96"/>
    <w:rsid w:val="00F255CA"/>
    <w:rsid w:val="00F43596"/>
    <w:rsid w:val="00F47AB2"/>
    <w:rsid w:val="00F5219F"/>
    <w:rsid w:val="00F54019"/>
    <w:rsid w:val="00F5462D"/>
    <w:rsid w:val="00F56451"/>
    <w:rsid w:val="00F6225B"/>
    <w:rsid w:val="00F63135"/>
    <w:rsid w:val="00F654E2"/>
    <w:rsid w:val="00F65628"/>
    <w:rsid w:val="00F66B1F"/>
    <w:rsid w:val="00F769E0"/>
    <w:rsid w:val="00F80116"/>
    <w:rsid w:val="00F84A1D"/>
    <w:rsid w:val="00F91083"/>
    <w:rsid w:val="00F95CC4"/>
    <w:rsid w:val="00FA0D6F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5F9475"/>
  <w15:docId w15:val="{AAF7C5A1-4ABB-4BA7-BD26-26F326FA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Pr>
      <w:b w:val="0"/>
      <w:sz w:val="22"/>
    </w:rPr>
  </w:style>
  <w:style w:type="character" w:customStyle="1" w:styleId="ListLabel21">
    <w:name w:val="ListLabel 21"/>
    <w:rPr>
      <w:b w:val="0"/>
      <w:sz w:val="22"/>
    </w:rPr>
  </w:style>
  <w:style w:type="character" w:customStyle="1" w:styleId="ListLabel22">
    <w:name w:val="ListLabel 2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Pr>
      <w:rFonts w:cs="Times New Roman"/>
      <w:b w:val="0"/>
      <w:i w:val="0"/>
      <w:sz w:val="22"/>
    </w:rPr>
  </w:style>
  <w:style w:type="character" w:customStyle="1" w:styleId="ListLabel50">
    <w:name w:val="ListLabel 50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83FF8-4FC8-42B4-AA5E-4DAE5909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61</cp:revision>
  <cp:lastPrinted>2021-03-05T13:00:00Z</cp:lastPrinted>
  <dcterms:created xsi:type="dcterms:W3CDTF">2025-03-14T09:29:00Z</dcterms:created>
  <dcterms:modified xsi:type="dcterms:W3CDTF">2025-04-10T10:12:00Z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