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4422" w14:textId="5601A2BB" w:rsidR="00167CE7" w:rsidRPr="009730B7" w:rsidRDefault="00CB6A0F" w:rsidP="00A50B03">
      <w:pPr>
        <w:jc w:val="center"/>
        <w:rPr>
          <w:rFonts w:ascii="URW DIN" w:hAnsi="URW DIN" w:cs="Verdana"/>
          <w:b/>
          <w:bCs/>
          <w:sz w:val="20"/>
          <w:szCs w:val="20"/>
        </w:rPr>
      </w:pPr>
      <w:r w:rsidRPr="720B6444">
        <w:rPr>
          <w:rFonts w:ascii="URW DIN" w:hAnsi="URW DIN" w:cs="Verdana"/>
          <w:b/>
          <w:bCs/>
          <w:sz w:val="20"/>
          <w:szCs w:val="20"/>
        </w:rPr>
        <w:t>Warszawa</w:t>
      </w:r>
      <w:r w:rsidR="00167CE7" w:rsidRPr="720B6444">
        <w:rPr>
          <w:rFonts w:ascii="URW DIN" w:hAnsi="URW DIN" w:cs="Verdana"/>
          <w:b/>
          <w:bCs/>
          <w:sz w:val="20"/>
          <w:szCs w:val="20"/>
        </w:rPr>
        <w:t>, dnia</w:t>
      </w:r>
      <w:r w:rsidR="00A82462" w:rsidRPr="720B6444">
        <w:rPr>
          <w:rFonts w:ascii="URW DIN" w:hAnsi="URW DIN" w:cs="Verdana"/>
          <w:b/>
          <w:bCs/>
          <w:sz w:val="20"/>
          <w:szCs w:val="20"/>
        </w:rPr>
        <w:t xml:space="preserve"> </w:t>
      </w:r>
      <w:r w:rsidR="0014773D" w:rsidRPr="720B6444">
        <w:rPr>
          <w:rFonts w:ascii="URW DIN" w:hAnsi="URW DIN" w:cs="Verdana"/>
          <w:b/>
          <w:bCs/>
          <w:sz w:val="20"/>
          <w:szCs w:val="20"/>
        </w:rPr>
        <w:t>………..20</w:t>
      </w:r>
      <w:r w:rsidR="00D7601D" w:rsidRPr="720B6444">
        <w:rPr>
          <w:rFonts w:ascii="URW DIN" w:hAnsi="URW DIN" w:cs="Verdana"/>
          <w:b/>
          <w:bCs/>
          <w:sz w:val="20"/>
          <w:szCs w:val="20"/>
        </w:rPr>
        <w:t>2</w:t>
      </w:r>
      <w:r w:rsidR="03F1645D" w:rsidRPr="720B6444">
        <w:rPr>
          <w:rFonts w:ascii="URW DIN" w:hAnsi="URW DIN" w:cs="Verdana"/>
          <w:b/>
          <w:bCs/>
          <w:sz w:val="20"/>
          <w:szCs w:val="20"/>
        </w:rPr>
        <w:t>5</w:t>
      </w:r>
      <w:r w:rsidR="0014773D" w:rsidRPr="720B6444">
        <w:rPr>
          <w:rFonts w:ascii="URW DIN" w:hAnsi="URW DIN" w:cs="Verdana"/>
          <w:b/>
          <w:bCs/>
          <w:sz w:val="20"/>
          <w:szCs w:val="20"/>
        </w:rPr>
        <w:t xml:space="preserve"> </w:t>
      </w:r>
      <w:r w:rsidR="00167CE7" w:rsidRPr="720B6444">
        <w:rPr>
          <w:rFonts w:ascii="URW DIN" w:hAnsi="URW DIN" w:cs="Verdana"/>
          <w:b/>
          <w:bCs/>
          <w:sz w:val="20"/>
          <w:szCs w:val="20"/>
        </w:rPr>
        <w:t>roku</w:t>
      </w:r>
    </w:p>
    <w:p w14:paraId="0EE99D0D" w14:textId="77777777" w:rsidR="00167CE7" w:rsidRPr="009730B7" w:rsidRDefault="00167CE7" w:rsidP="00A50B03">
      <w:pPr>
        <w:jc w:val="center"/>
        <w:rPr>
          <w:rFonts w:ascii="URW DIN" w:hAnsi="URW DIN" w:cs="Verdana"/>
          <w:b/>
          <w:bCs/>
          <w:sz w:val="20"/>
          <w:szCs w:val="20"/>
        </w:rPr>
      </w:pPr>
    </w:p>
    <w:p w14:paraId="333AC740" w14:textId="77777777" w:rsidR="00CB6A0F" w:rsidRPr="009730B7" w:rsidRDefault="00CB6A0F" w:rsidP="00A50B03">
      <w:pPr>
        <w:jc w:val="center"/>
        <w:rPr>
          <w:rFonts w:ascii="URW DIN" w:hAnsi="URW DIN" w:cs="Verdana"/>
          <w:b/>
          <w:bCs/>
          <w:sz w:val="20"/>
          <w:szCs w:val="20"/>
        </w:rPr>
      </w:pPr>
    </w:p>
    <w:p w14:paraId="70FABFAF" w14:textId="77777777" w:rsidR="005601BF" w:rsidRPr="009730B7" w:rsidRDefault="005601BF" w:rsidP="00A50B03">
      <w:pPr>
        <w:jc w:val="center"/>
        <w:rPr>
          <w:rFonts w:ascii="URW DIN" w:hAnsi="URW DIN" w:cs="Verdana"/>
          <w:b/>
          <w:bCs/>
          <w:sz w:val="20"/>
          <w:szCs w:val="20"/>
        </w:rPr>
      </w:pPr>
    </w:p>
    <w:p w14:paraId="5E9889D1" w14:textId="77777777" w:rsidR="005601BF" w:rsidRPr="009730B7" w:rsidRDefault="005601BF" w:rsidP="00A50B03">
      <w:pPr>
        <w:jc w:val="center"/>
        <w:rPr>
          <w:rFonts w:ascii="URW DIN" w:hAnsi="URW DIN" w:cs="Verdana"/>
          <w:b/>
          <w:bCs/>
          <w:sz w:val="20"/>
          <w:szCs w:val="20"/>
        </w:rPr>
      </w:pPr>
    </w:p>
    <w:p w14:paraId="1CEC10D6" w14:textId="77777777" w:rsidR="005601BF" w:rsidRPr="009730B7" w:rsidRDefault="005601BF" w:rsidP="00A50B03">
      <w:pPr>
        <w:jc w:val="center"/>
        <w:rPr>
          <w:rFonts w:ascii="URW DIN" w:hAnsi="URW DIN" w:cs="Verdana"/>
          <w:b/>
          <w:bCs/>
          <w:sz w:val="20"/>
          <w:szCs w:val="20"/>
        </w:rPr>
      </w:pPr>
    </w:p>
    <w:p w14:paraId="274EA986" w14:textId="77777777" w:rsidR="005601BF" w:rsidRPr="009730B7" w:rsidRDefault="005601BF" w:rsidP="00A50B03">
      <w:pPr>
        <w:jc w:val="center"/>
        <w:rPr>
          <w:rFonts w:ascii="URW DIN" w:hAnsi="URW DIN" w:cs="Verdana"/>
          <w:b/>
          <w:bCs/>
          <w:sz w:val="20"/>
          <w:szCs w:val="20"/>
        </w:rPr>
      </w:pPr>
    </w:p>
    <w:p w14:paraId="0FCA53F9" w14:textId="77777777" w:rsidR="005601BF" w:rsidRPr="009730B7" w:rsidRDefault="005601BF" w:rsidP="00A50B03">
      <w:pPr>
        <w:jc w:val="center"/>
        <w:rPr>
          <w:rFonts w:ascii="URW DIN" w:hAnsi="URW DIN" w:cs="Verdana"/>
          <w:b/>
          <w:bCs/>
          <w:sz w:val="20"/>
          <w:szCs w:val="20"/>
        </w:rPr>
      </w:pPr>
    </w:p>
    <w:p w14:paraId="60042636" w14:textId="77777777" w:rsidR="00167CE7" w:rsidRPr="009730B7" w:rsidRDefault="00167CE7" w:rsidP="00A50B03">
      <w:pPr>
        <w:jc w:val="center"/>
        <w:rPr>
          <w:rFonts w:ascii="URW DIN" w:hAnsi="URW DIN" w:cs="Verdana"/>
          <w:b/>
          <w:bCs/>
          <w:sz w:val="20"/>
          <w:szCs w:val="20"/>
        </w:rPr>
      </w:pPr>
      <w:r w:rsidRPr="009730B7">
        <w:rPr>
          <w:rFonts w:ascii="URW DIN" w:hAnsi="URW DIN" w:cs="Verdana"/>
          <w:b/>
          <w:bCs/>
          <w:sz w:val="20"/>
          <w:szCs w:val="20"/>
        </w:rPr>
        <w:t xml:space="preserve">UMOWA </w:t>
      </w:r>
    </w:p>
    <w:p w14:paraId="09E135B6" w14:textId="38EA1230" w:rsidR="002B5AA5" w:rsidRPr="009730B7" w:rsidRDefault="002761A4" w:rsidP="00A50B03">
      <w:pPr>
        <w:jc w:val="center"/>
        <w:rPr>
          <w:rFonts w:ascii="URW DIN" w:hAnsi="URW DIN" w:cs="Verdana"/>
          <w:b/>
          <w:bCs/>
          <w:sz w:val="20"/>
          <w:szCs w:val="20"/>
        </w:rPr>
      </w:pPr>
      <w:r w:rsidRPr="6D566690">
        <w:rPr>
          <w:rFonts w:ascii="URW DIN" w:hAnsi="URW DIN" w:cs="Verdana"/>
          <w:b/>
          <w:bCs/>
          <w:sz w:val="20"/>
          <w:szCs w:val="20"/>
        </w:rPr>
        <w:t xml:space="preserve">NA </w:t>
      </w:r>
      <w:r w:rsidR="00F223C4" w:rsidRPr="6D566690">
        <w:rPr>
          <w:rFonts w:ascii="URW DIN" w:hAnsi="URW DIN" w:cs="Verdana"/>
          <w:b/>
          <w:bCs/>
          <w:sz w:val="20"/>
          <w:szCs w:val="20"/>
        </w:rPr>
        <w:t>DOSTAWĘ</w:t>
      </w:r>
      <w:r w:rsidR="003D2ED4" w:rsidRPr="6D566690">
        <w:rPr>
          <w:rFonts w:ascii="URW DIN" w:hAnsi="URW DIN" w:cs="Verdana"/>
          <w:b/>
          <w:bCs/>
          <w:sz w:val="20"/>
          <w:szCs w:val="20"/>
        </w:rPr>
        <w:t xml:space="preserve">, </w:t>
      </w:r>
      <w:r w:rsidR="00D27136" w:rsidRPr="6D566690">
        <w:rPr>
          <w:rFonts w:ascii="URW DIN" w:hAnsi="URW DIN" w:cs="Verdana"/>
          <w:b/>
          <w:bCs/>
          <w:sz w:val="20"/>
          <w:szCs w:val="20"/>
        </w:rPr>
        <w:t xml:space="preserve">WDROŻENIE </w:t>
      </w:r>
      <w:r w:rsidR="00F223C4" w:rsidRPr="6D566690">
        <w:rPr>
          <w:rFonts w:ascii="URW DIN" w:hAnsi="URW DIN" w:cs="Verdana"/>
          <w:b/>
          <w:bCs/>
          <w:sz w:val="20"/>
          <w:szCs w:val="20"/>
        </w:rPr>
        <w:t xml:space="preserve">ORAZ </w:t>
      </w:r>
      <w:r w:rsidR="00D27136" w:rsidRPr="6D566690">
        <w:rPr>
          <w:rFonts w:ascii="URW DIN" w:hAnsi="URW DIN" w:cs="Verdana"/>
          <w:b/>
          <w:bCs/>
          <w:sz w:val="20"/>
          <w:szCs w:val="20"/>
        </w:rPr>
        <w:t xml:space="preserve">OPIEKĘ SERWISOWĄ </w:t>
      </w:r>
      <w:r w:rsidR="00195741" w:rsidRPr="6D566690">
        <w:rPr>
          <w:rFonts w:ascii="URW DIN" w:hAnsi="URW DIN" w:cs="Verdana"/>
          <w:b/>
          <w:bCs/>
          <w:sz w:val="20"/>
          <w:szCs w:val="20"/>
        </w:rPr>
        <w:t>POSPRZEDAŻOWĄ</w:t>
      </w:r>
    </w:p>
    <w:p w14:paraId="7675D669" w14:textId="77777777" w:rsidR="00167CE7" w:rsidRPr="00442A9F" w:rsidRDefault="00402202" w:rsidP="00A50B03">
      <w:pPr>
        <w:jc w:val="center"/>
        <w:rPr>
          <w:rFonts w:ascii="URW DIN" w:hAnsi="URW DIN" w:cs="Verdana"/>
          <w:b/>
          <w:bCs/>
          <w:sz w:val="20"/>
          <w:szCs w:val="20"/>
        </w:rPr>
      </w:pPr>
      <w:r>
        <w:rPr>
          <w:rFonts w:ascii="URW DIN" w:hAnsi="URW DIN" w:cs="Verdana"/>
          <w:b/>
          <w:bCs/>
          <w:sz w:val="20"/>
          <w:szCs w:val="20"/>
        </w:rPr>
        <w:t>SYSTEMU OBSŁUGI SZKÓD I REGRESÓW</w:t>
      </w:r>
      <w:r w:rsidR="00195741">
        <w:rPr>
          <w:rFonts w:ascii="URW DIN" w:hAnsi="URW DIN" w:cs="Verdana"/>
          <w:b/>
          <w:bCs/>
          <w:sz w:val="20"/>
          <w:szCs w:val="20"/>
        </w:rPr>
        <w:t xml:space="preserve"> </w:t>
      </w:r>
      <w:r w:rsidR="00352069">
        <w:rPr>
          <w:rFonts w:ascii="URW DIN" w:hAnsi="URW DIN" w:cs="Verdana"/>
          <w:b/>
          <w:bCs/>
          <w:sz w:val="20"/>
          <w:szCs w:val="20"/>
        </w:rPr>
        <w:t xml:space="preserve">– </w:t>
      </w:r>
      <w:proofErr w:type="spellStart"/>
      <w:r>
        <w:rPr>
          <w:rFonts w:ascii="URW DIN" w:hAnsi="URW DIN" w:cs="Verdana"/>
          <w:b/>
          <w:bCs/>
          <w:sz w:val="20"/>
          <w:szCs w:val="20"/>
        </w:rPr>
        <w:t>SOSiR</w:t>
      </w:r>
      <w:proofErr w:type="spellEnd"/>
    </w:p>
    <w:p w14:paraId="5CC9A66A" w14:textId="77777777" w:rsidR="002761A4" w:rsidRPr="009730B7" w:rsidRDefault="002761A4" w:rsidP="00A50B03">
      <w:pPr>
        <w:jc w:val="center"/>
        <w:rPr>
          <w:rFonts w:ascii="URW DIN" w:hAnsi="URW DIN" w:cs="Verdana"/>
          <w:b/>
          <w:bCs/>
          <w:sz w:val="20"/>
          <w:szCs w:val="20"/>
        </w:rPr>
      </w:pPr>
    </w:p>
    <w:p w14:paraId="3F020D7F" w14:textId="77777777" w:rsidR="005601BF" w:rsidRPr="009730B7" w:rsidRDefault="005601BF" w:rsidP="00A50B03">
      <w:pPr>
        <w:jc w:val="center"/>
        <w:rPr>
          <w:rFonts w:ascii="URW DIN" w:hAnsi="URW DIN" w:cs="Verdana"/>
          <w:sz w:val="20"/>
          <w:szCs w:val="20"/>
        </w:rPr>
      </w:pPr>
    </w:p>
    <w:p w14:paraId="4CCC8492" w14:textId="77777777" w:rsidR="005601BF" w:rsidRPr="009730B7" w:rsidRDefault="005601BF" w:rsidP="00A50B03">
      <w:pPr>
        <w:jc w:val="center"/>
        <w:rPr>
          <w:rFonts w:ascii="URW DIN" w:hAnsi="URW DIN" w:cs="Verdana"/>
          <w:sz w:val="20"/>
          <w:szCs w:val="20"/>
        </w:rPr>
      </w:pPr>
    </w:p>
    <w:p w14:paraId="5D06C129" w14:textId="77777777" w:rsidR="005601BF" w:rsidRPr="009730B7" w:rsidRDefault="005601BF" w:rsidP="00A50B03">
      <w:pPr>
        <w:jc w:val="center"/>
        <w:rPr>
          <w:rFonts w:ascii="URW DIN" w:hAnsi="URW DIN" w:cs="Verdana"/>
          <w:sz w:val="20"/>
          <w:szCs w:val="20"/>
        </w:rPr>
      </w:pPr>
    </w:p>
    <w:p w14:paraId="672D1FDA" w14:textId="77777777" w:rsidR="005601BF" w:rsidRPr="009730B7" w:rsidRDefault="005601BF" w:rsidP="00A50B03">
      <w:pPr>
        <w:jc w:val="center"/>
        <w:rPr>
          <w:rFonts w:ascii="URW DIN" w:hAnsi="URW DIN" w:cs="Verdana"/>
          <w:sz w:val="20"/>
          <w:szCs w:val="20"/>
        </w:rPr>
      </w:pPr>
    </w:p>
    <w:p w14:paraId="492BE5DB" w14:textId="77777777" w:rsidR="005601BF" w:rsidRPr="009730B7" w:rsidRDefault="005601BF" w:rsidP="00A50B03">
      <w:pPr>
        <w:jc w:val="center"/>
        <w:rPr>
          <w:rFonts w:ascii="URW DIN" w:hAnsi="URW DIN" w:cs="Verdana"/>
          <w:sz w:val="20"/>
          <w:szCs w:val="20"/>
        </w:rPr>
      </w:pPr>
    </w:p>
    <w:p w14:paraId="341DDF79" w14:textId="77777777" w:rsidR="005601BF" w:rsidRPr="009730B7" w:rsidRDefault="005601BF" w:rsidP="00A50B03">
      <w:pPr>
        <w:jc w:val="center"/>
        <w:rPr>
          <w:rFonts w:ascii="URW DIN" w:hAnsi="URW DIN" w:cs="Verdana"/>
          <w:sz w:val="20"/>
          <w:szCs w:val="20"/>
        </w:rPr>
      </w:pPr>
    </w:p>
    <w:p w14:paraId="7912E16C" w14:textId="77777777" w:rsidR="005601BF" w:rsidRPr="009730B7" w:rsidRDefault="005601BF" w:rsidP="00A50B03">
      <w:pPr>
        <w:jc w:val="center"/>
        <w:rPr>
          <w:rFonts w:ascii="URW DIN" w:hAnsi="URW DIN" w:cs="Verdana"/>
          <w:sz w:val="20"/>
          <w:szCs w:val="20"/>
        </w:rPr>
      </w:pPr>
    </w:p>
    <w:p w14:paraId="645EDC7A" w14:textId="77777777" w:rsidR="00167CE7" w:rsidRPr="009730B7" w:rsidRDefault="00167CE7" w:rsidP="00A50B03">
      <w:pPr>
        <w:jc w:val="center"/>
        <w:rPr>
          <w:rFonts w:ascii="URW DIN" w:hAnsi="URW DIN" w:cs="Verdana"/>
          <w:sz w:val="20"/>
          <w:szCs w:val="20"/>
        </w:rPr>
      </w:pPr>
      <w:r w:rsidRPr="009730B7">
        <w:rPr>
          <w:rFonts w:ascii="URW DIN" w:hAnsi="URW DIN" w:cs="Verdana"/>
          <w:sz w:val="20"/>
          <w:szCs w:val="20"/>
        </w:rPr>
        <w:t xml:space="preserve">zawarta </w:t>
      </w:r>
      <w:r w:rsidR="009B5B05" w:rsidRPr="009730B7">
        <w:rPr>
          <w:rFonts w:ascii="URW DIN" w:hAnsi="URW DIN" w:cs="Verdana"/>
          <w:sz w:val="20"/>
          <w:szCs w:val="20"/>
        </w:rPr>
        <w:t>po</w:t>
      </w:r>
      <w:r w:rsidRPr="009730B7">
        <w:rPr>
          <w:rFonts w:ascii="URW DIN" w:hAnsi="URW DIN" w:cs="Verdana"/>
          <w:sz w:val="20"/>
          <w:szCs w:val="20"/>
        </w:rPr>
        <w:t>między</w:t>
      </w:r>
    </w:p>
    <w:p w14:paraId="263D120F" w14:textId="77777777" w:rsidR="00167CE7" w:rsidRPr="009730B7" w:rsidRDefault="00167CE7" w:rsidP="00A50B03">
      <w:pPr>
        <w:jc w:val="center"/>
        <w:rPr>
          <w:rFonts w:ascii="URW DIN" w:hAnsi="URW DIN" w:cs="Verdana"/>
          <w:b/>
          <w:bCs/>
          <w:sz w:val="20"/>
          <w:szCs w:val="20"/>
        </w:rPr>
      </w:pPr>
    </w:p>
    <w:p w14:paraId="0FEA85D8" w14:textId="77777777" w:rsidR="005601BF" w:rsidRPr="009730B7" w:rsidRDefault="005601BF" w:rsidP="00A50B03">
      <w:pPr>
        <w:jc w:val="center"/>
        <w:rPr>
          <w:rFonts w:ascii="URW DIN" w:hAnsi="URW DIN" w:cs="Verdana"/>
          <w:b/>
          <w:bCs/>
          <w:sz w:val="20"/>
          <w:szCs w:val="20"/>
        </w:rPr>
      </w:pPr>
    </w:p>
    <w:p w14:paraId="331D7261" w14:textId="77777777" w:rsidR="005601BF" w:rsidRPr="009730B7" w:rsidRDefault="005601BF" w:rsidP="00A50B03">
      <w:pPr>
        <w:jc w:val="center"/>
        <w:rPr>
          <w:rFonts w:ascii="URW DIN" w:hAnsi="URW DIN" w:cs="Verdana"/>
          <w:b/>
          <w:bCs/>
          <w:sz w:val="20"/>
          <w:szCs w:val="20"/>
        </w:rPr>
      </w:pPr>
    </w:p>
    <w:p w14:paraId="0BB9D4F3" w14:textId="77777777" w:rsidR="00167CE7" w:rsidRPr="009730B7" w:rsidRDefault="007E65B0" w:rsidP="00A50B03">
      <w:pPr>
        <w:jc w:val="center"/>
        <w:rPr>
          <w:rFonts w:ascii="URW DIN" w:hAnsi="URW DIN" w:cs="Verdana"/>
          <w:b/>
          <w:bCs/>
          <w:sz w:val="20"/>
          <w:szCs w:val="20"/>
        </w:rPr>
      </w:pPr>
      <w:r w:rsidRPr="009730B7">
        <w:rPr>
          <w:rFonts w:ascii="URW DIN" w:hAnsi="URW DIN" w:cs="Verdana"/>
          <w:b/>
          <w:bCs/>
          <w:sz w:val="20"/>
          <w:szCs w:val="20"/>
        </w:rPr>
        <w:t>UBEZPIECZENIOWYM FUNDUSZEM GWARANCYJNYM</w:t>
      </w:r>
    </w:p>
    <w:p w14:paraId="732B1C5B" w14:textId="77777777" w:rsidR="00167CE7" w:rsidRPr="009730B7" w:rsidRDefault="00167CE7" w:rsidP="00A50B03">
      <w:pPr>
        <w:jc w:val="center"/>
        <w:rPr>
          <w:rFonts w:ascii="URW DIN" w:hAnsi="URW DIN" w:cs="Verdana"/>
          <w:b/>
          <w:bCs/>
          <w:sz w:val="20"/>
          <w:szCs w:val="20"/>
        </w:rPr>
      </w:pPr>
    </w:p>
    <w:p w14:paraId="57EBC418" w14:textId="77777777" w:rsidR="00167CE7" w:rsidRPr="009730B7" w:rsidRDefault="00167CE7" w:rsidP="00A50B03">
      <w:pPr>
        <w:jc w:val="center"/>
        <w:rPr>
          <w:rFonts w:ascii="URW DIN" w:hAnsi="URW DIN" w:cs="Verdana"/>
          <w:b/>
          <w:bCs/>
          <w:sz w:val="20"/>
          <w:szCs w:val="20"/>
        </w:rPr>
      </w:pPr>
      <w:r w:rsidRPr="009730B7">
        <w:rPr>
          <w:rFonts w:ascii="URW DIN" w:hAnsi="URW DIN" w:cs="Verdana"/>
          <w:b/>
          <w:bCs/>
          <w:sz w:val="20"/>
          <w:szCs w:val="20"/>
        </w:rPr>
        <w:t>a</w:t>
      </w:r>
    </w:p>
    <w:p w14:paraId="0ACEC26F" w14:textId="77777777" w:rsidR="00167CE7" w:rsidRPr="009730B7" w:rsidRDefault="00167CE7" w:rsidP="00A50B03">
      <w:pPr>
        <w:jc w:val="center"/>
        <w:rPr>
          <w:rFonts w:ascii="URW DIN" w:hAnsi="URW DIN" w:cs="Verdana"/>
          <w:b/>
          <w:bCs/>
          <w:sz w:val="20"/>
          <w:szCs w:val="20"/>
        </w:rPr>
      </w:pPr>
    </w:p>
    <w:p w14:paraId="3905DD83" w14:textId="77777777" w:rsidR="005601BF" w:rsidRPr="009730B7" w:rsidRDefault="005601BF" w:rsidP="00A50B03">
      <w:pPr>
        <w:jc w:val="center"/>
        <w:rPr>
          <w:rFonts w:ascii="URW DIN" w:hAnsi="URW DIN" w:cs="Verdana"/>
          <w:b/>
          <w:bCs/>
          <w:sz w:val="20"/>
          <w:szCs w:val="20"/>
        </w:rPr>
      </w:pPr>
    </w:p>
    <w:p w14:paraId="3B26C7B6" w14:textId="315E3D5E" w:rsidR="002761A4" w:rsidRPr="009730B7" w:rsidRDefault="0014773D" w:rsidP="00E16687">
      <w:pPr>
        <w:jc w:val="center"/>
        <w:rPr>
          <w:rFonts w:ascii="URW DIN" w:hAnsi="URW DIN" w:cs="Verdana"/>
          <w:sz w:val="20"/>
          <w:szCs w:val="20"/>
        </w:rPr>
      </w:pPr>
      <w:r w:rsidRPr="009730B7">
        <w:rPr>
          <w:rFonts w:ascii="URW DIN" w:hAnsi="URW DIN" w:cs="Verdana"/>
          <w:b/>
          <w:sz w:val="20"/>
          <w:szCs w:val="20"/>
        </w:rPr>
        <w:t>…</w:t>
      </w:r>
      <w:r w:rsidRPr="009730B7">
        <w:rPr>
          <w:rFonts w:ascii="URW DIN" w:hAnsi="URW DIN" w:cs="Verdana"/>
          <w:b/>
          <w:bCs/>
          <w:sz w:val="20"/>
          <w:szCs w:val="20"/>
        </w:rPr>
        <w:t>………………………….</w:t>
      </w:r>
    </w:p>
    <w:p w14:paraId="59C86496" w14:textId="77777777" w:rsidR="00167CE7" w:rsidRPr="009730B7" w:rsidRDefault="00167CE7" w:rsidP="00EA599A">
      <w:pPr>
        <w:jc w:val="center"/>
        <w:rPr>
          <w:rFonts w:ascii="URW DIN" w:hAnsi="URW DIN"/>
          <w:b/>
          <w:sz w:val="19"/>
          <w:szCs w:val="19"/>
        </w:rPr>
      </w:pPr>
      <w:r w:rsidRPr="009730B7">
        <w:rPr>
          <w:rFonts w:ascii="URW DIN" w:hAnsi="URW DIN"/>
          <w:b/>
        </w:rPr>
        <w:br w:type="page"/>
      </w:r>
      <w:r w:rsidRPr="009730B7">
        <w:rPr>
          <w:rFonts w:ascii="URW DIN" w:hAnsi="URW DIN"/>
          <w:b/>
          <w:sz w:val="19"/>
          <w:szCs w:val="19"/>
        </w:rPr>
        <w:lastRenderedPageBreak/>
        <w:t>SPIS TREŚCI</w:t>
      </w:r>
    </w:p>
    <w:p w14:paraId="7E2874A9" w14:textId="43E172FC" w:rsidR="00702C1C" w:rsidRDefault="00B07933">
      <w:pPr>
        <w:pStyle w:val="Spistreci1"/>
        <w:rPr>
          <w:rFonts w:asciiTheme="minorHAnsi" w:eastAsiaTheme="minorEastAsia" w:hAnsiTheme="minorHAnsi" w:cstheme="minorBidi"/>
          <w:b w:val="0"/>
          <w:kern w:val="2"/>
          <w:sz w:val="24"/>
          <w:szCs w:val="24"/>
          <w14:ligatures w14:val="standardContextual"/>
        </w:rPr>
      </w:pPr>
      <w:r w:rsidRPr="009730B7">
        <w:rPr>
          <w:rFonts w:ascii="URW DIN" w:hAnsi="URW DIN"/>
          <w:sz w:val="19"/>
          <w:szCs w:val="19"/>
        </w:rPr>
        <w:fldChar w:fldCharType="begin"/>
      </w:r>
      <w:r w:rsidRPr="009730B7">
        <w:rPr>
          <w:rFonts w:ascii="URW DIN" w:hAnsi="URW DIN"/>
          <w:sz w:val="19"/>
          <w:szCs w:val="19"/>
        </w:rPr>
        <w:instrText xml:space="preserve"> TOC \o "1-1" \h \z \u </w:instrText>
      </w:r>
      <w:r w:rsidRPr="009730B7">
        <w:rPr>
          <w:rFonts w:ascii="URW DIN" w:hAnsi="URW DIN"/>
          <w:sz w:val="19"/>
          <w:szCs w:val="19"/>
        </w:rPr>
        <w:fldChar w:fldCharType="separate"/>
      </w:r>
      <w:hyperlink w:anchor="_Toc214007424" w:history="1">
        <w:r w:rsidR="00702C1C" w:rsidRPr="00FA45BE">
          <w:rPr>
            <w:rStyle w:val="Hipercze"/>
            <w:rFonts w:ascii="URW DIN" w:hAnsi="URW DIN" w:cs="Verdana"/>
            <w:bCs/>
            <w:caps/>
          </w:rPr>
          <w:t>§ 1.</w:t>
        </w:r>
        <w:r w:rsidR="00702C1C">
          <w:rPr>
            <w:rFonts w:asciiTheme="minorHAnsi" w:eastAsiaTheme="minorEastAsia" w:hAnsiTheme="minorHAnsi" w:cstheme="minorBidi"/>
            <w:b w:val="0"/>
            <w:kern w:val="2"/>
            <w:sz w:val="24"/>
            <w:szCs w:val="24"/>
            <w14:ligatures w14:val="standardContextual"/>
          </w:rPr>
          <w:tab/>
        </w:r>
        <w:r w:rsidR="00702C1C" w:rsidRPr="00FA45BE">
          <w:rPr>
            <w:rStyle w:val="Hipercze"/>
            <w:rFonts w:ascii="URW DIN" w:hAnsi="URW DIN" w:cs="Verdana"/>
          </w:rPr>
          <w:t>DEFINICJE I INTERPRETACJA</w:t>
        </w:r>
        <w:r w:rsidR="00702C1C">
          <w:rPr>
            <w:webHidden/>
          </w:rPr>
          <w:tab/>
        </w:r>
        <w:r w:rsidR="00702C1C">
          <w:rPr>
            <w:webHidden/>
          </w:rPr>
          <w:fldChar w:fldCharType="begin"/>
        </w:r>
        <w:r w:rsidR="00702C1C">
          <w:rPr>
            <w:webHidden/>
          </w:rPr>
          <w:instrText xml:space="preserve"> PAGEREF _Toc214007424 \h </w:instrText>
        </w:r>
        <w:r w:rsidR="00702C1C">
          <w:rPr>
            <w:webHidden/>
          </w:rPr>
        </w:r>
        <w:r w:rsidR="00702C1C">
          <w:rPr>
            <w:webHidden/>
          </w:rPr>
          <w:fldChar w:fldCharType="separate"/>
        </w:r>
        <w:r w:rsidR="00374D06">
          <w:rPr>
            <w:webHidden/>
          </w:rPr>
          <w:t>5</w:t>
        </w:r>
        <w:r w:rsidR="00702C1C">
          <w:rPr>
            <w:webHidden/>
          </w:rPr>
          <w:fldChar w:fldCharType="end"/>
        </w:r>
      </w:hyperlink>
    </w:p>
    <w:p w14:paraId="71106B75" w14:textId="6E086454"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25" w:history="1">
        <w:r w:rsidRPr="00FA45BE">
          <w:rPr>
            <w:rStyle w:val="Hipercze"/>
            <w:rFonts w:ascii="URW DIN" w:hAnsi="URW DIN" w:cs="Verdana"/>
            <w:bCs/>
            <w:caps/>
          </w:rPr>
          <w:t>§ 2.</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PRZEDMIOT UMOWY</w:t>
        </w:r>
        <w:r>
          <w:rPr>
            <w:webHidden/>
          </w:rPr>
          <w:tab/>
        </w:r>
        <w:r>
          <w:rPr>
            <w:webHidden/>
          </w:rPr>
          <w:fldChar w:fldCharType="begin"/>
        </w:r>
        <w:r>
          <w:rPr>
            <w:webHidden/>
          </w:rPr>
          <w:instrText xml:space="preserve"> PAGEREF _Toc214007425 \h </w:instrText>
        </w:r>
        <w:r>
          <w:rPr>
            <w:webHidden/>
          </w:rPr>
        </w:r>
        <w:r>
          <w:rPr>
            <w:webHidden/>
          </w:rPr>
          <w:fldChar w:fldCharType="separate"/>
        </w:r>
        <w:r w:rsidR="00374D06">
          <w:rPr>
            <w:webHidden/>
          </w:rPr>
          <w:t>9</w:t>
        </w:r>
        <w:r>
          <w:rPr>
            <w:webHidden/>
          </w:rPr>
          <w:fldChar w:fldCharType="end"/>
        </w:r>
      </w:hyperlink>
    </w:p>
    <w:p w14:paraId="1DF74F48" w14:textId="0EA1A6F6"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26" w:history="1">
        <w:r w:rsidRPr="00FA45BE">
          <w:rPr>
            <w:rStyle w:val="Hipercze"/>
            <w:rFonts w:ascii="URW DIN" w:hAnsi="URW DIN" w:cs="Verdana"/>
            <w:bCs/>
            <w:caps/>
          </w:rPr>
          <w:t>§ 3.</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WYMAGANIA W ZAKRESIE BEZPIECZEŃSTWA I WARUNKÓW TECHNICZNYCH SYSTEMU</w:t>
        </w:r>
        <w:r>
          <w:rPr>
            <w:webHidden/>
          </w:rPr>
          <w:tab/>
        </w:r>
        <w:r>
          <w:rPr>
            <w:webHidden/>
          </w:rPr>
          <w:fldChar w:fldCharType="begin"/>
        </w:r>
        <w:r>
          <w:rPr>
            <w:webHidden/>
          </w:rPr>
          <w:instrText xml:space="preserve"> PAGEREF _Toc214007426 \h </w:instrText>
        </w:r>
        <w:r>
          <w:rPr>
            <w:webHidden/>
          </w:rPr>
        </w:r>
        <w:r>
          <w:rPr>
            <w:webHidden/>
          </w:rPr>
          <w:fldChar w:fldCharType="separate"/>
        </w:r>
        <w:r w:rsidR="00374D06">
          <w:rPr>
            <w:webHidden/>
          </w:rPr>
          <w:t>10</w:t>
        </w:r>
        <w:r>
          <w:rPr>
            <w:webHidden/>
          </w:rPr>
          <w:fldChar w:fldCharType="end"/>
        </w:r>
      </w:hyperlink>
    </w:p>
    <w:p w14:paraId="33A946A9" w14:textId="0E6A1916"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27" w:history="1">
        <w:r w:rsidRPr="00FA45BE">
          <w:rPr>
            <w:rStyle w:val="Hipercze"/>
            <w:rFonts w:ascii="URW DIN" w:hAnsi="URW DIN" w:cs="Verdana"/>
            <w:bCs/>
            <w:caps/>
          </w:rPr>
          <w:t>§ 4.</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ETAPY REALIZACJI</w:t>
        </w:r>
        <w:r>
          <w:rPr>
            <w:webHidden/>
          </w:rPr>
          <w:tab/>
        </w:r>
        <w:r>
          <w:rPr>
            <w:webHidden/>
          </w:rPr>
          <w:fldChar w:fldCharType="begin"/>
        </w:r>
        <w:r>
          <w:rPr>
            <w:webHidden/>
          </w:rPr>
          <w:instrText xml:space="preserve"> PAGEREF _Toc214007427 \h </w:instrText>
        </w:r>
        <w:r>
          <w:rPr>
            <w:webHidden/>
          </w:rPr>
        </w:r>
        <w:r>
          <w:rPr>
            <w:webHidden/>
          </w:rPr>
          <w:fldChar w:fldCharType="separate"/>
        </w:r>
        <w:r w:rsidR="00374D06">
          <w:rPr>
            <w:webHidden/>
          </w:rPr>
          <w:t>11</w:t>
        </w:r>
        <w:r>
          <w:rPr>
            <w:webHidden/>
          </w:rPr>
          <w:fldChar w:fldCharType="end"/>
        </w:r>
      </w:hyperlink>
    </w:p>
    <w:p w14:paraId="0008A281" w14:textId="0D3E48D3"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28" w:history="1">
        <w:r w:rsidRPr="00FA45BE">
          <w:rPr>
            <w:rStyle w:val="Hipercze"/>
            <w:rFonts w:ascii="URW DIN" w:hAnsi="URW DIN" w:cs="Verdana"/>
            <w:bCs/>
            <w:caps/>
          </w:rPr>
          <w:t>§ 5.</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OBOWIĄZKI WYKONAWCY</w:t>
        </w:r>
        <w:r>
          <w:rPr>
            <w:webHidden/>
          </w:rPr>
          <w:tab/>
        </w:r>
        <w:r>
          <w:rPr>
            <w:webHidden/>
          </w:rPr>
          <w:fldChar w:fldCharType="begin"/>
        </w:r>
        <w:r>
          <w:rPr>
            <w:webHidden/>
          </w:rPr>
          <w:instrText xml:space="preserve"> PAGEREF _Toc214007428 \h </w:instrText>
        </w:r>
        <w:r>
          <w:rPr>
            <w:webHidden/>
          </w:rPr>
        </w:r>
        <w:r>
          <w:rPr>
            <w:webHidden/>
          </w:rPr>
          <w:fldChar w:fldCharType="separate"/>
        </w:r>
        <w:r w:rsidR="00374D06">
          <w:rPr>
            <w:webHidden/>
          </w:rPr>
          <w:t>11</w:t>
        </w:r>
        <w:r>
          <w:rPr>
            <w:webHidden/>
          </w:rPr>
          <w:fldChar w:fldCharType="end"/>
        </w:r>
      </w:hyperlink>
    </w:p>
    <w:p w14:paraId="664EF1EC" w14:textId="0B267DB7"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29" w:history="1">
        <w:r w:rsidRPr="00FA45BE">
          <w:rPr>
            <w:rStyle w:val="Hipercze"/>
            <w:rFonts w:ascii="URW DIN" w:hAnsi="URW DIN" w:cs="Verdana"/>
            <w:bCs/>
            <w:caps/>
          </w:rPr>
          <w:t>§ 6.</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OBOWIĄZKI ZAMAWIAJĄCEGO</w:t>
        </w:r>
        <w:r>
          <w:rPr>
            <w:webHidden/>
          </w:rPr>
          <w:tab/>
        </w:r>
        <w:r>
          <w:rPr>
            <w:webHidden/>
          </w:rPr>
          <w:fldChar w:fldCharType="begin"/>
        </w:r>
        <w:r>
          <w:rPr>
            <w:webHidden/>
          </w:rPr>
          <w:instrText xml:space="preserve"> PAGEREF _Toc214007429 \h </w:instrText>
        </w:r>
        <w:r>
          <w:rPr>
            <w:webHidden/>
          </w:rPr>
        </w:r>
        <w:r>
          <w:rPr>
            <w:webHidden/>
          </w:rPr>
          <w:fldChar w:fldCharType="separate"/>
        </w:r>
        <w:r w:rsidR="00374D06">
          <w:rPr>
            <w:webHidden/>
          </w:rPr>
          <w:t>18</w:t>
        </w:r>
        <w:r>
          <w:rPr>
            <w:webHidden/>
          </w:rPr>
          <w:fldChar w:fldCharType="end"/>
        </w:r>
      </w:hyperlink>
    </w:p>
    <w:p w14:paraId="7DA3DA60" w14:textId="0D39F5A0"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0" w:history="1">
        <w:r w:rsidRPr="00FA45BE">
          <w:rPr>
            <w:rStyle w:val="Hipercze"/>
            <w:rFonts w:ascii="URW DIN" w:hAnsi="URW DIN" w:cs="Verdana"/>
            <w:bCs/>
            <w:caps/>
          </w:rPr>
          <w:t>§ 7.</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SZCZEGÓLNE UPRAWNIENIA ZAMAWIAJĄCEGO</w:t>
        </w:r>
        <w:r>
          <w:rPr>
            <w:webHidden/>
          </w:rPr>
          <w:tab/>
        </w:r>
        <w:r>
          <w:rPr>
            <w:webHidden/>
          </w:rPr>
          <w:fldChar w:fldCharType="begin"/>
        </w:r>
        <w:r>
          <w:rPr>
            <w:webHidden/>
          </w:rPr>
          <w:instrText xml:space="preserve"> PAGEREF _Toc214007430 \h </w:instrText>
        </w:r>
        <w:r>
          <w:rPr>
            <w:webHidden/>
          </w:rPr>
        </w:r>
        <w:r>
          <w:rPr>
            <w:webHidden/>
          </w:rPr>
          <w:fldChar w:fldCharType="separate"/>
        </w:r>
        <w:r w:rsidR="00374D06">
          <w:rPr>
            <w:webHidden/>
          </w:rPr>
          <w:t>19</w:t>
        </w:r>
        <w:r>
          <w:rPr>
            <w:webHidden/>
          </w:rPr>
          <w:fldChar w:fldCharType="end"/>
        </w:r>
      </w:hyperlink>
    </w:p>
    <w:p w14:paraId="11FD9515" w14:textId="6B2EDAA7"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1" w:history="1">
        <w:r w:rsidRPr="00FA45BE">
          <w:rPr>
            <w:rStyle w:val="Hipercze"/>
            <w:rFonts w:ascii="URW DIN" w:hAnsi="URW DIN" w:cs="Verdana"/>
            <w:bCs/>
            <w:caps/>
          </w:rPr>
          <w:t>§ 8.</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ZASADY WSPÓŁPRACY</w:t>
        </w:r>
        <w:r>
          <w:rPr>
            <w:webHidden/>
          </w:rPr>
          <w:tab/>
        </w:r>
        <w:r>
          <w:rPr>
            <w:webHidden/>
          </w:rPr>
          <w:fldChar w:fldCharType="begin"/>
        </w:r>
        <w:r>
          <w:rPr>
            <w:webHidden/>
          </w:rPr>
          <w:instrText xml:space="preserve"> PAGEREF _Toc214007431 \h </w:instrText>
        </w:r>
        <w:r>
          <w:rPr>
            <w:webHidden/>
          </w:rPr>
        </w:r>
        <w:r>
          <w:rPr>
            <w:webHidden/>
          </w:rPr>
          <w:fldChar w:fldCharType="separate"/>
        </w:r>
        <w:r w:rsidR="00374D06">
          <w:rPr>
            <w:webHidden/>
          </w:rPr>
          <w:t>20</w:t>
        </w:r>
        <w:r>
          <w:rPr>
            <w:webHidden/>
          </w:rPr>
          <w:fldChar w:fldCharType="end"/>
        </w:r>
      </w:hyperlink>
    </w:p>
    <w:p w14:paraId="484CF203" w14:textId="2822D9B8"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2" w:history="1">
        <w:r w:rsidRPr="00FA45BE">
          <w:rPr>
            <w:rStyle w:val="Hipercze"/>
            <w:rFonts w:ascii="URW DIN" w:hAnsi="URW DIN"/>
            <w:bCs/>
            <w:caps/>
          </w:rPr>
          <w:t>§ 9.</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HARMONOGRAM REALIZACJI ZAMÓWIENIA</w:t>
        </w:r>
        <w:r>
          <w:rPr>
            <w:webHidden/>
          </w:rPr>
          <w:tab/>
        </w:r>
        <w:r>
          <w:rPr>
            <w:webHidden/>
          </w:rPr>
          <w:fldChar w:fldCharType="begin"/>
        </w:r>
        <w:r>
          <w:rPr>
            <w:webHidden/>
          </w:rPr>
          <w:instrText xml:space="preserve"> PAGEREF _Toc214007432 \h </w:instrText>
        </w:r>
        <w:r>
          <w:rPr>
            <w:webHidden/>
          </w:rPr>
        </w:r>
        <w:r>
          <w:rPr>
            <w:webHidden/>
          </w:rPr>
          <w:fldChar w:fldCharType="separate"/>
        </w:r>
        <w:r w:rsidR="00374D06">
          <w:rPr>
            <w:webHidden/>
          </w:rPr>
          <w:t>21</w:t>
        </w:r>
        <w:r>
          <w:rPr>
            <w:webHidden/>
          </w:rPr>
          <w:fldChar w:fldCharType="end"/>
        </w:r>
      </w:hyperlink>
    </w:p>
    <w:p w14:paraId="4AED3D73" w14:textId="57235FA1"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3" w:history="1">
        <w:r w:rsidRPr="00FA45BE">
          <w:rPr>
            <w:rStyle w:val="Hipercze"/>
            <w:rFonts w:ascii="URW DIN" w:hAnsi="URW DIN" w:cs="Verdana"/>
            <w:bCs/>
            <w:caps/>
          </w:rPr>
          <w:t>§ 10.</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 xml:space="preserve">OGÓLNE ZAŁOŻENIA PROJEKTU </w:t>
        </w:r>
        <w:r w:rsidRPr="00FA45BE">
          <w:rPr>
            <w:rStyle w:val="Hipercze"/>
            <w:rFonts w:ascii="URW DIN" w:hAnsi="URW DIN"/>
            <w:bCs/>
          </w:rPr>
          <w:t>SYSTEMU</w:t>
        </w:r>
        <w:r>
          <w:rPr>
            <w:webHidden/>
          </w:rPr>
          <w:tab/>
        </w:r>
        <w:r>
          <w:rPr>
            <w:webHidden/>
          </w:rPr>
          <w:fldChar w:fldCharType="begin"/>
        </w:r>
        <w:r>
          <w:rPr>
            <w:webHidden/>
          </w:rPr>
          <w:instrText xml:space="preserve"> PAGEREF _Toc214007433 \h </w:instrText>
        </w:r>
        <w:r>
          <w:rPr>
            <w:webHidden/>
          </w:rPr>
        </w:r>
        <w:r>
          <w:rPr>
            <w:webHidden/>
          </w:rPr>
          <w:fldChar w:fldCharType="separate"/>
        </w:r>
        <w:r w:rsidR="00374D06">
          <w:rPr>
            <w:webHidden/>
          </w:rPr>
          <w:t>22</w:t>
        </w:r>
        <w:r>
          <w:rPr>
            <w:webHidden/>
          </w:rPr>
          <w:fldChar w:fldCharType="end"/>
        </w:r>
      </w:hyperlink>
    </w:p>
    <w:p w14:paraId="0A5B2EE3" w14:textId="75BB1787"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4" w:history="1">
        <w:r w:rsidRPr="00FA45BE">
          <w:rPr>
            <w:rStyle w:val="Hipercze"/>
            <w:rFonts w:ascii="URW DIN" w:hAnsi="URW DIN" w:cs="Verdana"/>
            <w:bCs/>
            <w:caps/>
          </w:rPr>
          <w:t>§ 11.</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KONTROLA JAKOŚCI. TESTY. ODBIÓR</w:t>
        </w:r>
        <w:r>
          <w:rPr>
            <w:webHidden/>
          </w:rPr>
          <w:tab/>
        </w:r>
        <w:r>
          <w:rPr>
            <w:webHidden/>
          </w:rPr>
          <w:fldChar w:fldCharType="begin"/>
        </w:r>
        <w:r>
          <w:rPr>
            <w:webHidden/>
          </w:rPr>
          <w:instrText xml:space="preserve"> PAGEREF _Toc214007434 \h </w:instrText>
        </w:r>
        <w:r>
          <w:rPr>
            <w:webHidden/>
          </w:rPr>
        </w:r>
        <w:r>
          <w:rPr>
            <w:webHidden/>
          </w:rPr>
          <w:fldChar w:fldCharType="separate"/>
        </w:r>
        <w:r w:rsidR="00374D06">
          <w:rPr>
            <w:webHidden/>
          </w:rPr>
          <w:t>23</w:t>
        </w:r>
        <w:r>
          <w:rPr>
            <w:webHidden/>
          </w:rPr>
          <w:fldChar w:fldCharType="end"/>
        </w:r>
      </w:hyperlink>
    </w:p>
    <w:p w14:paraId="6722603A" w14:textId="4E3E004A"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5" w:history="1">
        <w:r w:rsidRPr="00FA45BE">
          <w:rPr>
            <w:rStyle w:val="Hipercze"/>
            <w:rFonts w:ascii="URW DIN" w:hAnsi="URW DIN" w:cs="Verdana"/>
            <w:bCs/>
            <w:caps/>
          </w:rPr>
          <w:t>§ 12.</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ROZWIĄZANIE RÓWNOWAŻNE</w:t>
        </w:r>
        <w:r>
          <w:rPr>
            <w:webHidden/>
          </w:rPr>
          <w:tab/>
        </w:r>
        <w:r>
          <w:rPr>
            <w:webHidden/>
          </w:rPr>
          <w:fldChar w:fldCharType="begin"/>
        </w:r>
        <w:r>
          <w:rPr>
            <w:webHidden/>
          </w:rPr>
          <w:instrText xml:space="preserve"> PAGEREF _Toc214007435 \h </w:instrText>
        </w:r>
        <w:r>
          <w:rPr>
            <w:webHidden/>
          </w:rPr>
        </w:r>
        <w:r>
          <w:rPr>
            <w:webHidden/>
          </w:rPr>
          <w:fldChar w:fldCharType="separate"/>
        </w:r>
        <w:r w:rsidR="00374D06">
          <w:rPr>
            <w:webHidden/>
          </w:rPr>
          <w:t>25</w:t>
        </w:r>
        <w:r>
          <w:rPr>
            <w:webHidden/>
          </w:rPr>
          <w:fldChar w:fldCharType="end"/>
        </w:r>
      </w:hyperlink>
    </w:p>
    <w:p w14:paraId="2CD27FE4" w14:textId="7C1AC76A"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6" w:history="1">
        <w:r w:rsidRPr="00FA45BE">
          <w:rPr>
            <w:rStyle w:val="Hipercze"/>
            <w:rFonts w:ascii="URW DIN" w:hAnsi="URW DIN" w:cs="Verdana"/>
            <w:bCs/>
            <w:caps/>
          </w:rPr>
          <w:t>§ 13.</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GWARANCJE</w:t>
        </w:r>
        <w:r>
          <w:rPr>
            <w:webHidden/>
          </w:rPr>
          <w:tab/>
        </w:r>
        <w:r>
          <w:rPr>
            <w:webHidden/>
          </w:rPr>
          <w:fldChar w:fldCharType="begin"/>
        </w:r>
        <w:r>
          <w:rPr>
            <w:webHidden/>
          </w:rPr>
          <w:instrText xml:space="preserve"> PAGEREF _Toc214007436 \h </w:instrText>
        </w:r>
        <w:r>
          <w:rPr>
            <w:webHidden/>
          </w:rPr>
        </w:r>
        <w:r>
          <w:rPr>
            <w:webHidden/>
          </w:rPr>
          <w:fldChar w:fldCharType="separate"/>
        </w:r>
        <w:r w:rsidR="00374D06">
          <w:rPr>
            <w:webHidden/>
          </w:rPr>
          <w:t>26</w:t>
        </w:r>
        <w:r>
          <w:rPr>
            <w:webHidden/>
          </w:rPr>
          <w:fldChar w:fldCharType="end"/>
        </w:r>
      </w:hyperlink>
    </w:p>
    <w:p w14:paraId="22811A1B" w14:textId="43BDB081"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7" w:history="1">
        <w:r w:rsidRPr="00FA45BE">
          <w:rPr>
            <w:rStyle w:val="Hipercze"/>
            <w:rFonts w:ascii="URW DIN" w:hAnsi="URW DIN"/>
            <w:bCs/>
            <w:caps/>
          </w:rPr>
          <w:t>§ 14.</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WYNAGRODZENIE</w:t>
        </w:r>
        <w:r w:rsidRPr="00FA45BE">
          <w:rPr>
            <w:rStyle w:val="Hipercze"/>
            <w:rFonts w:ascii="URW DIN" w:hAnsi="URW DIN"/>
          </w:rPr>
          <w:t xml:space="preserve"> WYKONAWCY</w:t>
        </w:r>
        <w:r>
          <w:rPr>
            <w:webHidden/>
          </w:rPr>
          <w:tab/>
        </w:r>
        <w:r>
          <w:rPr>
            <w:webHidden/>
          </w:rPr>
          <w:fldChar w:fldCharType="begin"/>
        </w:r>
        <w:r>
          <w:rPr>
            <w:webHidden/>
          </w:rPr>
          <w:instrText xml:space="preserve"> PAGEREF _Toc214007437 \h </w:instrText>
        </w:r>
        <w:r>
          <w:rPr>
            <w:webHidden/>
          </w:rPr>
        </w:r>
        <w:r>
          <w:rPr>
            <w:webHidden/>
          </w:rPr>
          <w:fldChar w:fldCharType="separate"/>
        </w:r>
        <w:r w:rsidR="00374D06">
          <w:rPr>
            <w:webHidden/>
          </w:rPr>
          <w:t>28</w:t>
        </w:r>
        <w:r>
          <w:rPr>
            <w:webHidden/>
          </w:rPr>
          <w:fldChar w:fldCharType="end"/>
        </w:r>
      </w:hyperlink>
    </w:p>
    <w:p w14:paraId="4DD35433" w14:textId="6AA05A67"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8" w:history="1">
        <w:r w:rsidRPr="00FA45BE">
          <w:rPr>
            <w:rStyle w:val="Hipercze"/>
            <w:rFonts w:ascii="URW DIN" w:hAnsi="URW DIN"/>
            <w:bCs/>
            <w:caps/>
          </w:rPr>
          <w:t>§ 15.</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PODWYKONAWSTWO</w:t>
        </w:r>
        <w:r>
          <w:rPr>
            <w:webHidden/>
          </w:rPr>
          <w:tab/>
        </w:r>
        <w:r>
          <w:rPr>
            <w:webHidden/>
          </w:rPr>
          <w:fldChar w:fldCharType="begin"/>
        </w:r>
        <w:r>
          <w:rPr>
            <w:webHidden/>
          </w:rPr>
          <w:instrText xml:space="preserve"> PAGEREF _Toc214007438 \h </w:instrText>
        </w:r>
        <w:r>
          <w:rPr>
            <w:webHidden/>
          </w:rPr>
        </w:r>
        <w:r>
          <w:rPr>
            <w:webHidden/>
          </w:rPr>
          <w:fldChar w:fldCharType="separate"/>
        </w:r>
        <w:r w:rsidR="00374D06">
          <w:rPr>
            <w:webHidden/>
          </w:rPr>
          <w:t>30</w:t>
        </w:r>
        <w:r>
          <w:rPr>
            <w:webHidden/>
          </w:rPr>
          <w:fldChar w:fldCharType="end"/>
        </w:r>
      </w:hyperlink>
    </w:p>
    <w:p w14:paraId="3F5212ED" w14:textId="50372B3F"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39" w:history="1">
        <w:r w:rsidRPr="00FA45BE">
          <w:rPr>
            <w:rStyle w:val="Hipercze"/>
            <w:rFonts w:ascii="URW DIN" w:hAnsi="URW DIN"/>
            <w:bCs/>
            <w:caps/>
          </w:rPr>
          <w:t>§ 16.</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bCs/>
          </w:rPr>
          <w:t>PERSONEL</w:t>
        </w:r>
        <w:r w:rsidRPr="00FA45BE">
          <w:rPr>
            <w:rStyle w:val="Hipercze"/>
            <w:rFonts w:ascii="URW DIN" w:hAnsi="URW DIN"/>
            <w:bCs/>
          </w:rPr>
          <w:t xml:space="preserve"> WYKONAWCY</w:t>
        </w:r>
        <w:r>
          <w:rPr>
            <w:webHidden/>
          </w:rPr>
          <w:tab/>
        </w:r>
        <w:r>
          <w:rPr>
            <w:webHidden/>
          </w:rPr>
          <w:fldChar w:fldCharType="begin"/>
        </w:r>
        <w:r>
          <w:rPr>
            <w:webHidden/>
          </w:rPr>
          <w:instrText xml:space="preserve"> PAGEREF _Toc214007439 \h </w:instrText>
        </w:r>
        <w:r>
          <w:rPr>
            <w:webHidden/>
          </w:rPr>
        </w:r>
        <w:r>
          <w:rPr>
            <w:webHidden/>
          </w:rPr>
          <w:fldChar w:fldCharType="separate"/>
        </w:r>
        <w:r w:rsidR="00374D06">
          <w:rPr>
            <w:webHidden/>
          </w:rPr>
          <w:t>30</w:t>
        </w:r>
        <w:r>
          <w:rPr>
            <w:webHidden/>
          </w:rPr>
          <w:fldChar w:fldCharType="end"/>
        </w:r>
      </w:hyperlink>
    </w:p>
    <w:p w14:paraId="4AACE53D" w14:textId="71158849"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0" w:history="1">
        <w:r w:rsidRPr="00FA45BE">
          <w:rPr>
            <w:rStyle w:val="Hipercze"/>
            <w:rFonts w:ascii="URW DIN" w:hAnsi="URW DIN"/>
            <w:bCs/>
            <w:caps/>
          </w:rPr>
          <w:t>§ 17.</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PRAWA </w:t>
        </w:r>
        <w:r w:rsidRPr="00FA45BE">
          <w:rPr>
            <w:rStyle w:val="Hipercze"/>
            <w:rFonts w:ascii="URW DIN" w:hAnsi="URW DIN" w:cs="Verdana"/>
          </w:rPr>
          <w:t>WŁASNOŚCI</w:t>
        </w:r>
        <w:r w:rsidRPr="00FA45BE">
          <w:rPr>
            <w:rStyle w:val="Hipercze"/>
            <w:rFonts w:ascii="URW DIN" w:hAnsi="URW DIN"/>
          </w:rPr>
          <w:t xml:space="preserve"> INTELEKTUALNEJ</w:t>
        </w:r>
        <w:r>
          <w:rPr>
            <w:webHidden/>
          </w:rPr>
          <w:tab/>
        </w:r>
        <w:r>
          <w:rPr>
            <w:webHidden/>
          </w:rPr>
          <w:fldChar w:fldCharType="begin"/>
        </w:r>
        <w:r>
          <w:rPr>
            <w:webHidden/>
          </w:rPr>
          <w:instrText xml:space="preserve"> PAGEREF _Toc214007440 \h </w:instrText>
        </w:r>
        <w:r>
          <w:rPr>
            <w:webHidden/>
          </w:rPr>
        </w:r>
        <w:r>
          <w:rPr>
            <w:webHidden/>
          </w:rPr>
          <w:fldChar w:fldCharType="separate"/>
        </w:r>
        <w:r w:rsidR="00374D06">
          <w:rPr>
            <w:webHidden/>
          </w:rPr>
          <w:t>32</w:t>
        </w:r>
        <w:r>
          <w:rPr>
            <w:webHidden/>
          </w:rPr>
          <w:fldChar w:fldCharType="end"/>
        </w:r>
      </w:hyperlink>
    </w:p>
    <w:p w14:paraId="65E33883" w14:textId="04FD50C7"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1" w:history="1">
        <w:r w:rsidRPr="00FA45BE">
          <w:rPr>
            <w:rStyle w:val="Hipercze"/>
            <w:rFonts w:ascii="URW DIN" w:hAnsi="URW DIN"/>
            <w:bCs/>
            <w:caps/>
          </w:rPr>
          <w:t>§ 18.</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OCHRONA I </w:t>
        </w:r>
        <w:r w:rsidRPr="00FA45BE">
          <w:rPr>
            <w:rStyle w:val="Hipercze"/>
            <w:rFonts w:ascii="URW DIN" w:hAnsi="URW DIN" w:cs="Verdana"/>
          </w:rPr>
          <w:t>PRZETWARZANIE</w:t>
        </w:r>
        <w:r w:rsidRPr="00FA45BE">
          <w:rPr>
            <w:rStyle w:val="Hipercze"/>
            <w:rFonts w:ascii="URW DIN" w:hAnsi="URW DIN"/>
          </w:rPr>
          <w:t xml:space="preserve"> DANYCH OSOBOWYCH</w:t>
        </w:r>
        <w:r>
          <w:rPr>
            <w:webHidden/>
          </w:rPr>
          <w:tab/>
        </w:r>
        <w:r>
          <w:rPr>
            <w:webHidden/>
          </w:rPr>
          <w:fldChar w:fldCharType="begin"/>
        </w:r>
        <w:r>
          <w:rPr>
            <w:webHidden/>
          </w:rPr>
          <w:instrText xml:space="preserve"> PAGEREF _Toc214007441 \h </w:instrText>
        </w:r>
        <w:r>
          <w:rPr>
            <w:webHidden/>
          </w:rPr>
        </w:r>
        <w:r>
          <w:rPr>
            <w:webHidden/>
          </w:rPr>
          <w:fldChar w:fldCharType="separate"/>
        </w:r>
        <w:r w:rsidR="00374D06">
          <w:rPr>
            <w:webHidden/>
          </w:rPr>
          <w:t>36</w:t>
        </w:r>
        <w:r>
          <w:rPr>
            <w:webHidden/>
          </w:rPr>
          <w:fldChar w:fldCharType="end"/>
        </w:r>
      </w:hyperlink>
    </w:p>
    <w:p w14:paraId="58FBF43F" w14:textId="54028D2A"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2" w:history="1">
        <w:r w:rsidRPr="00FA45BE">
          <w:rPr>
            <w:rStyle w:val="Hipercze"/>
            <w:rFonts w:ascii="URW DIN" w:hAnsi="URW DIN"/>
            <w:bCs/>
            <w:caps/>
          </w:rPr>
          <w:t>§ 19.</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POUFNOŚĆ </w:t>
        </w:r>
        <w:r w:rsidRPr="00FA45BE">
          <w:rPr>
            <w:rStyle w:val="Hipercze"/>
            <w:rFonts w:ascii="URW DIN" w:hAnsi="URW DIN" w:cs="Verdana"/>
          </w:rPr>
          <w:t>DANYCH</w:t>
        </w:r>
        <w:r w:rsidRPr="00FA45BE">
          <w:rPr>
            <w:rStyle w:val="Hipercze"/>
            <w:rFonts w:ascii="URW DIN" w:hAnsi="URW DIN"/>
          </w:rPr>
          <w:t xml:space="preserve"> I INFORMACJI</w:t>
        </w:r>
        <w:r>
          <w:rPr>
            <w:webHidden/>
          </w:rPr>
          <w:tab/>
        </w:r>
        <w:r>
          <w:rPr>
            <w:webHidden/>
          </w:rPr>
          <w:fldChar w:fldCharType="begin"/>
        </w:r>
        <w:r>
          <w:rPr>
            <w:webHidden/>
          </w:rPr>
          <w:instrText xml:space="preserve"> PAGEREF _Toc214007442 \h </w:instrText>
        </w:r>
        <w:r>
          <w:rPr>
            <w:webHidden/>
          </w:rPr>
        </w:r>
        <w:r>
          <w:rPr>
            <w:webHidden/>
          </w:rPr>
          <w:fldChar w:fldCharType="separate"/>
        </w:r>
        <w:r w:rsidR="00374D06">
          <w:rPr>
            <w:webHidden/>
          </w:rPr>
          <w:t>37</w:t>
        </w:r>
        <w:r>
          <w:rPr>
            <w:webHidden/>
          </w:rPr>
          <w:fldChar w:fldCharType="end"/>
        </w:r>
      </w:hyperlink>
    </w:p>
    <w:p w14:paraId="54D5FBFD" w14:textId="4D5CC469"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3" w:history="1">
        <w:r w:rsidRPr="00FA45BE">
          <w:rPr>
            <w:rStyle w:val="Hipercze"/>
            <w:rFonts w:ascii="URW DIN" w:hAnsi="URW DIN"/>
            <w:bCs/>
            <w:caps/>
          </w:rPr>
          <w:t>§ 20.</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ZABEZPIECZENIE </w:t>
        </w:r>
        <w:r w:rsidRPr="00FA45BE">
          <w:rPr>
            <w:rStyle w:val="Hipercze"/>
            <w:rFonts w:ascii="URW DIN" w:hAnsi="URW DIN" w:cs="Verdana"/>
          </w:rPr>
          <w:t>NALEŻYTEGO</w:t>
        </w:r>
        <w:r w:rsidRPr="00FA45BE">
          <w:rPr>
            <w:rStyle w:val="Hipercze"/>
            <w:rFonts w:ascii="URW DIN" w:hAnsi="URW DIN"/>
          </w:rPr>
          <w:t xml:space="preserve"> WYKONANIA UMOWY</w:t>
        </w:r>
        <w:r>
          <w:rPr>
            <w:webHidden/>
          </w:rPr>
          <w:tab/>
        </w:r>
        <w:r>
          <w:rPr>
            <w:webHidden/>
          </w:rPr>
          <w:fldChar w:fldCharType="begin"/>
        </w:r>
        <w:r>
          <w:rPr>
            <w:webHidden/>
          </w:rPr>
          <w:instrText xml:space="preserve"> PAGEREF _Toc214007443 \h </w:instrText>
        </w:r>
        <w:r>
          <w:rPr>
            <w:webHidden/>
          </w:rPr>
        </w:r>
        <w:r>
          <w:rPr>
            <w:webHidden/>
          </w:rPr>
          <w:fldChar w:fldCharType="separate"/>
        </w:r>
        <w:r w:rsidR="00374D06">
          <w:rPr>
            <w:webHidden/>
          </w:rPr>
          <w:t>39</w:t>
        </w:r>
        <w:r>
          <w:rPr>
            <w:webHidden/>
          </w:rPr>
          <w:fldChar w:fldCharType="end"/>
        </w:r>
      </w:hyperlink>
    </w:p>
    <w:p w14:paraId="3030F05A" w14:textId="652699F2"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4" w:history="1">
        <w:r w:rsidRPr="00FA45BE">
          <w:rPr>
            <w:rStyle w:val="Hipercze"/>
            <w:rFonts w:ascii="URW DIN" w:hAnsi="URW DIN"/>
            <w:bCs/>
            <w:caps/>
          </w:rPr>
          <w:t>§ 21.</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KARY UMOWNE</w:t>
        </w:r>
        <w:r>
          <w:rPr>
            <w:webHidden/>
          </w:rPr>
          <w:tab/>
        </w:r>
        <w:r>
          <w:rPr>
            <w:webHidden/>
          </w:rPr>
          <w:fldChar w:fldCharType="begin"/>
        </w:r>
        <w:r>
          <w:rPr>
            <w:webHidden/>
          </w:rPr>
          <w:instrText xml:space="preserve"> PAGEREF _Toc214007444 \h </w:instrText>
        </w:r>
        <w:r>
          <w:rPr>
            <w:webHidden/>
          </w:rPr>
        </w:r>
        <w:r>
          <w:rPr>
            <w:webHidden/>
          </w:rPr>
          <w:fldChar w:fldCharType="separate"/>
        </w:r>
        <w:r w:rsidR="00374D06">
          <w:rPr>
            <w:webHidden/>
          </w:rPr>
          <w:t>43</w:t>
        </w:r>
        <w:r>
          <w:rPr>
            <w:webHidden/>
          </w:rPr>
          <w:fldChar w:fldCharType="end"/>
        </w:r>
      </w:hyperlink>
    </w:p>
    <w:p w14:paraId="6081858F" w14:textId="1CA44A4B"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5" w:history="1">
        <w:r w:rsidRPr="00FA45BE">
          <w:rPr>
            <w:rStyle w:val="Hipercze"/>
            <w:rFonts w:ascii="URW DIN" w:hAnsi="URW DIN"/>
            <w:bCs/>
            <w:caps/>
          </w:rPr>
          <w:t>§ 22.</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ODPOWIEDZIALNOŚĆ Z TYTUŁU NIEWYKONANIA LUB NIENALEŻYTEGO WYKONANIA UMOWY</w:t>
        </w:r>
        <w:r>
          <w:rPr>
            <w:webHidden/>
          </w:rPr>
          <w:tab/>
        </w:r>
        <w:r>
          <w:rPr>
            <w:webHidden/>
          </w:rPr>
          <w:fldChar w:fldCharType="begin"/>
        </w:r>
        <w:r>
          <w:rPr>
            <w:webHidden/>
          </w:rPr>
          <w:instrText xml:space="preserve"> PAGEREF _Toc214007445 \h </w:instrText>
        </w:r>
        <w:r>
          <w:rPr>
            <w:webHidden/>
          </w:rPr>
        </w:r>
        <w:r>
          <w:rPr>
            <w:webHidden/>
          </w:rPr>
          <w:fldChar w:fldCharType="separate"/>
        </w:r>
        <w:r w:rsidR="00374D06">
          <w:rPr>
            <w:webHidden/>
          </w:rPr>
          <w:t>45</w:t>
        </w:r>
        <w:r>
          <w:rPr>
            <w:webHidden/>
          </w:rPr>
          <w:fldChar w:fldCharType="end"/>
        </w:r>
      </w:hyperlink>
    </w:p>
    <w:p w14:paraId="63EDA91F" w14:textId="4CB61EDB"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6" w:history="1">
        <w:r w:rsidRPr="00FA45BE">
          <w:rPr>
            <w:rStyle w:val="Hipercze"/>
            <w:rFonts w:ascii="URW DIN" w:hAnsi="URW DIN"/>
            <w:bCs/>
            <w:caps/>
          </w:rPr>
          <w:t>§ 23.</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OCHRONA PRZED </w:t>
        </w:r>
        <w:r w:rsidRPr="00FA45BE">
          <w:rPr>
            <w:rStyle w:val="Hipercze"/>
            <w:rFonts w:ascii="URW DIN" w:hAnsi="URW DIN" w:cs="Verdana"/>
          </w:rPr>
          <w:t>ROSZCZENIAMI</w:t>
        </w:r>
        <w:r w:rsidRPr="00FA45BE">
          <w:rPr>
            <w:rStyle w:val="Hipercze"/>
            <w:rFonts w:ascii="URW DIN" w:hAnsi="URW DIN"/>
          </w:rPr>
          <w:t xml:space="preserve"> OSÓB TRZECICH</w:t>
        </w:r>
        <w:r>
          <w:rPr>
            <w:webHidden/>
          </w:rPr>
          <w:tab/>
        </w:r>
        <w:r>
          <w:rPr>
            <w:webHidden/>
          </w:rPr>
          <w:fldChar w:fldCharType="begin"/>
        </w:r>
        <w:r>
          <w:rPr>
            <w:webHidden/>
          </w:rPr>
          <w:instrText xml:space="preserve"> PAGEREF _Toc214007446 \h </w:instrText>
        </w:r>
        <w:r>
          <w:rPr>
            <w:webHidden/>
          </w:rPr>
        </w:r>
        <w:r>
          <w:rPr>
            <w:webHidden/>
          </w:rPr>
          <w:fldChar w:fldCharType="separate"/>
        </w:r>
        <w:r w:rsidR="00374D06">
          <w:rPr>
            <w:webHidden/>
          </w:rPr>
          <w:t>46</w:t>
        </w:r>
        <w:r>
          <w:rPr>
            <w:webHidden/>
          </w:rPr>
          <w:fldChar w:fldCharType="end"/>
        </w:r>
      </w:hyperlink>
    </w:p>
    <w:p w14:paraId="2F7DF2DD" w14:textId="6AABEC3B"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7" w:history="1">
        <w:r w:rsidRPr="00FA45BE">
          <w:rPr>
            <w:rStyle w:val="Hipercze"/>
            <w:rFonts w:ascii="URW DIN" w:hAnsi="URW DIN"/>
            <w:bCs/>
            <w:caps/>
          </w:rPr>
          <w:t>§ 24.</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UBEZPIECZENIA</w:t>
        </w:r>
        <w:r>
          <w:rPr>
            <w:webHidden/>
          </w:rPr>
          <w:tab/>
        </w:r>
        <w:r>
          <w:rPr>
            <w:webHidden/>
          </w:rPr>
          <w:fldChar w:fldCharType="begin"/>
        </w:r>
        <w:r>
          <w:rPr>
            <w:webHidden/>
          </w:rPr>
          <w:instrText xml:space="preserve"> PAGEREF _Toc214007447 \h </w:instrText>
        </w:r>
        <w:r>
          <w:rPr>
            <w:webHidden/>
          </w:rPr>
        </w:r>
        <w:r>
          <w:rPr>
            <w:webHidden/>
          </w:rPr>
          <w:fldChar w:fldCharType="separate"/>
        </w:r>
        <w:r w:rsidR="00374D06">
          <w:rPr>
            <w:webHidden/>
          </w:rPr>
          <w:t>47</w:t>
        </w:r>
        <w:r>
          <w:rPr>
            <w:webHidden/>
          </w:rPr>
          <w:fldChar w:fldCharType="end"/>
        </w:r>
      </w:hyperlink>
    </w:p>
    <w:p w14:paraId="0DDAD1A5" w14:textId="4E1AA321"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8" w:history="1">
        <w:r w:rsidRPr="00FA45BE">
          <w:rPr>
            <w:rStyle w:val="Hipercze"/>
            <w:rFonts w:ascii="URW DIN" w:hAnsi="URW DIN"/>
            <w:bCs/>
            <w:caps/>
          </w:rPr>
          <w:t>§ 25.</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WYPOWIEDZENIE </w:t>
        </w:r>
        <w:r w:rsidRPr="00FA45BE">
          <w:rPr>
            <w:rStyle w:val="Hipercze"/>
            <w:rFonts w:ascii="URW DIN" w:hAnsi="URW DIN" w:cs="Verdana"/>
          </w:rPr>
          <w:t>UMOWY</w:t>
        </w:r>
        <w:r>
          <w:rPr>
            <w:webHidden/>
          </w:rPr>
          <w:tab/>
        </w:r>
        <w:r>
          <w:rPr>
            <w:webHidden/>
          </w:rPr>
          <w:fldChar w:fldCharType="begin"/>
        </w:r>
        <w:r>
          <w:rPr>
            <w:webHidden/>
          </w:rPr>
          <w:instrText xml:space="preserve"> PAGEREF _Toc214007448 \h </w:instrText>
        </w:r>
        <w:r>
          <w:rPr>
            <w:webHidden/>
          </w:rPr>
        </w:r>
        <w:r>
          <w:rPr>
            <w:webHidden/>
          </w:rPr>
          <w:fldChar w:fldCharType="separate"/>
        </w:r>
        <w:r w:rsidR="00374D06">
          <w:rPr>
            <w:webHidden/>
          </w:rPr>
          <w:t>48</w:t>
        </w:r>
        <w:r>
          <w:rPr>
            <w:webHidden/>
          </w:rPr>
          <w:fldChar w:fldCharType="end"/>
        </w:r>
      </w:hyperlink>
    </w:p>
    <w:p w14:paraId="1EA953C0" w14:textId="56F725B9"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49" w:history="1">
        <w:r w:rsidRPr="00FA45BE">
          <w:rPr>
            <w:rStyle w:val="Hipercze"/>
            <w:rFonts w:ascii="URW DIN" w:hAnsi="URW DIN"/>
            <w:bCs/>
            <w:caps/>
          </w:rPr>
          <w:t>§ 26.</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cs="Verdana"/>
          </w:rPr>
          <w:t>ODSTĄPIENIE</w:t>
        </w:r>
        <w:r w:rsidRPr="00FA45BE">
          <w:rPr>
            <w:rStyle w:val="Hipercze"/>
            <w:rFonts w:ascii="URW DIN" w:hAnsi="URW DIN"/>
          </w:rPr>
          <w:t xml:space="preserve"> OD UMOWY</w:t>
        </w:r>
        <w:r>
          <w:rPr>
            <w:webHidden/>
          </w:rPr>
          <w:tab/>
        </w:r>
        <w:r>
          <w:rPr>
            <w:webHidden/>
          </w:rPr>
          <w:fldChar w:fldCharType="begin"/>
        </w:r>
        <w:r>
          <w:rPr>
            <w:webHidden/>
          </w:rPr>
          <w:instrText xml:space="preserve"> PAGEREF _Toc214007449 \h </w:instrText>
        </w:r>
        <w:r>
          <w:rPr>
            <w:webHidden/>
          </w:rPr>
        </w:r>
        <w:r>
          <w:rPr>
            <w:webHidden/>
          </w:rPr>
          <w:fldChar w:fldCharType="separate"/>
        </w:r>
        <w:r w:rsidR="00374D06">
          <w:rPr>
            <w:webHidden/>
          </w:rPr>
          <w:t>49</w:t>
        </w:r>
        <w:r>
          <w:rPr>
            <w:webHidden/>
          </w:rPr>
          <w:fldChar w:fldCharType="end"/>
        </w:r>
      </w:hyperlink>
    </w:p>
    <w:p w14:paraId="60FEB80D" w14:textId="28080C30"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0" w:history="1">
        <w:r w:rsidRPr="00FA45BE">
          <w:rPr>
            <w:rStyle w:val="Hipercze"/>
            <w:rFonts w:ascii="URW DIN" w:hAnsi="URW DIN"/>
            <w:bCs/>
            <w:caps/>
          </w:rPr>
          <w:t>§ 27.</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 xml:space="preserve">SIŁA </w:t>
        </w:r>
        <w:r w:rsidRPr="00FA45BE">
          <w:rPr>
            <w:rStyle w:val="Hipercze"/>
            <w:rFonts w:ascii="URW DIN" w:hAnsi="URW DIN" w:cs="Verdana"/>
          </w:rPr>
          <w:t>WYŻSZA</w:t>
        </w:r>
        <w:r>
          <w:rPr>
            <w:webHidden/>
          </w:rPr>
          <w:tab/>
        </w:r>
        <w:r>
          <w:rPr>
            <w:webHidden/>
          </w:rPr>
          <w:fldChar w:fldCharType="begin"/>
        </w:r>
        <w:r>
          <w:rPr>
            <w:webHidden/>
          </w:rPr>
          <w:instrText xml:space="preserve"> PAGEREF _Toc214007450 \h </w:instrText>
        </w:r>
        <w:r>
          <w:rPr>
            <w:webHidden/>
          </w:rPr>
        </w:r>
        <w:r>
          <w:rPr>
            <w:webHidden/>
          </w:rPr>
          <w:fldChar w:fldCharType="separate"/>
        </w:r>
        <w:r w:rsidR="00374D06">
          <w:rPr>
            <w:webHidden/>
          </w:rPr>
          <w:t>52</w:t>
        </w:r>
        <w:r>
          <w:rPr>
            <w:webHidden/>
          </w:rPr>
          <w:fldChar w:fldCharType="end"/>
        </w:r>
      </w:hyperlink>
    </w:p>
    <w:p w14:paraId="26E7B99E" w14:textId="5A310DC6"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1" w:history="1">
        <w:r w:rsidRPr="00FA45BE">
          <w:rPr>
            <w:rStyle w:val="Hipercze"/>
            <w:rFonts w:ascii="URW DIN" w:hAnsi="URW DIN"/>
            <w:bCs/>
            <w:caps/>
          </w:rPr>
          <w:t>§ 28.</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OBOWIĄZKI WYKONAWCY PO WYGAŚNIĘCIU UMOWY</w:t>
        </w:r>
        <w:r>
          <w:rPr>
            <w:webHidden/>
          </w:rPr>
          <w:tab/>
        </w:r>
        <w:r>
          <w:rPr>
            <w:webHidden/>
          </w:rPr>
          <w:fldChar w:fldCharType="begin"/>
        </w:r>
        <w:r>
          <w:rPr>
            <w:webHidden/>
          </w:rPr>
          <w:instrText xml:space="preserve"> PAGEREF _Toc214007451 \h </w:instrText>
        </w:r>
        <w:r>
          <w:rPr>
            <w:webHidden/>
          </w:rPr>
        </w:r>
        <w:r>
          <w:rPr>
            <w:webHidden/>
          </w:rPr>
          <w:fldChar w:fldCharType="separate"/>
        </w:r>
        <w:r w:rsidR="00374D06">
          <w:rPr>
            <w:webHidden/>
          </w:rPr>
          <w:t>52</w:t>
        </w:r>
        <w:r>
          <w:rPr>
            <w:webHidden/>
          </w:rPr>
          <w:fldChar w:fldCharType="end"/>
        </w:r>
      </w:hyperlink>
    </w:p>
    <w:p w14:paraId="22C8B5A5" w14:textId="1DEEF5C8"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2" w:history="1">
        <w:r w:rsidRPr="00FA45BE">
          <w:rPr>
            <w:rStyle w:val="Hipercze"/>
            <w:rFonts w:ascii="URW DIN" w:hAnsi="URW DIN"/>
            <w:bCs/>
            <w:caps/>
          </w:rPr>
          <w:t>§ 29.</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ROZWIĄZYWANIE SPORÓW ORAZ PRAWO WŁAŚCIWE</w:t>
        </w:r>
        <w:r>
          <w:rPr>
            <w:webHidden/>
          </w:rPr>
          <w:tab/>
        </w:r>
        <w:r>
          <w:rPr>
            <w:webHidden/>
          </w:rPr>
          <w:fldChar w:fldCharType="begin"/>
        </w:r>
        <w:r>
          <w:rPr>
            <w:webHidden/>
          </w:rPr>
          <w:instrText xml:space="preserve"> PAGEREF _Toc214007452 \h </w:instrText>
        </w:r>
        <w:r>
          <w:rPr>
            <w:webHidden/>
          </w:rPr>
        </w:r>
        <w:r>
          <w:rPr>
            <w:webHidden/>
          </w:rPr>
          <w:fldChar w:fldCharType="separate"/>
        </w:r>
        <w:r w:rsidR="00374D06">
          <w:rPr>
            <w:webHidden/>
          </w:rPr>
          <w:t>52</w:t>
        </w:r>
        <w:r>
          <w:rPr>
            <w:webHidden/>
          </w:rPr>
          <w:fldChar w:fldCharType="end"/>
        </w:r>
      </w:hyperlink>
    </w:p>
    <w:p w14:paraId="08ED4D37" w14:textId="7364ED14"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3" w:history="1">
        <w:r w:rsidRPr="00FA45BE">
          <w:rPr>
            <w:rStyle w:val="Hipercze"/>
            <w:rFonts w:ascii="URW DIN" w:hAnsi="URW DIN"/>
            <w:bCs/>
            <w:caps/>
          </w:rPr>
          <w:t>§ 30.</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ZMIANY UMOWY</w:t>
        </w:r>
        <w:r>
          <w:rPr>
            <w:webHidden/>
          </w:rPr>
          <w:tab/>
        </w:r>
        <w:r>
          <w:rPr>
            <w:webHidden/>
          </w:rPr>
          <w:fldChar w:fldCharType="begin"/>
        </w:r>
        <w:r>
          <w:rPr>
            <w:webHidden/>
          </w:rPr>
          <w:instrText xml:space="preserve"> PAGEREF _Toc214007453 \h </w:instrText>
        </w:r>
        <w:r>
          <w:rPr>
            <w:webHidden/>
          </w:rPr>
        </w:r>
        <w:r>
          <w:rPr>
            <w:webHidden/>
          </w:rPr>
          <w:fldChar w:fldCharType="separate"/>
        </w:r>
        <w:r w:rsidR="00374D06">
          <w:rPr>
            <w:webHidden/>
          </w:rPr>
          <w:t>53</w:t>
        </w:r>
        <w:r>
          <w:rPr>
            <w:webHidden/>
          </w:rPr>
          <w:fldChar w:fldCharType="end"/>
        </w:r>
      </w:hyperlink>
    </w:p>
    <w:p w14:paraId="12B7FB65" w14:textId="07FB599B"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4" w:history="1">
        <w:r w:rsidRPr="00FA45BE">
          <w:rPr>
            <w:rStyle w:val="Hipercze"/>
            <w:rFonts w:ascii="URW DIN" w:hAnsi="URW DIN"/>
            <w:bCs/>
            <w:caps/>
          </w:rPr>
          <w:t>§ 31.</w:t>
        </w:r>
        <w:r>
          <w:rPr>
            <w:rFonts w:asciiTheme="minorHAnsi" w:eastAsiaTheme="minorEastAsia" w:hAnsiTheme="minorHAnsi" w:cstheme="minorBidi"/>
            <w:b w:val="0"/>
            <w:kern w:val="2"/>
            <w:sz w:val="24"/>
            <w:szCs w:val="24"/>
            <w14:ligatures w14:val="standardContextual"/>
          </w:rPr>
          <w:tab/>
        </w:r>
        <w:r w:rsidRPr="00FA45BE">
          <w:rPr>
            <w:rStyle w:val="Hipercze"/>
            <w:rFonts w:ascii="URW DIN" w:hAnsi="URW DIN"/>
          </w:rPr>
          <w:t>POSTANOWIENIA KOŃCOWE</w:t>
        </w:r>
        <w:r>
          <w:rPr>
            <w:webHidden/>
          </w:rPr>
          <w:tab/>
        </w:r>
        <w:r>
          <w:rPr>
            <w:webHidden/>
          </w:rPr>
          <w:fldChar w:fldCharType="begin"/>
        </w:r>
        <w:r>
          <w:rPr>
            <w:webHidden/>
          </w:rPr>
          <w:instrText xml:space="preserve"> PAGEREF _Toc214007454 \h </w:instrText>
        </w:r>
        <w:r>
          <w:rPr>
            <w:webHidden/>
          </w:rPr>
        </w:r>
        <w:r>
          <w:rPr>
            <w:webHidden/>
          </w:rPr>
          <w:fldChar w:fldCharType="separate"/>
        </w:r>
        <w:r w:rsidR="00374D06">
          <w:rPr>
            <w:webHidden/>
          </w:rPr>
          <w:t>54</w:t>
        </w:r>
        <w:r>
          <w:rPr>
            <w:webHidden/>
          </w:rPr>
          <w:fldChar w:fldCharType="end"/>
        </w:r>
      </w:hyperlink>
    </w:p>
    <w:p w14:paraId="3733FEF3" w14:textId="77003EE8"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5" w:history="1">
        <w:r w:rsidRPr="00FA45BE">
          <w:rPr>
            <w:rStyle w:val="Hipercze"/>
            <w:rFonts w:ascii="URW DIN" w:hAnsi="URW DIN" w:cs="Verdana"/>
            <w:bCs/>
          </w:rPr>
          <w:t xml:space="preserve">ZAŁĄCZNIK 1 </w:t>
        </w:r>
        <w:r w:rsidRPr="00FA45BE">
          <w:rPr>
            <w:rStyle w:val="Hipercze"/>
            <w:rFonts w:ascii="URW DIN" w:hAnsi="URW DIN" w:cs="Arial"/>
          </w:rPr>
          <w:t xml:space="preserve">Wymagania Zamawiającego - </w:t>
        </w:r>
        <w:r w:rsidRPr="00FA45BE">
          <w:rPr>
            <w:rStyle w:val="Hipercze"/>
            <w:rFonts w:ascii="URW DIN" w:hAnsi="URW DIN"/>
          </w:rPr>
          <w:t>Specyfikacja Istotnych Warunków Zamówienia</w:t>
        </w:r>
        <w:r>
          <w:rPr>
            <w:webHidden/>
          </w:rPr>
          <w:tab/>
        </w:r>
        <w:r>
          <w:rPr>
            <w:webHidden/>
          </w:rPr>
          <w:fldChar w:fldCharType="begin"/>
        </w:r>
        <w:r>
          <w:rPr>
            <w:webHidden/>
          </w:rPr>
          <w:instrText xml:space="preserve"> PAGEREF _Toc214007455 \h </w:instrText>
        </w:r>
        <w:r>
          <w:rPr>
            <w:webHidden/>
          </w:rPr>
        </w:r>
        <w:r>
          <w:rPr>
            <w:webHidden/>
          </w:rPr>
          <w:fldChar w:fldCharType="separate"/>
        </w:r>
        <w:r w:rsidR="00374D06">
          <w:rPr>
            <w:webHidden/>
          </w:rPr>
          <w:t>57</w:t>
        </w:r>
        <w:r>
          <w:rPr>
            <w:webHidden/>
          </w:rPr>
          <w:fldChar w:fldCharType="end"/>
        </w:r>
      </w:hyperlink>
    </w:p>
    <w:p w14:paraId="60C87F06" w14:textId="113FADB6"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6" w:history="1">
        <w:r w:rsidRPr="00FA45BE">
          <w:rPr>
            <w:rStyle w:val="Hipercze"/>
            <w:rFonts w:ascii="URW DIN" w:hAnsi="URW DIN" w:cs="Verdana"/>
            <w:bCs/>
          </w:rPr>
          <w:t xml:space="preserve">ZAŁĄCZNIK 2 Wymagania Zamawiającego - </w:t>
        </w:r>
        <w:r w:rsidRPr="00FA45BE">
          <w:rPr>
            <w:rStyle w:val="Hipercze"/>
            <w:rFonts w:ascii="URW DIN" w:hAnsi="URW DIN"/>
          </w:rPr>
          <w:t>Opieka Serwisowa</w:t>
        </w:r>
        <w:r>
          <w:rPr>
            <w:webHidden/>
          </w:rPr>
          <w:tab/>
        </w:r>
        <w:r>
          <w:rPr>
            <w:webHidden/>
          </w:rPr>
          <w:fldChar w:fldCharType="begin"/>
        </w:r>
        <w:r>
          <w:rPr>
            <w:webHidden/>
          </w:rPr>
          <w:instrText xml:space="preserve"> PAGEREF _Toc214007456 \h </w:instrText>
        </w:r>
        <w:r>
          <w:rPr>
            <w:webHidden/>
          </w:rPr>
        </w:r>
        <w:r>
          <w:rPr>
            <w:webHidden/>
          </w:rPr>
          <w:fldChar w:fldCharType="separate"/>
        </w:r>
        <w:r w:rsidR="00374D06">
          <w:rPr>
            <w:webHidden/>
          </w:rPr>
          <w:t>58</w:t>
        </w:r>
        <w:r>
          <w:rPr>
            <w:webHidden/>
          </w:rPr>
          <w:fldChar w:fldCharType="end"/>
        </w:r>
      </w:hyperlink>
    </w:p>
    <w:p w14:paraId="06BE05B7" w14:textId="15B00C80"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7" w:history="1">
        <w:r w:rsidRPr="00FA45BE">
          <w:rPr>
            <w:rStyle w:val="Hipercze"/>
            <w:rFonts w:ascii="URW DIN" w:hAnsi="URW DIN" w:cs="Verdana"/>
            <w:bCs/>
          </w:rPr>
          <w:t xml:space="preserve">ZAŁĄCZNIK 3 Ramowy Harmonogram Realizacji Zamówienia </w:t>
        </w:r>
        <w:r>
          <w:rPr>
            <w:webHidden/>
          </w:rPr>
          <w:tab/>
        </w:r>
        <w:r>
          <w:rPr>
            <w:webHidden/>
          </w:rPr>
          <w:fldChar w:fldCharType="begin"/>
        </w:r>
        <w:r>
          <w:rPr>
            <w:webHidden/>
          </w:rPr>
          <w:instrText xml:space="preserve"> PAGEREF _Toc214007457 \h </w:instrText>
        </w:r>
        <w:r>
          <w:rPr>
            <w:webHidden/>
          </w:rPr>
        </w:r>
        <w:r>
          <w:rPr>
            <w:webHidden/>
          </w:rPr>
          <w:fldChar w:fldCharType="separate"/>
        </w:r>
        <w:r w:rsidR="00374D06">
          <w:rPr>
            <w:webHidden/>
          </w:rPr>
          <w:t>67</w:t>
        </w:r>
        <w:r>
          <w:rPr>
            <w:webHidden/>
          </w:rPr>
          <w:fldChar w:fldCharType="end"/>
        </w:r>
      </w:hyperlink>
    </w:p>
    <w:p w14:paraId="42EDEC9C" w14:textId="7FC4A51C"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8" w:history="1">
        <w:r w:rsidRPr="00FA45BE">
          <w:rPr>
            <w:rStyle w:val="Hipercze"/>
            <w:rFonts w:ascii="URW DIN" w:hAnsi="URW DIN" w:cs="Verdana"/>
            <w:bCs/>
          </w:rPr>
          <w:t>ZAŁĄCZNIK 4 Testy. Odbiór</w:t>
        </w:r>
        <w:r>
          <w:rPr>
            <w:webHidden/>
          </w:rPr>
          <w:tab/>
        </w:r>
        <w:r>
          <w:rPr>
            <w:webHidden/>
          </w:rPr>
          <w:fldChar w:fldCharType="begin"/>
        </w:r>
        <w:r>
          <w:rPr>
            <w:webHidden/>
          </w:rPr>
          <w:instrText xml:space="preserve"> PAGEREF _Toc214007458 \h </w:instrText>
        </w:r>
        <w:r>
          <w:rPr>
            <w:webHidden/>
          </w:rPr>
        </w:r>
        <w:r>
          <w:rPr>
            <w:webHidden/>
          </w:rPr>
          <w:fldChar w:fldCharType="separate"/>
        </w:r>
        <w:r w:rsidR="00374D06">
          <w:rPr>
            <w:webHidden/>
          </w:rPr>
          <w:t>68</w:t>
        </w:r>
        <w:r>
          <w:rPr>
            <w:webHidden/>
          </w:rPr>
          <w:fldChar w:fldCharType="end"/>
        </w:r>
      </w:hyperlink>
    </w:p>
    <w:p w14:paraId="3C9B002D" w14:textId="44F20863"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59" w:history="1">
        <w:r w:rsidRPr="00FA45BE">
          <w:rPr>
            <w:rStyle w:val="Hipercze"/>
            <w:rFonts w:ascii="URW DIN" w:hAnsi="URW DIN"/>
          </w:rPr>
          <w:t>ZAŁĄCZNIK 5 Koordynatorzy. Komitet Sterujący</w:t>
        </w:r>
        <w:r>
          <w:rPr>
            <w:webHidden/>
          </w:rPr>
          <w:tab/>
        </w:r>
        <w:r>
          <w:rPr>
            <w:webHidden/>
          </w:rPr>
          <w:fldChar w:fldCharType="begin"/>
        </w:r>
        <w:r>
          <w:rPr>
            <w:webHidden/>
          </w:rPr>
          <w:instrText xml:space="preserve"> PAGEREF _Toc214007459 \h </w:instrText>
        </w:r>
        <w:r>
          <w:rPr>
            <w:webHidden/>
          </w:rPr>
        </w:r>
        <w:r>
          <w:rPr>
            <w:webHidden/>
          </w:rPr>
          <w:fldChar w:fldCharType="separate"/>
        </w:r>
        <w:r w:rsidR="00374D06">
          <w:rPr>
            <w:webHidden/>
          </w:rPr>
          <w:t>71</w:t>
        </w:r>
        <w:r>
          <w:rPr>
            <w:webHidden/>
          </w:rPr>
          <w:fldChar w:fldCharType="end"/>
        </w:r>
      </w:hyperlink>
    </w:p>
    <w:p w14:paraId="2162A095" w14:textId="6E3B9670"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0" w:history="1">
        <w:r w:rsidRPr="00FA45BE">
          <w:rPr>
            <w:rStyle w:val="Hipercze"/>
            <w:rFonts w:ascii="URW DIN" w:hAnsi="URW DIN" w:cs="Verdana"/>
            <w:bCs/>
          </w:rPr>
          <w:t>ZAŁĄCZNIK 6 Protokół Odbioru</w:t>
        </w:r>
        <w:r>
          <w:rPr>
            <w:webHidden/>
          </w:rPr>
          <w:tab/>
        </w:r>
        <w:r>
          <w:rPr>
            <w:webHidden/>
          </w:rPr>
          <w:fldChar w:fldCharType="begin"/>
        </w:r>
        <w:r>
          <w:rPr>
            <w:webHidden/>
          </w:rPr>
          <w:instrText xml:space="preserve"> PAGEREF _Toc214007460 \h </w:instrText>
        </w:r>
        <w:r>
          <w:rPr>
            <w:webHidden/>
          </w:rPr>
        </w:r>
        <w:r>
          <w:rPr>
            <w:webHidden/>
          </w:rPr>
          <w:fldChar w:fldCharType="separate"/>
        </w:r>
        <w:r w:rsidR="00374D06">
          <w:rPr>
            <w:webHidden/>
          </w:rPr>
          <w:t>72</w:t>
        </w:r>
        <w:r>
          <w:rPr>
            <w:webHidden/>
          </w:rPr>
          <w:fldChar w:fldCharType="end"/>
        </w:r>
      </w:hyperlink>
    </w:p>
    <w:p w14:paraId="5FB72CA0" w14:textId="1CED2EDE"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1" w:history="1">
        <w:r w:rsidRPr="00FA45BE">
          <w:rPr>
            <w:rStyle w:val="Hipercze"/>
            <w:rFonts w:ascii="URW DIN" w:hAnsi="URW DIN" w:cs="Verdana"/>
            <w:bCs/>
          </w:rPr>
          <w:t>ZAŁĄCZNIK 7 Wzór Gwarancji Bankowej</w:t>
        </w:r>
        <w:r>
          <w:rPr>
            <w:webHidden/>
          </w:rPr>
          <w:tab/>
        </w:r>
        <w:r>
          <w:rPr>
            <w:webHidden/>
          </w:rPr>
          <w:fldChar w:fldCharType="begin"/>
        </w:r>
        <w:r>
          <w:rPr>
            <w:webHidden/>
          </w:rPr>
          <w:instrText xml:space="preserve"> PAGEREF _Toc214007461 \h </w:instrText>
        </w:r>
        <w:r>
          <w:rPr>
            <w:webHidden/>
          </w:rPr>
        </w:r>
        <w:r>
          <w:rPr>
            <w:webHidden/>
          </w:rPr>
          <w:fldChar w:fldCharType="separate"/>
        </w:r>
        <w:r w:rsidR="00374D06">
          <w:rPr>
            <w:webHidden/>
          </w:rPr>
          <w:t>73</w:t>
        </w:r>
        <w:r>
          <w:rPr>
            <w:webHidden/>
          </w:rPr>
          <w:fldChar w:fldCharType="end"/>
        </w:r>
      </w:hyperlink>
    </w:p>
    <w:p w14:paraId="1137CE52" w14:textId="12C48A02"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2" w:history="1">
        <w:r w:rsidRPr="00FA45BE">
          <w:rPr>
            <w:rStyle w:val="Hipercze"/>
            <w:rFonts w:ascii="URW DIN" w:hAnsi="URW DIN"/>
          </w:rPr>
          <w:t>ZAŁĄCZNIK 8 Wzór Gwarancji Ubezpieczeniowej</w:t>
        </w:r>
        <w:r>
          <w:rPr>
            <w:webHidden/>
          </w:rPr>
          <w:tab/>
        </w:r>
        <w:r>
          <w:rPr>
            <w:webHidden/>
          </w:rPr>
          <w:fldChar w:fldCharType="begin"/>
        </w:r>
        <w:r>
          <w:rPr>
            <w:webHidden/>
          </w:rPr>
          <w:instrText xml:space="preserve"> PAGEREF _Toc214007462 \h </w:instrText>
        </w:r>
        <w:r>
          <w:rPr>
            <w:webHidden/>
          </w:rPr>
        </w:r>
        <w:r>
          <w:rPr>
            <w:webHidden/>
          </w:rPr>
          <w:fldChar w:fldCharType="separate"/>
        </w:r>
        <w:r w:rsidR="00374D06">
          <w:rPr>
            <w:webHidden/>
          </w:rPr>
          <w:t>75</w:t>
        </w:r>
        <w:r>
          <w:rPr>
            <w:webHidden/>
          </w:rPr>
          <w:fldChar w:fldCharType="end"/>
        </w:r>
      </w:hyperlink>
    </w:p>
    <w:p w14:paraId="24F2CB40" w14:textId="2BA6D4EA"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3" w:history="1">
        <w:r w:rsidRPr="00FA45BE">
          <w:rPr>
            <w:rStyle w:val="Hipercze"/>
            <w:rFonts w:ascii="URW DIN" w:hAnsi="URW DIN" w:cs="Verdana"/>
            <w:bCs/>
          </w:rPr>
          <w:t>ZAŁĄCZNIK 9 Oferta</w:t>
        </w:r>
        <w:r>
          <w:rPr>
            <w:webHidden/>
          </w:rPr>
          <w:tab/>
        </w:r>
        <w:r>
          <w:rPr>
            <w:webHidden/>
          </w:rPr>
          <w:fldChar w:fldCharType="begin"/>
        </w:r>
        <w:r>
          <w:rPr>
            <w:webHidden/>
          </w:rPr>
          <w:instrText xml:space="preserve"> PAGEREF _Toc214007463 \h </w:instrText>
        </w:r>
        <w:r>
          <w:rPr>
            <w:webHidden/>
          </w:rPr>
        </w:r>
        <w:r>
          <w:rPr>
            <w:webHidden/>
          </w:rPr>
          <w:fldChar w:fldCharType="separate"/>
        </w:r>
        <w:r w:rsidR="00374D06">
          <w:rPr>
            <w:webHidden/>
          </w:rPr>
          <w:t>77</w:t>
        </w:r>
        <w:r>
          <w:rPr>
            <w:webHidden/>
          </w:rPr>
          <w:fldChar w:fldCharType="end"/>
        </w:r>
      </w:hyperlink>
    </w:p>
    <w:p w14:paraId="116C1737" w14:textId="36D0E5A8"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4" w:history="1">
        <w:r w:rsidRPr="00FA45BE">
          <w:rPr>
            <w:rStyle w:val="Hipercze"/>
            <w:rFonts w:ascii="URW DIN" w:hAnsi="URW DIN" w:cs="Verdana"/>
            <w:bCs/>
          </w:rPr>
          <w:t xml:space="preserve">ZAŁĄCZNIK 10 Wskaźniki </w:t>
        </w:r>
        <w:r w:rsidRPr="00FA45BE">
          <w:rPr>
            <w:rStyle w:val="Hipercze"/>
            <w:rFonts w:ascii="URW DIN" w:hAnsi="URW DIN" w:cs="Arial"/>
          </w:rPr>
          <w:t xml:space="preserve">raportowane przez </w:t>
        </w:r>
        <w:r w:rsidRPr="00FA45BE">
          <w:rPr>
            <w:rStyle w:val="Hipercze"/>
            <w:rFonts w:ascii="URW DIN" w:hAnsi="URW DIN"/>
          </w:rPr>
          <w:t>SOSiR</w:t>
        </w:r>
        <w:r>
          <w:rPr>
            <w:webHidden/>
          </w:rPr>
          <w:tab/>
        </w:r>
        <w:r>
          <w:rPr>
            <w:webHidden/>
          </w:rPr>
          <w:fldChar w:fldCharType="begin"/>
        </w:r>
        <w:r>
          <w:rPr>
            <w:webHidden/>
          </w:rPr>
          <w:instrText xml:space="preserve"> PAGEREF _Toc214007464 \h </w:instrText>
        </w:r>
        <w:r>
          <w:rPr>
            <w:webHidden/>
          </w:rPr>
        </w:r>
        <w:r>
          <w:rPr>
            <w:webHidden/>
          </w:rPr>
          <w:fldChar w:fldCharType="separate"/>
        </w:r>
        <w:r w:rsidR="00374D06">
          <w:rPr>
            <w:webHidden/>
          </w:rPr>
          <w:t>78</w:t>
        </w:r>
        <w:r>
          <w:rPr>
            <w:webHidden/>
          </w:rPr>
          <w:fldChar w:fldCharType="end"/>
        </w:r>
      </w:hyperlink>
    </w:p>
    <w:p w14:paraId="7AC35EF6" w14:textId="14D64396"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5" w:history="1">
        <w:r w:rsidRPr="00FA45BE">
          <w:rPr>
            <w:rStyle w:val="Hipercze"/>
            <w:rFonts w:ascii="URW DIN" w:hAnsi="URW DIN"/>
          </w:rPr>
          <w:t>ZAŁĄCZNIK 11 Specyfikacja Produktów, w tym Rozwiązań równoważnych</w:t>
        </w:r>
        <w:r>
          <w:rPr>
            <w:webHidden/>
          </w:rPr>
          <w:tab/>
        </w:r>
        <w:r>
          <w:rPr>
            <w:webHidden/>
          </w:rPr>
          <w:fldChar w:fldCharType="begin"/>
        </w:r>
        <w:r>
          <w:rPr>
            <w:webHidden/>
          </w:rPr>
          <w:instrText xml:space="preserve"> PAGEREF _Toc214007465 \h </w:instrText>
        </w:r>
        <w:r>
          <w:rPr>
            <w:webHidden/>
          </w:rPr>
        </w:r>
        <w:r>
          <w:rPr>
            <w:webHidden/>
          </w:rPr>
          <w:fldChar w:fldCharType="separate"/>
        </w:r>
        <w:r w:rsidR="00374D06">
          <w:rPr>
            <w:webHidden/>
          </w:rPr>
          <w:t>79</w:t>
        </w:r>
        <w:r>
          <w:rPr>
            <w:webHidden/>
          </w:rPr>
          <w:fldChar w:fldCharType="end"/>
        </w:r>
      </w:hyperlink>
    </w:p>
    <w:p w14:paraId="341EF63C" w14:textId="18BD8E83"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6" w:history="1">
        <w:r w:rsidRPr="00FA45BE">
          <w:rPr>
            <w:rStyle w:val="Hipercze"/>
            <w:rFonts w:ascii="URW DIN" w:hAnsi="URW DIN"/>
          </w:rPr>
          <w:t>ZAŁĄCZNIK 12 Zasady realizacji Usług gwarancji producenta i zasady licencyjne dla Oprogramowania Standardowego i Powiązanego</w:t>
        </w:r>
        <w:r>
          <w:rPr>
            <w:webHidden/>
          </w:rPr>
          <w:tab/>
        </w:r>
        <w:r>
          <w:rPr>
            <w:webHidden/>
          </w:rPr>
          <w:fldChar w:fldCharType="begin"/>
        </w:r>
        <w:r>
          <w:rPr>
            <w:webHidden/>
          </w:rPr>
          <w:instrText xml:space="preserve"> PAGEREF _Toc214007466 \h </w:instrText>
        </w:r>
        <w:r>
          <w:rPr>
            <w:webHidden/>
          </w:rPr>
        </w:r>
        <w:r>
          <w:rPr>
            <w:webHidden/>
          </w:rPr>
          <w:fldChar w:fldCharType="separate"/>
        </w:r>
        <w:r w:rsidR="00374D06">
          <w:rPr>
            <w:webHidden/>
          </w:rPr>
          <w:t>80</w:t>
        </w:r>
        <w:r>
          <w:rPr>
            <w:webHidden/>
          </w:rPr>
          <w:fldChar w:fldCharType="end"/>
        </w:r>
      </w:hyperlink>
    </w:p>
    <w:p w14:paraId="22D920CF" w14:textId="2C6039B8"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7" w:history="1">
        <w:r w:rsidRPr="00FA45BE">
          <w:rPr>
            <w:rStyle w:val="Hipercze"/>
            <w:rFonts w:ascii="URW DIN" w:hAnsi="URW DIN"/>
          </w:rPr>
          <w:t>ZAŁĄCZNIK 13 Transfer wiedzy</w:t>
        </w:r>
        <w:r>
          <w:rPr>
            <w:webHidden/>
          </w:rPr>
          <w:tab/>
        </w:r>
        <w:r>
          <w:rPr>
            <w:webHidden/>
          </w:rPr>
          <w:fldChar w:fldCharType="begin"/>
        </w:r>
        <w:r>
          <w:rPr>
            <w:webHidden/>
          </w:rPr>
          <w:instrText xml:space="preserve"> PAGEREF _Toc214007467 \h </w:instrText>
        </w:r>
        <w:r>
          <w:rPr>
            <w:webHidden/>
          </w:rPr>
        </w:r>
        <w:r>
          <w:rPr>
            <w:webHidden/>
          </w:rPr>
          <w:fldChar w:fldCharType="separate"/>
        </w:r>
        <w:r w:rsidR="00374D06">
          <w:rPr>
            <w:webHidden/>
          </w:rPr>
          <w:t>81</w:t>
        </w:r>
        <w:r>
          <w:rPr>
            <w:webHidden/>
          </w:rPr>
          <w:fldChar w:fldCharType="end"/>
        </w:r>
      </w:hyperlink>
    </w:p>
    <w:p w14:paraId="7ECC63D6" w14:textId="69FFBE43"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8" w:history="1">
        <w:r w:rsidRPr="00FA45BE">
          <w:rPr>
            <w:rStyle w:val="Hipercze"/>
            <w:rFonts w:ascii="URW DIN" w:hAnsi="URW DIN"/>
          </w:rPr>
          <w:t>ZAŁĄCZNIK 14 Umowa powierzenia przetwarzania danych osobowych</w:t>
        </w:r>
        <w:r>
          <w:rPr>
            <w:webHidden/>
          </w:rPr>
          <w:tab/>
        </w:r>
        <w:r>
          <w:rPr>
            <w:webHidden/>
          </w:rPr>
          <w:fldChar w:fldCharType="begin"/>
        </w:r>
        <w:r>
          <w:rPr>
            <w:webHidden/>
          </w:rPr>
          <w:instrText xml:space="preserve"> PAGEREF _Toc214007468 \h </w:instrText>
        </w:r>
        <w:r>
          <w:rPr>
            <w:webHidden/>
          </w:rPr>
        </w:r>
        <w:r>
          <w:rPr>
            <w:webHidden/>
          </w:rPr>
          <w:fldChar w:fldCharType="separate"/>
        </w:r>
        <w:r w:rsidR="00374D06">
          <w:rPr>
            <w:webHidden/>
          </w:rPr>
          <w:t>83</w:t>
        </w:r>
        <w:r>
          <w:rPr>
            <w:webHidden/>
          </w:rPr>
          <w:fldChar w:fldCharType="end"/>
        </w:r>
      </w:hyperlink>
    </w:p>
    <w:p w14:paraId="021F0341" w14:textId="3C7D2E64"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69" w:history="1">
        <w:r w:rsidRPr="00FA45BE">
          <w:rPr>
            <w:rStyle w:val="Hipercze"/>
            <w:rFonts w:ascii="URW DIN" w:hAnsi="URW DIN"/>
          </w:rPr>
          <w:t>ZAŁĄCZNIK 15 Zasady zdalnego dostępu do sieci wewnętrznej systemu informatycznego UFG</w:t>
        </w:r>
        <w:r>
          <w:rPr>
            <w:webHidden/>
          </w:rPr>
          <w:tab/>
        </w:r>
        <w:r>
          <w:rPr>
            <w:webHidden/>
          </w:rPr>
          <w:fldChar w:fldCharType="begin"/>
        </w:r>
        <w:r>
          <w:rPr>
            <w:webHidden/>
          </w:rPr>
          <w:instrText xml:space="preserve"> PAGEREF _Toc214007469 \h </w:instrText>
        </w:r>
        <w:r>
          <w:rPr>
            <w:webHidden/>
          </w:rPr>
        </w:r>
        <w:r>
          <w:rPr>
            <w:webHidden/>
          </w:rPr>
          <w:fldChar w:fldCharType="separate"/>
        </w:r>
        <w:r w:rsidR="00374D06">
          <w:rPr>
            <w:webHidden/>
          </w:rPr>
          <w:t>102</w:t>
        </w:r>
        <w:r>
          <w:rPr>
            <w:webHidden/>
          </w:rPr>
          <w:fldChar w:fldCharType="end"/>
        </w:r>
      </w:hyperlink>
    </w:p>
    <w:p w14:paraId="7ACC877D" w14:textId="1E81B8E2"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70" w:history="1">
        <w:r w:rsidRPr="00FA45BE">
          <w:rPr>
            <w:rStyle w:val="Hipercze"/>
            <w:rFonts w:ascii="URW DIN" w:hAnsi="URW DIN"/>
          </w:rPr>
          <w:t>ZAŁĄCZNIK 16 Klauzula informacyjna UFG wobec reprezentantów stron oraz osób wskazanych do kontaktu</w:t>
        </w:r>
        <w:r>
          <w:rPr>
            <w:webHidden/>
          </w:rPr>
          <w:tab/>
        </w:r>
        <w:r>
          <w:rPr>
            <w:webHidden/>
          </w:rPr>
          <w:fldChar w:fldCharType="begin"/>
        </w:r>
        <w:r>
          <w:rPr>
            <w:webHidden/>
          </w:rPr>
          <w:instrText xml:space="preserve"> PAGEREF _Toc214007470 \h </w:instrText>
        </w:r>
        <w:r>
          <w:rPr>
            <w:webHidden/>
          </w:rPr>
        </w:r>
        <w:r>
          <w:rPr>
            <w:webHidden/>
          </w:rPr>
          <w:fldChar w:fldCharType="separate"/>
        </w:r>
        <w:r w:rsidR="00374D06">
          <w:rPr>
            <w:webHidden/>
          </w:rPr>
          <w:t>106</w:t>
        </w:r>
        <w:r>
          <w:rPr>
            <w:webHidden/>
          </w:rPr>
          <w:fldChar w:fldCharType="end"/>
        </w:r>
      </w:hyperlink>
    </w:p>
    <w:p w14:paraId="1376AD11" w14:textId="7392DD00" w:rsidR="00702C1C" w:rsidRDefault="00702C1C">
      <w:pPr>
        <w:pStyle w:val="Spistreci1"/>
        <w:rPr>
          <w:rFonts w:asciiTheme="minorHAnsi" w:eastAsiaTheme="minorEastAsia" w:hAnsiTheme="minorHAnsi" w:cstheme="minorBidi"/>
          <w:b w:val="0"/>
          <w:kern w:val="2"/>
          <w:sz w:val="24"/>
          <w:szCs w:val="24"/>
          <w14:ligatures w14:val="standardContextual"/>
        </w:rPr>
      </w:pPr>
      <w:hyperlink w:anchor="_Toc214007471" w:history="1">
        <w:r w:rsidRPr="00FA45BE">
          <w:rPr>
            <w:rStyle w:val="Hipercze"/>
            <w:rFonts w:ascii="URW DIN" w:hAnsi="URW DIN"/>
          </w:rPr>
          <w:t>ZAŁĄCZNIK 17 Dokumenty potwierdzające umocowanie Stron</w:t>
        </w:r>
        <w:r>
          <w:rPr>
            <w:webHidden/>
          </w:rPr>
          <w:tab/>
        </w:r>
        <w:r>
          <w:rPr>
            <w:webHidden/>
          </w:rPr>
          <w:fldChar w:fldCharType="begin"/>
        </w:r>
        <w:r>
          <w:rPr>
            <w:webHidden/>
          </w:rPr>
          <w:instrText xml:space="preserve"> PAGEREF _Toc214007471 \h </w:instrText>
        </w:r>
        <w:r>
          <w:rPr>
            <w:webHidden/>
          </w:rPr>
        </w:r>
        <w:r>
          <w:rPr>
            <w:webHidden/>
          </w:rPr>
          <w:fldChar w:fldCharType="separate"/>
        </w:r>
        <w:r w:rsidR="00374D06">
          <w:rPr>
            <w:webHidden/>
          </w:rPr>
          <w:t>109</w:t>
        </w:r>
        <w:r>
          <w:rPr>
            <w:webHidden/>
          </w:rPr>
          <w:fldChar w:fldCharType="end"/>
        </w:r>
      </w:hyperlink>
    </w:p>
    <w:p w14:paraId="5B32B173" w14:textId="4ADA29E2" w:rsidR="009A4B0F" w:rsidRPr="009730B7" w:rsidRDefault="00B07933">
      <w:pPr>
        <w:rPr>
          <w:rFonts w:ascii="URW DIN" w:hAnsi="URW DIN"/>
          <w:sz w:val="20"/>
          <w:szCs w:val="20"/>
        </w:rPr>
      </w:pPr>
      <w:r w:rsidRPr="009730B7">
        <w:rPr>
          <w:rFonts w:ascii="URW DIN" w:hAnsi="URW DIN"/>
          <w:sz w:val="19"/>
          <w:szCs w:val="19"/>
        </w:rPr>
        <w:fldChar w:fldCharType="end"/>
      </w:r>
      <w:r w:rsidR="009A4B0F" w:rsidRPr="009730B7">
        <w:rPr>
          <w:rFonts w:ascii="URW DIN" w:hAnsi="URW DIN"/>
          <w:sz w:val="20"/>
          <w:szCs w:val="20"/>
        </w:rPr>
        <w:br w:type="page"/>
      </w:r>
    </w:p>
    <w:p w14:paraId="4AE8D730" w14:textId="51003316" w:rsidR="00167CE7" w:rsidRPr="009730B7" w:rsidRDefault="00167CE7" w:rsidP="00EA599A">
      <w:pPr>
        <w:rPr>
          <w:rFonts w:ascii="URW DIN" w:hAnsi="URW DIN" w:cs="Verdana"/>
          <w:sz w:val="20"/>
          <w:szCs w:val="20"/>
        </w:rPr>
      </w:pPr>
      <w:r w:rsidRPr="009730B7">
        <w:rPr>
          <w:rFonts w:ascii="URW DIN" w:hAnsi="URW DIN" w:cs="Verdana"/>
          <w:sz w:val="20"/>
          <w:szCs w:val="20"/>
        </w:rPr>
        <w:lastRenderedPageBreak/>
        <w:t>Niniejsza umowa została zawarta w _______</w:t>
      </w:r>
      <w:r w:rsidR="00A82462" w:rsidRPr="009730B7">
        <w:rPr>
          <w:rFonts w:ascii="URW DIN" w:hAnsi="URW DIN" w:cs="Verdana"/>
          <w:sz w:val="20"/>
          <w:szCs w:val="20"/>
        </w:rPr>
        <w:t>,</w:t>
      </w:r>
      <w:r w:rsidR="00FC1B6B" w:rsidRPr="009730B7">
        <w:rPr>
          <w:rFonts w:ascii="URW DIN" w:hAnsi="URW DIN" w:cs="Verdana"/>
          <w:sz w:val="20"/>
          <w:szCs w:val="20"/>
        </w:rPr>
        <w:t xml:space="preserve"> w dniu </w:t>
      </w:r>
      <w:r w:rsidR="00FC1B6B" w:rsidRPr="00374D06">
        <w:rPr>
          <w:rFonts w:ascii="URW DIN" w:hAnsi="URW DIN"/>
          <w:sz w:val="20"/>
        </w:rPr>
        <w:t>_________</w:t>
      </w:r>
      <w:r w:rsidRPr="009730B7">
        <w:rPr>
          <w:rFonts w:ascii="URW DIN" w:hAnsi="URW DIN" w:cs="Verdana"/>
          <w:sz w:val="20"/>
          <w:szCs w:val="20"/>
        </w:rPr>
        <w:t xml:space="preserve"> roku </w:t>
      </w:r>
      <w:r w:rsidR="009B5B05" w:rsidRPr="009730B7">
        <w:rPr>
          <w:rFonts w:ascii="URW DIN" w:hAnsi="URW DIN" w:cs="Verdana"/>
          <w:sz w:val="20"/>
          <w:szCs w:val="20"/>
        </w:rPr>
        <w:t>po</w:t>
      </w:r>
      <w:r w:rsidRPr="009730B7">
        <w:rPr>
          <w:rFonts w:ascii="URW DIN" w:hAnsi="URW DIN" w:cs="Verdana"/>
          <w:sz w:val="20"/>
          <w:szCs w:val="20"/>
        </w:rPr>
        <w:t>między:</w:t>
      </w:r>
    </w:p>
    <w:p w14:paraId="61942108" w14:textId="77777777" w:rsidR="00167CE7" w:rsidRPr="009730B7" w:rsidRDefault="00167CE7" w:rsidP="00A50B03">
      <w:pPr>
        <w:keepNext/>
        <w:rPr>
          <w:rFonts w:ascii="URW DIN" w:hAnsi="URW DIN" w:cs="Verdana"/>
          <w:sz w:val="20"/>
          <w:szCs w:val="20"/>
        </w:rPr>
      </w:pPr>
    </w:p>
    <w:p w14:paraId="4914C0DB" w14:textId="1D196DC9" w:rsidR="00CB4E94" w:rsidRPr="00840C0F" w:rsidRDefault="00CB4E94" w:rsidP="00374D06">
      <w:pPr>
        <w:spacing w:before="240"/>
        <w:jc w:val="both"/>
        <w:rPr>
          <w:rFonts w:ascii="URW DIN" w:hAnsi="URW DIN"/>
          <w:sz w:val="20"/>
        </w:rPr>
      </w:pPr>
      <w:r w:rsidRPr="00374D06">
        <w:t>Ubezpieczeniowym Funduszem Gwarancyjnym,</w:t>
      </w:r>
      <w:r w:rsidRPr="00374D06">
        <w:rPr>
          <w:rFonts w:ascii="URW DIN" w:hAnsi="URW DIN"/>
          <w:b/>
          <w:sz w:val="20"/>
        </w:rPr>
        <w:t xml:space="preserve"> </w:t>
      </w:r>
      <w:r w:rsidRPr="00840C0F">
        <w:rPr>
          <w:rFonts w:ascii="URW DIN" w:hAnsi="URW DIN"/>
          <w:sz w:val="20"/>
        </w:rPr>
        <w:t>osobą prawną utworzoną i działającą na podstawie ustawy z dnia 22 maja 2003 r. o ubezpieczeniach obowiązkowych, Ubezpieczeniowym Funduszu Gwarancyjnym i Polskim Biurze Ubezpieczycieli Komunikacyjnych</w:t>
      </w:r>
      <w:r w:rsidRPr="0000326A">
        <w:rPr>
          <w:rFonts w:ascii="URW DIN" w:hAnsi="URW DIN"/>
          <w:sz w:val="20"/>
          <w:szCs w:val="20"/>
        </w:rPr>
        <w:t>,</w:t>
      </w:r>
      <w:r w:rsidRPr="00840C0F">
        <w:rPr>
          <w:rFonts w:ascii="URW DIN" w:hAnsi="URW DIN"/>
          <w:sz w:val="20"/>
        </w:rPr>
        <w:t xml:space="preserve"> z siedzibą w Warszawie (01-231), przy ul. Płockiej 9/11, NIP: 5261051849, REGON: 010000400,</w:t>
      </w:r>
    </w:p>
    <w:p w14:paraId="3C37730A" w14:textId="7364E8B2" w:rsidR="00CB4E94" w:rsidRPr="00840C0F" w:rsidRDefault="00CB4E94" w:rsidP="00374D06">
      <w:pPr>
        <w:spacing w:before="240"/>
        <w:jc w:val="both"/>
        <w:rPr>
          <w:rFonts w:ascii="URW DIN" w:hAnsi="URW DIN"/>
          <w:sz w:val="20"/>
        </w:rPr>
      </w:pPr>
      <w:r w:rsidRPr="00840C0F">
        <w:rPr>
          <w:rFonts w:ascii="URW DIN" w:hAnsi="URW DIN"/>
          <w:sz w:val="20"/>
        </w:rPr>
        <w:t>reprezentowanym przez</w:t>
      </w:r>
      <w:r w:rsidRPr="16E31630">
        <w:rPr>
          <w:rFonts w:ascii="URW DIN" w:hAnsi="URW DIN"/>
          <w:sz w:val="20"/>
          <w:szCs w:val="20"/>
        </w:rPr>
        <w:t xml:space="preserve"> dwóch Członków Zarządu w składzie</w:t>
      </w:r>
      <w:r w:rsidRPr="00840C0F">
        <w:rPr>
          <w:rFonts w:ascii="URW DIN" w:hAnsi="URW DIN"/>
          <w:sz w:val="20"/>
        </w:rPr>
        <w:t>:</w:t>
      </w:r>
    </w:p>
    <w:p w14:paraId="36452C89" w14:textId="0CD2C3B6" w:rsidR="00CB4E94" w:rsidRPr="00840C0F" w:rsidRDefault="00CB4E94" w:rsidP="00374D06">
      <w:pPr>
        <w:numPr>
          <w:ilvl w:val="0"/>
          <w:numId w:val="78"/>
        </w:numPr>
        <w:spacing w:line="300" w:lineRule="atLeast"/>
        <w:jc w:val="both"/>
        <w:rPr>
          <w:rFonts w:ascii="URW DIN" w:hAnsi="URW DIN"/>
          <w:sz w:val="20"/>
        </w:rPr>
      </w:pPr>
      <w:r w:rsidRPr="16E31630">
        <w:rPr>
          <w:rFonts w:ascii="URW DIN" w:hAnsi="URW DIN"/>
          <w:sz w:val="20"/>
          <w:szCs w:val="20"/>
        </w:rPr>
        <w:t>Małgorzata Ślepowrońska</w:t>
      </w:r>
      <w:r w:rsidRPr="00840C0F">
        <w:rPr>
          <w:rFonts w:ascii="URW DIN" w:hAnsi="URW DIN"/>
          <w:sz w:val="20"/>
        </w:rPr>
        <w:t>– Prezes Zarządu</w:t>
      </w:r>
      <w:r w:rsidRPr="0000326A">
        <w:rPr>
          <w:rFonts w:ascii="URW DIN" w:hAnsi="URW DIN"/>
          <w:sz w:val="20"/>
          <w:szCs w:val="20"/>
        </w:rPr>
        <w:t>,</w:t>
      </w:r>
    </w:p>
    <w:p w14:paraId="16CA5ECF" w14:textId="135F32DA" w:rsidR="00CB4E94" w:rsidRPr="00840C0F" w:rsidRDefault="00CB4E94" w:rsidP="00374D06">
      <w:pPr>
        <w:numPr>
          <w:ilvl w:val="0"/>
          <w:numId w:val="78"/>
        </w:numPr>
        <w:spacing w:line="300" w:lineRule="atLeast"/>
        <w:jc w:val="both"/>
        <w:rPr>
          <w:rFonts w:ascii="URW DIN" w:hAnsi="URW DIN"/>
          <w:sz w:val="20"/>
        </w:rPr>
      </w:pPr>
      <w:r w:rsidRPr="16E31630">
        <w:rPr>
          <w:rFonts w:ascii="URW DIN" w:hAnsi="URW DIN"/>
          <w:sz w:val="20"/>
          <w:szCs w:val="20"/>
        </w:rPr>
        <w:t>Hubert Stoklas – Wiceprezes</w:t>
      </w:r>
      <w:r w:rsidRPr="00840C0F">
        <w:rPr>
          <w:rFonts w:ascii="URW DIN" w:hAnsi="URW DIN"/>
          <w:sz w:val="20"/>
        </w:rPr>
        <w:t xml:space="preserve"> Zarządu</w:t>
      </w:r>
      <w:r w:rsidRPr="16E31630">
        <w:rPr>
          <w:rFonts w:ascii="URW DIN" w:hAnsi="URW DIN"/>
          <w:sz w:val="20"/>
          <w:szCs w:val="20"/>
        </w:rPr>
        <w:t>;</w:t>
      </w:r>
    </w:p>
    <w:p w14:paraId="6CA3F946" w14:textId="77777777" w:rsidR="00CB4E94" w:rsidRPr="0000326A" w:rsidRDefault="00CB4E94" w:rsidP="00CB4E94">
      <w:pPr>
        <w:numPr>
          <w:ilvl w:val="0"/>
          <w:numId w:val="78"/>
        </w:numPr>
        <w:spacing w:line="300" w:lineRule="atLeast"/>
        <w:jc w:val="both"/>
        <w:rPr>
          <w:rFonts w:ascii="URW DIN" w:hAnsi="URW DIN"/>
          <w:sz w:val="20"/>
          <w:szCs w:val="20"/>
        </w:rPr>
      </w:pPr>
      <w:r w:rsidRPr="16E31630">
        <w:rPr>
          <w:rFonts w:ascii="URW DIN" w:hAnsi="URW DIN"/>
          <w:sz w:val="20"/>
          <w:szCs w:val="20"/>
        </w:rPr>
        <w:t>Radosław Bedyński - Wiceprezes Zarządu;</w:t>
      </w:r>
    </w:p>
    <w:p w14:paraId="699ED69B" w14:textId="77777777" w:rsidR="00CB4E94" w:rsidRPr="0000326A" w:rsidRDefault="00CB4E94" w:rsidP="00CB4E94">
      <w:pPr>
        <w:numPr>
          <w:ilvl w:val="0"/>
          <w:numId w:val="78"/>
        </w:numPr>
        <w:spacing w:line="300" w:lineRule="atLeast"/>
        <w:jc w:val="both"/>
        <w:rPr>
          <w:rFonts w:ascii="URW DIN" w:hAnsi="URW DIN"/>
          <w:sz w:val="20"/>
          <w:szCs w:val="20"/>
        </w:rPr>
      </w:pPr>
      <w:r w:rsidRPr="16E31630">
        <w:rPr>
          <w:rFonts w:ascii="URW DIN" w:hAnsi="URW DIN"/>
          <w:sz w:val="20"/>
          <w:szCs w:val="20"/>
        </w:rPr>
        <w:t xml:space="preserve">Arkadiusz Wiśniewski - Członek Zarządu, </w:t>
      </w:r>
    </w:p>
    <w:p w14:paraId="0D9BF2F8" w14:textId="13F30312" w:rsidR="00CB4E94" w:rsidRPr="0000326A" w:rsidRDefault="00CB4E94" w:rsidP="00CB4E94">
      <w:pPr>
        <w:spacing w:before="240"/>
        <w:jc w:val="both"/>
        <w:rPr>
          <w:rFonts w:ascii="URW DIN" w:hAnsi="URW DIN"/>
          <w:sz w:val="20"/>
          <w:szCs w:val="20"/>
        </w:rPr>
      </w:pPr>
      <w:r w:rsidRPr="0000326A">
        <w:rPr>
          <w:rFonts w:ascii="URW DIN" w:hAnsi="URW DIN"/>
          <w:sz w:val="20"/>
          <w:szCs w:val="20"/>
        </w:rPr>
        <w:t xml:space="preserve">zwanym dalej </w:t>
      </w:r>
      <w:r w:rsidRPr="00CB4E94">
        <w:rPr>
          <w:rFonts w:ascii="URW DIN" w:hAnsi="URW DIN"/>
          <w:b/>
          <w:bCs/>
          <w:sz w:val="20"/>
          <w:szCs w:val="20"/>
        </w:rPr>
        <w:t>„UFG”</w:t>
      </w:r>
      <w:r>
        <w:rPr>
          <w:rFonts w:ascii="URW DIN" w:hAnsi="URW DIN"/>
          <w:sz w:val="20"/>
          <w:szCs w:val="20"/>
        </w:rPr>
        <w:t xml:space="preserve"> lub </w:t>
      </w:r>
      <w:r w:rsidRPr="0000326A">
        <w:rPr>
          <w:rFonts w:ascii="URW DIN" w:hAnsi="URW DIN"/>
          <w:sz w:val="20"/>
          <w:szCs w:val="20"/>
        </w:rPr>
        <w:t>„</w:t>
      </w:r>
      <w:r w:rsidRPr="0000326A">
        <w:rPr>
          <w:rFonts w:ascii="URW DIN" w:hAnsi="URW DIN"/>
          <w:b/>
          <w:sz w:val="20"/>
          <w:szCs w:val="20"/>
        </w:rPr>
        <w:t>Zamawiającym</w:t>
      </w:r>
      <w:r w:rsidRPr="0000326A">
        <w:rPr>
          <w:rFonts w:ascii="URW DIN" w:hAnsi="URW DIN"/>
          <w:sz w:val="20"/>
          <w:szCs w:val="20"/>
        </w:rPr>
        <w:t>”</w:t>
      </w:r>
    </w:p>
    <w:p w14:paraId="2A133BD6" w14:textId="46A9088A" w:rsidR="007E65B0" w:rsidRPr="009730B7" w:rsidRDefault="007E65B0" w:rsidP="00A16A11">
      <w:pPr>
        <w:pStyle w:val="Teksttreci20"/>
        <w:shd w:val="clear" w:color="auto" w:fill="auto"/>
        <w:tabs>
          <w:tab w:val="left" w:pos="402"/>
        </w:tabs>
        <w:spacing w:before="0" w:after="27" w:line="240" w:lineRule="auto"/>
        <w:rPr>
          <w:rFonts w:ascii="URW DIN" w:hAnsi="URW DIN" w:cs="Arial Unicode MS"/>
          <w:sz w:val="20"/>
          <w:szCs w:val="20"/>
          <w:lang w:val="pl-PL"/>
        </w:rPr>
      </w:pPr>
    </w:p>
    <w:p w14:paraId="3EEB3D5C" w14:textId="77777777" w:rsidR="007E65B0" w:rsidRPr="009730B7" w:rsidRDefault="007E65B0" w:rsidP="00A50B03">
      <w:pPr>
        <w:pStyle w:val="Teksttreci1"/>
        <w:shd w:val="clear" w:color="auto" w:fill="auto"/>
        <w:spacing w:before="0" w:after="272" w:line="240" w:lineRule="auto"/>
        <w:ind w:left="20" w:firstLine="0"/>
        <w:rPr>
          <w:rFonts w:ascii="URW DIN" w:hAnsi="URW DIN"/>
          <w:sz w:val="20"/>
          <w:szCs w:val="20"/>
          <w:lang w:val="pl-PL"/>
        </w:rPr>
      </w:pPr>
      <w:r w:rsidRPr="009730B7">
        <w:rPr>
          <w:rFonts w:ascii="URW DIN" w:hAnsi="URW DIN"/>
          <w:sz w:val="20"/>
          <w:szCs w:val="20"/>
          <w:lang w:val="pl-PL"/>
        </w:rPr>
        <w:t>a</w:t>
      </w:r>
    </w:p>
    <w:p w14:paraId="619DCA3C" w14:textId="76B5E9D8" w:rsidR="007E65B0" w:rsidRPr="000A3055" w:rsidRDefault="00B70FF5" w:rsidP="597012AE">
      <w:pPr>
        <w:pStyle w:val="Teksttreci1"/>
        <w:shd w:val="clear" w:color="auto" w:fill="auto"/>
        <w:spacing w:before="0" w:after="278" w:line="240" w:lineRule="auto"/>
        <w:ind w:left="20" w:right="-1" w:firstLine="0"/>
        <w:rPr>
          <w:rStyle w:val="TeksttreciPogrubienie"/>
          <w:rFonts w:ascii="URW DIN" w:hAnsi="URW DIN"/>
          <w:b w:val="0"/>
          <w:bCs w:val="0"/>
          <w:sz w:val="20"/>
          <w:szCs w:val="20"/>
          <w:lang w:val="pl-PL"/>
        </w:rPr>
      </w:pPr>
      <w:r w:rsidRPr="000A3055">
        <w:rPr>
          <w:rStyle w:val="TeksttreciPogrubienie"/>
          <w:rFonts w:ascii="URW DIN" w:hAnsi="URW DIN"/>
          <w:sz w:val="20"/>
          <w:szCs w:val="20"/>
          <w:lang w:val="pl-PL"/>
        </w:rPr>
        <w:t xml:space="preserve">………….. </w:t>
      </w:r>
      <w:r w:rsidR="0094624F" w:rsidRPr="00374D06">
        <w:rPr>
          <w:rStyle w:val="TeksttreciPogrubienie"/>
          <w:rFonts w:ascii="URW DIN" w:hAnsi="URW DIN"/>
          <w:b w:val="0"/>
          <w:sz w:val="20"/>
          <w:lang w:val="pl-PL"/>
        </w:rPr>
        <w:t xml:space="preserve">z </w:t>
      </w:r>
      <w:r w:rsidR="0094624F" w:rsidRPr="000A3055">
        <w:rPr>
          <w:rStyle w:val="TeksttreciPogrubienie"/>
          <w:rFonts w:ascii="URW DIN" w:hAnsi="URW DIN"/>
          <w:b w:val="0"/>
          <w:bCs w:val="0"/>
          <w:sz w:val="20"/>
          <w:szCs w:val="20"/>
          <w:lang w:val="pl-PL"/>
        </w:rPr>
        <w:t>siedzibą w</w:t>
      </w:r>
      <w:r w:rsidR="00FA24A9" w:rsidRPr="000A3055">
        <w:rPr>
          <w:rStyle w:val="TeksttreciPogrubienie"/>
          <w:rFonts w:ascii="URW DIN" w:hAnsi="URW DIN"/>
          <w:b w:val="0"/>
          <w:bCs w:val="0"/>
          <w:sz w:val="20"/>
          <w:szCs w:val="20"/>
          <w:lang w:val="pl-PL"/>
        </w:rPr>
        <w:t xml:space="preserve"> </w:t>
      </w:r>
      <w:r w:rsidR="00D7408C" w:rsidRPr="000A3055">
        <w:rPr>
          <w:rStyle w:val="TeksttreciPogrubienie"/>
          <w:rFonts w:ascii="URW DIN" w:hAnsi="URW DIN"/>
          <w:b w:val="0"/>
          <w:bCs w:val="0"/>
          <w:sz w:val="20"/>
          <w:szCs w:val="20"/>
          <w:lang w:val="pl-PL"/>
        </w:rPr>
        <w:t xml:space="preserve">……………….. </w:t>
      </w:r>
      <w:r w:rsidR="0094624F" w:rsidRPr="000A3055">
        <w:rPr>
          <w:rStyle w:val="TeksttreciPogrubienie"/>
          <w:rFonts w:ascii="URW DIN" w:hAnsi="URW DIN"/>
          <w:b w:val="0"/>
          <w:bCs w:val="0"/>
          <w:sz w:val="20"/>
          <w:szCs w:val="20"/>
          <w:lang w:val="pl-PL"/>
        </w:rPr>
        <w:t>(</w:t>
      </w:r>
      <w:r w:rsidR="00AE5B45" w:rsidRPr="000A3055">
        <w:rPr>
          <w:rStyle w:val="TeksttreciPogrubienie"/>
          <w:rFonts w:ascii="URW DIN" w:hAnsi="URW DIN"/>
          <w:b w:val="0"/>
          <w:bCs w:val="0"/>
          <w:sz w:val="20"/>
          <w:szCs w:val="20"/>
          <w:lang w:val="pl-PL"/>
        </w:rPr>
        <w:t>…</w:t>
      </w:r>
      <w:r w:rsidR="006D259B" w:rsidRPr="000A3055">
        <w:rPr>
          <w:rStyle w:val="TeksttreciPogrubienie"/>
          <w:rFonts w:ascii="URW DIN" w:hAnsi="URW DIN"/>
          <w:b w:val="0"/>
          <w:bCs w:val="0"/>
          <w:sz w:val="20"/>
          <w:szCs w:val="20"/>
          <w:lang w:val="pl-PL"/>
        </w:rPr>
        <w:t>-</w:t>
      </w:r>
      <w:r w:rsidR="00AE5B45" w:rsidRPr="000A3055">
        <w:rPr>
          <w:rStyle w:val="TeksttreciPogrubienie"/>
          <w:rFonts w:ascii="URW DIN" w:hAnsi="URW DIN"/>
          <w:b w:val="0"/>
          <w:bCs w:val="0"/>
          <w:sz w:val="20"/>
          <w:szCs w:val="20"/>
          <w:lang w:val="pl-PL"/>
        </w:rPr>
        <w:t>…</w:t>
      </w:r>
      <w:r w:rsidR="006D259B" w:rsidRPr="000A3055">
        <w:rPr>
          <w:rStyle w:val="TeksttreciPogrubienie"/>
          <w:rFonts w:ascii="URW DIN" w:hAnsi="URW DIN"/>
          <w:b w:val="0"/>
          <w:bCs w:val="0"/>
          <w:sz w:val="20"/>
          <w:szCs w:val="20"/>
          <w:lang w:val="pl-PL"/>
        </w:rPr>
        <w:t>)</w:t>
      </w:r>
      <w:r w:rsidR="0094624F" w:rsidRPr="000A3055">
        <w:rPr>
          <w:rStyle w:val="TeksttreciPogrubienie"/>
          <w:rFonts w:ascii="URW DIN" w:hAnsi="URW DIN"/>
          <w:b w:val="0"/>
          <w:bCs w:val="0"/>
          <w:sz w:val="20"/>
          <w:szCs w:val="20"/>
          <w:lang w:val="pl-PL"/>
        </w:rPr>
        <w:t>, przy ul</w:t>
      </w:r>
      <w:r w:rsidR="00D7408C" w:rsidRPr="000A3055">
        <w:rPr>
          <w:rStyle w:val="TeksttreciPogrubienie"/>
          <w:rFonts w:ascii="URW DIN" w:hAnsi="URW DIN"/>
          <w:b w:val="0"/>
          <w:bCs w:val="0"/>
          <w:sz w:val="20"/>
          <w:szCs w:val="20"/>
          <w:lang w:val="pl-PL"/>
        </w:rPr>
        <w:t>…………………..</w:t>
      </w:r>
      <w:r w:rsidR="006D259B" w:rsidRPr="000A3055">
        <w:rPr>
          <w:rStyle w:val="TeksttreciPogrubienie"/>
          <w:rFonts w:ascii="URW DIN" w:hAnsi="URW DIN"/>
          <w:b w:val="0"/>
          <w:bCs w:val="0"/>
          <w:sz w:val="20"/>
          <w:szCs w:val="20"/>
          <w:lang w:val="pl-PL"/>
        </w:rPr>
        <w:t>, zarejestrowaną w</w:t>
      </w:r>
      <w:r w:rsidR="00FA24A9" w:rsidRPr="000A3055">
        <w:rPr>
          <w:rStyle w:val="TeksttreciPogrubienie"/>
          <w:rFonts w:ascii="URW DIN" w:hAnsi="URW DIN"/>
          <w:b w:val="0"/>
          <w:bCs w:val="0"/>
          <w:sz w:val="20"/>
          <w:szCs w:val="20"/>
          <w:lang w:val="pl-PL"/>
        </w:rPr>
        <w:t xml:space="preserve"> </w:t>
      </w:r>
      <w:r w:rsidR="00A82462" w:rsidRPr="000A3055">
        <w:rPr>
          <w:rStyle w:val="TeksttreciPogrubienie"/>
          <w:rFonts w:ascii="URW DIN" w:hAnsi="URW DIN"/>
          <w:b w:val="0"/>
          <w:bCs w:val="0"/>
          <w:sz w:val="20"/>
          <w:szCs w:val="20"/>
          <w:lang w:val="pl-PL"/>
        </w:rPr>
        <w:t>r</w:t>
      </w:r>
      <w:r w:rsidR="007E65B0" w:rsidRPr="000A3055">
        <w:rPr>
          <w:rStyle w:val="TeksttreciPogrubienie"/>
          <w:rFonts w:ascii="URW DIN" w:hAnsi="URW DIN"/>
          <w:b w:val="0"/>
          <w:bCs w:val="0"/>
          <w:sz w:val="20"/>
          <w:szCs w:val="20"/>
          <w:lang w:val="pl-PL"/>
        </w:rPr>
        <w:t xml:space="preserve">ejestrze </w:t>
      </w:r>
      <w:r w:rsidR="00A82462" w:rsidRPr="000A3055">
        <w:rPr>
          <w:rStyle w:val="TeksttreciPogrubienie"/>
          <w:rFonts w:ascii="URW DIN" w:hAnsi="URW DIN"/>
          <w:b w:val="0"/>
          <w:bCs w:val="0"/>
          <w:sz w:val="20"/>
          <w:szCs w:val="20"/>
          <w:lang w:val="pl-PL"/>
        </w:rPr>
        <w:t>p</w:t>
      </w:r>
      <w:r w:rsidR="007E65B0" w:rsidRPr="000A3055">
        <w:rPr>
          <w:rStyle w:val="TeksttreciPogrubienie"/>
          <w:rFonts w:ascii="URW DIN" w:hAnsi="URW DIN"/>
          <w:b w:val="0"/>
          <w:bCs w:val="0"/>
          <w:sz w:val="20"/>
          <w:szCs w:val="20"/>
          <w:lang w:val="pl-PL"/>
        </w:rPr>
        <w:t xml:space="preserve">rzedsiębiorców </w:t>
      </w:r>
      <w:r w:rsidR="00A82462" w:rsidRPr="000A3055">
        <w:rPr>
          <w:rStyle w:val="TeksttreciPogrubienie"/>
          <w:rFonts w:ascii="URW DIN" w:hAnsi="URW DIN"/>
          <w:b w:val="0"/>
          <w:bCs w:val="0"/>
          <w:sz w:val="20"/>
          <w:szCs w:val="20"/>
          <w:lang w:val="pl-PL"/>
        </w:rPr>
        <w:t xml:space="preserve">Krajowego Rejestru Sądowego, </w:t>
      </w:r>
      <w:r w:rsidR="007E65B0" w:rsidRPr="000A3055">
        <w:rPr>
          <w:rStyle w:val="TeksttreciPogrubienie"/>
          <w:rFonts w:ascii="URW DIN" w:hAnsi="URW DIN"/>
          <w:b w:val="0"/>
          <w:bCs w:val="0"/>
          <w:sz w:val="20"/>
          <w:szCs w:val="20"/>
          <w:lang w:val="pl-PL"/>
        </w:rPr>
        <w:t xml:space="preserve">prowadzonym przez Sąd Rejonowy dla </w:t>
      </w:r>
      <w:r w:rsidR="00D7408C" w:rsidRPr="000A3055">
        <w:rPr>
          <w:rStyle w:val="TeksttreciPogrubienie"/>
          <w:rFonts w:ascii="URW DIN" w:hAnsi="URW DIN"/>
          <w:b w:val="0"/>
          <w:bCs w:val="0"/>
          <w:sz w:val="20"/>
          <w:szCs w:val="20"/>
          <w:lang w:val="pl-PL"/>
        </w:rPr>
        <w:t>………………..</w:t>
      </w:r>
      <w:r w:rsidR="00A82462" w:rsidRPr="000A3055">
        <w:rPr>
          <w:rStyle w:val="TeksttreciPogrubienie"/>
          <w:rFonts w:ascii="URW DIN" w:hAnsi="URW DIN"/>
          <w:b w:val="0"/>
          <w:bCs w:val="0"/>
          <w:sz w:val="20"/>
          <w:szCs w:val="20"/>
          <w:lang w:val="pl-PL"/>
        </w:rPr>
        <w:t xml:space="preserve"> w </w:t>
      </w:r>
      <w:r w:rsidR="00D7408C" w:rsidRPr="000A3055">
        <w:rPr>
          <w:rStyle w:val="TeksttreciPogrubienie"/>
          <w:rFonts w:ascii="URW DIN" w:hAnsi="URW DIN"/>
          <w:b w:val="0"/>
          <w:bCs w:val="0"/>
          <w:sz w:val="20"/>
          <w:szCs w:val="20"/>
          <w:lang w:val="pl-PL"/>
        </w:rPr>
        <w:t>…………………….</w:t>
      </w:r>
      <w:r w:rsidR="007E65B0" w:rsidRPr="000A3055">
        <w:rPr>
          <w:rStyle w:val="TeksttreciPogrubienie"/>
          <w:rFonts w:ascii="URW DIN" w:hAnsi="URW DIN"/>
          <w:b w:val="0"/>
          <w:bCs w:val="0"/>
          <w:sz w:val="20"/>
          <w:szCs w:val="20"/>
          <w:lang w:val="pl-PL"/>
        </w:rPr>
        <w:t xml:space="preserve">, </w:t>
      </w:r>
      <w:r w:rsidR="00D7408C" w:rsidRPr="000A3055">
        <w:rPr>
          <w:rStyle w:val="TeksttreciPogrubienie"/>
          <w:rFonts w:ascii="URW DIN" w:hAnsi="URW DIN"/>
          <w:b w:val="0"/>
          <w:bCs w:val="0"/>
          <w:sz w:val="20"/>
          <w:szCs w:val="20"/>
          <w:lang w:val="pl-PL"/>
        </w:rPr>
        <w:t xml:space="preserve">…… </w:t>
      </w:r>
      <w:r w:rsidR="007E65B0" w:rsidRPr="000A3055">
        <w:rPr>
          <w:rStyle w:val="TeksttreciPogrubienie"/>
          <w:rFonts w:ascii="URW DIN" w:hAnsi="URW DIN"/>
          <w:b w:val="0"/>
          <w:bCs w:val="0"/>
          <w:sz w:val="20"/>
          <w:szCs w:val="20"/>
          <w:lang w:val="pl-PL"/>
        </w:rPr>
        <w:t xml:space="preserve">Wydział Gospodarczy Krajowego Rejestru Sądowego pod numerem KRS </w:t>
      </w:r>
      <w:r w:rsidR="00AE5B45" w:rsidRPr="000A3055">
        <w:rPr>
          <w:rStyle w:val="TeksttreciPogrubienie"/>
          <w:rFonts w:ascii="URW DIN" w:hAnsi="URW DIN"/>
          <w:b w:val="0"/>
          <w:bCs w:val="0"/>
          <w:sz w:val="20"/>
          <w:szCs w:val="20"/>
          <w:lang w:val="pl-PL"/>
        </w:rPr>
        <w:t>……….</w:t>
      </w:r>
      <w:r w:rsidR="007E65B0" w:rsidRPr="000A3055">
        <w:rPr>
          <w:rStyle w:val="TeksttreciPogrubienie"/>
          <w:rFonts w:ascii="URW DIN" w:hAnsi="URW DIN"/>
          <w:b w:val="0"/>
          <w:bCs w:val="0"/>
          <w:sz w:val="20"/>
          <w:szCs w:val="20"/>
          <w:lang w:val="pl-PL"/>
        </w:rPr>
        <w:t>,</w:t>
      </w:r>
      <w:r w:rsidR="00EC690D" w:rsidRPr="000A3055">
        <w:rPr>
          <w:rStyle w:val="TeksttreciPogrubienie"/>
          <w:rFonts w:ascii="URW DIN" w:hAnsi="URW DIN"/>
          <w:b w:val="0"/>
          <w:bCs w:val="0"/>
          <w:sz w:val="20"/>
          <w:szCs w:val="20"/>
          <w:lang w:val="pl-PL"/>
        </w:rPr>
        <w:t xml:space="preserve"> </w:t>
      </w:r>
      <w:r w:rsidR="007E65B0" w:rsidRPr="000A3055">
        <w:rPr>
          <w:rStyle w:val="TeksttreciPogrubienie"/>
          <w:rFonts w:ascii="URW DIN" w:hAnsi="URW DIN"/>
          <w:b w:val="0"/>
          <w:bCs w:val="0"/>
          <w:sz w:val="20"/>
          <w:szCs w:val="20"/>
          <w:lang w:val="pl-PL"/>
        </w:rPr>
        <w:t xml:space="preserve">NIP: </w:t>
      </w:r>
      <w:r w:rsidR="00AE5B45" w:rsidRPr="000A3055">
        <w:rPr>
          <w:rStyle w:val="TeksttreciPogrubienie"/>
          <w:rFonts w:ascii="URW DIN" w:hAnsi="URW DIN"/>
          <w:b w:val="0"/>
          <w:bCs w:val="0"/>
          <w:sz w:val="20"/>
          <w:szCs w:val="20"/>
          <w:lang w:val="pl-PL"/>
        </w:rPr>
        <w:t>………….</w:t>
      </w:r>
      <w:r w:rsidR="00A82462" w:rsidRPr="000A3055">
        <w:rPr>
          <w:rStyle w:val="TeksttreciPogrubienie"/>
          <w:rFonts w:ascii="URW DIN" w:hAnsi="URW DIN"/>
          <w:b w:val="0"/>
          <w:bCs w:val="0"/>
          <w:sz w:val="20"/>
          <w:szCs w:val="20"/>
          <w:lang w:val="pl-PL"/>
        </w:rPr>
        <w:t xml:space="preserve">, REGON: </w:t>
      </w:r>
      <w:r w:rsidR="00AE5B45" w:rsidRPr="000A3055">
        <w:rPr>
          <w:rStyle w:val="TeksttreciPogrubienie"/>
          <w:rFonts w:ascii="URW DIN" w:hAnsi="URW DIN"/>
          <w:b w:val="0"/>
          <w:bCs w:val="0"/>
          <w:sz w:val="20"/>
          <w:szCs w:val="20"/>
          <w:lang w:val="pl-PL"/>
        </w:rPr>
        <w:t xml:space="preserve">………….. </w:t>
      </w:r>
      <w:r w:rsidR="0094624F" w:rsidRPr="000A3055">
        <w:rPr>
          <w:rStyle w:val="TeksttreciPogrubienie"/>
          <w:rFonts w:ascii="URW DIN" w:hAnsi="URW DIN"/>
          <w:b w:val="0"/>
          <w:bCs w:val="0"/>
          <w:sz w:val="20"/>
          <w:szCs w:val="20"/>
          <w:lang w:val="pl-PL"/>
        </w:rPr>
        <w:t>i</w:t>
      </w:r>
      <w:r w:rsidR="001D2EA6" w:rsidRPr="000A3055">
        <w:rPr>
          <w:rStyle w:val="TeksttreciPogrubienie"/>
          <w:rFonts w:ascii="URW DIN" w:hAnsi="URW DIN"/>
          <w:b w:val="0"/>
          <w:bCs w:val="0"/>
          <w:sz w:val="20"/>
          <w:szCs w:val="20"/>
          <w:lang w:val="pl-PL"/>
        </w:rPr>
        <w:t xml:space="preserve"> </w:t>
      </w:r>
      <w:r w:rsidR="007E65B0" w:rsidRPr="000A3055">
        <w:rPr>
          <w:rStyle w:val="TeksttreciPogrubienie"/>
          <w:rFonts w:ascii="URW DIN" w:hAnsi="URW DIN"/>
          <w:b w:val="0"/>
          <w:bCs w:val="0"/>
          <w:sz w:val="20"/>
          <w:szCs w:val="20"/>
          <w:lang w:val="pl-PL"/>
        </w:rPr>
        <w:t xml:space="preserve">kapitale zakładowym w wysokości </w:t>
      </w:r>
      <w:r w:rsidR="00AE5B45" w:rsidRPr="000A3055">
        <w:rPr>
          <w:rStyle w:val="TeksttreciPogrubienie"/>
          <w:rFonts w:ascii="URW DIN" w:hAnsi="URW DIN"/>
          <w:b w:val="0"/>
          <w:bCs w:val="0"/>
          <w:sz w:val="20"/>
          <w:szCs w:val="20"/>
          <w:lang w:val="pl-PL"/>
        </w:rPr>
        <w:t>………..</w:t>
      </w:r>
      <w:r w:rsidR="00EC690D" w:rsidRPr="000A3055">
        <w:rPr>
          <w:rStyle w:val="TeksttreciPogrubienie"/>
          <w:rFonts w:ascii="URW DIN" w:hAnsi="URW DIN"/>
          <w:b w:val="0"/>
          <w:bCs w:val="0"/>
          <w:sz w:val="20"/>
          <w:szCs w:val="20"/>
          <w:lang w:val="pl-PL"/>
        </w:rPr>
        <w:t>,00</w:t>
      </w:r>
      <w:r w:rsidR="007E65B0" w:rsidRPr="000A3055">
        <w:rPr>
          <w:rStyle w:val="TeksttreciPogrubienie"/>
          <w:rFonts w:ascii="URW DIN" w:hAnsi="URW DIN"/>
          <w:b w:val="0"/>
          <w:bCs w:val="0"/>
          <w:sz w:val="20"/>
          <w:szCs w:val="20"/>
          <w:lang w:val="pl-PL"/>
        </w:rPr>
        <w:t xml:space="preserve"> zł;</w:t>
      </w:r>
    </w:p>
    <w:p w14:paraId="0E17396F" w14:textId="77777777" w:rsidR="007E65B0" w:rsidRPr="009730B7" w:rsidRDefault="007E65B0" w:rsidP="00A50B03">
      <w:pPr>
        <w:pStyle w:val="Teksttreci1"/>
        <w:shd w:val="clear" w:color="auto" w:fill="auto"/>
        <w:spacing w:before="0" w:after="0" w:line="240" w:lineRule="auto"/>
        <w:ind w:left="20" w:right="400" w:firstLine="0"/>
        <w:rPr>
          <w:rFonts w:ascii="URW DIN" w:hAnsi="URW DIN"/>
          <w:sz w:val="20"/>
          <w:szCs w:val="20"/>
          <w:lang w:val="pl-PL"/>
        </w:rPr>
      </w:pPr>
      <w:r w:rsidRPr="009730B7">
        <w:rPr>
          <w:rFonts w:ascii="URW DIN" w:hAnsi="URW DIN"/>
          <w:sz w:val="20"/>
          <w:szCs w:val="20"/>
          <w:lang w:val="pl-PL"/>
        </w:rPr>
        <w:t>zwaną dalej</w:t>
      </w:r>
      <w:r w:rsidR="0094624F" w:rsidRPr="009730B7">
        <w:rPr>
          <w:rFonts w:ascii="URW DIN" w:hAnsi="URW DIN"/>
          <w:sz w:val="20"/>
          <w:szCs w:val="20"/>
          <w:lang w:val="pl-PL"/>
        </w:rPr>
        <w:t xml:space="preserve"> </w:t>
      </w:r>
      <w:r w:rsidRPr="009730B7">
        <w:rPr>
          <w:rFonts w:ascii="URW DIN" w:hAnsi="URW DIN"/>
          <w:sz w:val="20"/>
          <w:szCs w:val="20"/>
          <w:lang w:val="pl-PL"/>
        </w:rPr>
        <w:t>„</w:t>
      </w:r>
      <w:r w:rsidR="00A82462" w:rsidRPr="009730B7">
        <w:rPr>
          <w:rFonts w:ascii="URW DIN" w:hAnsi="URW DIN"/>
          <w:b/>
          <w:sz w:val="20"/>
          <w:szCs w:val="20"/>
          <w:lang w:val="pl-PL"/>
        </w:rPr>
        <w:t>Wykonawcą</w:t>
      </w:r>
      <w:r w:rsidRPr="009730B7">
        <w:rPr>
          <w:rFonts w:ascii="URW DIN" w:hAnsi="URW DIN"/>
          <w:sz w:val="20"/>
          <w:szCs w:val="20"/>
          <w:lang w:val="pl-PL"/>
        </w:rPr>
        <w:t>”</w:t>
      </w:r>
      <w:r w:rsidR="009B5B05" w:rsidRPr="009730B7">
        <w:rPr>
          <w:rFonts w:ascii="URW DIN" w:hAnsi="URW DIN"/>
          <w:sz w:val="20"/>
          <w:szCs w:val="20"/>
          <w:lang w:val="pl-PL"/>
        </w:rPr>
        <w:t xml:space="preserve"> </w:t>
      </w:r>
      <w:r w:rsidR="00A82462" w:rsidRPr="009730B7">
        <w:rPr>
          <w:rFonts w:ascii="URW DIN" w:hAnsi="URW DIN"/>
          <w:sz w:val="20"/>
          <w:szCs w:val="20"/>
          <w:lang w:val="pl-PL"/>
        </w:rPr>
        <w:t xml:space="preserve">reprezentowaną </w:t>
      </w:r>
      <w:r w:rsidR="00A07A1D" w:rsidRPr="009730B7">
        <w:rPr>
          <w:rFonts w:ascii="URW DIN" w:hAnsi="URW DIN"/>
          <w:sz w:val="20"/>
          <w:szCs w:val="20"/>
          <w:lang w:val="pl-PL"/>
        </w:rPr>
        <w:t>przez:</w:t>
      </w:r>
    </w:p>
    <w:p w14:paraId="5922DF3D" w14:textId="77777777" w:rsidR="00982211" w:rsidRPr="009730B7" w:rsidRDefault="00982211" w:rsidP="00A50B03">
      <w:pPr>
        <w:pStyle w:val="Teksttreci1"/>
        <w:shd w:val="clear" w:color="auto" w:fill="auto"/>
        <w:spacing w:before="0" w:after="0" w:line="240" w:lineRule="auto"/>
        <w:ind w:left="20" w:right="400" w:firstLine="0"/>
        <w:rPr>
          <w:rFonts w:ascii="URW DIN" w:hAnsi="URW DIN"/>
          <w:sz w:val="20"/>
          <w:szCs w:val="20"/>
          <w:lang w:val="pl-PL"/>
        </w:rPr>
      </w:pPr>
    </w:p>
    <w:p w14:paraId="0E460F2E" w14:textId="1C8E05C7" w:rsidR="007E65B0" w:rsidRPr="009730B7" w:rsidRDefault="00D7408C" w:rsidP="00F128F3">
      <w:pPr>
        <w:pStyle w:val="Teksttreci20"/>
        <w:numPr>
          <w:ilvl w:val="0"/>
          <w:numId w:val="72"/>
        </w:numPr>
        <w:shd w:val="clear" w:color="auto" w:fill="auto"/>
        <w:tabs>
          <w:tab w:val="left" w:pos="402"/>
        </w:tabs>
        <w:spacing w:before="0" w:after="27" w:line="240" w:lineRule="auto"/>
        <w:rPr>
          <w:rFonts w:ascii="URW DIN" w:hAnsi="URW DIN"/>
          <w:sz w:val="20"/>
          <w:szCs w:val="20"/>
          <w:lang w:val="pl-PL"/>
        </w:rPr>
      </w:pPr>
      <w:r w:rsidRPr="009730B7">
        <w:rPr>
          <w:rFonts w:ascii="URW DIN" w:hAnsi="URW DIN"/>
          <w:sz w:val="20"/>
          <w:szCs w:val="20"/>
          <w:lang w:val="pl-PL"/>
        </w:rPr>
        <w:t>…………………………..</w:t>
      </w:r>
      <w:r w:rsidR="0052152B" w:rsidRPr="009730B7">
        <w:rPr>
          <w:rFonts w:ascii="URW DIN" w:hAnsi="URW DIN"/>
          <w:sz w:val="20"/>
          <w:szCs w:val="20"/>
          <w:lang w:val="pl-PL"/>
        </w:rPr>
        <w:t xml:space="preserve"> </w:t>
      </w:r>
      <w:r w:rsidR="00EC690D" w:rsidRPr="009730B7">
        <w:rPr>
          <w:rFonts w:ascii="URW DIN" w:hAnsi="URW DIN"/>
          <w:sz w:val="20"/>
          <w:szCs w:val="20"/>
          <w:lang w:val="pl-PL"/>
        </w:rPr>
        <w:t>–</w:t>
      </w:r>
      <w:r w:rsidR="007E65B0" w:rsidRPr="009730B7">
        <w:rPr>
          <w:rFonts w:ascii="URW DIN" w:hAnsi="URW DIN"/>
          <w:sz w:val="20"/>
          <w:szCs w:val="20"/>
          <w:lang w:val="pl-PL"/>
        </w:rPr>
        <w:t xml:space="preserve"> </w:t>
      </w:r>
      <w:r w:rsidRPr="009730B7">
        <w:rPr>
          <w:rFonts w:ascii="URW DIN" w:hAnsi="URW DIN"/>
          <w:sz w:val="20"/>
          <w:szCs w:val="20"/>
          <w:lang w:val="pl-PL"/>
        </w:rPr>
        <w:t>……………………………..</w:t>
      </w:r>
    </w:p>
    <w:p w14:paraId="30C10857" w14:textId="4C3116D9" w:rsidR="00EC690D" w:rsidRPr="009730B7" w:rsidRDefault="00D7408C" w:rsidP="00F128F3">
      <w:pPr>
        <w:pStyle w:val="Teksttreci20"/>
        <w:numPr>
          <w:ilvl w:val="0"/>
          <w:numId w:val="72"/>
        </w:numPr>
        <w:shd w:val="clear" w:color="auto" w:fill="auto"/>
        <w:tabs>
          <w:tab w:val="left" w:pos="402"/>
        </w:tabs>
        <w:spacing w:before="0" w:after="27" w:line="240" w:lineRule="auto"/>
        <w:rPr>
          <w:rFonts w:ascii="URW DIN" w:hAnsi="URW DIN"/>
          <w:sz w:val="20"/>
          <w:szCs w:val="20"/>
          <w:lang w:val="pl-PL"/>
        </w:rPr>
      </w:pPr>
      <w:r w:rsidRPr="009730B7">
        <w:rPr>
          <w:rFonts w:ascii="URW DIN" w:hAnsi="URW DIN"/>
          <w:sz w:val="20"/>
          <w:szCs w:val="20"/>
          <w:lang w:val="pl-PL"/>
        </w:rPr>
        <w:t>……………………………</w:t>
      </w:r>
      <w:r w:rsidR="005A505B" w:rsidRPr="009730B7">
        <w:rPr>
          <w:rFonts w:ascii="URW DIN" w:hAnsi="URW DIN"/>
          <w:sz w:val="20"/>
          <w:szCs w:val="20"/>
          <w:lang w:val="pl-PL"/>
        </w:rPr>
        <w:t xml:space="preserve"> – </w:t>
      </w:r>
      <w:r w:rsidRPr="009730B7">
        <w:rPr>
          <w:rFonts w:ascii="URW DIN" w:hAnsi="URW DIN"/>
          <w:sz w:val="20"/>
          <w:szCs w:val="20"/>
          <w:lang w:val="pl-PL"/>
        </w:rPr>
        <w:t>……………………………</w:t>
      </w:r>
    </w:p>
    <w:p w14:paraId="16936418" w14:textId="167768AD" w:rsidR="00A1228E" w:rsidRPr="009730B7" w:rsidRDefault="00A82462" w:rsidP="000D0894">
      <w:pPr>
        <w:pStyle w:val="Teksttreci20"/>
        <w:shd w:val="clear" w:color="auto" w:fill="auto"/>
        <w:tabs>
          <w:tab w:val="left" w:pos="402"/>
        </w:tabs>
        <w:spacing w:after="27" w:line="240" w:lineRule="auto"/>
        <w:rPr>
          <w:rFonts w:ascii="URW DIN" w:hAnsi="URW DIN" w:cs="Verdana"/>
          <w:b/>
          <w:bCs/>
          <w:sz w:val="20"/>
          <w:szCs w:val="20"/>
          <w:lang w:val="pl-PL"/>
        </w:rPr>
      </w:pPr>
      <w:r w:rsidRPr="009730B7">
        <w:rPr>
          <w:rFonts w:ascii="URW DIN" w:hAnsi="URW DIN"/>
          <w:i w:val="0"/>
          <w:sz w:val="20"/>
          <w:szCs w:val="20"/>
          <w:lang w:val="pl-PL"/>
        </w:rPr>
        <w:t>zwanymi łącznie</w:t>
      </w:r>
      <w:r w:rsidR="007E65B0" w:rsidRPr="009730B7">
        <w:rPr>
          <w:rFonts w:ascii="URW DIN" w:hAnsi="URW DIN"/>
          <w:i w:val="0"/>
          <w:sz w:val="20"/>
          <w:szCs w:val="20"/>
          <w:lang w:val="pl-PL"/>
        </w:rPr>
        <w:t xml:space="preserve"> „</w:t>
      </w:r>
      <w:r w:rsidR="007E65B0" w:rsidRPr="009730B7">
        <w:rPr>
          <w:rFonts w:ascii="URW DIN" w:hAnsi="URW DIN"/>
          <w:b/>
          <w:i w:val="0"/>
          <w:sz w:val="20"/>
          <w:szCs w:val="20"/>
          <w:lang w:val="pl-PL"/>
        </w:rPr>
        <w:t>Stronami</w:t>
      </w:r>
      <w:r w:rsidR="007E65B0" w:rsidRPr="009730B7">
        <w:rPr>
          <w:rFonts w:ascii="URW DIN" w:hAnsi="URW DIN"/>
          <w:i w:val="0"/>
          <w:sz w:val="20"/>
          <w:szCs w:val="20"/>
          <w:lang w:val="pl-PL"/>
        </w:rPr>
        <w:t>”</w:t>
      </w:r>
      <w:r w:rsidRPr="009730B7">
        <w:rPr>
          <w:rFonts w:ascii="URW DIN" w:hAnsi="URW DIN"/>
          <w:i w:val="0"/>
          <w:sz w:val="20"/>
          <w:szCs w:val="20"/>
          <w:lang w:val="pl-PL"/>
        </w:rPr>
        <w:t>, a każdy z osobna „</w:t>
      </w:r>
      <w:r w:rsidRPr="009730B7">
        <w:rPr>
          <w:rFonts w:ascii="URW DIN" w:hAnsi="URW DIN"/>
          <w:b/>
          <w:i w:val="0"/>
          <w:sz w:val="20"/>
          <w:szCs w:val="20"/>
          <w:lang w:val="pl-PL"/>
        </w:rPr>
        <w:t>Stroną</w:t>
      </w:r>
      <w:r w:rsidRPr="009730B7">
        <w:rPr>
          <w:rFonts w:ascii="URW DIN" w:hAnsi="URW DIN"/>
          <w:i w:val="0"/>
          <w:sz w:val="20"/>
          <w:szCs w:val="20"/>
          <w:lang w:val="pl-PL"/>
        </w:rPr>
        <w:t>”</w:t>
      </w:r>
    </w:p>
    <w:p w14:paraId="3E030BE3" w14:textId="77777777" w:rsidR="00167CE7" w:rsidRPr="009730B7" w:rsidRDefault="00167CE7" w:rsidP="00A1228E">
      <w:pPr>
        <w:keepNext/>
        <w:spacing w:before="240" w:after="240"/>
        <w:jc w:val="center"/>
        <w:rPr>
          <w:rFonts w:ascii="URW DIN" w:hAnsi="URW DIN" w:cs="Verdana"/>
          <w:b/>
          <w:bCs/>
          <w:sz w:val="20"/>
          <w:szCs w:val="20"/>
        </w:rPr>
      </w:pPr>
      <w:r w:rsidRPr="009730B7">
        <w:rPr>
          <w:rFonts w:ascii="URW DIN" w:hAnsi="URW DIN" w:cs="Verdana"/>
          <w:b/>
          <w:bCs/>
          <w:sz w:val="20"/>
          <w:szCs w:val="20"/>
        </w:rPr>
        <w:t>PREAMBUŁA</w:t>
      </w:r>
    </w:p>
    <w:p w14:paraId="168714A3" w14:textId="77777777" w:rsidR="00167CE7" w:rsidRPr="009730B7" w:rsidRDefault="00167CE7" w:rsidP="00A50B03">
      <w:pPr>
        <w:keepNext/>
        <w:jc w:val="both"/>
        <w:rPr>
          <w:rFonts w:ascii="URW DIN" w:hAnsi="URW DIN" w:cs="Verdana"/>
          <w:b/>
          <w:bCs/>
          <w:sz w:val="20"/>
          <w:szCs w:val="20"/>
        </w:rPr>
      </w:pPr>
      <w:r w:rsidRPr="009730B7">
        <w:rPr>
          <w:rFonts w:ascii="URW DIN" w:hAnsi="URW DIN" w:cs="Verdana"/>
          <w:b/>
          <w:bCs/>
          <w:sz w:val="20"/>
          <w:szCs w:val="20"/>
        </w:rPr>
        <w:t>ZWAŻYWSZY, ŻE:</w:t>
      </w:r>
    </w:p>
    <w:p w14:paraId="572F7433" w14:textId="28E54D73" w:rsidR="00165D94" w:rsidRPr="009730B7" w:rsidRDefault="0002099F" w:rsidP="00F128F3">
      <w:pPr>
        <w:keepNext/>
        <w:numPr>
          <w:ilvl w:val="0"/>
          <w:numId w:val="27"/>
        </w:numPr>
        <w:spacing w:before="240"/>
        <w:jc w:val="both"/>
        <w:rPr>
          <w:rFonts w:ascii="URW DIN" w:hAnsi="URW DIN" w:cs="Verdana"/>
          <w:bCs/>
          <w:sz w:val="20"/>
          <w:szCs w:val="20"/>
        </w:rPr>
      </w:pPr>
      <w:r w:rsidRPr="009730B7">
        <w:rPr>
          <w:rFonts w:ascii="URW DIN" w:hAnsi="URW DIN" w:cs="Verdana"/>
          <w:bCs/>
          <w:sz w:val="20"/>
          <w:szCs w:val="20"/>
        </w:rPr>
        <w:t xml:space="preserve">W związku z realizacją </w:t>
      </w:r>
      <w:r w:rsidR="00E61B48" w:rsidRPr="009730B7">
        <w:rPr>
          <w:rFonts w:ascii="URW DIN" w:hAnsi="URW DIN" w:cs="Verdana"/>
          <w:bCs/>
          <w:sz w:val="20"/>
          <w:szCs w:val="20"/>
        </w:rPr>
        <w:t xml:space="preserve">zadań </w:t>
      </w:r>
      <w:r w:rsidRPr="009730B7">
        <w:rPr>
          <w:rFonts w:ascii="URW DIN" w:hAnsi="URW DIN" w:cs="Verdana"/>
          <w:bCs/>
          <w:sz w:val="20"/>
          <w:szCs w:val="20"/>
        </w:rPr>
        <w:t xml:space="preserve">UFG </w:t>
      </w:r>
      <w:r w:rsidR="00E61B48" w:rsidRPr="009730B7">
        <w:rPr>
          <w:rFonts w:ascii="URW DIN" w:hAnsi="URW DIN" w:cs="Verdana"/>
          <w:bCs/>
          <w:sz w:val="20"/>
          <w:szCs w:val="20"/>
        </w:rPr>
        <w:t xml:space="preserve">określonych </w:t>
      </w:r>
      <w:r w:rsidR="000F464B" w:rsidRPr="009730B7">
        <w:rPr>
          <w:rFonts w:ascii="URW DIN" w:hAnsi="URW DIN" w:cs="Verdana"/>
          <w:bCs/>
          <w:sz w:val="20"/>
          <w:szCs w:val="20"/>
        </w:rPr>
        <w:t xml:space="preserve">m.in. </w:t>
      </w:r>
      <w:r w:rsidR="008B16A5" w:rsidRPr="009730B7">
        <w:rPr>
          <w:rFonts w:ascii="URW DIN" w:hAnsi="URW DIN" w:cs="Verdana"/>
          <w:bCs/>
          <w:sz w:val="20"/>
          <w:szCs w:val="20"/>
        </w:rPr>
        <w:t>ustawą z dnia</w:t>
      </w:r>
      <w:r w:rsidR="002B5AA5" w:rsidRPr="009730B7">
        <w:rPr>
          <w:rFonts w:ascii="URW DIN" w:hAnsi="URW DIN" w:cs="Verdana"/>
          <w:bCs/>
          <w:sz w:val="20"/>
          <w:szCs w:val="20"/>
        </w:rPr>
        <w:t xml:space="preserve"> </w:t>
      </w:r>
      <w:r w:rsidR="002B5AA5" w:rsidRPr="00442A9F">
        <w:rPr>
          <w:rFonts w:ascii="URW DIN" w:hAnsi="URW DIN" w:cs="Verdana"/>
          <w:bCs/>
          <w:sz w:val="20"/>
          <w:szCs w:val="20"/>
        </w:rPr>
        <w:t>2</w:t>
      </w:r>
      <w:r w:rsidR="000F464B">
        <w:rPr>
          <w:rFonts w:ascii="URW DIN" w:hAnsi="URW DIN" w:cs="Verdana"/>
          <w:bCs/>
          <w:sz w:val="20"/>
          <w:szCs w:val="20"/>
        </w:rPr>
        <w:t>2</w:t>
      </w:r>
      <w:r w:rsidR="002B5AA5" w:rsidRPr="009730B7">
        <w:rPr>
          <w:rFonts w:ascii="URW DIN" w:hAnsi="URW DIN" w:cs="Verdana"/>
          <w:bCs/>
          <w:sz w:val="20"/>
          <w:szCs w:val="20"/>
        </w:rPr>
        <w:t xml:space="preserve"> maja </w:t>
      </w:r>
      <w:r w:rsidR="002B5AA5" w:rsidRPr="00442A9F">
        <w:rPr>
          <w:rFonts w:ascii="URW DIN" w:hAnsi="URW DIN" w:cs="Verdana"/>
          <w:bCs/>
          <w:sz w:val="20"/>
          <w:szCs w:val="20"/>
        </w:rPr>
        <w:t>20</w:t>
      </w:r>
      <w:r w:rsidR="000F464B">
        <w:rPr>
          <w:rFonts w:ascii="URW DIN" w:hAnsi="URW DIN" w:cs="Verdana"/>
          <w:bCs/>
          <w:sz w:val="20"/>
          <w:szCs w:val="20"/>
        </w:rPr>
        <w:t>03</w:t>
      </w:r>
      <w:r w:rsidR="002B5AA5" w:rsidRPr="009730B7">
        <w:rPr>
          <w:rFonts w:ascii="URW DIN" w:hAnsi="URW DIN" w:cs="Verdana"/>
          <w:bCs/>
          <w:sz w:val="20"/>
          <w:szCs w:val="20"/>
        </w:rPr>
        <w:t xml:space="preserve"> r.</w:t>
      </w:r>
      <w:r w:rsidR="008B16A5" w:rsidRPr="009730B7">
        <w:rPr>
          <w:rFonts w:ascii="URW DIN" w:hAnsi="URW DIN" w:cs="Verdana"/>
          <w:bCs/>
          <w:sz w:val="20"/>
          <w:szCs w:val="20"/>
        </w:rPr>
        <w:t xml:space="preserve"> o </w:t>
      </w:r>
      <w:r w:rsidR="000F464B">
        <w:rPr>
          <w:rFonts w:ascii="URW DIN" w:hAnsi="URW DIN" w:cs="Verdana"/>
          <w:bCs/>
          <w:sz w:val="20"/>
          <w:szCs w:val="20"/>
        </w:rPr>
        <w:t>ubezpieczeniach obowiązkowych, Ubezpieczeniowym</w:t>
      </w:r>
      <w:r w:rsidR="000F464B" w:rsidRPr="009730B7">
        <w:rPr>
          <w:rFonts w:ascii="URW DIN" w:hAnsi="URW DIN" w:cs="Verdana"/>
          <w:bCs/>
          <w:sz w:val="20"/>
          <w:szCs w:val="20"/>
        </w:rPr>
        <w:t xml:space="preserve"> Funduszu Gwarancyjnym </w:t>
      </w:r>
      <w:r w:rsidR="000F464B">
        <w:rPr>
          <w:rFonts w:ascii="URW DIN" w:hAnsi="URW DIN" w:cs="Verdana"/>
          <w:bCs/>
          <w:sz w:val="20"/>
          <w:szCs w:val="20"/>
        </w:rPr>
        <w:t xml:space="preserve">i Polskim Biurze Ubezpieczycieli Komunikacyjnych </w:t>
      </w:r>
      <w:r w:rsidR="00F31738" w:rsidRPr="009730B7">
        <w:rPr>
          <w:rFonts w:ascii="URW DIN" w:hAnsi="URW DIN" w:cs="Verdana"/>
          <w:bCs/>
          <w:sz w:val="20"/>
          <w:szCs w:val="20"/>
        </w:rPr>
        <w:t xml:space="preserve">w szczególności polegających na zapewnieniu obsługi </w:t>
      </w:r>
      <w:r w:rsidR="000F464B">
        <w:rPr>
          <w:rFonts w:ascii="URW DIN" w:hAnsi="URW DIN" w:cs="Verdana"/>
          <w:bCs/>
          <w:sz w:val="20"/>
          <w:szCs w:val="20"/>
        </w:rPr>
        <w:t>interesariuszy UFG</w:t>
      </w:r>
      <w:r w:rsidR="00B67BB5">
        <w:rPr>
          <w:rFonts w:ascii="URW DIN" w:hAnsi="URW DIN" w:cs="Verdana"/>
          <w:bCs/>
          <w:sz w:val="20"/>
          <w:szCs w:val="20"/>
        </w:rPr>
        <w:t>,</w:t>
      </w:r>
      <w:r w:rsidRPr="009730B7">
        <w:rPr>
          <w:rFonts w:ascii="URW DIN" w:hAnsi="URW DIN" w:cs="Verdana"/>
          <w:bCs/>
          <w:sz w:val="20"/>
          <w:szCs w:val="20"/>
        </w:rPr>
        <w:t xml:space="preserve"> </w:t>
      </w:r>
      <w:r w:rsidR="00165D94" w:rsidRPr="009730B7">
        <w:rPr>
          <w:rFonts w:ascii="URW DIN" w:hAnsi="URW DIN" w:cs="Verdana"/>
          <w:bCs/>
          <w:sz w:val="20"/>
          <w:szCs w:val="20"/>
        </w:rPr>
        <w:t xml:space="preserve">Zamawiający planuje wdrożyć </w:t>
      </w:r>
      <w:r w:rsidR="00D275CA">
        <w:rPr>
          <w:rFonts w:ascii="URW DIN" w:hAnsi="URW DIN" w:cs="Verdana"/>
          <w:bCs/>
          <w:sz w:val="20"/>
          <w:szCs w:val="20"/>
        </w:rPr>
        <w:t xml:space="preserve">System Obsługi Szkód i Regresów - </w:t>
      </w:r>
      <w:proofErr w:type="spellStart"/>
      <w:r w:rsidR="00D275CA">
        <w:rPr>
          <w:rFonts w:ascii="URW DIN" w:hAnsi="URW DIN" w:cs="Verdana"/>
          <w:bCs/>
          <w:sz w:val="20"/>
          <w:szCs w:val="20"/>
        </w:rPr>
        <w:t>SOSiR</w:t>
      </w:r>
      <w:proofErr w:type="spellEnd"/>
      <w:r w:rsidR="000F464B">
        <w:rPr>
          <w:rFonts w:ascii="URW DIN" w:hAnsi="URW DIN"/>
          <w:sz w:val="20"/>
          <w:szCs w:val="20"/>
        </w:rPr>
        <w:t>,</w:t>
      </w:r>
      <w:r w:rsidR="00165D94" w:rsidRPr="009730B7">
        <w:rPr>
          <w:rFonts w:ascii="URW DIN" w:hAnsi="URW DIN" w:cs="Verdana"/>
          <w:bCs/>
          <w:sz w:val="20"/>
          <w:szCs w:val="20"/>
        </w:rPr>
        <w:t xml:space="preserve"> </w:t>
      </w:r>
    </w:p>
    <w:p w14:paraId="5289B134" w14:textId="0887F776" w:rsidR="00DA7CAD" w:rsidRPr="009730B7" w:rsidRDefault="00E46644" w:rsidP="00F128F3">
      <w:pPr>
        <w:keepNext/>
        <w:numPr>
          <w:ilvl w:val="0"/>
          <w:numId w:val="27"/>
        </w:numPr>
        <w:spacing w:before="240"/>
        <w:jc w:val="both"/>
        <w:rPr>
          <w:rFonts w:ascii="URW DIN" w:hAnsi="URW DIN" w:cs="Verdana"/>
          <w:sz w:val="20"/>
          <w:szCs w:val="20"/>
        </w:rPr>
      </w:pPr>
      <w:r w:rsidRPr="0AFD0EEC">
        <w:rPr>
          <w:rFonts w:ascii="URW DIN" w:hAnsi="URW DIN"/>
          <w:sz w:val="20"/>
          <w:szCs w:val="20"/>
        </w:rPr>
        <w:t>Zamawiający</w:t>
      </w:r>
      <w:r w:rsidR="00C95D3A" w:rsidRPr="0AFD0EEC">
        <w:rPr>
          <w:rFonts w:ascii="URW DIN" w:hAnsi="URW DIN"/>
          <w:sz w:val="20"/>
          <w:szCs w:val="20"/>
        </w:rPr>
        <w:t xml:space="preserve"> podpisał </w:t>
      </w:r>
      <w:r w:rsidR="00DA7CAD" w:rsidRPr="0AFD0EEC">
        <w:rPr>
          <w:rFonts w:ascii="URW DIN" w:hAnsi="URW DIN"/>
          <w:sz w:val="20"/>
          <w:szCs w:val="20"/>
        </w:rPr>
        <w:t>Umow</w:t>
      </w:r>
      <w:r w:rsidR="00C95D3A" w:rsidRPr="0AFD0EEC">
        <w:rPr>
          <w:rFonts w:ascii="URW DIN" w:hAnsi="URW DIN"/>
          <w:sz w:val="20"/>
          <w:szCs w:val="20"/>
        </w:rPr>
        <w:t>ę</w:t>
      </w:r>
      <w:r w:rsidR="00DA7CAD" w:rsidRPr="0AFD0EEC">
        <w:rPr>
          <w:rFonts w:ascii="URW DIN" w:hAnsi="URW DIN"/>
          <w:sz w:val="20"/>
          <w:szCs w:val="20"/>
        </w:rPr>
        <w:t xml:space="preserve"> nr</w:t>
      </w:r>
      <w:r w:rsidR="00922E4D" w:rsidRPr="0AFD0EEC">
        <w:rPr>
          <w:rFonts w:ascii="URW DIN" w:hAnsi="URW DIN"/>
          <w:sz w:val="20"/>
          <w:szCs w:val="20"/>
        </w:rPr>
        <w:t xml:space="preserve"> </w:t>
      </w:r>
      <w:r w:rsidR="00226380" w:rsidRPr="00226380">
        <w:rPr>
          <w:rFonts w:ascii="URW DIN" w:hAnsi="URW DIN"/>
          <w:sz w:val="20"/>
          <w:szCs w:val="20"/>
        </w:rPr>
        <w:t>FERC.02.01-IP.01-0017/23-00</w:t>
      </w:r>
      <w:r w:rsidR="00922E4D" w:rsidRPr="0AFD0EEC">
        <w:rPr>
          <w:rFonts w:ascii="URW DIN" w:hAnsi="URW DIN"/>
          <w:sz w:val="20"/>
          <w:szCs w:val="20"/>
        </w:rPr>
        <w:t xml:space="preserve"> z dnia </w:t>
      </w:r>
      <w:r w:rsidR="007B3CD8">
        <w:rPr>
          <w:rFonts w:ascii="URW DIN" w:hAnsi="URW DIN"/>
          <w:sz w:val="20"/>
          <w:szCs w:val="20"/>
        </w:rPr>
        <w:t>26 kwietnia</w:t>
      </w:r>
      <w:r w:rsidR="007B3CD8" w:rsidRPr="00442A9F">
        <w:rPr>
          <w:rFonts w:ascii="URW DIN" w:hAnsi="URW DIN"/>
          <w:sz w:val="20"/>
          <w:szCs w:val="20"/>
        </w:rPr>
        <w:t xml:space="preserve"> </w:t>
      </w:r>
      <w:r w:rsidR="00922E4D" w:rsidRPr="00442A9F">
        <w:rPr>
          <w:rFonts w:ascii="URW DIN" w:hAnsi="URW DIN"/>
          <w:sz w:val="20"/>
          <w:szCs w:val="20"/>
        </w:rPr>
        <w:t>202</w:t>
      </w:r>
      <w:r w:rsidR="000F464B">
        <w:rPr>
          <w:rFonts w:ascii="URW DIN" w:hAnsi="URW DIN"/>
          <w:sz w:val="20"/>
          <w:szCs w:val="20"/>
        </w:rPr>
        <w:t>4</w:t>
      </w:r>
      <w:r w:rsidR="00922E4D" w:rsidRPr="0AFD0EEC">
        <w:rPr>
          <w:rFonts w:ascii="URW DIN" w:hAnsi="URW DIN"/>
          <w:sz w:val="20"/>
          <w:szCs w:val="20"/>
        </w:rPr>
        <w:t xml:space="preserve"> r. o dofinansowanie projektu „</w:t>
      </w:r>
      <w:r w:rsidR="00247CE3">
        <w:rPr>
          <w:rFonts w:ascii="URW DIN" w:hAnsi="URW DIN"/>
          <w:sz w:val="20"/>
          <w:szCs w:val="20"/>
        </w:rPr>
        <w:t xml:space="preserve">System Obsługi Szkód i Regresów - </w:t>
      </w:r>
      <w:proofErr w:type="spellStart"/>
      <w:r w:rsidR="00247CE3">
        <w:rPr>
          <w:rFonts w:ascii="URW DIN" w:hAnsi="URW DIN"/>
          <w:sz w:val="20"/>
          <w:szCs w:val="20"/>
        </w:rPr>
        <w:t>SOSiR</w:t>
      </w:r>
      <w:proofErr w:type="spellEnd"/>
      <w:r w:rsidR="000F464B" w:rsidRPr="0AFD0EEC">
        <w:rPr>
          <w:rFonts w:ascii="URW DIN" w:hAnsi="URW DIN"/>
          <w:sz w:val="20"/>
          <w:szCs w:val="20"/>
        </w:rPr>
        <w:t>”</w:t>
      </w:r>
      <w:r w:rsidR="00922E4D" w:rsidRPr="0AFD0EEC">
        <w:rPr>
          <w:rFonts w:ascii="URW DIN" w:hAnsi="URW DIN"/>
          <w:sz w:val="20"/>
          <w:szCs w:val="20"/>
        </w:rPr>
        <w:t xml:space="preserve"> w ramach Programu </w:t>
      </w:r>
      <w:r w:rsidR="007D39BD" w:rsidRPr="0AFD0EEC">
        <w:rPr>
          <w:rFonts w:ascii="URW DIN" w:hAnsi="URW DIN"/>
          <w:sz w:val="20"/>
          <w:szCs w:val="20"/>
        </w:rPr>
        <w:t xml:space="preserve">Fundusze </w:t>
      </w:r>
      <w:r w:rsidR="00F9372A" w:rsidRPr="0AFD0EEC">
        <w:rPr>
          <w:rFonts w:ascii="URW DIN" w:hAnsi="URW DIN"/>
          <w:sz w:val="20"/>
          <w:szCs w:val="20"/>
        </w:rPr>
        <w:t xml:space="preserve">Europejskie na Rozwój Cyfrowy </w:t>
      </w:r>
      <w:r w:rsidR="00922E4D" w:rsidRPr="0AFD0EEC">
        <w:rPr>
          <w:rFonts w:ascii="URW DIN" w:hAnsi="URW DIN"/>
          <w:sz w:val="20"/>
          <w:szCs w:val="20"/>
        </w:rPr>
        <w:t>20</w:t>
      </w:r>
      <w:r w:rsidR="00846C42" w:rsidRPr="0AFD0EEC">
        <w:rPr>
          <w:rFonts w:ascii="URW DIN" w:hAnsi="URW DIN"/>
          <w:sz w:val="20"/>
          <w:szCs w:val="20"/>
        </w:rPr>
        <w:t>21</w:t>
      </w:r>
      <w:r w:rsidR="00922E4D" w:rsidRPr="0AFD0EEC">
        <w:rPr>
          <w:rFonts w:ascii="URW DIN" w:hAnsi="URW DIN"/>
          <w:sz w:val="20"/>
          <w:szCs w:val="20"/>
        </w:rPr>
        <w:t>-202</w:t>
      </w:r>
      <w:r w:rsidR="00846C42" w:rsidRPr="0AFD0EEC">
        <w:rPr>
          <w:rFonts w:ascii="URW DIN" w:hAnsi="URW DIN"/>
          <w:sz w:val="20"/>
          <w:szCs w:val="20"/>
        </w:rPr>
        <w:t>7</w:t>
      </w:r>
      <w:r w:rsidR="00C076EC" w:rsidRPr="0AFD0EEC">
        <w:rPr>
          <w:rFonts w:ascii="URW DIN" w:hAnsi="URW DIN"/>
          <w:sz w:val="20"/>
          <w:szCs w:val="20"/>
        </w:rPr>
        <w:t xml:space="preserve"> (FERC</w:t>
      </w:r>
      <w:r w:rsidR="00C076EC" w:rsidRPr="00DA612A">
        <w:rPr>
          <w:rFonts w:ascii="URW DIN" w:hAnsi="URW DIN"/>
          <w:sz w:val="20"/>
          <w:szCs w:val="20"/>
        </w:rPr>
        <w:t>)</w:t>
      </w:r>
      <w:r w:rsidR="00922E4D" w:rsidRPr="00DA612A">
        <w:rPr>
          <w:rFonts w:ascii="URW DIN" w:hAnsi="URW DIN"/>
          <w:sz w:val="20"/>
          <w:szCs w:val="20"/>
        </w:rPr>
        <w:t xml:space="preserve"> Działanie </w:t>
      </w:r>
      <w:r w:rsidR="00C076EC" w:rsidRPr="00DA612A">
        <w:rPr>
          <w:rFonts w:ascii="URW DIN" w:hAnsi="URW DIN"/>
          <w:sz w:val="20"/>
          <w:szCs w:val="20"/>
        </w:rPr>
        <w:t>FERC.02.0</w:t>
      </w:r>
      <w:r w:rsidR="00B67BB5">
        <w:rPr>
          <w:rFonts w:ascii="URW DIN" w:hAnsi="URW DIN"/>
          <w:sz w:val="20"/>
          <w:szCs w:val="20"/>
        </w:rPr>
        <w:t>1</w:t>
      </w:r>
      <w:r w:rsidR="00461E81">
        <w:rPr>
          <w:rFonts w:ascii="URW DIN" w:hAnsi="URW DIN"/>
          <w:sz w:val="20"/>
          <w:szCs w:val="20"/>
        </w:rPr>
        <w:t xml:space="preserve"> </w:t>
      </w:r>
      <w:r w:rsidR="00922E4D" w:rsidRPr="00DA612A">
        <w:rPr>
          <w:rFonts w:ascii="URW DIN" w:hAnsi="URW DIN"/>
          <w:sz w:val="20"/>
          <w:szCs w:val="20"/>
        </w:rPr>
        <w:t xml:space="preserve"> „</w:t>
      </w:r>
      <w:r w:rsidR="00B67BB5">
        <w:rPr>
          <w:rFonts w:ascii="URW DIN" w:hAnsi="URW DIN"/>
          <w:sz w:val="20"/>
          <w:szCs w:val="20"/>
        </w:rPr>
        <w:t>Wysoka jakość i dostępność e-usług publicznych</w:t>
      </w:r>
      <w:r w:rsidR="00922E4D" w:rsidRPr="00DA612A">
        <w:rPr>
          <w:rFonts w:ascii="URW DIN" w:hAnsi="URW DIN"/>
          <w:sz w:val="20"/>
          <w:szCs w:val="20"/>
        </w:rPr>
        <w:t>”</w:t>
      </w:r>
      <w:r w:rsidR="00C95D3A" w:rsidRPr="00DA612A">
        <w:rPr>
          <w:rFonts w:ascii="URW DIN" w:hAnsi="URW DIN"/>
          <w:sz w:val="20"/>
          <w:szCs w:val="20"/>
        </w:rPr>
        <w:t>;</w:t>
      </w:r>
    </w:p>
    <w:p w14:paraId="075FE838" w14:textId="69B91803" w:rsidR="00066062" w:rsidRPr="009730B7" w:rsidRDefault="00DA7CAD" w:rsidP="00F128F3">
      <w:pPr>
        <w:keepNext/>
        <w:numPr>
          <w:ilvl w:val="0"/>
          <w:numId w:val="27"/>
        </w:numPr>
        <w:tabs>
          <w:tab w:val="left" w:pos="2254"/>
        </w:tabs>
        <w:spacing w:before="240"/>
        <w:jc w:val="both"/>
        <w:rPr>
          <w:rFonts w:ascii="URW DIN" w:hAnsi="URW DIN"/>
          <w:sz w:val="20"/>
          <w:szCs w:val="20"/>
        </w:rPr>
      </w:pPr>
      <w:r w:rsidRPr="009730B7">
        <w:rPr>
          <w:rFonts w:ascii="URW DIN" w:hAnsi="URW DIN"/>
          <w:sz w:val="20"/>
          <w:szCs w:val="20"/>
        </w:rPr>
        <w:t xml:space="preserve">Zamawiający planuje powierzyć Wykonawcy </w:t>
      </w:r>
      <w:r w:rsidR="00301196" w:rsidRPr="009730B7">
        <w:rPr>
          <w:rFonts w:ascii="URW DIN" w:hAnsi="URW DIN"/>
          <w:sz w:val="20"/>
          <w:szCs w:val="20"/>
        </w:rPr>
        <w:t xml:space="preserve">zaprojektowanie, wykonanie, dostawę, wdrożenie </w:t>
      </w:r>
      <w:r w:rsidR="000471E0" w:rsidRPr="009730B7">
        <w:rPr>
          <w:rFonts w:ascii="URW DIN" w:hAnsi="URW DIN"/>
          <w:sz w:val="20"/>
          <w:szCs w:val="20"/>
        </w:rPr>
        <w:t>oraz Opiekę Serwisową</w:t>
      </w:r>
      <w:r w:rsidR="007633E5">
        <w:rPr>
          <w:rFonts w:ascii="URW DIN" w:hAnsi="URW DIN"/>
          <w:sz w:val="20"/>
          <w:szCs w:val="20"/>
        </w:rPr>
        <w:t xml:space="preserve"> </w:t>
      </w:r>
      <w:r w:rsidR="005C67BD">
        <w:rPr>
          <w:rFonts w:ascii="URW DIN" w:hAnsi="URW DIN" w:cs="Verdana"/>
          <w:bCs/>
          <w:sz w:val="20"/>
          <w:szCs w:val="20"/>
        </w:rPr>
        <w:t xml:space="preserve">Systemu Obsługi Szkód i Regresów - </w:t>
      </w:r>
      <w:proofErr w:type="spellStart"/>
      <w:r w:rsidR="005C67BD">
        <w:rPr>
          <w:rFonts w:ascii="URW DIN" w:hAnsi="URW DIN" w:cs="Verdana"/>
          <w:bCs/>
          <w:sz w:val="20"/>
          <w:szCs w:val="20"/>
        </w:rPr>
        <w:t>SOSiR</w:t>
      </w:r>
      <w:proofErr w:type="spellEnd"/>
      <w:r w:rsidR="00066062" w:rsidRPr="009730B7">
        <w:rPr>
          <w:rFonts w:ascii="URW DIN" w:hAnsi="URW DIN"/>
          <w:sz w:val="20"/>
          <w:szCs w:val="20"/>
        </w:rPr>
        <w:t>;</w:t>
      </w:r>
    </w:p>
    <w:p w14:paraId="055C5509" w14:textId="77777777" w:rsidR="00DA7CAD" w:rsidRPr="009730B7" w:rsidRDefault="00DA7CAD" w:rsidP="00922E4D">
      <w:pPr>
        <w:keepNext/>
        <w:spacing w:before="240"/>
        <w:jc w:val="both"/>
        <w:rPr>
          <w:rFonts w:ascii="URW DIN" w:hAnsi="URW DIN"/>
          <w:b/>
          <w:bCs/>
          <w:sz w:val="20"/>
          <w:szCs w:val="20"/>
        </w:rPr>
      </w:pPr>
      <w:r w:rsidRPr="009730B7">
        <w:rPr>
          <w:rFonts w:ascii="URW DIN" w:hAnsi="URW DIN"/>
          <w:b/>
          <w:bCs/>
          <w:sz w:val="20"/>
          <w:szCs w:val="20"/>
        </w:rPr>
        <w:t>Strony w celu uregulowania zasad współpracy, postanawiają, co następuje:</w:t>
      </w:r>
    </w:p>
    <w:p w14:paraId="13000D82" w14:textId="77777777" w:rsidR="001F4876" w:rsidRPr="009730B7" w:rsidRDefault="00590FB8" w:rsidP="00A50B03">
      <w:pPr>
        <w:keepNext/>
        <w:spacing w:after="120"/>
        <w:jc w:val="both"/>
        <w:rPr>
          <w:rFonts w:ascii="URW DIN" w:hAnsi="URW DIN" w:cs="Verdana"/>
          <w:sz w:val="20"/>
          <w:szCs w:val="20"/>
        </w:rPr>
      </w:pPr>
      <w:r w:rsidRPr="009730B7">
        <w:rPr>
          <w:rFonts w:ascii="URW DIN" w:hAnsi="URW DIN" w:cs="Verdana"/>
          <w:sz w:val="20"/>
          <w:szCs w:val="20"/>
        </w:rPr>
        <w:br w:type="page"/>
      </w:r>
    </w:p>
    <w:p w14:paraId="0412E203" w14:textId="759F7D0A" w:rsidR="00167CE7" w:rsidRPr="009730B7" w:rsidRDefault="00167CE7" w:rsidP="00F128F3">
      <w:pPr>
        <w:numPr>
          <w:ilvl w:val="0"/>
          <w:numId w:val="1"/>
        </w:numPr>
        <w:spacing w:before="240" w:after="120"/>
        <w:ind w:left="0" w:firstLine="0"/>
        <w:jc w:val="center"/>
        <w:outlineLvl w:val="0"/>
        <w:rPr>
          <w:rFonts w:ascii="URW DIN" w:hAnsi="URW DIN" w:cs="Verdana"/>
          <w:b/>
          <w:sz w:val="20"/>
          <w:szCs w:val="20"/>
        </w:rPr>
      </w:pPr>
      <w:bookmarkStart w:id="0" w:name="_Toc276648281"/>
      <w:bookmarkStart w:id="1" w:name="_Ref277079346"/>
      <w:bookmarkStart w:id="2" w:name="_Toc345664002"/>
      <w:bookmarkStart w:id="3" w:name="_Toc351645727"/>
      <w:bookmarkStart w:id="4" w:name="_Toc518322927"/>
      <w:bookmarkStart w:id="5" w:name="_Toc144291560"/>
      <w:bookmarkStart w:id="6" w:name="_Toc158725078"/>
      <w:bookmarkStart w:id="7" w:name="_Toc214007424"/>
      <w:r w:rsidRPr="009730B7">
        <w:rPr>
          <w:rFonts w:ascii="URW DIN" w:hAnsi="URW DIN" w:cs="Verdana"/>
          <w:b/>
          <w:sz w:val="20"/>
          <w:szCs w:val="20"/>
        </w:rPr>
        <w:lastRenderedPageBreak/>
        <w:t>DEFINICJE I INTERPRETACJA</w:t>
      </w:r>
      <w:bookmarkEnd w:id="0"/>
      <w:bookmarkEnd w:id="1"/>
      <w:bookmarkEnd w:id="2"/>
      <w:bookmarkEnd w:id="3"/>
      <w:bookmarkEnd w:id="4"/>
      <w:bookmarkEnd w:id="5"/>
      <w:bookmarkEnd w:id="6"/>
      <w:bookmarkEnd w:id="7"/>
    </w:p>
    <w:p w14:paraId="63753FE4" w14:textId="4AC06625" w:rsidR="002761A4" w:rsidRPr="009730B7" w:rsidRDefault="002761A4" w:rsidP="00F128F3">
      <w:pPr>
        <w:numPr>
          <w:ilvl w:val="1"/>
          <w:numId w:val="1"/>
        </w:numPr>
        <w:spacing w:before="240" w:after="120"/>
        <w:ind w:left="1080" w:hanging="720"/>
        <w:jc w:val="both"/>
        <w:rPr>
          <w:rFonts w:ascii="URW DIN" w:hAnsi="URW DIN" w:cs="Verdana"/>
          <w:b/>
          <w:bCs/>
          <w:sz w:val="20"/>
          <w:szCs w:val="20"/>
        </w:rPr>
      </w:pPr>
      <w:r w:rsidRPr="009730B7">
        <w:rPr>
          <w:rFonts w:ascii="URW DIN" w:hAnsi="URW DIN"/>
          <w:sz w:val="20"/>
          <w:szCs w:val="20"/>
        </w:rPr>
        <w:t xml:space="preserve">Poniżej wymienione wyrażenia i określenia będą miały znaczenie przypisane im w niniejszym paragrafie. Są one w treści Umowy zapisane </w:t>
      </w:r>
      <w:r w:rsidR="00324BF8" w:rsidRPr="009730B7">
        <w:rPr>
          <w:rFonts w:ascii="URW DIN" w:hAnsi="URW DIN"/>
          <w:sz w:val="20"/>
          <w:szCs w:val="20"/>
        </w:rPr>
        <w:t xml:space="preserve">wielką </w:t>
      </w:r>
      <w:r w:rsidRPr="009730B7">
        <w:rPr>
          <w:rFonts w:ascii="URW DIN" w:hAnsi="URW DIN"/>
          <w:sz w:val="20"/>
          <w:szCs w:val="20"/>
        </w:rPr>
        <w:t>literą w celu podkreślenia, że stanowią pojęcia zdefiniowane</w:t>
      </w:r>
      <w:r w:rsidR="00C95D3A" w:rsidRPr="009730B7">
        <w:rPr>
          <w:rFonts w:ascii="URW DIN" w:hAnsi="URW DIN"/>
          <w:sz w:val="20"/>
          <w:szCs w:val="20"/>
        </w:rPr>
        <w:t>.</w:t>
      </w:r>
      <w:r w:rsidRPr="009730B7">
        <w:rPr>
          <w:rFonts w:ascii="URW DIN" w:hAnsi="URW DIN" w:cs="Verdana"/>
          <w:sz w:val="20"/>
          <w:szCs w:val="20"/>
        </w:rPr>
        <w:t xml:space="preserve"> </w:t>
      </w:r>
    </w:p>
    <w:p w14:paraId="2420ED83" w14:textId="027E2B30" w:rsidR="00CE3998" w:rsidRPr="009730B7" w:rsidRDefault="00D55FA6" w:rsidP="00F128F3">
      <w:pPr>
        <w:numPr>
          <w:ilvl w:val="1"/>
          <w:numId w:val="1"/>
        </w:numPr>
        <w:spacing w:before="240" w:after="120"/>
        <w:ind w:left="1080" w:hanging="720"/>
        <w:jc w:val="both"/>
        <w:rPr>
          <w:rFonts w:ascii="URW DIN" w:hAnsi="URW DIN"/>
          <w:sz w:val="20"/>
          <w:szCs w:val="20"/>
        </w:rPr>
      </w:pPr>
      <w:bookmarkStart w:id="8" w:name="_Ref262471751"/>
      <w:r w:rsidRPr="009730B7">
        <w:rPr>
          <w:rFonts w:ascii="URW DIN" w:hAnsi="URW DIN"/>
          <w:sz w:val="20"/>
          <w:szCs w:val="20"/>
        </w:rPr>
        <w:t>Wyrażenia i określenia zapisane w Załąc</w:t>
      </w:r>
      <w:r w:rsidR="000471E0" w:rsidRPr="009730B7">
        <w:rPr>
          <w:rFonts w:ascii="URW DIN" w:hAnsi="URW DIN"/>
          <w:sz w:val="20"/>
          <w:szCs w:val="20"/>
        </w:rPr>
        <w:t xml:space="preserve">znikach </w:t>
      </w:r>
      <w:r w:rsidR="004D220F" w:rsidRPr="009730B7">
        <w:rPr>
          <w:rFonts w:ascii="URW DIN" w:hAnsi="URW DIN"/>
          <w:sz w:val="20"/>
          <w:szCs w:val="20"/>
        </w:rPr>
        <w:t xml:space="preserve">wielką </w:t>
      </w:r>
      <w:r w:rsidR="000471E0" w:rsidRPr="009730B7">
        <w:rPr>
          <w:rFonts w:ascii="URW DIN" w:hAnsi="URW DIN"/>
          <w:sz w:val="20"/>
          <w:szCs w:val="20"/>
        </w:rPr>
        <w:t>literą</w:t>
      </w:r>
      <w:r w:rsidRPr="009730B7">
        <w:rPr>
          <w:rFonts w:ascii="URW DIN" w:hAnsi="URW DIN"/>
          <w:sz w:val="20"/>
          <w:szCs w:val="20"/>
        </w:rPr>
        <w:t xml:space="preserve"> </w:t>
      </w:r>
      <w:r w:rsidR="006A10A9" w:rsidRPr="009730B7">
        <w:rPr>
          <w:rFonts w:ascii="URW DIN" w:hAnsi="URW DIN"/>
          <w:sz w:val="20"/>
          <w:szCs w:val="20"/>
        </w:rPr>
        <w:t>będ</w:t>
      </w:r>
      <w:r w:rsidR="002D5430" w:rsidRPr="009730B7">
        <w:rPr>
          <w:rFonts w:ascii="URW DIN" w:hAnsi="URW DIN"/>
          <w:sz w:val="20"/>
          <w:szCs w:val="20"/>
        </w:rPr>
        <w:t>ą</w:t>
      </w:r>
      <w:r w:rsidR="006A10A9" w:rsidRPr="009730B7">
        <w:rPr>
          <w:rFonts w:ascii="URW DIN" w:hAnsi="URW DIN"/>
          <w:sz w:val="20"/>
          <w:szCs w:val="20"/>
        </w:rPr>
        <w:t xml:space="preserve"> miały znaczenia przypisane im w niniejszym paragrafie</w:t>
      </w:r>
      <w:r w:rsidRPr="009730B7">
        <w:rPr>
          <w:rFonts w:ascii="URW DIN" w:hAnsi="URW DIN"/>
          <w:sz w:val="20"/>
          <w:szCs w:val="20"/>
        </w:rPr>
        <w:t>, chyba że są bezpośrednio zdefiniowane w</w:t>
      </w:r>
      <w:r w:rsidR="004D220F" w:rsidRPr="009730B7">
        <w:rPr>
          <w:rFonts w:ascii="URW DIN" w:hAnsi="URW DIN"/>
          <w:sz w:val="20"/>
          <w:szCs w:val="20"/>
        </w:rPr>
        <w:t> </w:t>
      </w:r>
      <w:r w:rsidRPr="009730B7">
        <w:rPr>
          <w:rFonts w:ascii="URW DIN" w:hAnsi="URW DIN"/>
          <w:sz w:val="20"/>
          <w:szCs w:val="20"/>
        </w:rPr>
        <w:t>Załącznikach.</w:t>
      </w:r>
      <w:bookmarkEnd w:id="8"/>
    </w:p>
    <w:p w14:paraId="191BAC38" w14:textId="77777777" w:rsidR="00334A8A" w:rsidRPr="009730B7" w:rsidRDefault="00CE399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Na potrzeby wykonania niniejszej Umowy, przyjmuje się następujące definicje:</w:t>
      </w:r>
    </w:p>
    <w:p w14:paraId="47BCF49B" w14:textId="7D8BFFC3" w:rsidR="00D55FA6" w:rsidRPr="009730B7" w:rsidRDefault="00D55FA6" w:rsidP="00F128F3">
      <w:pPr>
        <w:numPr>
          <w:ilvl w:val="2"/>
          <w:numId w:val="43"/>
        </w:numPr>
        <w:spacing w:before="240" w:after="120"/>
        <w:ind w:left="1701"/>
        <w:jc w:val="both"/>
        <w:rPr>
          <w:rFonts w:ascii="URW DIN" w:hAnsi="URW DIN"/>
          <w:sz w:val="20"/>
          <w:szCs w:val="20"/>
        </w:rPr>
      </w:pPr>
      <w:r w:rsidRPr="009730B7">
        <w:rPr>
          <w:rFonts w:ascii="URW DIN" w:hAnsi="URW DIN"/>
          <w:b/>
          <w:sz w:val="20"/>
          <w:szCs w:val="20"/>
        </w:rPr>
        <w:t>Dokumentacja</w:t>
      </w:r>
      <w:r w:rsidRPr="009730B7">
        <w:rPr>
          <w:rFonts w:ascii="URW DIN" w:hAnsi="URW DIN"/>
          <w:sz w:val="20"/>
          <w:szCs w:val="20"/>
        </w:rPr>
        <w:t xml:space="preserve"> oznacza wszelkie rysunki lub dokumenty, w tym</w:t>
      </w:r>
      <w:r w:rsidR="00B37852" w:rsidRPr="009730B7">
        <w:rPr>
          <w:rFonts w:ascii="URW DIN" w:hAnsi="URW DIN"/>
          <w:sz w:val="20"/>
          <w:szCs w:val="20"/>
        </w:rPr>
        <w:t xml:space="preserve"> w</w:t>
      </w:r>
      <w:r w:rsidR="00441D16" w:rsidRPr="009730B7">
        <w:rPr>
          <w:rFonts w:ascii="URW DIN" w:hAnsi="URW DIN"/>
          <w:sz w:val="20"/>
          <w:szCs w:val="20"/>
        </w:rPr>
        <w:t xml:space="preserve"> </w:t>
      </w:r>
      <w:r w:rsidR="005E39DE" w:rsidRPr="009730B7">
        <w:rPr>
          <w:rFonts w:ascii="URW DIN" w:hAnsi="URW DIN"/>
          <w:sz w:val="20"/>
          <w:szCs w:val="20"/>
        </w:rPr>
        <w:t>szczególności</w:t>
      </w:r>
      <w:r w:rsidRPr="009730B7">
        <w:rPr>
          <w:rFonts w:ascii="URW DIN" w:hAnsi="URW DIN"/>
          <w:sz w:val="20"/>
          <w:szCs w:val="20"/>
        </w:rPr>
        <w:t xml:space="preserve"> instrukcje obsługi, podręczniki użytkownika, specyfikacje techniczne, </w:t>
      </w:r>
      <w:r w:rsidR="005E39DE" w:rsidRPr="009730B7">
        <w:rPr>
          <w:rFonts w:ascii="URW DIN" w:hAnsi="URW DIN"/>
          <w:sz w:val="20"/>
          <w:szCs w:val="20"/>
        </w:rPr>
        <w:t xml:space="preserve">dokumenty analityczne oraz techniczne </w:t>
      </w:r>
      <w:proofErr w:type="spellStart"/>
      <w:r w:rsidR="00EF7DBE">
        <w:rPr>
          <w:rFonts w:ascii="URW DIN" w:hAnsi="URW DIN"/>
          <w:sz w:val="20"/>
          <w:szCs w:val="20"/>
        </w:rPr>
        <w:t>SOSiR</w:t>
      </w:r>
      <w:proofErr w:type="spellEnd"/>
      <w:r w:rsidR="005E39DE" w:rsidRPr="009730B7">
        <w:rPr>
          <w:rFonts w:ascii="URW DIN" w:hAnsi="URW DIN"/>
          <w:sz w:val="20"/>
          <w:szCs w:val="20"/>
        </w:rPr>
        <w:t xml:space="preserve">, </w:t>
      </w:r>
      <w:r w:rsidRPr="009730B7">
        <w:rPr>
          <w:rFonts w:ascii="URW DIN" w:hAnsi="URW DIN"/>
          <w:sz w:val="20"/>
          <w:szCs w:val="20"/>
        </w:rPr>
        <w:t>przekazywane Zamawiającemu zgodnie z</w:t>
      </w:r>
      <w:r w:rsidR="00677E7B" w:rsidRPr="009730B7">
        <w:rPr>
          <w:rFonts w:ascii="URW DIN" w:hAnsi="URW DIN"/>
          <w:sz w:val="20"/>
          <w:szCs w:val="20"/>
        </w:rPr>
        <w:t xml:space="preserve"> </w:t>
      </w:r>
      <w:r w:rsidRPr="009730B7">
        <w:rPr>
          <w:rFonts w:ascii="URW DIN" w:hAnsi="URW DIN"/>
          <w:sz w:val="20"/>
          <w:szCs w:val="20"/>
        </w:rPr>
        <w:t>Umową</w:t>
      </w:r>
      <w:r w:rsidR="00317FB8" w:rsidRPr="009730B7">
        <w:rPr>
          <w:rFonts w:ascii="URW DIN" w:hAnsi="URW DIN"/>
          <w:sz w:val="20"/>
          <w:szCs w:val="20"/>
        </w:rPr>
        <w:t xml:space="preserve">. Dokumentacja obejmuje </w:t>
      </w:r>
      <w:r w:rsidR="00317FB8" w:rsidRPr="009730B7">
        <w:rPr>
          <w:rFonts w:ascii="URW DIN" w:hAnsi="URW DIN" w:cs="Calibri"/>
          <w:sz w:val="20"/>
          <w:szCs w:val="20"/>
        </w:rPr>
        <w:t xml:space="preserve">także dokumentację dla </w:t>
      </w:r>
      <w:r w:rsidR="009A25FC" w:rsidRPr="009730B7">
        <w:rPr>
          <w:rFonts w:ascii="URW DIN" w:hAnsi="URW DIN" w:cs="Calibri"/>
          <w:sz w:val="20"/>
          <w:szCs w:val="20"/>
        </w:rPr>
        <w:t>u</w:t>
      </w:r>
      <w:r w:rsidR="00317FB8" w:rsidRPr="009730B7">
        <w:rPr>
          <w:rFonts w:ascii="URW DIN" w:hAnsi="URW DIN" w:cs="Calibri"/>
          <w:sz w:val="20"/>
          <w:szCs w:val="20"/>
        </w:rPr>
        <w:t xml:space="preserve">żytkowników </w:t>
      </w:r>
      <w:r w:rsidR="00F638F5">
        <w:rPr>
          <w:rFonts w:ascii="URW DIN" w:hAnsi="URW DIN" w:cs="Calibri"/>
          <w:sz w:val="20"/>
          <w:szCs w:val="20"/>
        </w:rPr>
        <w:t>Systemu</w:t>
      </w:r>
      <w:r w:rsidR="00317FB8" w:rsidRPr="009730B7">
        <w:rPr>
          <w:rFonts w:ascii="URW DIN" w:hAnsi="URW DIN" w:cs="Calibri"/>
          <w:sz w:val="20"/>
          <w:szCs w:val="20"/>
        </w:rPr>
        <w:t xml:space="preserve">, w tym również </w:t>
      </w:r>
      <w:r w:rsidR="00A17ABE" w:rsidRPr="009730B7">
        <w:rPr>
          <w:rFonts w:ascii="URW DIN" w:hAnsi="URW DIN" w:cs="Calibri"/>
          <w:sz w:val="20"/>
          <w:szCs w:val="20"/>
        </w:rPr>
        <w:t>w wersji e-learningowej</w:t>
      </w:r>
      <w:r w:rsidR="00317FB8" w:rsidRPr="009730B7">
        <w:rPr>
          <w:rFonts w:ascii="URW DIN" w:hAnsi="URW DIN" w:cs="Calibri"/>
          <w:sz w:val="20"/>
          <w:szCs w:val="20"/>
        </w:rPr>
        <w:t>.</w:t>
      </w:r>
    </w:p>
    <w:p w14:paraId="374DD8E7" w14:textId="33229017" w:rsidR="00334A8A" w:rsidRPr="009730B7" w:rsidRDefault="00334A8A" w:rsidP="00F128F3">
      <w:pPr>
        <w:numPr>
          <w:ilvl w:val="2"/>
          <w:numId w:val="43"/>
        </w:numPr>
        <w:spacing w:before="240" w:after="120"/>
        <w:ind w:left="1701"/>
        <w:jc w:val="both"/>
        <w:rPr>
          <w:rFonts w:ascii="URW DIN" w:hAnsi="URW DIN"/>
          <w:sz w:val="20"/>
          <w:szCs w:val="20"/>
        </w:rPr>
      </w:pPr>
      <w:r w:rsidRPr="009730B7">
        <w:rPr>
          <w:rFonts w:ascii="URW DIN" w:hAnsi="URW DIN"/>
          <w:b/>
          <w:sz w:val="20"/>
          <w:szCs w:val="20"/>
        </w:rPr>
        <w:t xml:space="preserve">Dokumentacja osób trzecich </w:t>
      </w:r>
      <w:r w:rsidRPr="009730B7">
        <w:rPr>
          <w:rFonts w:ascii="URW DIN" w:hAnsi="URW DIN"/>
          <w:sz w:val="20"/>
          <w:szCs w:val="20"/>
        </w:rPr>
        <w:t>oznacza wszelką dokumentację, która nie</w:t>
      </w:r>
      <w:r w:rsidR="00677E7B" w:rsidRPr="009730B7">
        <w:rPr>
          <w:rFonts w:ascii="URW DIN" w:hAnsi="URW DIN"/>
          <w:sz w:val="20"/>
          <w:szCs w:val="20"/>
        </w:rPr>
        <w:t xml:space="preserve"> </w:t>
      </w:r>
      <w:r w:rsidRPr="009730B7">
        <w:rPr>
          <w:rFonts w:ascii="URW DIN" w:hAnsi="URW DIN"/>
          <w:sz w:val="20"/>
          <w:szCs w:val="20"/>
        </w:rPr>
        <w:t>została stworzona przez Wykonawcę lub osoby, którymi się posługuje</w:t>
      </w:r>
      <w:r w:rsidR="00922E4D" w:rsidRPr="009730B7">
        <w:rPr>
          <w:rFonts w:ascii="URW DIN" w:hAnsi="URW DIN"/>
          <w:sz w:val="20"/>
          <w:szCs w:val="20"/>
        </w:rPr>
        <w:t xml:space="preserve"> </w:t>
      </w:r>
      <w:r w:rsidRPr="009730B7">
        <w:rPr>
          <w:rFonts w:ascii="URW DIN" w:hAnsi="URW DIN"/>
          <w:sz w:val="20"/>
          <w:szCs w:val="20"/>
        </w:rPr>
        <w:t>w</w:t>
      </w:r>
      <w:r w:rsidR="00441D16" w:rsidRPr="009730B7">
        <w:rPr>
          <w:rFonts w:ascii="URW DIN" w:hAnsi="URW DIN"/>
          <w:sz w:val="20"/>
          <w:szCs w:val="20"/>
        </w:rPr>
        <w:t xml:space="preserve"> </w:t>
      </w:r>
      <w:r w:rsidRPr="009730B7">
        <w:rPr>
          <w:rFonts w:ascii="URW DIN" w:hAnsi="URW DIN"/>
          <w:sz w:val="20"/>
          <w:szCs w:val="20"/>
        </w:rPr>
        <w:t>ramach wykonywania Umowy (w tym podwykonawców), do której Prawa Własności Intelektualnej przysługują osobom trzecim</w:t>
      </w:r>
      <w:r w:rsidR="00FA24A9" w:rsidRPr="009730B7">
        <w:rPr>
          <w:rFonts w:ascii="URW DIN" w:hAnsi="URW DIN"/>
          <w:sz w:val="20"/>
          <w:szCs w:val="20"/>
        </w:rPr>
        <w:t>.</w:t>
      </w:r>
    </w:p>
    <w:p w14:paraId="3700C9C2" w14:textId="74F5B0C9" w:rsidR="00D55FA6" w:rsidRPr="009730B7" w:rsidRDefault="00D55FA6" w:rsidP="00F128F3">
      <w:pPr>
        <w:numPr>
          <w:ilvl w:val="2"/>
          <w:numId w:val="43"/>
        </w:numPr>
        <w:spacing w:before="240" w:after="120"/>
        <w:ind w:left="1701"/>
        <w:jc w:val="both"/>
        <w:rPr>
          <w:rFonts w:ascii="URW DIN" w:hAnsi="URW DIN"/>
          <w:b/>
          <w:sz w:val="20"/>
          <w:szCs w:val="20"/>
        </w:rPr>
      </w:pPr>
      <w:r w:rsidRPr="009730B7">
        <w:rPr>
          <w:rFonts w:ascii="URW DIN" w:hAnsi="URW DIN"/>
          <w:b/>
          <w:sz w:val="20"/>
          <w:szCs w:val="20"/>
        </w:rPr>
        <w:t xml:space="preserve">Dostawa </w:t>
      </w:r>
      <w:r w:rsidRPr="009730B7">
        <w:rPr>
          <w:rFonts w:ascii="URW DIN" w:hAnsi="URW DIN"/>
          <w:sz w:val="20"/>
          <w:szCs w:val="20"/>
        </w:rPr>
        <w:t xml:space="preserve">oznacza wytworzenie lub dostarczenie przez Wykonawcę Zamawiającemu </w:t>
      </w:r>
      <w:r w:rsidR="0072299C" w:rsidRPr="009730B7">
        <w:rPr>
          <w:rFonts w:ascii="URW DIN" w:hAnsi="URW DIN"/>
          <w:sz w:val="20"/>
          <w:szCs w:val="20"/>
        </w:rPr>
        <w:t>Produktów,</w:t>
      </w:r>
      <w:r w:rsidR="00920E38" w:rsidRPr="009730B7">
        <w:rPr>
          <w:rFonts w:ascii="URW DIN" w:hAnsi="URW DIN"/>
          <w:sz w:val="20"/>
          <w:szCs w:val="20"/>
        </w:rPr>
        <w:t xml:space="preserve"> Oprogramowania Dedykowanego</w:t>
      </w:r>
      <w:r w:rsidRPr="009730B7">
        <w:rPr>
          <w:rFonts w:ascii="URW DIN" w:hAnsi="URW DIN"/>
          <w:sz w:val="20"/>
          <w:szCs w:val="20"/>
        </w:rPr>
        <w:t xml:space="preserve"> w </w:t>
      </w:r>
      <w:r w:rsidR="00352069" w:rsidRPr="009730B7">
        <w:rPr>
          <w:rFonts w:ascii="URW DIN" w:hAnsi="URW DIN"/>
          <w:sz w:val="20"/>
          <w:szCs w:val="20"/>
        </w:rPr>
        <w:t>liczbie</w:t>
      </w:r>
      <w:r w:rsidR="00B37852" w:rsidRPr="009730B7">
        <w:rPr>
          <w:rFonts w:ascii="URW DIN" w:hAnsi="URW DIN"/>
          <w:sz w:val="20"/>
          <w:szCs w:val="20"/>
        </w:rPr>
        <w:t xml:space="preserve"> oraz terminach określonych w</w:t>
      </w:r>
      <w:r w:rsidR="00352069" w:rsidRPr="009730B7">
        <w:rPr>
          <w:rFonts w:ascii="URW DIN" w:hAnsi="URW DIN"/>
          <w:sz w:val="20"/>
          <w:szCs w:val="20"/>
        </w:rPr>
        <w:t> </w:t>
      </w:r>
      <w:r w:rsidR="00E679E7" w:rsidRPr="009730B7">
        <w:rPr>
          <w:rFonts w:ascii="URW DIN" w:hAnsi="URW DIN"/>
          <w:sz w:val="20"/>
          <w:szCs w:val="20"/>
        </w:rPr>
        <w:t xml:space="preserve">Szczegółowym </w:t>
      </w:r>
      <w:r w:rsidR="00413B91" w:rsidRPr="009730B7">
        <w:rPr>
          <w:rFonts w:ascii="URW DIN" w:hAnsi="URW DIN"/>
          <w:sz w:val="20"/>
          <w:szCs w:val="20"/>
        </w:rPr>
        <w:t>Harmonogramie</w:t>
      </w:r>
      <w:r w:rsidRPr="009730B7">
        <w:rPr>
          <w:rFonts w:ascii="URW DIN" w:hAnsi="URW DIN"/>
          <w:sz w:val="20"/>
          <w:szCs w:val="20"/>
        </w:rPr>
        <w:t xml:space="preserve"> </w:t>
      </w:r>
      <w:r w:rsidR="00D625D5" w:rsidRPr="009730B7">
        <w:rPr>
          <w:rFonts w:ascii="URW DIN" w:hAnsi="URW DIN"/>
          <w:sz w:val="20"/>
          <w:szCs w:val="20"/>
        </w:rPr>
        <w:t>Realizacji Zamówienia</w:t>
      </w:r>
      <w:r w:rsidRPr="009730B7">
        <w:rPr>
          <w:rFonts w:ascii="URW DIN" w:hAnsi="URW DIN"/>
          <w:sz w:val="20"/>
          <w:szCs w:val="20"/>
        </w:rPr>
        <w:t xml:space="preserve"> </w:t>
      </w:r>
      <w:r w:rsidR="00C95D3A" w:rsidRPr="009730B7">
        <w:rPr>
          <w:rFonts w:ascii="URW DIN" w:hAnsi="URW DIN"/>
          <w:sz w:val="20"/>
          <w:szCs w:val="20"/>
        </w:rPr>
        <w:t xml:space="preserve">oraz zgodnie z </w:t>
      </w:r>
      <w:r w:rsidR="00DC6739" w:rsidRPr="009730B7">
        <w:rPr>
          <w:rFonts w:ascii="URW DIN" w:hAnsi="URW DIN"/>
          <w:sz w:val="20"/>
          <w:szCs w:val="20"/>
        </w:rPr>
        <w:t>Warunk</w:t>
      </w:r>
      <w:r w:rsidR="00FD6CA5" w:rsidRPr="009730B7">
        <w:rPr>
          <w:rFonts w:ascii="URW DIN" w:hAnsi="URW DIN"/>
          <w:sz w:val="20"/>
          <w:szCs w:val="20"/>
        </w:rPr>
        <w:t>ami</w:t>
      </w:r>
      <w:r w:rsidR="00DC6739" w:rsidRPr="009730B7">
        <w:rPr>
          <w:rFonts w:ascii="URW DIN" w:hAnsi="URW DIN"/>
          <w:sz w:val="20"/>
          <w:szCs w:val="20"/>
        </w:rPr>
        <w:t xml:space="preserve"> Zamówienia</w:t>
      </w:r>
      <w:r w:rsidR="00B37852" w:rsidRPr="009730B7">
        <w:rPr>
          <w:rFonts w:ascii="URW DIN" w:hAnsi="URW DIN"/>
          <w:sz w:val="20"/>
          <w:szCs w:val="20"/>
        </w:rPr>
        <w:t xml:space="preserve"> i</w:t>
      </w:r>
      <w:r w:rsidR="00FA24A9" w:rsidRPr="009730B7">
        <w:rPr>
          <w:rFonts w:ascii="URW DIN" w:hAnsi="URW DIN"/>
          <w:sz w:val="20"/>
          <w:szCs w:val="20"/>
        </w:rPr>
        <w:t xml:space="preserve"> </w:t>
      </w:r>
      <w:r w:rsidR="00FD6CA5" w:rsidRPr="009730B7">
        <w:rPr>
          <w:rFonts w:ascii="URW DIN" w:hAnsi="URW DIN"/>
          <w:sz w:val="20"/>
          <w:szCs w:val="20"/>
        </w:rPr>
        <w:t>Ofertą</w:t>
      </w:r>
      <w:r w:rsidRPr="009730B7">
        <w:rPr>
          <w:rFonts w:ascii="URW DIN" w:hAnsi="URW DIN"/>
          <w:sz w:val="20"/>
          <w:szCs w:val="20"/>
        </w:rPr>
        <w:t>.</w:t>
      </w:r>
      <w:r w:rsidR="007934E6" w:rsidRPr="009730B7">
        <w:rPr>
          <w:rFonts w:ascii="URW DIN" w:hAnsi="URW DIN"/>
          <w:sz w:val="20"/>
          <w:szCs w:val="20"/>
        </w:rPr>
        <w:t xml:space="preserve"> </w:t>
      </w:r>
      <w:r w:rsidR="00401308" w:rsidRPr="009730B7">
        <w:rPr>
          <w:rFonts w:ascii="URW DIN" w:hAnsi="URW DIN"/>
          <w:sz w:val="20"/>
          <w:szCs w:val="20"/>
        </w:rPr>
        <w:t xml:space="preserve">Dostawa </w:t>
      </w:r>
      <w:r w:rsidR="0028158F" w:rsidRPr="009730B7">
        <w:rPr>
          <w:rFonts w:ascii="URW DIN" w:hAnsi="URW DIN"/>
          <w:sz w:val="20"/>
          <w:szCs w:val="20"/>
        </w:rPr>
        <w:t>Rozwiązania równoważnego obejmuje również dostarczenie Produktów</w:t>
      </w:r>
      <w:r w:rsidR="00401308" w:rsidRPr="009730B7">
        <w:rPr>
          <w:rFonts w:ascii="URW DIN" w:hAnsi="URW DIN"/>
          <w:sz w:val="20"/>
          <w:szCs w:val="20"/>
        </w:rPr>
        <w:t xml:space="preserve"> równoważnych</w:t>
      </w:r>
      <w:r w:rsidR="0028158F" w:rsidRPr="009730B7">
        <w:rPr>
          <w:rFonts w:ascii="URW DIN" w:hAnsi="URW DIN"/>
          <w:sz w:val="20"/>
          <w:szCs w:val="20"/>
        </w:rPr>
        <w:t>.</w:t>
      </w:r>
    </w:p>
    <w:p w14:paraId="3448DD16" w14:textId="7EDFD4D8" w:rsidR="003D2325" w:rsidRDefault="003D2325" w:rsidP="00F128F3">
      <w:pPr>
        <w:numPr>
          <w:ilvl w:val="2"/>
          <w:numId w:val="43"/>
        </w:numPr>
        <w:spacing w:before="240" w:after="120"/>
        <w:ind w:left="1701"/>
        <w:jc w:val="both"/>
        <w:rPr>
          <w:rFonts w:ascii="URW DIN" w:hAnsi="URW DIN"/>
          <w:sz w:val="20"/>
          <w:szCs w:val="20"/>
        </w:rPr>
      </w:pPr>
      <w:r w:rsidRPr="009730B7">
        <w:rPr>
          <w:rFonts w:ascii="URW DIN" w:hAnsi="URW DIN"/>
          <w:b/>
          <w:sz w:val="20"/>
          <w:szCs w:val="20"/>
        </w:rPr>
        <w:t xml:space="preserve">Etap </w:t>
      </w:r>
      <w:r w:rsidRPr="009730B7">
        <w:rPr>
          <w:rFonts w:ascii="URW DIN" w:hAnsi="URW DIN"/>
          <w:sz w:val="20"/>
          <w:szCs w:val="20"/>
        </w:rPr>
        <w:t xml:space="preserve">oznacza wydzieloną </w:t>
      </w:r>
      <w:r w:rsidR="00806D04" w:rsidRPr="009730B7">
        <w:rPr>
          <w:rFonts w:ascii="URW DIN" w:hAnsi="URW DIN"/>
          <w:sz w:val="20"/>
          <w:szCs w:val="20"/>
        </w:rPr>
        <w:t xml:space="preserve">funkcjonalnie i </w:t>
      </w:r>
      <w:r w:rsidRPr="009730B7">
        <w:rPr>
          <w:rFonts w:ascii="URW DIN" w:hAnsi="URW DIN"/>
          <w:sz w:val="20"/>
          <w:szCs w:val="20"/>
        </w:rPr>
        <w:t>organizacyjnie</w:t>
      </w:r>
      <w:r w:rsidR="00806D04" w:rsidRPr="009730B7">
        <w:rPr>
          <w:rFonts w:ascii="URW DIN" w:hAnsi="URW DIN"/>
          <w:sz w:val="20"/>
          <w:szCs w:val="20"/>
        </w:rPr>
        <w:t xml:space="preserve"> </w:t>
      </w:r>
      <w:r w:rsidR="007E10E2" w:rsidRPr="009730B7">
        <w:rPr>
          <w:rFonts w:ascii="URW DIN" w:hAnsi="URW DIN"/>
          <w:sz w:val="20"/>
          <w:szCs w:val="20"/>
        </w:rPr>
        <w:t>lub</w:t>
      </w:r>
      <w:r w:rsidR="00806D04" w:rsidRPr="009730B7">
        <w:rPr>
          <w:rFonts w:ascii="URW DIN" w:hAnsi="URW DIN"/>
          <w:sz w:val="20"/>
          <w:szCs w:val="20"/>
        </w:rPr>
        <w:t xml:space="preserve"> finansowo </w:t>
      </w:r>
      <w:r w:rsidRPr="009730B7">
        <w:rPr>
          <w:rFonts w:ascii="URW DIN" w:hAnsi="URW DIN"/>
          <w:sz w:val="20"/>
          <w:szCs w:val="20"/>
        </w:rPr>
        <w:t xml:space="preserve">część Wdrożenia, dla której przewidziano odrębny </w:t>
      </w:r>
      <w:r w:rsidR="002D5430" w:rsidRPr="009730B7">
        <w:rPr>
          <w:rFonts w:ascii="URW DIN" w:hAnsi="URW DIN"/>
          <w:sz w:val="20"/>
          <w:szCs w:val="20"/>
        </w:rPr>
        <w:t>O</w:t>
      </w:r>
      <w:r w:rsidRPr="009730B7">
        <w:rPr>
          <w:rFonts w:ascii="URW DIN" w:hAnsi="URW DIN"/>
          <w:sz w:val="20"/>
          <w:szCs w:val="20"/>
        </w:rPr>
        <w:t>dbiór</w:t>
      </w:r>
      <w:r w:rsidR="00B37852" w:rsidRPr="009730B7">
        <w:rPr>
          <w:rFonts w:ascii="URW DIN" w:hAnsi="URW DIN"/>
          <w:sz w:val="20"/>
          <w:szCs w:val="20"/>
        </w:rPr>
        <w:t xml:space="preserve"> </w:t>
      </w:r>
      <w:r w:rsidR="00C93EE8" w:rsidRPr="009730B7">
        <w:rPr>
          <w:rFonts w:ascii="URW DIN" w:hAnsi="URW DIN"/>
          <w:sz w:val="20"/>
          <w:szCs w:val="20"/>
        </w:rPr>
        <w:t>lub</w:t>
      </w:r>
      <w:r w:rsidR="000A1383" w:rsidRPr="009730B7">
        <w:rPr>
          <w:rFonts w:ascii="URW DIN" w:hAnsi="URW DIN"/>
          <w:sz w:val="20"/>
          <w:szCs w:val="20"/>
        </w:rPr>
        <w:t xml:space="preserve"> </w:t>
      </w:r>
      <w:r w:rsidR="00806D04" w:rsidRPr="009730B7">
        <w:rPr>
          <w:rFonts w:ascii="URW DIN" w:hAnsi="URW DIN"/>
          <w:sz w:val="20"/>
          <w:szCs w:val="20"/>
        </w:rPr>
        <w:t xml:space="preserve">terminy płatności </w:t>
      </w:r>
      <w:r w:rsidR="00BF7CA0" w:rsidRPr="009730B7">
        <w:rPr>
          <w:rFonts w:ascii="URW DIN" w:hAnsi="URW DIN"/>
          <w:sz w:val="20"/>
          <w:szCs w:val="20"/>
        </w:rPr>
        <w:t>W</w:t>
      </w:r>
      <w:r w:rsidR="00806D04" w:rsidRPr="009730B7">
        <w:rPr>
          <w:rFonts w:ascii="URW DIN" w:hAnsi="URW DIN"/>
          <w:sz w:val="20"/>
          <w:szCs w:val="20"/>
        </w:rPr>
        <w:t>ynagrodzenia</w:t>
      </w:r>
      <w:r w:rsidR="21B1BA2D" w:rsidRPr="009730B7">
        <w:rPr>
          <w:rFonts w:ascii="URW DIN" w:hAnsi="URW DIN"/>
          <w:sz w:val="20"/>
          <w:szCs w:val="20"/>
        </w:rPr>
        <w:t>,</w:t>
      </w:r>
      <w:r w:rsidR="00BF7CA0" w:rsidRPr="009730B7">
        <w:rPr>
          <w:rFonts w:ascii="URW DIN" w:hAnsi="URW DIN"/>
          <w:sz w:val="20"/>
          <w:szCs w:val="20"/>
        </w:rPr>
        <w:t xml:space="preserve"> jeśli w </w:t>
      </w:r>
      <w:r w:rsidR="00311035" w:rsidRPr="009730B7">
        <w:rPr>
          <w:rFonts w:ascii="URW DIN" w:hAnsi="URW DIN"/>
          <w:sz w:val="20"/>
          <w:szCs w:val="20"/>
        </w:rPr>
        <w:t xml:space="preserve">Ramowym </w:t>
      </w:r>
      <w:r w:rsidR="00BF7CA0" w:rsidRPr="009730B7">
        <w:rPr>
          <w:rFonts w:ascii="URW DIN" w:hAnsi="URW DIN"/>
          <w:sz w:val="20"/>
          <w:szCs w:val="20"/>
        </w:rPr>
        <w:t xml:space="preserve">Harmonogramie </w:t>
      </w:r>
      <w:r w:rsidR="009468C1" w:rsidRPr="009730B7">
        <w:rPr>
          <w:rFonts w:ascii="URW DIN" w:hAnsi="URW DIN"/>
          <w:sz w:val="20"/>
          <w:szCs w:val="20"/>
        </w:rPr>
        <w:t>Realizacji Zamówienia</w:t>
      </w:r>
      <w:r w:rsidR="00BF7CA0" w:rsidRPr="009730B7">
        <w:rPr>
          <w:rFonts w:ascii="URW DIN" w:hAnsi="URW DIN"/>
          <w:sz w:val="20"/>
          <w:szCs w:val="20"/>
        </w:rPr>
        <w:t xml:space="preserve"> do danej kategorii została przypisana określona kwota Wynagrodzenia</w:t>
      </w:r>
      <w:r w:rsidR="00C07CBD" w:rsidRPr="009730B7">
        <w:rPr>
          <w:rFonts w:ascii="URW DIN" w:hAnsi="URW DIN"/>
          <w:sz w:val="20"/>
          <w:szCs w:val="20"/>
        </w:rPr>
        <w:t>.</w:t>
      </w:r>
      <w:r w:rsidRPr="009730B7">
        <w:rPr>
          <w:rFonts w:ascii="URW DIN" w:hAnsi="URW DIN"/>
          <w:sz w:val="20"/>
          <w:szCs w:val="20"/>
        </w:rPr>
        <w:t xml:space="preserve"> </w:t>
      </w:r>
      <w:r w:rsidR="00681980" w:rsidRPr="009730B7">
        <w:rPr>
          <w:rFonts w:ascii="URW DIN" w:hAnsi="URW DIN"/>
          <w:sz w:val="20"/>
          <w:szCs w:val="20"/>
        </w:rPr>
        <w:t xml:space="preserve">Etapy zostały opisane w Szczegółowym Harmonogramie </w:t>
      </w:r>
      <w:r w:rsidR="009468C1" w:rsidRPr="009730B7">
        <w:rPr>
          <w:rFonts w:ascii="URW DIN" w:hAnsi="URW DIN"/>
          <w:sz w:val="20"/>
          <w:szCs w:val="20"/>
        </w:rPr>
        <w:t>Realizacji Zamówienia</w:t>
      </w:r>
      <w:r w:rsidR="00681980" w:rsidRPr="009730B7">
        <w:rPr>
          <w:rFonts w:ascii="URW DIN" w:hAnsi="URW DIN"/>
          <w:sz w:val="20"/>
          <w:szCs w:val="20"/>
        </w:rPr>
        <w:t xml:space="preserve">. </w:t>
      </w:r>
      <w:r w:rsidR="0048512E" w:rsidRPr="009730B7">
        <w:rPr>
          <w:rFonts w:ascii="URW DIN" w:hAnsi="URW DIN"/>
          <w:sz w:val="20"/>
          <w:szCs w:val="20"/>
        </w:rPr>
        <w:t xml:space="preserve">Poszczególne Etapy mogą składać się z kamieni milowych, </w:t>
      </w:r>
      <w:r w:rsidR="00681980" w:rsidRPr="009730B7">
        <w:rPr>
          <w:rFonts w:ascii="URW DIN" w:hAnsi="URW DIN"/>
          <w:sz w:val="20"/>
          <w:szCs w:val="20"/>
        </w:rPr>
        <w:t>mających na celu ocenę postępu wykonania istotnych wydarzeń projektowych (podetapów</w:t>
      </w:r>
      <w:r w:rsidR="00C37CF5" w:rsidRPr="009730B7">
        <w:rPr>
          <w:rFonts w:ascii="URW DIN" w:hAnsi="URW DIN"/>
          <w:sz w:val="20"/>
          <w:szCs w:val="20"/>
        </w:rPr>
        <w:t xml:space="preserve"> podlegających rygorowi umownemu jak Etapy)</w:t>
      </w:r>
      <w:r w:rsidR="00681980" w:rsidRPr="009730B7">
        <w:rPr>
          <w:rFonts w:ascii="URW DIN" w:hAnsi="URW DIN"/>
          <w:sz w:val="20"/>
          <w:szCs w:val="20"/>
        </w:rPr>
        <w:t xml:space="preserve">, wyszczególnione w Harmonogramie </w:t>
      </w:r>
      <w:r w:rsidR="009468C1" w:rsidRPr="009730B7">
        <w:rPr>
          <w:rFonts w:ascii="URW DIN" w:hAnsi="URW DIN"/>
          <w:sz w:val="20"/>
          <w:szCs w:val="20"/>
        </w:rPr>
        <w:t>Realizacji Zamówienia</w:t>
      </w:r>
      <w:r w:rsidR="00681980" w:rsidRPr="009730B7">
        <w:rPr>
          <w:rFonts w:ascii="URW DIN" w:hAnsi="URW DIN"/>
          <w:sz w:val="20"/>
          <w:szCs w:val="20"/>
        </w:rPr>
        <w:t>, stanowiącym Załącznik 3 do Umowy.</w:t>
      </w:r>
    </w:p>
    <w:p w14:paraId="20ED09EC" w14:textId="559D7E9B" w:rsidR="00D87C33" w:rsidRPr="009730B7" w:rsidRDefault="00D87C33" w:rsidP="00F128F3">
      <w:pPr>
        <w:numPr>
          <w:ilvl w:val="2"/>
          <w:numId w:val="43"/>
        </w:numPr>
        <w:spacing w:before="240" w:after="120"/>
        <w:ind w:left="1701"/>
        <w:jc w:val="both"/>
        <w:rPr>
          <w:rFonts w:ascii="URW DIN" w:hAnsi="URW DIN"/>
          <w:sz w:val="20"/>
          <w:szCs w:val="20"/>
        </w:rPr>
      </w:pPr>
      <w:r>
        <w:rPr>
          <w:rFonts w:ascii="URW DIN" w:hAnsi="URW DIN"/>
          <w:b/>
          <w:sz w:val="20"/>
          <w:szCs w:val="20"/>
        </w:rPr>
        <w:t xml:space="preserve">Grupa Kapitałowa </w:t>
      </w:r>
      <w:r w:rsidRPr="00D87C33">
        <w:rPr>
          <w:rFonts w:ascii="URW DIN" w:hAnsi="URW DIN"/>
          <w:bCs/>
          <w:sz w:val="20"/>
          <w:szCs w:val="20"/>
        </w:rPr>
        <w:t>oznacz grupę kapitałową</w:t>
      </w:r>
      <w:r>
        <w:rPr>
          <w:rFonts w:ascii="URW DIN" w:hAnsi="URW DIN"/>
          <w:b/>
          <w:sz w:val="20"/>
          <w:szCs w:val="20"/>
        </w:rPr>
        <w:t xml:space="preserve"> </w:t>
      </w:r>
      <w:r w:rsidRPr="009730B7">
        <w:rPr>
          <w:rFonts w:ascii="URW DIN" w:hAnsi="URW DIN"/>
          <w:sz w:val="20"/>
        </w:rPr>
        <w:t>w rozumieniu przepisów ustawy z dnia 16 lutego 2007 roku o ochronie konkurencji i konsumentów</w:t>
      </w:r>
      <w:r>
        <w:rPr>
          <w:rFonts w:ascii="URW DIN" w:hAnsi="URW DIN"/>
          <w:sz w:val="20"/>
        </w:rPr>
        <w:t>.</w:t>
      </w:r>
    </w:p>
    <w:p w14:paraId="7D4B35B0" w14:textId="3E7B3050" w:rsidR="00E93A78" w:rsidRPr="009730B7" w:rsidRDefault="00E93A78" w:rsidP="00F128F3">
      <w:pPr>
        <w:numPr>
          <w:ilvl w:val="2"/>
          <w:numId w:val="43"/>
        </w:numPr>
        <w:spacing w:before="240" w:after="120"/>
        <w:ind w:left="1701"/>
        <w:jc w:val="both"/>
        <w:rPr>
          <w:rFonts w:ascii="URW DIN" w:hAnsi="URW DIN"/>
          <w:b/>
          <w:bCs/>
          <w:sz w:val="20"/>
          <w:szCs w:val="20"/>
        </w:rPr>
      </w:pPr>
      <w:r w:rsidRPr="0AFD0EEC">
        <w:rPr>
          <w:rFonts w:ascii="URW DIN" w:hAnsi="URW DIN"/>
          <w:b/>
          <w:bCs/>
          <w:sz w:val="20"/>
          <w:szCs w:val="20"/>
        </w:rPr>
        <w:t xml:space="preserve">Instytucja Kontrolująca </w:t>
      </w:r>
      <w:r w:rsidRPr="0AFD0EEC">
        <w:rPr>
          <w:rFonts w:ascii="URW DIN" w:hAnsi="URW DIN"/>
          <w:sz w:val="20"/>
          <w:szCs w:val="20"/>
        </w:rPr>
        <w:t xml:space="preserve">oznacza Instytucję Pośredniczącą, ministra właściwego do spraw rozwoju regionalnego, Komisję Europejską, Europejski Trybunał Obrachunkowy, instytucję audytową w rozumieniu art. </w:t>
      </w:r>
      <w:r w:rsidR="00C80AB2" w:rsidRPr="0AFD0EEC">
        <w:rPr>
          <w:rFonts w:ascii="URW DIN" w:hAnsi="URW DIN"/>
          <w:sz w:val="20"/>
          <w:szCs w:val="20"/>
        </w:rPr>
        <w:t xml:space="preserve">2 </w:t>
      </w:r>
      <w:r w:rsidRPr="0AFD0EEC">
        <w:rPr>
          <w:rFonts w:ascii="URW DIN" w:hAnsi="URW DIN"/>
          <w:sz w:val="20"/>
          <w:szCs w:val="20"/>
        </w:rPr>
        <w:t xml:space="preserve">pkt </w:t>
      </w:r>
      <w:r w:rsidR="2FF0C8A4" w:rsidRPr="0AFD0EEC">
        <w:rPr>
          <w:rFonts w:ascii="URW DIN" w:hAnsi="URW DIN"/>
          <w:sz w:val="20"/>
          <w:szCs w:val="20"/>
        </w:rPr>
        <w:t>9</w:t>
      </w:r>
      <w:r w:rsidRPr="0AFD0EEC">
        <w:rPr>
          <w:rFonts w:ascii="URW DIN" w:hAnsi="URW DIN"/>
          <w:sz w:val="20"/>
          <w:szCs w:val="20"/>
        </w:rPr>
        <w:t xml:space="preserve"> </w:t>
      </w:r>
      <w:r w:rsidR="3DC76E5A" w:rsidRPr="0AFD0EEC">
        <w:rPr>
          <w:rFonts w:ascii="URW DIN" w:hAnsi="URW DIN"/>
          <w:sz w:val="20"/>
          <w:szCs w:val="20"/>
        </w:rPr>
        <w:t>ustawy z dnia 28 kwietnia 2022 r. o zasadach realizacji zadań finansowanych ze środków europejskich w perspektywie finansowej 2021-2027 (Dz. U. poz. 1079)</w:t>
      </w:r>
      <w:r w:rsidRPr="0AFD0EEC">
        <w:rPr>
          <w:rFonts w:ascii="URW DIN" w:hAnsi="URW DIN"/>
          <w:sz w:val="20"/>
          <w:szCs w:val="20"/>
        </w:rPr>
        <w:t>, a także inne podmioty uprawnione</w:t>
      </w:r>
      <w:r w:rsidR="00DA612A" w:rsidRPr="0AFD0EEC">
        <w:rPr>
          <w:rFonts w:ascii="URW DIN" w:hAnsi="URW DIN"/>
          <w:sz w:val="20"/>
          <w:szCs w:val="20"/>
        </w:rPr>
        <w:t xml:space="preserve"> </w:t>
      </w:r>
      <w:r w:rsidRPr="0AFD0EEC">
        <w:rPr>
          <w:rFonts w:ascii="URW DIN" w:hAnsi="URW DIN"/>
          <w:sz w:val="20"/>
          <w:szCs w:val="20"/>
        </w:rPr>
        <w:t>do dokonywania kontroli na podstawie odrębnych przepisów.</w:t>
      </w:r>
    </w:p>
    <w:p w14:paraId="2C45FA5C" w14:textId="6BF57028" w:rsidR="00E93A78" w:rsidRPr="009730B7" w:rsidRDefault="00E93A78" w:rsidP="00F128F3">
      <w:pPr>
        <w:numPr>
          <w:ilvl w:val="2"/>
          <w:numId w:val="43"/>
        </w:numPr>
        <w:spacing w:before="240" w:after="120"/>
        <w:ind w:left="1701"/>
        <w:jc w:val="both"/>
        <w:rPr>
          <w:rFonts w:ascii="URW DIN" w:hAnsi="URW DIN"/>
          <w:b/>
          <w:sz w:val="20"/>
          <w:szCs w:val="20"/>
        </w:rPr>
      </w:pPr>
      <w:r w:rsidRPr="009730B7">
        <w:rPr>
          <w:rFonts w:ascii="URW DIN" w:hAnsi="URW DIN"/>
          <w:b/>
          <w:bCs/>
          <w:sz w:val="20"/>
          <w:szCs w:val="20"/>
        </w:rPr>
        <w:t xml:space="preserve">Instytucja Pośrednicząca </w:t>
      </w:r>
      <w:r w:rsidRPr="009730B7">
        <w:rPr>
          <w:rFonts w:ascii="URW DIN" w:hAnsi="URW DIN"/>
          <w:sz w:val="20"/>
          <w:szCs w:val="20"/>
        </w:rPr>
        <w:t>oznacza Centrum Projektów Polska Cyfrowa z siedzibą w</w:t>
      </w:r>
      <w:r w:rsidR="00352069" w:rsidRPr="009730B7">
        <w:rPr>
          <w:rFonts w:ascii="URW DIN" w:hAnsi="URW DIN"/>
          <w:sz w:val="20"/>
          <w:szCs w:val="20"/>
        </w:rPr>
        <w:t> </w:t>
      </w:r>
      <w:r w:rsidRPr="009730B7">
        <w:rPr>
          <w:rFonts w:ascii="URW DIN" w:hAnsi="URW DIN"/>
          <w:sz w:val="20"/>
          <w:szCs w:val="20"/>
        </w:rPr>
        <w:t>Warszawie, adres do doręczeń: ul. Spokojna 13a, 01-044 Warszawa, będąc</w:t>
      </w:r>
      <w:r w:rsidR="00922E4D" w:rsidRPr="009730B7">
        <w:rPr>
          <w:rFonts w:ascii="URW DIN" w:hAnsi="URW DIN"/>
          <w:sz w:val="20"/>
          <w:szCs w:val="20"/>
        </w:rPr>
        <w:t>e</w:t>
      </w:r>
      <w:r w:rsidRPr="009730B7">
        <w:rPr>
          <w:rFonts w:ascii="URW DIN" w:hAnsi="URW DIN"/>
          <w:sz w:val="20"/>
          <w:szCs w:val="20"/>
        </w:rPr>
        <w:t xml:space="preserve"> stroną umowy z Zamawiającym o</w:t>
      </w:r>
      <w:r w:rsidR="000A1383" w:rsidRPr="009730B7">
        <w:rPr>
          <w:rFonts w:ascii="URW DIN" w:hAnsi="URW DIN"/>
          <w:sz w:val="20"/>
          <w:szCs w:val="20"/>
        </w:rPr>
        <w:t xml:space="preserve"> </w:t>
      </w:r>
      <w:r w:rsidRPr="009730B7">
        <w:rPr>
          <w:rFonts w:ascii="URW DIN" w:hAnsi="URW DIN"/>
          <w:sz w:val="20"/>
          <w:szCs w:val="20"/>
        </w:rPr>
        <w:t xml:space="preserve">dofinansowaniu Projektu pn. </w:t>
      </w:r>
      <w:proofErr w:type="spellStart"/>
      <w:r w:rsidR="003E387B">
        <w:rPr>
          <w:rFonts w:ascii="URW DIN" w:hAnsi="URW DIN"/>
          <w:sz w:val="20"/>
          <w:szCs w:val="20"/>
        </w:rPr>
        <w:t>SOSiR</w:t>
      </w:r>
      <w:proofErr w:type="spellEnd"/>
      <w:r w:rsidR="007633E5">
        <w:rPr>
          <w:rFonts w:ascii="URW DIN" w:hAnsi="URW DIN"/>
          <w:sz w:val="20"/>
          <w:szCs w:val="20"/>
        </w:rPr>
        <w:t>.</w:t>
      </w:r>
    </w:p>
    <w:p w14:paraId="60726863" w14:textId="41DC9AF4" w:rsidR="00BD143E" w:rsidRPr="009730B7" w:rsidRDefault="00BD143E" w:rsidP="00F128F3">
      <w:pPr>
        <w:numPr>
          <w:ilvl w:val="2"/>
          <w:numId w:val="43"/>
        </w:numPr>
        <w:spacing w:before="240" w:after="120"/>
        <w:ind w:left="1701"/>
        <w:jc w:val="both"/>
        <w:rPr>
          <w:rFonts w:ascii="URW DIN" w:hAnsi="URW DIN"/>
          <w:b/>
          <w:sz w:val="20"/>
          <w:szCs w:val="20"/>
        </w:rPr>
      </w:pPr>
      <w:r w:rsidRPr="009730B7">
        <w:rPr>
          <w:rFonts w:ascii="URW DIN" w:hAnsi="URW DIN"/>
          <w:b/>
          <w:bCs/>
          <w:sz w:val="20"/>
          <w:szCs w:val="20"/>
        </w:rPr>
        <w:t xml:space="preserve">Kod </w:t>
      </w:r>
      <w:r w:rsidR="00F513B0" w:rsidRPr="009730B7">
        <w:rPr>
          <w:rFonts w:ascii="URW DIN" w:hAnsi="URW DIN"/>
          <w:b/>
          <w:bCs/>
          <w:sz w:val="20"/>
          <w:szCs w:val="20"/>
        </w:rPr>
        <w:t>Ź</w:t>
      </w:r>
      <w:r w:rsidRPr="009730B7">
        <w:rPr>
          <w:rFonts w:ascii="URW DIN" w:hAnsi="URW DIN"/>
          <w:b/>
          <w:bCs/>
          <w:sz w:val="20"/>
          <w:szCs w:val="20"/>
        </w:rPr>
        <w:t xml:space="preserve">ródłowy </w:t>
      </w:r>
      <w:r w:rsidRPr="009730B7">
        <w:rPr>
          <w:rFonts w:ascii="URW DIN" w:hAnsi="URW DIN"/>
          <w:sz w:val="20"/>
          <w:szCs w:val="20"/>
        </w:rPr>
        <w:t>oznacza pliki źródłowe, skrypty, biblioteki .</w:t>
      </w:r>
      <w:proofErr w:type="spellStart"/>
      <w:r w:rsidRPr="009730B7">
        <w:rPr>
          <w:rFonts w:ascii="URW DIN" w:hAnsi="URW DIN"/>
          <w:sz w:val="20"/>
          <w:szCs w:val="20"/>
        </w:rPr>
        <w:t>dll</w:t>
      </w:r>
      <w:proofErr w:type="spellEnd"/>
      <w:r w:rsidRPr="009730B7">
        <w:rPr>
          <w:rFonts w:ascii="URW DIN" w:hAnsi="URW DIN"/>
          <w:sz w:val="20"/>
          <w:szCs w:val="20"/>
        </w:rPr>
        <w:t xml:space="preserve"> i inne niestandardowe narzędzia, niezbędne w procesie kompilacji lub konsolidacji Oprogramowana </w:t>
      </w:r>
      <w:r w:rsidRPr="009730B7">
        <w:rPr>
          <w:rFonts w:ascii="URW DIN" w:hAnsi="URW DIN"/>
          <w:sz w:val="20"/>
          <w:szCs w:val="20"/>
        </w:rPr>
        <w:lastRenderedPageBreak/>
        <w:t xml:space="preserve">Dedykowanego, a także opis kodu źródłowego, strukturę baz danych i opis struktury baz danych, słowników, definicji niezbędnych dla dalszego utrzymywania i rozwoju </w:t>
      </w:r>
      <w:r w:rsidR="00A817EC">
        <w:rPr>
          <w:rFonts w:ascii="URW DIN" w:hAnsi="URW DIN"/>
          <w:bCs/>
          <w:sz w:val="20"/>
          <w:szCs w:val="20"/>
        </w:rPr>
        <w:t>Systemu</w:t>
      </w:r>
      <w:r w:rsidRPr="009730B7">
        <w:rPr>
          <w:rFonts w:ascii="URW DIN" w:hAnsi="URW DIN"/>
          <w:sz w:val="20"/>
          <w:szCs w:val="20"/>
        </w:rPr>
        <w:t xml:space="preserve">. Pliki te muszą być dostarczone w formie, która nie wymaga </w:t>
      </w:r>
      <w:proofErr w:type="spellStart"/>
      <w:r w:rsidRPr="009730B7">
        <w:rPr>
          <w:rFonts w:ascii="URW DIN" w:hAnsi="URW DIN"/>
          <w:sz w:val="20"/>
          <w:szCs w:val="20"/>
        </w:rPr>
        <w:t>deasemblacji</w:t>
      </w:r>
      <w:proofErr w:type="spellEnd"/>
      <w:r w:rsidRPr="009730B7">
        <w:rPr>
          <w:rFonts w:ascii="URW DIN" w:hAnsi="URW DIN"/>
          <w:sz w:val="20"/>
          <w:szCs w:val="20"/>
        </w:rPr>
        <w:t xml:space="preserve"> ani dekompilacji i pozwala na ich modyfikację, kompilację i instalację.</w:t>
      </w:r>
    </w:p>
    <w:p w14:paraId="0F6E23FF" w14:textId="25F2A4A7" w:rsidR="00764DBF" w:rsidRPr="009730B7" w:rsidRDefault="00764DBF" w:rsidP="00F128F3">
      <w:pPr>
        <w:numPr>
          <w:ilvl w:val="2"/>
          <w:numId w:val="43"/>
        </w:numPr>
        <w:spacing w:before="240" w:after="120"/>
        <w:ind w:left="1701"/>
        <w:jc w:val="both"/>
        <w:rPr>
          <w:rFonts w:ascii="URW DIN" w:hAnsi="URW DIN"/>
          <w:b/>
          <w:sz w:val="20"/>
          <w:szCs w:val="20"/>
        </w:rPr>
      </w:pPr>
      <w:r w:rsidRPr="009730B7">
        <w:rPr>
          <w:rFonts w:ascii="URW DIN" w:hAnsi="URW DIN"/>
          <w:b/>
          <w:bCs/>
          <w:sz w:val="20"/>
          <w:szCs w:val="20"/>
        </w:rPr>
        <w:t xml:space="preserve">Komitet Sterujący </w:t>
      </w:r>
      <w:r w:rsidR="00DC6739" w:rsidRPr="009730B7">
        <w:rPr>
          <w:rFonts w:ascii="URW DIN" w:hAnsi="URW DIN"/>
          <w:sz w:val="20"/>
          <w:szCs w:val="20"/>
        </w:rPr>
        <w:t xml:space="preserve">oznacza </w:t>
      </w:r>
      <w:r w:rsidRPr="009730B7">
        <w:rPr>
          <w:rFonts w:ascii="URW DIN" w:hAnsi="URW DIN"/>
          <w:sz w:val="20"/>
          <w:szCs w:val="20"/>
        </w:rPr>
        <w:t xml:space="preserve">zespół </w:t>
      </w:r>
      <w:r w:rsidR="004475B1" w:rsidRPr="009730B7">
        <w:rPr>
          <w:rFonts w:ascii="URW DIN" w:hAnsi="URW DIN"/>
          <w:sz w:val="20"/>
          <w:szCs w:val="20"/>
        </w:rPr>
        <w:t>składający się z przedstawicieli Zamawiającego oraz Wykonawcy</w:t>
      </w:r>
      <w:r w:rsidR="00233F49" w:rsidRPr="009730B7">
        <w:rPr>
          <w:rFonts w:ascii="URW DIN" w:hAnsi="URW DIN"/>
          <w:sz w:val="20"/>
          <w:szCs w:val="20"/>
        </w:rPr>
        <w:t xml:space="preserve"> działający zgodnie z regulaminem Komitetu Sterującego</w:t>
      </w:r>
      <w:r w:rsidR="006E09C9" w:rsidRPr="009730B7">
        <w:rPr>
          <w:rFonts w:ascii="URW DIN" w:hAnsi="URW DIN"/>
          <w:sz w:val="20"/>
          <w:szCs w:val="20"/>
        </w:rPr>
        <w:t>. Przedstawiciel Wykonawcy zostanie powołany zgodnie z</w:t>
      </w:r>
      <w:r w:rsidR="00920E38" w:rsidRPr="009730B7">
        <w:rPr>
          <w:rFonts w:ascii="URW DIN" w:hAnsi="URW DIN"/>
          <w:sz w:val="20"/>
          <w:szCs w:val="20"/>
        </w:rPr>
        <w:t xml:space="preserve"> </w:t>
      </w:r>
      <w:r w:rsidRPr="009730B7">
        <w:rPr>
          <w:rFonts w:ascii="URW DIN" w:hAnsi="URW DIN"/>
          <w:sz w:val="20"/>
          <w:szCs w:val="20"/>
        </w:rPr>
        <w:t>zasada</w:t>
      </w:r>
      <w:r w:rsidR="006E09C9" w:rsidRPr="009730B7">
        <w:rPr>
          <w:rFonts w:ascii="URW DIN" w:hAnsi="URW DIN"/>
          <w:sz w:val="20"/>
          <w:szCs w:val="20"/>
        </w:rPr>
        <w:t>mi</w:t>
      </w:r>
      <w:r w:rsidRPr="009730B7">
        <w:rPr>
          <w:rFonts w:ascii="URW DIN" w:hAnsi="URW DIN"/>
          <w:sz w:val="20"/>
          <w:szCs w:val="20"/>
        </w:rPr>
        <w:t xml:space="preserve"> określony</w:t>
      </w:r>
      <w:r w:rsidR="006E09C9" w:rsidRPr="009730B7">
        <w:rPr>
          <w:rFonts w:ascii="URW DIN" w:hAnsi="URW DIN"/>
          <w:sz w:val="20"/>
          <w:szCs w:val="20"/>
        </w:rPr>
        <w:t>mi</w:t>
      </w:r>
      <w:r w:rsidRPr="009730B7">
        <w:rPr>
          <w:rFonts w:ascii="URW DIN" w:hAnsi="URW DIN"/>
          <w:sz w:val="20"/>
          <w:szCs w:val="20"/>
        </w:rPr>
        <w:t xml:space="preserve"> w</w:t>
      </w:r>
      <w:r w:rsidR="00352069" w:rsidRPr="009730B7">
        <w:rPr>
          <w:rFonts w:ascii="URW DIN" w:hAnsi="URW DIN"/>
          <w:sz w:val="20"/>
          <w:szCs w:val="20"/>
        </w:rPr>
        <w:t> </w:t>
      </w:r>
      <w:r w:rsidRPr="009730B7">
        <w:rPr>
          <w:rFonts w:ascii="URW DIN" w:hAnsi="URW DIN"/>
          <w:sz w:val="20"/>
          <w:szCs w:val="20"/>
        </w:rPr>
        <w:t>Załączniku 5</w:t>
      </w:r>
      <w:r w:rsidR="002D5430" w:rsidRPr="009730B7">
        <w:rPr>
          <w:rFonts w:ascii="URW DIN" w:hAnsi="URW DIN"/>
          <w:sz w:val="20"/>
          <w:szCs w:val="20"/>
        </w:rPr>
        <w:t>.</w:t>
      </w:r>
      <w:r w:rsidRPr="009730B7">
        <w:rPr>
          <w:rFonts w:ascii="URW DIN" w:hAnsi="URW DIN"/>
          <w:b/>
          <w:bCs/>
          <w:sz w:val="20"/>
          <w:szCs w:val="20"/>
        </w:rPr>
        <w:t xml:space="preserve"> </w:t>
      </w:r>
    </w:p>
    <w:p w14:paraId="0F67A370" w14:textId="34FF07E1" w:rsidR="00D55FA6" w:rsidRPr="009730B7" w:rsidRDefault="00C95D3A" w:rsidP="00F128F3">
      <w:pPr>
        <w:numPr>
          <w:ilvl w:val="2"/>
          <w:numId w:val="43"/>
        </w:numPr>
        <w:spacing w:before="240" w:after="120"/>
        <w:ind w:left="1701" w:hanging="708"/>
        <w:jc w:val="both"/>
        <w:rPr>
          <w:rFonts w:ascii="URW DIN" w:hAnsi="URW DIN"/>
          <w:sz w:val="20"/>
          <w:szCs w:val="20"/>
        </w:rPr>
      </w:pPr>
      <w:r w:rsidRPr="009730B7">
        <w:rPr>
          <w:rFonts w:ascii="URW DIN" w:hAnsi="URW DIN"/>
          <w:b/>
          <w:bCs/>
          <w:sz w:val="20"/>
          <w:szCs w:val="20"/>
        </w:rPr>
        <w:t xml:space="preserve">Koordynator </w:t>
      </w:r>
      <w:r w:rsidR="00D55FA6" w:rsidRPr="009730B7">
        <w:rPr>
          <w:rFonts w:ascii="URW DIN" w:hAnsi="URW DIN"/>
          <w:sz w:val="20"/>
          <w:szCs w:val="20"/>
        </w:rPr>
        <w:t>oznacza osobę powołaną przez Wykonawcę</w:t>
      </w:r>
      <w:r w:rsidRPr="009730B7">
        <w:rPr>
          <w:rFonts w:ascii="URW DIN" w:hAnsi="URW DIN"/>
          <w:sz w:val="20"/>
          <w:szCs w:val="20"/>
        </w:rPr>
        <w:t xml:space="preserve"> oraz </w:t>
      </w:r>
      <w:r w:rsidR="001C0779" w:rsidRPr="009730B7">
        <w:rPr>
          <w:rFonts w:ascii="URW DIN" w:hAnsi="URW DIN"/>
          <w:sz w:val="20"/>
          <w:szCs w:val="20"/>
        </w:rPr>
        <w:t>Zamawiającego</w:t>
      </w:r>
      <w:r w:rsidR="00D55FA6" w:rsidRPr="009730B7">
        <w:rPr>
          <w:rFonts w:ascii="URW DIN" w:hAnsi="URW DIN"/>
          <w:sz w:val="20"/>
          <w:szCs w:val="20"/>
        </w:rPr>
        <w:t xml:space="preserve"> zaznajomioną ze</w:t>
      </w:r>
      <w:r w:rsidR="00E26666" w:rsidRPr="009730B7">
        <w:rPr>
          <w:rFonts w:ascii="URW DIN" w:hAnsi="URW DIN"/>
          <w:sz w:val="20"/>
          <w:szCs w:val="20"/>
        </w:rPr>
        <w:t xml:space="preserve"> </w:t>
      </w:r>
      <w:r w:rsidR="00D55FA6" w:rsidRPr="009730B7">
        <w:rPr>
          <w:rFonts w:ascii="URW DIN" w:hAnsi="URW DIN"/>
          <w:sz w:val="20"/>
          <w:szCs w:val="20"/>
        </w:rPr>
        <w:t>stanem faktycznym wszelkich Prac prowadzonych w związku z</w:t>
      </w:r>
      <w:r w:rsidR="00352069" w:rsidRPr="009730B7">
        <w:rPr>
          <w:rFonts w:ascii="URW DIN" w:hAnsi="URW DIN"/>
          <w:sz w:val="20"/>
          <w:szCs w:val="20"/>
        </w:rPr>
        <w:t> </w:t>
      </w:r>
      <w:r w:rsidR="00D55FA6" w:rsidRPr="009730B7">
        <w:rPr>
          <w:rFonts w:ascii="URW DIN" w:hAnsi="URW DIN"/>
          <w:sz w:val="20"/>
          <w:szCs w:val="20"/>
        </w:rPr>
        <w:t>niniejszą Umową, upoważnioną do podejmowania decyzji w związku z Pracami wykonywanymi w</w:t>
      </w:r>
      <w:r w:rsidR="00E26666" w:rsidRPr="009730B7">
        <w:rPr>
          <w:rFonts w:ascii="URW DIN" w:hAnsi="URW DIN"/>
          <w:sz w:val="20"/>
          <w:szCs w:val="20"/>
        </w:rPr>
        <w:t xml:space="preserve"> </w:t>
      </w:r>
      <w:r w:rsidR="00D55FA6" w:rsidRPr="009730B7">
        <w:rPr>
          <w:rFonts w:ascii="URW DIN" w:hAnsi="URW DIN"/>
          <w:sz w:val="20"/>
          <w:szCs w:val="20"/>
        </w:rPr>
        <w:t>ramach niniejszej Umowy</w:t>
      </w:r>
      <w:r w:rsidR="00FD6CA5" w:rsidRPr="009730B7">
        <w:rPr>
          <w:rFonts w:ascii="URW DIN" w:hAnsi="URW DIN"/>
          <w:sz w:val="20"/>
          <w:szCs w:val="20"/>
        </w:rPr>
        <w:t xml:space="preserve">. </w:t>
      </w:r>
      <w:r w:rsidR="002E04B7" w:rsidRPr="009730B7">
        <w:rPr>
          <w:rFonts w:ascii="URW DIN" w:hAnsi="URW DIN"/>
          <w:sz w:val="20"/>
          <w:szCs w:val="20"/>
        </w:rPr>
        <w:t>Koordynatorzy zostali wskazani w</w:t>
      </w:r>
      <w:r w:rsidR="00352069" w:rsidRPr="009730B7">
        <w:rPr>
          <w:rFonts w:ascii="URW DIN" w:hAnsi="URW DIN"/>
          <w:sz w:val="20"/>
          <w:szCs w:val="20"/>
        </w:rPr>
        <w:t> </w:t>
      </w:r>
      <w:r w:rsidR="002E04B7" w:rsidRPr="009730B7">
        <w:rPr>
          <w:rFonts w:ascii="URW DIN" w:hAnsi="URW DIN"/>
          <w:sz w:val="20"/>
          <w:szCs w:val="20"/>
        </w:rPr>
        <w:t>Załączniku 5</w:t>
      </w:r>
      <w:r w:rsidR="00BB1C87" w:rsidRPr="009730B7">
        <w:rPr>
          <w:rFonts w:ascii="URW DIN" w:hAnsi="URW DIN"/>
          <w:sz w:val="20"/>
          <w:szCs w:val="20"/>
        </w:rPr>
        <w:t>.</w:t>
      </w:r>
    </w:p>
    <w:p w14:paraId="15F5C333" w14:textId="3A95A314" w:rsidR="00463F50" w:rsidRPr="009730B7" w:rsidRDefault="00D55FA6"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Kluczowy Personel </w:t>
      </w:r>
      <w:r w:rsidRPr="009730B7">
        <w:rPr>
          <w:rFonts w:ascii="URW DIN" w:hAnsi="URW DIN"/>
          <w:sz w:val="20"/>
          <w:szCs w:val="20"/>
        </w:rPr>
        <w:t xml:space="preserve">oznacza </w:t>
      </w:r>
      <w:r w:rsidRPr="009730B7" w:rsidDel="00117DA9">
        <w:rPr>
          <w:rFonts w:ascii="URW DIN" w:hAnsi="URW DIN"/>
          <w:sz w:val="20"/>
          <w:szCs w:val="20"/>
        </w:rPr>
        <w:t>osoby</w:t>
      </w:r>
      <w:r w:rsidRPr="009730B7">
        <w:rPr>
          <w:rFonts w:ascii="URW DIN" w:hAnsi="URW DIN"/>
          <w:sz w:val="20"/>
          <w:szCs w:val="20"/>
        </w:rPr>
        <w:t xml:space="preserve"> </w:t>
      </w:r>
      <w:r w:rsidRPr="009730B7" w:rsidDel="00117DA9">
        <w:rPr>
          <w:rFonts w:ascii="URW DIN" w:hAnsi="URW DIN"/>
          <w:sz w:val="20"/>
          <w:szCs w:val="20"/>
        </w:rPr>
        <w:t>spośród Pers</w:t>
      </w:r>
      <w:r w:rsidR="006B6B9F" w:rsidRPr="009730B7" w:rsidDel="00117DA9">
        <w:rPr>
          <w:rFonts w:ascii="URW DIN" w:hAnsi="URW DIN"/>
          <w:sz w:val="20"/>
          <w:szCs w:val="20"/>
        </w:rPr>
        <w:t xml:space="preserve">onelu </w:t>
      </w:r>
      <w:r w:rsidR="003064E3" w:rsidRPr="009730B7" w:rsidDel="00117DA9">
        <w:rPr>
          <w:rFonts w:ascii="URW DIN" w:hAnsi="URW DIN"/>
          <w:sz w:val="20"/>
          <w:szCs w:val="20"/>
        </w:rPr>
        <w:t xml:space="preserve">niezbędne </w:t>
      </w:r>
      <w:r w:rsidR="006B6B9F" w:rsidRPr="009730B7" w:rsidDel="00117DA9">
        <w:rPr>
          <w:rFonts w:ascii="URW DIN" w:hAnsi="URW DIN"/>
          <w:sz w:val="20"/>
          <w:szCs w:val="20"/>
        </w:rPr>
        <w:t>do wykonania Umowy</w:t>
      </w:r>
      <w:r w:rsidRPr="009730B7" w:rsidDel="00117DA9">
        <w:rPr>
          <w:rFonts w:ascii="URW DIN" w:hAnsi="URW DIN"/>
          <w:sz w:val="20"/>
          <w:szCs w:val="20"/>
        </w:rPr>
        <w:t xml:space="preserve"> </w:t>
      </w:r>
      <w:r w:rsidRPr="009730B7" w:rsidDel="00DE4E4C">
        <w:rPr>
          <w:rFonts w:ascii="URW DIN" w:hAnsi="URW DIN"/>
          <w:sz w:val="20"/>
          <w:szCs w:val="20"/>
        </w:rPr>
        <w:t xml:space="preserve">niezależnie od charakteru prawnego stosunków łączących z nimi Wykonawcę, </w:t>
      </w:r>
      <w:r w:rsidR="004F5EE3" w:rsidRPr="009730B7">
        <w:rPr>
          <w:rFonts w:ascii="URW DIN" w:hAnsi="URW DIN"/>
          <w:sz w:val="20"/>
          <w:szCs w:val="20"/>
        </w:rPr>
        <w:t>wskazane</w:t>
      </w:r>
      <w:r w:rsidR="00E65718" w:rsidRPr="009730B7">
        <w:rPr>
          <w:rFonts w:ascii="URW DIN" w:hAnsi="URW DIN"/>
          <w:sz w:val="20"/>
          <w:szCs w:val="20"/>
        </w:rPr>
        <w:t xml:space="preserve"> w Ofercie Wykonawcy.</w:t>
      </w:r>
    </w:p>
    <w:p w14:paraId="104E4842" w14:textId="5702728C" w:rsidR="00B25773" w:rsidRPr="009730B7" w:rsidRDefault="00D55FA6"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Następczy Wykonawca </w:t>
      </w:r>
      <w:r w:rsidRPr="009730B7">
        <w:rPr>
          <w:rFonts w:ascii="URW DIN" w:hAnsi="URW DIN"/>
          <w:sz w:val="20"/>
          <w:szCs w:val="20"/>
        </w:rPr>
        <w:t>oznacza każdy ewentualny podmiot, który przejmie od</w:t>
      </w:r>
      <w:r w:rsidR="00E26666" w:rsidRPr="009730B7">
        <w:rPr>
          <w:rFonts w:ascii="URW DIN" w:hAnsi="URW DIN"/>
          <w:sz w:val="20"/>
          <w:szCs w:val="20"/>
        </w:rPr>
        <w:t xml:space="preserve"> </w:t>
      </w:r>
      <w:r w:rsidRPr="009730B7">
        <w:rPr>
          <w:rFonts w:ascii="URW DIN" w:hAnsi="URW DIN"/>
          <w:sz w:val="20"/>
          <w:szCs w:val="20"/>
        </w:rPr>
        <w:t>Wykonawcy wykonywanie</w:t>
      </w:r>
      <w:r w:rsidR="00A17ABE" w:rsidRPr="009730B7">
        <w:rPr>
          <w:rFonts w:ascii="URW DIN" w:hAnsi="URW DIN"/>
          <w:sz w:val="20"/>
          <w:szCs w:val="20"/>
        </w:rPr>
        <w:t xml:space="preserve"> Umowy, w </w:t>
      </w:r>
      <w:r w:rsidR="00806D04" w:rsidRPr="009730B7">
        <w:rPr>
          <w:rFonts w:ascii="URW DIN" w:hAnsi="URW DIN"/>
          <w:sz w:val="20"/>
          <w:szCs w:val="20"/>
        </w:rPr>
        <w:t>tym</w:t>
      </w:r>
      <w:r w:rsidRPr="009730B7">
        <w:rPr>
          <w:rFonts w:ascii="URW DIN" w:hAnsi="URW DIN"/>
          <w:sz w:val="20"/>
          <w:szCs w:val="20"/>
        </w:rPr>
        <w:t xml:space="preserve"> </w:t>
      </w:r>
      <w:r w:rsidR="00EE33FE" w:rsidRPr="009730B7">
        <w:rPr>
          <w:rFonts w:ascii="URW DIN" w:hAnsi="URW DIN"/>
          <w:sz w:val="20"/>
          <w:szCs w:val="20"/>
        </w:rPr>
        <w:t xml:space="preserve">Opieki Serwisowej Posprzedażowej </w:t>
      </w:r>
      <w:r w:rsidRPr="009730B7">
        <w:rPr>
          <w:rFonts w:ascii="URW DIN" w:hAnsi="URW DIN"/>
          <w:sz w:val="20"/>
          <w:szCs w:val="20"/>
        </w:rPr>
        <w:t>w</w:t>
      </w:r>
      <w:r w:rsidR="00352069" w:rsidRPr="009730B7">
        <w:rPr>
          <w:rFonts w:ascii="URW DIN" w:hAnsi="URW DIN"/>
          <w:sz w:val="20"/>
          <w:szCs w:val="20"/>
        </w:rPr>
        <w:t> </w:t>
      </w:r>
      <w:r w:rsidRPr="009730B7">
        <w:rPr>
          <w:rFonts w:ascii="URW DIN" w:hAnsi="URW DIN"/>
          <w:sz w:val="20"/>
          <w:szCs w:val="20"/>
        </w:rPr>
        <w:t xml:space="preserve">wypadku wygaśnięcia Umowy, odstąpienia od niej lub rozwiązania jej przez którąkolwiek ze Stron, niezależnie od przyczyny rozwiązania </w:t>
      </w:r>
      <w:r w:rsidR="00BF22B0" w:rsidRPr="009730B7">
        <w:rPr>
          <w:rFonts w:ascii="URW DIN" w:hAnsi="URW DIN"/>
          <w:sz w:val="20"/>
          <w:szCs w:val="20"/>
        </w:rPr>
        <w:t>Umowy</w:t>
      </w:r>
      <w:r w:rsidR="00F743E0" w:rsidRPr="009730B7">
        <w:rPr>
          <w:rFonts w:ascii="URW DIN" w:hAnsi="URW DIN"/>
          <w:sz w:val="20"/>
          <w:szCs w:val="20"/>
        </w:rPr>
        <w:t>.</w:t>
      </w:r>
    </w:p>
    <w:p w14:paraId="1D5B96D1" w14:textId="1B54DA8E" w:rsidR="00E06039" w:rsidRPr="009730B7" w:rsidRDefault="00E06039"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Odbiór </w:t>
      </w:r>
      <w:r w:rsidR="00554A7E" w:rsidRPr="009730B7">
        <w:rPr>
          <w:rFonts w:ascii="URW DIN" w:hAnsi="URW DIN"/>
          <w:sz w:val="20"/>
          <w:szCs w:val="20"/>
        </w:rPr>
        <w:t xml:space="preserve">oznacza potwierdzenie bądź odrzucenie przez Zamawiającego prawidłowości wykonanych przez Wykonawcę Prac lub </w:t>
      </w:r>
      <w:r w:rsidR="003832A4" w:rsidRPr="009730B7">
        <w:rPr>
          <w:rFonts w:ascii="URW DIN" w:hAnsi="URW DIN"/>
          <w:sz w:val="20"/>
          <w:szCs w:val="20"/>
        </w:rPr>
        <w:t>Rezultatów</w:t>
      </w:r>
      <w:r w:rsidR="00B37852" w:rsidRPr="009730B7">
        <w:rPr>
          <w:rFonts w:ascii="URW DIN" w:hAnsi="URW DIN"/>
          <w:sz w:val="20"/>
          <w:szCs w:val="20"/>
        </w:rPr>
        <w:t>, w</w:t>
      </w:r>
      <w:r w:rsidR="000A1383" w:rsidRPr="009730B7">
        <w:rPr>
          <w:rFonts w:ascii="URW DIN" w:hAnsi="URW DIN"/>
          <w:sz w:val="20"/>
          <w:szCs w:val="20"/>
        </w:rPr>
        <w:t xml:space="preserve"> </w:t>
      </w:r>
      <w:r w:rsidR="00554A7E" w:rsidRPr="009730B7">
        <w:rPr>
          <w:rFonts w:ascii="URW DIN" w:hAnsi="URW DIN"/>
          <w:sz w:val="20"/>
          <w:szCs w:val="20"/>
        </w:rPr>
        <w:t>tym potwierdzenie zrealizowania przez Wykonawcę określonego Etapu. Odbiór jest każdorazowo potwierdzany bądź odrzucany na podstawie Protokołu Odbioru, a jego war</w:t>
      </w:r>
      <w:r w:rsidR="00B37852" w:rsidRPr="009730B7">
        <w:rPr>
          <w:rFonts w:ascii="URW DIN" w:hAnsi="URW DIN"/>
          <w:sz w:val="20"/>
          <w:szCs w:val="20"/>
        </w:rPr>
        <w:t xml:space="preserve">unki zostały określone w </w:t>
      </w:r>
      <w:r w:rsidR="00AD645C">
        <w:rPr>
          <w:rFonts w:ascii="URW DIN" w:hAnsi="URW DIN"/>
          <w:sz w:val="20"/>
          <w:szCs w:val="20"/>
        </w:rPr>
        <w:fldChar w:fldCharType="begin"/>
      </w:r>
      <w:r w:rsidR="00AD645C">
        <w:rPr>
          <w:rFonts w:ascii="URW DIN" w:hAnsi="URW DIN"/>
          <w:sz w:val="20"/>
          <w:szCs w:val="20"/>
        </w:rPr>
        <w:instrText xml:space="preserve"> REF _Ref211942762 \r \h </w:instrText>
      </w:r>
      <w:r w:rsidR="00AD645C">
        <w:rPr>
          <w:rFonts w:ascii="URW DIN" w:hAnsi="URW DIN"/>
          <w:sz w:val="20"/>
          <w:szCs w:val="20"/>
        </w:rPr>
      </w:r>
      <w:r w:rsidR="00AD645C">
        <w:rPr>
          <w:rFonts w:ascii="URW DIN" w:hAnsi="URW DIN"/>
          <w:sz w:val="20"/>
          <w:szCs w:val="20"/>
        </w:rPr>
        <w:fldChar w:fldCharType="separate"/>
      </w:r>
      <w:r w:rsidR="00702C1C">
        <w:rPr>
          <w:rFonts w:ascii="URW DIN" w:hAnsi="URW DIN"/>
          <w:sz w:val="20"/>
          <w:szCs w:val="20"/>
        </w:rPr>
        <w:t>§ 11</w:t>
      </w:r>
      <w:r w:rsidR="00AD645C">
        <w:rPr>
          <w:rFonts w:ascii="URW DIN" w:hAnsi="URW DIN"/>
          <w:sz w:val="20"/>
          <w:szCs w:val="20"/>
        </w:rPr>
        <w:fldChar w:fldCharType="end"/>
      </w:r>
      <w:r w:rsidR="00B37852" w:rsidRPr="009730B7">
        <w:rPr>
          <w:rFonts w:ascii="URW DIN" w:hAnsi="URW DIN"/>
          <w:sz w:val="20"/>
          <w:szCs w:val="20"/>
        </w:rPr>
        <w:t xml:space="preserve"> i</w:t>
      </w:r>
      <w:r w:rsidR="000A1383" w:rsidRPr="009730B7">
        <w:rPr>
          <w:rFonts w:ascii="URW DIN" w:hAnsi="URW DIN"/>
          <w:sz w:val="20"/>
          <w:szCs w:val="20"/>
        </w:rPr>
        <w:t xml:space="preserve"> </w:t>
      </w:r>
      <w:r w:rsidR="00554A7E" w:rsidRPr="009730B7">
        <w:rPr>
          <w:rFonts w:ascii="URW DIN" w:hAnsi="URW DIN"/>
          <w:sz w:val="20"/>
          <w:szCs w:val="20"/>
        </w:rPr>
        <w:t xml:space="preserve">Załączniku </w:t>
      </w:r>
      <w:r w:rsidR="00C37CF5" w:rsidRPr="009730B7">
        <w:rPr>
          <w:rFonts w:ascii="URW DIN" w:hAnsi="URW DIN"/>
          <w:sz w:val="20"/>
          <w:szCs w:val="20"/>
        </w:rPr>
        <w:t>4</w:t>
      </w:r>
      <w:r w:rsidR="00921AE0" w:rsidRPr="009730B7">
        <w:rPr>
          <w:rFonts w:ascii="URW DIN" w:hAnsi="URW DIN"/>
          <w:sz w:val="20"/>
          <w:szCs w:val="20"/>
        </w:rPr>
        <w:t>.</w:t>
      </w:r>
      <w:r w:rsidR="00A56465" w:rsidRPr="009730B7">
        <w:rPr>
          <w:rFonts w:ascii="URW DIN" w:hAnsi="URW DIN"/>
          <w:sz w:val="20"/>
          <w:szCs w:val="20"/>
        </w:rPr>
        <w:t xml:space="preserve"> </w:t>
      </w:r>
    </w:p>
    <w:p w14:paraId="5DB582F3" w14:textId="375FE2C7" w:rsidR="00D55FA6" w:rsidRPr="009730B7" w:rsidRDefault="00D55FA6" w:rsidP="00F128F3">
      <w:pPr>
        <w:numPr>
          <w:ilvl w:val="2"/>
          <w:numId w:val="43"/>
        </w:numPr>
        <w:spacing w:before="240" w:after="120"/>
        <w:ind w:left="1701" w:hanging="850"/>
        <w:jc w:val="both"/>
        <w:rPr>
          <w:rFonts w:ascii="URW DIN" w:hAnsi="URW DIN"/>
          <w:b/>
          <w:sz w:val="20"/>
          <w:szCs w:val="20"/>
        </w:rPr>
      </w:pPr>
      <w:r w:rsidRPr="009730B7">
        <w:rPr>
          <w:rFonts w:ascii="URW DIN" w:hAnsi="URW DIN"/>
          <w:b/>
          <w:bCs/>
          <w:sz w:val="20"/>
          <w:szCs w:val="20"/>
        </w:rPr>
        <w:t xml:space="preserve">Oferta </w:t>
      </w:r>
      <w:r w:rsidRPr="009730B7">
        <w:rPr>
          <w:rFonts w:ascii="URW DIN" w:hAnsi="URW DIN"/>
          <w:sz w:val="20"/>
          <w:szCs w:val="20"/>
        </w:rPr>
        <w:t xml:space="preserve">oznacza ofertę złożoną przez Wykonawcę w postępowaniu </w:t>
      </w:r>
      <w:r w:rsidR="00164941" w:rsidRPr="009730B7">
        <w:rPr>
          <w:rFonts w:ascii="URW DIN" w:hAnsi="URW DIN"/>
          <w:sz w:val="20"/>
          <w:szCs w:val="20"/>
        </w:rPr>
        <w:t>przetargowym</w:t>
      </w:r>
      <w:r w:rsidR="00764DBF" w:rsidRPr="009730B7">
        <w:rPr>
          <w:rFonts w:ascii="URW DIN" w:hAnsi="URW DIN"/>
          <w:sz w:val="20"/>
          <w:szCs w:val="20"/>
        </w:rPr>
        <w:t xml:space="preserve"> </w:t>
      </w:r>
      <w:r w:rsidRPr="009730B7">
        <w:rPr>
          <w:rFonts w:ascii="URW DIN" w:hAnsi="URW DIN"/>
          <w:sz w:val="20"/>
          <w:szCs w:val="20"/>
        </w:rPr>
        <w:t>w</w:t>
      </w:r>
      <w:r w:rsidR="00352069" w:rsidRPr="009730B7">
        <w:rPr>
          <w:rFonts w:ascii="URW DIN" w:hAnsi="URW DIN"/>
          <w:sz w:val="20"/>
          <w:szCs w:val="20"/>
        </w:rPr>
        <w:t> </w:t>
      </w:r>
      <w:r w:rsidRPr="009730B7">
        <w:rPr>
          <w:rFonts w:ascii="URW DIN" w:hAnsi="URW DIN"/>
          <w:sz w:val="20"/>
          <w:szCs w:val="20"/>
        </w:rPr>
        <w:t>przedmiocie objętym niniejszą Umową</w:t>
      </w:r>
      <w:r w:rsidR="007152CC" w:rsidRPr="009730B7">
        <w:rPr>
          <w:rFonts w:ascii="URW DIN" w:hAnsi="URW DIN"/>
          <w:sz w:val="20"/>
          <w:szCs w:val="20"/>
        </w:rPr>
        <w:t xml:space="preserve"> stanowi</w:t>
      </w:r>
      <w:r w:rsidR="00192D40" w:rsidRPr="009730B7">
        <w:rPr>
          <w:rFonts w:ascii="URW DIN" w:hAnsi="URW DIN"/>
          <w:sz w:val="20"/>
          <w:szCs w:val="20"/>
        </w:rPr>
        <w:t>ącą</w:t>
      </w:r>
      <w:r w:rsidR="007152CC" w:rsidRPr="009730B7">
        <w:rPr>
          <w:rFonts w:ascii="URW DIN" w:hAnsi="URW DIN"/>
          <w:sz w:val="20"/>
          <w:szCs w:val="20"/>
        </w:rPr>
        <w:t xml:space="preserve"> </w:t>
      </w:r>
      <w:r w:rsidR="00470281" w:rsidRPr="009730B7">
        <w:rPr>
          <w:rFonts w:ascii="URW DIN" w:hAnsi="URW DIN"/>
          <w:sz w:val="20"/>
          <w:szCs w:val="20"/>
        </w:rPr>
        <w:t xml:space="preserve">Załącznik </w:t>
      </w:r>
      <w:r w:rsidR="009D1783" w:rsidRPr="009730B7">
        <w:rPr>
          <w:rFonts w:ascii="URW DIN" w:hAnsi="URW DIN"/>
          <w:sz w:val="20"/>
          <w:szCs w:val="20"/>
        </w:rPr>
        <w:t>9</w:t>
      </w:r>
      <w:r w:rsidRPr="009730B7">
        <w:rPr>
          <w:rFonts w:ascii="URW DIN" w:hAnsi="URW DIN"/>
          <w:sz w:val="20"/>
          <w:szCs w:val="20"/>
        </w:rPr>
        <w:t>.</w:t>
      </w:r>
    </w:p>
    <w:p w14:paraId="176D98DE" w14:textId="46910C0C" w:rsidR="00EE33FE" w:rsidRPr="009730B7" w:rsidRDefault="00EE33FE"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Opieka Serwisowa Posprzedażowa </w:t>
      </w:r>
      <w:r w:rsidRPr="009730B7">
        <w:rPr>
          <w:rFonts w:ascii="URW DIN" w:hAnsi="URW DIN"/>
          <w:sz w:val="20"/>
          <w:szCs w:val="20"/>
        </w:rPr>
        <w:t>oznacza świadczenie przez Wykonawcę, w</w:t>
      </w:r>
      <w:r w:rsidR="007633E5">
        <w:rPr>
          <w:rFonts w:ascii="URW DIN" w:hAnsi="URW DIN"/>
          <w:sz w:val="20"/>
          <w:szCs w:val="20"/>
        </w:rPr>
        <w:t> </w:t>
      </w:r>
      <w:r w:rsidRPr="009730B7">
        <w:rPr>
          <w:rFonts w:ascii="URW DIN" w:hAnsi="URW DIN"/>
          <w:sz w:val="20"/>
          <w:szCs w:val="20"/>
        </w:rPr>
        <w:t xml:space="preserve">ramach niniejszej Umowy, usług serwisowych posprzedażowych, w szczególności polegających na zapewnieniu opieki serwisowej, w tym utrzymania </w:t>
      </w:r>
      <w:r w:rsidR="00B964D5">
        <w:rPr>
          <w:rFonts w:ascii="URW DIN" w:hAnsi="URW DIN"/>
          <w:sz w:val="20"/>
          <w:szCs w:val="20"/>
        </w:rPr>
        <w:t>Systemu</w:t>
      </w:r>
      <w:r w:rsidR="00D55696" w:rsidRPr="009730B7">
        <w:rPr>
          <w:rFonts w:ascii="URW DIN" w:hAnsi="URW DIN"/>
          <w:sz w:val="20"/>
          <w:szCs w:val="20"/>
        </w:rPr>
        <w:t>,</w:t>
      </w:r>
      <w:r w:rsidRPr="009730B7">
        <w:rPr>
          <w:rFonts w:ascii="URW DIN" w:hAnsi="URW DIN"/>
          <w:sz w:val="20"/>
          <w:szCs w:val="20"/>
        </w:rPr>
        <w:t xml:space="preserve"> obejmujące w szczególności nadzór nad poprawnością </w:t>
      </w:r>
      <w:r w:rsidR="00922E4D" w:rsidRPr="64FB5E9B">
        <w:rPr>
          <w:rFonts w:ascii="URW DIN" w:hAnsi="URW DIN"/>
          <w:sz w:val="20"/>
          <w:szCs w:val="20"/>
        </w:rPr>
        <w:t>jego</w:t>
      </w:r>
      <w:r w:rsidR="00922E4D" w:rsidRPr="009730B7">
        <w:rPr>
          <w:rFonts w:ascii="URW DIN" w:hAnsi="URW DIN"/>
          <w:sz w:val="20"/>
          <w:szCs w:val="20"/>
        </w:rPr>
        <w:t xml:space="preserve"> </w:t>
      </w:r>
      <w:r w:rsidRPr="009730B7">
        <w:rPr>
          <w:rFonts w:ascii="URW DIN" w:hAnsi="URW DIN"/>
          <w:sz w:val="20"/>
          <w:szCs w:val="20"/>
        </w:rPr>
        <w:t>funkcjonowania, usuwanie</w:t>
      </w:r>
      <w:r w:rsidR="006178E4" w:rsidRPr="009730B7">
        <w:rPr>
          <w:rFonts w:ascii="URW DIN" w:hAnsi="URW DIN" w:cs="Calibri"/>
          <w:sz w:val="20"/>
          <w:szCs w:val="20"/>
        </w:rPr>
        <w:t xml:space="preserve"> Incydentów i</w:t>
      </w:r>
      <w:r w:rsidR="00831C31" w:rsidRPr="009730B7">
        <w:rPr>
          <w:rFonts w:ascii="URW DIN" w:hAnsi="URW DIN" w:cs="Calibri"/>
          <w:sz w:val="20"/>
          <w:szCs w:val="20"/>
        </w:rPr>
        <w:t xml:space="preserve"> </w:t>
      </w:r>
      <w:r w:rsidR="006178E4" w:rsidRPr="009730B7">
        <w:rPr>
          <w:rFonts w:ascii="URW DIN" w:hAnsi="URW DIN" w:cs="Calibri"/>
          <w:sz w:val="20"/>
          <w:szCs w:val="20"/>
        </w:rPr>
        <w:t>Problemów</w:t>
      </w:r>
      <w:r w:rsidRPr="009730B7">
        <w:rPr>
          <w:rFonts w:ascii="URW DIN" w:hAnsi="URW DIN"/>
          <w:sz w:val="20"/>
          <w:szCs w:val="20"/>
        </w:rPr>
        <w:t xml:space="preserve">, konserwację i administrowanie, a także </w:t>
      </w:r>
      <w:r w:rsidR="00922E4D" w:rsidRPr="64FB5E9B">
        <w:rPr>
          <w:rFonts w:ascii="URW DIN" w:hAnsi="URW DIN"/>
          <w:sz w:val="20"/>
          <w:szCs w:val="20"/>
        </w:rPr>
        <w:t>jego</w:t>
      </w:r>
      <w:r w:rsidR="00922E4D" w:rsidRPr="009730B7">
        <w:rPr>
          <w:rFonts w:ascii="URW DIN" w:hAnsi="URW DIN"/>
          <w:sz w:val="20"/>
          <w:szCs w:val="20"/>
        </w:rPr>
        <w:t xml:space="preserve"> </w:t>
      </w:r>
      <w:r w:rsidRPr="009730B7">
        <w:rPr>
          <w:rFonts w:ascii="URW DIN" w:hAnsi="URW DIN"/>
          <w:sz w:val="20"/>
          <w:szCs w:val="20"/>
        </w:rPr>
        <w:t>aktualizację i</w:t>
      </w:r>
      <w:r w:rsidR="007633E5">
        <w:rPr>
          <w:rFonts w:ascii="URW DIN" w:hAnsi="URW DIN"/>
          <w:sz w:val="20"/>
          <w:szCs w:val="20"/>
        </w:rPr>
        <w:t xml:space="preserve"> </w:t>
      </w:r>
      <w:r w:rsidRPr="009730B7">
        <w:rPr>
          <w:rFonts w:ascii="URW DIN" w:hAnsi="URW DIN"/>
          <w:sz w:val="20"/>
          <w:szCs w:val="20"/>
        </w:rPr>
        <w:t>modernizację zgod</w:t>
      </w:r>
      <w:r w:rsidR="001258F8" w:rsidRPr="009730B7">
        <w:rPr>
          <w:rFonts w:ascii="URW DIN" w:hAnsi="URW DIN"/>
          <w:sz w:val="20"/>
          <w:szCs w:val="20"/>
        </w:rPr>
        <w:t>nie z Wymaganiami Zamawiającego oraz</w:t>
      </w:r>
      <w:r w:rsidRPr="009730B7">
        <w:rPr>
          <w:rFonts w:ascii="URW DIN" w:hAnsi="URW DIN"/>
          <w:sz w:val="20"/>
          <w:szCs w:val="20"/>
        </w:rPr>
        <w:t xml:space="preserve"> rozwoju </w:t>
      </w:r>
      <w:r w:rsidR="00B032B4">
        <w:rPr>
          <w:rFonts w:ascii="URW DIN" w:hAnsi="URW DIN"/>
          <w:sz w:val="20"/>
          <w:szCs w:val="20"/>
        </w:rPr>
        <w:t>Systemu</w:t>
      </w:r>
      <w:r w:rsidR="00EC0A16" w:rsidRPr="009730B7">
        <w:rPr>
          <w:rFonts w:ascii="URW DIN" w:hAnsi="URW DIN"/>
          <w:sz w:val="20"/>
          <w:szCs w:val="20"/>
        </w:rPr>
        <w:t xml:space="preserve">, na zasadach i warunkach określonych w Załączniku </w:t>
      </w:r>
      <w:r w:rsidR="004117BB" w:rsidRPr="009730B7">
        <w:rPr>
          <w:rFonts w:ascii="URW DIN" w:hAnsi="URW DIN"/>
          <w:sz w:val="20"/>
          <w:szCs w:val="20"/>
        </w:rPr>
        <w:t>2</w:t>
      </w:r>
      <w:r w:rsidR="00D241C9" w:rsidRPr="009730B7">
        <w:rPr>
          <w:rFonts w:ascii="URW DIN" w:hAnsi="URW DIN"/>
          <w:sz w:val="20"/>
          <w:szCs w:val="20"/>
        </w:rPr>
        <w:t>.</w:t>
      </w:r>
    </w:p>
    <w:p w14:paraId="077C6366" w14:textId="45880618" w:rsidR="00D81F34" w:rsidRPr="009730B7" w:rsidRDefault="00E06039" w:rsidP="00F128F3">
      <w:pPr>
        <w:numPr>
          <w:ilvl w:val="2"/>
          <w:numId w:val="43"/>
        </w:numPr>
        <w:spacing w:before="240" w:after="120"/>
        <w:ind w:left="1701" w:hanging="850"/>
        <w:jc w:val="both"/>
        <w:rPr>
          <w:rFonts w:ascii="URW DIN" w:hAnsi="URW DIN"/>
          <w:b/>
          <w:sz w:val="20"/>
          <w:szCs w:val="20"/>
        </w:rPr>
      </w:pPr>
      <w:r w:rsidRPr="009730B7">
        <w:rPr>
          <w:rFonts w:ascii="URW DIN" w:hAnsi="URW DIN"/>
          <w:b/>
          <w:bCs/>
          <w:sz w:val="20"/>
          <w:szCs w:val="20"/>
        </w:rPr>
        <w:t xml:space="preserve">Oprogramowanie </w:t>
      </w:r>
      <w:r w:rsidR="00D81F34" w:rsidRPr="009730B7">
        <w:rPr>
          <w:rFonts w:ascii="URW DIN" w:hAnsi="URW DIN"/>
          <w:b/>
          <w:bCs/>
          <w:sz w:val="20"/>
          <w:szCs w:val="20"/>
        </w:rPr>
        <w:t xml:space="preserve">Dedykowane </w:t>
      </w:r>
      <w:r w:rsidR="00D81F34" w:rsidRPr="009730B7">
        <w:rPr>
          <w:rFonts w:ascii="URW DIN" w:hAnsi="URW DIN"/>
          <w:sz w:val="20"/>
          <w:szCs w:val="20"/>
        </w:rPr>
        <w:t xml:space="preserve">oznacza oprogramowanie wytworzone przez Wykonawcę w ramach wykonania Umowy na potrzeby </w:t>
      </w:r>
      <w:r w:rsidR="00C379F1">
        <w:rPr>
          <w:rFonts w:ascii="URW DIN" w:hAnsi="URW DIN"/>
          <w:sz w:val="20"/>
          <w:szCs w:val="20"/>
        </w:rPr>
        <w:t>Systemu</w:t>
      </w:r>
      <w:r w:rsidR="00D81F34" w:rsidRPr="009730B7">
        <w:rPr>
          <w:rFonts w:ascii="URW DIN" w:hAnsi="URW DIN"/>
          <w:sz w:val="20"/>
          <w:szCs w:val="20"/>
        </w:rPr>
        <w:t>, podlegające pełnemu przeniesieniu na Zamawiające</w:t>
      </w:r>
      <w:r w:rsidR="00CF4158" w:rsidRPr="009730B7">
        <w:rPr>
          <w:rFonts w:ascii="URW DIN" w:hAnsi="URW DIN"/>
          <w:sz w:val="20"/>
          <w:szCs w:val="20"/>
        </w:rPr>
        <w:t>go</w:t>
      </w:r>
      <w:r w:rsidR="00D81F34" w:rsidRPr="009730B7">
        <w:rPr>
          <w:rFonts w:ascii="URW DIN" w:hAnsi="URW DIN"/>
          <w:sz w:val="20"/>
          <w:szCs w:val="20"/>
        </w:rPr>
        <w:t xml:space="preserve"> majątkowych praw autorskich.</w:t>
      </w:r>
      <w:r w:rsidR="006178E4" w:rsidRPr="009730B7">
        <w:rPr>
          <w:rFonts w:ascii="URW DIN" w:hAnsi="URW DIN"/>
          <w:sz w:val="20"/>
          <w:szCs w:val="20"/>
        </w:rPr>
        <w:t xml:space="preserve"> </w:t>
      </w:r>
    </w:p>
    <w:p w14:paraId="49FDFA93" w14:textId="6098703B" w:rsidR="00D81F34" w:rsidRPr="009730B7" w:rsidRDefault="00D81F34"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Oprogramowanie Powiązane </w:t>
      </w:r>
      <w:r w:rsidR="00A142F2" w:rsidRPr="009730B7">
        <w:rPr>
          <w:rFonts w:ascii="URW DIN" w:hAnsi="URW DIN"/>
          <w:sz w:val="20"/>
          <w:szCs w:val="20"/>
        </w:rPr>
        <w:t xml:space="preserve">oznacza </w:t>
      </w:r>
      <w:r w:rsidR="00BE5095">
        <w:rPr>
          <w:rFonts w:ascii="URW DIN" w:hAnsi="URW DIN"/>
          <w:sz w:val="20"/>
          <w:szCs w:val="20"/>
        </w:rPr>
        <w:t>o</w:t>
      </w:r>
      <w:r w:rsidR="00A142F2" w:rsidRPr="009730B7">
        <w:rPr>
          <w:rFonts w:ascii="URW DIN" w:hAnsi="URW DIN"/>
          <w:sz w:val="20"/>
          <w:szCs w:val="20"/>
        </w:rPr>
        <w:t xml:space="preserve">programowanie </w:t>
      </w:r>
      <w:r w:rsidR="5071F75E" w:rsidRPr="009730B7">
        <w:rPr>
          <w:rFonts w:ascii="URW DIN" w:hAnsi="URW DIN"/>
          <w:sz w:val="20"/>
          <w:szCs w:val="20"/>
        </w:rPr>
        <w:t xml:space="preserve">będące </w:t>
      </w:r>
      <w:r w:rsidR="7CFEB21E" w:rsidRPr="009730B7">
        <w:rPr>
          <w:rFonts w:ascii="URW DIN" w:hAnsi="URW DIN"/>
          <w:sz w:val="20"/>
          <w:szCs w:val="20"/>
        </w:rPr>
        <w:t>szczególnym przypadkiem Oprogr</w:t>
      </w:r>
      <w:r w:rsidR="7332F1B2" w:rsidRPr="009730B7">
        <w:rPr>
          <w:rFonts w:ascii="URW DIN" w:hAnsi="URW DIN"/>
          <w:sz w:val="20"/>
          <w:szCs w:val="20"/>
        </w:rPr>
        <w:t>amowania Standardowego, dostarczane wraz z infrastrukturą sprzętową i niezbędne do poprawnego oraz optymalnego funkcjonowania infrastruktury sprzętowej</w:t>
      </w:r>
      <w:r w:rsidR="00A968AE" w:rsidRPr="009730B7">
        <w:rPr>
          <w:rFonts w:ascii="URW DIN" w:hAnsi="URW DIN"/>
          <w:sz w:val="20"/>
          <w:szCs w:val="20"/>
        </w:rPr>
        <w:t xml:space="preserve"> </w:t>
      </w:r>
      <w:r w:rsidR="00A142F2" w:rsidRPr="009730B7">
        <w:rPr>
          <w:rFonts w:ascii="URW DIN" w:hAnsi="URW DIN"/>
          <w:sz w:val="20"/>
          <w:szCs w:val="20"/>
        </w:rPr>
        <w:t>dla systemów operacyjnych oraz inne oprogramowanie bazowe o ile występują (np.</w:t>
      </w:r>
      <w:r w:rsidR="004D544F" w:rsidRPr="009730B7">
        <w:rPr>
          <w:rFonts w:ascii="URW DIN" w:hAnsi="URW DIN"/>
          <w:sz w:val="20"/>
          <w:szCs w:val="20"/>
        </w:rPr>
        <w:t xml:space="preserve"> </w:t>
      </w:r>
      <w:r w:rsidR="00A142F2" w:rsidRPr="009730B7">
        <w:rPr>
          <w:rFonts w:ascii="URW DIN" w:hAnsi="URW DIN"/>
          <w:sz w:val="20"/>
          <w:szCs w:val="20"/>
        </w:rPr>
        <w:t>oprogramowanie bazowe do wirtualizacji i wykonywania kopii zapasowych maszyn wirtualnych).</w:t>
      </w:r>
    </w:p>
    <w:p w14:paraId="3614A1F8" w14:textId="0A753898" w:rsidR="00B51B4D" w:rsidRPr="009730B7" w:rsidRDefault="00D81F34"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Oprogramowanie Standardowe </w:t>
      </w:r>
      <w:r w:rsidRPr="009730B7">
        <w:rPr>
          <w:rFonts w:ascii="URW DIN" w:hAnsi="URW DIN"/>
          <w:sz w:val="20"/>
          <w:szCs w:val="20"/>
        </w:rPr>
        <w:t>oznacza oprogramowanie systemowe Wykonawcy oraz oprogramowanie podmiotów trzecich</w:t>
      </w:r>
      <w:r w:rsidR="0078171C" w:rsidRPr="009730B7">
        <w:rPr>
          <w:rFonts w:ascii="URW DIN" w:hAnsi="URW DIN"/>
          <w:sz w:val="20"/>
          <w:szCs w:val="20"/>
        </w:rPr>
        <w:t xml:space="preserve"> i inne narzędzia wymagane przy budowie </w:t>
      </w:r>
      <w:r w:rsidR="00A817EC">
        <w:rPr>
          <w:rFonts w:ascii="URW DIN" w:hAnsi="URW DIN"/>
          <w:sz w:val="20"/>
          <w:szCs w:val="20"/>
        </w:rPr>
        <w:lastRenderedPageBreak/>
        <w:t>całego Systemu</w:t>
      </w:r>
      <w:r w:rsidR="000B3907">
        <w:rPr>
          <w:rFonts w:ascii="URW DIN" w:hAnsi="URW DIN"/>
          <w:sz w:val="20"/>
          <w:szCs w:val="20"/>
        </w:rPr>
        <w:t xml:space="preserve"> </w:t>
      </w:r>
      <w:r w:rsidR="0078171C" w:rsidRPr="009730B7">
        <w:rPr>
          <w:rFonts w:ascii="URW DIN" w:hAnsi="URW DIN"/>
          <w:sz w:val="20"/>
          <w:szCs w:val="20"/>
        </w:rPr>
        <w:t xml:space="preserve">niezbędne dla </w:t>
      </w:r>
      <w:r w:rsidR="00700D85">
        <w:rPr>
          <w:rFonts w:ascii="URW DIN" w:hAnsi="URW DIN"/>
          <w:sz w:val="20"/>
          <w:szCs w:val="20"/>
        </w:rPr>
        <w:t>jego</w:t>
      </w:r>
      <w:r w:rsidR="0078171C" w:rsidRPr="009730B7">
        <w:rPr>
          <w:rFonts w:ascii="URW DIN" w:hAnsi="URW DIN"/>
          <w:sz w:val="20"/>
          <w:szCs w:val="20"/>
        </w:rPr>
        <w:t xml:space="preserve"> właściwego funkcjonowania</w:t>
      </w:r>
      <w:r w:rsidR="0032515D" w:rsidRPr="009730B7">
        <w:rPr>
          <w:rFonts w:ascii="URW DIN" w:hAnsi="URW DIN"/>
          <w:sz w:val="20"/>
          <w:szCs w:val="20"/>
        </w:rPr>
        <w:t>.</w:t>
      </w:r>
      <w:r w:rsidRPr="009730B7">
        <w:rPr>
          <w:rFonts w:ascii="URW DIN" w:hAnsi="URW DIN"/>
          <w:sz w:val="20"/>
          <w:szCs w:val="20"/>
        </w:rPr>
        <w:t xml:space="preserve"> Oprogramowanie</w:t>
      </w:r>
      <w:r w:rsidR="004B536E" w:rsidRPr="009730B7">
        <w:rPr>
          <w:rFonts w:ascii="URW DIN" w:hAnsi="URW DIN"/>
          <w:sz w:val="20"/>
          <w:szCs w:val="20"/>
        </w:rPr>
        <w:t xml:space="preserve">m Standardowym jest </w:t>
      </w:r>
      <w:r w:rsidRPr="009730B7">
        <w:rPr>
          <w:rFonts w:ascii="URW DIN" w:hAnsi="URW DIN"/>
          <w:sz w:val="20"/>
          <w:szCs w:val="20"/>
        </w:rPr>
        <w:t>zestandaryzowane</w:t>
      </w:r>
      <w:r w:rsidR="004B536E" w:rsidRPr="009730B7">
        <w:rPr>
          <w:rFonts w:ascii="URW DIN" w:hAnsi="URW DIN"/>
          <w:sz w:val="20"/>
          <w:szCs w:val="20"/>
        </w:rPr>
        <w:t xml:space="preserve"> oprogramowanie</w:t>
      </w:r>
      <w:r w:rsidRPr="009730B7">
        <w:rPr>
          <w:rFonts w:ascii="URW DIN" w:hAnsi="URW DIN"/>
          <w:sz w:val="20"/>
          <w:szCs w:val="20"/>
        </w:rPr>
        <w:t xml:space="preserve"> </w:t>
      </w:r>
      <w:r w:rsidR="009869B7" w:rsidRPr="009730B7">
        <w:rPr>
          <w:rFonts w:ascii="URW DIN" w:hAnsi="URW DIN"/>
          <w:sz w:val="20"/>
          <w:szCs w:val="20"/>
        </w:rPr>
        <w:t>dostępne powszechnie</w:t>
      </w:r>
      <w:r w:rsidR="0032515D" w:rsidRPr="009730B7">
        <w:rPr>
          <w:rFonts w:ascii="URW DIN" w:hAnsi="URW DIN"/>
          <w:sz w:val="20"/>
          <w:szCs w:val="20"/>
        </w:rPr>
        <w:t>,</w:t>
      </w:r>
      <w:r w:rsidR="004B536E" w:rsidRPr="009730B7">
        <w:rPr>
          <w:rFonts w:ascii="URW DIN" w:hAnsi="URW DIN"/>
          <w:sz w:val="20"/>
          <w:szCs w:val="20"/>
        </w:rPr>
        <w:t xml:space="preserve"> jak</w:t>
      </w:r>
      <w:r w:rsidR="009869B7" w:rsidRPr="009730B7">
        <w:rPr>
          <w:rFonts w:ascii="URW DIN" w:hAnsi="URW DIN"/>
          <w:sz w:val="20"/>
          <w:szCs w:val="20"/>
        </w:rPr>
        <w:t xml:space="preserve"> </w:t>
      </w:r>
      <w:r w:rsidR="00F1751C" w:rsidRPr="009730B7">
        <w:rPr>
          <w:rFonts w:ascii="URW DIN" w:hAnsi="URW DIN"/>
          <w:sz w:val="20"/>
          <w:szCs w:val="20"/>
        </w:rPr>
        <w:t>i</w:t>
      </w:r>
      <w:r w:rsidR="00441D16" w:rsidRPr="009730B7">
        <w:rPr>
          <w:rFonts w:ascii="URW DIN" w:hAnsi="URW DIN"/>
          <w:sz w:val="20"/>
          <w:szCs w:val="20"/>
        </w:rPr>
        <w:t xml:space="preserve"> </w:t>
      </w:r>
      <w:r w:rsidR="004B536E" w:rsidRPr="009730B7">
        <w:rPr>
          <w:rFonts w:ascii="URW DIN" w:hAnsi="URW DIN"/>
          <w:sz w:val="20"/>
          <w:szCs w:val="20"/>
        </w:rPr>
        <w:t>oprogramowanie</w:t>
      </w:r>
      <w:r w:rsidR="00F1751C" w:rsidRPr="009730B7">
        <w:rPr>
          <w:rFonts w:ascii="URW DIN" w:hAnsi="URW DIN"/>
          <w:sz w:val="20"/>
          <w:szCs w:val="20"/>
        </w:rPr>
        <w:t xml:space="preserve"> wykorzystywane w dotychczasowej działalności Wykonawcy,</w:t>
      </w:r>
      <w:r w:rsidR="009869B7" w:rsidRPr="009730B7">
        <w:rPr>
          <w:rFonts w:ascii="URW DIN" w:hAnsi="URW DIN"/>
          <w:sz w:val="20"/>
          <w:szCs w:val="20"/>
        </w:rPr>
        <w:t xml:space="preserve"> </w:t>
      </w:r>
      <w:r w:rsidRPr="009730B7">
        <w:rPr>
          <w:rFonts w:ascii="URW DIN" w:hAnsi="URW DIN"/>
          <w:sz w:val="20"/>
          <w:szCs w:val="20"/>
        </w:rPr>
        <w:t>sprzedawane wielu klientom</w:t>
      </w:r>
      <w:r w:rsidR="004B536E" w:rsidRPr="009730B7">
        <w:rPr>
          <w:rFonts w:ascii="URW DIN" w:hAnsi="URW DIN"/>
          <w:sz w:val="20"/>
          <w:szCs w:val="20"/>
        </w:rPr>
        <w:t>,</w:t>
      </w:r>
      <w:r w:rsidR="0052152B" w:rsidRPr="009730B7">
        <w:rPr>
          <w:rFonts w:ascii="URW DIN" w:hAnsi="URW DIN"/>
          <w:sz w:val="20"/>
          <w:szCs w:val="20"/>
        </w:rPr>
        <w:t xml:space="preserve"> </w:t>
      </w:r>
      <w:r w:rsidR="00F1751C" w:rsidRPr="009730B7">
        <w:rPr>
          <w:rFonts w:ascii="URW DIN" w:hAnsi="URW DIN"/>
          <w:sz w:val="20"/>
          <w:szCs w:val="20"/>
        </w:rPr>
        <w:t>nie</w:t>
      </w:r>
      <w:r w:rsidR="00325D66" w:rsidRPr="009730B7">
        <w:rPr>
          <w:rFonts w:ascii="URW DIN" w:hAnsi="URW DIN"/>
          <w:sz w:val="20"/>
          <w:szCs w:val="20"/>
        </w:rPr>
        <w:t>u</w:t>
      </w:r>
      <w:r w:rsidR="00F1751C" w:rsidRPr="009730B7">
        <w:rPr>
          <w:rFonts w:ascii="URW DIN" w:hAnsi="URW DIN"/>
          <w:sz w:val="20"/>
          <w:szCs w:val="20"/>
        </w:rPr>
        <w:t>tworzone na potrzeby wykonania niniejszej Umowy</w:t>
      </w:r>
      <w:r w:rsidR="001D191F" w:rsidRPr="009730B7">
        <w:rPr>
          <w:rFonts w:ascii="URW DIN" w:hAnsi="URW DIN"/>
          <w:sz w:val="20"/>
          <w:szCs w:val="20"/>
        </w:rPr>
        <w:t>,</w:t>
      </w:r>
      <w:r w:rsidRPr="009730B7">
        <w:rPr>
          <w:rFonts w:ascii="URW DIN" w:hAnsi="URW DIN"/>
          <w:sz w:val="20"/>
          <w:szCs w:val="20"/>
        </w:rPr>
        <w:t xml:space="preserve"> na które Wykonawca </w:t>
      </w:r>
      <w:r w:rsidR="00980BF0" w:rsidRPr="009730B7">
        <w:rPr>
          <w:rFonts w:ascii="URW DIN" w:hAnsi="URW DIN"/>
          <w:sz w:val="20"/>
          <w:szCs w:val="20"/>
        </w:rPr>
        <w:t>zapewni udzielenie</w:t>
      </w:r>
      <w:r w:rsidRPr="009730B7">
        <w:rPr>
          <w:rFonts w:ascii="URW DIN" w:hAnsi="URW DIN"/>
          <w:sz w:val="20"/>
          <w:szCs w:val="20"/>
        </w:rPr>
        <w:t xml:space="preserve"> stosownych licencji</w:t>
      </w:r>
      <w:r w:rsidR="00980BF0" w:rsidRPr="009730B7">
        <w:rPr>
          <w:rFonts w:ascii="URW DIN" w:hAnsi="URW DIN"/>
          <w:sz w:val="20"/>
          <w:szCs w:val="20"/>
        </w:rPr>
        <w:t xml:space="preserve"> (sublicencji)</w:t>
      </w:r>
      <w:r w:rsidRPr="009730B7">
        <w:rPr>
          <w:rFonts w:ascii="URW DIN" w:hAnsi="URW DIN"/>
          <w:sz w:val="20"/>
          <w:szCs w:val="20"/>
        </w:rPr>
        <w:t>.</w:t>
      </w:r>
    </w:p>
    <w:p w14:paraId="43570C61" w14:textId="4ED86C88" w:rsidR="00BC0D58" w:rsidRPr="009730B7" w:rsidRDefault="00D55FA6"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Personel </w:t>
      </w:r>
      <w:r w:rsidRPr="009730B7">
        <w:rPr>
          <w:rFonts w:ascii="URW DIN" w:hAnsi="URW DIN"/>
          <w:sz w:val="20"/>
          <w:szCs w:val="20"/>
        </w:rPr>
        <w:t xml:space="preserve">oznacza wszystkie osoby pozostające do dyspozycji Wykonawcy </w:t>
      </w:r>
      <w:r w:rsidR="00E508DA" w:rsidRPr="009730B7">
        <w:rPr>
          <w:rFonts w:ascii="URW DIN" w:hAnsi="URW DIN"/>
          <w:sz w:val="20"/>
          <w:szCs w:val="20"/>
        </w:rPr>
        <w:t>w celu</w:t>
      </w:r>
      <w:r w:rsidR="001D191F" w:rsidRPr="009730B7">
        <w:rPr>
          <w:rFonts w:ascii="URW DIN" w:hAnsi="URW DIN"/>
          <w:sz w:val="20"/>
          <w:szCs w:val="20"/>
        </w:rPr>
        <w:t xml:space="preserve"> </w:t>
      </w:r>
      <w:r w:rsidRPr="009730B7">
        <w:rPr>
          <w:rFonts w:ascii="URW DIN" w:hAnsi="URW DIN"/>
          <w:sz w:val="20"/>
          <w:szCs w:val="20"/>
        </w:rPr>
        <w:t>wykonywania Umowy</w:t>
      </w:r>
      <w:r w:rsidR="004F1FC7" w:rsidRPr="009730B7">
        <w:rPr>
          <w:rFonts w:ascii="URW DIN" w:hAnsi="URW DIN"/>
          <w:sz w:val="20"/>
          <w:szCs w:val="20"/>
        </w:rPr>
        <w:t>, pozostające w stałej współpracy z Wykonawcą, niezależnie od formy ich współpracy (umowa zlecenie, umowa o pracę, umowa o współpracy z</w:t>
      </w:r>
      <w:r w:rsidR="001D4F38" w:rsidRPr="009730B7">
        <w:rPr>
          <w:rFonts w:ascii="URW DIN" w:hAnsi="URW DIN"/>
          <w:sz w:val="20"/>
          <w:szCs w:val="20"/>
        </w:rPr>
        <w:t> </w:t>
      </w:r>
      <w:r w:rsidR="004F1FC7" w:rsidRPr="009730B7">
        <w:rPr>
          <w:rFonts w:ascii="URW DIN" w:hAnsi="URW DIN"/>
          <w:sz w:val="20"/>
          <w:szCs w:val="20"/>
        </w:rPr>
        <w:t>osobą fizyczną prowadzącą jednoosobową działalność gospodarczą, nieuznawaną za podwykonawcę, w rozumieniu Umowy),</w:t>
      </w:r>
      <w:r w:rsidR="00DA7459" w:rsidRPr="009730B7">
        <w:rPr>
          <w:rFonts w:ascii="URW DIN" w:hAnsi="URW DIN"/>
          <w:sz w:val="20"/>
          <w:szCs w:val="20"/>
        </w:rPr>
        <w:t xml:space="preserve"> </w:t>
      </w:r>
      <w:r w:rsidR="004F1FC7" w:rsidRPr="009730B7">
        <w:rPr>
          <w:rFonts w:ascii="URW DIN" w:hAnsi="URW DIN"/>
          <w:sz w:val="20"/>
          <w:szCs w:val="20"/>
        </w:rPr>
        <w:t>za działania których Wykonawca ponosi odpowiedzialność, jak za działania własne</w:t>
      </w:r>
      <w:r w:rsidR="00D55696" w:rsidRPr="009730B7">
        <w:rPr>
          <w:rFonts w:ascii="URW DIN" w:hAnsi="URW DIN"/>
          <w:sz w:val="20"/>
          <w:szCs w:val="20"/>
        </w:rPr>
        <w:t>.</w:t>
      </w:r>
      <w:r w:rsidR="004F1FC7" w:rsidRPr="009730B7">
        <w:rPr>
          <w:rFonts w:ascii="URW DIN" w:hAnsi="URW DIN"/>
          <w:sz w:val="20"/>
          <w:szCs w:val="20"/>
        </w:rPr>
        <w:t xml:space="preserve"> </w:t>
      </w:r>
    </w:p>
    <w:p w14:paraId="4B42A894" w14:textId="3538AF13" w:rsidR="00BD5C27" w:rsidRPr="009730B7" w:rsidRDefault="00BD5C27"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Plan Testów </w:t>
      </w:r>
      <w:r w:rsidRPr="009730B7">
        <w:rPr>
          <w:rFonts w:ascii="URW DIN" w:hAnsi="URW DIN"/>
          <w:sz w:val="20"/>
          <w:szCs w:val="20"/>
        </w:rPr>
        <w:t>oznacza harmonogram, zakres Testów, opis poszczególnych Testów przedstawiony przez Wykonawcę</w:t>
      </w:r>
      <w:r w:rsidR="00CE7B86" w:rsidRPr="009730B7">
        <w:rPr>
          <w:rFonts w:ascii="URW DIN" w:hAnsi="URW DIN"/>
          <w:sz w:val="20"/>
          <w:szCs w:val="20"/>
        </w:rPr>
        <w:t xml:space="preserve"> zgodnie ze Szczegółowym Harmonogramem Realizacji Zamówienia.</w:t>
      </w:r>
    </w:p>
    <w:p w14:paraId="19B2ED6B" w14:textId="66CD569A" w:rsidR="00D55FA6" w:rsidRPr="009730B7" w:rsidRDefault="00D55FA6"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Poziom </w:t>
      </w:r>
      <w:r w:rsidR="00EE33FE" w:rsidRPr="009730B7">
        <w:rPr>
          <w:rFonts w:ascii="URW DIN" w:hAnsi="URW DIN"/>
          <w:b/>
          <w:bCs/>
          <w:sz w:val="20"/>
          <w:szCs w:val="20"/>
        </w:rPr>
        <w:t xml:space="preserve">Opieki Serwisowej Posprzedażowej </w:t>
      </w:r>
      <w:r w:rsidRPr="009730B7">
        <w:rPr>
          <w:rFonts w:ascii="URW DIN" w:hAnsi="URW DIN"/>
          <w:sz w:val="20"/>
          <w:szCs w:val="20"/>
        </w:rPr>
        <w:t>oznacza poziom świadczon</w:t>
      </w:r>
      <w:r w:rsidR="00EE33FE" w:rsidRPr="009730B7">
        <w:rPr>
          <w:rFonts w:ascii="URW DIN" w:hAnsi="URW DIN"/>
          <w:sz w:val="20"/>
          <w:szCs w:val="20"/>
        </w:rPr>
        <w:t>ej</w:t>
      </w:r>
      <w:r w:rsidRPr="009730B7">
        <w:rPr>
          <w:rFonts w:ascii="URW DIN" w:hAnsi="URW DIN"/>
          <w:sz w:val="20"/>
          <w:szCs w:val="20"/>
        </w:rPr>
        <w:t xml:space="preserve"> </w:t>
      </w:r>
      <w:r w:rsidR="00EE33FE" w:rsidRPr="009730B7">
        <w:rPr>
          <w:rFonts w:ascii="URW DIN" w:hAnsi="URW DIN"/>
          <w:sz w:val="20"/>
          <w:szCs w:val="20"/>
        </w:rPr>
        <w:t xml:space="preserve">Opieki Serwisowej Posprzedażowej, </w:t>
      </w:r>
      <w:r w:rsidRPr="009730B7">
        <w:rPr>
          <w:rFonts w:ascii="URW DIN" w:hAnsi="URW DIN"/>
          <w:sz w:val="20"/>
          <w:szCs w:val="20"/>
        </w:rPr>
        <w:t xml:space="preserve">określony w Załączniku </w:t>
      </w:r>
      <w:r w:rsidR="00F676C7" w:rsidRPr="009730B7">
        <w:rPr>
          <w:rFonts w:ascii="URW DIN" w:hAnsi="URW DIN"/>
          <w:sz w:val="20"/>
          <w:szCs w:val="20"/>
        </w:rPr>
        <w:t>2</w:t>
      </w:r>
      <w:r w:rsidRPr="009730B7">
        <w:rPr>
          <w:rFonts w:ascii="URW DIN" w:hAnsi="URW DIN"/>
          <w:sz w:val="20"/>
          <w:szCs w:val="20"/>
        </w:rPr>
        <w:t>.</w:t>
      </w:r>
    </w:p>
    <w:p w14:paraId="004ADB32" w14:textId="3C7E4253" w:rsidR="00D55FA6" w:rsidRPr="009730B7" w:rsidRDefault="00D55FA6"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Prace </w:t>
      </w:r>
      <w:r w:rsidRPr="009730B7">
        <w:rPr>
          <w:rFonts w:ascii="URW DIN" w:hAnsi="URW DIN"/>
          <w:sz w:val="20"/>
          <w:szCs w:val="20"/>
        </w:rPr>
        <w:t>oznaczają wszelkie czynności w ramach</w:t>
      </w:r>
      <w:r w:rsidR="00B37852" w:rsidRPr="009730B7">
        <w:rPr>
          <w:rFonts w:ascii="URW DIN" w:hAnsi="URW DIN"/>
          <w:sz w:val="20"/>
          <w:szCs w:val="20"/>
        </w:rPr>
        <w:t xml:space="preserve"> wykonywania Umowy, w</w:t>
      </w:r>
      <w:r w:rsidR="0007121E" w:rsidRPr="009730B7">
        <w:rPr>
          <w:rFonts w:ascii="URW DIN" w:hAnsi="URW DIN"/>
          <w:sz w:val="20"/>
          <w:szCs w:val="20"/>
        </w:rPr>
        <w:t xml:space="preserve"> </w:t>
      </w:r>
      <w:r w:rsidR="005E7749" w:rsidRPr="009730B7">
        <w:rPr>
          <w:rFonts w:ascii="URW DIN" w:hAnsi="URW DIN"/>
          <w:sz w:val="20"/>
          <w:szCs w:val="20"/>
        </w:rPr>
        <w:t>tym w</w:t>
      </w:r>
      <w:r w:rsidR="00D66E4A" w:rsidRPr="009730B7">
        <w:rPr>
          <w:rFonts w:ascii="URW DIN" w:hAnsi="URW DIN"/>
          <w:sz w:val="20"/>
          <w:szCs w:val="20"/>
        </w:rPr>
        <w:t> </w:t>
      </w:r>
      <w:r w:rsidR="005E7749" w:rsidRPr="009730B7">
        <w:rPr>
          <w:rFonts w:ascii="URW DIN" w:hAnsi="URW DIN"/>
          <w:sz w:val="20"/>
          <w:szCs w:val="20"/>
        </w:rPr>
        <w:t>ramach</w:t>
      </w:r>
      <w:r w:rsidRPr="009730B7">
        <w:rPr>
          <w:rFonts w:ascii="URW DIN" w:hAnsi="URW DIN"/>
          <w:sz w:val="20"/>
          <w:szCs w:val="20"/>
        </w:rPr>
        <w:t xml:space="preserve"> Wdrożenia </w:t>
      </w:r>
      <w:proofErr w:type="spellStart"/>
      <w:r w:rsidR="00247CE3" w:rsidRPr="40885B00">
        <w:rPr>
          <w:rFonts w:ascii="URW DIN" w:hAnsi="URW DIN"/>
          <w:sz w:val="20"/>
          <w:szCs w:val="20"/>
        </w:rPr>
        <w:t>SOSiR</w:t>
      </w:r>
      <w:proofErr w:type="spellEnd"/>
      <w:r w:rsidR="00233F49" w:rsidRPr="009730B7">
        <w:rPr>
          <w:rFonts w:ascii="URW DIN" w:hAnsi="URW DIN"/>
          <w:sz w:val="20"/>
          <w:szCs w:val="20"/>
        </w:rPr>
        <w:t>,</w:t>
      </w:r>
      <w:r w:rsidRPr="009730B7">
        <w:rPr>
          <w:rFonts w:ascii="URW DIN" w:hAnsi="URW DIN"/>
          <w:sz w:val="20"/>
          <w:szCs w:val="20"/>
        </w:rPr>
        <w:t xml:space="preserve"> a także czynności podejmowane w</w:t>
      </w:r>
      <w:r w:rsidR="0007121E" w:rsidRPr="009730B7">
        <w:rPr>
          <w:rFonts w:ascii="URW DIN" w:hAnsi="URW DIN"/>
          <w:sz w:val="20"/>
          <w:szCs w:val="20"/>
        </w:rPr>
        <w:t xml:space="preserve"> </w:t>
      </w:r>
      <w:r w:rsidRPr="009730B7">
        <w:rPr>
          <w:rFonts w:ascii="URW DIN" w:hAnsi="URW DIN"/>
          <w:sz w:val="20"/>
          <w:szCs w:val="20"/>
        </w:rPr>
        <w:t xml:space="preserve">ramach </w:t>
      </w:r>
      <w:r w:rsidR="00F676C7" w:rsidRPr="009730B7">
        <w:rPr>
          <w:rFonts w:ascii="URW DIN" w:hAnsi="URW DIN"/>
          <w:sz w:val="20"/>
          <w:szCs w:val="20"/>
        </w:rPr>
        <w:t xml:space="preserve">świadczenia </w:t>
      </w:r>
      <w:r w:rsidR="00EE33FE" w:rsidRPr="009730B7">
        <w:rPr>
          <w:rFonts w:ascii="URW DIN" w:hAnsi="URW DIN"/>
          <w:sz w:val="20"/>
          <w:szCs w:val="20"/>
        </w:rPr>
        <w:t xml:space="preserve">Opieki Serwisowej Posprzedażowej </w:t>
      </w:r>
      <w:r w:rsidR="004117BB" w:rsidRPr="009730B7">
        <w:rPr>
          <w:rFonts w:ascii="URW DIN" w:hAnsi="URW DIN"/>
          <w:sz w:val="20"/>
          <w:szCs w:val="20"/>
        </w:rPr>
        <w:t>np.</w:t>
      </w:r>
      <w:r w:rsidR="00995256" w:rsidRPr="009730B7">
        <w:rPr>
          <w:rFonts w:ascii="URW DIN" w:hAnsi="URW DIN"/>
          <w:sz w:val="20"/>
          <w:szCs w:val="20"/>
        </w:rPr>
        <w:t xml:space="preserve"> </w:t>
      </w:r>
      <w:r w:rsidR="007152CC" w:rsidRPr="009730B7">
        <w:rPr>
          <w:rFonts w:ascii="URW DIN" w:hAnsi="URW DIN"/>
          <w:sz w:val="20"/>
          <w:szCs w:val="20"/>
        </w:rPr>
        <w:t>u</w:t>
      </w:r>
      <w:r w:rsidR="00764851" w:rsidRPr="009730B7">
        <w:rPr>
          <w:rFonts w:ascii="URW DIN" w:hAnsi="URW DIN"/>
          <w:sz w:val="20"/>
          <w:szCs w:val="20"/>
        </w:rPr>
        <w:t>trzymania</w:t>
      </w:r>
      <w:r w:rsidR="00F676C7" w:rsidRPr="009730B7">
        <w:rPr>
          <w:rFonts w:ascii="URW DIN" w:hAnsi="URW DIN"/>
          <w:sz w:val="20"/>
          <w:szCs w:val="20"/>
        </w:rPr>
        <w:t xml:space="preserve"> i </w:t>
      </w:r>
      <w:r w:rsidR="007152CC" w:rsidRPr="009730B7">
        <w:rPr>
          <w:rFonts w:ascii="URW DIN" w:hAnsi="URW DIN"/>
          <w:sz w:val="20"/>
          <w:szCs w:val="20"/>
        </w:rPr>
        <w:t>r</w:t>
      </w:r>
      <w:r w:rsidR="00F676C7" w:rsidRPr="009730B7">
        <w:rPr>
          <w:rFonts w:ascii="URW DIN" w:hAnsi="URW DIN"/>
          <w:sz w:val="20"/>
          <w:szCs w:val="20"/>
        </w:rPr>
        <w:t>ozwoju</w:t>
      </w:r>
      <w:r w:rsidR="00764851" w:rsidRPr="009730B7">
        <w:rPr>
          <w:rFonts w:ascii="URW DIN" w:hAnsi="URW DIN"/>
          <w:sz w:val="20"/>
          <w:szCs w:val="20"/>
        </w:rPr>
        <w:t xml:space="preserve"> </w:t>
      </w:r>
      <w:r w:rsidR="00CA3EEF" w:rsidRPr="40885B00">
        <w:rPr>
          <w:rFonts w:ascii="URW DIN" w:hAnsi="URW DIN"/>
          <w:sz w:val="20"/>
          <w:szCs w:val="20"/>
        </w:rPr>
        <w:t>Systemu</w:t>
      </w:r>
      <w:r w:rsidR="000623E4" w:rsidRPr="009730B7">
        <w:rPr>
          <w:rFonts w:ascii="URW DIN" w:hAnsi="URW DIN"/>
          <w:sz w:val="20"/>
          <w:szCs w:val="20"/>
        </w:rPr>
        <w:t>,</w:t>
      </w:r>
      <w:r w:rsidRPr="009730B7">
        <w:rPr>
          <w:rFonts w:ascii="URW DIN" w:hAnsi="URW DIN"/>
          <w:sz w:val="20"/>
          <w:szCs w:val="20"/>
        </w:rPr>
        <w:t xml:space="preserve"> a także generalnie </w:t>
      </w:r>
      <w:r w:rsidR="004117BB" w:rsidRPr="009730B7">
        <w:rPr>
          <w:rFonts w:ascii="URW DIN" w:hAnsi="URW DIN"/>
          <w:sz w:val="20"/>
          <w:szCs w:val="20"/>
        </w:rPr>
        <w:t>czynności w</w:t>
      </w:r>
      <w:r w:rsidR="000A1383" w:rsidRPr="009730B7">
        <w:rPr>
          <w:rFonts w:ascii="URW DIN" w:hAnsi="URW DIN"/>
          <w:sz w:val="20"/>
          <w:szCs w:val="20"/>
        </w:rPr>
        <w:t xml:space="preserve"> </w:t>
      </w:r>
      <w:r w:rsidR="00DC6739" w:rsidRPr="009730B7">
        <w:rPr>
          <w:rFonts w:ascii="URW DIN" w:hAnsi="URW DIN"/>
          <w:sz w:val="20"/>
          <w:szCs w:val="20"/>
        </w:rPr>
        <w:t xml:space="preserve">ramach </w:t>
      </w:r>
      <w:r w:rsidRPr="009730B7">
        <w:rPr>
          <w:rFonts w:ascii="URW DIN" w:hAnsi="URW DIN"/>
          <w:sz w:val="20"/>
          <w:szCs w:val="20"/>
        </w:rPr>
        <w:t>wykonywania Umowy</w:t>
      </w:r>
      <w:r w:rsidR="00764851" w:rsidRPr="009730B7">
        <w:rPr>
          <w:rFonts w:ascii="URW DIN" w:hAnsi="URW DIN"/>
          <w:sz w:val="20"/>
          <w:szCs w:val="20"/>
        </w:rPr>
        <w:t xml:space="preserve"> (np. </w:t>
      </w:r>
      <w:r w:rsidRPr="009730B7">
        <w:rPr>
          <w:rFonts w:ascii="URW DIN" w:hAnsi="URW DIN"/>
          <w:sz w:val="20"/>
          <w:szCs w:val="20"/>
        </w:rPr>
        <w:t>zmiany, uzupełnienia lub</w:t>
      </w:r>
      <w:r w:rsidRPr="64FB5E9B">
        <w:rPr>
          <w:rFonts w:ascii="URW DIN" w:hAnsi="URW DIN"/>
          <w:sz w:val="20"/>
          <w:szCs w:val="20"/>
        </w:rPr>
        <w:t xml:space="preserve"> </w:t>
      </w:r>
      <w:r w:rsidRPr="009730B7">
        <w:rPr>
          <w:rFonts w:ascii="URW DIN" w:hAnsi="URW DIN"/>
          <w:sz w:val="20"/>
          <w:szCs w:val="20"/>
        </w:rPr>
        <w:t xml:space="preserve">wymiany jakiegokolwiek elementu </w:t>
      </w:r>
      <w:r w:rsidR="00CA3EEF" w:rsidRPr="40885B00">
        <w:rPr>
          <w:rFonts w:ascii="URW DIN" w:hAnsi="URW DIN"/>
          <w:sz w:val="20"/>
          <w:szCs w:val="20"/>
        </w:rPr>
        <w:t>Systemu</w:t>
      </w:r>
      <w:r w:rsidR="000B0BA4" w:rsidRPr="009730B7">
        <w:rPr>
          <w:rFonts w:ascii="URW DIN" w:hAnsi="URW DIN"/>
          <w:sz w:val="20"/>
          <w:szCs w:val="20"/>
        </w:rPr>
        <w:t xml:space="preserve"> </w:t>
      </w:r>
      <w:r w:rsidR="00764851" w:rsidRPr="009730B7">
        <w:rPr>
          <w:rFonts w:ascii="URW DIN" w:hAnsi="URW DIN"/>
          <w:sz w:val="20"/>
          <w:szCs w:val="20"/>
        </w:rPr>
        <w:t>lub</w:t>
      </w:r>
      <w:r w:rsidRPr="009730B7">
        <w:rPr>
          <w:rFonts w:ascii="URW DIN" w:hAnsi="URW DIN"/>
          <w:sz w:val="20"/>
          <w:szCs w:val="20"/>
        </w:rPr>
        <w:t xml:space="preserve"> </w:t>
      </w:r>
      <w:r w:rsidR="00A426B2" w:rsidRPr="009730B7">
        <w:rPr>
          <w:rFonts w:ascii="URW DIN" w:hAnsi="URW DIN"/>
          <w:sz w:val="20"/>
          <w:szCs w:val="20"/>
        </w:rPr>
        <w:t xml:space="preserve">modyfikacje </w:t>
      </w:r>
      <w:r w:rsidR="00B37852" w:rsidRPr="009730B7">
        <w:rPr>
          <w:rFonts w:ascii="URW DIN" w:hAnsi="URW DIN"/>
          <w:sz w:val="20"/>
          <w:szCs w:val="20"/>
        </w:rPr>
        <w:t>Oprogramowania</w:t>
      </w:r>
      <w:r w:rsidR="001D4711" w:rsidRPr="009730B7">
        <w:rPr>
          <w:rFonts w:ascii="URW DIN" w:hAnsi="URW DIN"/>
          <w:sz w:val="20"/>
          <w:szCs w:val="20"/>
        </w:rPr>
        <w:t xml:space="preserve"> </w:t>
      </w:r>
      <w:r w:rsidR="003C5120" w:rsidRPr="009730B7">
        <w:rPr>
          <w:rFonts w:ascii="URW DIN" w:hAnsi="URW DIN"/>
          <w:sz w:val="20"/>
          <w:szCs w:val="20"/>
        </w:rPr>
        <w:t>D</w:t>
      </w:r>
      <w:r w:rsidR="001D4711" w:rsidRPr="009730B7">
        <w:rPr>
          <w:rFonts w:ascii="URW DIN" w:hAnsi="URW DIN"/>
          <w:sz w:val="20"/>
          <w:szCs w:val="20"/>
        </w:rPr>
        <w:t>edykowanego</w:t>
      </w:r>
      <w:r w:rsidR="004117BB" w:rsidRPr="009730B7">
        <w:rPr>
          <w:rFonts w:ascii="URW DIN" w:hAnsi="URW DIN"/>
          <w:sz w:val="20"/>
          <w:szCs w:val="20"/>
        </w:rPr>
        <w:t xml:space="preserve"> w </w:t>
      </w:r>
      <w:r w:rsidRPr="009730B7">
        <w:rPr>
          <w:rFonts w:ascii="URW DIN" w:hAnsi="URW DIN"/>
          <w:sz w:val="20"/>
          <w:szCs w:val="20"/>
        </w:rPr>
        <w:t xml:space="preserve">ramach usuwania </w:t>
      </w:r>
      <w:r w:rsidR="00922E4D" w:rsidRPr="009730B7">
        <w:rPr>
          <w:rFonts w:ascii="URW DIN" w:hAnsi="URW DIN"/>
          <w:sz w:val="20"/>
          <w:szCs w:val="20"/>
        </w:rPr>
        <w:t xml:space="preserve">jego </w:t>
      </w:r>
      <w:r w:rsidRPr="009730B7">
        <w:rPr>
          <w:rFonts w:ascii="URW DIN" w:hAnsi="URW DIN"/>
          <w:sz w:val="20"/>
          <w:szCs w:val="20"/>
        </w:rPr>
        <w:t xml:space="preserve">wad). </w:t>
      </w:r>
    </w:p>
    <w:p w14:paraId="52C7BEEA" w14:textId="5CB71C0D" w:rsidR="00EE33FE" w:rsidRPr="009730B7" w:rsidRDefault="00EE33FE"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Prawa Własności Intelektualnej </w:t>
      </w:r>
      <w:r w:rsidRPr="009730B7">
        <w:rPr>
          <w:rFonts w:ascii="URW DIN" w:hAnsi="URW DIN"/>
          <w:sz w:val="20"/>
          <w:szCs w:val="20"/>
        </w:rPr>
        <w:t>oznaczają wszelkie prawa własności intelektualnej, w tym prawa własności przemysłowej,</w:t>
      </w:r>
      <w:r w:rsidR="00B37852" w:rsidRPr="009730B7">
        <w:rPr>
          <w:rFonts w:ascii="URW DIN" w:hAnsi="URW DIN"/>
          <w:sz w:val="20"/>
          <w:szCs w:val="20"/>
        </w:rPr>
        <w:t xml:space="preserve"> w tym w</w:t>
      </w:r>
      <w:r w:rsidR="0007121E" w:rsidRPr="009730B7">
        <w:rPr>
          <w:rFonts w:ascii="URW DIN" w:hAnsi="URW DIN"/>
          <w:sz w:val="20"/>
          <w:szCs w:val="20"/>
        </w:rPr>
        <w:t xml:space="preserve"> </w:t>
      </w:r>
      <w:r w:rsidRPr="009730B7">
        <w:rPr>
          <w:rFonts w:ascii="URW DIN" w:hAnsi="URW DIN"/>
          <w:sz w:val="20"/>
          <w:szCs w:val="20"/>
        </w:rPr>
        <w:t>szczególności prawa do uzyskania patentu na wynalazek, praw ochronnych</w:t>
      </w:r>
      <w:r w:rsidR="000623E4" w:rsidRPr="009730B7">
        <w:rPr>
          <w:rFonts w:ascii="URW DIN" w:hAnsi="URW DIN"/>
          <w:sz w:val="20"/>
          <w:szCs w:val="20"/>
        </w:rPr>
        <w:t>,</w:t>
      </w:r>
      <w:r w:rsidRPr="009730B7">
        <w:rPr>
          <w:rFonts w:ascii="URW DIN" w:hAnsi="URW DIN"/>
          <w:sz w:val="20"/>
          <w:szCs w:val="20"/>
        </w:rPr>
        <w:t xml:space="preserve"> jak również same prawa ochronne do wzorów przemysłowych, wzorów użytkowych, znaków towarowych, prawa do topografii układów scalonych i projektów </w:t>
      </w:r>
      <w:r w:rsidR="00B37852" w:rsidRPr="009730B7">
        <w:rPr>
          <w:rFonts w:ascii="URW DIN" w:hAnsi="URW DIN"/>
          <w:sz w:val="20"/>
          <w:szCs w:val="20"/>
        </w:rPr>
        <w:t>racjonalizatorskich, włącznie z </w:t>
      </w:r>
      <w:r w:rsidRPr="009730B7">
        <w:rPr>
          <w:rFonts w:ascii="URW DIN" w:hAnsi="URW DIN"/>
          <w:sz w:val="20"/>
          <w:szCs w:val="20"/>
        </w:rPr>
        <w:t>pierwszeństwem do uzyskania tych praw, jak również prawa autorskie, prawa pokrewne, prawa do baz danych, prawa do nazw handlowych, firmy i innych oznaczeń odróżniających, prawa wyłączności w zakresie danych oraz wszelkie inne prawa własności intelektualnej (o skutku podobnym lub</w:t>
      </w:r>
      <w:r w:rsidR="00A67D48" w:rsidRPr="009730B7">
        <w:rPr>
          <w:rFonts w:ascii="URW DIN" w:hAnsi="URW DIN"/>
          <w:sz w:val="20"/>
          <w:szCs w:val="20"/>
        </w:rPr>
        <w:t xml:space="preserve"> </w:t>
      </w:r>
      <w:r w:rsidRPr="009730B7">
        <w:rPr>
          <w:rFonts w:ascii="URW DIN" w:hAnsi="URW DIN"/>
          <w:sz w:val="20"/>
          <w:szCs w:val="20"/>
        </w:rPr>
        <w:t>równoważnym do skutków powyższych praw).</w:t>
      </w:r>
    </w:p>
    <w:p w14:paraId="53F4083A" w14:textId="5258A3DD" w:rsidR="009869B7" w:rsidRPr="009730B7" w:rsidRDefault="00A33AF1"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Produkt </w:t>
      </w:r>
      <w:r w:rsidR="009869B7" w:rsidRPr="009730B7">
        <w:rPr>
          <w:rFonts w:ascii="URW DIN" w:hAnsi="URW DIN"/>
          <w:sz w:val="20"/>
          <w:szCs w:val="20"/>
        </w:rPr>
        <w:t xml:space="preserve">oznacza wszelkie </w:t>
      </w:r>
      <w:r w:rsidR="00823DFC" w:rsidRPr="009730B7">
        <w:rPr>
          <w:rFonts w:ascii="URW DIN" w:hAnsi="URW DIN"/>
          <w:sz w:val="20"/>
          <w:szCs w:val="20"/>
        </w:rPr>
        <w:t>świadczenia Wykonawcy określone w Umowie i</w:t>
      </w:r>
      <w:r w:rsidR="00741C03" w:rsidRPr="009730B7">
        <w:rPr>
          <w:rFonts w:ascii="URW DIN" w:hAnsi="URW DIN"/>
          <w:sz w:val="20"/>
          <w:szCs w:val="20"/>
        </w:rPr>
        <w:t> </w:t>
      </w:r>
      <w:r w:rsidR="00233F49" w:rsidRPr="009730B7">
        <w:rPr>
          <w:rFonts w:ascii="URW DIN" w:hAnsi="URW DIN"/>
          <w:sz w:val="20"/>
          <w:szCs w:val="20"/>
        </w:rPr>
        <w:t>Z</w:t>
      </w:r>
      <w:r w:rsidR="00823DFC" w:rsidRPr="009730B7">
        <w:rPr>
          <w:rFonts w:ascii="URW DIN" w:hAnsi="URW DIN"/>
          <w:sz w:val="20"/>
          <w:szCs w:val="20"/>
        </w:rPr>
        <w:t xml:space="preserve">ałącznikach, w tym </w:t>
      </w:r>
      <w:r w:rsidR="00233F49" w:rsidRPr="009730B7">
        <w:rPr>
          <w:rFonts w:ascii="URW DIN" w:hAnsi="URW DIN"/>
          <w:sz w:val="20"/>
          <w:szCs w:val="20"/>
        </w:rPr>
        <w:t>wyniki</w:t>
      </w:r>
      <w:r w:rsidR="000623E4" w:rsidRPr="009730B7">
        <w:rPr>
          <w:rFonts w:ascii="URW DIN" w:hAnsi="URW DIN"/>
          <w:sz w:val="20"/>
          <w:szCs w:val="20"/>
        </w:rPr>
        <w:t xml:space="preserve"> wykon</w:t>
      </w:r>
      <w:r w:rsidR="009869B7" w:rsidRPr="009730B7">
        <w:rPr>
          <w:rFonts w:ascii="URW DIN" w:hAnsi="URW DIN"/>
          <w:sz w:val="20"/>
          <w:szCs w:val="20"/>
        </w:rPr>
        <w:t>ania Umowy, zarówno stworzone</w:t>
      </w:r>
      <w:r w:rsidR="0032515D" w:rsidRPr="009730B7">
        <w:rPr>
          <w:rFonts w:ascii="URW DIN" w:hAnsi="URW DIN"/>
          <w:sz w:val="20"/>
          <w:szCs w:val="20"/>
        </w:rPr>
        <w:t>,</w:t>
      </w:r>
      <w:r w:rsidR="009869B7" w:rsidRPr="009730B7">
        <w:rPr>
          <w:rFonts w:ascii="URW DIN" w:hAnsi="URW DIN"/>
          <w:sz w:val="20"/>
          <w:szCs w:val="20"/>
        </w:rPr>
        <w:t xml:space="preserve"> jak i</w:t>
      </w:r>
      <w:r w:rsidR="00741C03" w:rsidRPr="009730B7">
        <w:rPr>
          <w:rFonts w:ascii="URW DIN" w:hAnsi="URW DIN"/>
          <w:sz w:val="20"/>
          <w:szCs w:val="20"/>
        </w:rPr>
        <w:t> </w:t>
      </w:r>
      <w:r w:rsidR="009869B7" w:rsidRPr="009730B7">
        <w:rPr>
          <w:rFonts w:ascii="URW DIN" w:hAnsi="URW DIN"/>
          <w:sz w:val="20"/>
          <w:szCs w:val="20"/>
        </w:rPr>
        <w:t>dostarczone przez Wykonawcę lub osoby</w:t>
      </w:r>
      <w:r w:rsidR="000623E4" w:rsidRPr="009730B7">
        <w:rPr>
          <w:rFonts w:ascii="URW DIN" w:hAnsi="URW DIN"/>
          <w:sz w:val="20"/>
          <w:szCs w:val="20"/>
        </w:rPr>
        <w:t>,</w:t>
      </w:r>
      <w:r w:rsidR="009869B7" w:rsidRPr="009730B7">
        <w:rPr>
          <w:rFonts w:ascii="URW DIN" w:hAnsi="URW DIN"/>
          <w:sz w:val="20"/>
          <w:szCs w:val="20"/>
        </w:rPr>
        <w:t xml:space="preserve"> którymi się posługuje</w:t>
      </w:r>
      <w:r w:rsidR="00900089" w:rsidRPr="009730B7">
        <w:rPr>
          <w:rFonts w:ascii="URW DIN" w:hAnsi="URW DIN"/>
          <w:sz w:val="20"/>
          <w:szCs w:val="20"/>
        </w:rPr>
        <w:t>,</w:t>
      </w:r>
      <w:r w:rsidR="009869B7" w:rsidRPr="009730B7">
        <w:rPr>
          <w:rFonts w:ascii="URW DIN" w:hAnsi="URW DIN"/>
          <w:sz w:val="20"/>
          <w:szCs w:val="20"/>
        </w:rPr>
        <w:t xml:space="preserve"> stanowiące przedmiot Praw Własno</w:t>
      </w:r>
      <w:r w:rsidR="00B37852" w:rsidRPr="009730B7">
        <w:rPr>
          <w:rFonts w:ascii="URW DIN" w:hAnsi="URW DIN"/>
          <w:sz w:val="20"/>
          <w:szCs w:val="20"/>
        </w:rPr>
        <w:t>ści Intelektualnej, w tym m.in.</w:t>
      </w:r>
      <w:r w:rsidR="00C864F6" w:rsidRPr="009730B7">
        <w:rPr>
          <w:rFonts w:ascii="URW DIN" w:hAnsi="URW DIN"/>
          <w:sz w:val="20"/>
          <w:szCs w:val="20"/>
        </w:rPr>
        <w:t xml:space="preserve"> </w:t>
      </w:r>
      <w:r w:rsidR="009869B7" w:rsidRPr="009730B7">
        <w:rPr>
          <w:rFonts w:ascii="URW DIN" w:hAnsi="URW DIN"/>
          <w:sz w:val="20"/>
          <w:szCs w:val="20"/>
        </w:rPr>
        <w:t xml:space="preserve">rezultaty Prac, Projekt </w:t>
      </w:r>
      <w:r w:rsidR="00CA3EEF" w:rsidRPr="40885B00">
        <w:rPr>
          <w:rFonts w:ascii="URW DIN" w:hAnsi="URW DIN"/>
          <w:sz w:val="20"/>
          <w:szCs w:val="20"/>
        </w:rPr>
        <w:t>Systemu</w:t>
      </w:r>
      <w:r w:rsidR="003832A4" w:rsidRPr="40885B00">
        <w:rPr>
          <w:rFonts w:ascii="URW DIN" w:hAnsi="URW DIN"/>
          <w:sz w:val="20"/>
          <w:szCs w:val="20"/>
        </w:rPr>
        <w:t xml:space="preserve">, </w:t>
      </w:r>
      <w:r w:rsidR="00CA3EEF" w:rsidRPr="40885B00">
        <w:rPr>
          <w:rFonts w:ascii="URW DIN" w:hAnsi="URW DIN"/>
          <w:sz w:val="20"/>
          <w:szCs w:val="20"/>
        </w:rPr>
        <w:t>System</w:t>
      </w:r>
      <w:r w:rsidR="003832A4" w:rsidRPr="009730B7">
        <w:rPr>
          <w:rFonts w:ascii="URW DIN" w:hAnsi="URW DIN"/>
          <w:sz w:val="20"/>
          <w:szCs w:val="20"/>
        </w:rPr>
        <w:t>, Oprogramowanie</w:t>
      </w:r>
      <w:r w:rsidR="00240E0D" w:rsidRPr="009730B7">
        <w:rPr>
          <w:rFonts w:ascii="URW DIN" w:hAnsi="URW DIN"/>
          <w:sz w:val="20"/>
          <w:szCs w:val="20"/>
        </w:rPr>
        <w:t xml:space="preserve"> D</w:t>
      </w:r>
      <w:r w:rsidR="00265B82" w:rsidRPr="009730B7">
        <w:rPr>
          <w:rFonts w:ascii="URW DIN" w:hAnsi="URW DIN"/>
          <w:sz w:val="20"/>
          <w:szCs w:val="20"/>
        </w:rPr>
        <w:t>edykowane</w:t>
      </w:r>
      <w:r w:rsidR="003832A4" w:rsidRPr="009730B7">
        <w:rPr>
          <w:rFonts w:ascii="URW DIN" w:hAnsi="URW DIN"/>
          <w:sz w:val="20"/>
          <w:szCs w:val="20"/>
        </w:rPr>
        <w:t xml:space="preserve"> lub</w:t>
      </w:r>
      <w:r w:rsidR="009869B7" w:rsidRPr="009730B7">
        <w:rPr>
          <w:rFonts w:ascii="URW DIN" w:hAnsi="URW DIN"/>
          <w:sz w:val="20"/>
          <w:szCs w:val="20"/>
        </w:rPr>
        <w:t xml:space="preserve"> Dokumentacja</w:t>
      </w:r>
      <w:r w:rsidRPr="009730B7">
        <w:rPr>
          <w:rFonts w:ascii="URW DIN" w:hAnsi="URW DIN"/>
          <w:sz w:val="20"/>
          <w:szCs w:val="20"/>
        </w:rPr>
        <w:t>.</w:t>
      </w:r>
    </w:p>
    <w:p w14:paraId="53EC6C8A" w14:textId="06C87DC1" w:rsidR="00DF154D" w:rsidRPr="009730B7" w:rsidRDefault="009869B7"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Produkty osób trzecich </w:t>
      </w:r>
      <w:r w:rsidRPr="009730B7">
        <w:rPr>
          <w:rFonts w:ascii="URW DIN" w:hAnsi="URW DIN"/>
          <w:sz w:val="20"/>
          <w:szCs w:val="20"/>
        </w:rPr>
        <w:t xml:space="preserve">oznaczają te </w:t>
      </w:r>
      <w:r w:rsidR="00BD5C27" w:rsidRPr="009730B7">
        <w:rPr>
          <w:rFonts w:ascii="URW DIN" w:hAnsi="URW DIN"/>
          <w:sz w:val="20"/>
          <w:szCs w:val="20"/>
        </w:rPr>
        <w:t>Produkty</w:t>
      </w:r>
      <w:r w:rsidRPr="009730B7">
        <w:rPr>
          <w:rFonts w:ascii="URW DIN" w:hAnsi="URW DIN"/>
          <w:sz w:val="20"/>
          <w:szCs w:val="20"/>
        </w:rPr>
        <w:t>, które nie zostały wykonane przez Wykonawcę lub osoby, którymi się posługuje</w:t>
      </w:r>
      <w:r w:rsidR="00922E4D" w:rsidRPr="009730B7">
        <w:rPr>
          <w:rFonts w:ascii="URW DIN" w:hAnsi="URW DIN"/>
          <w:sz w:val="20"/>
          <w:szCs w:val="20"/>
        </w:rPr>
        <w:t xml:space="preserve"> </w:t>
      </w:r>
      <w:r w:rsidRPr="009730B7">
        <w:rPr>
          <w:rFonts w:ascii="URW DIN" w:hAnsi="URW DIN"/>
          <w:sz w:val="20"/>
          <w:szCs w:val="20"/>
        </w:rPr>
        <w:t>w ramach wykonywania Umowy</w:t>
      </w:r>
      <w:r w:rsidR="00BA1036" w:rsidRPr="009730B7">
        <w:rPr>
          <w:rFonts w:ascii="URW DIN" w:hAnsi="URW DIN"/>
          <w:sz w:val="20"/>
          <w:szCs w:val="20"/>
        </w:rPr>
        <w:t xml:space="preserve"> (w tym podwykonawców)</w:t>
      </w:r>
      <w:r w:rsidRPr="009730B7">
        <w:rPr>
          <w:rFonts w:ascii="URW DIN" w:hAnsi="URW DIN"/>
          <w:sz w:val="20"/>
          <w:szCs w:val="20"/>
        </w:rPr>
        <w:t>, do których Prawa Własności Intelektualnej przysługują osobom trzecim, wskazane wyraźnie w Ofercie. Produktami osób trzecich pozostaje Oprogramowanie Powiązane</w:t>
      </w:r>
      <w:r w:rsidR="00D12E8F">
        <w:rPr>
          <w:rFonts w:ascii="URW DIN" w:hAnsi="URW DIN"/>
          <w:sz w:val="20"/>
          <w:szCs w:val="20"/>
        </w:rPr>
        <w:t xml:space="preserve"> oraz</w:t>
      </w:r>
      <w:r w:rsidR="00784759" w:rsidRPr="009730B7">
        <w:rPr>
          <w:rFonts w:ascii="URW DIN" w:hAnsi="URW DIN"/>
          <w:sz w:val="20"/>
          <w:szCs w:val="20"/>
        </w:rPr>
        <w:t xml:space="preserve"> </w:t>
      </w:r>
      <w:r w:rsidRPr="009730B7">
        <w:rPr>
          <w:rFonts w:ascii="URW DIN" w:hAnsi="URW DIN"/>
          <w:sz w:val="20"/>
          <w:szCs w:val="20"/>
        </w:rPr>
        <w:t>Oprogramowanie Standardowe</w:t>
      </w:r>
      <w:r w:rsidR="00BA1036" w:rsidRPr="009730B7">
        <w:rPr>
          <w:rFonts w:ascii="URW DIN" w:hAnsi="URW DIN"/>
          <w:sz w:val="20"/>
          <w:szCs w:val="20"/>
        </w:rPr>
        <w:t>,</w:t>
      </w:r>
      <w:r w:rsidR="00CE4CED" w:rsidRPr="009730B7">
        <w:rPr>
          <w:rFonts w:ascii="URW DIN" w:hAnsi="URW DIN"/>
          <w:sz w:val="20"/>
          <w:szCs w:val="20"/>
        </w:rPr>
        <w:t xml:space="preserve"> </w:t>
      </w:r>
      <w:r w:rsidR="00BA1036" w:rsidRPr="009730B7">
        <w:rPr>
          <w:rFonts w:ascii="URW DIN" w:hAnsi="URW DIN"/>
          <w:sz w:val="20"/>
          <w:szCs w:val="20"/>
        </w:rPr>
        <w:t>w zakresie</w:t>
      </w:r>
      <w:r w:rsidR="000623E4" w:rsidRPr="009730B7">
        <w:rPr>
          <w:rFonts w:ascii="URW DIN" w:hAnsi="URW DIN"/>
          <w:sz w:val="20"/>
          <w:szCs w:val="20"/>
        </w:rPr>
        <w:t>,</w:t>
      </w:r>
      <w:r w:rsidR="00BA1036" w:rsidRPr="009730B7">
        <w:rPr>
          <w:rFonts w:ascii="URW DIN" w:hAnsi="URW DIN"/>
          <w:sz w:val="20"/>
          <w:szCs w:val="20"/>
        </w:rPr>
        <w:t xml:space="preserve"> w jakim nie stanowi oprogramowania systemowego Wykonawcy</w:t>
      </w:r>
      <w:r w:rsidR="00464733">
        <w:rPr>
          <w:rFonts w:ascii="URW DIN" w:hAnsi="URW DIN"/>
          <w:sz w:val="20"/>
          <w:szCs w:val="20"/>
        </w:rPr>
        <w:t xml:space="preserve"> ani podmiotu </w:t>
      </w:r>
      <w:r w:rsidR="003B0284">
        <w:rPr>
          <w:rFonts w:ascii="URW DIN" w:hAnsi="URW DIN"/>
          <w:sz w:val="20"/>
          <w:szCs w:val="20"/>
        </w:rPr>
        <w:t xml:space="preserve">należącego do tej samej </w:t>
      </w:r>
      <w:r w:rsidR="00D87C33">
        <w:rPr>
          <w:rFonts w:ascii="URW DIN" w:hAnsi="URW DIN"/>
          <w:sz w:val="20"/>
          <w:szCs w:val="20"/>
        </w:rPr>
        <w:t>G</w:t>
      </w:r>
      <w:r w:rsidR="003B0284">
        <w:rPr>
          <w:rFonts w:ascii="URW DIN" w:hAnsi="URW DIN"/>
          <w:sz w:val="20"/>
          <w:szCs w:val="20"/>
        </w:rPr>
        <w:t xml:space="preserve">rupy </w:t>
      </w:r>
      <w:r w:rsidR="00D87C33">
        <w:rPr>
          <w:rFonts w:ascii="URW DIN" w:hAnsi="URW DIN"/>
          <w:sz w:val="20"/>
          <w:szCs w:val="20"/>
        </w:rPr>
        <w:t>K</w:t>
      </w:r>
      <w:r w:rsidR="003B0284">
        <w:rPr>
          <w:rFonts w:ascii="URW DIN" w:hAnsi="URW DIN"/>
          <w:sz w:val="20"/>
          <w:szCs w:val="20"/>
        </w:rPr>
        <w:t>apitałowej, co Wykonawca</w:t>
      </w:r>
      <w:r w:rsidR="00D13360" w:rsidRPr="009730B7">
        <w:rPr>
          <w:rFonts w:ascii="URW DIN" w:hAnsi="URW DIN"/>
          <w:sz w:val="20"/>
          <w:szCs w:val="20"/>
        </w:rPr>
        <w:t>. Dla Oprogramowania Standardowego</w:t>
      </w:r>
      <w:r w:rsidR="00B84DB7" w:rsidRPr="009730B7">
        <w:rPr>
          <w:rFonts w:ascii="URW DIN" w:hAnsi="URW DIN"/>
          <w:sz w:val="20"/>
          <w:szCs w:val="20"/>
        </w:rPr>
        <w:t>, Oprogramowania Powiązanego</w:t>
      </w:r>
      <w:r w:rsidR="00CE4CED" w:rsidRPr="009730B7">
        <w:rPr>
          <w:rFonts w:ascii="URW DIN" w:hAnsi="URW DIN"/>
          <w:sz w:val="20"/>
          <w:szCs w:val="20"/>
        </w:rPr>
        <w:t>,</w:t>
      </w:r>
      <w:r w:rsidR="00784759" w:rsidRPr="009730B7">
        <w:rPr>
          <w:rFonts w:ascii="URW DIN" w:hAnsi="URW DIN"/>
          <w:sz w:val="20"/>
          <w:szCs w:val="20"/>
        </w:rPr>
        <w:t xml:space="preserve"> </w:t>
      </w:r>
      <w:r w:rsidR="002B11E3" w:rsidRPr="009730B7">
        <w:rPr>
          <w:rFonts w:ascii="URW DIN" w:hAnsi="URW DIN"/>
          <w:sz w:val="20"/>
          <w:szCs w:val="20"/>
        </w:rPr>
        <w:t>Wykon</w:t>
      </w:r>
      <w:r w:rsidRPr="009730B7">
        <w:rPr>
          <w:rFonts w:ascii="URW DIN" w:hAnsi="URW DIN"/>
          <w:sz w:val="20"/>
          <w:szCs w:val="20"/>
        </w:rPr>
        <w:t xml:space="preserve">awca </w:t>
      </w:r>
      <w:r w:rsidR="00A664C3" w:rsidRPr="009730B7">
        <w:rPr>
          <w:rFonts w:ascii="URW DIN" w:hAnsi="URW DIN"/>
          <w:sz w:val="20"/>
          <w:szCs w:val="20"/>
        </w:rPr>
        <w:t>zapewni udzielenie</w:t>
      </w:r>
      <w:r w:rsidRPr="009730B7">
        <w:rPr>
          <w:rFonts w:ascii="URW DIN" w:hAnsi="URW DIN"/>
          <w:sz w:val="20"/>
          <w:szCs w:val="20"/>
        </w:rPr>
        <w:t xml:space="preserve"> </w:t>
      </w:r>
      <w:r w:rsidR="00D13360" w:rsidRPr="009730B7">
        <w:rPr>
          <w:rFonts w:ascii="URW DIN" w:hAnsi="URW DIN"/>
          <w:sz w:val="20"/>
          <w:szCs w:val="20"/>
        </w:rPr>
        <w:t xml:space="preserve">Zamawiającemu </w:t>
      </w:r>
      <w:r w:rsidRPr="009730B7">
        <w:rPr>
          <w:rFonts w:ascii="URW DIN" w:hAnsi="URW DIN"/>
          <w:sz w:val="20"/>
          <w:szCs w:val="20"/>
        </w:rPr>
        <w:t>stosownych licencji</w:t>
      </w:r>
      <w:r w:rsidR="00A664C3" w:rsidRPr="009730B7">
        <w:rPr>
          <w:rFonts w:ascii="URW DIN" w:hAnsi="URW DIN"/>
          <w:sz w:val="20"/>
          <w:szCs w:val="20"/>
        </w:rPr>
        <w:t xml:space="preserve"> (sublicencji)</w:t>
      </w:r>
      <w:r w:rsidRPr="009730B7">
        <w:rPr>
          <w:rFonts w:ascii="URW DIN" w:hAnsi="URW DIN"/>
          <w:sz w:val="20"/>
          <w:szCs w:val="20"/>
        </w:rPr>
        <w:t>.</w:t>
      </w:r>
      <w:r w:rsidR="006F6315">
        <w:rPr>
          <w:rFonts w:ascii="URW DIN" w:hAnsi="URW DIN"/>
          <w:sz w:val="20"/>
          <w:szCs w:val="20"/>
        </w:rPr>
        <w:t xml:space="preserve"> W celu uniknięcia wątpliwości, Oprogramowanie Standardowe podwykonawcy, nienależącego do tej samej </w:t>
      </w:r>
      <w:r w:rsidR="00D87C33">
        <w:rPr>
          <w:rFonts w:ascii="URW DIN" w:hAnsi="URW DIN"/>
          <w:sz w:val="20"/>
          <w:szCs w:val="20"/>
        </w:rPr>
        <w:t>G</w:t>
      </w:r>
      <w:r w:rsidR="006F6315">
        <w:rPr>
          <w:rFonts w:ascii="URW DIN" w:hAnsi="URW DIN"/>
          <w:sz w:val="20"/>
          <w:szCs w:val="20"/>
        </w:rPr>
        <w:t xml:space="preserve">rupy </w:t>
      </w:r>
      <w:r w:rsidR="00D87C33">
        <w:rPr>
          <w:rFonts w:ascii="URW DIN" w:hAnsi="URW DIN"/>
          <w:sz w:val="20"/>
          <w:szCs w:val="20"/>
        </w:rPr>
        <w:lastRenderedPageBreak/>
        <w:t>K</w:t>
      </w:r>
      <w:r w:rsidR="006F6315">
        <w:rPr>
          <w:rFonts w:ascii="URW DIN" w:hAnsi="URW DIN"/>
          <w:sz w:val="20"/>
          <w:szCs w:val="20"/>
        </w:rPr>
        <w:t>apitałowej, co Wykonawcą, niewytworzone w ramach wykonywania Umowy, będzie stanowić Produkt osób trzecich.</w:t>
      </w:r>
      <w:r w:rsidR="00912038">
        <w:rPr>
          <w:rFonts w:ascii="URW DIN" w:hAnsi="URW DIN"/>
          <w:sz w:val="20"/>
          <w:szCs w:val="20"/>
        </w:rPr>
        <w:t xml:space="preserve"> </w:t>
      </w:r>
    </w:p>
    <w:p w14:paraId="300CD14F" w14:textId="1EBCC0C5" w:rsidR="00340281" w:rsidRPr="009730B7" w:rsidRDefault="00DF154D"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Projekt </w:t>
      </w:r>
      <w:proofErr w:type="spellStart"/>
      <w:r w:rsidR="004E004B" w:rsidRPr="40885B00">
        <w:rPr>
          <w:rFonts w:ascii="URW DIN" w:hAnsi="URW DIN"/>
          <w:b/>
          <w:bCs/>
          <w:sz w:val="20"/>
          <w:szCs w:val="20"/>
        </w:rPr>
        <w:t>SOSiR</w:t>
      </w:r>
      <w:proofErr w:type="spellEnd"/>
      <w:r w:rsidR="000B0BA4" w:rsidRPr="009730B7">
        <w:rPr>
          <w:rFonts w:ascii="URW DIN" w:hAnsi="URW DIN"/>
          <w:sz w:val="20"/>
          <w:szCs w:val="20"/>
        </w:rPr>
        <w:t xml:space="preserve"> </w:t>
      </w:r>
      <w:r w:rsidRPr="009730B7">
        <w:rPr>
          <w:rFonts w:ascii="URW DIN" w:hAnsi="URW DIN"/>
          <w:sz w:val="20"/>
          <w:szCs w:val="20"/>
        </w:rPr>
        <w:t>oznacza projekt</w:t>
      </w:r>
      <w:r w:rsidR="00823DFC" w:rsidRPr="009730B7">
        <w:rPr>
          <w:rFonts w:ascii="URW DIN" w:hAnsi="URW DIN"/>
          <w:sz w:val="20"/>
          <w:szCs w:val="20"/>
        </w:rPr>
        <w:t xml:space="preserve"> pozwalający na Wdrożenie </w:t>
      </w:r>
      <w:proofErr w:type="spellStart"/>
      <w:r w:rsidR="00E47B32" w:rsidRPr="40885B00">
        <w:rPr>
          <w:rFonts w:ascii="URW DIN" w:hAnsi="URW DIN"/>
          <w:sz w:val="20"/>
          <w:szCs w:val="20"/>
        </w:rPr>
        <w:t>SOSiR</w:t>
      </w:r>
      <w:proofErr w:type="spellEnd"/>
      <w:r w:rsidR="001B5661" w:rsidRPr="009730B7">
        <w:rPr>
          <w:rFonts w:ascii="URW DIN" w:hAnsi="URW DIN"/>
          <w:sz w:val="20"/>
          <w:szCs w:val="20"/>
        </w:rPr>
        <w:t xml:space="preserve"> </w:t>
      </w:r>
      <w:r w:rsidR="00823DFC" w:rsidRPr="009730B7">
        <w:rPr>
          <w:rFonts w:ascii="URW DIN" w:hAnsi="URW DIN"/>
          <w:sz w:val="20"/>
          <w:szCs w:val="20"/>
        </w:rPr>
        <w:t>o</w:t>
      </w:r>
      <w:r w:rsidR="00700D85">
        <w:rPr>
          <w:rFonts w:ascii="URW DIN" w:hAnsi="URW DIN"/>
          <w:sz w:val="20"/>
          <w:szCs w:val="20"/>
        </w:rPr>
        <w:t> </w:t>
      </w:r>
      <w:r w:rsidR="00823DFC" w:rsidRPr="009730B7">
        <w:rPr>
          <w:rFonts w:ascii="URW DIN" w:hAnsi="URW DIN"/>
          <w:sz w:val="20"/>
          <w:szCs w:val="20"/>
        </w:rPr>
        <w:t>funkcjonalności zgodnej z</w:t>
      </w:r>
      <w:r w:rsidR="00233F49" w:rsidRPr="009730B7">
        <w:rPr>
          <w:rFonts w:ascii="URW DIN" w:hAnsi="URW DIN"/>
          <w:sz w:val="20"/>
          <w:szCs w:val="20"/>
        </w:rPr>
        <w:t xml:space="preserve"> </w:t>
      </w:r>
      <w:r w:rsidR="00823DFC" w:rsidRPr="009730B7">
        <w:rPr>
          <w:rFonts w:ascii="URW DIN" w:hAnsi="URW DIN"/>
          <w:sz w:val="20"/>
          <w:szCs w:val="20"/>
        </w:rPr>
        <w:t>Wymaganiami Zamawiającego</w:t>
      </w:r>
      <w:r w:rsidRPr="009730B7">
        <w:rPr>
          <w:rFonts w:ascii="URW DIN" w:hAnsi="URW DIN"/>
          <w:sz w:val="20"/>
          <w:szCs w:val="20"/>
        </w:rPr>
        <w:t xml:space="preserve">, którego </w:t>
      </w:r>
      <w:r w:rsidR="00340281" w:rsidRPr="009730B7">
        <w:rPr>
          <w:rFonts w:ascii="URW DIN" w:hAnsi="URW DIN"/>
          <w:sz w:val="20"/>
          <w:szCs w:val="20"/>
        </w:rPr>
        <w:t>główne</w:t>
      </w:r>
      <w:r w:rsidR="00823DFC" w:rsidRPr="009730B7">
        <w:rPr>
          <w:rFonts w:ascii="URW DIN" w:hAnsi="URW DIN"/>
          <w:sz w:val="20"/>
          <w:szCs w:val="20"/>
        </w:rPr>
        <w:t xml:space="preserve"> założenia i elementy zostały</w:t>
      </w:r>
      <w:r w:rsidR="00340281" w:rsidRPr="009730B7">
        <w:rPr>
          <w:rFonts w:ascii="URW DIN" w:hAnsi="URW DIN"/>
          <w:sz w:val="20"/>
          <w:szCs w:val="20"/>
        </w:rPr>
        <w:t xml:space="preserve"> </w:t>
      </w:r>
      <w:r w:rsidR="00A426B2" w:rsidRPr="009730B7">
        <w:rPr>
          <w:rFonts w:ascii="URW DIN" w:hAnsi="URW DIN"/>
          <w:sz w:val="20"/>
          <w:szCs w:val="20"/>
        </w:rPr>
        <w:t>określ</w:t>
      </w:r>
      <w:r w:rsidR="00FC1B6B" w:rsidRPr="009730B7">
        <w:rPr>
          <w:rFonts w:ascii="URW DIN" w:hAnsi="URW DIN"/>
          <w:sz w:val="20"/>
          <w:szCs w:val="20"/>
        </w:rPr>
        <w:t>one w</w:t>
      </w:r>
      <w:r w:rsidR="00A426B2" w:rsidRPr="009730B7">
        <w:rPr>
          <w:rFonts w:ascii="URW DIN" w:hAnsi="URW DIN"/>
          <w:sz w:val="20"/>
          <w:szCs w:val="20"/>
        </w:rPr>
        <w:t xml:space="preserve"> </w:t>
      </w:r>
      <w:r w:rsidRPr="009730B7">
        <w:rPr>
          <w:rFonts w:ascii="URW DIN" w:hAnsi="URW DIN"/>
          <w:sz w:val="20"/>
          <w:szCs w:val="20"/>
        </w:rPr>
        <w:t>Załącznik</w:t>
      </w:r>
      <w:r w:rsidR="00823DFC" w:rsidRPr="009730B7">
        <w:rPr>
          <w:rFonts w:ascii="URW DIN" w:hAnsi="URW DIN"/>
          <w:sz w:val="20"/>
          <w:szCs w:val="20"/>
        </w:rPr>
        <w:t>u</w:t>
      </w:r>
      <w:r w:rsidR="00087DDF" w:rsidRPr="009730B7">
        <w:rPr>
          <w:rFonts w:ascii="URW DIN" w:hAnsi="URW DIN"/>
          <w:sz w:val="20"/>
          <w:szCs w:val="20"/>
        </w:rPr>
        <w:t xml:space="preserve"> </w:t>
      </w:r>
      <w:r w:rsidR="00F1751C" w:rsidRPr="009730B7">
        <w:rPr>
          <w:rFonts w:ascii="URW DIN" w:hAnsi="URW DIN"/>
          <w:sz w:val="20"/>
          <w:szCs w:val="20"/>
        </w:rPr>
        <w:t xml:space="preserve">1, </w:t>
      </w:r>
      <w:r w:rsidR="002E781E" w:rsidRPr="009730B7">
        <w:rPr>
          <w:rFonts w:ascii="URW DIN" w:hAnsi="URW DIN"/>
          <w:sz w:val="20"/>
          <w:szCs w:val="20"/>
        </w:rPr>
        <w:t>Umowie</w:t>
      </w:r>
      <w:r w:rsidR="00340281" w:rsidRPr="009730B7">
        <w:rPr>
          <w:rFonts w:ascii="URW DIN" w:hAnsi="URW DIN"/>
          <w:sz w:val="20"/>
          <w:szCs w:val="20"/>
        </w:rPr>
        <w:t xml:space="preserve"> oraz </w:t>
      </w:r>
      <w:r w:rsidR="000623E4" w:rsidRPr="009730B7">
        <w:rPr>
          <w:rFonts w:ascii="URW DIN" w:hAnsi="URW DIN"/>
          <w:sz w:val="20"/>
          <w:szCs w:val="20"/>
        </w:rPr>
        <w:t xml:space="preserve">Załączniku </w:t>
      </w:r>
      <w:r w:rsidR="009D1783" w:rsidRPr="009730B7">
        <w:rPr>
          <w:rFonts w:ascii="URW DIN" w:hAnsi="URW DIN"/>
          <w:sz w:val="20"/>
          <w:szCs w:val="20"/>
        </w:rPr>
        <w:t>9</w:t>
      </w:r>
      <w:r w:rsidR="000623E4" w:rsidRPr="009730B7">
        <w:rPr>
          <w:rFonts w:ascii="URW DIN" w:hAnsi="URW DIN"/>
          <w:sz w:val="20"/>
          <w:szCs w:val="20"/>
        </w:rPr>
        <w:t>.</w:t>
      </w:r>
    </w:p>
    <w:p w14:paraId="76C6A21B" w14:textId="1174D147" w:rsidR="00EE33FE" w:rsidRPr="009730B7" w:rsidRDefault="00340281"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Protokół Odbioru </w:t>
      </w:r>
      <w:r w:rsidRPr="009730B7">
        <w:rPr>
          <w:rFonts w:ascii="URW DIN" w:hAnsi="URW DIN"/>
          <w:sz w:val="20"/>
          <w:szCs w:val="20"/>
        </w:rPr>
        <w:t xml:space="preserve">oznacza dokument będący potwierdzeniem bądź odrzuceniem Prac lub </w:t>
      </w:r>
      <w:r w:rsidR="003832A4" w:rsidRPr="009730B7">
        <w:rPr>
          <w:rFonts w:ascii="URW DIN" w:hAnsi="URW DIN"/>
          <w:sz w:val="20"/>
          <w:szCs w:val="20"/>
        </w:rPr>
        <w:t>Rezultatów</w:t>
      </w:r>
      <w:r w:rsidRPr="009730B7">
        <w:rPr>
          <w:rFonts w:ascii="URW DIN" w:hAnsi="URW DIN"/>
          <w:sz w:val="20"/>
          <w:szCs w:val="20"/>
        </w:rPr>
        <w:t xml:space="preserve">, w tym będący potwierdzeniem osiągnięcia przez Wykonawcę określonego Etapu. Protokoły Odbioru dla Etapów, </w:t>
      </w:r>
      <w:r w:rsidR="003832A4" w:rsidRPr="009730B7">
        <w:rPr>
          <w:rFonts w:ascii="URW DIN" w:hAnsi="URW DIN"/>
          <w:sz w:val="20"/>
          <w:szCs w:val="20"/>
        </w:rPr>
        <w:t xml:space="preserve">Rezultatów </w:t>
      </w:r>
      <w:r w:rsidRPr="009730B7">
        <w:rPr>
          <w:rFonts w:ascii="URW DIN" w:hAnsi="URW DIN"/>
          <w:sz w:val="20"/>
          <w:szCs w:val="20"/>
        </w:rPr>
        <w:t xml:space="preserve">mogą stanowić podstawę dla wystawienia faktury VAT przez </w:t>
      </w:r>
      <w:r w:rsidR="20E009D3" w:rsidRPr="009730B7">
        <w:rPr>
          <w:rFonts w:ascii="URW DIN" w:hAnsi="URW DIN"/>
          <w:sz w:val="20"/>
          <w:szCs w:val="20"/>
        </w:rPr>
        <w:t>Wykonawcę,</w:t>
      </w:r>
      <w:r w:rsidRPr="009730B7">
        <w:rPr>
          <w:rFonts w:ascii="URW DIN" w:hAnsi="URW DIN"/>
          <w:sz w:val="20"/>
          <w:szCs w:val="20"/>
        </w:rPr>
        <w:t xml:space="preserve"> jeśli w </w:t>
      </w:r>
      <w:r w:rsidR="006626E9" w:rsidRPr="009730B7">
        <w:rPr>
          <w:rFonts w:ascii="URW DIN" w:hAnsi="URW DIN"/>
          <w:sz w:val="20"/>
          <w:szCs w:val="20"/>
        </w:rPr>
        <w:t xml:space="preserve">Szczegółowym </w:t>
      </w:r>
      <w:r w:rsidRPr="009730B7">
        <w:rPr>
          <w:rFonts w:ascii="URW DIN" w:hAnsi="URW DIN"/>
          <w:sz w:val="20"/>
          <w:szCs w:val="20"/>
        </w:rPr>
        <w:t xml:space="preserve">Harmonogramie </w:t>
      </w:r>
      <w:r w:rsidR="009468C1" w:rsidRPr="009730B7">
        <w:rPr>
          <w:rFonts w:ascii="URW DIN" w:hAnsi="URW DIN"/>
          <w:sz w:val="20"/>
          <w:szCs w:val="20"/>
        </w:rPr>
        <w:t>Realizacji Zamówienia</w:t>
      </w:r>
      <w:r w:rsidRPr="009730B7">
        <w:rPr>
          <w:rFonts w:ascii="URW DIN" w:hAnsi="URW DIN"/>
          <w:sz w:val="20"/>
          <w:szCs w:val="20"/>
        </w:rPr>
        <w:t xml:space="preserve"> do danej kategorii została przypisana określona kwota Wynagrodzenia.</w:t>
      </w:r>
    </w:p>
    <w:p w14:paraId="3D45E0EB" w14:textId="44CFB2BD" w:rsidR="00340281" w:rsidRPr="009730B7" w:rsidRDefault="00EE33FE"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 xml:space="preserve">Przedmiot Umowy </w:t>
      </w:r>
      <w:r w:rsidRPr="009730B7">
        <w:rPr>
          <w:rFonts w:ascii="URW DIN" w:hAnsi="URW DIN"/>
          <w:sz w:val="20"/>
          <w:szCs w:val="20"/>
        </w:rPr>
        <w:t>ma znaczenie przypisane mu w Umowie</w:t>
      </w:r>
      <w:r w:rsidR="00B37852" w:rsidRPr="009730B7">
        <w:rPr>
          <w:rFonts w:ascii="URW DIN" w:hAnsi="URW DIN"/>
          <w:sz w:val="20"/>
          <w:szCs w:val="20"/>
        </w:rPr>
        <w:t>, w</w:t>
      </w:r>
      <w:r w:rsidR="00AA24FF" w:rsidRPr="009730B7">
        <w:rPr>
          <w:rFonts w:ascii="URW DIN" w:hAnsi="URW DIN"/>
          <w:sz w:val="20"/>
          <w:szCs w:val="20"/>
        </w:rPr>
        <w:t xml:space="preserve"> </w:t>
      </w:r>
      <w:r w:rsidRPr="009730B7">
        <w:rPr>
          <w:rFonts w:ascii="URW DIN" w:hAnsi="URW DIN"/>
          <w:sz w:val="20"/>
          <w:szCs w:val="20"/>
        </w:rPr>
        <w:t xml:space="preserve">szczególności w </w:t>
      </w:r>
      <w:r w:rsidR="00AD645C">
        <w:rPr>
          <w:rFonts w:ascii="URW DIN" w:hAnsi="URW DIN"/>
          <w:sz w:val="20"/>
          <w:szCs w:val="20"/>
        </w:rPr>
        <w:fldChar w:fldCharType="begin"/>
      </w:r>
      <w:r w:rsidR="00AD645C">
        <w:rPr>
          <w:rFonts w:ascii="URW DIN" w:hAnsi="URW DIN"/>
          <w:sz w:val="20"/>
          <w:szCs w:val="20"/>
        </w:rPr>
        <w:instrText xml:space="preserve"> REF _Ref211942841 \r \h </w:instrText>
      </w:r>
      <w:r w:rsidR="00AD645C">
        <w:rPr>
          <w:rFonts w:ascii="URW DIN" w:hAnsi="URW DIN"/>
          <w:sz w:val="20"/>
          <w:szCs w:val="20"/>
        </w:rPr>
      </w:r>
      <w:r w:rsidR="00AD645C">
        <w:rPr>
          <w:rFonts w:ascii="URW DIN" w:hAnsi="URW DIN"/>
          <w:sz w:val="20"/>
          <w:szCs w:val="20"/>
        </w:rPr>
        <w:fldChar w:fldCharType="separate"/>
      </w:r>
      <w:r w:rsidR="00702C1C">
        <w:rPr>
          <w:rFonts w:ascii="URW DIN" w:hAnsi="URW DIN"/>
          <w:sz w:val="20"/>
          <w:szCs w:val="20"/>
        </w:rPr>
        <w:t>§ 2</w:t>
      </w:r>
      <w:r w:rsidR="00AD645C">
        <w:rPr>
          <w:rFonts w:ascii="URW DIN" w:hAnsi="URW DIN"/>
          <w:sz w:val="20"/>
          <w:szCs w:val="20"/>
        </w:rPr>
        <w:fldChar w:fldCharType="end"/>
      </w:r>
      <w:r w:rsidRPr="009730B7">
        <w:rPr>
          <w:rFonts w:ascii="URW DIN" w:hAnsi="URW DIN"/>
          <w:sz w:val="20"/>
          <w:szCs w:val="20"/>
        </w:rPr>
        <w:t>.</w:t>
      </w:r>
    </w:p>
    <w:p w14:paraId="3CD25BA2" w14:textId="28F53600" w:rsidR="00D55FA6" w:rsidRPr="009730B7" w:rsidRDefault="005E10FF" w:rsidP="00F128F3">
      <w:pPr>
        <w:numPr>
          <w:ilvl w:val="2"/>
          <w:numId w:val="43"/>
        </w:numPr>
        <w:spacing w:before="240" w:after="120"/>
        <w:ind w:left="1701" w:hanging="850"/>
        <w:jc w:val="both"/>
        <w:rPr>
          <w:rFonts w:ascii="URW DIN" w:hAnsi="URW DIN"/>
          <w:sz w:val="20"/>
          <w:szCs w:val="20"/>
        </w:rPr>
      </w:pPr>
      <w:r w:rsidRPr="009730B7">
        <w:rPr>
          <w:rFonts w:ascii="URW DIN" w:hAnsi="URW DIN"/>
          <w:b/>
          <w:bCs/>
          <w:sz w:val="20"/>
          <w:szCs w:val="20"/>
        </w:rPr>
        <w:t>Rezultat</w:t>
      </w:r>
      <w:r w:rsidR="005E7749" w:rsidRPr="009730B7">
        <w:rPr>
          <w:rFonts w:ascii="URW DIN" w:hAnsi="URW DIN"/>
          <w:b/>
          <w:bCs/>
          <w:sz w:val="20"/>
          <w:szCs w:val="20"/>
        </w:rPr>
        <w:t>y</w:t>
      </w:r>
      <w:r w:rsidRPr="009730B7">
        <w:rPr>
          <w:rFonts w:ascii="URW DIN" w:hAnsi="URW DIN"/>
          <w:b/>
          <w:bCs/>
          <w:sz w:val="20"/>
          <w:szCs w:val="20"/>
        </w:rPr>
        <w:t xml:space="preserve"> </w:t>
      </w:r>
      <w:r w:rsidR="009869B7" w:rsidRPr="009730B7">
        <w:rPr>
          <w:rFonts w:ascii="URW DIN" w:hAnsi="URW DIN"/>
          <w:sz w:val="20"/>
          <w:szCs w:val="20"/>
        </w:rPr>
        <w:t xml:space="preserve">oznaczają wszelkie </w:t>
      </w:r>
      <w:r w:rsidR="008A4CED" w:rsidRPr="009730B7">
        <w:rPr>
          <w:rFonts w:ascii="URW DIN" w:hAnsi="URW DIN"/>
          <w:sz w:val="20"/>
          <w:szCs w:val="20"/>
        </w:rPr>
        <w:t>Produkty</w:t>
      </w:r>
      <w:r w:rsidR="00DA3590" w:rsidRPr="009730B7">
        <w:rPr>
          <w:rFonts w:ascii="URW DIN" w:hAnsi="URW DIN"/>
          <w:sz w:val="20"/>
          <w:szCs w:val="20"/>
        </w:rPr>
        <w:t>,</w:t>
      </w:r>
      <w:r w:rsidR="009869B7" w:rsidRPr="009730B7">
        <w:rPr>
          <w:rFonts w:ascii="URW DIN" w:hAnsi="URW DIN"/>
          <w:sz w:val="20"/>
          <w:szCs w:val="20"/>
        </w:rPr>
        <w:t xml:space="preserve"> </w:t>
      </w:r>
      <w:r w:rsidR="00E04831" w:rsidRPr="009730B7">
        <w:rPr>
          <w:rFonts w:ascii="URW DIN" w:hAnsi="URW DIN"/>
          <w:sz w:val="20"/>
          <w:szCs w:val="20"/>
        </w:rPr>
        <w:t>w t</w:t>
      </w:r>
      <w:r w:rsidR="00977D17" w:rsidRPr="009730B7">
        <w:rPr>
          <w:rFonts w:ascii="URW DIN" w:hAnsi="URW DIN"/>
          <w:sz w:val="20"/>
          <w:szCs w:val="20"/>
        </w:rPr>
        <w:t>ym dostarczone</w:t>
      </w:r>
      <w:r w:rsidR="00632FEB" w:rsidRPr="009730B7">
        <w:rPr>
          <w:rFonts w:ascii="URW DIN" w:hAnsi="URW DIN"/>
          <w:sz w:val="20"/>
          <w:szCs w:val="20"/>
        </w:rPr>
        <w:t xml:space="preserve"> w ramach Rozwiązania Równoważnego</w:t>
      </w:r>
      <w:r w:rsidR="0028158F" w:rsidRPr="009730B7">
        <w:rPr>
          <w:rFonts w:ascii="URW DIN" w:hAnsi="URW DIN"/>
          <w:sz w:val="20"/>
          <w:szCs w:val="20"/>
        </w:rPr>
        <w:t xml:space="preserve">, </w:t>
      </w:r>
      <w:r w:rsidR="008A4CED" w:rsidRPr="009730B7">
        <w:rPr>
          <w:rFonts w:ascii="URW DIN" w:hAnsi="URW DIN"/>
          <w:sz w:val="20"/>
          <w:szCs w:val="20"/>
        </w:rPr>
        <w:t>Produkty</w:t>
      </w:r>
      <w:r w:rsidR="009869B7" w:rsidRPr="009730B7">
        <w:rPr>
          <w:rFonts w:ascii="URW DIN" w:hAnsi="URW DIN"/>
          <w:sz w:val="20"/>
          <w:szCs w:val="20"/>
        </w:rPr>
        <w:t xml:space="preserve"> osób </w:t>
      </w:r>
      <w:r w:rsidR="007B4C1A" w:rsidRPr="009730B7">
        <w:rPr>
          <w:rFonts w:ascii="URW DIN" w:hAnsi="URW DIN"/>
          <w:sz w:val="20"/>
          <w:szCs w:val="20"/>
        </w:rPr>
        <w:t>trzecich</w:t>
      </w:r>
      <w:r w:rsidR="009869B7" w:rsidRPr="009730B7">
        <w:rPr>
          <w:rFonts w:ascii="URW DIN" w:hAnsi="URW DIN"/>
          <w:sz w:val="20"/>
          <w:szCs w:val="20"/>
        </w:rPr>
        <w:t xml:space="preserve"> </w:t>
      </w:r>
      <w:r w:rsidR="003832A4" w:rsidRPr="009730B7">
        <w:rPr>
          <w:rFonts w:ascii="URW DIN" w:hAnsi="URW DIN"/>
          <w:sz w:val="20"/>
          <w:szCs w:val="20"/>
        </w:rPr>
        <w:t>lub</w:t>
      </w:r>
      <w:r w:rsidR="009869B7" w:rsidRPr="009730B7">
        <w:rPr>
          <w:rFonts w:ascii="URW DIN" w:hAnsi="URW DIN"/>
          <w:sz w:val="20"/>
          <w:szCs w:val="20"/>
        </w:rPr>
        <w:t xml:space="preserve"> inne elem</w:t>
      </w:r>
      <w:r w:rsidR="004117BB" w:rsidRPr="009730B7">
        <w:rPr>
          <w:rFonts w:ascii="URW DIN" w:hAnsi="URW DIN"/>
          <w:sz w:val="20"/>
          <w:szCs w:val="20"/>
        </w:rPr>
        <w:t>enty, które zostały określone w</w:t>
      </w:r>
      <w:r w:rsidR="00995256" w:rsidRPr="009730B7">
        <w:rPr>
          <w:rFonts w:ascii="URW DIN" w:hAnsi="URW DIN"/>
          <w:sz w:val="20"/>
          <w:szCs w:val="20"/>
        </w:rPr>
        <w:t xml:space="preserve"> </w:t>
      </w:r>
      <w:r w:rsidR="005E4C49" w:rsidRPr="009730B7">
        <w:rPr>
          <w:rFonts w:ascii="URW DIN" w:hAnsi="URW DIN"/>
          <w:sz w:val="20"/>
          <w:szCs w:val="20"/>
        </w:rPr>
        <w:t xml:space="preserve">Specyfikacji Istotnych Warunków Zamówienia </w:t>
      </w:r>
      <w:r w:rsidR="009869B7" w:rsidRPr="009730B7">
        <w:rPr>
          <w:rFonts w:ascii="URW DIN" w:hAnsi="URW DIN"/>
          <w:sz w:val="20"/>
          <w:szCs w:val="20"/>
        </w:rPr>
        <w:t>oraz zostały doprecyzowane w</w:t>
      </w:r>
      <w:r w:rsidR="00741C03" w:rsidRPr="009730B7">
        <w:rPr>
          <w:rFonts w:ascii="URW DIN" w:hAnsi="URW DIN"/>
          <w:sz w:val="20"/>
          <w:szCs w:val="20"/>
        </w:rPr>
        <w:t> </w:t>
      </w:r>
      <w:r w:rsidR="009869B7" w:rsidRPr="009730B7">
        <w:rPr>
          <w:rFonts w:ascii="URW DIN" w:hAnsi="URW DIN"/>
          <w:sz w:val="20"/>
          <w:szCs w:val="20"/>
        </w:rPr>
        <w:t>Ofercie Wykonawcy</w:t>
      </w:r>
      <w:r w:rsidR="003C4309" w:rsidRPr="009730B7">
        <w:rPr>
          <w:rFonts w:ascii="URW DIN" w:hAnsi="URW DIN"/>
          <w:sz w:val="20"/>
          <w:szCs w:val="20"/>
        </w:rPr>
        <w:t>, stanowiące przedmiot wykonania Umowy</w:t>
      </w:r>
      <w:r w:rsidR="009869B7" w:rsidRPr="009730B7">
        <w:rPr>
          <w:rFonts w:ascii="URW DIN" w:hAnsi="URW DIN"/>
          <w:sz w:val="20"/>
          <w:szCs w:val="20"/>
        </w:rPr>
        <w:t>.</w:t>
      </w:r>
    </w:p>
    <w:p w14:paraId="23C2C697" w14:textId="6F317397" w:rsidR="0028158F" w:rsidRPr="009730B7" w:rsidRDefault="0028158F" w:rsidP="00F128F3">
      <w:pPr>
        <w:numPr>
          <w:ilvl w:val="2"/>
          <w:numId w:val="43"/>
        </w:numPr>
        <w:spacing w:before="240" w:after="120"/>
        <w:ind w:left="1701" w:hanging="850"/>
        <w:jc w:val="both"/>
        <w:rPr>
          <w:rFonts w:ascii="URW DIN" w:hAnsi="URW DIN"/>
          <w:b/>
          <w:sz w:val="20"/>
          <w:szCs w:val="20"/>
        </w:rPr>
      </w:pPr>
      <w:r w:rsidRPr="009730B7">
        <w:rPr>
          <w:rFonts w:ascii="URW DIN" w:hAnsi="URW DIN"/>
          <w:b/>
          <w:sz w:val="20"/>
          <w:szCs w:val="20"/>
        </w:rPr>
        <w:t xml:space="preserve">Rozwiązanie </w:t>
      </w:r>
      <w:r w:rsidR="00820677" w:rsidRPr="009730B7">
        <w:rPr>
          <w:rFonts w:ascii="URW DIN" w:hAnsi="URW DIN"/>
          <w:b/>
          <w:sz w:val="20"/>
          <w:szCs w:val="20"/>
        </w:rPr>
        <w:t>R</w:t>
      </w:r>
      <w:r w:rsidRPr="009730B7">
        <w:rPr>
          <w:rFonts w:ascii="URW DIN" w:hAnsi="URW DIN"/>
          <w:b/>
          <w:sz w:val="20"/>
          <w:szCs w:val="20"/>
        </w:rPr>
        <w:t xml:space="preserve">ównoważne </w:t>
      </w:r>
      <w:r w:rsidRPr="009730B7">
        <w:rPr>
          <w:rFonts w:ascii="URW DIN" w:hAnsi="URW DIN"/>
          <w:sz w:val="20"/>
          <w:szCs w:val="20"/>
        </w:rPr>
        <w:t xml:space="preserve">oznacza </w:t>
      </w:r>
      <w:r w:rsidR="00D378A7" w:rsidRPr="009730B7">
        <w:rPr>
          <w:rFonts w:ascii="URW DIN" w:hAnsi="URW DIN"/>
          <w:sz w:val="20"/>
          <w:szCs w:val="20"/>
        </w:rPr>
        <w:t>rozwiązanie alternatywne dostarczane przez Wykonawcę</w:t>
      </w:r>
      <w:r w:rsidR="00546226" w:rsidRPr="009730B7">
        <w:rPr>
          <w:rFonts w:ascii="URW DIN" w:hAnsi="URW DIN"/>
          <w:sz w:val="20"/>
          <w:szCs w:val="20"/>
        </w:rPr>
        <w:t xml:space="preserve">, </w:t>
      </w:r>
      <w:r w:rsidR="00D378A7" w:rsidRPr="009730B7">
        <w:rPr>
          <w:rFonts w:ascii="URW DIN" w:hAnsi="URW DIN"/>
          <w:sz w:val="20"/>
          <w:szCs w:val="20"/>
        </w:rPr>
        <w:t>w przypadku braku wykorzystania na cele realizacji projektu udostępnionej przez Zamawiającego infrastruktury sprzętowej i oprogramowania, np. gdy Wykonawca uzna</w:t>
      </w:r>
      <w:r w:rsidR="431A1F3F" w:rsidRPr="009730B7">
        <w:rPr>
          <w:rFonts w:ascii="URW DIN" w:hAnsi="URW DIN"/>
          <w:sz w:val="20"/>
          <w:szCs w:val="20"/>
        </w:rPr>
        <w:t>,</w:t>
      </w:r>
      <w:r w:rsidR="00D378A7" w:rsidRPr="009730B7">
        <w:rPr>
          <w:rFonts w:ascii="URW DIN" w:hAnsi="URW DIN"/>
          <w:sz w:val="20"/>
          <w:szCs w:val="20"/>
        </w:rPr>
        <w:t xml:space="preserve"> że posiadana i udostępniona przez Zamawiającego infrastruktura techniczno-systemowa UFG nie jest wystarczająca do realizacji przedmiotu zamówienia zgodnie z proponowanym rozwiązaniem przez Wykonawcę. </w:t>
      </w:r>
    </w:p>
    <w:p w14:paraId="6D121B88" w14:textId="51C9D758"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Siła Wyższa </w:t>
      </w:r>
      <w:r w:rsidRPr="009730B7">
        <w:rPr>
          <w:rFonts w:ascii="URW DIN" w:hAnsi="URW DIN"/>
          <w:sz w:val="20"/>
          <w:szCs w:val="20"/>
        </w:rPr>
        <w:t>oznacza każde zdarzenie zewnętrzne</w:t>
      </w:r>
      <w:r w:rsidR="00AA24FF" w:rsidRPr="009730B7">
        <w:rPr>
          <w:rFonts w:ascii="URW DIN" w:hAnsi="URW DIN"/>
          <w:sz w:val="20"/>
          <w:szCs w:val="20"/>
        </w:rPr>
        <w:t>, nieznane w chwili zawarcia Umowy</w:t>
      </w:r>
      <w:r w:rsidRPr="009730B7">
        <w:rPr>
          <w:rFonts w:ascii="URW DIN" w:hAnsi="URW DIN"/>
          <w:sz w:val="20"/>
          <w:szCs w:val="20"/>
        </w:rPr>
        <w:t xml:space="preserve">, które zakłóca wykonywanie Umowy przez Wykonawcę lub Zamawiającego (i) na które żadna ze Stron nie ma wpływu, (ii) którego żadna ze Stron nie mogła uniknąć lub mu zapobiec oraz (iii) które nie zostało wywołane przez żadną ze Stron, </w:t>
      </w:r>
      <w:r w:rsidR="000C76F2" w:rsidRPr="009730B7">
        <w:rPr>
          <w:rFonts w:ascii="URW DIN" w:hAnsi="URW DIN"/>
          <w:sz w:val="20"/>
          <w:szCs w:val="20"/>
        </w:rPr>
        <w:t>tj.</w:t>
      </w:r>
      <w:r w:rsidRPr="009730B7">
        <w:rPr>
          <w:rFonts w:ascii="URW DIN" w:hAnsi="URW DIN"/>
          <w:sz w:val="20"/>
          <w:szCs w:val="20"/>
        </w:rPr>
        <w:t>:</w:t>
      </w:r>
    </w:p>
    <w:p w14:paraId="6AB72DC2" w14:textId="77777777" w:rsidR="005B208A" w:rsidRPr="009730B7" w:rsidRDefault="005B208A" w:rsidP="00F128F3">
      <w:pPr>
        <w:numPr>
          <w:ilvl w:val="3"/>
          <w:numId w:val="43"/>
        </w:numPr>
        <w:spacing w:before="240" w:after="120"/>
        <w:ind w:left="2694" w:hanging="284"/>
        <w:jc w:val="both"/>
        <w:rPr>
          <w:rFonts w:ascii="URW DIN" w:hAnsi="URW DIN"/>
          <w:sz w:val="20"/>
          <w:szCs w:val="20"/>
        </w:rPr>
      </w:pPr>
      <w:r w:rsidRPr="009730B7">
        <w:rPr>
          <w:rFonts w:ascii="URW DIN" w:hAnsi="URW DIN"/>
          <w:sz w:val="20"/>
          <w:szCs w:val="20"/>
        </w:rPr>
        <w:t>wojna lub każde inne wydarzenie o charakterze militarnym, akty terroru lub każde inne podobne wydarzenie zagrażające porządkowi publicznemu,</w:t>
      </w:r>
    </w:p>
    <w:p w14:paraId="10636756" w14:textId="77777777" w:rsidR="005B208A" w:rsidRPr="009730B7" w:rsidRDefault="005B208A" w:rsidP="00F128F3">
      <w:pPr>
        <w:numPr>
          <w:ilvl w:val="3"/>
          <w:numId w:val="43"/>
        </w:numPr>
        <w:spacing w:before="240" w:after="120"/>
        <w:ind w:left="2694" w:hanging="284"/>
        <w:jc w:val="both"/>
        <w:rPr>
          <w:rFonts w:ascii="URW DIN" w:hAnsi="URW DIN"/>
          <w:sz w:val="20"/>
          <w:szCs w:val="20"/>
        </w:rPr>
      </w:pPr>
      <w:r w:rsidRPr="009730B7">
        <w:rPr>
          <w:rFonts w:ascii="URW DIN" w:hAnsi="URW DIN"/>
          <w:sz w:val="20"/>
          <w:szCs w:val="20"/>
        </w:rPr>
        <w:t>wystąpienie klęski żywiołowej, takiej jak powódź, huragan, trzęsienie ziemi lub innego nadzwyczajnego zjawiska atmosferycznego,</w:t>
      </w:r>
    </w:p>
    <w:p w14:paraId="7D5E1A3C" w14:textId="407A7FE4" w:rsidR="005B208A" w:rsidRPr="009730B7" w:rsidRDefault="005B208A" w:rsidP="00F128F3">
      <w:pPr>
        <w:numPr>
          <w:ilvl w:val="3"/>
          <w:numId w:val="43"/>
        </w:numPr>
        <w:spacing w:before="240" w:after="120"/>
        <w:ind w:left="2694" w:hanging="284"/>
        <w:jc w:val="both"/>
        <w:rPr>
          <w:rFonts w:ascii="URW DIN" w:hAnsi="URW DIN"/>
          <w:b/>
          <w:sz w:val="20"/>
          <w:szCs w:val="20"/>
        </w:rPr>
      </w:pPr>
      <w:r w:rsidRPr="009730B7">
        <w:rPr>
          <w:rFonts w:ascii="URW DIN" w:hAnsi="URW DIN"/>
          <w:sz w:val="20"/>
          <w:szCs w:val="20"/>
        </w:rPr>
        <w:t>strajk wywierający wpływ na należyte wykonywanie Umowy, za</w:t>
      </w:r>
      <w:r w:rsidR="00BB46F3" w:rsidRPr="009730B7">
        <w:rPr>
          <w:rFonts w:ascii="URW DIN" w:hAnsi="URW DIN"/>
          <w:sz w:val="20"/>
          <w:szCs w:val="20"/>
        </w:rPr>
        <w:t xml:space="preserve"> </w:t>
      </w:r>
      <w:r w:rsidRPr="009730B7">
        <w:rPr>
          <w:rFonts w:ascii="URW DIN" w:hAnsi="URW DIN"/>
          <w:sz w:val="20"/>
          <w:szCs w:val="20"/>
        </w:rPr>
        <w:t>wyjątkiem strajku pracowników Wykonawcy lub jakichkolwiek jego podwykonawców.</w:t>
      </w:r>
    </w:p>
    <w:p w14:paraId="60AD0619" w14:textId="77777777" w:rsidR="00087842" w:rsidRPr="00442A9F" w:rsidRDefault="00087842" w:rsidP="00087842">
      <w:pPr>
        <w:numPr>
          <w:ilvl w:val="2"/>
          <w:numId w:val="43"/>
        </w:numPr>
        <w:spacing w:before="240" w:after="120"/>
        <w:ind w:left="1701" w:hanging="850"/>
        <w:jc w:val="both"/>
        <w:rPr>
          <w:rFonts w:ascii="URW DIN" w:hAnsi="URW DIN"/>
          <w:b/>
          <w:sz w:val="20"/>
          <w:szCs w:val="20"/>
        </w:rPr>
      </w:pPr>
      <w:r w:rsidRPr="40885B00">
        <w:rPr>
          <w:rFonts w:ascii="URW DIN" w:hAnsi="URW DIN"/>
          <w:b/>
          <w:bCs/>
          <w:sz w:val="20"/>
          <w:szCs w:val="20"/>
        </w:rPr>
        <w:t xml:space="preserve">System, </w:t>
      </w:r>
      <w:proofErr w:type="spellStart"/>
      <w:r w:rsidRPr="40885B00">
        <w:rPr>
          <w:rFonts w:ascii="URW DIN" w:hAnsi="URW DIN"/>
          <w:b/>
          <w:bCs/>
          <w:sz w:val="20"/>
          <w:szCs w:val="20"/>
        </w:rPr>
        <w:t>SOSiR</w:t>
      </w:r>
      <w:proofErr w:type="spellEnd"/>
      <w:r w:rsidRPr="40885B00">
        <w:rPr>
          <w:rFonts w:ascii="URW DIN" w:hAnsi="URW DIN"/>
          <w:b/>
          <w:bCs/>
          <w:sz w:val="20"/>
          <w:szCs w:val="20"/>
        </w:rPr>
        <w:t xml:space="preserve"> </w:t>
      </w:r>
      <w:r w:rsidRPr="40885B00">
        <w:rPr>
          <w:rFonts w:ascii="URW DIN" w:hAnsi="URW DIN"/>
          <w:sz w:val="20"/>
          <w:szCs w:val="20"/>
        </w:rPr>
        <w:t xml:space="preserve">oznacza „System Obsługi Szkód i Regresów” wdrażaną na podstawie niniejszej Umowy, stanowiącą kompletne rozwiązanie informatyczne, na które składają się wszystkie elementy określone i opisane w Specyfikacji Istotnych Warunków Zamówienia i Ofercie Wykonawcy oraz wszelkie inne elementy, które umożliwiają współdziałanie </w:t>
      </w:r>
      <w:r w:rsidR="00E47B32" w:rsidRPr="40885B00">
        <w:rPr>
          <w:rFonts w:ascii="URW DIN" w:hAnsi="URW DIN"/>
          <w:sz w:val="20"/>
          <w:szCs w:val="20"/>
        </w:rPr>
        <w:t>Systemu</w:t>
      </w:r>
      <w:r w:rsidRPr="40885B00">
        <w:rPr>
          <w:rFonts w:ascii="URW DIN" w:hAnsi="URW DIN"/>
          <w:sz w:val="20"/>
          <w:szCs w:val="20"/>
        </w:rPr>
        <w:t xml:space="preserve"> z aktualną infrastrukturą techniczną i</w:t>
      </w:r>
      <w:r w:rsidR="00CF313C" w:rsidRPr="40885B00">
        <w:rPr>
          <w:rFonts w:ascii="URW DIN" w:hAnsi="URW DIN"/>
          <w:sz w:val="20"/>
          <w:szCs w:val="20"/>
        </w:rPr>
        <w:t> </w:t>
      </w:r>
      <w:r w:rsidRPr="40885B00">
        <w:rPr>
          <w:rFonts w:ascii="URW DIN" w:hAnsi="URW DIN"/>
          <w:sz w:val="20"/>
          <w:szCs w:val="20"/>
        </w:rPr>
        <w:t>oprogramowaniem UFG, które zapewnia świadczenie przez UFG usług.</w:t>
      </w:r>
    </w:p>
    <w:p w14:paraId="55FFA602" w14:textId="459F8BF6" w:rsidR="00170C74" w:rsidRPr="009730B7" w:rsidRDefault="00170C74"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Szczegółowy Harmonogram </w:t>
      </w:r>
      <w:r w:rsidR="00A206B8" w:rsidRPr="009730B7">
        <w:rPr>
          <w:rFonts w:ascii="URW DIN" w:hAnsi="URW DIN"/>
          <w:b/>
          <w:sz w:val="20"/>
          <w:szCs w:val="20"/>
        </w:rPr>
        <w:t>Realizacji Zamówienia</w:t>
      </w:r>
      <w:r w:rsidRPr="009730B7">
        <w:rPr>
          <w:rFonts w:ascii="URW DIN" w:hAnsi="URW DIN"/>
          <w:b/>
          <w:sz w:val="20"/>
          <w:szCs w:val="20"/>
        </w:rPr>
        <w:t xml:space="preserve"> </w:t>
      </w:r>
      <w:r w:rsidRPr="009730B7">
        <w:rPr>
          <w:rFonts w:ascii="URW DIN" w:hAnsi="URW DIN"/>
          <w:sz w:val="20"/>
          <w:szCs w:val="20"/>
        </w:rPr>
        <w:t xml:space="preserve">oznacza szczegółowy plan przygotowany przez Wykonawcę na podstawie </w:t>
      </w:r>
      <w:r w:rsidR="00942A2B" w:rsidRPr="009730B7">
        <w:rPr>
          <w:rFonts w:ascii="URW DIN" w:hAnsi="URW DIN"/>
          <w:sz w:val="20"/>
          <w:szCs w:val="20"/>
        </w:rPr>
        <w:t xml:space="preserve">przekazanego przez Zamawiającego </w:t>
      </w:r>
      <w:r w:rsidRPr="009730B7">
        <w:rPr>
          <w:rFonts w:ascii="URW DIN" w:hAnsi="URW DIN"/>
          <w:sz w:val="20"/>
          <w:szCs w:val="20"/>
        </w:rPr>
        <w:t xml:space="preserve">Ramowego Harmonogramu </w:t>
      </w:r>
      <w:r w:rsidR="006E6D12" w:rsidRPr="009730B7">
        <w:rPr>
          <w:rFonts w:ascii="URW DIN" w:hAnsi="URW DIN"/>
          <w:sz w:val="20"/>
          <w:szCs w:val="20"/>
        </w:rPr>
        <w:t>Realizacji Zamówienia</w:t>
      </w:r>
      <w:r w:rsidRPr="009730B7">
        <w:rPr>
          <w:rFonts w:ascii="URW DIN" w:hAnsi="URW DIN"/>
          <w:sz w:val="20"/>
          <w:szCs w:val="20"/>
        </w:rPr>
        <w:t xml:space="preserve"> stanowiącego Załącznik</w:t>
      </w:r>
      <w:r w:rsidR="00725C4F" w:rsidRPr="009730B7">
        <w:rPr>
          <w:rFonts w:ascii="URW DIN" w:hAnsi="URW DIN"/>
          <w:sz w:val="20"/>
          <w:szCs w:val="20"/>
        </w:rPr>
        <w:t xml:space="preserve"> 3</w:t>
      </w:r>
      <w:r w:rsidRPr="009730B7">
        <w:rPr>
          <w:rFonts w:ascii="URW DIN" w:hAnsi="URW DIN"/>
          <w:sz w:val="20"/>
          <w:szCs w:val="20"/>
        </w:rPr>
        <w:t xml:space="preserve">, </w:t>
      </w:r>
      <w:r w:rsidRPr="009730B7">
        <w:rPr>
          <w:rFonts w:ascii="URW DIN" w:hAnsi="URW DIN"/>
          <w:sz w:val="20"/>
          <w:szCs w:val="20"/>
        </w:rPr>
        <w:lastRenderedPageBreak/>
        <w:t>zawierający m.in. kluczowe Etapy, terminy wykonania Umowy lub jej częśc</w:t>
      </w:r>
      <w:r w:rsidR="004117BB" w:rsidRPr="009730B7">
        <w:rPr>
          <w:rFonts w:ascii="URW DIN" w:hAnsi="URW DIN"/>
          <w:sz w:val="20"/>
          <w:szCs w:val="20"/>
        </w:rPr>
        <w:t>i w</w:t>
      </w:r>
      <w:r w:rsidR="00741C03" w:rsidRPr="009730B7">
        <w:rPr>
          <w:rFonts w:ascii="URW DIN" w:hAnsi="URW DIN"/>
          <w:sz w:val="20"/>
          <w:szCs w:val="20"/>
        </w:rPr>
        <w:t> </w:t>
      </w:r>
      <w:r w:rsidR="004117BB" w:rsidRPr="009730B7">
        <w:rPr>
          <w:rFonts w:ascii="URW DIN" w:hAnsi="URW DIN"/>
          <w:sz w:val="20"/>
          <w:szCs w:val="20"/>
        </w:rPr>
        <w:t xml:space="preserve">odniesieniu do </w:t>
      </w:r>
      <w:r w:rsidR="00CF313C" w:rsidRPr="40885B00">
        <w:rPr>
          <w:rFonts w:ascii="URW DIN" w:hAnsi="URW DIN"/>
          <w:sz w:val="20"/>
          <w:szCs w:val="20"/>
        </w:rPr>
        <w:t>Systemu</w:t>
      </w:r>
      <w:r w:rsidR="004117BB" w:rsidRPr="009730B7">
        <w:rPr>
          <w:rFonts w:ascii="URW DIN" w:hAnsi="URW DIN"/>
          <w:sz w:val="20"/>
          <w:szCs w:val="20"/>
        </w:rPr>
        <w:t>, w</w:t>
      </w:r>
      <w:r w:rsidR="000D1509" w:rsidRPr="009730B7">
        <w:rPr>
          <w:rFonts w:ascii="URW DIN" w:hAnsi="URW DIN"/>
          <w:sz w:val="20"/>
          <w:szCs w:val="20"/>
        </w:rPr>
        <w:t xml:space="preserve"> </w:t>
      </w:r>
      <w:r w:rsidRPr="009730B7">
        <w:rPr>
          <w:rFonts w:ascii="URW DIN" w:hAnsi="URW DIN"/>
          <w:sz w:val="20"/>
          <w:szCs w:val="20"/>
        </w:rPr>
        <w:t>szczególności w</w:t>
      </w:r>
      <w:r w:rsidR="000D1509" w:rsidRPr="00442A9F">
        <w:rPr>
          <w:rFonts w:ascii="URW DIN" w:hAnsi="URW DIN"/>
          <w:sz w:val="20"/>
          <w:szCs w:val="20"/>
        </w:rPr>
        <w:t> </w:t>
      </w:r>
      <w:r w:rsidRPr="009730B7">
        <w:rPr>
          <w:rFonts w:ascii="URW DIN" w:hAnsi="URW DIN"/>
          <w:sz w:val="20"/>
          <w:szCs w:val="20"/>
        </w:rPr>
        <w:t xml:space="preserve">zakresie Zaprojektowania </w:t>
      </w:r>
      <w:r w:rsidR="00CF313C" w:rsidRPr="40885B00">
        <w:rPr>
          <w:rFonts w:ascii="URW DIN" w:hAnsi="URW DIN"/>
          <w:sz w:val="20"/>
          <w:szCs w:val="20"/>
        </w:rPr>
        <w:t>Systemu</w:t>
      </w:r>
      <w:r w:rsidR="000B0BA4" w:rsidRPr="009730B7">
        <w:rPr>
          <w:rFonts w:ascii="URW DIN" w:hAnsi="URW DIN"/>
          <w:sz w:val="20"/>
          <w:szCs w:val="20"/>
        </w:rPr>
        <w:t xml:space="preserve"> </w:t>
      </w:r>
      <w:r w:rsidRPr="009730B7">
        <w:rPr>
          <w:rFonts w:ascii="URW DIN" w:hAnsi="URW DIN"/>
          <w:sz w:val="20"/>
          <w:szCs w:val="20"/>
        </w:rPr>
        <w:t xml:space="preserve">i </w:t>
      </w:r>
      <w:r w:rsidRPr="00442A9F">
        <w:rPr>
          <w:rFonts w:ascii="URW DIN" w:hAnsi="URW DIN"/>
          <w:sz w:val="20"/>
          <w:szCs w:val="20"/>
        </w:rPr>
        <w:t>je</w:t>
      </w:r>
      <w:r w:rsidR="00FE7379" w:rsidRPr="00442A9F">
        <w:rPr>
          <w:rFonts w:ascii="URW DIN" w:hAnsi="URW DIN"/>
          <w:sz w:val="20"/>
          <w:szCs w:val="20"/>
        </w:rPr>
        <w:t>go</w:t>
      </w:r>
      <w:r w:rsidRPr="009730B7">
        <w:rPr>
          <w:rFonts w:ascii="URW DIN" w:hAnsi="URW DIN"/>
          <w:sz w:val="20"/>
          <w:szCs w:val="20"/>
        </w:rPr>
        <w:t xml:space="preserve"> Wdrożenia.</w:t>
      </w:r>
    </w:p>
    <w:p w14:paraId="1E216E5A" w14:textId="039C3EAD" w:rsidR="001D2973"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Testy </w:t>
      </w:r>
      <w:r w:rsidRPr="009730B7">
        <w:rPr>
          <w:rFonts w:ascii="URW DIN" w:hAnsi="URW DIN"/>
          <w:sz w:val="20"/>
          <w:szCs w:val="20"/>
        </w:rPr>
        <w:t xml:space="preserve">oznaczają wszystkie testy określone w Załączniku </w:t>
      </w:r>
      <w:r w:rsidR="00DC6739" w:rsidRPr="009730B7">
        <w:rPr>
          <w:rFonts w:ascii="URW DIN" w:hAnsi="URW DIN"/>
          <w:sz w:val="20"/>
          <w:szCs w:val="20"/>
        </w:rPr>
        <w:t>4</w:t>
      </w:r>
      <w:r w:rsidRPr="009730B7">
        <w:rPr>
          <w:rFonts w:ascii="URW DIN" w:hAnsi="URW DIN"/>
          <w:sz w:val="20"/>
          <w:szCs w:val="20"/>
        </w:rPr>
        <w:t xml:space="preserve"> </w:t>
      </w:r>
      <w:r w:rsidR="00340281" w:rsidRPr="009730B7">
        <w:rPr>
          <w:rFonts w:ascii="URW DIN" w:hAnsi="URW DIN"/>
          <w:sz w:val="20"/>
          <w:szCs w:val="20"/>
        </w:rPr>
        <w:t xml:space="preserve">oraz </w:t>
      </w:r>
      <w:r w:rsidR="00823DFC" w:rsidRPr="009730B7">
        <w:rPr>
          <w:rFonts w:ascii="URW DIN" w:hAnsi="URW DIN"/>
          <w:sz w:val="20"/>
          <w:szCs w:val="20"/>
        </w:rPr>
        <w:t>w</w:t>
      </w:r>
      <w:r w:rsidR="004D544F" w:rsidRPr="009730B7">
        <w:rPr>
          <w:rFonts w:ascii="URW DIN" w:hAnsi="URW DIN"/>
          <w:sz w:val="20"/>
          <w:szCs w:val="20"/>
        </w:rPr>
        <w:t xml:space="preserve"> </w:t>
      </w:r>
      <w:r w:rsidR="000623E4" w:rsidRPr="009730B7">
        <w:rPr>
          <w:rFonts w:ascii="URW DIN" w:hAnsi="URW DIN"/>
          <w:sz w:val="20"/>
          <w:szCs w:val="20"/>
        </w:rPr>
        <w:t xml:space="preserve">Załączniku </w:t>
      </w:r>
      <w:r w:rsidR="009D1783" w:rsidRPr="009730B7">
        <w:rPr>
          <w:rFonts w:ascii="URW DIN" w:hAnsi="URW DIN"/>
          <w:sz w:val="20"/>
          <w:szCs w:val="20"/>
        </w:rPr>
        <w:t>9</w:t>
      </w:r>
      <w:r w:rsidR="000623E4" w:rsidRPr="009730B7">
        <w:rPr>
          <w:rFonts w:ascii="URW DIN" w:hAnsi="URW DIN"/>
          <w:sz w:val="20"/>
          <w:szCs w:val="20"/>
        </w:rPr>
        <w:t xml:space="preserve"> </w:t>
      </w:r>
      <w:r w:rsidR="004117BB" w:rsidRPr="009730B7">
        <w:rPr>
          <w:rFonts w:ascii="URW DIN" w:hAnsi="URW DIN"/>
          <w:sz w:val="20"/>
          <w:szCs w:val="20"/>
        </w:rPr>
        <w:t>przeprowadzone zgodnie z</w:t>
      </w:r>
      <w:r w:rsidR="00087DDF" w:rsidRPr="009730B7">
        <w:rPr>
          <w:rFonts w:ascii="URW DIN" w:hAnsi="URW DIN"/>
          <w:sz w:val="20"/>
          <w:szCs w:val="20"/>
        </w:rPr>
        <w:t xml:space="preserve"> </w:t>
      </w:r>
      <w:r w:rsidR="00CA3760" w:rsidRPr="009730B7">
        <w:rPr>
          <w:rFonts w:ascii="URW DIN" w:hAnsi="URW DIN"/>
          <w:sz w:val="20"/>
          <w:szCs w:val="20"/>
        </w:rPr>
        <w:t xml:space="preserve">Planem Testów, </w:t>
      </w:r>
      <w:r w:rsidRPr="009730B7">
        <w:rPr>
          <w:rFonts w:ascii="URW DIN" w:hAnsi="URW DIN"/>
          <w:sz w:val="20"/>
          <w:szCs w:val="20"/>
        </w:rPr>
        <w:t xml:space="preserve">sprawdzające prawidłowość wykonania </w:t>
      </w:r>
      <w:r w:rsidR="00D12E54" w:rsidRPr="009730B7">
        <w:rPr>
          <w:rFonts w:ascii="URW DIN" w:hAnsi="URW DIN"/>
          <w:sz w:val="20"/>
          <w:szCs w:val="20"/>
        </w:rPr>
        <w:t xml:space="preserve">przez Wykonawcę </w:t>
      </w:r>
      <w:r w:rsidRPr="009730B7">
        <w:rPr>
          <w:rFonts w:ascii="URW DIN" w:hAnsi="URW DIN"/>
          <w:sz w:val="20"/>
          <w:szCs w:val="20"/>
        </w:rPr>
        <w:t xml:space="preserve">poszczególnych elementów </w:t>
      </w:r>
      <w:r w:rsidR="00777E22" w:rsidRPr="40885B00">
        <w:rPr>
          <w:rFonts w:ascii="URW DIN" w:hAnsi="URW DIN"/>
          <w:sz w:val="20"/>
          <w:szCs w:val="20"/>
        </w:rPr>
        <w:t>Systemu</w:t>
      </w:r>
      <w:r w:rsidR="0028158F" w:rsidRPr="009730B7">
        <w:rPr>
          <w:rFonts w:ascii="URW DIN" w:hAnsi="URW DIN"/>
          <w:sz w:val="20"/>
          <w:szCs w:val="20"/>
        </w:rPr>
        <w:t xml:space="preserve"> (w tym </w:t>
      </w:r>
      <w:r w:rsidR="006E01AC" w:rsidRPr="009730B7">
        <w:rPr>
          <w:rFonts w:ascii="URW DIN" w:hAnsi="URW DIN"/>
          <w:sz w:val="20"/>
          <w:szCs w:val="20"/>
        </w:rPr>
        <w:t>Rozwiązania R</w:t>
      </w:r>
      <w:r w:rsidR="0028158F" w:rsidRPr="009730B7">
        <w:rPr>
          <w:rFonts w:ascii="URW DIN" w:hAnsi="URW DIN"/>
          <w:sz w:val="20"/>
          <w:szCs w:val="20"/>
        </w:rPr>
        <w:t>ównoważn</w:t>
      </w:r>
      <w:r w:rsidR="006E01AC" w:rsidRPr="009730B7">
        <w:rPr>
          <w:rFonts w:ascii="URW DIN" w:hAnsi="URW DIN"/>
          <w:sz w:val="20"/>
          <w:szCs w:val="20"/>
        </w:rPr>
        <w:t>ego</w:t>
      </w:r>
      <w:r w:rsidR="0028158F" w:rsidRPr="009730B7">
        <w:rPr>
          <w:rFonts w:ascii="URW DIN" w:hAnsi="URW DIN"/>
          <w:sz w:val="20"/>
          <w:szCs w:val="20"/>
        </w:rPr>
        <w:t>, o ile dotyczy)</w:t>
      </w:r>
      <w:r w:rsidRPr="009730B7">
        <w:rPr>
          <w:rFonts w:ascii="URW DIN" w:hAnsi="URW DIN"/>
          <w:sz w:val="20"/>
          <w:szCs w:val="20"/>
        </w:rPr>
        <w:t>, w szczególności ich zgodność z</w:t>
      </w:r>
      <w:r w:rsidR="00995256" w:rsidRPr="009730B7">
        <w:rPr>
          <w:rFonts w:ascii="URW DIN" w:hAnsi="URW DIN"/>
          <w:sz w:val="20"/>
          <w:szCs w:val="20"/>
        </w:rPr>
        <w:t xml:space="preserve"> </w:t>
      </w:r>
      <w:r w:rsidRPr="009730B7">
        <w:rPr>
          <w:rFonts w:ascii="URW DIN" w:hAnsi="URW DIN"/>
          <w:sz w:val="20"/>
          <w:szCs w:val="20"/>
        </w:rPr>
        <w:t>Wymaganiami Zamawiającego oraz</w:t>
      </w:r>
      <w:r w:rsidR="00AD0E39" w:rsidRPr="009730B7">
        <w:rPr>
          <w:rFonts w:ascii="URW DIN" w:hAnsi="URW DIN"/>
          <w:sz w:val="20"/>
          <w:szCs w:val="20"/>
        </w:rPr>
        <w:t xml:space="preserve"> </w:t>
      </w:r>
      <w:r w:rsidRPr="009730B7">
        <w:rPr>
          <w:rFonts w:ascii="URW DIN" w:hAnsi="URW DIN"/>
          <w:sz w:val="20"/>
          <w:szCs w:val="20"/>
        </w:rPr>
        <w:t xml:space="preserve">Projektem </w:t>
      </w:r>
      <w:proofErr w:type="spellStart"/>
      <w:r w:rsidR="00777E22" w:rsidRPr="40885B00">
        <w:rPr>
          <w:rFonts w:ascii="URW DIN" w:hAnsi="URW DIN"/>
          <w:sz w:val="20"/>
          <w:szCs w:val="20"/>
        </w:rPr>
        <w:t>SOSiR</w:t>
      </w:r>
      <w:proofErr w:type="spellEnd"/>
      <w:r w:rsidR="0028158F" w:rsidRPr="009730B7">
        <w:rPr>
          <w:rFonts w:ascii="URW DIN" w:hAnsi="URW DIN"/>
          <w:sz w:val="20"/>
          <w:szCs w:val="20"/>
        </w:rPr>
        <w:t>,</w:t>
      </w:r>
      <w:r w:rsidR="006435CD" w:rsidRPr="009730B7">
        <w:rPr>
          <w:rFonts w:ascii="URW DIN" w:hAnsi="URW DIN"/>
          <w:sz w:val="20"/>
          <w:szCs w:val="20"/>
        </w:rPr>
        <w:t xml:space="preserve"> </w:t>
      </w:r>
      <w:r w:rsidR="0028158F" w:rsidRPr="009730B7">
        <w:rPr>
          <w:rFonts w:ascii="URW DIN" w:hAnsi="URW DIN"/>
          <w:sz w:val="20"/>
          <w:szCs w:val="20"/>
        </w:rPr>
        <w:t>a</w:t>
      </w:r>
      <w:r w:rsidR="00AA24FF" w:rsidRPr="009730B7">
        <w:rPr>
          <w:rFonts w:ascii="URW DIN" w:hAnsi="URW DIN"/>
          <w:sz w:val="20"/>
          <w:szCs w:val="20"/>
        </w:rPr>
        <w:t xml:space="preserve"> </w:t>
      </w:r>
      <w:r w:rsidR="0028158F" w:rsidRPr="009730B7">
        <w:rPr>
          <w:rFonts w:ascii="URW DIN" w:hAnsi="URW DIN"/>
          <w:sz w:val="20"/>
          <w:szCs w:val="20"/>
        </w:rPr>
        <w:t xml:space="preserve">także – jeżeli to dotyczy – zgodności Produktów </w:t>
      </w:r>
      <w:r w:rsidR="006E01AC" w:rsidRPr="009730B7">
        <w:rPr>
          <w:rFonts w:ascii="URW DIN" w:hAnsi="URW DIN"/>
          <w:sz w:val="20"/>
          <w:szCs w:val="20"/>
        </w:rPr>
        <w:t>dostarczonych w ramach Rozwiązania R</w:t>
      </w:r>
      <w:r w:rsidR="0028158F" w:rsidRPr="009730B7">
        <w:rPr>
          <w:rFonts w:ascii="URW DIN" w:hAnsi="URW DIN"/>
          <w:sz w:val="20"/>
          <w:szCs w:val="20"/>
        </w:rPr>
        <w:t>ównoważn</w:t>
      </w:r>
      <w:r w:rsidR="006E01AC" w:rsidRPr="009730B7">
        <w:rPr>
          <w:rFonts w:ascii="URW DIN" w:hAnsi="URW DIN"/>
          <w:sz w:val="20"/>
          <w:szCs w:val="20"/>
        </w:rPr>
        <w:t>ego</w:t>
      </w:r>
      <w:r w:rsidR="0028158F" w:rsidRPr="009730B7">
        <w:rPr>
          <w:rFonts w:ascii="URW DIN" w:hAnsi="URW DIN"/>
          <w:sz w:val="20"/>
          <w:szCs w:val="20"/>
        </w:rPr>
        <w:t xml:space="preserve"> z</w:t>
      </w:r>
      <w:r w:rsidR="00AA24FF" w:rsidRPr="009730B7">
        <w:rPr>
          <w:rFonts w:ascii="URW DIN" w:hAnsi="URW DIN"/>
          <w:sz w:val="20"/>
          <w:szCs w:val="20"/>
        </w:rPr>
        <w:t xml:space="preserve"> </w:t>
      </w:r>
      <w:r w:rsidR="00FF1CA3" w:rsidRPr="009730B7">
        <w:rPr>
          <w:rFonts w:ascii="URW DIN" w:hAnsi="URW DIN"/>
          <w:sz w:val="20"/>
          <w:szCs w:val="20"/>
        </w:rPr>
        <w:t>wymaganiami stawianymi w Opisie Przedmiotu Zamówienia</w:t>
      </w:r>
      <w:r w:rsidR="001D2973" w:rsidRPr="009730B7">
        <w:rPr>
          <w:rFonts w:ascii="URW DIN" w:hAnsi="URW DIN"/>
          <w:sz w:val="20"/>
          <w:szCs w:val="20"/>
        </w:rPr>
        <w:t>.</w:t>
      </w:r>
    </w:p>
    <w:p w14:paraId="03934499" w14:textId="2D84ACE5"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Umowa </w:t>
      </w:r>
      <w:r w:rsidRPr="009730B7">
        <w:rPr>
          <w:rFonts w:ascii="URW DIN" w:hAnsi="URW DIN"/>
          <w:sz w:val="20"/>
          <w:szCs w:val="20"/>
        </w:rPr>
        <w:t>oznacza niniejszą Umowę podpisaną przez Strony, wraz z Załącznikami</w:t>
      </w:r>
      <w:r w:rsidR="002C174E" w:rsidRPr="009730B7">
        <w:rPr>
          <w:rFonts w:ascii="URW DIN" w:hAnsi="URW DIN"/>
          <w:sz w:val="20"/>
          <w:szCs w:val="20"/>
        </w:rPr>
        <w:t>, stanowiącymi integralną część Umowy</w:t>
      </w:r>
      <w:r w:rsidRPr="009730B7">
        <w:rPr>
          <w:rFonts w:ascii="URW DIN" w:hAnsi="URW DIN"/>
          <w:sz w:val="20"/>
          <w:szCs w:val="20"/>
        </w:rPr>
        <w:t>.</w:t>
      </w:r>
    </w:p>
    <w:p w14:paraId="020BF109" w14:textId="00774FC7"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Wdrożenie </w:t>
      </w:r>
      <w:proofErr w:type="spellStart"/>
      <w:r w:rsidR="00EB42DD" w:rsidRPr="40885B00">
        <w:rPr>
          <w:rFonts w:ascii="URW DIN" w:hAnsi="URW DIN"/>
          <w:b/>
          <w:bCs/>
          <w:sz w:val="20"/>
          <w:szCs w:val="20"/>
        </w:rPr>
        <w:t>SOSiR</w:t>
      </w:r>
      <w:proofErr w:type="spellEnd"/>
      <w:r w:rsidR="00FE7379" w:rsidRPr="009730B7">
        <w:rPr>
          <w:rFonts w:ascii="URW DIN" w:hAnsi="URW DIN"/>
          <w:b/>
          <w:sz w:val="20"/>
          <w:szCs w:val="20"/>
        </w:rPr>
        <w:t xml:space="preserve"> </w:t>
      </w:r>
      <w:r w:rsidRPr="009730B7">
        <w:rPr>
          <w:rFonts w:ascii="URW DIN" w:hAnsi="URW DIN"/>
          <w:sz w:val="20"/>
          <w:szCs w:val="20"/>
        </w:rPr>
        <w:t xml:space="preserve">oznacza zakończenie tych Prac Wykonawcy, których wykonanie prowadzi </w:t>
      </w:r>
      <w:r w:rsidR="00E2015C" w:rsidRPr="009730B7">
        <w:rPr>
          <w:rFonts w:ascii="URW DIN" w:hAnsi="URW DIN"/>
          <w:sz w:val="20"/>
          <w:szCs w:val="20"/>
        </w:rPr>
        <w:t xml:space="preserve">w szczególności </w:t>
      </w:r>
      <w:r w:rsidRPr="009730B7">
        <w:rPr>
          <w:rFonts w:ascii="URW DIN" w:hAnsi="URW DIN"/>
          <w:sz w:val="20"/>
          <w:szCs w:val="20"/>
        </w:rPr>
        <w:t xml:space="preserve">do </w:t>
      </w:r>
      <w:r w:rsidR="008C5378" w:rsidRPr="009730B7">
        <w:rPr>
          <w:rFonts w:ascii="URW DIN" w:hAnsi="URW DIN"/>
          <w:sz w:val="20"/>
          <w:szCs w:val="20"/>
        </w:rPr>
        <w:t xml:space="preserve">dostarczenia Zamawiającemu Rezultatów Umowy polegających przede wszystkim na </w:t>
      </w:r>
      <w:r w:rsidR="007F51A3" w:rsidRPr="009730B7">
        <w:rPr>
          <w:rFonts w:ascii="URW DIN" w:hAnsi="URW DIN"/>
          <w:sz w:val="20"/>
          <w:szCs w:val="20"/>
        </w:rPr>
        <w:t xml:space="preserve">stworzeniu Projektu </w:t>
      </w:r>
      <w:proofErr w:type="spellStart"/>
      <w:r w:rsidR="009407AA" w:rsidRPr="40885B00">
        <w:rPr>
          <w:rFonts w:ascii="URW DIN" w:hAnsi="URW DIN"/>
          <w:sz w:val="20"/>
          <w:szCs w:val="20"/>
        </w:rPr>
        <w:t>SOSiR</w:t>
      </w:r>
      <w:proofErr w:type="spellEnd"/>
      <w:r w:rsidR="0088387C" w:rsidRPr="009730B7">
        <w:rPr>
          <w:rFonts w:ascii="URW DIN" w:hAnsi="URW DIN"/>
          <w:sz w:val="20"/>
          <w:szCs w:val="20"/>
        </w:rPr>
        <w:t xml:space="preserve">, </w:t>
      </w:r>
      <w:r w:rsidR="00823DFC" w:rsidRPr="009730B7">
        <w:rPr>
          <w:rFonts w:ascii="URW DIN" w:hAnsi="URW DIN"/>
          <w:sz w:val="20"/>
          <w:szCs w:val="20"/>
        </w:rPr>
        <w:t xml:space="preserve">wykonaniu </w:t>
      </w:r>
      <w:r w:rsidR="009407AA" w:rsidRPr="40885B00">
        <w:rPr>
          <w:rFonts w:ascii="URW DIN" w:hAnsi="URW DIN"/>
          <w:sz w:val="20"/>
          <w:szCs w:val="20"/>
        </w:rPr>
        <w:t>Systemu</w:t>
      </w:r>
      <w:r w:rsidR="000B0BA4" w:rsidRPr="009730B7">
        <w:rPr>
          <w:rFonts w:ascii="URW DIN" w:hAnsi="URW DIN"/>
          <w:sz w:val="20"/>
          <w:szCs w:val="20"/>
        </w:rPr>
        <w:t xml:space="preserve"> </w:t>
      </w:r>
      <w:r w:rsidR="00A50B03" w:rsidRPr="009730B7">
        <w:rPr>
          <w:rFonts w:ascii="URW DIN" w:hAnsi="URW DIN"/>
          <w:sz w:val="20"/>
          <w:szCs w:val="20"/>
        </w:rPr>
        <w:t>oraz Dostawie i</w:t>
      </w:r>
      <w:r w:rsidR="00995256" w:rsidRPr="009730B7">
        <w:rPr>
          <w:rFonts w:ascii="URW DIN" w:hAnsi="URW DIN"/>
          <w:sz w:val="20"/>
          <w:szCs w:val="20"/>
        </w:rPr>
        <w:t xml:space="preserve"> </w:t>
      </w:r>
      <w:r w:rsidRPr="009730B7">
        <w:rPr>
          <w:rFonts w:ascii="URW DIN" w:hAnsi="URW DIN"/>
          <w:sz w:val="20"/>
          <w:szCs w:val="20"/>
        </w:rPr>
        <w:t>instalacji Oprogramowania</w:t>
      </w:r>
      <w:r w:rsidR="005E1609" w:rsidRPr="009730B7">
        <w:rPr>
          <w:rFonts w:ascii="URW DIN" w:hAnsi="URW DIN"/>
          <w:sz w:val="20"/>
          <w:szCs w:val="20"/>
        </w:rPr>
        <w:t xml:space="preserve"> Dedykowanego</w:t>
      </w:r>
      <w:r w:rsidR="0028158F" w:rsidRPr="009730B7">
        <w:rPr>
          <w:rFonts w:ascii="URW DIN" w:hAnsi="URW DIN"/>
          <w:sz w:val="20"/>
          <w:szCs w:val="20"/>
        </w:rPr>
        <w:t xml:space="preserve"> (i</w:t>
      </w:r>
      <w:r w:rsidR="00741C03" w:rsidRPr="009730B7">
        <w:rPr>
          <w:rFonts w:ascii="URW DIN" w:hAnsi="URW DIN"/>
          <w:sz w:val="20"/>
          <w:szCs w:val="20"/>
        </w:rPr>
        <w:t> </w:t>
      </w:r>
      <w:r w:rsidR="006E01AC" w:rsidRPr="009730B7">
        <w:rPr>
          <w:rFonts w:ascii="URW DIN" w:hAnsi="URW DIN"/>
          <w:sz w:val="20"/>
          <w:szCs w:val="20"/>
        </w:rPr>
        <w:t>Rozwiązań R</w:t>
      </w:r>
      <w:r w:rsidR="0028158F" w:rsidRPr="009730B7">
        <w:rPr>
          <w:rFonts w:ascii="URW DIN" w:hAnsi="URW DIN"/>
          <w:sz w:val="20"/>
          <w:szCs w:val="20"/>
        </w:rPr>
        <w:t>ównoważnych, o ile dotyczy)</w:t>
      </w:r>
      <w:r w:rsidR="00AD0E39" w:rsidRPr="009730B7">
        <w:rPr>
          <w:rFonts w:ascii="URW DIN" w:hAnsi="URW DIN"/>
          <w:sz w:val="20"/>
          <w:szCs w:val="20"/>
        </w:rPr>
        <w:t xml:space="preserve"> </w:t>
      </w:r>
      <w:r w:rsidR="00192D40" w:rsidRPr="009730B7">
        <w:rPr>
          <w:rFonts w:ascii="URW DIN" w:hAnsi="URW DIN"/>
          <w:sz w:val="20"/>
          <w:szCs w:val="20"/>
        </w:rPr>
        <w:t xml:space="preserve">oraz uruchomieniu produkcyjnym </w:t>
      </w:r>
      <w:r w:rsidR="009407AA" w:rsidRPr="40885B00">
        <w:rPr>
          <w:rFonts w:ascii="URW DIN" w:hAnsi="URW DIN"/>
          <w:sz w:val="20"/>
          <w:szCs w:val="20"/>
        </w:rPr>
        <w:t>Systemu</w:t>
      </w:r>
      <w:r w:rsidR="000B0BA4" w:rsidRPr="009730B7">
        <w:rPr>
          <w:rFonts w:ascii="URW DIN" w:hAnsi="URW DIN"/>
          <w:sz w:val="20"/>
          <w:szCs w:val="20"/>
        </w:rPr>
        <w:t>,</w:t>
      </w:r>
      <w:r w:rsidRPr="009730B7">
        <w:rPr>
          <w:rFonts w:ascii="URW DIN" w:hAnsi="URW DIN"/>
          <w:sz w:val="20"/>
          <w:szCs w:val="20"/>
        </w:rPr>
        <w:t xml:space="preserve"> </w:t>
      </w:r>
      <w:r w:rsidR="007F51A3" w:rsidRPr="009730B7">
        <w:rPr>
          <w:rFonts w:ascii="URW DIN" w:hAnsi="URW DIN"/>
          <w:sz w:val="20"/>
          <w:szCs w:val="20"/>
        </w:rPr>
        <w:t>zgodnie</w:t>
      </w:r>
      <w:r w:rsidRPr="009730B7">
        <w:rPr>
          <w:rFonts w:ascii="URW DIN" w:hAnsi="URW DIN"/>
          <w:sz w:val="20"/>
          <w:szCs w:val="20"/>
        </w:rPr>
        <w:t xml:space="preserve"> z</w:t>
      </w:r>
      <w:r w:rsidR="004D544F" w:rsidRPr="009730B7">
        <w:rPr>
          <w:rFonts w:ascii="URW DIN" w:hAnsi="URW DIN"/>
          <w:sz w:val="20"/>
          <w:szCs w:val="20"/>
        </w:rPr>
        <w:t xml:space="preserve"> </w:t>
      </w:r>
      <w:r w:rsidRPr="009730B7">
        <w:rPr>
          <w:rFonts w:ascii="URW DIN" w:hAnsi="URW DIN"/>
          <w:sz w:val="20"/>
          <w:szCs w:val="20"/>
        </w:rPr>
        <w:t>Wymaganiami Zamawiającego określonymi w</w:t>
      </w:r>
      <w:r w:rsidR="00FE7379" w:rsidRPr="009730B7">
        <w:rPr>
          <w:rFonts w:ascii="URW DIN" w:hAnsi="URW DIN"/>
          <w:sz w:val="20"/>
          <w:szCs w:val="20"/>
        </w:rPr>
        <w:t xml:space="preserve"> </w:t>
      </w:r>
      <w:r w:rsidRPr="009730B7">
        <w:rPr>
          <w:rFonts w:ascii="URW DIN" w:hAnsi="URW DIN"/>
          <w:sz w:val="20"/>
          <w:szCs w:val="20"/>
        </w:rPr>
        <w:t>niniejszej Umowie</w:t>
      </w:r>
      <w:r w:rsidR="00192D40" w:rsidRPr="009730B7">
        <w:rPr>
          <w:rFonts w:ascii="URW DIN" w:hAnsi="URW DIN"/>
          <w:sz w:val="20"/>
          <w:szCs w:val="20"/>
        </w:rPr>
        <w:t xml:space="preserve"> i</w:t>
      </w:r>
      <w:r w:rsidR="00AA24FF" w:rsidRPr="009730B7">
        <w:rPr>
          <w:rFonts w:ascii="URW DIN" w:hAnsi="URW DIN"/>
          <w:sz w:val="20"/>
          <w:szCs w:val="20"/>
        </w:rPr>
        <w:t xml:space="preserve"> </w:t>
      </w:r>
      <w:r w:rsidR="00192D40" w:rsidRPr="009730B7">
        <w:rPr>
          <w:rFonts w:ascii="URW DIN" w:hAnsi="URW DIN"/>
          <w:sz w:val="20"/>
          <w:szCs w:val="20"/>
        </w:rPr>
        <w:t>Ofercie</w:t>
      </w:r>
      <w:r w:rsidR="00A8200E" w:rsidRPr="009730B7">
        <w:rPr>
          <w:rFonts w:ascii="URW DIN" w:hAnsi="URW DIN"/>
          <w:sz w:val="20"/>
          <w:szCs w:val="20"/>
        </w:rPr>
        <w:t xml:space="preserve"> </w:t>
      </w:r>
      <w:r w:rsidR="00DD2876" w:rsidRPr="009730B7">
        <w:rPr>
          <w:rFonts w:ascii="URW DIN" w:hAnsi="URW DIN"/>
          <w:sz w:val="20"/>
          <w:szCs w:val="20"/>
        </w:rPr>
        <w:t xml:space="preserve">Wykonawcy </w:t>
      </w:r>
      <w:r w:rsidR="00A8200E" w:rsidRPr="009730B7">
        <w:rPr>
          <w:rFonts w:ascii="URW DIN" w:hAnsi="URW DIN"/>
          <w:sz w:val="20"/>
          <w:szCs w:val="20"/>
        </w:rPr>
        <w:t xml:space="preserve">oraz Poziomem </w:t>
      </w:r>
      <w:r w:rsidR="00EE33FE" w:rsidRPr="009730B7">
        <w:rPr>
          <w:rFonts w:ascii="URW DIN" w:hAnsi="URW DIN"/>
          <w:sz w:val="20"/>
          <w:szCs w:val="20"/>
        </w:rPr>
        <w:t>Opieki Serwisowej Posprzedażowej</w:t>
      </w:r>
      <w:r w:rsidR="00192D40" w:rsidRPr="009730B7">
        <w:rPr>
          <w:rFonts w:ascii="URW DIN" w:hAnsi="URW DIN"/>
          <w:sz w:val="20"/>
          <w:szCs w:val="20"/>
        </w:rPr>
        <w:t>,</w:t>
      </w:r>
      <w:r w:rsidR="00A8200E" w:rsidRPr="009730B7">
        <w:rPr>
          <w:rFonts w:ascii="URW DIN" w:hAnsi="URW DIN"/>
          <w:sz w:val="20"/>
          <w:szCs w:val="20"/>
        </w:rPr>
        <w:t xml:space="preserve"> </w:t>
      </w:r>
      <w:r w:rsidR="00FD6CA5" w:rsidRPr="009730B7">
        <w:rPr>
          <w:rFonts w:ascii="URW DIN" w:hAnsi="URW DIN"/>
          <w:sz w:val="20"/>
          <w:szCs w:val="20"/>
        </w:rPr>
        <w:t>potwierdzone podpisaniem przez Zamawiającego Protokołu Odbioru</w:t>
      </w:r>
      <w:r w:rsidR="0052343C" w:rsidRPr="009730B7">
        <w:rPr>
          <w:rFonts w:ascii="URW DIN" w:hAnsi="URW DIN"/>
          <w:sz w:val="20"/>
          <w:szCs w:val="20"/>
        </w:rPr>
        <w:t xml:space="preserve"> </w:t>
      </w:r>
      <w:r w:rsidR="0052343C" w:rsidRPr="40885B00">
        <w:rPr>
          <w:rFonts w:ascii="URW DIN" w:hAnsi="URW DIN"/>
          <w:sz w:val="20"/>
          <w:szCs w:val="20"/>
        </w:rPr>
        <w:t xml:space="preserve">ostatniego </w:t>
      </w:r>
      <w:r w:rsidR="0052343C" w:rsidRPr="009730B7">
        <w:rPr>
          <w:rFonts w:ascii="URW DIN" w:hAnsi="URW DIN"/>
          <w:sz w:val="20"/>
          <w:szCs w:val="20"/>
        </w:rPr>
        <w:t>Etapu</w:t>
      </w:r>
      <w:r w:rsidR="00E2015C" w:rsidRPr="40885B00">
        <w:rPr>
          <w:rFonts w:ascii="URW DIN" w:hAnsi="URW DIN"/>
          <w:sz w:val="20"/>
          <w:szCs w:val="20"/>
        </w:rPr>
        <w:t>.</w:t>
      </w:r>
      <w:r w:rsidR="00E2015C" w:rsidRPr="009730B7">
        <w:rPr>
          <w:rFonts w:ascii="URW DIN" w:hAnsi="URW DIN"/>
          <w:sz w:val="20"/>
          <w:szCs w:val="20"/>
        </w:rPr>
        <w:t xml:space="preserve"> </w:t>
      </w:r>
      <w:r w:rsidR="00C9256C" w:rsidRPr="009730B7">
        <w:rPr>
          <w:rFonts w:ascii="URW DIN" w:hAnsi="URW DIN"/>
          <w:sz w:val="20"/>
          <w:szCs w:val="20"/>
        </w:rPr>
        <w:t xml:space="preserve">Przez datę </w:t>
      </w:r>
      <w:r w:rsidR="00E2015C" w:rsidRPr="009730B7">
        <w:rPr>
          <w:rFonts w:ascii="URW DIN" w:hAnsi="URW DIN"/>
          <w:sz w:val="20"/>
          <w:szCs w:val="20"/>
        </w:rPr>
        <w:t>Wdrożeni</w:t>
      </w:r>
      <w:r w:rsidR="00C9256C" w:rsidRPr="009730B7">
        <w:rPr>
          <w:rFonts w:ascii="URW DIN" w:hAnsi="URW DIN"/>
          <w:sz w:val="20"/>
          <w:szCs w:val="20"/>
        </w:rPr>
        <w:t>a</w:t>
      </w:r>
      <w:r w:rsidR="00E2015C" w:rsidRPr="009730B7">
        <w:rPr>
          <w:rFonts w:ascii="URW DIN" w:hAnsi="URW DIN"/>
          <w:sz w:val="20"/>
          <w:szCs w:val="20"/>
        </w:rPr>
        <w:t xml:space="preserve"> </w:t>
      </w:r>
      <w:proofErr w:type="spellStart"/>
      <w:r w:rsidR="001D7DD1" w:rsidRPr="40885B00">
        <w:rPr>
          <w:rFonts w:ascii="URW DIN" w:hAnsi="URW DIN"/>
          <w:sz w:val="20"/>
          <w:szCs w:val="20"/>
        </w:rPr>
        <w:t>SOSiR</w:t>
      </w:r>
      <w:proofErr w:type="spellEnd"/>
      <w:r w:rsidR="003E04CA" w:rsidRPr="009730B7">
        <w:rPr>
          <w:rFonts w:ascii="URW DIN" w:hAnsi="URW DIN"/>
          <w:sz w:val="20"/>
          <w:szCs w:val="20"/>
        </w:rPr>
        <w:t xml:space="preserve"> </w:t>
      </w:r>
      <w:r w:rsidR="00C9256C" w:rsidRPr="009730B7">
        <w:rPr>
          <w:rFonts w:ascii="URW DIN" w:hAnsi="URW DIN"/>
          <w:sz w:val="20"/>
          <w:szCs w:val="20"/>
        </w:rPr>
        <w:t xml:space="preserve">rozumieć należy datę Odbioru końcowego Wdrożenia </w:t>
      </w:r>
      <w:proofErr w:type="spellStart"/>
      <w:r w:rsidR="001D7DD1" w:rsidRPr="40885B00">
        <w:rPr>
          <w:rFonts w:ascii="URW DIN" w:hAnsi="URW DIN"/>
          <w:sz w:val="20"/>
          <w:szCs w:val="20"/>
        </w:rPr>
        <w:t>SOSiR</w:t>
      </w:r>
      <w:proofErr w:type="spellEnd"/>
      <w:r w:rsidR="00C9256C" w:rsidRPr="009730B7">
        <w:rPr>
          <w:rFonts w:ascii="URW DIN" w:hAnsi="URW DIN"/>
          <w:sz w:val="20"/>
          <w:szCs w:val="20"/>
        </w:rPr>
        <w:t xml:space="preserve">, który powinien </w:t>
      </w:r>
      <w:r w:rsidR="00E2015C" w:rsidRPr="009730B7">
        <w:rPr>
          <w:rFonts w:ascii="URW DIN" w:hAnsi="URW DIN"/>
          <w:sz w:val="20"/>
          <w:szCs w:val="20"/>
        </w:rPr>
        <w:t>nastąpi</w:t>
      </w:r>
      <w:r w:rsidR="00C9256C" w:rsidRPr="009730B7">
        <w:rPr>
          <w:rFonts w:ascii="URW DIN" w:hAnsi="URW DIN"/>
          <w:sz w:val="20"/>
          <w:szCs w:val="20"/>
        </w:rPr>
        <w:t>ć</w:t>
      </w:r>
      <w:r w:rsidR="00E2015C" w:rsidRPr="009730B7">
        <w:rPr>
          <w:rFonts w:ascii="URW DIN" w:hAnsi="URW DIN"/>
          <w:sz w:val="20"/>
          <w:szCs w:val="20"/>
        </w:rPr>
        <w:t xml:space="preserve"> zgodnie z</w:t>
      </w:r>
      <w:r w:rsidR="00982211" w:rsidRPr="009730B7">
        <w:rPr>
          <w:rFonts w:ascii="URW DIN" w:hAnsi="URW DIN"/>
          <w:sz w:val="20"/>
          <w:szCs w:val="20"/>
        </w:rPr>
        <w:t> </w:t>
      </w:r>
      <w:r w:rsidR="008C5378" w:rsidRPr="009730B7">
        <w:rPr>
          <w:rFonts w:ascii="URW DIN" w:hAnsi="URW DIN"/>
          <w:sz w:val="20"/>
          <w:szCs w:val="20"/>
        </w:rPr>
        <w:t>terminem określonym w</w:t>
      </w:r>
      <w:r w:rsidR="00741C03" w:rsidRPr="009730B7">
        <w:rPr>
          <w:rFonts w:ascii="URW DIN" w:hAnsi="URW DIN"/>
          <w:sz w:val="20"/>
          <w:szCs w:val="20"/>
        </w:rPr>
        <w:t> </w:t>
      </w:r>
      <w:r w:rsidR="00C9256C" w:rsidRPr="009730B7">
        <w:rPr>
          <w:rFonts w:ascii="URW DIN" w:hAnsi="URW DIN"/>
          <w:sz w:val="20"/>
          <w:szCs w:val="20"/>
        </w:rPr>
        <w:t>Ramowym</w:t>
      </w:r>
      <w:r w:rsidR="00E679E7" w:rsidRPr="009730B7">
        <w:rPr>
          <w:rFonts w:ascii="URW DIN" w:hAnsi="URW DIN"/>
          <w:sz w:val="20"/>
          <w:szCs w:val="20"/>
        </w:rPr>
        <w:t xml:space="preserve"> </w:t>
      </w:r>
      <w:r w:rsidR="008C5378" w:rsidRPr="009730B7">
        <w:rPr>
          <w:rFonts w:ascii="URW DIN" w:hAnsi="URW DIN"/>
          <w:sz w:val="20"/>
          <w:szCs w:val="20"/>
        </w:rPr>
        <w:t xml:space="preserve">Harmonogramie </w:t>
      </w:r>
      <w:r w:rsidR="00A02624" w:rsidRPr="009730B7">
        <w:rPr>
          <w:rFonts w:ascii="URW DIN" w:hAnsi="URW DIN"/>
          <w:sz w:val="20"/>
          <w:szCs w:val="20"/>
        </w:rPr>
        <w:t>Realizacji Zamówienia</w:t>
      </w:r>
      <w:r w:rsidR="00FD6CA5" w:rsidRPr="009730B7">
        <w:rPr>
          <w:rFonts w:ascii="URW DIN" w:hAnsi="URW DIN"/>
          <w:sz w:val="20"/>
          <w:szCs w:val="20"/>
        </w:rPr>
        <w:t>.</w:t>
      </w:r>
    </w:p>
    <w:p w14:paraId="70E32F87" w14:textId="6D0267D7" w:rsidR="001939E7" w:rsidRPr="009730B7" w:rsidRDefault="001939E7" w:rsidP="00F128F3">
      <w:pPr>
        <w:numPr>
          <w:ilvl w:val="2"/>
          <w:numId w:val="43"/>
        </w:numPr>
        <w:spacing w:before="240" w:after="120"/>
        <w:ind w:left="1701" w:hanging="850"/>
        <w:jc w:val="both"/>
        <w:rPr>
          <w:rFonts w:ascii="URW DIN" w:hAnsi="URW DIN"/>
          <w:sz w:val="20"/>
          <w:szCs w:val="20"/>
        </w:rPr>
      </w:pPr>
      <w:bookmarkStart w:id="9" w:name="_Hlk164540465"/>
      <w:r w:rsidRPr="009730B7">
        <w:rPr>
          <w:rFonts w:ascii="URW DIN" w:hAnsi="URW DIN"/>
          <w:b/>
          <w:sz w:val="20"/>
          <w:szCs w:val="20"/>
        </w:rPr>
        <w:t xml:space="preserve">Wzmożona Opieka Serwisowa </w:t>
      </w:r>
      <w:r w:rsidRPr="009730B7">
        <w:rPr>
          <w:rFonts w:ascii="URW DIN" w:hAnsi="URW DIN"/>
          <w:sz w:val="20"/>
          <w:szCs w:val="20"/>
        </w:rPr>
        <w:t xml:space="preserve">oznacza świadczenie przez Wykonawcę, w ramach niniejszej Umowy, usług serwisowych </w:t>
      </w:r>
      <w:r w:rsidR="001D7DD1" w:rsidRPr="40885B00">
        <w:rPr>
          <w:rFonts w:ascii="URW DIN" w:hAnsi="URW DIN"/>
          <w:sz w:val="20"/>
          <w:szCs w:val="20"/>
        </w:rPr>
        <w:t>Systemu</w:t>
      </w:r>
      <w:r w:rsidRPr="009730B7">
        <w:rPr>
          <w:rFonts w:ascii="URW DIN" w:hAnsi="URW DIN"/>
          <w:sz w:val="20"/>
          <w:szCs w:val="20"/>
        </w:rPr>
        <w:t>, w</w:t>
      </w:r>
      <w:r w:rsidR="004D544F" w:rsidRPr="009730B7">
        <w:rPr>
          <w:rFonts w:ascii="URW DIN" w:hAnsi="URW DIN"/>
          <w:sz w:val="20"/>
          <w:szCs w:val="20"/>
        </w:rPr>
        <w:t xml:space="preserve"> </w:t>
      </w:r>
      <w:r w:rsidRPr="009730B7">
        <w:rPr>
          <w:rFonts w:ascii="URW DIN" w:hAnsi="URW DIN"/>
          <w:sz w:val="20"/>
          <w:szCs w:val="20"/>
        </w:rPr>
        <w:t>szczególności polegających na</w:t>
      </w:r>
      <w:r w:rsidR="00A11A32" w:rsidRPr="009730B7">
        <w:rPr>
          <w:rFonts w:ascii="URW DIN" w:hAnsi="URW DIN"/>
          <w:sz w:val="20"/>
          <w:szCs w:val="20"/>
        </w:rPr>
        <w:t> </w:t>
      </w:r>
      <w:r w:rsidRPr="009730B7">
        <w:rPr>
          <w:rFonts w:ascii="URW DIN" w:hAnsi="URW DIN"/>
          <w:sz w:val="20"/>
          <w:szCs w:val="20"/>
        </w:rPr>
        <w:t xml:space="preserve">zapewnieniu opieki serwisowej, w tym utrzymania </w:t>
      </w:r>
      <w:r w:rsidR="00527002" w:rsidRPr="40885B00">
        <w:rPr>
          <w:rFonts w:ascii="URW DIN" w:hAnsi="URW DIN"/>
          <w:sz w:val="20"/>
          <w:szCs w:val="20"/>
        </w:rPr>
        <w:t>Systemu</w:t>
      </w:r>
      <w:r w:rsidRPr="009730B7">
        <w:rPr>
          <w:rFonts w:ascii="URW DIN" w:hAnsi="URW DIN"/>
          <w:sz w:val="20"/>
          <w:szCs w:val="20"/>
        </w:rPr>
        <w:t>, obejmujące w</w:t>
      </w:r>
      <w:r w:rsidR="00A11A32" w:rsidRPr="009730B7">
        <w:rPr>
          <w:rFonts w:ascii="URW DIN" w:hAnsi="URW DIN"/>
          <w:sz w:val="20"/>
          <w:szCs w:val="20"/>
        </w:rPr>
        <w:t> </w:t>
      </w:r>
      <w:r w:rsidRPr="009730B7">
        <w:rPr>
          <w:rFonts w:ascii="URW DIN" w:hAnsi="URW DIN"/>
          <w:sz w:val="20"/>
          <w:szCs w:val="20"/>
        </w:rPr>
        <w:t xml:space="preserve">szczególności nadzór nad poprawnością </w:t>
      </w:r>
      <w:r w:rsidRPr="00442A9F">
        <w:rPr>
          <w:rFonts w:ascii="URW DIN" w:hAnsi="URW DIN"/>
          <w:sz w:val="20"/>
          <w:szCs w:val="20"/>
        </w:rPr>
        <w:t>je</w:t>
      </w:r>
      <w:r w:rsidR="003A2D6A" w:rsidRPr="00442A9F">
        <w:rPr>
          <w:rFonts w:ascii="URW DIN" w:hAnsi="URW DIN"/>
          <w:sz w:val="20"/>
          <w:szCs w:val="20"/>
        </w:rPr>
        <w:t>go</w:t>
      </w:r>
      <w:r w:rsidRPr="009730B7">
        <w:rPr>
          <w:rFonts w:ascii="URW DIN" w:hAnsi="URW DIN"/>
          <w:sz w:val="20"/>
          <w:szCs w:val="20"/>
        </w:rPr>
        <w:t xml:space="preserve"> funkcjonowania, usuwanie </w:t>
      </w:r>
      <w:r w:rsidR="006178E4" w:rsidRPr="009730B7">
        <w:rPr>
          <w:rFonts w:ascii="URW DIN" w:hAnsi="URW DIN" w:cs="Calibri"/>
          <w:sz w:val="20"/>
          <w:szCs w:val="20"/>
        </w:rPr>
        <w:t>Incydentów i Problemów</w:t>
      </w:r>
      <w:r w:rsidRPr="009730B7">
        <w:rPr>
          <w:rFonts w:ascii="URW DIN" w:hAnsi="URW DIN"/>
          <w:sz w:val="20"/>
          <w:szCs w:val="20"/>
        </w:rPr>
        <w:t>, konserwację i administrowanie, na zas</w:t>
      </w:r>
      <w:r w:rsidR="004117BB" w:rsidRPr="009730B7">
        <w:rPr>
          <w:rFonts w:ascii="URW DIN" w:hAnsi="URW DIN"/>
          <w:sz w:val="20"/>
          <w:szCs w:val="20"/>
        </w:rPr>
        <w:t>adach i warunkach określonych w </w:t>
      </w:r>
      <w:r w:rsidRPr="009730B7">
        <w:rPr>
          <w:rFonts w:ascii="URW DIN" w:hAnsi="URW DIN"/>
          <w:sz w:val="20"/>
          <w:szCs w:val="20"/>
        </w:rPr>
        <w:t>Załączniku</w:t>
      </w:r>
      <w:r w:rsidR="004117BB" w:rsidRPr="009730B7">
        <w:rPr>
          <w:rFonts w:ascii="URW DIN" w:hAnsi="URW DIN"/>
          <w:sz w:val="20"/>
          <w:szCs w:val="20"/>
        </w:rPr>
        <w:t xml:space="preserve"> </w:t>
      </w:r>
      <w:r w:rsidRPr="009730B7">
        <w:rPr>
          <w:rFonts w:ascii="URW DIN" w:hAnsi="URW DIN"/>
          <w:sz w:val="20"/>
          <w:szCs w:val="20"/>
        </w:rPr>
        <w:t>2</w:t>
      </w:r>
      <w:r w:rsidRPr="00442A9F">
        <w:rPr>
          <w:rFonts w:ascii="URW DIN" w:hAnsi="URW DIN"/>
          <w:sz w:val="20"/>
          <w:szCs w:val="20"/>
        </w:rPr>
        <w:t>.</w:t>
      </w:r>
      <w:r w:rsidR="000C1817" w:rsidRPr="00442A9F">
        <w:rPr>
          <w:rFonts w:ascii="URW DIN" w:hAnsi="URW DIN"/>
          <w:sz w:val="20"/>
          <w:szCs w:val="20"/>
        </w:rPr>
        <w:t xml:space="preserve"> </w:t>
      </w:r>
    </w:p>
    <w:bookmarkEnd w:id="9"/>
    <w:p w14:paraId="1F2A8CC9" w14:textId="2A934CC7" w:rsidR="005B208A" w:rsidRPr="009730B7" w:rsidRDefault="005B208A" w:rsidP="36FEC99B">
      <w:pPr>
        <w:numPr>
          <w:ilvl w:val="2"/>
          <w:numId w:val="43"/>
        </w:numPr>
        <w:spacing w:before="240" w:after="120"/>
        <w:ind w:left="1701" w:hanging="850"/>
        <w:jc w:val="both"/>
        <w:rPr>
          <w:rFonts w:ascii="URW DIN" w:hAnsi="URW DIN"/>
          <w:b/>
          <w:bCs/>
          <w:sz w:val="20"/>
          <w:szCs w:val="20"/>
        </w:rPr>
      </w:pPr>
      <w:r w:rsidRPr="720B6444">
        <w:rPr>
          <w:rFonts w:ascii="URW DIN" w:hAnsi="URW DIN"/>
          <w:b/>
          <w:bCs/>
          <w:sz w:val="20"/>
          <w:szCs w:val="20"/>
        </w:rPr>
        <w:t xml:space="preserve">Wymagania Zamawiającego </w:t>
      </w:r>
      <w:r w:rsidRPr="720B6444">
        <w:rPr>
          <w:rFonts w:ascii="URW DIN" w:hAnsi="URW DIN"/>
          <w:sz w:val="20"/>
          <w:szCs w:val="20"/>
        </w:rPr>
        <w:t xml:space="preserve">oznaczają </w:t>
      </w:r>
      <w:r w:rsidR="00E46644" w:rsidRPr="720B6444">
        <w:rPr>
          <w:rFonts w:ascii="URW DIN" w:hAnsi="URW DIN"/>
          <w:sz w:val="20"/>
          <w:szCs w:val="20"/>
        </w:rPr>
        <w:t xml:space="preserve">minimalne </w:t>
      </w:r>
      <w:r w:rsidR="00573E67" w:rsidRPr="720B6444">
        <w:rPr>
          <w:rFonts w:ascii="URW DIN" w:hAnsi="URW DIN"/>
          <w:sz w:val="20"/>
          <w:szCs w:val="20"/>
        </w:rPr>
        <w:t xml:space="preserve">funkcjonalności, </w:t>
      </w:r>
      <w:r w:rsidRPr="720B6444">
        <w:rPr>
          <w:rFonts w:ascii="URW DIN" w:hAnsi="URW DIN"/>
          <w:sz w:val="20"/>
          <w:szCs w:val="20"/>
        </w:rPr>
        <w:t xml:space="preserve">minimalne parametry </w:t>
      </w:r>
      <w:r w:rsidR="00632F7F" w:rsidRPr="40885B00">
        <w:rPr>
          <w:rFonts w:ascii="URW DIN" w:hAnsi="URW DIN"/>
          <w:sz w:val="20"/>
          <w:szCs w:val="20"/>
        </w:rPr>
        <w:t>Systemu</w:t>
      </w:r>
      <w:r w:rsidR="00741C03" w:rsidRPr="720B6444">
        <w:rPr>
          <w:rFonts w:ascii="URW DIN" w:hAnsi="URW DIN"/>
          <w:sz w:val="20"/>
          <w:szCs w:val="20"/>
        </w:rPr>
        <w:t xml:space="preserve"> </w:t>
      </w:r>
      <w:r w:rsidRPr="720B6444">
        <w:rPr>
          <w:rFonts w:ascii="URW DIN" w:hAnsi="URW DIN"/>
          <w:sz w:val="20"/>
          <w:szCs w:val="20"/>
        </w:rPr>
        <w:t>oraz</w:t>
      </w:r>
      <w:r w:rsidR="00AD0E39" w:rsidRPr="720B6444">
        <w:rPr>
          <w:rFonts w:ascii="URW DIN" w:hAnsi="URW DIN"/>
          <w:sz w:val="20"/>
          <w:szCs w:val="20"/>
        </w:rPr>
        <w:t xml:space="preserve"> </w:t>
      </w:r>
      <w:r w:rsidRPr="720B6444">
        <w:rPr>
          <w:rFonts w:ascii="URW DIN" w:hAnsi="URW DIN"/>
          <w:sz w:val="20"/>
          <w:szCs w:val="20"/>
        </w:rPr>
        <w:t xml:space="preserve">minimalny </w:t>
      </w:r>
      <w:r w:rsidR="00EE33FE" w:rsidRPr="720B6444">
        <w:rPr>
          <w:rFonts w:ascii="URW DIN" w:hAnsi="URW DIN"/>
          <w:sz w:val="20"/>
          <w:szCs w:val="20"/>
        </w:rPr>
        <w:t>P</w:t>
      </w:r>
      <w:r w:rsidRPr="720B6444">
        <w:rPr>
          <w:rFonts w:ascii="URW DIN" w:hAnsi="URW DIN"/>
          <w:sz w:val="20"/>
          <w:szCs w:val="20"/>
        </w:rPr>
        <w:t xml:space="preserve">oziom </w:t>
      </w:r>
      <w:r w:rsidR="00EE33FE" w:rsidRPr="720B6444">
        <w:rPr>
          <w:rFonts w:ascii="URW DIN" w:hAnsi="URW DIN"/>
          <w:sz w:val="20"/>
          <w:szCs w:val="20"/>
        </w:rPr>
        <w:t>Opieki Serwisowej Posprzedażowej</w:t>
      </w:r>
      <w:r w:rsidRPr="720B6444">
        <w:rPr>
          <w:rFonts w:ascii="URW DIN" w:hAnsi="URW DIN"/>
          <w:sz w:val="20"/>
          <w:szCs w:val="20"/>
        </w:rPr>
        <w:t>, które Wykonawca zobowiązany jest osiągnąć, a</w:t>
      </w:r>
      <w:r w:rsidR="00AD0E39" w:rsidRPr="720B6444">
        <w:rPr>
          <w:rFonts w:ascii="URW DIN" w:hAnsi="URW DIN"/>
          <w:sz w:val="20"/>
          <w:szCs w:val="20"/>
        </w:rPr>
        <w:t xml:space="preserve"> </w:t>
      </w:r>
      <w:r w:rsidRPr="720B6444">
        <w:rPr>
          <w:rFonts w:ascii="URW DIN" w:hAnsi="URW DIN"/>
          <w:sz w:val="20"/>
          <w:szCs w:val="20"/>
        </w:rPr>
        <w:t>które zostały określone w Umow</w:t>
      </w:r>
      <w:r w:rsidR="00581FFE" w:rsidRPr="720B6444">
        <w:rPr>
          <w:rFonts w:ascii="URW DIN" w:hAnsi="URW DIN"/>
          <w:sz w:val="20"/>
          <w:szCs w:val="20"/>
        </w:rPr>
        <w:t>ie</w:t>
      </w:r>
      <w:r w:rsidR="00A50B03" w:rsidRPr="720B6444">
        <w:rPr>
          <w:rFonts w:ascii="URW DIN" w:hAnsi="URW DIN"/>
          <w:sz w:val="20"/>
          <w:szCs w:val="20"/>
        </w:rPr>
        <w:t>, w szczególności w</w:t>
      </w:r>
      <w:r w:rsidR="000D1509" w:rsidRPr="720B6444">
        <w:rPr>
          <w:rFonts w:ascii="URW DIN" w:hAnsi="URW DIN"/>
          <w:sz w:val="20"/>
          <w:szCs w:val="20"/>
        </w:rPr>
        <w:t xml:space="preserve"> </w:t>
      </w:r>
      <w:r w:rsidR="004711D9" w:rsidRPr="720B6444">
        <w:rPr>
          <w:rFonts w:ascii="URW DIN" w:hAnsi="URW DIN"/>
          <w:sz w:val="20"/>
          <w:szCs w:val="20"/>
        </w:rPr>
        <w:t>Specyfikacji Istotnych Warunków Zamówienia</w:t>
      </w:r>
      <w:r w:rsidR="000775D5" w:rsidRPr="720B6444">
        <w:rPr>
          <w:rFonts w:ascii="URW DIN" w:hAnsi="URW DIN"/>
          <w:sz w:val="20"/>
          <w:szCs w:val="20"/>
        </w:rPr>
        <w:t xml:space="preserve"> stanowiąc</w:t>
      </w:r>
      <w:r w:rsidR="00942A2B" w:rsidRPr="720B6444">
        <w:rPr>
          <w:rFonts w:ascii="URW DIN" w:hAnsi="URW DIN"/>
          <w:sz w:val="20"/>
          <w:szCs w:val="20"/>
        </w:rPr>
        <w:t>ej</w:t>
      </w:r>
      <w:r w:rsidR="000775D5" w:rsidRPr="720B6444">
        <w:rPr>
          <w:rFonts w:ascii="URW DIN" w:hAnsi="URW DIN"/>
          <w:sz w:val="20"/>
          <w:szCs w:val="20"/>
        </w:rPr>
        <w:t xml:space="preserve"> </w:t>
      </w:r>
      <w:r w:rsidR="00D63F90" w:rsidRPr="720B6444">
        <w:rPr>
          <w:rFonts w:ascii="URW DIN" w:hAnsi="URW DIN"/>
          <w:sz w:val="20"/>
          <w:szCs w:val="20"/>
        </w:rPr>
        <w:t>Z</w:t>
      </w:r>
      <w:r w:rsidR="000775D5" w:rsidRPr="720B6444">
        <w:rPr>
          <w:rFonts w:ascii="URW DIN" w:hAnsi="URW DIN"/>
          <w:sz w:val="20"/>
          <w:szCs w:val="20"/>
        </w:rPr>
        <w:t>ałącznik 1</w:t>
      </w:r>
      <w:r w:rsidR="00957A02" w:rsidRPr="720B6444">
        <w:rPr>
          <w:rFonts w:ascii="URW DIN" w:hAnsi="URW DIN"/>
          <w:sz w:val="20"/>
          <w:szCs w:val="20"/>
        </w:rPr>
        <w:t xml:space="preserve"> oraz w Ofe</w:t>
      </w:r>
      <w:r w:rsidR="0097210F" w:rsidRPr="720B6444">
        <w:rPr>
          <w:rFonts w:ascii="URW DIN" w:hAnsi="URW DIN"/>
          <w:sz w:val="20"/>
          <w:szCs w:val="20"/>
        </w:rPr>
        <w:t>rcie Wykonawcy stanowiącej Załą</w:t>
      </w:r>
      <w:r w:rsidR="00957A02" w:rsidRPr="720B6444">
        <w:rPr>
          <w:rFonts w:ascii="URW DIN" w:hAnsi="URW DIN"/>
          <w:sz w:val="20"/>
          <w:szCs w:val="20"/>
        </w:rPr>
        <w:t>cznik</w:t>
      </w:r>
      <w:r w:rsidR="0097210F" w:rsidRPr="720B6444">
        <w:rPr>
          <w:rFonts w:ascii="URW DIN" w:hAnsi="URW DIN"/>
          <w:sz w:val="20"/>
          <w:szCs w:val="20"/>
        </w:rPr>
        <w:t xml:space="preserve"> </w:t>
      </w:r>
      <w:r w:rsidR="009D1783" w:rsidRPr="720B6444">
        <w:rPr>
          <w:rFonts w:ascii="URW DIN" w:hAnsi="URW DIN"/>
          <w:sz w:val="20"/>
          <w:szCs w:val="20"/>
        </w:rPr>
        <w:t>9</w:t>
      </w:r>
      <w:r w:rsidR="00133FB7" w:rsidRPr="720B6444">
        <w:rPr>
          <w:rFonts w:ascii="URW DIN" w:hAnsi="URW DIN"/>
          <w:sz w:val="20"/>
          <w:szCs w:val="20"/>
        </w:rPr>
        <w:t>.</w:t>
      </w:r>
      <w:r w:rsidR="00581FFE" w:rsidRPr="720B6444">
        <w:rPr>
          <w:rFonts w:ascii="URW DIN" w:hAnsi="URW DIN"/>
          <w:sz w:val="20"/>
          <w:szCs w:val="20"/>
        </w:rPr>
        <w:t xml:space="preserve"> </w:t>
      </w:r>
      <w:r w:rsidR="008360A3">
        <w:rPr>
          <w:rFonts w:ascii="URW DIN" w:hAnsi="URW DIN"/>
          <w:sz w:val="20"/>
          <w:szCs w:val="20"/>
        </w:rPr>
        <w:t xml:space="preserve">Sposób spełnienia </w:t>
      </w:r>
      <w:r w:rsidR="00581FFE" w:rsidRPr="720B6444">
        <w:rPr>
          <w:rFonts w:ascii="URW DIN" w:hAnsi="URW DIN"/>
          <w:sz w:val="20"/>
          <w:szCs w:val="20"/>
        </w:rPr>
        <w:t>Wymag</w:t>
      </w:r>
      <w:r w:rsidR="00AC1185">
        <w:rPr>
          <w:rFonts w:ascii="URW DIN" w:hAnsi="URW DIN"/>
          <w:sz w:val="20"/>
          <w:szCs w:val="20"/>
        </w:rPr>
        <w:t>ań</w:t>
      </w:r>
      <w:r w:rsidR="00581FFE" w:rsidRPr="720B6444">
        <w:rPr>
          <w:rFonts w:ascii="URW DIN" w:hAnsi="URW DIN"/>
          <w:sz w:val="20"/>
          <w:szCs w:val="20"/>
        </w:rPr>
        <w:t xml:space="preserve"> Zamawiającego zostan</w:t>
      </w:r>
      <w:r w:rsidR="00AC1185">
        <w:rPr>
          <w:rFonts w:ascii="URW DIN" w:hAnsi="URW DIN"/>
          <w:sz w:val="20"/>
          <w:szCs w:val="20"/>
        </w:rPr>
        <w:t>ie</w:t>
      </w:r>
      <w:r w:rsidR="00581FFE" w:rsidRPr="720B6444">
        <w:rPr>
          <w:rFonts w:ascii="URW DIN" w:hAnsi="URW DIN"/>
          <w:sz w:val="20"/>
          <w:szCs w:val="20"/>
        </w:rPr>
        <w:t xml:space="preserve"> </w:t>
      </w:r>
      <w:r w:rsidR="00A50B03" w:rsidRPr="720B6444">
        <w:rPr>
          <w:rFonts w:ascii="URW DIN" w:hAnsi="URW DIN"/>
          <w:sz w:val="20"/>
          <w:szCs w:val="20"/>
        </w:rPr>
        <w:t>uzupełnion</w:t>
      </w:r>
      <w:r w:rsidR="00AC1185">
        <w:rPr>
          <w:rFonts w:ascii="URW DIN" w:hAnsi="URW DIN"/>
          <w:sz w:val="20"/>
          <w:szCs w:val="20"/>
        </w:rPr>
        <w:t>y</w:t>
      </w:r>
      <w:r w:rsidR="00A50B03" w:rsidRPr="720B6444">
        <w:rPr>
          <w:rFonts w:ascii="URW DIN" w:hAnsi="URW DIN"/>
          <w:sz w:val="20"/>
          <w:szCs w:val="20"/>
        </w:rPr>
        <w:t xml:space="preserve"> i</w:t>
      </w:r>
      <w:r w:rsidR="00AD0E39" w:rsidRPr="720B6444">
        <w:rPr>
          <w:rFonts w:ascii="URW DIN" w:hAnsi="URW DIN"/>
          <w:sz w:val="20"/>
          <w:szCs w:val="20"/>
        </w:rPr>
        <w:t xml:space="preserve"> </w:t>
      </w:r>
      <w:r w:rsidR="00581FFE" w:rsidRPr="720B6444">
        <w:rPr>
          <w:rFonts w:ascii="URW DIN" w:hAnsi="URW DIN"/>
          <w:sz w:val="20"/>
          <w:szCs w:val="20"/>
        </w:rPr>
        <w:t>doprecyzowan</w:t>
      </w:r>
      <w:r w:rsidR="00AC1185">
        <w:rPr>
          <w:rFonts w:ascii="URW DIN" w:hAnsi="URW DIN"/>
          <w:sz w:val="20"/>
          <w:szCs w:val="20"/>
        </w:rPr>
        <w:t>y</w:t>
      </w:r>
      <w:r w:rsidR="00581FFE" w:rsidRPr="720B6444">
        <w:rPr>
          <w:rFonts w:ascii="URW DIN" w:hAnsi="URW DIN"/>
          <w:sz w:val="20"/>
          <w:szCs w:val="20"/>
        </w:rPr>
        <w:t xml:space="preserve"> w toku realizacji Umowy.</w:t>
      </w:r>
    </w:p>
    <w:p w14:paraId="3E67BC6F" w14:textId="42B7AB8D"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Zabezpieczenie Należytego Wykonania Umowy </w:t>
      </w:r>
      <w:r w:rsidRPr="009730B7">
        <w:rPr>
          <w:rFonts w:ascii="URW DIN" w:hAnsi="URW DIN"/>
          <w:sz w:val="20"/>
          <w:szCs w:val="20"/>
        </w:rPr>
        <w:t xml:space="preserve">oznacza zabezpieczenie opisane w </w:t>
      </w:r>
      <w:r w:rsidR="00AD645C">
        <w:rPr>
          <w:rFonts w:ascii="URW DIN" w:hAnsi="URW DIN"/>
          <w:sz w:val="20"/>
          <w:szCs w:val="20"/>
        </w:rPr>
        <w:fldChar w:fldCharType="begin"/>
      </w:r>
      <w:r w:rsidR="00AD645C">
        <w:rPr>
          <w:rFonts w:ascii="URW DIN" w:hAnsi="URW DIN"/>
          <w:sz w:val="20"/>
          <w:szCs w:val="20"/>
        </w:rPr>
        <w:instrText xml:space="preserve"> REF _Ref211942882 \r \h </w:instrText>
      </w:r>
      <w:r w:rsidR="00AD645C">
        <w:rPr>
          <w:rFonts w:ascii="URW DIN" w:hAnsi="URW DIN"/>
          <w:sz w:val="20"/>
          <w:szCs w:val="20"/>
        </w:rPr>
      </w:r>
      <w:r w:rsidR="00AD645C">
        <w:rPr>
          <w:rFonts w:ascii="URW DIN" w:hAnsi="URW DIN"/>
          <w:sz w:val="20"/>
          <w:szCs w:val="20"/>
        </w:rPr>
        <w:fldChar w:fldCharType="separate"/>
      </w:r>
      <w:r w:rsidR="00702C1C">
        <w:rPr>
          <w:rFonts w:ascii="URW DIN" w:hAnsi="URW DIN"/>
          <w:sz w:val="20"/>
          <w:szCs w:val="20"/>
        </w:rPr>
        <w:t>§ 20</w:t>
      </w:r>
      <w:r w:rsidR="00AD645C">
        <w:rPr>
          <w:rFonts w:ascii="URW DIN" w:hAnsi="URW DIN"/>
          <w:sz w:val="20"/>
          <w:szCs w:val="20"/>
        </w:rPr>
        <w:fldChar w:fldCharType="end"/>
      </w:r>
      <w:r w:rsidRPr="009730B7">
        <w:rPr>
          <w:rFonts w:ascii="URW DIN" w:hAnsi="URW DIN"/>
          <w:sz w:val="20"/>
          <w:szCs w:val="20"/>
        </w:rPr>
        <w:t xml:space="preserve"> Umowy.</w:t>
      </w:r>
    </w:p>
    <w:p w14:paraId="2CB4CEC2" w14:textId="77777777"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Załączniki </w:t>
      </w:r>
      <w:r w:rsidRPr="009730B7">
        <w:rPr>
          <w:rFonts w:ascii="URW DIN" w:hAnsi="URW DIN"/>
          <w:sz w:val="20"/>
          <w:szCs w:val="20"/>
        </w:rPr>
        <w:t>oznaczają wszystkie załączniki do niniejszej Umowy, wymienione przed podpisami Stron na końcu Umowy.</w:t>
      </w:r>
    </w:p>
    <w:p w14:paraId="2F6CB98D" w14:textId="44DF43D5" w:rsidR="005B208A" w:rsidRPr="009730B7" w:rsidRDefault="005B208A" w:rsidP="00F128F3">
      <w:pPr>
        <w:numPr>
          <w:ilvl w:val="2"/>
          <w:numId w:val="43"/>
        </w:numPr>
        <w:spacing w:before="240" w:after="120"/>
        <w:ind w:left="1701" w:hanging="850"/>
        <w:jc w:val="both"/>
        <w:rPr>
          <w:rFonts w:ascii="URW DIN" w:hAnsi="URW DIN"/>
          <w:sz w:val="20"/>
          <w:szCs w:val="20"/>
        </w:rPr>
      </w:pPr>
      <w:r w:rsidRPr="009730B7">
        <w:rPr>
          <w:rFonts w:ascii="URW DIN" w:hAnsi="URW DIN"/>
          <w:b/>
          <w:sz w:val="20"/>
          <w:szCs w:val="20"/>
        </w:rPr>
        <w:t xml:space="preserve">Zaprojektowanie </w:t>
      </w:r>
      <w:r w:rsidR="00632F7F" w:rsidRPr="40885B00">
        <w:rPr>
          <w:rFonts w:ascii="URW DIN" w:hAnsi="URW DIN"/>
          <w:b/>
          <w:bCs/>
          <w:sz w:val="20"/>
          <w:szCs w:val="20"/>
        </w:rPr>
        <w:t>Systemu</w:t>
      </w:r>
      <w:r w:rsidR="00741C03" w:rsidRPr="002A22EE">
        <w:rPr>
          <w:rFonts w:ascii="URW DIN" w:hAnsi="URW DIN"/>
          <w:sz w:val="20"/>
        </w:rPr>
        <w:t xml:space="preserve"> </w:t>
      </w:r>
      <w:r w:rsidRPr="009730B7">
        <w:rPr>
          <w:rFonts w:ascii="URW DIN" w:hAnsi="URW DIN"/>
          <w:sz w:val="20"/>
          <w:szCs w:val="20"/>
        </w:rPr>
        <w:t>oznacza wszelkie Prace mające na celu przygotowanie i</w:t>
      </w:r>
      <w:r w:rsidR="00133FB7" w:rsidRPr="009730B7">
        <w:rPr>
          <w:rFonts w:ascii="URW DIN" w:hAnsi="URW DIN"/>
          <w:sz w:val="20"/>
          <w:szCs w:val="20"/>
        </w:rPr>
        <w:t> </w:t>
      </w:r>
      <w:r w:rsidRPr="009730B7">
        <w:rPr>
          <w:rFonts w:ascii="URW DIN" w:hAnsi="URW DIN"/>
          <w:sz w:val="20"/>
          <w:szCs w:val="20"/>
        </w:rPr>
        <w:t xml:space="preserve">wykonanie Projektu </w:t>
      </w:r>
      <w:proofErr w:type="spellStart"/>
      <w:r w:rsidR="002C23C6" w:rsidRPr="40885B00">
        <w:rPr>
          <w:rFonts w:ascii="URW DIN" w:hAnsi="URW DIN"/>
          <w:sz w:val="20"/>
          <w:szCs w:val="20"/>
        </w:rPr>
        <w:t>SOSiR</w:t>
      </w:r>
      <w:proofErr w:type="spellEnd"/>
      <w:r w:rsidRPr="009730B7">
        <w:rPr>
          <w:rFonts w:ascii="URW DIN" w:hAnsi="URW DIN"/>
          <w:sz w:val="20"/>
          <w:szCs w:val="20"/>
        </w:rPr>
        <w:t>.</w:t>
      </w:r>
    </w:p>
    <w:p w14:paraId="37C78315" w14:textId="77777777" w:rsidR="001F5552" w:rsidRPr="00442A9F" w:rsidRDefault="001F5552" w:rsidP="001F5552">
      <w:pPr>
        <w:spacing w:before="240" w:after="120"/>
        <w:ind w:left="1701"/>
        <w:jc w:val="both"/>
        <w:rPr>
          <w:rFonts w:ascii="URW DIN" w:hAnsi="URW DIN"/>
          <w:sz w:val="20"/>
          <w:szCs w:val="20"/>
        </w:rPr>
      </w:pPr>
    </w:p>
    <w:p w14:paraId="79171E3A" w14:textId="2D2E41D7" w:rsidR="00167CE7" w:rsidRPr="009730B7" w:rsidRDefault="00167CE7" w:rsidP="00F128F3">
      <w:pPr>
        <w:numPr>
          <w:ilvl w:val="0"/>
          <w:numId w:val="1"/>
        </w:numPr>
        <w:spacing w:before="240" w:after="120"/>
        <w:ind w:left="0" w:firstLine="0"/>
        <w:jc w:val="center"/>
        <w:outlineLvl w:val="0"/>
        <w:rPr>
          <w:rFonts w:ascii="URW DIN" w:hAnsi="URW DIN" w:cs="Verdana"/>
          <w:b/>
          <w:sz w:val="20"/>
          <w:szCs w:val="20"/>
        </w:rPr>
      </w:pPr>
      <w:bookmarkStart w:id="10" w:name="_Toc276648282"/>
      <w:bookmarkStart w:id="11" w:name="_Toc345664003"/>
      <w:bookmarkStart w:id="12" w:name="_Toc351645728"/>
      <w:bookmarkStart w:id="13" w:name="_Ref372208863"/>
      <w:bookmarkStart w:id="14" w:name="_Toc518322928"/>
      <w:bookmarkStart w:id="15" w:name="_Toc144291561"/>
      <w:bookmarkStart w:id="16" w:name="_Ref211942841"/>
      <w:bookmarkStart w:id="17" w:name="_Ref211943155"/>
      <w:bookmarkStart w:id="18" w:name="_Toc158725079"/>
      <w:bookmarkStart w:id="19" w:name="_Toc214007425"/>
      <w:r w:rsidRPr="009730B7">
        <w:rPr>
          <w:rFonts w:ascii="URW DIN" w:hAnsi="URW DIN" w:cs="Verdana"/>
          <w:b/>
          <w:sz w:val="20"/>
          <w:szCs w:val="20"/>
        </w:rPr>
        <w:t>PRZEDMIOT UMOWY</w:t>
      </w:r>
      <w:bookmarkEnd w:id="10"/>
      <w:bookmarkEnd w:id="11"/>
      <w:bookmarkEnd w:id="12"/>
      <w:bookmarkEnd w:id="13"/>
      <w:bookmarkEnd w:id="14"/>
      <w:bookmarkEnd w:id="15"/>
      <w:bookmarkEnd w:id="16"/>
      <w:bookmarkEnd w:id="17"/>
      <w:bookmarkEnd w:id="18"/>
      <w:bookmarkEnd w:id="19"/>
    </w:p>
    <w:p w14:paraId="06EF8645" w14:textId="6957AF88" w:rsidR="001F4876" w:rsidRPr="009730B7" w:rsidRDefault="001F4876" w:rsidP="00F128F3">
      <w:pPr>
        <w:numPr>
          <w:ilvl w:val="1"/>
          <w:numId w:val="1"/>
        </w:numPr>
        <w:spacing w:before="240" w:after="120"/>
        <w:ind w:left="1080" w:hanging="720"/>
        <w:jc w:val="both"/>
        <w:rPr>
          <w:rFonts w:ascii="URW DIN" w:hAnsi="URW DIN"/>
          <w:sz w:val="20"/>
          <w:szCs w:val="20"/>
        </w:rPr>
      </w:pPr>
      <w:bookmarkStart w:id="20" w:name="_Ref259650578"/>
      <w:bookmarkStart w:id="21" w:name="_Ref276630246"/>
      <w:r w:rsidRPr="6D566690">
        <w:rPr>
          <w:rFonts w:ascii="URW DIN" w:hAnsi="URW DIN"/>
          <w:sz w:val="20"/>
          <w:szCs w:val="20"/>
        </w:rPr>
        <w:lastRenderedPageBreak/>
        <w:t>Przedmiotem Umowy jest</w:t>
      </w:r>
      <w:r w:rsidR="00DC5A8D" w:rsidRPr="6D566690">
        <w:rPr>
          <w:rFonts w:ascii="URW DIN" w:hAnsi="URW DIN"/>
          <w:sz w:val="20"/>
          <w:szCs w:val="20"/>
        </w:rPr>
        <w:t xml:space="preserve"> </w:t>
      </w:r>
      <w:r w:rsidR="00365D26" w:rsidRPr="6D566690">
        <w:rPr>
          <w:rFonts w:ascii="URW DIN" w:hAnsi="URW DIN"/>
          <w:sz w:val="20"/>
          <w:szCs w:val="20"/>
        </w:rPr>
        <w:t xml:space="preserve">dostawa i wdrożenie oraz Opieka Serwisowa Posprzedażowa </w:t>
      </w:r>
      <w:r w:rsidR="002C23C6" w:rsidRPr="6D566690">
        <w:rPr>
          <w:rFonts w:ascii="URW DIN" w:hAnsi="URW DIN"/>
          <w:sz w:val="20"/>
          <w:szCs w:val="20"/>
        </w:rPr>
        <w:t>Systemu</w:t>
      </w:r>
      <w:r w:rsidR="00365D26" w:rsidRPr="6D566690">
        <w:rPr>
          <w:rFonts w:ascii="URW DIN" w:hAnsi="URW DIN"/>
          <w:sz w:val="20"/>
          <w:szCs w:val="20"/>
        </w:rPr>
        <w:t>, na warunkach i zasadach opisanych w Umowie oraz jej załącznikach</w:t>
      </w:r>
      <w:r w:rsidR="003B6693" w:rsidRPr="6D566690">
        <w:rPr>
          <w:rFonts w:ascii="URW DIN" w:hAnsi="URW DIN"/>
          <w:sz w:val="20"/>
          <w:szCs w:val="20"/>
        </w:rPr>
        <w:t xml:space="preserve">, jak również </w:t>
      </w:r>
      <w:r w:rsidR="00365D26" w:rsidRPr="6D566690">
        <w:rPr>
          <w:rFonts w:ascii="URW DIN" w:hAnsi="URW DIN"/>
          <w:sz w:val="20"/>
          <w:szCs w:val="20"/>
        </w:rPr>
        <w:t>zgodnie z Wymaganiami Zamawiającego, Specyfikacją Istotnych Warunków Zamówienia oraz Ofertą</w:t>
      </w:r>
      <w:r w:rsidR="003B6693" w:rsidRPr="6D566690">
        <w:rPr>
          <w:rFonts w:ascii="URW DIN" w:hAnsi="URW DIN"/>
          <w:sz w:val="20"/>
          <w:szCs w:val="20"/>
        </w:rPr>
        <w:t xml:space="preserve">, w tym </w:t>
      </w:r>
      <w:r w:rsidR="00DC5A8D" w:rsidRPr="6D566690">
        <w:rPr>
          <w:rFonts w:ascii="URW DIN" w:hAnsi="URW DIN"/>
          <w:sz w:val="20"/>
          <w:szCs w:val="20"/>
        </w:rPr>
        <w:t>w szczególności</w:t>
      </w:r>
      <w:r w:rsidR="003B6693" w:rsidRPr="6D566690">
        <w:rPr>
          <w:rFonts w:ascii="URW DIN" w:hAnsi="URW DIN"/>
          <w:sz w:val="20"/>
          <w:szCs w:val="20"/>
        </w:rPr>
        <w:t xml:space="preserve"> przedmiotem Umowy jest</w:t>
      </w:r>
      <w:r w:rsidRPr="6D566690">
        <w:rPr>
          <w:rFonts w:ascii="URW DIN" w:hAnsi="URW DIN"/>
          <w:sz w:val="20"/>
          <w:szCs w:val="20"/>
        </w:rPr>
        <w:t>:</w:t>
      </w:r>
      <w:bookmarkEnd w:id="20"/>
    </w:p>
    <w:p w14:paraId="6DD640EF" w14:textId="6C5F59DB" w:rsidR="0059612C" w:rsidRDefault="0059612C" w:rsidP="00F128F3">
      <w:pPr>
        <w:numPr>
          <w:ilvl w:val="0"/>
          <w:numId w:val="10"/>
        </w:numPr>
        <w:tabs>
          <w:tab w:val="clear" w:pos="1778"/>
          <w:tab w:val="num" w:pos="1701"/>
        </w:tabs>
        <w:suppressAutoHyphens/>
        <w:spacing w:before="120"/>
        <w:ind w:left="1701"/>
        <w:jc w:val="both"/>
        <w:rPr>
          <w:rFonts w:ascii="URW DIN" w:hAnsi="URW DIN" w:cs="Calibri"/>
          <w:sz w:val="20"/>
          <w:szCs w:val="20"/>
        </w:rPr>
      </w:pPr>
      <w:r>
        <w:rPr>
          <w:rFonts w:ascii="URW DIN" w:hAnsi="URW DIN" w:cs="Calibri"/>
          <w:sz w:val="20"/>
          <w:szCs w:val="20"/>
        </w:rPr>
        <w:t>aktualizacja oraz uzupełnienie dokumentacji analitycznej i technicznej Systemu, której wyniki będą podstawą do realizacji Systemu;</w:t>
      </w:r>
    </w:p>
    <w:p w14:paraId="762DAE8F" w14:textId="102EC8B3" w:rsidR="00470B1C" w:rsidRDefault="00470B1C" w:rsidP="00F128F3">
      <w:pPr>
        <w:numPr>
          <w:ilvl w:val="0"/>
          <w:numId w:val="10"/>
        </w:numPr>
        <w:tabs>
          <w:tab w:val="clear" w:pos="1778"/>
          <w:tab w:val="num" w:pos="1701"/>
        </w:tabs>
        <w:suppressAutoHyphens/>
        <w:spacing w:before="120"/>
        <w:ind w:left="1701"/>
        <w:jc w:val="both"/>
        <w:rPr>
          <w:rFonts w:ascii="URW DIN" w:hAnsi="URW DIN" w:cs="Calibri"/>
          <w:sz w:val="20"/>
          <w:szCs w:val="20"/>
        </w:rPr>
      </w:pPr>
      <w:r>
        <w:rPr>
          <w:rFonts w:ascii="URW DIN" w:hAnsi="URW DIN" w:cs="Calibri"/>
          <w:sz w:val="20"/>
          <w:szCs w:val="20"/>
        </w:rPr>
        <w:t>przygotowanie listy zadań do realizacji w celu wykonania Systemu (</w:t>
      </w:r>
      <w:proofErr w:type="spellStart"/>
      <w:r w:rsidR="00790830">
        <w:rPr>
          <w:rFonts w:ascii="URW DIN" w:hAnsi="URW DIN" w:cs="Calibri"/>
          <w:sz w:val="20"/>
          <w:szCs w:val="20"/>
        </w:rPr>
        <w:t>b</w:t>
      </w:r>
      <w:r>
        <w:rPr>
          <w:rFonts w:ascii="URW DIN" w:hAnsi="URW DIN" w:cs="Calibri"/>
          <w:sz w:val="20"/>
          <w:szCs w:val="20"/>
        </w:rPr>
        <w:t>acklog</w:t>
      </w:r>
      <w:proofErr w:type="spellEnd"/>
      <w:r>
        <w:rPr>
          <w:rFonts w:ascii="URW DIN" w:hAnsi="URW DIN" w:cs="Calibri"/>
          <w:sz w:val="20"/>
          <w:szCs w:val="20"/>
        </w:rPr>
        <w:t>)</w:t>
      </w:r>
    </w:p>
    <w:p w14:paraId="3110C1F1" w14:textId="4829A884" w:rsidR="00CC3651" w:rsidRPr="009730B7" w:rsidRDefault="00353DAB" w:rsidP="00F128F3">
      <w:pPr>
        <w:numPr>
          <w:ilvl w:val="0"/>
          <w:numId w:val="10"/>
        </w:numPr>
        <w:tabs>
          <w:tab w:val="clear" w:pos="1778"/>
          <w:tab w:val="num" w:pos="1701"/>
        </w:tabs>
        <w:suppressAutoHyphens/>
        <w:spacing w:before="120"/>
        <w:ind w:left="1701"/>
        <w:jc w:val="both"/>
        <w:rPr>
          <w:rFonts w:ascii="URW DIN" w:hAnsi="URW DIN" w:cs="Calibri"/>
          <w:sz w:val="20"/>
          <w:szCs w:val="20"/>
        </w:rPr>
      </w:pPr>
      <w:r w:rsidRPr="009730B7">
        <w:rPr>
          <w:rFonts w:ascii="URW DIN" w:hAnsi="URW DIN" w:cs="Calibri"/>
          <w:sz w:val="20"/>
          <w:szCs w:val="20"/>
        </w:rPr>
        <w:t>w</w:t>
      </w:r>
      <w:r w:rsidR="00DD2876" w:rsidRPr="009730B7">
        <w:rPr>
          <w:rFonts w:ascii="URW DIN" w:hAnsi="URW DIN" w:cs="Calibri"/>
          <w:sz w:val="20"/>
          <w:szCs w:val="20"/>
        </w:rPr>
        <w:t xml:space="preserve">ykonanie </w:t>
      </w:r>
      <w:r w:rsidR="007A7279">
        <w:rPr>
          <w:rFonts w:ascii="URW DIN" w:hAnsi="URW DIN"/>
          <w:sz w:val="20"/>
          <w:szCs w:val="20"/>
        </w:rPr>
        <w:t>Systemu</w:t>
      </w:r>
      <w:r w:rsidRPr="009730B7">
        <w:rPr>
          <w:rFonts w:ascii="URW DIN" w:hAnsi="URW DIN" w:cs="Calibri"/>
          <w:sz w:val="20"/>
          <w:szCs w:val="20"/>
        </w:rPr>
        <w:t>,</w:t>
      </w:r>
    </w:p>
    <w:p w14:paraId="6AED0015" w14:textId="3D17346A" w:rsidR="00317FB8" w:rsidRPr="009730B7" w:rsidRDefault="00317FB8" w:rsidP="00F128F3">
      <w:pPr>
        <w:numPr>
          <w:ilvl w:val="0"/>
          <w:numId w:val="10"/>
        </w:numPr>
        <w:tabs>
          <w:tab w:val="clear" w:pos="1778"/>
          <w:tab w:val="num" w:pos="1701"/>
        </w:tabs>
        <w:suppressAutoHyphens/>
        <w:spacing w:before="120"/>
        <w:ind w:left="1701"/>
        <w:jc w:val="both"/>
        <w:rPr>
          <w:rFonts w:ascii="URW DIN" w:hAnsi="URW DIN" w:cs="Calibri"/>
          <w:sz w:val="20"/>
          <w:szCs w:val="20"/>
        </w:rPr>
      </w:pPr>
      <w:r w:rsidRPr="009730B7">
        <w:rPr>
          <w:rFonts w:ascii="URW DIN" w:hAnsi="URW DIN" w:cs="Calibri"/>
          <w:sz w:val="20"/>
          <w:szCs w:val="20"/>
        </w:rPr>
        <w:t>Wdrożeni</w:t>
      </w:r>
      <w:r w:rsidR="0002099F" w:rsidRPr="009730B7">
        <w:rPr>
          <w:rFonts w:ascii="URW DIN" w:hAnsi="URW DIN" w:cs="Calibri"/>
          <w:sz w:val="20"/>
          <w:szCs w:val="20"/>
        </w:rPr>
        <w:t>e</w:t>
      </w:r>
      <w:r w:rsidRPr="009730B7">
        <w:rPr>
          <w:rFonts w:ascii="URW DIN" w:hAnsi="URW DIN" w:cs="Calibri"/>
          <w:sz w:val="20"/>
          <w:szCs w:val="20"/>
        </w:rPr>
        <w:t xml:space="preserve"> </w:t>
      </w:r>
      <w:proofErr w:type="spellStart"/>
      <w:r w:rsidR="007A7279">
        <w:rPr>
          <w:rFonts w:ascii="URW DIN" w:hAnsi="URW DIN"/>
          <w:sz w:val="20"/>
          <w:szCs w:val="20"/>
        </w:rPr>
        <w:t>SOSiR</w:t>
      </w:r>
      <w:proofErr w:type="spellEnd"/>
      <w:r w:rsidR="003B6693" w:rsidRPr="009730B7">
        <w:rPr>
          <w:rFonts w:ascii="URW DIN" w:hAnsi="URW DIN"/>
          <w:sz w:val="20"/>
          <w:szCs w:val="20"/>
        </w:rPr>
        <w:t>,</w:t>
      </w:r>
      <w:r w:rsidR="00741C03" w:rsidRPr="009730B7">
        <w:rPr>
          <w:rFonts w:ascii="URW DIN" w:hAnsi="URW DIN"/>
          <w:sz w:val="20"/>
          <w:szCs w:val="20"/>
        </w:rPr>
        <w:t xml:space="preserve"> </w:t>
      </w:r>
    </w:p>
    <w:p w14:paraId="2129150D" w14:textId="3E42A0CC" w:rsidR="00317FB8" w:rsidRPr="009730B7" w:rsidRDefault="00353DAB" w:rsidP="00F128F3">
      <w:pPr>
        <w:numPr>
          <w:ilvl w:val="0"/>
          <w:numId w:val="10"/>
        </w:numPr>
        <w:tabs>
          <w:tab w:val="clear" w:pos="1778"/>
          <w:tab w:val="num" w:pos="1701"/>
        </w:tabs>
        <w:suppressAutoHyphens/>
        <w:spacing w:before="120"/>
        <w:ind w:left="1701"/>
        <w:jc w:val="both"/>
        <w:rPr>
          <w:rFonts w:ascii="URW DIN" w:hAnsi="URW DIN" w:cs="Calibri"/>
          <w:sz w:val="20"/>
          <w:szCs w:val="20"/>
        </w:rPr>
      </w:pPr>
      <w:r w:rsidRPr="009730B7">
        <w:rPr>
          <w:rFonts w:ascii="URW DIN" w:hAnsi="URW DIN" w:cs="Calibri"/>
          <w:sz w:val="20"/>
          <w:szCs w:val="20"/>
        </w:rPr>
        <w:t>o</w:t>
      </w:r>
      <w:r w:rsidR="00317FB8" w:rsidRPr="009730B7">
        <w:rPr>
          <w:rFonts w:ascii="URW DIN" w:hAnsi="URW DIN" w:cs="Calibri"/>
          <w:sz w:val="20"/>
          <w:szCs w:val="20"/>
        </w:rPr>
        <w:t>pracowani</w:t>
      </w:r>
      <w:r w:rsidR="0002099F" w:rsidRPr="009730B7">
        <w:rPr>
          <w:rFonts w:ascii="URW DIN" w:hAnsi="URW DIN" w:cs="Calibri"/>
          <w:sz w:val="20"/>
          <w:szCs w:val="20"/>
        </w:rPr>
        <w:t>e</w:t>
      </w:r>
      <w:r w:rsidR="00317FB8" w:rsidRPr="009730B7">
        <w:rPr>
          <w:rFonts w:ascii="URW DIN" w:hAnsi="URW DIN" w:cs="Calibri"/>
          <w:sz w:val="20"/>
          <w:szCs w:val="20"/>
        </w:rPr>
        <w:t xml:space="preserve"> Dokumentacji</w:t>
      </w:r>
      <w:r w:rsidR="002C174E" w:rsidRPr="009730B7">
        <w:rPr>
          <w:rFonts w:ascii="URW DIN" w:hAnsi="URW DIN" w:cs="Calibri"/>
          <w:sz w:val="20"/>
          <w:szCs w:val="20"/>
        </w:rPr>
        <w:t xml:space="preserve"> na każdym z poszczególnych etapów realizacji Prac</w:t>
      </w:r>
      <w:r w:rsidR="00DC5A8D" w:rsidRPr="009730B7">
        <w:rPr>
          <w:rFonts w:ascii="URW DIN" w:hAnsi="URW DIN" w:cs="Calibri"/>
          <w:sz w:val="20"/>
          <w:szCs w:val="20"/>
        </w:rPr>
        <w:t xml:space="preserve"> i</w:t>
      </w:r>
      <w:r w:rsidR="008B3E61" w:rsidRPr="009730B7">
        <w:rPr>
          <w:rFonts w:ascii="URW DIN" w:hAnsi="URW DIN" w:cs="Calibri"/>
          <w:sz w:val="20"/>
          <w:szCs w:val="20"/>
        </w:rPr>
        <w:t> </w:t>
      </w:r>
      <w:r w:rsidR="00DC5A8D" w:rsidRPr="009730B7">
        <w:rPr>
          <w:rFonts w:ascii="URW DIN" w:hAnsi="URW DIN" w:cs="Calibri"/>
          <w:sz w:val="20"/>
          <w:szCs w:val="20"/>
        </w:rPr>
        <w:t xml:space="preserve">przeniesienie </w:t>
      </w:r>
      <w:r w:rsidR="00AE775A" w:rsidRPr="009730B7">
        <w:rPr>
          <w:rFonts w:ascii="URW DIN" w:hAnsi="URW DIN" w:cs="Calibri"/>
          <w:sz w:val="20"/>
          <w:szCs w:val="20"/>
        </w:rPr>
        <w:t xml:space="preserve">na Zamawiającego </w:t>
      </w:r>
      <w:r w:rsidR="00DC5A8D" w:rsidRPr="009730B7">
        <w:rPr>
          <w:rFonts w:ascii="URW DIN" w:hAnsi="URW DIN" w:cs="Calibri"/>
          <w:sz w:val="20"/>
          <w:szCs w:val="20"/>
        </w:rPr>
        <w:t>autorskich praw majątkowych do Dokumentacji</w:t>
      </w:r>
      <w:r w:rsidR="00712305" w:rsidRPr="009730B7">
        <w:rPr>
          <w:rFonts w:ascii="URW DIN" w:hAnsi="URW DIN" w:cs="Calibri"/>
          <w:sz w:val="20"/>
          <w:szCs w:val="20"/>
        </w:rPr>
        <w:t xml:space="preserve"> </w:t>
      </w:r>
      <w:r w:rsidR="00712305" w:rsidRPr="009730B7">
        <w:rPr>
          <w:rFonts w:ascii="URW DIN" w:hAnsi="URW DIN"/>
          <w:sz w:val="20"/>
          <w:szCs w:val="20"/>
        </w:rPr>
        <w:t>lub udzielenie licencji na</w:t>
      </w:r>
      <w:r w:rsidR="001C779A" w:rsidRPr="009730B7">
        <w:rPr>
          <w:rFonts w:ascii="URW DIN" w:hAnsi="URW DIN"/>
          <w:sz w:val="20"/>
          <w:szCs w:val="20"/>
        </w:rPr>
        <w:t xml:space="preserve"> </w:t>
      </w:r>
      <w:r w:rsidR="004117BB" w:rsidRPr="009730B7">
        <w:rPr>
          <w:rFonts w:ascii="URW DIN" w:hAnsi="URW DIN"/>
          <w:sz w:val="20"/>
          <w:szCs w:val="20"/>
        </w:rPr>
        <w:t>korzystanie z</w:t>
      </w:r>
      <w:r w:rsidR="000D1509" w:rsidRPr="009730B7">
        <w:rPr>
          <w:rFonts w:ascii="URW DIN" w:hAnsi="URW DIN"/>
          <w:sz w:val="20"/>
          <w:szCs w:val="20"/>
        </w:rPr>
        <w:t xml:space="preserve"> </w:t>
      </w:r>
      <w:r w:rsidR="00712305" w:rsidRPr="009730B7">
        <w:rPr>
          <w:rFonts w:ascii="URW DIN" w:hAnsi="URW DIN"/>
          <w:sz w:val="20"/>
          <w:szCs w:val="20"/>
        </w:rPr>
        <w:t>Dokumentacji osób trzecich</w:t>
      </w:r>
      <w:r w:rsidR="004117BB" w:rsidRPr="009730B7">
        <w:rPr>
          <w:rFonts w:ascii="URW DIN" w:hAnsi="URW DIN" w:cs="Calibri"/>
          <w:sz w:val="20"/>
          <w:szCs w:val="20"/>
        </w:rPr>
        <w:t>;</w:t>
      </w:r>
    </w:p>
    <w:p w14:paraId="40194B18" w14:textId="0F60490B" w:rsidR="006B0B27" w:rsidRPr="009730B7" w:rsidRDefault="00353DAB" w:rsidP="00F128F3">
      <w:pPr>
        <w:numPr>
          <w:ilvl w:val="0"/>
          <w:numId w:val="10"/>
        </w:numPr>
        <w:tabs>
          <w:tab w:val="clear" w:pos="1778"/>
          <w:tab w:val="num" w:pos="1701"/>
        </w:tabs>
        <w:suppressAutoHyphens/>
        <w:spacing w:before="120"/>
        <w:ind w:left="1701"/>
        <w:jc w:val="both"/>
        <w:rPr>
          <w:rFonts w:ascii="URW DIN" w:hAnsi="URW DIN"/>
          <w:sz w:val="20"/>
        </w:rPr>
      </w:pPr>
      <w:r w:rsidRPr="009730B7">
        <w:rPr>
          <w:rFonts w:ascii="URW DIN" w:hAnsi="URW DIN"/>
          <w:sz w:val="20"/>
        </w:rPr>
        <w:t>d</w:t>
      </w:r>
      <w:r w:rsidR="006B0B27" w:rsidRPr="009730B7">
        <w:rPr>
          <w:rFonts w:ascii="URW DIN" w:hAnsi="URW DIN"/>
          <w:sz w:val="20"/>
        </w:rPr>
        <w:t>ostarczenie Oprogramowani</w:t>
      </w:r>
      <w:r w:rsidR="00350B47" w:rsidRPr="009730B7">
        <w:rPr>
          <w:rFonts w:ascii="URW DIN" w:hAnsi="URW DIN"/>
          <w:sz w:val="20"/>
        </w:rPr>
        <w:t>a</w:t>
      </w:r>
      <w:r w:rsidR="009828C2" w:rsidRPr="009730B7">
        <w:rPr>
          <w:rFonts w:ascii="URW DIN" w:hAnsi="URW DIN"/>
          <w:sz w:val="20"/>
        </w:rPr>
        <w:t xml:space="preserve"> Dedykowanego</w:t>
      </w:r>
      <w:r w:rsidR="00942A2B" w:rsidRPr="009730B7">
        <w:rPr>
          <w:rFonts w:ascii="URW DIN" w:hAnsi="URW DIN"/>
          <w:sz w:val="20"/>
        </w:rPr>
        <w:t>, Oprogramowania Standardowego i</w:t>
      </w:r>
      <w:r w:rsidR="008B3E61" w:rsidRPr="009730B7">
        <w:rPr>
          <w:rFonts w:ascii="URW DIN" w:hAnsi="URW DIN"/>
          <w:sz w:val="20"/>
        </w:rPr>
        <w:t> </w:t>
      </w:r>
      <w:r w:rsidR="00942A2B" w:rsidRPr="009730B7">
        <w:rPr>
          <w:rFonts w:ascii="URW DIN" w:hAnsi="URW DIN"/>
          <w:sz w:val="20"/>
        </w:rPr>
        <w:t>Oprogramowania Powiązanego</w:t>
      </w:r>
      <w:r w:rsidR="0005056F" w:rsidRPr="009730B7">
        <w:rPr>
          <w:rFonts w:ascii="URW DIN" w:hAnsi="URW DIN"/>
          <w:sz w:val="20"/>
        </w:rPr>
        <w:t xml:space="preserve"> </w:t>
      </w:r>
      <w:r w:rsidR="006B0B27" w:rsidRPr="009730B7">
        <w:rPr>
          <w:rFonts w:ascii="URW DIN" w:hAnsi="URW DIN"/>
          <w:sz w:val="20"/>
        </w:rPr>
        <w:t xml:space="preserve">wraz z przeniesieniem </w:t>
      </w:r>
      <w:r w:rsidR="00AE775A" w:rsidRPr="009730B7">
        <w:rPr>
          <w:rFonts w:ascii="URW DIN" w:hAnsi="URW DIN"/>
          <w:sz w:val="20"/>
        </w:rPr>
        <w:t xml:space="preserve">na Zamawiającego </w:t>
      </w:r>
      <w:r w:rsidR="00942A2B" w:rsidRPr="009730B7">
        <w:rPr>
          <w:rFonts w:ascii="URW DIN" w:hAnsi="URW DIN"/>
          <w:sz w:val="20"/>
        </w:rPr>
        <w:t>Praw Własności Intelektualnej</w:t>
      </w:r>
      <w:r w:rsidR="003078FF" w:rsidRPr="009730B7">
        <w:rPr>
          <w:rFonts w:ascii="URW DIN" w:hAnsi="URW DIN"/>
          <w:sz w:val="20"/>
        </w:rPr>
        <w:t xml:space="preserve">, zgodnie z  </w:t>
      </w:r>
      <w:r w:rsidR="00A925DB">
        <w:rPr>
          <w:rFonts w:ascii="URW DIN" w:hAnsi="URW DIN"/>
          <w:sz w:val="20"/>
        </w:rPr>
        <w:fldChar w:fldCharType="begin"/>
      </w:r>
      <w:r w:rsidR="00A925DB">
        <w:rPr>
          <w:rFonts w:ascii="URW DIN" w:hAnsi="URW DIN"/>
          <w:sz w:val="20"/>
        </w:rPr>
        <w:instrText xml:space="preserve"> REF _Ref211942912 \r \h </w:instrText>
      </w:r>
      <w:r w:rsidR="00A925DB">
        <w:rPr>
          <w:rFonts w:ascii="URW DIN" w:hAnsi="URW DIN"/>
          <w:sz w:val="20"/>
        </w:rPr>
      </w:r>
      <w:r w:rsidR="00A925DB">
        <w:rPr>
          <w:rFonts w:ascii="URW DIN" w:hAnsi="URW DIN"/>
          <w:sz w:val="20"/>
        </w:rPr>
        <w:fldChar w:fldCharType="separate"/>
      </w:r>
      <w:r w:rsidR="00702C1C">
        <w:rPr>
          <w:rFonts w:ascii="URW DIN" w:hAnsi="URW DIN"/>
          <w:sz w:val="20"/>
        </w:rPr>
        <w:t>§ 17</w:t>
      </w:r>
      <w:r w:rsidR="00A925DB">
        <w:rPr>
          <w:rFonts w:ascii="URW DIN" w:hAnsi="URW DIN"/>
          <w:sz w:val="20"/>
        </w:rPr>
        <w:fldChar w:fldCharType="end"/>
      </w:r>
      <w:r w:rsidRPr="009730B7">
        <w:rPr>
          <w:rFonts w:ascii="URW DIN" w:hAnsi="URW DIN"/>
          <w:sz w:val="20"/>
        </w:rPr>
        <w:t>,</w:t>
      </w:r>
    </w:p>
    <w:p w14:paraId="33BAA47B" w14:textId="36AF54D7" w:rsidR="00B1488C" w:rsidRPr="009730B7" w:rsidRDefault="00353DAB" w:rsidP="00F128F3">
      <w:pPr>
        <w:numPr>
          <w:ilvl w:val="0"/>
          <w:numId w:val="10"/>
        </w:numPr>
        <w:tabs>
          <w:tab w:val="clear" w:pos="1778"/>
          <w:tab w:val="num" w:pos="1701"/>
        </w:tabs>
        <w:suppressAutoHyphens/>
        <w:spacing w:before="120"/>
        <w:ind w:left="1701"/>
        <w:jc w:val="both"/>
        <w:rPr>
          <w:rFonts w:ascii="URW DIN" w:hAnsi="URW DIN"/>
          <w:sz w:val="20"/>
          <w:szCs w:val="20"/>
        </w:rPr>
      </w:pPr>
      <w:bookmarkStart w:id="22" w:name="_Ref211944157"/>
      <w:r w:rsidRPr="009730B7">
        <w:rPr>
          <w:rFonts w:ascii="URW DIN" w:hAnsi="URW DIN"/>
          <w:sz w:val="20"/>
          <w:szCs w:val="20"/>
        </w:rPr>
        <w:t>z</w:t>
      </w:r>
      <w:r w:rsidR="00B1488C" w:rsidRPr="009730B7">
        <w:rPr>
          <w:rFonts w:ascii="URW DIN" w:hAnsi="URW DIN"/>
          <w:sz w:val="20"/>
          <w:szCs w:val="20"/>
        </w:rPr>
        <w:t xml:space="preserve">apewnienie zgodności z </w:t>
      </w:r>
      <w:r w:rsidR="00E76A5F" w:rsidRPr="009730B7">
        <w:rPr>
          <w:rFonts w:ascii="URW DIN" w:hAnsi="URW DIN" w:cs="A"/>
          <w:bCs/>
          <w:sz w:val="20"/>
          <w:szCs w:val="20"/>
        </w:rPr>
        <w:t>Rozporządzeniem Parlamentu Europejskiego i</w:t>
      </w:r>
      <w:r w:rsidR="00AA24FF" w:rsidRPr="009730B7">
        <w:rPr>
          <w:rFonts w:ascii="URW DIN" w:hAnsi="URW DIN" w:cs="A"/>
          <w:bCs/>
          <w:sz w:val="20"/>
          <w:szCs w:val="20"/>
        </w:rPr>
        <w:t xml:space="preserve"> </w:t>
      </w:r>
      <w:r w:rsidR="00E76A5F" w:rsidRPr="009730B7">
        <w:rPr>
          <w:rFonts w:ascii="URW DIN" w:hAnsi="URW DIN" w:cs="A"/>
          <w:bCs/>
          <w:sz w:val="20"/>
          <w:szCs w:val="20"/>
        </w:rPr>
        <w:t>rady (UE) 2016/679 z dnia 27 kwietnia 2016 r. w sprawie ochrony osób fizycznych w związku z</w:t>
      </w:r>
      <w:r w:rsidR="005A5DCC" w:rsidRPr="009730B7">
        <w:rPr>
          <w:rFonts w:ascii="URW DIN" w:hAnsi="URW DIN" w:cs="A"/>
          <w:bCs/>
          <w:sz w:val="20"/>
          <w:szCs w:val="20"/>
        </w:rPr>
        <w:t> </w:t>
      </w:r>
      <w:r w:rsidR="00E76A5F" w:rsidRPr="009730B7">
        <w:rPr>
          <w:rFonts w:ascii="URW DIN" w:hAnsi="URW DIN" w:cs="A"/>
          <w:bCs/>
          <w:sz w:val="20"/>
          <w:szCs w:val="20"/>
        </w:rPr>
        <w:t xml:space="preserve">przetwarzaniem danych osobowych i w sprawie swobodnego przepływu takich danych oraz uchylenia dyrektywy 95/46/WE, </w:t>
      </w:r>
      <w:r w:rsidR="00B1488C" w:rsidRPr="009730B7">
        <w:rPr>
          <w:rFonts w:ascii="URW DIN" w:hAnsi="URW DIN"/>
          <w:sz w:val="20"/>
          <w:szCs w:val="20"/>
        </w:rPr>
        <w:t>zgodnie z Wymaganiami Zamawiającego</w:t>
      </w:r>
      <w:r w:rsidRPr="009730B7">
        <w:rPr>
          <w:rFonts w:ascii="URW DIN" w:hAnsi="URW DIN"/>
          <w:sz w:val="20"/>
          <w:szCs w:val="20"/>
        </w:rPr>
        <w:t>,</w:t>
      </w:r>
      <w:bookmarkEnd w:id="22"/>
    </w:p>
    <w:p w14:paraId="2562BA7A" w14:textId="7F5681DC" w:rsidR="00CC3651" w:rsidRPr="009730B7" w:rsidRDefault="00353DAB" w:rsidP="00F128F3">
      <w:pPr>
        <w:numPr>
          <w:ilvl w:val="0"/>
          <w:numId w:val="10"/>
        </w:numPr>
        <w:tabs>
          <w:tab w:val="clear" w:pos="1778"/>
          <w:tab w:val="num" w:pos="1701"/>
        </w:tabs>
        <w:suppressAutoHyphens/>
        <w:spacing w:before="120"/>
        <w:ind w:left="1701"/>
        <w:jc w:val="both"/>
        <w:rPr>
          <w:rFonts w:ascii="URW DIN" w:hAnsi="URW DIN" w:cs="Calibri"/>
          <w:sz w:val="20"/>
          <w:szCs w:val="20"/>
        </w:rPr>
      </w:pPr>
      <w:bookmarkStart w:id="23" w:name="_Ref211944176"/>
      <w:r w:rsidRPr="009730B7">
        <w:rPr>
          <w:rFonts w:ascii="URW DIN" w:hAnsi="URW DIN" w:cs="Calibri"/>
          <w:sz w:val="20"/>
          <w:szCs w:val="20"/>
        </w:rPr>
        <w:t>p</w:t>
      </w:r>
      <w:r w:rsidR="00CC3651" w:rsidRPr="009730B7">
        <w:rPr>
          <w:rFonts w:ascii="URW DIN" w:hAnsi="URW DIN" w:cs="Calibri"/>
          <w:sz w:val="20"/>
          <w:szCs w:val="20"/>
        </w:rPr>
        <w:t>rzeprowadzeni</w:t>
      </w:r>
      <w:r w:rsidR="0002099F" w:rsidRPr="009730B7">
        <w:rPr>
          <w:rFonts w:ascii="URW DIN" w:hAnsi="URW DIN" w:cs="Calibri"/>
          <w:sz w:val="20"/>
          <w:szCs w:val="20"/>
        </w:rPr>
        <w:t>e</w:t>
      </w:r>
      <w:r w:rsidR="00CC3651" w:rsidRPr="009730B7">
        <w:rPr>
          <w:rFonts w:ascii="URW DIN" w:hAnsi="URW DIN" w:cs="Calibri"/>
          <w:sz w:val="20"/>
          <w:szCs w:val="20"/>
        </w:rPr>
        <w:t xml:space="preserve"> </w:t>
      </w:r>
      <w:r w:rsidR="00301196" w:rsidRPr="009730B7">
        <w:rPr>
          <w:rFonts w:ascii="URW DIN" w:hAnsi="URW DIN" w:cs="Calibri"/>
          <w:sz w:val="20"/>
          <w:szCs w:val="20"/>
        </w:rPr>
        <w:t>T</w:t>
      </w:r>
      <w:r w:rsidR="00CC3651" w:rsidRPr="009730B7">
        <w:rPr>
          <w:rFonts w:ascii="URW DIN" w:hAnsi="URW DIN" w:cs="Calibri"/>
          <w:sz w:val="20"/>
          <w:szCs w:val="20"/>
        </w:rPr>
        <w:t>estów</w:t>
      </w:r>
      <w:r w:rsidR="00301196" w:rsidRPr="009730B7">
        <w:rPr>
          <w:rFonts w:ascii="URW DIN" w:hAnsi="URW DIN" w:cs="Calibri"/>
          <w:sz w:val="20"/>
          <w:szCs w:val="20"/>
        </w:rPr>
        <w:t>, w tym</w:t>
      </w:r>
      <w:r w:rsidR="00CC3651" w:rsidRPr="009730B7">
        <w:rPr>
          <w:rFonts w:ascii="URW DIN" w:hAnsi="URW DIN" w:cs="Calibri"/>
          <w:sz w:val="20"/>
          <w:szCs w:val="20"/>
        </w:rPr>
        <w:t xml:space="preserve"> funkcjonalnych, wydajnośc</w:t>
      </w:r>
      <w:r w:rsidR="00A50B03" w:rsidRPr="009730B7">
        <w:rPr>
          <w:rFonts w:ascii="URW DIN" w:hAnsi="URW DIN" w:cs="Calibri"/>
          <w:sz w:val="20"/>
          <w:szCs w:val="20"/>
        </w:rPr>
        <w:t>i, stabilności</w:t>
      </w:r>
      <w:r w:rsidR="005A5DCC" w:rsidRPr="009730B7">
        <w:rPr>
          <w:rFonts w:ascii="URW DIN" w:hAnsi="URW DIN" w:cs="Calibri"/>
          <w:sz w:val="20"/>
          <w:szCs w:val="20"/>
        </w:rPr>
        <w:t xml:space="preserve"> </w:t>
      </w:r>
      <w:r w:rsidR="00A50B03" w:rsidRPr="009730B7">
        <w:rPr>
          <w:rFonts w:ascii="URW DIN" w:hAnsi="URW DIN" w:cs="Calibri"/>
          <w:sz w:val="20"/>
          <w:szCs w:val="20"/>
        </w:rPr>
        <w:t>i </w:t>
      </w:r>
      <w:r w:rsidR="00CC3651" w:rsidRPr="009730B7">
        <w:rPr>
          <w:rFonts w:ascii="URW DIN" w:hAnsi="URW DIN" w:cs="Calibri"/>
          <w:sz w:val="20"/>
          <w:szCs w:val="20"/>
        </w:rPr>
        <w:t>bezpieczeństwa</w:t>
      </w:r>
      <w:r w:rsidRPr="009730B7">
        <w:rPr>
          <w:rFonts w:ascii="URW DIN" w:hAnsi="URW DIN" w:cs="Calibri"/>
          <w:sz w:val="20"/>
          <w:szCs w:val="20"/>
        </w:rPr>
        <w:t xml:space="preserve"> </w:t>
      </w:r>
      <w:r w:rsidR="00026793">
        <w:rPr>
          <w:rFonts w:ascii="URW DIN" w:hAnsi="URW DIN"/>
          <w:sz w:val="20"/>
          <w:szCs w:val="20"/>
        </w:rPr>
        <w:t>Systemu</w:t>
      </w:r>
      <w:r w:rsidRPr="009730B7">
        <w:rPr>
          <w:rFonts w:ascii="URW DIN" w:hAnsi="URW DIN" w:cs="Calibri"/>
          <w:sz w:val="20"/>
          <w:szCs w:val="20"/>
        </w:rPr>
        <w:t>,</w:t>
      </w:r>
      <w:bookmarkEnd w:id="23"/>
    </w:p>
    <w:p w14:paraId="57989D3B" w14:textId="34C0D93F" w:rsidR="00CC3651" w:rsidRPr="009730B7" w:rsidRDefault="00353DAB" w:rsidP="00F128F3">
      <w:pPr>
        <w:numPr>
          <w:ilvl w:val="0"/>
          <w:numId w:val="10"/>
        </w:numPr>
        <w:tabs>
          <w:tab w:val="clear" w:pos="1778"/>
          <w:tab w:val="num" w:pos="1701"/>
        </w:tabs>
        <w:suppressAutoHyphens/>
        <w:spacing w:before="120"/>
        <w:ind w:left="1701"/>
        <w:jc w:val="both"/>
        <w:rPr>
          <w:rFonts w:ascii="URW DIN" w:hAnsi="URW DIN" w:cs="Calibri"/>
          <w:sz w:val="20"/>
          <w:szCs w:val="20"/>
        </w:rPr>
      </w:pPr>
      <w:r w:rsidRPr="009730B7">
        <w:rPr>
          <w:rFonts w:ascii="URW DIN" w:hAnsi="URW DIN" w:cs="Calibri"/>
          <w:sz w:val="20"/>
          <w:szCs w:val="20"/>
        </w:rPr>
        <w:t>p</w:t>
      </w:r>
      <w:r w:rsidR="00CC3651" w:rsidRPr="009730B7">
        <w:rPr>
          <w:rFonts w:ascii="URW DIN" w:hAnsi="URW DIN" w:cs="Calibri"/>
          <w:sz w:val="20"/>
          <w:szCs w:val="20"/>
        </w:rPr>
        <w:t>rzeprowadzeni</w:t>
      </w:r>
      <w:r w:rsidR="0002099F" w:rsidRPr="009730B7">
        <w:rPr>
          <w:rFonts w:ascii="URW DIN" w:hAnsi="URW DIN" w:cs="Calibri"/>
          <w:sz w:val="20"/>
          <w:szCs w:val="20"/>
        </w:rPr>
        <w:t>e</w:t>
      </w:r>
      <w:r w:rsidR="00CC3651" w:rsidRPr="009730B7">
        <w:rPr>
          <w:rFonts w:ascii="URW DIN" w:hAnsi="URW DIN" w:cs="Calibri"/>
          <w:sz w:val="20"/>
          <w:szCs w:val="20"/>
        </w:rPr>
        <w:t xml:space="preserve"> szkoleń adminis</w:t>
      </w:r>
      <w:r w:rsidR="00317FB8" w:rsidRPr="009730B7">
        <w:rPr>
          <w:rFonts w:ascii="URW DIN" w:hAnsi="URW DIN" w:cs="Calibri"/>
          <w:sz w:val="20"/>
          <w:szCs w:val="20"/>
        </w:rPr>
        <w:t xml:space="preserve">tratorów i użytkowników </w:t>
      </w:r>
      <w:r w:rsidR="00026793">
        <w:rPr>
          <w:rFonts w:ascii="URW DIN" w:hAnsi="URW DIN"/>
          <w:sz w:val="20"/>
          <w:szCs w:val="20"/>
        </w:rPr>
        <w:t>Systemu</w:t>
      </w:r>
      <w:r w:rsidR="003B6693">
        <w:rPr>
          <w:rFonts w:ascii="URW DIN" w:hAnsi="URW DIN"/>
          <w:sz w:val="20"/>
          <w:szCs w:val="20"/>
        </w:rPr>
        <w:t>, w szczególności</w:t>
      </w:r>
      <w:r w:rsidR="001B2AA6" w:rsidRPr="009730B7">
        <w:rPr>
          <w:rFonts w:ascii="URW DIN" w:hAnsi="URW DIN" w:cs="Calibri"/>
          <w:sz w:val="20"/>
          <w:szCs w:val="20"/>
        </w:rPr>
        <w:t xml:space="preserve"> </w:t>
      </w:r>
      <w:r w:rsidR="00091EE3" w:rsidRPr="009730B7">
        <w:rPr>
          <w:rFonts w:ascii="URW DIN" w:hAnsi="URW DIN" w:cs="Calibri"/>
          <w:sz w:val="20"/>
          <w:szCs w:val="20"/>
        </w:rPr>
        <w:t>zgodnie z Załącznikiem 1</w:t>
      </w:r>
      <w:r w:rsidR="00087DDF" w:rsidRPr="009730B7">
        <w:rPr>
          <w:rFonts w:ascii="URW DIN" w:hAnsi="URW DIN" w:cs="Calibri"/>
          <w:sz w:val="20"/>
          <w:szCs w:val="20"/>
        </w:rPr>
        <w:t xml:space="preserve"> i Załącznikiem </w:t>
      </w:r>
      <w:r w:rsidR="009D1783" w:rsidRPr="009730B7">
        <w:rPr>
          <w:rFonts w:ascii="URW DIN" w:hAnsi="URW DIN" w:cs="Calibri"/>
          <w:sz w:val="20"/>
          <w:szCs w:val="20"/>
        </w:rPr>
        <w:t>9</w:t>
      </w:r>
      <w:r w:rsidRPr="009730B7">
        <w:rPr>
          <w:rFonts w:ascii="URW DIN" w:hAnsi="URW DIN" w:cs="Calibri"/>
          <w:sz w:val="20"/>
          <w:szCs w:val="20"/>
        </w:rPr>
        <w:t>,</w:t>
      </w:r>
    </w:p>
    <w:p w14:paraId="35686C4A" w14:textId="31BCF4EA" w:rsidR="008268E6" w:rsidRPr="009730B7" w:rsidRDefault="00353DAB" w:rsidP="00F128F3">
      <w:pPr>
        <w:numPr>
          <w:ilvl w:val="0"/>
          <w:numId w:val="10"/>
        </w:numPr>
        <w:tabs>
          <w:tab w:val="clear" w:pos="1778"/>
          <w:tab w:val="num" w:pos="1701"/>
        </w:tabs>
        <w:suppressAutoHyphens/>
        <w:spacing w:before="120"/>
        <w:ind w:left="1701"/>
        <w:jc w:val="both"/>
        <w:rPr>
          <w:rFonts w:ascii="URW DIN" w:hAnsi="URW DIN" w:cs="Calibri"/>
          <w:sz w:val="20"/>
          <w:szCs w:val="20"/>
        </w:rPr>
      </w:pPr>
      <w:r w:rsidRPr="6D566690">
        <w:rPr>
          <w:rFonts w:ascii="URW DIN" w:hAnsi="URW DIN" w:cs="Calibri"/>
          <w:sz w:val="20"/>
          <w:szCs w:val="20"/>
        </w:rPr>
        <w:t>ś</w:t>
      </w:r>
      <w:r w:rsidR="008268E6" w:rsidRPr="6D566690">
        <w:rPr>
          <w:rFonts w:ascii="URW DIN" w:hAnsi="URW DIN" w:cs="Calibri"/>
          <w:sz w:val="20"/>
          <w:szCs w:val="20"/>
        </w:rPr>
        <w:t xml:space="preserve">wiadczenie </w:t>
      </w:r>
      <w:r w:rsidR="008B3E61" w:rsidRPr="6D566690">
        <w:rPr>
          <w:rFonts w:ascii="URW DIN" w:hAnsi="URW DIN" w:cs="Calibri"/>
          <w:sz w:val="20"/>
          <w:szCs w:val="20"/>
        </w:rPr>
        <w:t xml:space="preserve">- </w:t>
      </w:r>
      <w:r w:rsidR="008268E6" w:rsidRPr="6D566690">
        <w:rPr>
          <w:rFonts w:ascii="URW DIN" w:hAnsi="URW DIN"/>
          <w:sz w:val="20"/>
          <w:szCs w:val="20"/>
        </w:rPr>
        <w:t xml:space="preserve">od </w:t>
      </w:r>
      <w:r w:rsidR="003A776E" w:rsidRPr="6D566690">
        <w:rPr>
          <w:rFonts w:ascii="URW DIN" w:hAnsi="URW DIN" w:cs="Calibri"/>
          <w:sz w:val="20"/>
          <w:szCs w:val="20"/>
        </w:rPr>
        <w:t>z</w:t>
      </w:r>
      <w:r w:rsidR="008B3E61" w:rsidRPr="6D566690">
        <w:rPr>
          <w:rFonts w:ascii="URW DIN" w:hAnsi="URW DIN" w:cs="Calibri"/>
          <w:sz w:val="20"/>
          <w:szCs w:val="20"/>
        </w:rPr>
        <w:t xml:space="preserve">akończenia </w:t>
      </w:r>
      <w:r w:rsidR="008268E6" w:rsidRPr="006C5FF0">
        <w:rPr>
          <w:rFonts w:ascii="URW DIN" w:hAnsi="URW DIN"/>
          <w:sz w:val="20"/>
          <w:szCs w:val="20"/>
        </w:rPr>
        <w:t xml:space="preserve">Etapu </w:t>
      </w:r>
      <w:r w:rsidR="00A11A32" w:rsidRPr="006C5FF0">
        <w:rPr>
          <w:rFonts w:ascii="URW DIN" w:hAnsi="URW DIN"/>
          <w:sz w:val="20"/>
          <w:szCs w:val="20"/>
        </w:rPr>
        <w:t>„</w:t>
      </w:r>
      <w:r w:rsidR="0095123A" w:rsidRPr="0095123A">
        <w:rPr>
          <w:rFonts w:ascii="URW DIN" w:hAnsi="URW DIN"/>
          <w:sz w:val="20"/>
          <w:szCs w:val="20"/>
        </w:rPr>
        <w:t>Testy gotowości i wdrożenie produkcyjne</w:t>
      </w:r>
      <w:r w:rsidR="0095123A">
        <w:rPr>
          <w:rFonts w:ascii="URW DIN" w:hAnsi="URW DIN"/>
          <w:sz w:val="20"/>
          <w:szCs w:val="20"/>
        </w:rPr>
        <w:t>”</w:t>
      </w:r>
      <w:r w:rsidR="006C5FF0" w:rsidRPr="006C5FF0">
        <w:rPr>
          <w:rFonts w:ascii="URW DIN" w:hAnsi="URW DIN"/>
          <w:sz w:val="20"/>
          <w:szCs w:val="20"/>
        </w:rPr>
        <w:t xml:space="preserve"> </w:t>
      </w:r>
      <w:r w:rsidR="00A11A32" w:rsidRPr="006C5FF0">
        <w:rPr>
          <w:rFonts w:ascii="URW DIN" w:hAnsi="URW DIN"/>
          <w:sz w:val="20"/>
          <w:szCs w:val="20"/>
        </w:rPr>
        <w:t>”</w:t>
      </w:r>
      <w:r w:rsidR="008B3E61" w:rsidRPr="6D566690">
        <w:rPr>
          <w:rFonts w:ascii="URW DIN" w:hAnsi="URW DIN"/>
          <w:sz w:val="20"/>
          <w:szCs w:val="20"/>
        </w:rPr>
        <w:t xml:space="preserve"> </w:t>
      </w:r>
      <w:r w:rsidR="008268E6" w:rsidRPr="6D566690">
        <w:rPr>
          <w:rFonts w:ascii="URW DIN" w:hAnsi="URW DIN"/>
          <w:sz w:val="20"/>
          <w:szCs w:val="20"/>
        </w:rPr>
        <w:t>do</w:t>
      </w:r>
      <w:r w:rsidR="008B3E61" w:rsidRPr="6D566690">
        <w:rPr>
          <w:rFonts w:ascii="URW DIN" w:hAnsi="URW DIN"/>
          <w:sz w:val="20"/>
          <w:szCs w:val="20"/>
        </w:rPr>
        <w:t xml:space="preserve"> </w:t>
      </w:r>
      <w:r w:rsidR="00415C6D" w:rsidRPr="6D566690">
        <w:rPr>
          <w:rFonts w:ascii="URW DIN" w:hAnsi="URW DIN"/>
          <w:sz w:val="20"/>
          <w:szCs w:val="20"/>
        </w:rPr>
        <w:t>Odbioru końcowego Wdrożenia</w:t>
      </w:r>
      <w:r w:rsidR="002A22EE" w:rsidRPr="6D566690">
        <w:rPr>
          <w:rFonts w:ascii="URW DIN" w:hAnsi="URW DIN"/>
          <w:sz w:val="20"/>
          <w:szCs w:val="20"/>
        </w:rPr>
        <w:t xml:space="preserve"> </w:t>
      </w:r>
      <w:proofErr w:type="spellStart"/>
      <w:r w:rsidR="00A5657E" w:rsidRPr="6D566690">
        <w:rPr>
          <w:rFonts w:ascii="URW DIN" w:hAnsi="URW DIN"/>
          <w:sz w:val="20"/>
          <w:szCs w:val="20"/>
        </w:rPr>
        <w:t>SOSiR</w:t>
      </w:r>
      <w:proofErr w:type="spellEnd"/>
      <w:r w:rsidR="00A5657E" w:rsidRPr="6D566690">
        <w:rPr>
          <w:rFonts w:ascii="URW DIN" w:hAnsi="URW DIN"/>
          <w:sz w:val="20"/>
          <w:szCs w:val="20"/>
        </w:rPr>
        <w:t xml:space="preserve"> </w:t>
      </w:r>
      <w:r w:rsidR="008B3E61" w:rsidRPr="6D566690">
        <w:rPr>
          <w:rFonts w:ascii="URW DIN" w:hAnsi="URW DIN"/>
          <w:sz w:val="20"/>
          <w:szCs w:val="20"/>
        </w:rPr>
        <w:t xml:space="preserve">- </w:t>
      </w:r>
      <w:r w:rsidR="008268E6" w:rsidRPr="6D566690">
        <w:rPr>
          <w:rFonts w:ascii="URW DIN" w:hAnsi="URW DIN"/>
          <w:sz w:val="20"/>
          <w:szCs w:val="20"/>
        </w:rPr>
        <w:t>Wzmożo</w:t>
      </w:r>
      <w:r w:rsidRPr="6D566690">
        <w:rPr>
          <w:rFonts w:ascii="URW DIN" w:hAnsi="URW DIN"/>
          <w:sz w:val="20"/>
          <w:szCs w:val="20"/>
        </w:rPr>
        <w:t xml:space="preserve">nej Opieki Serwisowej </w:t>
      </w:r>
      <w:r w:rsidR="00291C4A" w:rsidRPr="6D566690">
        <w:rPr>
          <w:rFonts w:ascii="URW DIN" w:hAnsi="URW DIN"/>
          <w:sz w:val="20"/>
          <w:szCs w:val="20"/>
        </w:rPr>
        <w:t>zgodnie z</w:t>
      </w:r>
      <w:r w:rsidR="000D1509" w:rsidRPr="6D566690">
        <w:rPr>
          <w:rFonts w:ascii="URW DIN" w:hAnsi="URW DIN"/>
          <w:sz w:val="20"/>
          <w:szCs w:val="20"/>
        </w:rPr>
        <w:t xml:space="preserve"> </w:t>
      </w:r>
      <w:r w:rsidR="00291C4A" w:rsidRPr="6D566690">
        <w:rPr>
          <w:rFonts w:ascii="URW DIN" w:hAnsi="URW DIN"/>
          <w:sz w:val="20"/>
          <w:szCs w:val="20"/>
        </w:rPr>
        <w:t xml:space="preserve">wymaganiami określonymi w Załączniku </w:t>
      </w:r>
      <w:r w:rsidR="00087DDF" w:rsidRPr="6D566690">
        <w:rPr>
          <w:rFonts w:ascii="URW DIN" w:hAnsi="URW DIN"/>
          <w:sz w:val="20"/>
          <w:szCs w:val="20"/>
        </w:rPr>
        <w:t>2</w:t>
      </w:r>
      <w:r w:rsidRPr="6D566690">
        <w:rPr>
          <w:rFonts w:ascii="URW DIN" w:hAnsi="URW DIN"/>
          <w:sz w:val="20"/>
          <w:szCs w:val="20"/>
        </w:rPr>
        <w:t>,</w:t>
      </w:r>
    </w:p>
    <w:p w14:paraId="023C7D4C" w14:textId="3C8A6207" w:rsidR="00C57BCB" w:rsidRPr="009730B7" w:rsidRDefault="00353DAB" w:rsidP="00F128F3">
      <w:pPr>
        <w:numPr>
          <w:ilvl w:val="0"/>
          <w:numId w:val="10"/>
        </w:numPr>
        <w:tabs>
          <w:tab w:val="clear" w:pos="1778"/>
          <w:tab w:val="num" w:pos="1701"/>
        </w:tabs>
        <w:suppressAutoHyphens/>
        <w:spacing w:before="120"/>
        <w:ind w:left="1701"/>
        <w:jc w:val="both"/>
        <w:rPr>
          <w:rFonts w:ascii="URW DIN" w:hAnsi="URW DIN"/>
          <w:sz w:val="20"/>
          <w:szCs w:val="20"/>
        </w:rPr>
      </w:pPr>
      <w:bookmarkStart w:id="24" w:name="_Ref211944185"/>
      <w:r w:rsidRPr="009730B7">
        <w:rPr>
          <w:rFonts w:ascii="URW DIN" w:hAnsi="URW DIN"/>
          <w:sz w:val="20"/>
          <w:szCs w:val="20"/>
        </w:rPr>
        <w:t>ś</w:t>
      </w:r>
      <w:r w:rsidR="004A1279" w:rsidRPr="009730B7">
        <w:rPr>
          <w:rFonts w:ascii="URW DIN" w:hAnsi="URW DIN"/>
          <w:sz w:val="20"/>
          <w:szCs w:val="20"/>
        </w:rPr>
        <w:t xml:space="preserve">wiadczenie </w:t>
      </w:r>
      <w:r w:rsidR="00317FB8" w:rsidRPr="009730B7">
        <w:rPr>
          <w:rFonts w:ascii="URW DIN" w:hAnsi="URW DIN" w:cs="Calibri"/>
          <w:sz w:val="20"/>
          <w:szCs w:val="20"/>
        </w:rPr>
        <w:t>przez okres co najmniej 5 lat</w:t>
      </w:r>
      <w:r w:rsidR="00500500" w:rsidRPr="009730B7">
        <w:rPr>
          <w:rFonts w:ascii="URW DIN" w:hAnsi="URW DIN" w:cs="Calibri"/>
          <w:sz w:val="20"/>
          <w:szCs w:val="20"/>
        </w:rPr>
        <w:t xml:space="preserve"> – od </w:t>
      </w:r>
      <w:r w:rsidR="00C8699C" w:rsidRPr="009730B7">
        <w:rPr>
          <w:rFonts w:ascii="URW DIN" w:hAnsi="URW DIN" w:cs="Calibri"/>
          <w:sz w:val="20"/>
          <w:szCs w:val="20"/>
        </w:rPr>
        <w:t xml:space="preserve">Odbioru końcowego Wdrożenia </w:t>
      </w:r>
      <w:proofErr w:type="spellStart"/>
      <w:r w:rsidR="00026793" w:rsidRPr="09A139EB">
        <w:rPr>
          <w:rFonts w:ascii="URW DIN" w:hAnsi="URW DIN"/>
          <w:sz w:val="20"/>
          <w:szCs w:val="20"/>
        </w:rPr>
        <w:t>SOSiR</w:t>
      </w:r>
      <w:proofErr w:type="spellEnd"/>
      <w:r w:rsidR="002A22EE">
        <w:rPr>
          <w:rFonts w:ascii="URW DIN" w:hAnsi="URW DIN" w:cs="Calibri"/>
          <w:sz w:val="20"/>
          <w:szCs w:val="20"/>
        </w:rPr>
        <w:t xml:space="preserve"> </w:t>
      </w:r>
      <w:r w:rsidR="00500500" w:rsidRPr="009730B7">
        <w:rPr>
          <w:rFonts w:ascii="URW DIN" w:hAnsi="URW DIN" w:cs="Calibri"/>
          <w:sz w:val="20"/>
          <w:szCs w:val="20"/>
        </w:rPr>
        <w:t xml:space="preserve">– </w:t>
      </w:r>
      <w:r w:rsidR="00EE33FE" w:rsidRPr="009730B7">
        <w:rPr>
          <w:rFonts w:ascii="URW DIN" w:hAnsi="URW DIN"/>
          <w:sz w:val="20"/>
          <w:szCs w:val="20"/>
        </w:rPr>
        <w:t xml:space="preserve">Opieki Serwisowej Posprzedażowej </w:t>
      </w:r>
      <w:r w:rsidR="00A47F3E" w:rsidRPr="009730B7">
        <w:rPr>
          <w:rFonts w:ascii="URW DIN" w:hAnsi="URW DIN"/>
          <w:sz w:val="20"/>
          <w:szCs w:val="20"/>
        </w:rPr>
        <w:t>zgodnie z</w:t>
      </w:r>
      <w:r w:rsidR="00157254" w:rsidRPr="009730B7">
        <w:rPr>
          <w:rFonts w:ascii="URW DIN" w:hAnsi="URW DIN"/>
          <w:sz w:val="20"/>
          <w:szCs w:val="20"/>
        </w:rPr>
        <w:t xml:space="preserve"> </w:t>
      </w:r>
      <w:r w:rsidR="00A47F3E" w:rsidRPr="009730B7">
        <w:rPr>
          <w:rFonts w:ascii="URW DIN" w:hAnsi="URW DIN"/>
          <w:sz w:val="20"/>
          <w:szCs w:val="20"/>
        </w:rPr>
        <w:t>wymaganiami określonymi w Załączniku 2</w:t>
      </w:r>
      <w:r w:rsidRPr="009730B7">
        <w:rPr>
          <w:rFonts w:ascii="URW DIN" w:hAnsi="URW DIN"/>
          <w:sz w:val="20"/>
          <w:szCs w:val="20"/>
        </w:rPr>
        <w:t>,</w:t>
      </w:r>
      <w:bookmarkEnd w:id="24"/>
    </w:p>
    <w:p w14:paraId="46F77A1F" w14:textId="376F73CE" w:rsidR="001F4876" w:rsidRPr="00442A9F" w:rsidRDefault="001F4876" w:rsidP="00341CC3">
      <w:pPr>
        <w:suppressAutoHyphens/>
        <w:spacing w:before="120"/>
        <w:ind w:left="1080"/>
        <w:jc w:val="both"/>
        <w:rPr>
          <w:rFonts w:ascii="URW DIN" w:hAnsi="URW DIN"/>
          <w:sz w:val="20"/>
          <w:szCs w:val="20"/>
        </w:rPr>
      </w:pPr>
    </w:p>
    <w:p w14:paraId="25173893" w14:textId="50AE5513" w:rsidR="00697647" w:rsidRPr="009730B7" w:rsidRDefault="006B35FD"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zakresie</w:t>
      </w:r>
      <w:r w:rsidR="0088387C" w:rsidRPr="009730B7">
        <w:rPr>
          <w:rFonts w:ascii="URW DIN" w:hAnsi="URW DIN"/>
          <w:sz w:val="20"/>
          <w:szCs w:val="20"/>
        </w:rPr>
        <w:t xml:space="preserve"> </w:t>
      </w:r>
      <w:r w:rsidR="00317FB8" w:rsidRPr="009730B7">
        <w:rPr>
          <w:rFonts w:ascii="URW DIN" w:hAnsi="URW DIN"/>
          <w:sz w:val="20"/>
          <w:szCs w:val="20"/>
        </w:rPr>
        <w:t xml:space="preserve">pkt </w:t>
      </w:r>
      <w:r w:rsidR="00F017DD">
        <w:rPr>
          <w:rFonts w:ascii="URW DIN" w:hAnsi="URW DIN"/>
          <w:sz w:val="20"/>
          <w:szCs w:val="20"/>
        </w:rPr>
        <w:fldChar w:fldCharType="begin"/>
      </w:r>
      <w:r w:rsidR="00F017DD">
        <w:rPr>
          <w:rFonts w:ascii="URW DIN" w:hAnsi="URW DIN"/>
          <w:sz w:val="20"/>
          <w:szCs w:val="20"/>
        </w:rPr>
        <w:instrText xml:space="preserve"> REF _Ref259650578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2.1</w:t>
      </w:r>
      <w:r w:rsidR="00F017DD">
        <w:rPr>
          <w:rFonts w:ascii="URW DIN" w:hAnsi="URW DIN"/>
          <w:sz w:val="20"/>
          <w:szCs w:val="20"/>
        </w:rPr>
        <w:fldChar w:fldCharType="end"/>
      </w:r>
      <w:r w:rsidR="00317FB8" w:rsidRPr="009730B7">
        <w:rPr>
          <w:rFonts w:ascii="URW DIN" w:hAnsi="URW DIN"/>
          <w:sz w:val="20"/>
          <w:szCs w:val="20"/>
        </w:rPr>
        <w:t xml:space="preserve"> lit. </w:t>
      </w:r>
      <w:r w:rsidR="00F017DD">
        <w:rPr>
          <w:rFonts w:ascii="URW DIN" w:hAnsi="URW DIN"/>
          <w:sz w:val="20"/>
          <w:szCs w:val="20"/>
        </w:rPr>
        <w:fldChar w:fldCharType="begin"/>
      </w:r>
      <w:r w:rsidR="00F017DD">
        <w:rPr>
          <w:rFonts w:ascii="URW DIN" w:hAnsi="URW DIN"/>
          <w:sz w:val="20"/>
          <w:szCs w:val="20"/>
        </w:rPr>
        <w:instrText xml:space="preserve"> REF _Ref211944146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a)</w:t>
      </w:r>
      <w:r w:rsidR="00F017DD">
        <w:rPr>
          <w:rFonts w:ascii="URW DIN" w:hAnsi="URW DIN"/>
          <w:sz w:val="20"/>
          <w:szCs w:val="20"/>
        </w:rPr>
        <w:fldChar w:fldCharType="end"/>
      </w:r>
      <w:r w:rsidR="00317FB8" w:rsidRPr="009730B7">
        <w:rPr>
          <w:rFonts w:ascii="URW DIN" w:hAnsi="URW DIN"/>
          <w:sz w:val="20"/>
          <w:szCs w:val="20"/>
        </w:rPr>
        <w:t xml:space="preserve"> – </w:t>
      </w:r>
      <w:r w:rsidR="00F017DD">
        <w:rPr>
          <w:rFonts w:ascii="URW DIN" w:hAnsi="URW DIN"/>
          <w:sz w:val="20"/>
          <w:szCs w:val="20"/>
        </w:rPr>
        <w:fldChar w:fldCharType="begin"/>
      </w:r>
      <w:r w:rsidR="00F017DD">
        <w:rPr>
          <w:rFonts w:ascii="URW DIN" w:hAnsi="URW DIN"/>
          <w:sz w:val="20"/>
          <w:szCs w:val="20"/>
        </w:rPr>
        <w:instrText xml:space="preserve"> REF _Ref211944157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g)</w:t>
      </w:r>
      <w:r w:rsidR="00F017DD">
        <w:rPr>
          <w:rFonts w:ascii="URW DIN" w:hAnsi="URW DIN"/>
          <w:sz w:val="20"/>
          <w:szCs w:val="20"/>
        </w:rPr>
        <w:fldChar w:fldCharType="end"/>
      </w:r>
      <w:r w:rsidR="00317FB8" w:rsidRPr="009730B7">
        <w:rPr>
          <w:rFonts w:ascii="URW DIN" w:hAnsi="URW DIN"/>
          <w:sz w:val="20"/>
          <w:szCs w:val="20"/>
        </w:rPr>
        <w:t xml:space="preserve"> </w:t>
      </w:r>
      <w:r w:rsidR="00454252" w:rsidRPr="009730B7">
        <w:rPr>
          <w:rFonts w:ascii="URW DIN" w:hAnsi="URW DIN"/>
          <w:sz w:val="20"/>
          <w:szCs w:val="20"/>
        </w:rPr>
        <w:t xml:space="preserve">Umowa </w:t>
      </w:r>
      <w:r w:rsidR="00A50B03" w:rsidRPr="009730B7">
        <w:rPr>
          <w:rFonts w:ascii="URW DIN" w:hAnsi="URW DIN"/>
          <w:sz w:val="20"/>
          <w:szCs w:val="20"/>
        </w:rPr>
        <w:t>ma charakter umowy rezultatu. W</w:t>
      </w:r>
      <w:r w:rsidR="000D1509" w:rsidRPr="009730B7">
        <w:rPr>
          <w:rFonts w:ascii="URW DIN" w:hAnsi="URW DIN"/>
          <w:sz w:val="20"/>
          <w:szCs w:val="20"/>
        </w:rPr>
        <w:t xml:space="preserve"> </w:t>
      </w:r>
      <w:r w:rsidR="00454252" w:rsidRPr="009730B7">
        <w:rPr>
          <w:rFonts w:ascii="URW DIN" w:hAnsi="URW DIN"/>
          <w:sz w:val="20"/>
          <w:szCs w:val="20"/>
        </w:rPr>
        <w:t xml:space="preserve">zakresie </w:t>
      </w:r>
      <w:r w:rsidR="00317FB8" w:rsidRPr="009730B7">
        <w:rPr>
          <w:rFonts w:ascii="URW DIN" w:hAnsi="URW DIN"/>
          <w:sz w:val="20"/>
          <w:szCs w:val="20"/>
        </w:rPr>
        <w:t xml:space="preserve">pkt </w:t>
      </w:r>
      <w:r w:rsidR="00F017DD">
        <w:rPr>
          <w:rFonts w:ascii="URW DIN" w:hAnsi="URW DIN"/>
          <w:sz w:val="20"/>
          <w:szCs w:val="20"/>
        </w:rPr>
        <w:fldChar w:fldCharType="begin"/>
      </w:r>
      <w:r w:rsidR="00F017DD">
        <w:rPr>
          <w:rFonts w:ascii="URW DIN" w:hAnsi="URW DIN"/>
          <w:sz w:val="20"/>
          <w:szCs w:val="20"/>
        </w:rPr>
        <w:instrText xml:space="preserve"> REF _Ref259650578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2.1</w:t>
      </w:r>
      <w:r w:rsidR="00F017DD">
        <w:rPr>
          <w:rFonts w:ascii="URW DIN" w:hAnsi="URW DIN"/>
          <w:sz w:val="20"/>
          <w:szCs w:val="20"/>
        </w:rPr>
        <w:fldChar w:fldCharType="end"/>
      </w:r>
      <w:r w:rsidR="00317FB8" w:rsidRPr="009730B7">
        <w:rPr>
          <w:rFonts w:ascii="URW DIN" w:hAnsi="URW DIN"/>
          <w:sz w:val="20"/>
          <w:szCs w:val="20"/>
        </w:rPr>
        <w:t xml:space="preserve"> lit. </w:t>
      </w:r>
      <w:r w:rsidR="00F017DD">
        <w:rPr>
          <w:rFonts w:ascii="URW DIN" w:hAnsi="URW DIN"/>
          <w:sz w:val="20"/>
          <w:szCs w:val="20"/>
        </w:rPr>
        <w:fldChar w:fldCharType="begin"/>
      </w:r>
      <w:r w:rsidR="00F017DD">
        <w:rPr>
          <w:rFonts w:ascii="URW DIN" w:hAnsi="URW DIN"/>
          <w:sz w:val="20"/>
          <w:szCs w:val="20"/>
        </w:rPr>
        <w:instrText xml:space="preserve"> REF _Ref211944176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h)</w:t>
      </w:r>
      <w:r w:rsidR="00F017DD">
        <w:rPr>
          <w:rFonts w:ascii="URW DIN" w:hAnsi="URW DIN"/>
          <w:sz w:val="20"/>
          <w:szCs w:val="20"/>
        </w:rPr>
        <w:fldChar w:fldCharType="end"/>
      </w:r>
      <w:r w:rsidR="00317FB8" w:rsidRPr="009730B7">
        <w:rPr>
          <w:rFonts w:ascii="URW DIN" w:hAnsi="URW DIN"/>
          <w:sz w:val="20"/>
          <w:szCs w:val="20"/>
        </w:rPr>
        <w:t xml:space="preserve"> –</w:t>
      </w:r>
      <w:r w:rsidR="000C6521" w:rsidRPr="009730B7">
        <w:rPr>
          <w:rFonts w:ascii="URW DIN" w:hAnsi="URW DIN"/>
          <w:sz w:val="20"/>
          <w:szCs w:val="20"/>
        </w:rPr>
        <w:t xml:space="preserve"> </w:t>
      </w:r>
      <w:r w:rsidR="00F017DD">
        <w:rPr>
          <w:rFonts w:ascii="URW DIN" w:hAnsi="URW DIN"/>
          <w:sz w:val="20"/>
          <w:szCs w:val="20"/>
        </w:rPr>
        <w:fldChar w:fldCharType="begin"/>
      </w:r>
      <w:r w:rsidR="00F017DD">
        <w:rPr>
          <w:rFonts w:ascii="URW DIN" w:hAnsi="URW DIN"/>
          <w:sz w:val="20"/>
          <w:szCs w:val="20"/>
        </w:rPr>
        <w:instrText xml:space="preserve"> REF _Ref211944185 \r \h </w:instrText>
      </w:r>
      <w:r w:rsidR="00F017DD">
        <w:rPr>
          <w:rFonts w:ascii="URW DIN" w:hAnsi="URW DIN"/>
          <w:sz w:val="20"/>
          <w:szCs w:val="20"/>
        </w:rPr>
      </w:r>
      <w:r w:rsidR="00F017DD">
        <w:rPr>
          <w:rFonts w:ascii="URW DIN" w:hAnsi="URW DIN"/>
          <w:sz w:val="20"/>
          <w:szCs w:val="20"/>
        </w:rPr>
        <w:fldChar w:fldCharType="separate"/>
      </w:r>
      <w:r w:rsidR="00702C1C">
        <w:rPr>
          <w:rFonts w:ascii="URW DIN" w:hAnsi="URW DIN"/>
          <w:sz w:val="20"/>
          <w:szCs w:val="20"/>
        </w:rPr>
        <w:t>k)</w:t>
      </w:r>
      <w:r w:rsidR="00F017DD">
        <w:rPr>
          <w:rFonts w:ascii="URW DIN" w:hAnsi="URW DIN"/>
          <w:sz w:val="20"/>
          <w:szCs w:val="20"/>
        </w:rPr>
        <w:fldChar w:fldCharType="end"/>
      </w:r>
      <w:r w:rsidR="00454252" w:rsidRPr="009730B7">
        <w:rPr>
          <w:rFonts w:ascii="URW DIN" w:hAnsi="URW DIN"/>
          <w:sz w:val="20"/>
          <w:szCs w:val="20"/>
        </w:rPr>
        <w:t xml:space="preserve"> Umowa ma charakter umowy starannego działania.</w:t>
      </w:r>
    </w:p>
    <w:p w14:paraId="1278BADD" w14:textId="245A0A18" w:rsidR="0028158F" w:rsidRPr="009730B7" w:rsidRDefault="0028158F" w:rsidP="00F128F3">
      <w:pPr>
        <w:numPr>
          <w:ilvl w:val="1"/>
          <w:numId w:val="1"/>
        </w:numPr>
        <w:spacing w:before="240" w:after="120"/>
        <w:ind w:left="1080" w:hanging="720"/>
        <w:jc w:val="both"/>
        <w:rPr>
          <w:rFonts w:ascii="URW DIN" w:hAnsi="URW DIN"/>
          <w:sz w:val="20"/>
        </w:rPr>
      </w:pPr>
      <w:r w:rsidRPr="009730B7">
        <w:rPr>
          <w:rFonts w:ascii="URW DIN" w:hAnsi="URW DIN"/>
          <w:sz w:val="20"/>
        </w:rPr>
        <w:t xml:space="preserve">W przypadku zaoferowania przez Wykonawcę Rozwiązania Równoważnego zastosowanie znajdą postanowienia </w:t>
      </w:r>
      <w:r w:rsidR="002E5688">
        <w:rPr>
          <w:rFonts w:ascii="URW DIN" w:hAnsi="URW DIN"/>
          <w:sz w:val="20"/>
        </w:rPr>
        <w:fldChar w:fldCharType="begin"/>
      </w:r>
      <w:r w:rsidR="002E5688">
        <w:rPr>
          <w:rFonts w:ascii="URW DIN" w:hAnsi="URW DIN"/>
          <w:sz w:val="20"/>
        </w:rPr>
        <w:instrText xml:space="preserve"> REF _Ref211943032 \r \h </w:instrText>
      </w:r>
      <w:r w:rsidR="002E5688">
        <w:rPr>
          <w:rFonts w:ascii="URW DIN" w:hAnsi="URW DIN"/>
          <w:sz w:val="20"/>
        </w:rPr>
      </w:r>
      <w:r w:rsidR="002E5688">
        <w:rPr>
          <w:rFonts w:ascii="URW DIN" w:hAnsi="URW DIN"/>
          <w:sz w:val="20"/>
        </w:rPr>
        <w:fldChar w:fldCharType="separate"/>
      </w:r>
      <w:r w:rsidR="00702C1C">
        <w:rPr>
          <w:rFonts w:ascii="URW DIN" w:hAnsi="URW DIN"/>
          <w:sz w:val="20"/>
        </w:rPr>
        <w:t>§ 12</w:t>
      </w:r>
      <w:r w:rsidR="002E5688">
        <w:rPr>
          <w:rFonts w:ascii="URW DIN" w:hAnsi="URW DIN"/>
          <w:sz w:val="20"/>
        </w:rPr>
        <w:fldChar w:fldCharType="end"/>
      </w:r>
      <w:r w:rsidRPr="009730B7">
        <w:rPr>
          <w:rFonts w:ascii="URW DIN" w:hAnsi="URW DIN"/>
          <w:sz w:val="20"/>
        </w:rPr>
        <w:t>.</w:t>
      </w:r>
    </w:p>
    <w:p w14:paraId="19DA7443" w14:textId="28F882CC" w:rsidR="00802860" w:rsidRPr="009730B7" w:rsidRDefault="00AB7268" w:rsidP="00F128F3">
      <w:pPr>
        <w:numPr>
          <w:ilvl w:val="1"/>
          <w:numId w:val="1"/>
        </w:numPr>
        <w:spacing w:before="240" w:after="120"/>
        <w:ind w:left="1080" w:hanging="720"/>
        <w:jc w:val="both"/>
        <w:rPr>
          <w:rFonts w:ascii="URW DIN" w:hAnsi="URW DIN"/>
          <w:sz w:val="20"/>
        </w:rPr>
      </w:pPr>
      <w:r w:rsidRPr="009730B7">
        <w:rPr>
          <w:rFonts w:ascii="URW DIN" w:hAnsi="URW DIN"/>
          <w:sz w:val="20"/>
        </w:rPr>
        <w:t xml:space="preserve">Umowa w zakresie świadczenia </w:t>
      </w:r>
      <w:r w:rsidR="00EE33FE" w:rsidRPr="009730B7">
        <w:rPr>
          <w:rFonts w:ascii="URW DIN" w:hAnsi="URW DIN"/>
          <w:sz w:val="20"/>
        </w:rPr>
        <w:t xml:space="preserve">Opieki Serwisowej Posprzedażowej </w:t>
      </w:r>
      <w:r w:rsidRPr="009730B7">
        <w:rPr>
          <w:rFonts w:ascii="URW DIN" w:hAnsi="URW DIN"/>
          <w:sz w:val="20"/>
        </w:rPr>
        <w:t xml:space="preserve">zostaje zawarta na czas określony </w:t>
      </w:r>
      <w:r w:rsidR="00CF0E87" w:rsidRPr="009730B7">
        <w:rPr>
          <w:rFonts w:ascii="URW DIN" w:hAnsi="URW DIN"/>
          <w:sz w:val="20"/>
          <w:szCs w:val="20"/>
        </w:rPr>
        <w:t>trwający do upływu</w:t>
      </w:r>
      <w:r w:rsidR="00092A45" w:rsidRPr="009730B7">
        <w:rPr>
          <w:rFonts w:ascii="URW DIN" w:hAnsi="URW DIN"/>
          <w:sz w:val="20"/>
        </w:rPr>
        <w:t xml:space="preserve"> </w:t>
      </w:r>
      <w:r w:rsidR="00A00D84" w:rsidRPr="009730B7">
        <w:rPr>
          <w:rFonts w:ascii="URW DIN" w:hAnsi="URW DIN"/>
          <w:sz w:val="20"/>
        </w:rPr>
        <w:t>5</w:t>
      </w:r>
      <w:r w:rsidR="00CF0E87" w:rsidRPr="009730B7">
        <w:rPr>
          <w:rFonts w:ascii="URW DIN" w:hAnsi="URW DIN"/>
          <w:sz w:val="20"/>
          <w:szCs w:val="20"/>
        </w:rPr>
        <w:t>-ciu</w:t>
      </w:r>
      <w:r w:rsidR="00A00D84" w:rsidRPr="009730B7">
        <w:rPr>
          <w:rFonts w:ascii="URW DIN" w:hAnsi="URW DIN"/>
          <w:sz w:val="20"/>
        </w:rPr>
        <w:t xml:space="preserve"> lat od </w:t>
      </w:r>
      <w:r w:rsidR="00EA27DB" w:rsidRPr="009730B7">
        <w:rPr>
          <w:rFonts w:ascii="URW DIN" w:hAnsi="URW DIN"/>
          <w:sz w:val="20"/>
        </w:rPr>
        <w:t xml:space="preserve">daty </w:t>
      </w:r>
      <w:r w:rsidR="00C8699C" w:rsidRPr="009730B7">
        <w:rPr>
          <w:rFonts w:ascii="URW DIN" w:hAnsi="URW DIN"/>
          <w:sz w:val="20"/>
        </w:rPr>
        <w:t xml:space="preserve">Odbioru końcowego Wdrożenia </w:t>
      </w:r>
      <w:proofErr w:type="spellStart"/>
      <w:r w:rsidR="00026793">
        <w:rPr>
          <w:rFonts w:ascii="URW DIN" w:hAnsi="URW DIN"/>
          <w:sz w:val="20"/>
          <w:szCs w:val="20"/>
        </w:rPr>
        <w:t>SOSiR</w:t>
      </w:r>
      <w:proofErr w:type="spellEnd"/>
      <w:r w:rsidR="00953586" w:rsidRPr="009730B7">
        <w:rPr>
          <w:rFonts w:ascii="URW DIN" w:hAnsi="URW DIN"/>
          <w:sz w:val="20"/>
        </w:rPr>
        <w:t>.</w:t>
      </w:r>
    </w:p>
    <w:p w14:paraId="6CAAE197" w14:textId="08AFBDF8" w:rsidR="00BF4C88" w:rsidRPr="009730B7" w:rsidRDefault="00BF4C8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Strony ustalają, że istotnym Wymaganiem Zamawiającego, a zarazem rezultatem, który Wykonawca zobowiązany jest osiągnąć i utrzymać przez okres trwania Umowy</w:t>
      </w:r>
      <w:r w:rsidR="00A47F3E" w:rsidRPr="009730B7">
        <w:rPr>
          <w:rFonts w:ascii="URW DIN" w:hAnsi="URW DIN"/>
          <w:sz w:val="20"/>
          <w:szCs w:val="20"/>
        </w:rPr>
        <w:t xml:space="preserve"> w zakresie</w:t>
      </w:r>
      <w:r w:rsidR="000C6521" w:rsidRPr="009730B7">
        <w:rPr>
          <w:rFonts w:ascii="URW DIN" w:hAnsi="URW DIN"/>
          <w:sz w:val="20"/>
          <w:szCs w:val="20"/>
        </w:rPr>
        <w:t xml:space="preserve"> gwarancji</w:t>
      </w:r>
      <w:r w:rsidR="0086002E" w:rsidRPr="009730B7">
        <w:rPr>
          <w:rFonts w:ascii="URW DIN" w:hAnsi="URW DIN"/>
          <w:sz w:val="20"/>
          <w:szCs w:val="20"/>
        </w:rPr>
        <w:t>,</w:t>
      </w:r>
      <w:r w:rsidRPr="009730B7">
        <w:rPr>
          <w:rFonts w:ascii="URW DIN" w:hAnsi="URW DIN"/>
          <w:sz w:val="20"/>
          <w:szCs w:val="20"/>
        </w:rPr>
        <w:t xml:space="preserve"> jest efektywne, niezakłócone oraz b</w:t>
      </w:r>
      <w:r w:rsidR="00F326EF" w:rsidRPr="009730B7">
        <w:rPr>
          <w:rFonts w:ascii="URW DIN" w:hAnsi="URW DIN"/>
          <w:sz w:val="20"/>
          <w:szCs w:val="20"/>
        </w:rPr>
        <w:t xml:space="preserve">ezpieczne </w:t>
      </w:r>
      <w:r w:rsidR="00A77A51" w:rsidRPr="009730B7">
        <w:rPr>
          <w:rFonts w:ascii="URW DIN" w:hAnsi="URW DIN"/>
          <w:sz w:val="20"/>
          <w:szCs w:val="20"/>
        </w:rPr>
        <w:t xml:space="preserve">funkcjonowanie </w:t>
      </w:r>
      <w:r w:rsidR="00026793">
        <w:rPr>
          <w:rFonts w:ascii="URW DIN" w:hAnsi="URW DIN"/>
          <w:sz w:val="20"/>
          <w:szCs w:val="20"/>
        </w:rPr>
        <w:t>Systemu</w:t>
      </w:r>
      <w:r w:rsidR="001B2AA6" w:rsidRPr="009730B7">
        <w:rPr>
          <w:rFonts w:ascii="URW DIN" w:hAnsi="URW DIN"/>
          <w:sz w:val="20"/>
          <w:szCs w:val="20"/>
        </w:rPr>
        <w:t xml:space="preserve"> </w:t>
      </w:r>
      <w:r w:rsidRPr="009730B7">
        <w:rPr>
          <w:rFonts w:ascii="URW DIN" w:hAnsi="URW DIN"/>
          <w:sz w:val="20"/>
          <w:szCs w:val="20"/>
        </w:rPr>
        <w:t xml:space="preserve">zgodnie z Wymaganiami Zamawiającego. </w:t>
      </w:r>
      <w:r w:rsidR="000C6521" w:rsidRPr="009730B7">
        <w:rPr>
          <w:rFonts w:ascii="URW DIN" w:hAnsi="URW DIN"/>
          <w:sz w:val="20"/>
          <w:szCs w:val="20"/>
        </w:rPr>
        <w:t>Świadczenie Opieki Serwisowej Posprzedażowej musi pozostawać w zgodzie z</w:t>
      </w:r>
      <w:r w:rsidR="00AC04A5" w:rsidRPr="009730B7">
        <w:rPr>
          <w:rFonts w:ascii="URW DIN" w:hAnsi="URW DIN"/>
          <w:sz w:val="20"/>
          <w:szCs w:val="20"/>
        </w:rPr>
        <w:t xml:space="preserve"> </w:t>
      </w:r>
      <w:r w:rsidR="000C6521" w:rsidRPr="009730B7">
        <w:rPr>
          <w:rFonts w:ascii="URW DIN" w:hAnsi="URW DIN"/>
          <w:sz w:val="20"/>
          <w:szCs w:val="20"/>
        </w:rPr>
        <w:t xml:space="preserve">efektywnym, niezakłóconym oraz bezpiecznym funkcjonowaniem </w:t>
      </w:r>
      <w:r w:rsidR="00B37453">
        <w:rPr>
          <w:rFonts w:ascii="URW DIN" w:hAnsi="URW DIN"/>
          <w:sz w:val="20"/>
          <w:szCs w:val="20"/>
        </w:rPr>
        <w:t>Systemu</w:t>
      </w:r>
      <w:r w:rsidR="000C6521" w:rsidRPr="009730B7">
        <w:rPr>
          <w:rFonts w:ascii="URW DIN" w:hAnsi="URW DIN"/>
          <w:sz w:val="20"/>
          <w:szCs w:val="20"/>
        </w:rPr>
        <w:t>.</w:t>
      </w:r>
    </w:p>
    <w:p w14:paraId="729D40FC" w14:textId="59177B1B" w:rsidR="00BF4C88" w:rsidRPr="009730B7" w:rsidRDefault="00BF4C88" w:rsidP="00F128F3">
      <w:pPr>
        <w:numPr>
          <w:ilvl w:val="0"/>
          <w:numId w:val="1"/>
        </w:numPr>
        <w:spacing w:before="240" w:after="120"/>
        <w:ind w:left="709" w:hanging="709"/>
        <w:jc w:val="center"/>
        <w:outlineLvl w:val="0"/>
        <w:rPr>
          <w:rFonts w:ascii="URW DIN" w:hAnsi="URW DIN" w:cs="Verdana"/>
          <w:b/>
          <w:sz w:val="20"/>
          <w:szCs w:val="20"/>
        </w:rPr>
      </w:pPr>
      <w:bookmarkStart w:id="25" w:name="_Toc518322929"/>
      <w:bookmarkStart w:id="26" w:name="_Toc158725080"/>
      <w:bookmarkStart w:id="27" w:name="_Toc144291562"/>
      <w:bookmarkStart w:id="28" w:name="_Toc214007426"/>
      <w:r w:rsidRPr="009730B7">
        <w:rPr>
          <w:rFonts w:ascii="URW DIN" w:hAnsi="URW DIN" w:cs="Verdana"/>
          <w:b/>
          <w:sz w:val="20"/>
          <w:szCs w:val="20"/>
        </w:rPr>
        <w:t xml:space="preserve">WYMAGANIA W ZAKRESIE BEZPIECZEŃSTWA </w:t>
      </w:r>
      <w:r w:rsidR="004D544F" w:rsidRPr="009730B7">
        <w:rPr>
          <w:rFonts w:ascii="URW DIN" w:hAnsi="URW DIN" w:cs="Verdana"/>
          <w:b/>
          <w:sz w:val="20"/>
          <w:szCs w:val="20"/>
        </w:rPr>
        <w:t>I</w:t>
      </w:r>
      <w:r w:rsidR="005925D5" w:rsidRPr="009730B7">
        <w:rPr>
          <w:rFonts w:ascii="URW DIN" w:hAnsi="URW DIN" w:cs="Verdana"/>
          <w:b/>
          <w:sz w:val="20"/>
          <w:szCs w:val="20"/>
        </w:rPr>
        <w:t xml:space="preserve"> WARUNKÓW TECHNICZNYCH </w:t>
      </w:r>
      <w:bookmarkEnd w:id="25"/>
      <w:r w:rsidR="00B37453">
        <w:rPr>
          <w:rFonts w:ascii="URW DIN" w:hAnsi="URW DIN" w:cs="Verdana"/>
          <w:b/>
          <w:sz w:val="20"/>
          <w:szCs w:val="20"/>
        </w:rPr>
        <w:t>SYSTEMU</w:t>
      </w:r>
      <w:bookmarkEnd w:id="26"/>
      <w:bookmarkEnd w:id="27"/>
      <w:bookmarkEnd w:id="28"/>
    </w:p>
    <w:p w14:paraId="15D2E961" w14:textId="74DA947F" w:rsidR="00B63B5F" w:rsidRPr="009730B7" w:rsidRDefault="00B63B5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Wykonawca jest zobowiązany do wdrożenia środków bezpieczeństwa (technicznych i</w:t>
      </w:r>
      <w:r w:rsidR="002B0DB3" w:rsidRPr="009730B7">
        <w:rPr>
          <w:rFonts w:ascii="URW DIN" w:hAnsi="URW DIN"/>
          <w:sz w:val="20"/>
          <w:szCs w:val="20"/>
        </w:rPr>
        <w:t> </w:t>
      </w:r>
      <w:r w:rsidRPr="009730B7">
        <w:rPr>
          <w:rFonts w:ascii="URW DIN" w:hAnsi="URW DIN"/>
          <w:sz w:val="20"/>
          <w:szCs w:val="20"/>
        </w:rPr>
        <w:t xml:space="preserve">operacyjnych) </w:t>
      </w:r>
      <w:r w:rsidR="00802860" w:rsidRPr="009730B7">
        <w:rPr>
          <w:rFonts w:ascii="URW DIN" w:hAnsi="URW DIN"/>
          <w:sz w:val="20"/>
          <w:szCs w:val="20"/>
        </w:rPr>
        <w:t xml:space="preserve">zgodnie ze standardami obowiązującymi w tym zakresie </w:t>
      </w:r>
      <w:r w:rsidRPr="009730B7">
        <w:rPr>
          <w:rFonts w:ascii="URW DIN" w:hAnsi="URW DIN"/>
          <w:sz w:val="20"/>
          <w:szCs w:val="20"/>
        </w:rPr>
        <w:t xml:space="preserve">w celu zapewnienia </w:t>
      </w:r>
      <w:r w:rsidR="00802860" w:rsidRPr="009730B7">
        <w:rPr>
          <w:rFonts w:ascii="URW DIN" w:hAnsi="URW DIN"/>
          <w:sz w:val="20"/>
          <w:szCs w:val="20"/>
        </w:rPr>
        <w:t xml:space="preserve">niezakłóconego </w:t>
      </w:r>
      <w:r w:rsidR="00A50B03" w:rsidRPr="009730B7">
        <w:rPr>
          <w:rFonts w:ascii="URW DIN" w:hAnsi="URW DIN"/>
          <w:sz w:val="20"/>
          <w:szCs w:val="20"/>
        </w:rPr>
        <w:t xml:space="preserve">funkcjonowania </w:t>
      </w:r>
      <w:r w:rsidR="00B37453">
        <w:rPr>
          <w:rFonts w:ascii="URW DIN" w:hAnsi="URW DIN"/>
          <w:sz w:val="20"/>
          <w:szCs w:val="20"/>
        </w:rPr>
        <w:t>Systemu</w:t>
      </w:r>
      <w:r w:rsidR="001B2AA6" w:rsidRPr="009730B7">
        <w:rPr>
          <w:rFonts w:ascii="URW DIN" w:hAnsi="URW DIN"/>
          <w:sz w:val="20"/>
          <w:szCs w:val="20"/>
        </w:rPr>
        <w:t xml:space="preserve"> </w:t>
      </w:r>
      <w:r w:rsidR="00A50B03" w:rsidRPr="009730B7">
        <w:rPr>
          <w:rFonts w:ascii="URW DIN" w:hAnsi="URW DIN"/>
          <w:sz w:val="20"/>
          <w:szCs w:val="20"/>
        </w:rPr>
        <w:t>w</w:t>
      </w:r>
      <w:r w:rsidR="000D1509" w:rsidRPr="009730B7">
        <w:rPr>
          <w:rFonts w:ascii="URW DIN" w:hAnsi="URW DIN"/>
          <w:sz w:val="20"/>
          <w:szCs w:val="20"/>
        </w:rPr>
        <w:t xml:space="preserve"> </w:t>
      </w:r>
      <w:r w:rsidR="00A00D84" w:rsidRPr="009730B7">
        <w:rPr>
          <w:rFonts w:ascii="URW DIN" w:hAnsi="URW DIN"/>
          <w:sz w:val="20"/>
          <w:szCs w:val="20"/>
        </w:rPr>
        <w:t xml:space="preserve">ramach </w:t>
      </w:r>
      <w:r w:rsidR="005810F2" w:rsidRPr="009730B7">
        <w:rPr>
          <w:rFonts w:ascii="URW DIN" w:hAnsi="URW DIN"/>
          <w:sz w:val="20"/>
          <w:szCs w:val="20"/>
        </w:rPr>
        <w:t xml:space="preserve">gwarancji oraz </w:t>
      </w:r>
      <w:r w:rsidR="00802860" w:rsidRPr="009730B7">
        <w:rPr>
          <w:rFonts w:ascii="URW DIN" w:hAnsi="URW DIN"/>
          <w:sz w:val="20"/>
          <w:szCs w:val="20"/>
        </w:rPr>
        <w:t xml:space="preserve">świadczenia </w:t>
      </w:r>
      <w:r w:rsidR="00EE33FE" w:rsidRPr="009730B7">
        <w:rPr>
          <w:rFonts w:ascii="URW DIN" w:hAnsi="URW DIN"/>
          <w:sz w:val="20"/>
          <w:szCs w:val="20"/>
        </w:rPr>
        <w:t>Opieki Serwisowej Posprzedażowej</w:t>
      </w:r>
      <w:r w:rsidR="00802860" w:rsidRPr="009730B7">
        <w:rPr>
          <w:rFonts w:ascii="URW DIN" w:hAnsi="URW DIN"/>
          <w:sz w:val="20"/>
          <w:szCs w:val="20"/>
        </w:rPr>
        <w:t xml:space="preserve">. </w:t>
      </w:r>
    </w:p>
    <w:p w14:paraId="6C672094" w14:textId="30A0C116" w:rsidR="00D332C2" w:rsidRPr="009730B7" w:rsidRDefault="005925D5"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Poza innymi wymogami określonymi w niniejszej Umowie</w:t>
      </w:r>
      <w:r w:rsidR="006A7551" w:rsidRPr="009730B7">
        <w:rPr>
          <w:rFonts w:ascii="URW DIN" w:hAnsi="URW DIN"/>
          <w:sz w:val="20"/>
          <w:szCs w:val="20"/>
        </w:rPr>
        <w:t xml:space="preserve">, </w:t>
      </w:r>
      <w:r w:rsidRPr="009730B7">
        <w:rPr>
          <w:rFonts w:ascii="URW DIN" w:hAnsi="URW DIN"/>
          <w:sz w:val="20"/>
          <w:szCs w:val="20"/>
        </w:rPr>
        <w:t>Wykonawca powinien zapewnić</w:t>
      </w:r>
      <w:r w:rsidR="00076780" w:rsidRPr="009730B7">
        <w:rPr>
          <w:rFonts w:ascii="URW DIN" w:hAnsi="URW DIN"/>
          <w:sz w:val="20"/>
          <w:szCs w:val="20"/>
        </w:rPr>
        <w:t>,</w:t>
      </w:r>
      <w:r w:rsidRPr="009730B7">
        <w:rPr>
          <w:rFonts w:ascii="URW DIN" w:hAnsi="URW DIN"/>
          <w:sz w:val="20"/>
          <w:szCs w:val="20"/>
        </w:rPr>
        <w:t xml:space="preserve"> by</w:t>
      </w:r>
      <w:r w:rsidR="0002099F" w:rsidRPr="009730B7">
        <w:rPr>
          <w:rFonts w:ascii="URW DIN" w:hAnsi="URW DIN"/>
          <w:sz w:val="20"/>
          <w:szCs w:val="20"/>
        </w:rPr>
        <w:t xml:space="preserve"> z chwilą Wdrożenia</w:t>
      </w:r>
      <w:r w:rsidR="0053624D" w:rsidRPr="009730B7">
        <w:rPr>
          <w:rFonts w:ascii="URW DIN" w:hAnsi="URW DIN"/>
          <w:sz w:val="20"/>
          <w:szCs w:val="20"/>
        </w:rPr>
        <w:t xml:space="preserve"> </w:t>
      </w:r>
      <w:proofErr w:type="spellStart"/>
      <w:r w:rsidR="00B37453">
        <w:rPr>
          <w:rFonts w:ascii="URW DIN" w:hAnsi="URW DIN"/>
          <w:sz w:val="20"/>
          <w:szCs w:val="20"/>
        </w:rPr>
        <w:t>SOSiR</w:t>
      </w:r>
      <w:proofErr w:type="spellEnd"/>
      <w:r w:rsidR="0053624D" w:rsidRPr="00442A9F">
        <w:rPr>
          <w:rFonts w:ascii="URW DIN" w:hAnsi="URW DIN"/>
          <w:sz w:val="20"/>
          <w:szCs w:val="20"/>
        </w:rPr>
        <w:t>,</w:t>
      </w:r>
      <w:r w:rsidRPr="00442A9F">
        <w:rPr>
          <w:rFonts w:ascii="URW DIN" w:hAnsi="URW DIN"/>
          <w:sz w:val="20"/>
          <w:szCs w:val="20"/>
        </w:rPr>
        <w:t xml:space="preserve"> </w:t>
      </w:r>
      <w:r w:rsidR="00B37453">
        <w:rPr>
          <w:rFonts w:ascii="URW DIN" w:hAnsi="URW DIN"/>
          <w:sz w:val="20"/>
          <w:szCs w:val="20"/>
        </w:rPr>
        <w:t>System</w:t>
      </w:r>
      <w:r w:rsidR="00E93A78" w:rsidRPr="00442A9F">
        <w:rPr>
          <w:rFonts w:ascii="URW DIN" w:hAnsi="URW DIN"/>
          <w:sz w:val="20"/>
          <w:szCs w:val="20"/>
        </w:rPr>
        <w:t xml:space="preserve"> </w:t>
      </w:r>
      <w:r w:rsidRPr="00442A9F">
        <w:rPr>
          <w:rFonts w:ascii="URW DIN" w:hAnsi="URW DIN"/>
          <w:sz w:val="20"/>
          <w:szCs w:val="20"/>
        </w:rPr>
        <w:t>spełniał</w:t>
      </w:r>
      <w:r w:rsidRPr="009730B7">
        <w:rPr>
          <w:rFonts w:ascii="URW DIN" w:hAnsi="URW DIN"/>
          <w:sz w:val="20"/>
          <w:szCs w:val="20"/>
        </w:rPr>
        <w:t xml:space="preserve"> wymogi funkcjonowania dla systemu informatycznego przewidziane w</w:t>
      </w:r>
      <w:r w:rsidR="00995256" w:rsidRPr="009730B7">
        <w:rPr>
          <w:rFonts w:ascii="URW DIN" w:hAnsi="URW DIN"/>
          <w:sz w:val="20"/>
          <w:szCs w:val="20"/>
        </w:rPr>
        <w:t xml:space="preserve"> </w:t>
      </w:r>
      <w:r w:rsidR="009E29D4" w:rsidRPr="009730B7">
        <w:rPr>
          <w:rFonts w:ascii="URW DIN" w:hAnsi="URW DIN"/>
          <w:sz w:val="20"/>
          <w:szCs w:val="20"/>
        </w:rPr>
        <w:t>obowiązujących na dzień Wdrożenia</w:t>
      </w:r>
      <w:r w:rsidR="002A22EE">
        <w:rPr>
          <w:rFonts w:ascii="URW DIN" w:hAnsi="URW DIN"/>
          <w:sz w:val="20"/>
          <w:szCs w:val="20"/>
        </w:rPr>
        <w:t xml:space="preserve"> </w:t>
      </w:r>
      <w:proofErr w:type="spellStart"/>
      <w:r w:rsidR="00B37453">
        <w:rPr>
          <w:rFonts w:ascii="URW DIN" w:hAnsi="URW DIN"/>
          <w:sz w:val="20"/>
          <w:szCs w:val="20"/>
        </w:rPr>
        <w:t>SOSiR</w:t>
      </w:r>
      <w:proofErr w:type="spellEnd"/>
      <w:r w:rsidR="002A22EE">
        <w:rPr>
          <w:rFonts w:ascii="URW DIN" w:hAnsi="URW DIN"/>
          <w:sz w:val="20"/>
          <w:szCs w:val="20"/>
        </w:rPr>
        <w:t xml:space="preserve"> </w:t>
      </w:r>
      <w:r w:rsidR="009E29D4" w:rsidRPr="009730B7">
        <w:rPr>
          <w:rFonts w:ascii="URW DIN" w:hAnsi="URW DIN"/>
          <w:sz w:val="20"/>
          <w:szCs w:val="20"/>
        </w:rPr>
        <w:t>regulacjach prawnych, w tym</w:t>
      </w:r>
      <w:r w:rsidR="00DD1326" w:rsidRPr="009730B7">
        <w:rPr>
          <w:rFonts w:ascii="URW DIN" w:hAnsi="URW DIN"/>
          <w:sz w:val="20"/>
          <w:szCs w:val="20"/>
        </w:rPr>
        <w:t xml:space="preserve"> w szczególno</w:t>
      </w:r>
      <w:r w:rsidR="00D332C2" w:rsidRPr="009730B7">
        <w:rPr>
          <w:rFonts w:ascii="URW DIN" w:hAnsi="URW DIN"/>
          <w:sz w:val="20"/>
          <w:szCs w:val="20"/>
        </w:rPr>
        <w:t>ści:</w:t>
      </w:r>
      <w:r w:rsidR="009E29D4" w:rsidRPr="009730B7">
        <w:rPr>
          <w:rFonts w:ascii="URW DIN" w:hAnsi="URW DIN"/>
          <w:sz w:val="20"/>
          <w:szCs w:val="20"/>
        </w:rPr>
        <w:t xml:space="preserve"> </w:t>
      </w:r>
    </w:p>
    <w:p w14:paraId="7B2D4B49" w14:textId="58640D6D" w:rsidR="00D332C2" w:rsidRPr="009730B7" w:rsidRDefault="009E29D4" w:rsidP="00F128F3">
      <w:pPr>
        <w:numPr>
          <w:ilvl w:val="0"/>
          <w:numId w:val="31"/>
        </w:numPr>
        <w:tabs>
          <w:tab w:val="clear" w:pos="1778"/>
          <w:tab w:val="num" w:pos="1701"/>
        </w:tabs>
        <w:suppressAutoHyphens/>
        <w:spacing w:before="120"/>
        <w:ind w:left="1701"/>
        <w:jc w:val="both"/>
        <w:rPr>
          <w:rFonts w:ascii="URW DIN" w:hAnsi="URW DIN"/>
          <w:sz w:val="20"/>
          <w:szCs w:val="20"/>
        </w:rPr>
      </w:pPr>
      <w:r w:rsidRPr="009730B7">
        <w:rPr>
          <w:rFonts w:ascii="URW DIN" w:hAnsi="URW DIN"/>
          <w:sz w:val="20"/>
          <w:szCs w:val="20"/>
        </w:rPr>
        <w:t>z zakresu ochrony danych osobowych</w:t>
      </w:r>
      <w:r w:rsidR="00D332C2" w:rsidRPr="009730B7">
        <w:rPr>
          <w:rFonts w:ascii="URW DIN" w:hAnsi="URW DIN"/>
          <w:sz w:val="20"/>
          <w:szCs w:val="20"/>
        </w:rPr>
        <w:t xml:space="preserve"> (</w:t>
      </w:r>
      <w:r w:rsidR="00D332C2" w:rsidRPr="009730B7">
        <w:rPr>
          <w:rFonts w:ascii="URW DIN" w:hAnsi="URW DIN" w:cs="A"/>
          <w:bCs/>
          <w:sz w:val="20"/>
          <w:szCs w:val="20"/>
        </w:rPr>
        <w:t>w szczególności Rozporządz</w:t>
      </w:r>
      <w:r w:rsidR="00E76A5F" w:rsidRPr="009730B7">
        <w:rPr>
          <w:rFonts w:ascii="URW DIN" w:hAnsi="URW DIN" w:cs="A"/>
          <w:bCs/>
          <w:sz w:val="20"/>
          <w:szCs w:val="20"/>
        </w:rPr>
        <w:t xml:space="preserve">enia Parlamentu Europejskiego i </w:t>
      </w:r>
      <w:r w:rsidR="00D332C2" w:rsidRPr="009730B7">
        <w:rPr>
          <w:rFonts w:ascii="URW DIN" w:hAnsi="URW DIN" w:cs="A"/>
          <w:bCs/>
          <w:sz w:val="20"/>
          <w:szCs w:val="20"/>
        </w:rPr>
        <w:t>rady (</w:t>
      </w:r>
      <w:r w:rsidR="00E76A5F" w:rsidRPr="009730B7">
        <w:rPr>
          <w:rFonts w:ascii="URW DIN" w:hAnsi="URW DIN" w:cs="A"/>
          <w:bCs/>
          <w:sz w:val="20"/>
          <w:szCs w:val="20"/>
        </w:rPr>
        <w:t xml:space="preserve">UE) 2016/679 z </w:t>
      </w:r>
      <w:r w:rsidR="00D332C2" w:rsidRPr="009730B7">
        <w:rPr>
          <w:rFonts w:ascii="URW DIN" w:hAnsi="URW DIN" w:cs="A"/>
          <w:bCs/>
          <w:sz w:val="20"/>
          <w:szCs w:val="20"/>
        </w:rPr>
        <w:t>dnia 27 kwietnia 2016 r. w sp</w:t>
      </w:r>
      <w:r w:rsidR="00E76A5F" w:rsidRPr="009730B7">
        <w:rPr>
          <w:rFonts w:ascii="URW DIN" w:hAnsi="URW DIN" w:cs="A"/>
          <w:bCs/>
          <w:sz w:val="20"/>
          <w:szCs w:val="20"/>
        </w:rPr>
        <w:t xml:space="preserve">rawie ochrony osób fizycznych w </w:t>
      </w:r>
      <w:r w:rsidR="00D332C2" w:rsidRPr="009730B7">
        <w:rPr>
          <w:rFonts w:ascii="URW DIN" w:hAnsi="URW DIN" w:cs="A"/>
          <w:bCs/>
          <w:sz w:val="20"/>
          <w:szCs w:val="20"/>
        </w:rPr>
        <w:t>związku z przetwarzaniem danych osobowych i</w:t>
      </w:r>
      <w:r w:rsidR="0053624D" w:rsidRPr="009730B7">
        <w:rPr>
          <w:rFonts w:ascii="URW DIN" w:hAnsi="URW DIN" w:cs="A"/>
          <w:bCs/>
          <w:sz w:val="20"/>
          <w:szCs w:val="20"/>
        </w:rPr>
        <w:t xml:space="preserve"> w </w:t>
      </w:r>
      <w:r w:rsidR="00D332C2" w:rsidRPr="009730B7">
        <w:rPr>
          <w:rFonts w:ascii="URW DIN" w:hAnsi="URW DIN" w:cs="A"/>
          <w:bCs/>
          <w:sz w:val="20"/>
          <w:szCs w:val="20"/>
        </w:rPr>
        <w:t>sprawie swobodnego przepływu takich danych oraz uchylenia dyrektywy 95/46/WE);</w:t>
      </w:r>
    </w:p>
    <w:p w14:paraId="1AD270DF" w14:textId="5F4C21DF" w:rsidR="000775D5" w:rsidRPr="009730B7" w:rsidRDefault="006A7551" w:rsidP="00F128F3">
      <w:pPr>
        <w:numPr>
          <w:ilvl w:val="0"/>
          <w:numId w:val="31"/>
        </w:numPr>
        <w:tabs>
          <w:tab w:val="clear" w:pos="1778"/>
          <w:tab w:val="num" w:pos="1701"/>
        </w:tabs>
        <w:suppressAutoHyphens/>
        <w:spacing w:before="120"/>
        <w:ind w:left="1701"/>
        <w:jc w:val="both"/>
        <w:rPr>
          <w:rFonts w:ascii="URW DIN" w:hAnsi="URW DIN"/>
          <w:sz w:val="20"/>
          <w:szCs w:val="20"/>
        </w:rPr>
      </w:pPr>
      <w:r w:rsidRPr="009730B7">
        <w:rPr>
          <w:rFonts w:ascii="URW DIN" w:hAnsi="URW DIN" w:cs="A"/>
          <w:bCs/>
          <w:sz w:val="20"/>
          <w:szCs w:val="20"/>
        </w:rPr>
        <w:t>wymagań dla rejestrów publicznych i wymiany informacji w postaci elektronicznej oraz minimalnych wymagań dla systemów teleinfo</w:t>
      </w:r>
      <w:r w:rsidR="00A50B03" w:rsidRPr="009730B7">
        <w:rPr>
          <w:rFonts w:ascii="URW DIN" w:hAnsi="URW DIN" w:cs="A"/>
          <w:bCs/>
          <w:sz w:val="20"/>
          <w:szCs w:val="20"/>
        </w:rPr>
        <w:t>rmatycznych</w:t>
      </w:r>
      <w:r w:rsidR="00D332C2" w:rsidRPr="009730B7">
        <w:rPr>
          <w:rFonts w:ascii="URW DIN" w:hAnsi="URW DIN" w:cs="A"/>
          <w:bCs/>
          <w:sz w:val="20"/>
          <w:szCs w:val="20"/>
        </w:rPr>
        <w:t xml:space="preserve"> i p</w:t>
      </w:r>
      <w:r w:rsidR="0053624D" w:rsidRPr="009730B7">
        <w:rPr>
          <w:rFonts w:ascii="URW DIN" w:hAnsi="URW DIN" w:cs="A"/>
          <w:bCs/>
          <w:sz w:val="20"/>
          <w:szCs w:val="20"/>
        </w:rPr>
        <w:t>odmiotów wykonujących zadania p</w:t>
      </w:r>
      <w:r w:rsidR="00D332C2" w:rsidRPr="009730B7">
        <w:rPr>
          <w:rFonts w:ascii="URW DIN" w:hAnsi="URW DIN" w:cs="A"/>
          <w:bCs/>
          <w:sz w:val="20"/>
          <w:szCs w:val="20"/>
        </w:rPr>
        <w:t>ubliczne,</w:t>
      </w:r>
      <w:r w:rsidR="00A50B03" w:rsidRPr="009730B7">
        <w:rPr>
          <w:rFonts w:ascii="URW DIN" w:hAnsi="URW DIN" w:cs="A"/>
          <w:bCs/>
          <w:sz w:val="20"/>
          <w:szCs w:val="20"/>
        </w:rPr>
        <w:t xml:space="preserve"> </w:t>
      </w:r>
      <w:r w:rsidR="00E76A5F" w:rsidRPr="009730B7">
        <w:rPr>
          <w:rFonts w:ascii="URW DIN" w:hAnsi="URW DIN" w:cs="A"/>
          <w:bCs/>
          <w:sz w:val="20"/>
          <w:szCs w:val="20"/>
        </w:rPr>
        <w:t>w</w:t>
      </w:r>
      <w:r w:rsidR="000D1509" w:rsidRPr="009730B7">
        <w:rPr>
          <w:rFonts w:ascii="URW DIN" w:hAnsi="URW DIN" w:cs="A"/>
          <w:bCs/>
          <w:sz w:val="20"/>
          <w:szCs w:val="20"/>
        </w:rPr>
        <w:t xml:space="preserve"> </w:t>
      </w:r>
      <w:r w:rsidR="0053624D" w:rsidRPr="009730B7">
        <w:rPr>
          <w:rFonts w:ascii="URW DIN" w:hAnsi="URW DIN" w:cs="A"/>
          <w:bCs/>
          <w:sz w:val="20"/>
          <w:szCs w:val="20"/>
        </w:rPr>
        <w:t xml:space="preserve">tym w szczególności </w:t>
      </w:r>
      <w:r w:rsidR="0053624D" w:rsidRPr="009730B7">
        <w:rPr>
          <w:rFonts w:ascii="URW DIN" w:hAnsi="URW DIN"/>
          <w:sz w:val="20"/>
          <w:szCs w:val="20"/>
        </w:rPr>
        <w:t>wymagań dotyczących interoperacyjności systemów teleinformatycznych i rejestrów publicznych, zapewniających jak największą dostępność systemów teleinformatycznych, w tym możliwość ich niezakłóconej obsługi przez osoby dotknięte niepełnosprawnościami,</w:t>
      </w:r>
      <w:r w:rsidR="0053624D" w:rsidRPr="009730B7" w:rsidDel="00D332C2">
        <w:rPr>
          <w:rFonts w:ascii="URW DIN" w:hAnsi="URW DIN" w:cs="A"/>
          <w:bCs/>
          <w:sz w:val="20"/>
          <w:szCs w:val="20"/>
        </w:rPr>
        <w:t xml:space="preserve"> </w:t>
      </w:r>
    </w:p>
    <w:p w14:paraId="3F187289" w14:textId="73E58802" w:rsidR="0002099F" w:rsidRPr="009730B7" w:rsidRDefault="00D332C2" w:rsidP="00F128F3">
      <w:pPr>
        <w:numPr>
          <w:ilvl w:val="0"/>
          <w:numId w:val="31"/>
        </w:numPr>
        <w:tabs>
          <w:tab w:val="clear" w:pos="1778"/>
          <w:tab w:val="num" w:pos="1701"/>
        </w:tabs>
        <w:suppressAutoHyphens/>
        <w:spacing w:before="120"/>
        <w:ind w:left="1701"/>
        <w:jc w:val="both"/>
        <w:rPr>
          <w:rFonts w:ascii="URW DIN" w:hAnsi="URW DIN"/>
          <w:sz w:val="20"/>
          <w:szCs w:val="20"/>
        </w:rPr>
      </w:pPr>
      <w:r w:rsidRPr="009730B7">
        <w:rPr>
          <w:rFonts w:ascii="URW DIN" w:hAnsi="URW DIN"/>
          <w:sz w:val="20"/>
          <w:szCs w:val="20"/>
        </w:rPr>
        <w:t>wymagań</w:t>
      </w:r>
      <w:r w:rsidR="0002099F" w:rsidRPr="009730B7">
        <w:rPr>
          <w:rFonts w:ascii="URW DIN" w:hAnsi="URW DIN"/>
          <w:sz w:val="20"/>
          <w:szCs w:val="20"/>
        </w:rPr>
        <w:t xml:space="preserve"> dla kontroli działania systemów teleinformatycznych używanych do realizacji zadań publicznych</w:t>
      </w:r>
      <w:r w:rsidR="0053624D" w:rsidRPr="009730B7">
        <w:rPr>
          <w:rFonts w:ascii="URW DIN" w:hAnsi="URW DIN"/>
          <w:sz w:val="20"/>
          <w:szCs w:val="20"/>
        </w:rPr>
        <w:t>.</w:t>
      </w:r>
    </w:p>
    <w:p w14:paraId="27EEB761" w14:textId="51FC8C0D" w:rsidR="001525E7" w:rsidRPr="009730B7" w:rsidRDefault="00A00D84" w:rsidP="00F128F3">
      <w:pPr>
        <w:numPr>
          <w:ilvl w:val="1"/>
          <w:numId w:val="1"/>
        </w:numPr>
        <w:spacing w:before="240" w:after="120"/>
        <w:ind w:left="1080" w:hanging="720"/>
        <w:jc w:val="both"/>
        <w:rPr>
          <w:rFonts w:ascii="URW DIN" w:hAnsi="URW DIN" w:cs="Verdana"/>
          <w:b/>
          <w:sz w:val="20"/>
          <w:szCs w:val="20"/>
        </w:rPr>
      </w:pPr>
      <w:r w:rsidRPr="009730B7">
        <w:rPr>
          <w:rFonts w:ascii="URW DIN" w:hAnsi="URW DIN"/>
          <w:sz w:val="20"/>
          <w:szCs w:val="20"/>
        </w:rPr>
        <w:t xml:space="preserve">Wykonawca jest zobowiązany również do uwzględnienia wymogów wynikających ze specyfiki wdrażania projektów współfinansowanych </w:t>
      </w:r>
      <w:r w:rsidR="00A50B03" w:rsidRPr="009730B7">
        <w:rPr>
          <w:rFonts w:ascii="URW DIN" w:hAnsi="URW DIN"/>
          <w:sz w:val="20"/>
          <w:szCs w:val="20"/>
        </w:rPr>
        <w:t>z</w:t>
      </w:r>
      <w:r w:rsidR="008364E7" w:rsidRPr="009730B7">
        <w:rPr>
          <w:rFonts w:ascii="URW DIN" w:hAnsi="URW DIN"/>
          <w:sz w:val="20"/>
          <w:szCs w:val="20"/>
        </w:rPr>
        <w:t xml:space="preserve"> </w:t>
      </w:r>
      <w:r w:rsidR="00743155" w:rsidRPr="009730B7">
        <w:rPr>
          <w:rFonts w:ascii="URW DIN" w:hAnsi="URW DIN"/>
          <w:sz w:val="20"/>
          <w:szCs w:val="20"/>
        </w:rPr>
        <w:t>funduszy unijnych</w:t>
      </w:r>
      <w:r w:rsidRPr="009730B7">
        <w:rPr>
          <w:rFonts w:ascii="URW DIN" w:hAnsi="URW DIN"/>
          <w:sz w:val="20"/>
          <w:szCs w:val="20"/>
        </w:rPr>
        <w:t>, w tym w</w:t>
      </w:r>
      <w:r w:rsidR="005F5F20" w:rsidRPr="009730B7">
        <w:rPr>
          <w:rFonts w:ascii="URW DIN" w:hAnsi="URW DIN"/>
          <w:sz w:val="20"/>
          <w:szCs w:val="20"/>
        </w:rPr>
        <w:t> </w:t>
      </w:r>
      <w:r w:rsidRPr="009730B7">
        <w:rPr>
          <w:rFonts w:ascii="URW DIN" w:hAnsi="URW DIN"/>
          <w:sz w:val="20"/>
          <w:szCs w:val="20"/>
        </w:rPr>
        <w:t>szczególności oznakowania interfejsu zgodn</w:t>
      </w:r>
      <w:r w:rsidR="00D63F90" w:rsidRPr="009730B7">
        <w:rPr>
          <w:rFonts w:ascii="URW DIN" w:hAnsi="URW DIN"/>
          <w:sz w:val="20"/>
          <w:szCs w:val="20"/>
        </w:rPr>
        <w:t>i</w:t>
      </w:r>
      <w:r w:rsidR="00A50B03" w:rsidRPr="009730B7">
        <w:rPr>
          <w:rFonts w:ascii="URW DIN" w:hAnsi="URW DIN"/>
          <w:sz w:val="20"/>
          <w:szCs w:val="20"/>
        </w:rPr>
        <w:t>e z</w:t>
      </w:r>
      <w:r w:rsidR="008364E7" w:rsidRPr="009730B7">
        <w:rPr>
          <w:rFonts w:ascii="URW DIN" w:hAnsi="URW DIN"/>
          <w:sz w:val="20"/>
          <w:szCs w:val="20"/>
        </w:rPr>
        <w:t xml:space="preserve"> </w:t>
      </w:r>
      <w:r w:rsidRPr="009730B7">
        <w:rPr>
          <w:rFonts w:ascii="URW DIN" w:hAnsi="URW DIN"/>
          <w:sz w:val="20"/>
          <w:szCs w:val="20"/>
        </w:rPr>
        <w:t xml:space="preserve">wytycznymi do informacji i promocji oraz </w:t>
      </w:r>
      <w:r w:rsidR="00853087" w:rsidRPr="009730B7">
        <w:rPr>
          <w:rFonts w:ascii="URW DIN" w:hAnsi="URW DIN"/>
          <w:sz w:val="20"/>
          <w:szCs w:val="20"/>
        </w:rPr>
        <w:t xml:space="preserve">wprowadzenia rozwiązań informatycznych umożliwiających monitorowanie osiągnięcia wskaźników rezultatu. Wymogi </w:t>
      </w:r>
      <w:r w:rsidR="009A6D5A" w:rsidRPr="009730B7">
        <w:rPr>
          <w:rFonts w:ascii="URW DIN" w:hAnsi="URW DIN"/>
          <w:sz w:val="20"/>
          <w:szCs w:val="20"/>
        </w:rPr>
        <w:t xml:space="preserve">w </w:t>
      </w:r>
      <w:r w:rsidR="00853087" w:rsidRPr="009730B7">
        <w:rPr>
          <w:rFonts w:ascii="URW DIN" w:hAnsi="URW DIN"/>
          <w:sz w:val="20"/>
          <w:szCs w:val="20"/>
        </w:rPr>
        <w:t xml:space="preserve">tym zakresie zostały opisane w </w:t>
      </w:r>
      <w:r w:rsidR="004711D9" w:rsidRPr="009730B7">
        <w:rPr>
          <w:rFonts w:ascii="URW DIN" w:hAnsi="URW DIN"/>
          <w:sz w:val="20"/>
          <w:szCs w:val="20"/>
        </w:rPr>
        <w:t>Specyfikacji Istotnych Warunków Zamówienia</w:t>
      </w:r>
      <w:r w:rsidR="004711D9" w:rsidRPr="009730B7" w:rsidDel="004711D9">
        <w:rPr>
          <w:rFonts w:ascii="URW DIN" w:hAnsi="URW DIN"/>
          <w:sz w:val="20"/>
          <w:szCs w:val="20"/>
        </w:rPr>
        <w:t xml:space="preserve"> </w:t>
      </w:r>
      <w:r w:rsidR="00A4561A" w:rsidRPr="009730B7">
        <w:rPr>
          <w:rFonts w:ascii="URW DIN" w:hAnsi="URW DIN"/>
          <w:sz w:val="20"/>
          <w:szCs w:val="20"/>
        </w:rPr>
        <w:t xml:space="preserve">stanowiącej Załącznik 1 </w:t>
      </w:r>
      <w:r w:rsidR="009C21AD" w:rsidRPr="009730B7">
        <w:rPr>
          <w:rFonts w:ascii="URW DIN" w:hAnsi="URW DIN"/>
          <w:sz w:val="20"/>
          <w:szCs w:val="20"/>
        </w:rPr>
        <w:t>oraz w</w:t>
      </w:r>
      <w:r w:rsidR="00087DDF" w:rsidRPr="009730B7">
        <w:rPr>
          <w:rFonts w:ascii="URW DIN" w:hAnsi="URW DIN"/>
          <w:sz w:val="20"/>
          <w:szCs w:val="20"/>
        </w:rPr>
        <w:t xml:space="preserve"> </w:t>
      </w:r>
      <w:r w:rsidR="009C21AD" w:rsidRPr="009730B7">
        <w:rPr>
          <w:rFonts w:ascii="URW DIN" w:hAnsi="URW DIN"/>
          <w:sz w:val="20"/>
          <w:szCs w:val="20"/>
        </w:rPr>
        <w:t xml:space="preserve">Załączniku </w:t>
      </w:r>
      <w:bookmarkStart w:id="29" w:name="_Toc257802805"/>
      <w:bookmarkStart w:id="30" w:name="_Toc275942395"/>
      <w:r w:rsidR="009D1783" w:rsidRPr="009730B7">
        <w:rPr>
          <w:rFonts w:ascii="URW DIN" w:hAnsi="URW DIN"/>
          <w:sz w:val="20"/>
          <w:szCs w:val="20"/>
        </w:rPr>
        <w:t>10</w:t>
      </w:r>
      <w:r w:rsidR="009C21AD" w:rsidRPr="009730B7">
        <w:rPr>
          <w:rFonts w:ascii="URW DIN" w:hAnsi="URW DIN"/>
          <w:sz w:val="20"/>
          <w:szCs w:val="20"/>
        </w:rPr>
        <w:t>.</w:t>
      </w:r>
    </w:p>
    <w:p w14:paraId="0BFDD444" w14:textId="5A4C08A4" w:rsidR="00B63B5F" w:rsidRPr="009730B7" w:rsidRDefault="005A6909" w:rsidP="00F128F3">
      <w:pPr>
        <w:numPr>
          <w:ilvl w:val="0"/>
          <w:numId w:val="1"/>
        </w:numPr>
        <w:spacing w:before="240" w:after="120"/>
        <w:ind w:left="0" w:firstLine="0"/>
        <w:jc w:val="center"/>
        <w:outlineLvl w:val="0"/>
        <w:rPr>
          <w:rFonts w:ascii="URW DIN" w:hAnsi="URW DIN" w:cs="Verdana"/>
          <w:b/>
          <w:sz w:val="20"/>
          <w:szCs w:val="20"/>
        </w:rPr>
      </w:pPr>
      <w:bookmarkStart w:id="31" w:name="_Toc518322930"/>
      <w:bookmarkStart w:id="32" w:name="_Toc144291563"/>
      <w:bookmarkStart w:id="33" w:name="_Toc158725081"/>
      <w:bookmarkStart w:id="34" w:name="_Toc214007427"/>
      <w:r w:rsidRPr="009730B7">
        <w:rPr>
          <w:rFonts w:ascii="URW DIN" w:hAnsi="URW DIN" w:cs="Verdana"/>
          <w:b/>
          <w:sz w:val="20"/>
          <w:szCs w:val="20"/>
        </w:rPr>
        <w:t>ETAPY</w:t>
      </w:r>
      <w:r w:rsidR="00B63B5F" w:rsidRPr="009730B7">
        <w:rPr>
          <w:rFonts w:ascii="URW DIN" w:hAnsi="URW DIN" w:cs="Verdana"/>
          <w:b/>
          <w:sz w:val="20"/>
          <w:szCs w:val="20"/>
        </w:rPr>
        <w:t xml:space="preserve"> REALIZACJI</w:t>
      </w:r>
      <w:bookmarkEnd w:id="29"/>
      <w:bookmarkEnd w:id="30"/>
      <w:bookmarkEnd w:id="31"/>
      <w:bookmarkEnd w:id="32"/>
      <w:bookmarkEnd w:id="33"/>
      <w:bookmarkEnd w:id="34"/>
    </w:p>
    <w:p w14:paraId="23C4E7E2" w14:textId="2F3A2E34" w:rsidR="00220AB7" w:rsidRPr="009730B7" w:rsidRDefault="005A6909" w:rsidP="00F128F3">
      <w:pPr>
        <w:numPr>
          <w:ilvl w:val="1"/>
          <w:numId w:val="1"/>
        </w:numPr>
        <w:spacing w:before="240" w:after="120"/>
        <w:ind w:left="1080" w:hanging="720"/>
        <w:jc w:val="both"/>
        <w:rPr>
          <w:rFonts w:ascii="URW DIN" w:hAnsi="URW DIN"/>
          <w:sz w:val="20"/>
          <w:szCs w:val="20"/>
        </w:rPr>
      </w:pPr>
      <w:bookmarkStart w:id="35" w:name="_Ref259810672"/>
      <w:r w:rsidRPr="009730B7">
        <w:rPr>
          <w:rFonts w:ascii="URW DIN" w:hAnsi="URW DIN"/>
          <w:sz w:val="20"/>
          <w:szCs w:val="20"/>
        </w:rPr>
        <w:t xml:space="preserve">Wykonawca dokona Wdrożenia </w:t>
      </w:r>
      <w:proofErr w:type="spellStart"/>
      <w:r w:rsidR="007B6308">
        <w:rPr>
          <w:rFonts w:ascii="URW DIN" w:hAnsi="URW DIN"/>
          <w:sz w:val="20"/>
          <w:szCs w:val="20"/>
        </w:rPr>
        <w:t>SOSiR</w:t>
      </w:r>
      <w:proofErr w:type="spellEnd"/>
      <w:r w:rsidR="00934147" w:rsidRPr="009730B7">
        <w:rPr>
          <w:rFonts w:ascii="URW DIN" w:hAnsi="URW DIN"/>
          <w:sz w:val="20"/>
          <w:szCs w:val="20"/>
        </w:rPr>
        <w:t xml:space="preserve"> </w:t>
      </w:r>
      <w:r w:rsidR="00416DCF" w:rsidRPr="009730B7">
        <w:rPr>
          <w:rFonts w:ascii="URW DIN" w:hAnsi="URW DIN"/>
          <w:sz w:val="20"/>
          <w:szCs w:val="20"/>
        </w:rPr>
        <w:t xml:space="preserve">etapowo, </w:t>
      </w:r>
      <w:r w:rsidRPr="009730B7">
        <w:rPr>
          <w:rFonts w:ascii="URW DIN" w:hAnsi="URW DIN"/>
          <w:sz w:val="20"/>
          <w:szCs w:val="20"/>
        </w:rPr>
        <w:t>w ramach odrębnych Etapów, w</w:t>
      </w:r>
      <w:r w:rsidR="007B6308">
        <w:rPr>
          <w:rFonts w:ascii="URW DIN" w:hAnsi="URW DIN"/>
          <w:sz w:val="20"/>
          <w:szCs w:val="20"/>
        </w:rPr>
        <w:t xml:space="preserve"> </w:t>
      </w:r>
      <w:r w:rsidRPr="009730B7">
        <w:rPr>
          <w:rFonts w:ascii="URW DIN" w:hAnsi="URW DIN"/>
          <w:sz w:val="20"/>
          <w:szCs w:val="20"/>
        </w:rPr>
        <w:t xml:space="preserve">terminach określonych w </w:t>
      </w:r>
      <w:r w:rsidR="008A3230" w:rsidRPr="009730B7">
        <w:rPr>
          <w:rFonts w:ascii="URW DIN" w:hAnsi="URW DIN"/>
          <w:sz w:val="20"/>
          <w:szCs w:val="20"/>
        </w:rPr>
        <w:t xml:space="preserve">Szczegółowym </w:t>
      </w:r>
      <w:r w:rsidRPr="009730B7">
        <w:rPr>
          <w:rFonts w:ascii="URW DIN" w:hAnsi="URW DIN"/>
          <w:sz w:val="20"/>
          <w:szCs w:val="20"/>
        </w:rPr>
        <w:t xml:space="preserve">Harmonogramie </w:t>
      </w:r>
      <w:r w:rsidR="00707167" w:rsidRPr="009730B7">
        <w:rPr>
          <w:rFonts w:ascii="URW DIN" w:hAnsi="URW DIN"/>
          <w:sz w:val="20"/>
          <w:szCs w:val="20"/>
        </w:rPr>
        <w:t>Realizacji Zamówienia</w:t>
      </w:r>
      <w:r w:rsidR="00330D1C" w:rsidRPr="009730B7">
        <w:rPr>
          <w:rFonts w:ascii="URW DIN" w:hAnsi="URW DIN"/>
          <w:sz w:val="20"/>
          <w:szCs w:val="20"/>
        </w:rPr>
        <w:t>.</w:t>
      </w:r>
      <w:r w:rsidRPr="009730B7">
        <w:rPr>
          <w:rFonts w:ascii="URW DIN" w:hAnsi="URW DIN"/>
          <w:sz w:val="20"/>
          <w:szCs w:val="20"/>
        </w:rPr>
        <w:t xml:space="preserve"> </w:t>
      </w:r>
      <w:r w:rsidR="0045470B" w:rsidRPr="009730B7">
        <w:rPr>
          <w:rFonts w:ascii="URW DIN" w:hAnsi="URW DIN"/>
          <w:sz w:val="20"/>
          <w:szCs w:val="20"/>
        </w:rPr>
        <w:t>Etapy w</w:t>
      </w:r>
      <w:r w:rsidR="00BB46F3" w:rsidRPr="009730B7">
        <w:rPr>
          <w:rFonts w:ascii="URW DIN" w:hAnsi="URW DIN"/>
          <w:sz w:val="20"/>
          <w:szCs w:val="20"/>
        </w:rPr>
        <w:t> </w:t>
      </w:r>
      <w:r w:rsidR="0045470B" w:rsidRPr="009730B7">
        <w:rPr>
          <w:rFonts w:ascii="URW DIN" w:hAnsi="URW DIN"/>
          <w:sz w:val="20"/>
          <w:szCs w:val="20"/>
        </w:rPr>
        <w:t xml:space="preserve">Szczegółowym Harmonogramie </w:t>
      </w:r>
      <w:r w:rsidR="002E1614" w:rsidRPr="009730B7">
        <w:rPr>
          <w:rFonts w:ascii="URW DIN" w:hAnsi="URW DIN"/>
          <w:sz w:val="20"/>
          <w:szCs w:val="20"/>
        </w:rPr>
        <w:t>Realizacji Zamówienia</w:t>
      </w:r>
      <w:r w:rsidR="0045470B" w:rsidRPr="009730B7">
        <w:rPr>
          <w:rFonts w:ascii="URW DIN" w:hAnsi="URW DIN"/>
          <w:sz w:val="20"/>
          <w:szCs w:val="20"/>
        </w:rPr>
        <w:t xml:space="preserve"> muszą być zgodne z Ramowym Harmonogramem </w:t>
      </w:r>
      <w:r w:rsidR="00707167" w:rsidRPr="009730B7">
        <w:rPr>
          <w:rFonts w:ascii="URW DIN" w:hAnsi="URW DIN"/>
          <w:sz w:val="20"/>
          <w:szCs w:val="20"/>
        </w:rPr>
        <w:t>Realizacji Zamówienia</w:t>
      </w:r>
      <w:r w:rsidR="0045470B" w:rsidRPr="009730B7">
        <w:rPr>
          <w:rFonts w:ascii="URW DIN" w:hAnsi="URW DIN"/>
          <w:sz w:val="20"/>
          <w:szCs w:val="20"/>
        </w:rPr>
        <w:t xml:space="preserve">. </w:t>
      </w:r>
    </w:p>
    <w:p w14:paraId="54007EE6" w14:textId="5823DD77" w:rsidR="005A6909" w:rsidRPr="009730B7" w:rsidRDefault="00220AB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Etap uznaje się za wykonany w chwili podpisania przez Strony </w:t>
      </w:r>
      <w:r w:rsidR="005A6909" w:rsidRPr="009730B7">
        <w:rPr>
          <w:rFonts w:ascii="URW DIN" w:hAnsi="URW DIN"/>
          <w:sz w:val="20"/>
          <w:szCs w:val="20"/>
        </w:rPr>
        <w:t xml:space="preserve">Protokołu Odbioru </w:t>
      </w:r>
      <w:r w:rsidR="00F20D0F" w:rsidRPr="009730B7">
        <w:rPr>
          <w:rFonts w:ascii="URW DIN" w:hAnsi="URW DIN"/>
          <w:sz w:val="20"/>
          <w:szCs w:val="20"/>
        </w:rPr>
        <w:t xml:space="preserve">danego </w:t>
      </w:r>
      <w:r w:rsidR="005A6909" w:rsidRPr="009730B7">
        <w:rPr>
          <w:rFonts w:ascii="URW DIN" w:hAnsi="URW DIN"/>
          <w:sz w:val="20"/>
          <w:szCs w:val="20"/>
        </w:rPr>
        <w:t>Etapu</w:t>
      </w:r>
      <w:r w:rsidR="00730952" w:rsidRPr="009730B7">
        <w:rPr>
          <w:rFonts w:ascii="URW DIN" w:hAnsi="URW DIN"/>
          <w:sz w:val="20"/>
          <w:szCs w:val="20"/>
        </w:rPr>
        <w:t>, rozumianego jako potwierdzenie wykonanych prac.</w:t>
      </w:r>
      <w:r w:rsidR="007F6B97" w:rsidRPr="009730B7">
        <w:rPr>
          <w:rFonts w:ascii="URW DIN" w:hAnsi="URW DIN"/>
          <w:sz w:val="20"/>
          <w:szCs w:val="20"/>
        </w:rPr>
        <w:t xml:space="preserve"> Wdrożenie </w:t>
      </w:r>
      <w:proofErr w:type="spellStart"/>
      <w:r w:rsidR="007B6308">
        <w:rPr>
          <w:rFonts w:ascii="URW DIN" w:hAnsi="URW DIN"/>
          <w:sz w:val="20"/>
          <w:szCs w:val="20"/>
        </w:rPr>
        <w:t>SOSiR</w:t>
      </w:r>
      <w:proofErr w:type="spellEnd"/>
      <w:r w:rsidR="00934147" w:rsidRPr="009730B7">
        <w:rPr>
          <w:rFonts w:ascii="URW DIN" w:hAnsi="URW DIN"/>
          <w:sz w:val="20"/>
          <w:szCs w:val="20"/>
        </w:rPr>
        <w:t xml:space="preserve"> </w:t>
      </w:r>
      <w:r w:rsidR="007F6B97" w:rsidRPr="009730B7">
        <w:rPr>
          <w:rFonts w:ascii="URW DIN" w:hAnsi="URW DIN"/>
          <w:sz w:val="20"/>
          <w:szCs w:val="20"/>
        </w:rPr>
        <w:t>następuje wraz</w:t>
      </w:r>
      <w:r w:rsidR="00066062" w:rsidRPr="009730B7">
        <w:rPr>
          <w:rFonts w:ascii="URW DIN" w:hAnsi="URW DIN"/>
          <w:sz w:val="20"/>
          <w:szCs w:val="20"/>
        </w:rPr>
        <w:t xml:space="preserve"> z wykonaniem Etapu polegającego na </w:t>
      </w:r>
      <w:r w:rsidR="00025C7A" w:rsidRPr="009730B7">
        <w:rPr>
          <w:rFonts w:ascii="URW DIN" w:hAnsi="URW DIN"/>
          <w:sz w:val="20"/>
          <w:szCs w:val="20"/>
        </w:rPr>
        <w:t>O</w:t>
      </w:r>
      <w:r w:rsidR="00066062" w:rsidRPr="009730B7">
        <w:rPr>
          <w:rFonts w:ascii="URW DIN" w:hAnsi="URW DIN"/>
          <w:sz w:val="20"/>
          <w:szCs w:val="20"/>
        </w:rPr>
        <w:t xml:space="preserve">dbiorze </w:t>
      </w:r>
      <w:r w:rsidR="0061432D" w:rsidRPr="009730B7">
        <w:rPr>
          <w:rFonts w:ascii="URW DIN" w:hAnsi="URW DIN"/>
          <w:sz w:val="20"/>
          <w:szCs w:val="20"/>
        </w:rPr>
        <w:t xml:space="preserve">końcowym </w:t>
      </w:r>
      <w:r w:rsidR="00025C7A" w:rsidRPr="009730B7">
        <w:rPr>
          <w:rFonts w:ascii="URW DIN" w:hAnsi="URW DIN"/>
          <w:sz w:val="20"/>
          <w:szCs w:val="20"/>
        </w:rPr>
        <w:t xml:space="preserve">Wdrożenia </w:t>
      </w:r>
      <w:proofErr w:type="spellStart"/>
      <w:r w:rsidR="007B6308">
        <w:rPr>
          <w:rFonts w:ascii="URW DIN" w:hAnsi="URW DIN"/>
          <w:sz w:val="20"/>
          <w:szCs w:val="20"/>
        </w:rPr>
        <w:t>SOSiR</w:t>
      </w:r>
      <w:proofErr w:type="spellEnd"/>
      <w:r w:rsidR="00066062" w:rsidRPr="009730B7">
        <w:rPr>
          <w:rFonts w:ascii="URW DIN" w:hAnsi="URW DIN"/>
          <w:sz w:val="20"/>
          <w:szCs w:val="20"/>
        </w:rPr>
        <w:t>.</w:t>
      </w:r>
    </w:p>
    <w:p w14:paraId="3211276E" w14:textId="59F09112" w:rsidR="005A6909" w:rsidRPr="009730B7" w:rsidRDefault="005A6909"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Przed przystąpieniem do Wdrożenia </w:t>
      </w:r>
      <w:proofErr w:type="spellStart"/>
      <w:r w:rsidR="007B6308">
        <w:rPr>
          <w:rFonts w:ascii="URW DIN" w:hAnsi="URW DIN"/>
          <w:sz w:val="20"/>
          <w:szCs w:val="20"/>
        </w:rPr>
        <w:t>SOSiR</w:t>
      </w:r>
      <w:proofErr w:type="spellEnd"/>
      <w:r w:rsidR="00760A67" w:rsidRPr="009730B7">
        <w:rPr>
          <w:rFonts w:ascii="URW DIN" w:hAnsi="URW DIN"/>
          <w:sz w:val="20"/>
          <w:szCs w:val="20"/>
        </w:rPr>
        <w:t>,</w:t>
      </w:r>
      <w:r w:rsidR="00192D40" w:rsidRPr="009730B7">
        <w:rPr>
          <w:rFonts w:ascii="URW DIN" w:hAnsi="URW DIN"/>
          <w:sz w:val="20"/>
          <w:szCs w:val="20"/>
        </w:rPr>
        <w:t xml:space="preserve"> </w:t>
      </w:r>
      <w:r w:rsidR="002B0F27" w:rsidRPr="009730B7">
        <w:rPr>
          <w:rFonts w:ascii="URW DIN" w:hAnsi="URW DIN"/>
          <w:sz w:val="20"/>
          <w:szCs w:val="20"/>
        </w:rPr>
        <w:t xml:space="preserve">jak również </w:t>
      </w:r>
      <w:r w:rsidR="00205B59" w:rsidRPr="009730B7">
        <w:rPr>
          <w:rFonts w:ascii="URW DIN" w:hAnsi="URW DIN"/>
          <w:sz w:val="20"/>
          <w:szCs w:val="20"/>
        </w:rPr>
        <w:t>przed zakończeniem każdego z</w:t>
      </w:r>
      <w:r w:rsidR="00FC6610" w:rsidRPr="009730B7">
        <w:rPr>
          <w:rFonts w:ascii="URW DIN" w:hAnsi="URW DIN"/>
          <w:sz w:val="20"/>
          <w:szCs w:val="20"/>
        </w:rPr>
        <w:t> </w:t>
      </w:r>
      <w:r w:rsidR="00205B59" w:rsidRPr="009730B7">
        <w:rPr>
          <w:rFonts w:ascii="URW DIN" w:hAnsi="URW DIN"/>
          <w:sz w:val="20"/>
          <w:szCs w:val="20"/>
        </w:rPr>
        <w:t>Etapów</w:t>
      </w:r>
      <w:r w:rsidRPr="009730B7">
        <w:rPr>
          <w:rFonts w:ascii="URW DIN" w:hAnsi="URW DIN"/>
          <w:sz w:val="20"/>
          <w:szCs w:val="20"/>
        </w:rPr>
        <w:t>, Wykonawca dokona weryfikacji</w:t>
      </w:r>
      <w:r w:rsidR="00F20D0F" w:rsidRPr="009730B7">
        <w:rPr>
          <w:rFonts w:ascii="URW DIN" w:hAnsi="URW DIN"/>
          <w:sz w:val="20"/>
          <w:szCs w:val="20"/>
        </w:rPr>
        <w:t xml:space="preserve"> </w:t>
      </w:r>
      <w:r w:rsidR="00205B59" w:rsidRPr="009730B7">
        <w:rPr>
          <w:rFonts w:ascii="URW DIN" w:hAnsi="URW DIN"/>
          <w:sz w:val="20"/>
          <w:szCs w:val="20"/>
        </w:rPr>
        <w:t xml:space="preserve">Dokumentacji </w:t>
      </w:r>
      <w:r w:rsidR="007B6308">
        <w:rPr>
          <w:rFonts w:ascii="URW DIN" w:hAnsi="URW DIN"/>
          <w:sz w:val="20"/>
          <w:szCs w:val="20"/>
        </w:rPr>
        <w:t>Systemu</w:t>
      </w:r>
      <w:r w:rsidR="00934147" w:rsidRPr="009730B7">
        <w:rPr>
          <w:rFonts w:ascii="URW DIN" w:hAnsi="URW DIN"/>
          <w:sz w:val="20"/>
          <w:szCs w:val="20"/>
        </w:rPr>
        <w:t xml:space="preserve"> </w:t>
      </w:r>
      <w:r w:rsidRPr="009730B7">
        <w:rPr>
          <w:rFonts w:ascii="URW DIN" w:hAnsi="URW DIN"/>
          <w:sz w:val="20"/>
          <w:szCs w:val="20"/>
        </w:rPr>
        <w:t xml:space="preserve">i </w:t>
      </w:r>
      <w:r w:rsidR="00205B59" w:rsidRPr="009730B7">
        <w:rPr>
          <w:rFonts w:ascii="URW DIN" w:hAnsi="URW DIN"/>
          <w:sz w:val="20"/>
          <w:szCs w:val="20"/>
        </w:rPr>
        <w:t xml:space="preserve">jej </w:t>
      </w:r>
      <w:r w:rsidRPr="009730B7">
        <w:rPr>
          <w:rFonts w:ascii="URW DIN" w:hAnsi="URW DIN"/>
          <w:sz w:val="20"/>
          <w:szCs w:val="20"/>
        </w:rPr>
        <w:t>aktualizacji lub</w:t>
      </w:r>
      <w:r w:rsidR="001B0189" w:rsidRPr="009730B7">
        <w:rPr>
          <w:rFonts w:ascii="URW DIN" w:hAnsi="URW DIN"/>
          <w:sz w:val="20"/>
          <w:szCs w:val="20"/>
        </w:rPr>
        <w:t> </w:t>
      </w:r>
      <w:r w:rsidRPr="009730B7">
        <w:rPr>
          <w:rFonts w:ascii="URW DIN" w:hAnsi="URW DIN"/>
          <w:sz w:val="20"/>
          <w:szCs w:val="20"/>
        </w:rPr>
        <w:t xml:space="preserve">uzupełnienia – z uwzględnieniem rezultatów dotychczasowych </w:t>
      </w:r>
      <w:r w:rsidR="00760A67" w:rsidRPr="009730B7">
        <w:rPr>
          <w:rFonts w:ascii="URW DIN" w:hAnsi="URW DIN"/>
          <w:sz w:val="20"/>
          <w:szCs w:val="20"/>
        </w:rPr>
        <w:t>P</w:t>
      </w:r>
      <w:r w:rsidRPr="009730B7">
        <w:rPr>
          <w:rFonts w:ascii="URW DIN" w:hAnsi="URW DIN"/>
          <w:sz w:val="20"/>
          <w:szCs w:val="20"/>
        </w:rPr>
        <w:t>rac oraz zmienionych potrzeb Z</w:t>
      </w:r>
      <w:r w:rsidR="001A12FC" w:rsidRPr="009730B7">
        <w:rPr>
          <w:rFonts w:ascii="URW DIN" w:hAnsi="URW DIN"/>
          <w:sz w:val="20"/>
          <w:szCs w:val="20"/>
        </w:rPr>
        <w:t>a</w:t>
      </w:r>
      <w:r w:rsidR="00E76A5F" w:rsidRPr="009730B7">
        <w:rPr>
          <w:rFonts w:ascii="URW DIN" w:hAnsi="URW DIN"/>
          <w:sz w:val="20"/>
          <w:szCs w:val="20"/>
        </w:rPr>
        <w:t>mawiającego – i</w:t>
      </w:r>
      <w:r w:rsidR="00087DDF" w:rsidRPr="009730B7">
        <w:rPr>
          <w:rFonts w:ascii="URW DIN" w:hAnsi="URW DIN"/>
          <w:sz w:val="20"/>
          <w:szCs w:val="20"/>
        </w:rPr>
        <w:t xml:space="preserve"> </w:t>
      </w:r>
      <w:r w:rsidRPr="009730B7">
        <w:rPr>
          <w:rFonts w:ascii="URW DIN" w:hAnsi="URW DIN"/>
          <w:sz w:val="20"/>
          <w:szCs w:val="20"/>
        </w:rPr>
        <w:t>przekaże Zamawiającemu niezwłocznie, nie później jednak niż</w:t>
      </w:r>
      <w:r w:rsidR="001B0189" w:rsidRPr="009730B7">
        <w:rPr>
          <w:rFonts w:ascii="URW DIN" w:hAnsi="URW DIN"/>
          <w:sz w:val="20"/>
          <w:szCs w:val="20"/>
        </w:rPr>
        <w:t> </w:t>
      </w:r>
      <w:r w:rsidRPr="009730B7">
        <w:rPr>
          <w:rFonts w:ascii="URW DIN" w:hAnsi="URW DIN"/>
          <w:sz w:val="20"/>
          <w:szCs w:val="20"/>
        </w:rPr>
        <w:t>w</w:t>
      </w:r>
      <w:r w:rsidR="001B0189" w:rsidRPr="009730B7">
        <w:rPr>
          <w:rFonts w:ascii="URW DIN" w:hAnsi="URW DIN"/>
          <w:sz w:val="20"/>
          <w:szCs w:val="20"/>
        </w:rPr>
        <w:t> </w:t>
      </w:r>
      <w:r w:rsidRPr="009730B7">
        <w:rPr>
          <w:rFonts w:ascii="URW DIN" w:hAnsi="URW DIN"/>
          <w:sz w:val="20"/>
          <w:szCs w:val="20"/>
        </w:rPr>
        <w:t xml:space="preserve">terminie 3 </w:t>
      </w:r>
      <w:r w:rsidR="00B44D12" w:rsidRPr="009730B7">
        <w:rPr>
          <w:rFonts w:ascii="URW DIN" w:hAnsi="URW DIN"/>
          <w:sz w:val="20"/>
          <w:szCs w:val="20"/>
        </w:rPr>
        <w:t>d</w:t>
      </w:r>
      <w:r w:rsidRPr="009730B7">
        <w:rPr>
          <w:rFonts w:ascii="URW DIN" w:hAnsi="URW DIN"/>
          <w:sz w:val="20"/>
          <w:szCs w:val="20"/>
        </w:rPr>
        <w:t xml:space="preserve">ni </w:t>
      </w:r>
      <w:r w:rsidR="00B44D12" w:rsidRPr="009730B7">
        <w:rPr>
          <w:rFonts w:ascii="URW DIN" w:hAnsi="URW DIN"/>
          <w:sz w:val="20"/>
          <w:szCs w:val="20"/>
        </w:rPr>
        <w:t>r</w:t>
      </w:r>
      <w:r w:rsidRPr="009730B7">
        <w:rPr>
          <w:rFonts w:ascii="URW DIN" w:hAnsi="URW DIN"/>
          <w:sz w:val="20"/>
          <w:szCs w:val="20"/>
        </w:rPr>
        <w:t xml:space="preserve">oboczych, dokument </w:t>
      </w:r>
      <w:r w:rsidR="00205B59" w:rsidRPr="009730B7">
        <w:rPr>
          <w:rFonts w:ascii="URW DIN" w:hAnsi="URW DIN"/>
          <w:sz w:val="20"/>
          <w:szCs w:val="20"/>
        </w:rPr>
        <w:t xml:space="preserve">zaktualizowanej </w:t>
      </w:r>
      <w:r w:rsidRPr="009730B7">
        <w:rPr>
          <w:rFonts w:ascii="URW DIN" w:hAnsi="URW DIN"/>
          <w:sz w:val="20"/>
          <w:szCs w:val="20"/>
        </w:rPr>
        <w:t>(uzupełnione</w:t>
      </w:r>
      <w:r w:rsidR="00760A67" w:rsidRPr="009730B7">
        <w:rPr>
          <w:rFonts w:ascii="URW DIN" w:hAnsi="URW DIN"/>
          <w:sz w:val="20"/>
          <w:szCs w:val="20"/>
        </w:rPr>
        <w:t>j</w:t>
      </w:r>
      <w:r w:rsidRPr="009730B7">
        <w:rPr>
          <w:rFonts w:ascii="URW DIN" w:hAnsi="URW DIN"/>
          <w:sz w:val="20"/>
          <w:szCs w:val="20"/>
        </w:rPr>
        <w:t xml:space="preserve">) </w:t>
      </w:r>
      <w:r w:rsidR="00205B59" w:rsidRPr="009730B7">
        <w:rPr>
          <w:rFonts w:ascii="URW DIN" w:hAnsi="URW DIN"/>
          <w:sz w:val="20"/>
          <w:szCs w:val="20"/>
        </w:rPr>
        <w:t xml:space="preserve">Dokumentacji </w:t>
      </w:r>
      <w:r w:rsidR="007B6308">
        <w:rPr>
          <w:rFonts w:ascii="URW DIN" w:hAnsi="URW DIN"/>
          <w:sz w:val="20"/>
          <w:szCs w:val="20"/>
        </w:rPr>
        <w:t>Systemu</w:t>
      </w:r>
      <w:r w:rsidRPr="009730B7">
        <w:rPr>
          <w:rFonts w:ascii="URW DIN" w:hAnsi="URW DIN"/>
          <w:sz w:val="20"/>
          <w:szCs w:val="20"/>
        </w:rPr>
        <w:t>. Dla uniknięcia wątpliwości Strony postanawiają, że przekazanie Zamawiającemu zaktualizowane</w:t>
      </w:r>
      <w:r w:rsidR="00205B59" w:rsidRPr="009730B7">
        <w:rPr>
          <w:rFonts w:ascii="URW DIN" w:hAnsi="URW DIN"/>
          <w:sz w:val="20"/>
          <w:szCs w:val="20"/>
        </w:rPr>
        <w:t>j</w:t>
      </w:r>
      <w:r w:rsidRPr="009730B7">
        <w:rPr>
          <w:rFonts w:ascii="URW DIN" w:hAnsi="URW DIN"/>
          <w:sz w:val="20"/>
          <w:szCs w:val="20"/>
        </w:rPr>
        <w:t xml:space="preserve"> (uzupełnione</w:t>
      </w:r>
      <w:r w:rsidR="00205B59" w:rsidRPr="009730B7">
        <w:rPr>
          <w:rFonts w:ascii="URW DIN" w:hAnsi="URW DIN"/>
          <w:sz w:val="20"/>
          <w:szCs w:val="20"/>
        </w:rPr>
        <w:t>j</w:t>
      </w:r>
      <w:r w:rsidRPr="009730B7">
        <w:rPr>
          <w:rFonts w:ascii="URW DIN" w:hAnsi="URW DIN"/>
          <w:sz w:val="20"/>
          <w:szCs w:val="20"/>
        </w:rPr>
        <w:t xml:space="preserve">) </w:t>
      </w:r>
      <w:r w:rsidR="00205B59" w:rsidRPr="009730B7">
        <w:rPr>
          <w:rFonts w:ascii="URW DIN" w:hAnsi="URW DIN"/>
          <w:sz w:val="20"/>
          <w:szCs w:val="20"/>
        </w:rPr>
        <w:t xml:space="preserve">Dokumentacji </w:t>
      </w:r>
      <w:r w:rsidR="007B6308">
        <w:rPr>
          <w:rFonts w:ascii="URW DIN" w:hAnsi="URW DIN"/>
          <w:sz w:val="20"/>
          <w:szCs w:val="20"/>
        </w:rPr>
        <w:t>Systemu</w:t>
      </w:r>
      <w:r w:rsidR="00934147" w:rsidRPr="009730B7">
        <w:rPr>
          <w:rFonts w:ascii="URW DIN" w:hAnsi="URW DIN"/>
          <w:sz w:val="20"/>
          <w:szCs w:val="20"/>
        </w:rPr>
        <w:t xml:space="preserve"> </w:t>
      </w:r>
      <w:r w:rsidRPr="009730B7">
        <w:rPr>
          <w:rFonts w:ascii="URW DIN" w:hAnsi="URW DIN"/>
          <w:sz w:val="20"/>
          <w:szCs w:val="20"/>
        </w:rPr>
        <w:t>jest warunkiem dokonania przez</w:t>
      </w:r>
      <w:r w:rsidR="001B0189" w:rsidRPr="009730B7">
        <w:rPr>
          <w:rFonts w:ascii="URW DIN" w:hAnsi="URW DIN"/>
          <w:sz w:val="20"/>
          <w:szCs w:val="20"/>
        </w:rPr>
        <w:t> </w:t>
      </w:r>
      <w:r w:rsidRPr="009730B7">
        <w:rPr>
          <w:rFonts w:ascii="URW DIN" w:hAnsi="URW DIN"/>
          <w:sz w:val="20"/>
          <w:szCs w:val="20"/>
        </w:rPr>
        <w:t xml:space="preserve">Zamawiającego </w:t>
      </w:r>
      <w:r w:rsidR="00760A67" w:rsidRPr="009730B7">
        <w:rPr>
          <w:rFonts w:ascii="URW DIN" w:hAnsi="URW DIN"/>
          <w:sz w:val="20"/>
          <w:szCs w:val="20"/>
        </w:rPr>
        <w:t xml:space="preserve">Odbioru i </w:t>
      </w:r>
      <w:r w:rsidR="00E76A5F" w:rsidRPr="009730B7">
        <w:rPr>
          <w:rFonts w:ascii="URW DIN" w:hAnsi="URW DIN"/>
          <w:sz w:val="20"/>
          <w:szCs w:val="20"/>
        </w:rPr>
        <w:t>płatności, zgodnie z</w:t>
      </w:r>
      <w:r w:rsidR="000A4972" w:rsidRPr="009730B7">
        <w:rPr>
          <w:rFonts w:ascii="URW DIN" w:hAnsi="URW DIN"/>
          <w:sz w:val="20"/>
          <w:szCs w:val="20"/>
        </w:rPr>
        <w:t xml:space="preserve"> </w:t>
      </w:r>
      <w:r w:rsidR="0000641A">
        <w:rPr>
          <w:rFonts w:ascii="URW DIN" w:hAnsi="URW DIN"/>
          <w:sz w:val="20"/>
          <w:szCs w:val="20"/>
        </w:rPr>
        <w:fldChar w:fldCharType="begin"/>
      </w:r>
      <w:r w:rsidR="0000641A">
        <w:rPr>
          <w:rFonts w:ascii="URW DIN" w:hAnsi="URW DIN"/>
          <w:sz w:val="20"/>
          <w:szCs w:val="20"/>
        </w:rPr>
        <w:instrText xml:space="preserve"> REF _Ref372208658 \r \h </w:instrText>
      </w:r>
      <w:r w:rsidR="0000641A">
        <w:rPr>
          <w:rFonts w:ascii="URW DIN" w:hAnsi="URW DIN"/>
          <w:sz w:val="20"/>
          <w:szCs w:val="20"/>
        </w:rPr>
      </w:r>
      <w:r w:rsidR="0000641A">
        <w:rPr>
          <w:rFonts w:ascii="URW DIN" w:hAnsi="URW DIN"/>
          <w:sz w:val="20"/>
          <w:szCs w:val="20"/>
        </w:rPr>
        <w:fldChar w:fldCharType="separate"/>
      </w:r>
      <w:r w:rsidR="00702C1C">
        <w:rPr>
          <w:rFonts w:ascii="URW DIN" w:hAnsi="URW DIN"/>
          <w:sz w:val="20"/>
          <w:szCs w:val="20"/>
        </w:rPr>
        <w:t>§ 14</w:t>
      </w:r>
      <w:r w:rsidR="0000641A">
        <w:rPr>
          <w:rFonts w:ascii="URW DIN" w:hAnsi="URW DIN"/>
          <w:sz w:val="20"/>
          <w:szCs w:val="20"/>
        </w:rPr>
        <w:fldChar w:fldCharType="end"/>
      </w:r>
      <w:r w:rsidRPr="009730B7">
        <w:rPr>
          <w:rFonts w:ascii="URW DIN" w:hAnsi="URW DIN"/>
          <w:sz w:val="20"/>
          <w:szCs w:val="20"/>
        </w:rPr>
        <w:t>.</w:t>
      </w:r>
    </w:p>
    <w:p w14:paraId="572273B0" w14:textId="6D055D19" w:rsidR="00167CE7" w:rsidRPr="009730B7" w:rsidRDefault="00167CE7" w:rsidP="00F128F3">
      <w:pPr>
        <w:numPr>
          <w:ilvl w:val="0"/>
          <w:numId w:val="1"/>
        </w:numPr>
        <w:spacing w:before="240" w:after="120"/>
        <w:ind w:left="0" w:firstLine="0"/>
        <w:jc w:val="center"/>
        <w:outlineLvl w:val="0"/>
        <w:rPr>
          <w:rFonts w:ascii="URW DIN" w:hAnsi="URW DIN" w:cs="Verdana"/>
          <w:b/>
          <w:bCs/>
          <w:sz w:val="20"/>
          <w:szCs w:val="20"/>
        </w:rPr>
      </w:pPr>
      <w:bookmarkStart w:id="36" w:name="_Toc345664017"/>
      <w:bookmarkStart w:id="37" w:name="_Toc351645730"/>
      <w:bookmarkStart w:id="38" w:name="_Toc518322931"/>
      <w:bookmarkStart w:id="39" w:name="_Toc144291564"/>
      <w:bookmarkStart w:id="40" w:name="_Toc158725082"/>
      <w:bookmarkStart w:id="41" w:name="_Toc214007428"/>
      <w:bookmarkEnd w:id="35"/>
      <w:r w:rsidRPr="009730B7">
        <w:rPr>
          <w:rFonts w:ascii="URW DIN" w:hAnsi="URW DIN" w:cs="Verdana"/>
          <w:b/>
          <w:sz w:val="20"/>
          <w:szCs w:val="20"/>
        </w:rPr>
        <w:t>OBOWIĄZKI WYKONAWCY</w:t>
      </w:r>
      <w:bookmarkEnd w:id="36"/>
      <w:bookmarkEnd w:id="37"/>
      <w:bookmarkEnd w:id="38"/>
      <w:bookmarkEnd w:id="39"/>
      <w:bookmarkEnd w:id="40"/>
      <w:bookmarkEnd w:id="41"/>
    </w:p>
    <w:p w14:paraId="5FBD00C6" w14:textId="77580A90" w:rsidR="00B63B5F" w:rsidRPr="009730B7" w:rsidRDefault="00B63B5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zobowiązuje się do </w:t>
      </w:r>
      <w:r w:rsidR="002436BF" w:rsidRPr="009730B7">
        <w:rPr>
          <w:rFonts w:ascii="URW DIN" w:hAnsi="URW DIN"/>
          <w:sz w:val="20"/>
          <w:szCs w:val="20"/>
        </w:rPr>
        <w:t>wykonywania</w:t>
      </w:r>
      <w:r w:rsidR="00A84791" w:rsidRPr="009730B7">
        <w:rPr>
          <w:rFonts w:ascii="URW DIN" w:hAnsi="URW DIN"/>
          <w:sz w:val="20"/>
          <w:szCs w:val="20"/>
        </w:rPr>
        <w:t xml:space="preserve"> Umowy</w:t>
      </w:r>
      <w:r w:rsidRPr="009730B7">
        <w:rPr>
          <w:rFonts w:ascii="URW DIN" w:hAnsi="URW DIN"/>
          <w:sz w:val="20"/>
          <w:szCs w:val="20"/>
        </w:rPr>
        <w:t xml:space="preserve"> z </w:t>
      </w:r>
      <w:r w:rsidR="006A0412" w:rsidRPr="009730B7">
        <w:rPr>
          <w:rFonts w:ascii="URW DIN" w:hAnsi="URW DIN"/>
          <w:sz w:val="20"/>
          <w:szCs w:val="20"/>
        </w:rPr>
        <w:t xml:space="preserve">należytą </w:t>
      </w:r>
      <w:r w:rsidRPr="009730B7">
        <w:rPr>
          <w:rFonts w:ascii="URW DIN" w:hAnsi="URW DIN"/>
          <w:sz w:val="20"/>
          <w:szCs w:val="20"/>
        </w:rPr>
        <w:t>starannością</w:t>
      </w:r>
      <w:r w:rsidR="002436BF" w:rsidRPr="009730B7">
        <w:rPr>
          <w:rFonts w:ascii="URW DIN" w:hAnsi="URW DIN"/>
          <w:sz w:val="20"/>
          <w:szCs w:val="20"/>
        </w:rPr>
        <w:t xml:space="preserve"> przy</w:t>
      </w:r>
      <w:r w:rsidR="001B0189" w:rsidRPr="009730B7">
        <w:rPr>
          <w:rFonts w:ascii="URW DIN" w:hAnsi="URW DIN"/>
          <w:sz w:val="20"/>
          <w:szCs w:val="20"/>
        </w:rPr>
        <w:t> </w:t>
      </w:r>
      <w:r w:rsidR="002436BF" w:rsidRPr="009730B7">
        <w:rPr>
          <w:rFonts w:ascii="URW DIN" w:hAnsi="URW DIN"/>
          <w:sz w:val="20"/>
          <w:szCs w:val="20"/>
        </w:rPr>
        <w:t xml:space="preserve">uwzględnieniu profesjonalnego charakteru jego </w:t>
      </w:r>
      <w:r w:rsidR="003D3BF6" w:rsidRPr="009730B7">
        <w:rPr>
          <w:rFonts w:ascii="URW DIN" w:hAnsi="URW DIN"/>
          <w:sz w:val="20"/>
          <w:szCs w:val="20"/>
        </w:rPr>
        <w:t xml:space="preserve">zawodowej </w:t>
      </w:r>
      <w:r w:rsidR="002436BF" w:rsidRPr="009730B7">
        <w:rPr>
          <w:rFonts w:ascii="URW DIN" w:hAnsi="URW DIN"/>
          <w:sz w:val="20"/>
          <w:szCs w:val="20"/>
        </w:rPr>
        <w:t>działalnośc</w:t>
      </w:r>
      <w:r w:rsidR="007E209F" w:rsidRPr="009730B7">
        <w:rPr>
          <w:rFonts w:ascii="URW DIN" w:hAnsi="URW DIN"/>
          <w:sz w:val="20"/>
          <w:szCs w:val="20"/>
        </w:rPr>
        <w:t>i, w</w:t>
      </w:r>
      <w:r w:rsidR="00AC04A5" w:rsidRPr="009730B7">
        <w:rPr>
          <w:rFonts w:ascii="URW DIN" w:hAnsi="URW DIN"/>
          <w:sz w:val="20"/>
          <w:szCs w:val="20"/>
        </w:rPr>
        <w:t xml:space="preserve"> </w:t>
      </w:r>
      <w:r w:rsidR="007E209F" w:rsidRPr="009730B7">
        <w:rPr>
          <w:rFonts w:ascii="URW DIN" w:hAnsi="URW DIN"/>
          <w:sz w:val="20"/>
          <w:szCs w:val="20"/>
        </w:rPr>
        <w:t xml:space="preserve">zakresie </w:t>
      </w:r>
      <w:r w:rsidR="007E209F" w:rsidRPr="009730B7">
        <w:rPr>
          <w:rFonts w:ascii="URW DIN" w:hAnsi="URW DIN"/>
          <w:sz w:val="20"/>
          <w:szCs w:val="20"/>
        </w:rPr>
        <w:lastRenderedPageBreak/>
        <w:t>wykonania czynności opisanych w Umowie, z</w:t>
      </w:r>
      <w:r w:rsidR="003D3BF6" w:rsidRPr="009730B7">
        <w:rPr>
          <w:rFonts w:ascii="URW DIN" w:hAnsi="URW DIN"/>
          <w:sz w:val="20"/>
          <w:szCs w:val="20"/>
        </w:rPr>
        <w:t xml:space="preserve"> </w:t>
      </w:r>
      <w:r w:rsidR="007E209F" w:rsidRPr="009730B7">
        <w:rPr>
          <w:rFonts w:ascii="URW DIN" w:hAnsi="URW DIN"/>
          <w:sz w:val="20"/>
          <w:szCs w:val="20"/>
        </w:rPr>
        <w:t>uwzględnieniem aktualnego stanu wiedzy z</w:t>
      </w:r>
      <w:r w:rsidR="001B0189" w:rsidRPr="009730B7">
        <w:rPr>
          <w:rFonts w:ascii="URW DIN" w:hAnsi="URW DIN"/>
          <w:sz w:val="20"/>
          <w:szCs w:val="20"/>
        </w:rPr>
        <w:t> </w:t>
      </w:r>
      <w:r w:rsidR="007E209F" w:rsidRPr="009730B7">
        <w:rPr>
          <w:rFonts w:ascii="URW DIN" w:hAnsi="URW DIN"/>
          <w:sz w:val="20"/>
          <w:szCs w:val="20"/>
        </w:rPr>
        <w:t>dziedziny technol</w:t>
      </w:r>
      <w:r w:rsidR="00E76A5F" w:rsidRPr="009730B7">
        <w:rPr>
          <w:rFonts w:ascii="URW DIN" w:hAnsi="URW DIN"/>
          <w:sz w:val="20"/>
          <w:szCs w:val="20"/>
        </w:rPr>
        <w:t>ogii informatycznych, zgodnie z</w:t>
      </w:r>
      <w:r w:rsidR="00AC04A5" w:rsidRPr="009730B7">
        <w:rPr>
          <w:rFonts w:ascii="URW DIN" w:hAnsi="URW DIN"/>
          <w:sz w:val="20"/>
          <w:szCs w:val="20"/>
        </w:rPr>
        <w:t xml:space="preserve"> </w:t>
      </w:r>
      <w:r w:rsidR="007E209F" w:rsidRPr="009730B7">
        <w:rPr>
          <w:rFonts w:ascii="URW DIN" w:hAnsi="URW DIN"/>
          <w:sz w:val="20"/>
          <w:szCs w:val="20"/>
        </w:rPr>
        <w:t>obowiązującymi na terytorium Rzeczpospolitej Polskiej przepisami prawa oraz odnoszącymi się do przedmiotu Umowy normami i zasadami dobrych praktyk</w:t>
      </w:r>
      <w:r w:rsidR="00E100D3" w:rsidRPr="009730B7">
        <w:rPr>
          <w:rFonts w:ascii="URW DIN" w:hAnsi="URW DIN"/>
          <w:sz w:val="20"/>
          <w:szCs w:val="20"/>
        </w:rPr>
        <w:t>. Niezależnie od zakresu wiedzy informatycznej, organizacyjnej i projektowej, którą dysponuje Zamawiający, Zamawiający nie jest uważany za profesjonalistę w tej dziedzinie.</w:t>
      </w:r>
    </w:p>
    <w:p w14:paraId="70D3A3F6" w14:textId="1B9233C5" w:rsidR="00B63B5F" w:rsidRPr="009730B7" w:rsidRDefault="00B63B5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Niezależnie od obowiązków Wykonawcy wynikających z</w:t>
      </w:r>
      <w:r w:rsidR="00113089" w:rsidRPr="009730B7">
        <w:rPr>
          <w:rFonts w:ascii="URW DIN" w:hAnsi="URW DIN"/>
          <w:sz w:val="20"/>
          <w:szCs w:val="20"/>
        </w:rPr>
        <w:t xml:space="preserve"> </w:t>
      </w:r>
      <w:r w:rsidRPr="009730B7">
        <w:rPr>
          <w:rFonts w:ascii="URW DIN" w:hAnsi="URW DIN"/>
          <w:sz w:val="20"/>
          <w:szCs w:val="20"/>
        </w:rPr>
        <w:t>poszczególnych postanowień Umowy i Załączników, Wykonawca zobowiązuje się:</w:t>
      </w:r>
    </w:p>
    <w:p w14:paraId="2B35BD5B" w14:textId="23481253" w:rsidR="00E76A5F" w:rsidRPr="009730B7" w:rsidRDefault="00B63B5F"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pozyskać od osób trzecich i opracować dane, informacje i materiały niezbędne do wykonania niniejszej Umowy</w:t>
      </w:r>
      <w:r w:rsidR="008B289D" w:rsidRPr="009730B7">
        <w:rPr>
          <w:rFonts w:ascii="URW DIN" w:hAnsi="URW DIN"/>
          <w:sz w:val="20"/>
          <w:szCs w:val="20"/>
          <w:lang w:val="pl-PL"/>
        </w:rPr>
        <w:t>,</w:t>
      </w:r>
      <w:r w:rsidR="008B289D" w:rsidRPr="009730B7">
        <w:rPr>
          <w:rFonts w:ascii="URW DIN" w:hAnsi="URW DIN"/>
          <w:lang w:val="pl-PL"/>
        </w:rPr>
        <w:t xml:space="preserve"> </w:t>
      </w:r>
      <w:r w:rsidR="008B289D" w:rsidRPr="009730B7">
        <w:rPr>
          <w:rFonts w:ascii="URW DIN" w:hAnsi="URW DIN"/>
          <w:sz w:val="20"/>
          <w:szCs w:val="20"/>
          <w:lang w:val="pl-PL"/>
        </w:rPr>
        <w:t>w zakresie w jakim za dostarczenie takich danych, informacji i materiałów nie odpowiada Zamawiający</w:t>
      </w:r>
      <w:r w:rsidR="00FD6CA5" w:rsidRPr="009730B7">
        <w:rPr>
          <w:rFonts w:ascii="URW DIN" w:hAnsi="URW DIN"/>
          <w:sz w:val="20"/>
          <w:szCs w:val="20"/>
          <w:lang w:val="pl-PL"/>
        </w:rPr>
        <w:t>;</w:t>
      </w:r>
    </w:p>
    <w:p w14:paraId="1EE21002" w14:textId="4A0B56C4" w:rsidR="008A6546" w:rsidRPr="009730B7" w:rsidRDefault="00DD6F45" w:rsidP="00F128F3">
      <w:pPr>
        <w:pStyle w:val="Akapitzlist"/>
        <w:numPr>
          <w:ilvl w:val="2"/>
          <w:numId w:val="1"/>
        </w:numPr>
        <w:spacing w:after="120"/>
        <w:ind w:left="2127" w:hanging="930"/>
        <w:rPr>
          <w:rFonts w:ascii="URW DIN" w:hAnsi="URW DIN"/>
          <w:lang w:val="pl-PL"/>
        </w:rPr>
      </w:pPr>
      <w:r w:rsidRPr="009730B7">
        <w:rPr>
          <w:rFonts w:ascii="URW DIN" w:hAnsi="URW DIN"/>
          <w:sz w:val="20"/>
          <w:szCs w:val="20"/>
          <w:lang w:val="pl-PL"/>
        </w:rPr>
        <w:t>dostarczyć Produkty, zgodnie z postanowieniami Umowy;</w:t>
      </w:r>
      <w:r w:rsidR="008A6546" w:rsidRPr="009730B7">
        <w:rPr>
          <w:rFonts w:ascii="URW DIN" w:hAnsi="URW DIN"/>
          <w:lang w:val="pl-PL"/>
        </w:rPr>
        <w:t xml:space="preserve"> </w:t>
      </w:r>
    </w:p>
    <w:p w14:paraId="60D4FA4C" w14:textId="2763C54F" w:rsidR="0028158F" w:rsidRPr="009730B7" w:rsidRDefault="0028158F"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lang w:val="pl-PL"/>
        </w:rPr>
        <w:t>w przypadku zaoferowania przez Wykonawcę Rozwiązania Równoważnego, dostarczyć Produkty,</w:t>
      </w:r>
      <w:r w:rsidRPr="009730B7">
        <w:rPr>
          <w:rFonts w:ascii="URW DIN" w:hAnsi="URW DIN"/>
          <w:sz w:val="20"/>
          <w:szCs w:val="20"/>
          <w:lang w:val="pl-PL"/>
        </w:rPr>
        <w:t xml:space="preserve"> zgodnie z</w:t>
      </w:r>
      <w:r w:rsidR="00AC04A5" w:rsidRPr="009730B7">
        <w:rPr>
          <w:rFonts w:ascii="URW DIN" w:hAnsi="URW DIN"/>
          <w:sz w:val="20"/>
          <w:szCs w:val="20"/>
          <w:lang w:val="pl-PL"/>
        </w:rPr>
        <w:t xml:space="preserve"> </w:t>
      </w:r>
      <w:r w:rsidRPr="009730B7">
        <w:rPr>
          <w:rFonts w:ascii="URW DIN" w:hAnsi="URW DIN"/>
          <w:sz w:val="20"/>
          <w:szCs w:val="20"/>
          <w:lang w:val="pl-PL"/>
        </w:rPr>
        <w:t>postanowieniami Umowy, w tym w</w:t>
      </w:r>
      <w:r w:rsidR="001B0189" w:rsidRPr="009730B7">
        <w:rPr>
          <w:rFonts w:ascii="URW DIN" w:hAnsi="URW DIN"/>
          <w:sz w:val="20"/>
          <w:szCs w:val="20"/>
          <w:lang w:val="pl-PL"/>
        </w:rPr>
        <w:t> </w:t>
      </w:r>
      <w:r w:rsidRPr="009730B7">
        <w:rPr>
          <w:rFonts w:ascii="URW DIN" w:hAnsi="URW DIN"/>
          <w:sz w:val="20"/>
          <w:szCs w:val="20"/>
          <w:lang w:val="pl-PL"/>
        </w:rPr>
        <w:t>szczególności określonymi w</w:t>
      </w:r>
      <w:r w:rsidR="00AC04A5" w:rsidRPr="009730B7">
        <w:rPr>
          <w:rFonts w:ascii="URW DIN" w:hAnsi="URW DIN"/>
          <w:sz w:val="20"/>
          <w:szCs w:val="20"/>
          <w:lang w:val="pl-PL"/>
        </w:rPr>
        <w:t xml:space="preserve"> </w:t>
      </w:r>
      <w:r w:rsidR="00FA2A27">
        <w:rPr>
          <w:rFonts w:ascii="URW DIN" w:hAnsi="URW DIN"/>
          <w:sz w:val="20"/>
          <w:szCs w:val="20"/>
          <w:lang w:val="pl-PL"/>
        </w:rPr>
        <w:fldChar w:fldCharType="begin"/>
      </w:r>
      <w:r w:rsidR="00FA2A27">
        <w:rPr>
          <w:rFonts w:ascii="URW DIN" w:hAnsi="URW DIN"/>
          <w:sz w:val="20"/>
          <w:szCs w:val="20"/>
          <w:lang w:val="pl-PL"/>
        </w:rPr>
        <w:instrText xml:space="preserve"> REF _Ref211943114 \r \h </w:instrText>
      </w:r>
      <w:r w:rsidR="00FA2A27">
        <w:rPr>
          <w:rFonts w:ascii="URW DIN" w:hAnsi="URW DIN"/>
          <w:sz w:val="20"/>
          <w:szCs w:val="20"/>
          <w:lang w:val="pl-PL"/>
        </w:rPr>
      </w:r>
      <w:r w:rsidR="00FA2A27">
        <w:rPr>
          <w:rFonts w:ascii="URW DIN" w:hAnsi="URW DIN"/>
          <w:sz w:val="20"/>
          <w:szCs w:val="20"/>
          <w:lang w:val="pl-PL"/>
        </w:rPr>
        <w:fldChar w:fldCharType="separate"/>
      </w:r>
      <w:r w:rsidR="00702C1C">
        <w:rPr>
          <w:rFonts w:ascii="URW DIN" w:hAnsi="URW DIN"/>
          <w:sz w:val="20"/>
          <w:szCs w:val="20"/>
          <w:lang w:val="pl-PL"/>
        </w:rPr>
        <w:t>§ 12</w:t>
      </w:r>
      <w:r w:rsidR="00FA2A27">
        <w:rPr>
          <w:rFonts w:ascii="URW DIN" w:hAnsi="URW DIN"/>
          <w:sz w:val="20"/>
          <w:szCs w:val="20"/>
          <w:lang w:val="pl-PL"/>
        </w:rPr>
        <w:fldChar w:fldCharType="end"/>
      </w:r>
      <w:r w:rsidRPr="009730B7">
        <w:rPr>
          <w:rFonts w:ascii="URW DIN" w:hAnsi="URW DIN"/>
          <w:sz w:val="20"/>
          <w:szCs w:val="20"/>
          <w:lang w:val="pl-PL"/>
        </w:rPr>
        <w:t xml:space="preserve"> oraz Załączniku 1</w:t>
      </w:r>
      <w:r w:rsidR="009D1783" w:rsidRPr="009730B7">
        <w:rPr>
          <w:rFonts w:ascii="URW DIN" w:hAnsi="URW DIN"/>
          <w:sz w:val="20"/>
          <w:szCs w:val="20"/>
          <w:lang w:val="pl-PL"/>
        </w:rPr>
        <w:t>1</w:t>
      </w:r>
      <w:r w:rsidRPr="009730B7">
        <w:rPr>
          <w:rFonts w:ascii="URW DIN" w:hAnsi="URW DIN"/>
          <w:sz w:val="20"/>
          <w:szCs w:val="20"/>
          <w:lang w:val="pl-PL"/>
        </w:rPr>
        <w:t xml:space="preserve"> do Umowy</w:t>
      </w:r>
      <w:r w:rsidRPr="009730B7">
        <w:rPr>
          <w:rFonts w:ascii="URW DIN" w:hAnsi="URW DIN"/>
          <w:sz w:val="20"/>
          <w:lang w:val="pl-PL"/>
        </w:rPr>
        <w:t>;</w:t>
      </w:r>
    </w:p>
    <w:p w14:paraId="77EAC7D3" w14:textId="12FFC2AA" w:rsidR="00FC2187" w:rsidRPr="009730B7" w:rsidRDefault="00FC2187"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świadczyć Opiekę Serwisową Posprzedażową do upływu co najmniej 5-ciu lat od daty </w:t>
      </w:r>
      <w:r w:rsidR="00C8699C" w:rsidRPr="009730B7">
        <w:rPr>
          <w:rFonts w:ascii="URW DIN" w:hAnsi="URW DIN"/>
          <w:sz w:val="20"/>
          <w:szCs w:val="20"/>
          <w:lang w:val="pl-PL"/>
        </w:rPr>
        <w:t xml:space="preserve">Odbioru końcowego </w:t>
      </w:r>
      <w:r w:rsidRPr="009730B7">
        <w:rPr>
          <w:rFonts w:ascii="URW DIN" w:hAnsi="URW DIN"/>
          <w:sz w:val="20"/>
          <w:szCs w:val="20"/>
          <w:lang w:val="pl-PL"/>
        </w:rPr>
        <w:t xml:space="preserve">Wdrożenia </w:t>
      </w:r>
      <w:proofErr w:type="spellStart"/>
      <w:r w:rsidR="00FD725D">
        <w:rPr>
          <w:rFonts w:ascii="URW DIN" w:hAnsi="URW DIN"/>
          <w:sz w:val="20"/>
          <w:szCs w:val="20"/>
        </w:rPr>
        <w:t>SOSiR</w:t>
      </w:r>
      <w:proofErr w:type="spellEnd"/>
      <w:r w:rsidRPr="009730B7">
        <w:rPr>
          <w:rFonts w:ascii="URW DIN" w:hAnsi="URW DIN"/>
          <w:sz w:val="20"/>
          <w:szCs w:val="20"/>
          <w:lang w:val="pl-PL"/>
        </w:rPr>
        <w:t xml:space="preserve">, </w:t>
      </w:r>
      <w:r w:rsidR="00E7074B" w:rsidRPr="009730B7">
        <w:rPr>
          <w:rFonts w:ascii="URW DIN" w:hAnsi="URW DIN"/>
          <w:sz w:val="20"/>
          <w:szCs w:val="20"/>
          <w:lang w:val="pl-PL"/>
        </w:rPr>
        <w:t>jak również</w:t>
      </w:r>
      <w:r w:rsidRPr="009730B7">
        <w:rPr>
          <w:rFonts w:ascii="URW DIN" w:hAnsi="URW DIN"/>
          <w:sz w:val="20"/>
          <w:szCs w:val="20"/>
          <w:lang w:val="pl-PL"/>
        </w:rPr>
        <w:t xml:space="preserve"> w okresie od</w:t>
      </w:r>
      <w:r w:rsidR="000F26BD" w:rsidRPr="00374D06">
        <w:rPr>
          <w:rFonts w:ascii="URW DIN" w:hAnsi="URW DIN"/>
          <w:sz w:val="20"/>
        </w:rPr>
        <w:t xml:space="preserve"> </w:t>
      </w:r>
      <w:r w:rsidR="000F26BD" w:rsidRPr="003A776E">
        <w:rPr>
          <w:rFonts w:ascii="URW DIN" w:hAnsi="URW DIN" w:cs="Calibri"/>
          <w:sz w:val="20"/>
          <w:szCs w:val="20"/>
        </w:rPr>
        <w:t>zakończenia Etapu „</w:t>
      </w:r>
      <w:r w:rsidR="000F26BD" w:rsidRPr="003A776E">
        <w:rPr>
          <w:rFonts w:ascii="URW DIN" w:hAnsi="URW DIN" w:cs="Calibri"/>
          <w:sz w:val="20"/>
          <w:szCs w:val="20"/>
          <w:lang w:eastAsia="pl-PL"/>
        </w:rPr>
        <w:t xml:space="preserve">Uruchomienie produkcyjne - </w:t>
      </w:r>
      <w:r w:rsidR="000F26BD" w:rsidRPr="003A776E">
        <w:rPr>
          <w:rFonts w:ascii="URW DIN" w:hAnsi="URW DIN" w:cs="Calibri"/>
          <w:sz w:val="20"/>
          <w:szCs w:val="20"/>
          <w:lang w:val="pl-PL" w:eastAsia="pl-PL"/>
        </w:rPr>
        <w:t>Część</w:t>
      </w:r>
      <w:r w:rsidR="000F26BD" w:rsidRPr="003A776E">
        <w:rPr>
          <w:rFonts w:ascii="URW DIN" w:hAnsi="URW DIN" w:cs="Calibri"/>
          <w:sz w:val="20"/>
          <w:szCs w:val="20"/>
          <w:lang w:eastAsia="pl-PL"/>
        </w:rPr>
        <w:t xml:space="preserve"> </w:t>
      </w:r>
      <w:r w:rsidR="000F26BD" w:rsidRPr="003A776E" w:rsidDel="00A2446D">
        <w:rPr>
          <w:rFonts w:ascii="URW DIN" w:hAnsi="URW DIN" w:cs="Calibri"/>
          <w:sz w:val="20"/>
          <w:szCs w:val="20"/>
          <w:lang w:eastAsia="pl-PL"/>
        </w:rPr>
        <w:t>1</w:t>
      </w:r>
      <w:r w:rsidR="000F26BD" w:rsidRPr="003A776E">
        <w:rPr>
          <w:rFonts w:ascii="URW DIN" w:hAnsi="URW DIN" w:cs="Calibri"/>
          <w:sz w:val="20"/>
          <w:szCs w:val="20"/>
        </w:rPr>
        <w:t>”</w:t>
      </w:r>
      <w:r w:rsidR="000F26BD" w:rsidRPr="00374D06">
        <w:rPr>
          <w:rFonts w:ascii="URW DIN" w:hAnsi="URW DIN"/>
          <w:sz w:val="20"/>
        </w:rPr>
        <w:t xml:space="preserve"> </w:t>
      </w:r>
      <w:r w:rsidRPr="009730B7">
        <w:rPr>
          <w:rFonts w:ascii="URW DIN" w:hAnsi="URW DIN"/>
          <w:sz w:val="20"/>
          <w:szCs w:val="20"/>
          <w:lang w:val="pl-PL"/>
        </w:rPr>
        <w:t xml:space="preserve">do daty Odbioru końcowego Wdrożenia </w:t>
      </w:r>
      <w:proofErr w:type="spellStart"/>
      <w:r w:rsidR="008D44F9">
        <w:rPr>
          <w:rFonts w:ascii="URW DIN" w:hAnsi="URW DIN"/>
          <w:sz w:val="20"/>
          <w:szCs w:val="20"/>
        </w:rPr>
        <w:t>SOSiR</w:t>
      </w:r>
      <w:proofErr w:type="spellEnd"/>
      <w:r w:rsidR="003E04CA" w:rsidRPr="00374D06">
        <w:rPr>
          <w:rFonts w:ascii="URW DIN" w:hAnsi="URW DIN"/>
          <w:sz w:val="20"/>
          <w:lang w:val="pl-PL"/>
        </w:rPr>
        <w:t xml:space="preserve"> </w:t>
      </w:r>
      <w:r w:rsidRPr="009730B7">
        <w:rPr>
          <w:rFonts w:ascii="URW DIN" w:hAnsi="URW DIN"/>
          <w:sz w:val="20"/>
          <w:szCs w:val="20"/>
          <w:lang w:val="pl-PL"/>
        </w:rPr>
        <w:t>świadczyć Wzmożoną Opiekę Serwisową, zgodnie z zasadami określonymi w Załączniku 2;</w:t>
      </w:r>
    </w:p>
    <w:p w14:paraId="6FCB1B07" w14:textId="622B1886" w:rsidR="00E76A5F" w:rsidRPr="009730B7" w:rsidRDefault="00B933D5"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przeprowadzić </w:t>
      </w:r>
      <w:r w:rsidR="00B63B5F" w:rsidRPr="009730B7">
        <w:rPr>
          <w:rFonts w:ascii="URW DIN" w:hAnsi="URW DIN"/>
          <w:sz w:val="20"/>
          <w:szCs w:val="20"/>
          <w:lang w:val="pl-PL"/>
        </w:rPr>
        <w:t xml:space="preserve">Testy zgodnie z Załącznikiem </w:t>
      </w:r>
      <w:r w:rsidR="008032BD" w:rsidRPr="009730B7">
        <w:rPr>
          <w:rFonts w:ascii="URW DIN" w:hAnsi="URW DIN"/>
          <w:sz w:val="20"/>
          <w:szCs w:val="20"/>
          <w:lang w:val="pl-PL"/>
        </w:rPr>
        <w:t>4</w:t>
      </w:r>
      <w:r w:rsidR="00192D40" w:rsidRPr="009730B7">
        <w:rPr>
          <w:rFonts w:ascii="URW DIN" w:hAnsi="URW DIN"/>
          <w:sz w:val="20"/>
          <w:szCs w:val="20"/>
          <w:lang w:val="pl-PL"/>
        </w:rPr>
        <w:t xml:space="preserve"> oraz warunkami przedstawionymi w Ofercie</w:t>
      </w:r>
      <w:r w:rsidR="00FD6CA5" w:rsidRPr="009730B7">
        <w:rPr>
          <w:rFonts w:ascii="URW DIN" w:hAnsi="URW DIN"/>
          <w:sz w:val="20"/>
          <w:szCs w:val="20"/>
          <w:lang w:val="pl-PL"/>
        </w:rPr>
        <w:t>;</w:t>
      </w:r>
    </w:p>
    <w:p w14:paraId="0F360719" w14:textId="77777777" w:rsidR="00E76A5F" w:rsidRPr="009730B7" w:rsidRDefault="00B63B5F"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opracować i dostarczyć Zamawiającemu wszelką Dokumentację wymaganą zgodnie z Umową, w terminie umownym</w:t>
      </w:r>
      <w:r w:rsidR="003E0E4B" w:rsidRPr="009730B7">
        <w:rPr>
          <w:rFonts w:ascii="URW DIN" w:hAnsi="URW DIN"/>
          <w:sz w:val="20"/>
          <w:szCs w:val="20"/>
          <w:lang w:val="pl-PL"/>
        </w:rPr>
        <w:t>,</w:t>
      </w:r>
      <w:r w:rsidRPr="009730B7">
        <w:rPr>
          <w:rFonts w:ascii="URW DIN" w:hAnsi="URW DIN"/>
          <w:sz w:val="20"/>
          <w:szCs w:val="20"/>
          <w:lang w:val="pl-PL"/>
        </w:rPr>
        <w:t xml:space="preserve"> a jeżeli taki termin w Umowie nie jest określony, niezwłocznie po otrzymaniu wezwania od Zamawiającego</w:t>
      </w:r>
      <w:r w:rsidR="00FD6CA5" w:rsidRPr="009730B7">
        <w:rPr>
          <w:rFonts w:ascii="URW DIN" w:hAnsi="URW DIN"/>
          <w:sz w:val="20"/>
          <w:szCs w:val="20"/>
          <w:lang w:val="pl-PL"/>
        </w:rPr>
        <w:t>;</w:t>
      </w:r>
    </w:p>
    <w:p w14:paraId="0F463A47" w14:textId="26BAF6D1" w:rsidR="00B63B5F" w:rsidRPr="009730B7" w:rsidRDefault="00B63B5F"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informować Zamawiającego o postępie Prac w terminach i w sposób określony w Umowie lub w sposób uzgodniony przez </w:t>
      </w:r>
      <w:r w:rsidR="008032BD" w:rsidRPr="009730B7">
        <w:rPr>
          <w:rFonts w:ascii="URW DIN" w:hAnsi="URW DIN"/>
          <w:sz w:val="20"/>
          <w:szCs w:val="20"/>
          <w:lang w:val="pl-PL"/>
        </w:rPr>
        <w:t>Koordynatorów</w:t>
      </w:r>
      <w:r w:rsidRPr="009730B7">
        <w:rPr>
          <w:rFonts w:ascii="URW DIN" w:hAnsi="URW DIN"/>
          <w:sz w:val="20"/>
          <w:szCs w:val="20"/>
          <w:lang w:val="pl-PL"/>
        </w:rPr>
        <w:t xml:space="preserve"> obu Stron</w:t>
      </w:r>
      <w:r w:rsidR="00FD6CA5" w:rsidRPr="009730B7">
        <w:rPr>
          <w:rFonts w:ascii="URW DIN" w:hAnsi="URW DIN"/>
          <w:sz w:val="20"/>
          <w:szCs w:val="20"/>
          <w:lang w:val="pl-PL"/>
        </w:rPr>
        <w:t>;</w:t>
      </w:r>
    </w:p>
    <w:p w14:paraId="14366E84" w14:textId="576A9A31" w:rsidR="00B63B5F" w:rsidRPr="009730B7" w:rsidRDefault="003E0E4B"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zapewnić bieżącą współpracę </w:t>
      </w:r>
      <w:r w:rsidR="00B63B5F" w:rsidRPr="009730B7">
        <w:rPr>
          <w:rFonts w:ascii="URW DIN" w:hAnsi="URW DIN"/>
          <w:sz w:val="20"/>
          <w:szCs w:val="20"/>
          <w:lang w:val="pl-PL"/>
        </w:rPr>
        <w:t>Personelu Wykonawcy oraz podwykonawców z</w:t>
      </w:r>
      <w:r w:rsidR="00187417" w:rsidRPr="009730B7">
        <w:rPr>
          <w:rFonts w:ascii="URW DIN" w:hAnsi="URW DIN"/>
          <w:sz w:val="20"/>
          <w:szCs w:val="20"/>
          <w:lang w:val="pl-PL"/>
        </w:rPr>
        <w:t> </w:t>
      </w:r>
      <w:r w:rsidR="00B63B5F" w:rsidRPr="009730B7">
        <w:rPr>
          <w:rFonts w:ascii="URW DIN" w:hAnsi="URW DIN"/>
          <w:sz w:val="20"/>
          <w:szCs w:val="20"/>
          <w:lang w:val="pl-PL"/>
        </w:rPr>
        <w:t>Zamawiaj</w:t>
      </w:r>
      <w:r w:rsidR="00A50B03" w:rsidRPr="009730B7">
        <w:rPr>
          <w:rFonts w:ascii="URW DIN" w:hAnsi="URW DIN"/>
          <w:sz w:val="20"/>
          <w:szCs w:val="20"/>
          <w:lang w:val="pl-PL"/>
        </w:rPr>
        <w:t>ącym, na zasadach określonych w</w:t>
      </w:r>
      <w:r w:rsidR="00AC04A5" w:rsidRPr="009730B7">
        <w:rPr>
          <w:rFonts w:ascii="URW DIN" w:hAnsi="URW DIN"/>
          <w:sz w:val="20"/>
          <w:szCs w:val="20"/>
          <w:lang w:val="pl-PL"/>
        </w:rPr>
        <w:t xml:space="preserve"> </w:t>
      </w:r>
      <w:r w:rsidR="00B63B5F" w:rsidRPr="009730B7">
        <w:rPr>
          <w:rFonts w:ascii="URW DIN" w:hAnsi="URW DIN"/>
          <w:sz w:val="20"/>
          <w:szCs w:val="20"/>
          <w:lang w:val="pl-PL"/>
        </w:rPr>
        <w:t>Umowie</w:t>
      </w:r>
      <w:r w:rsidR="00FD6CA5" w:rsidRPr="009730B7">
        <w:rPr>
          <w:rFonts w:ascii="URW DIN" w:hAnsi="URW DIN"/>
          <w:sz w:val="20"/>
          <w:szCs w:val="20"/>
          <w:lang w:val="pl-PL"/>
        </w:rPr>
        <w:t>;</w:t>
      </w:r>
    </w:p>
    <w:p w14:paraId="073A84B0" w14:textId="2920C9A6" w:rsidR="00B63B5F" w:rsidRPr="009730B7" w:rsidRDefault="00B63B5F"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podejmować stosowne działania wspólnie z </w:t>
      </w:r>
      <w:r w:rsidR="00C62E92" w:rsidRPr="009730B7">
        <w:rPr>
          <w:rFonts w:ascii="URW DIN" w:hAnsi="URW DIN"/>
          <w:sz w:val="20"/>
          <w:szCs w:val="20"/>
          <w:lang w:val="pl-PL"/>
        </w:rPr>
        <w:t xml:space="preserve">Komitetem </w:t>
      </w:r>
      <w:r w:rsidR="003532FE" w:rsidRPr="009730B7">
        <w:rPr>
          <w:rFonts w:ascii="URW DIN" w:hAnsi="URW DIN"/>
          <w:sz w:val="20"/>
          <w:szCs w:val="20"/>
          <w:lang w:val="pl-PL"/>
        </w:rPr>
        <w:t>Sterującym</w:t>
      </w:r>
      <w:r w:rsidRPr="009730B7">
        <w:rPr>
          <w:rFonts w:ascii="URW DIN" w:hAnsi="URW DIN"/>
          <w:sz w:val="20"/>
          <w:szCs w:val="20"/>
          <w:lang w:val="pl-PL"/>
        </w:rPr>
        <w:t xml:space="preserve">, na zasadach określonych w Załączniku </w:t>
      </w:r>
      <w:r w:rsidR="003532FE" w:rsidRPr="009730B7">
        <w:rPr>
          <w:rFonts w:ascii="URW DIN" w:hAnsi="URW DIN"/>
          <w:sz w:val="20"/>
          <w:szCs w:val="20"/>
          <w:lang w:val="pl-PL"/>
        </w:rPr>
        <w:t>5</w:t>
      </w:r>
      <w:r w:rsidR="00FD6CA5" w:rsidRPr="009730B7">
        <w:rPr>
          <w:rFonts w:ascii="URW DIN" w:hAnsi="URW DIN"/>
          <w:sz w:val="20"/>
          <w:szCs w:val="20"/>
          <w:lang w:val="pl-PL"/>
        </w:rPr>
        <w:t>;</w:t>
      </w:r>
    </w:p>
    <w:p w14:paraId="6B011965" w14:textId="72FF21CD" w:rsidR="00167CE7" w:rsidRPr="009730B7" w:rsidRDefault="00167CE7"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informować Zamawiającego na bieżąco o wszelkich problemach związanych z</w:t>
      </w:r>
      <w:r w:rsidR="00187417" w:rsidRPr="009730B7">
        <w:rPr>
          <w:rFonts w:ascii="URW DIN" w:hAnsi="URW DIN"/>
          <w:sz w:val="20"/>
          <w:szCs w:val="20"/>
          <w:lang w:val="pl-PL"/>
        </w:rPr>
        <w:t> </w:t>
      </w:r>
      <w:r w:rsidRPr="009730B7">
        <w:rPr>
          <w:rFonts w:ascii="URW DIN" w:hAnsi="URW DIN"/>
          <w:sz w:val="20"/>
          <w:szCs w:val="20"/>
          <w:lang w:val="pl-PL"/>
        </w:rPr>
        <w:t>realizacją niniejszej Umowy</w:t>
      </w:r>
      <w:r w:rsidR="007E5FF0" w:rsidRPr="009730B7">
        <w:rPr>
          <w:rFonts w:ascii="URW DIN" w:hAnsi="URW DIN"/>
          <w:sz w:val="20"/>
          <w:szCs w:val="20"/>
          <w:lang w:val="pl-PL"/>
        </w:rPr>
        <w:t>, w</w:t>
      </w:r>
      <w:r w:rsidR="00A50B03" w:rsidRPr="009730B7">
        <w:rPr>
          <w:rFonts w:ascii="URW DIN" w:hAnsi="URW DIN"/>
          <w:sz w:val="20"/>
          <w:szCs w:val="20"/>
          <w:lang w:val="pl-PL"/>
        </w:rPr>
        <w:t xml:space="preserve"> </w:t>
      </w:r>
      <w:r w:rsidR="005052F3" w:rsidRPr="009730B7">
        <w:rPr>
          <w:rFonts w:ascii="URW DIN" w:hAnsi="URW DIN"/>
          <w:sz w:val="20"/>
          <w:szCs w:val="20"/>
          <w:lang w:val="pl-PL"/>
        </w:rPr>
        <w:t>tym w szczególności informować o</w:t>
      </w:r>
      <w:r w:rsidR="00187417" w:rsidRPr="009730B7">
        <w:rPr>
          <w:rFonts w:ascii="URW DIN" w:hAnsi="URW DIN"/>
          <w:sz w:val="20"/>
          <w:szCs w:val="20"/>
          <w:lang w:val="pl-PL"/>
        </w:rPr>
        <w:t> </w:t>
      </w:r>
      <w:r w:rsidR="005052F3" w:rsidRPr="009730B7">
        <w:rPr>
          <w:rFonts w:ascii="URW DIN" w:hAnsi="URW DIN"/>
          <w:sz w:val="20"/>
          <w:szCs w:val="20"/>
          <w:lang w:val="pl-PL"/>
        </w:rPr>
        <w:t>jakichkolwiek okolicznościach zagrażających należytemu lub terminowemu wykonaniu Umowy, niezwłocznie po ich rozpoznaniu</w:t>
      </w:r>
      <w:r w:rsidRPr="009730B7">
        <w:rPr>
          <w:rFonts w:ascii="URW DIN" w:hAnsi="URW DIN"/>
          <w:sz w:val="20"/>
          <w:szCs w:val="20"/>
          <w:lang w:val="pl-PL"/>
        </w:rPr>
        <w:t>;</w:t>
      </w:r>
    </w:p>
    <w:p w14:paraId="24382025" w14:textId="77777777" w:rsidR="00167CE7" w:rsidRPr="009730B7" w:rsidRDefault="00167CE7"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współpracować z Zamawiającym na każdym etapie niniejszej Umowy;</w:t>
      </w:r>
    </w:p>
    <w:p w14:paraId="66EC2113" w14:textId="26A915D3" w:rsidR="00167CE7" w:rsidRPr="009730B7" w:rsidRDefault="00167CE7"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przenieść na Zamawiającego </w:t>
      </w:r>
      <w:r w:rsidR="00BA271C" w:rsidRPr="009730B7">
        <w:rPr>
          <w:rFonts w:ascii="URW DIN" w:hAnsi="URW DIN"/>
          <w:sz w:val="20"/>
          <w:szCs w:val="20"/>
          <w:lang w:val="pl-PL"/>
        </w:rPr>
        <w:t>Prawa Własności Intelektualnej</w:t>
      </w:r>
      <w:r w:rsidR="003E45A0">
        <w:rPr>
          <w:rFonts w:ascii="URW DIN" w:hAnsi="URW DIN"/>
          <w:sz w:val="20"/>
          <w:szCs w:val="20"/>
          <w:lang w:val="pl-PL"/>
        </w:rPr>
        <w:t xml:space="preserve"> lub udzielić, względnie zapewnić udzielenie, stosownych licencji</w:t>
      </w:r>
      <w:r w:rsidRPr="009730B7">
        <w:rPr>
          <w:rFonts w:ascii="URW DIN" w:hAnsi="URW DIN"/>
          <w:sz w:val="20"/>
          <w:szCs w:val="20"/>
          <w:lang w:val="pl-PL"/>
        </w:rPr>
        <w:t xml:space="preserve"> </w:t>
      </w:r>
      <w:r w:rsidR="00D022A1" w:rsidRPr="009730B7">
        <w:rPr>
          <w:rFonts w:ascii="URW DIN" w:hAnsi="URW DIN"/>
          <w:sz w:val="20"/>
          <w:szCs w:val="20"/>
          <w:lang w:val="pl-PL"/>
        </w:rPr>
        <w:t xml:space="preserve">do </w:t>
      </w:r>
      <w:r w:rsidR="00B9195F" w:rsidRPr="009730B7">
        <w:rPr>
          <w:rFonts w:ascii="URW DIN" w:hAnsi="URW DIN"/>
          <w:sz w:val="20"/>
          <w:szCs w:val="20"/>
          <w:lang w:val="pl-PL"/>
        </w:rPr>
        <w:t>Rezultatów</w:t>
      </w:r>
      <w:r w:rsidR="00883576" w:rsidRPr="009730B7">
        <w:rPr>
          <w:rFonts w:ascii="URW DIN" w:hAnsi="URW DIN"/>
          <w:sz w:val="20"/>
          <w:szCs w:val="20"/>
          <w:lang w:val="pl-PL"/>
        </w:rPr>
        <w:t>,</w:t>
      </w:r>
      <w:r w:rsidR="00D022A1" w:rsidRPr="009730B7">
        <w:rPr>
          <w:rFonts w:ascii="URW DIN" w:hAnsi="URW DIN"/>
          <w:sz w:val="20"/>
          <w:szCs w:val="20"/>
          <w:lang w:val="pl-PL"/>
        </w:rPr>
        <w:t xml:space="preserve"> </w:t>
      </w:r>
      <w:r w:rsidR="00C77242" w:rsidRPr="009730B7">
        <w:rPr>
          <w:rFonts w:ascii="URW DIN" w:hAnsi="URW DIN"/>
          <w:sz w:val="20"/>
          <w:szCs w:val="20"/>
          <w:lang w:val="pl-PL"/>
        </w:rPr>
        <w:t>oraz potwierdzić przeniesienie Praw Własności Intelektualnej</w:t>
      </w:r>
      <w:r w:rsidR="003E45A0">
        <w:rPr>
          <w:rFonts w:ascii="URW DIN" w:hAnsi="URW DIN"/>
          <w:sz w:val="20"/>
          <w:szCs w:val="20"/>
          <w:lang w:val="pl-PL"/>
        </w:rPr>
        <w:t xml:space="preserve"> lub udzielenie licencji</w:t>
      </w:r>
      <w:r w:rsidR="00C77242" w:rsidRPr="009730B7">
        <w:rPr>
          <w:rFonts w:ascii="URW DIN" w:hAnsi="URW DIN"/>
          <w:sz w:val="20"/>
          <w:szCs w:val="20"/>
          <w:lang w:val="pl-PL"/>
        </w:rPr>
        <w:t xml:space="preserve"> </w:t>
      </w:r>
      <w:r w:rsidR="00113089" w:rsidRPr="009730B7">
        <w:rPr>
          <w:rFonts w:ascii="URW DIN" w:hAnsi="URW DIN"/>
          <w:sz w:val="20"/>
          <w:szCs w:val="20"/>
          <w:lang w:val="pl-PL"/>
        </w:rPr>
        <w:t xml:space="preserve">po zakończeniu </w:t>
      </w:r>
      <w:r w:rsidR="00A50B03" w:rsidRPr="009730B7">
        <w:rPr>
          <w:rFonts w:ascii="URW DIN" w:hAnsi="URW DIN"/>
          <w:sz w:val="20"/>
          <w:szCs w:val="20"/>
          <w:lang w:val="pl-PL"/>
        </w:rPr>
        <w:t>poszczególnych Etapów zgodnie z</w:t>
      </w:r>
      <w:r w:rsidR="0000013C" w:rsidRPr="009730B7">
        <w:rPr>
          <w:rFonts w:ascii="URW DIN" w:hAnsi="URW DIN"/>
          <w:sz w:val="20"/>
          <w:szCs w:val="20"/>
          <w:lang w:val="pl-PL"/>
        </w:rPr>
        <w:t>e</w:t>
      </w:r>
      <w:r w:rsidR="000A2669" w:rsidRPr="009730B7">
        <w:rPr>
          <w:rFonts w:ascii="URW DIN" w:hAnsi="URW DIN"/>
          <w:sz w:val="20"/>
          <w:szCs w:val="20"/>
          <w:lang w:val="pl-PL"/>
        </w:rPr>
        <w:t> </w:t>
      </w:r>
      <w:r w:rsidR="0000013C" w:rsidRPr="009730B7">
        <w:rPr>
          <w:rFonts w:ascii="URW DIN" w:hAnsi="URW DIN"/>
          <w:sz w:val="20"/>
          <w:szCs w:val="20"/>
          <w:lang w:val="pl-PL"/>
        </w:rPr>
        <w:t xml:space="preserve">Szczegółowym </w:t>
      </w:r>
      <w:r w:rsidR="00113089" w:rsidRPr="009730B7">
        <w:rPr>
          <w:rFonts w:ascii="URW DIN" w:hAnsi="URW DIN"/>
          <w:sz w:val="20"/>
          <w:szCs w:val="20"/>
          <w:lang w:val="pl-PL"/>
        </w:rPr>
        <w:t xml:space="preserve">Harmonogramem </w:t>
      </w:r>
      <w:r w:rsidR="00707167" w:rsidRPr="009730B7">
        <w:rPr>
          <w:rFonts w:ascii="URW DIN" w:hAnsi="URW DIN"/>
          <w:sz w:val="20"/>
          <w:szCs w:val="20"/>
        </w:rPr>
        <w:t>Realizacji Zamówienia</w:t>
      </w:r>
      <w:r w:rsidR="00113089" w:rsidRPr="009730B7">
        <w:rPr>
          <w:rFonts w:ascii="URW DIN" w:hAnsi="URW DIN"/>
          <w:sz w:val="20"/>
          <w:szCs w:val="20"/>
          <w:lang w:val="pl-PL"/>
        </w:rPr>
        <w:t xml:space="preserve"> oraz po Wdrożeniu </w:t>
      </w:r>
      <w:proofErr w:type="spellStart"/>
      <w:r w:rsidR="008D44F9">
        <w:rPr>
          <w:rFonts w:ascii="URW DIN" w:hAnsi="URW DIN"/>
          <w:sz w:val="20"/>
          <w:szCs w:val="20"/>
        </w:rPr>
        <w:t>SOSiR</w:t>
      </w:r>
      <w:proofErr w:type="spellEnd"/>
      <w:r w:rsidR="00113089" w:rsidRPr="009730B7">
        <w:rPr>
          <w:rFonts w:ascii="URW DIN" w:hAnsi="URW DIN"/>
          <w:sz w:val="20"/>
          <w:szCs w:val="20"/>
          <w:lang w:val="pl-PL"/>
        </w:rPr>
        <w:t xml:space="preserve">, </w:t>
      </w:r>
      <w:r w:rsidR="00E76A5F" w:rsidRPr="009730B7">
        <w:rPr>
          <w:rFonts w:ascii="URW DIN" w:hAnsi="URW DIN"/>
          <w:sz w:val="20"/>
          <w:szCs w:val="20"/>
          <w:lang w:val="pl-PL"/>
        </w:rPr>
        <w:t xml:space="preserve">w </w:t>
      </w:r>
      <w:r w:rsidR="00D022A1" w:rsidRPr="009730B7">
        <w:rPr>
          <w:rFonts w:ascii="URW DIN" w:hAnsi="URW DIN"/>
          <w:sz w:val="20"/>
          <w:szCs w:val="20"/>
          <w:lang w:val="pl-PL"/>
        </w:rPr>
        <w:t>zakresie określonym w Umowie</w:t>
      </w:r>
      <w:r w:rsidR="00B44D12" w:rsidRPr="009730B7">
        <w:rPr>
          <w:rFonts w:ascii="URW DIN" w:hAnsi="URW DIN"/>
          <w:sz w:val="20"/>
          <w:szCs w:val="20"/>
          <w:lang w:val="pl-PL"/>
        </w:rPr>
        <w:t>;</w:t>
      </w:r>
    </w:p>
    <w:p w14:paraId="0BBDBE95" w14:textId="21AEC83E" w:rsidR="00CC1ABA" w:rsidRPr="009730B7" w:rsidRDefault="00CC1ABA"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przekazać Zamawiającemu </w:t>
      </w:r>
      <w:r w:rsidR="00BD143E" w:rsidRPr="009730B7">
        <w:rPr>
          <w:rFonts w:ascii="URW DIN" w:hAnsi="URW DIN"/>
          <w:sz w:val="20"/>
          <w:szCs w:val="20"/>
          <w:lang w:val="pl-PL"/>
        </w:rPr>
        <w:t>K</w:t>
      </w:r>
      <w:r w:rsidRPr="009730B7">
        <w:rPr>
          <w:rFonts w:ascii="URW DIN" w:hAnsi="URW DIN"/>
          <w:sz w:val="20"/>
          <w:szCs w:val="20"/>
          <w:lang w:val="pl-PL"/>
        </w:rPr>
        <w:t xml:space="preserve">ody </w:t>
      </w:r>
      <w:r w:rsidR="00F513B0" w:rsidRPr="009730B7">
        <w:rPr>
          <w:rFonts w:ascii="URW DIN" w:hAnsi="URW DIN"/>
          <w:sz w:val="20"/>
          <w:szCs w:val="20"/>
          <w:lang w:val="pl-PL"/>
        </w:rPr>
        <w:t xml:space="preserve">Źródłowe </w:t>
      </w:r>
      <w:r w:rsidRPr="009730B7">
        <w:rPr>
          <w:rFonts w:ascii="URW DIN" w:hAnsi="URW DIN"/>
          <w:sz w:val="20"/>
          <w:szCs w:val="20"/>
          <w:lang w:val="pl-PL"/>
        </w:rPr>
        <w:t xml:space="preserve">do </w:t>
      </w:r>
      <w:r w:rsidR="00273FE7" w:rsidRPr="009730B7">
        <w:rPr>
          <w:rFonts w:ascii="URW DIN" w:hAnsi="URW DIN"/>
          <w:sz w:val="20"/>
          <w:szCs w:val="20"/>
          <w:lang w:val="pl-PL"/>
        </w:rPr>
        <w:t>Produktów</w:t>
      </w:r>
      <w:r w:rsidR="009E0392">
        <w:rPr>
          <w:rFonts w:ascii="URW DIN" w:hAnsi="URW DIN"/>
          <w:sz w:val="20"/>
          <w:szCs w:val="20"/>
          <w:lang w:val="pl-PL"/>
        </w:rPr>
        <w:t>,</w:t>
      </w:r>
      <w:r w:rsidR="00273FE7" w:rsidRPr="009730B7">
        <w:rPr>
          <w:rFonts w:ascii="URW DIN" w:hAnsi="URW DIN"/>
          <w:sz w:val="20"/>
          <w:szCs w:val="20"/>
          <w:lang w:val="pl-PL"/>
        </w:rPr>
        <w:t xml:space="preserve"> </w:t>
      </w:r>
      <w:r w:rsidR="008646F3" w:rsidRPr="009730B7">
        <w:rPr>
          <w:rFonts w:ascii="URW DIN" w:hAnsi="URW DIN"/>
          <w:sz w:val="20"/>
          <w:szCs w:val="20"/>
          <w:lang w:val="pl-PL"/>
        </w:rPr>
        <w:t>zgodnie z paragrafem 17</w:t>
      </w:r>
      <w:r w:rsidR="00424741" w:rsidRPr="009730B7">
        <w:rPr>
          <w:rFonts w:ascii="URW DIN" w:hAnsi="URW DIN"/>
          <w:sz w:val="20"/>
          <w:szCs w:val="20"/>
          <w:lang w:val="pl-PL"/>
        </w:rPr>
        <w:t>;</w:t>
      </w:r>
    </w:p>
    <w:p w14:paraId="09450418" w14:textId="4944C3E5" w:rsidR="00C62E92" w:rsidRPr="009730B7" w:rsidRDefault="00CC1ABA" w:rsidP="00F128F3">
      <w:pPr>
        <w:pStyle w:val="Akapitzlist"/>
        <w:numPr>
          <w:ilvl w:val="2"/>
          <w:numId w:val="1"/>
        </w:numPr>
        <w:spacing w:after="120"/>
        <w:ind w:left="2127" w:hanging="930"/>
        <w:rPr>
          <w:rFonts w:ascii="URW DIN" w:hAnsi="URW DIN" w:cs="Verdana"/>
          <w:sz w:val="20"/>
          <w:szCs w:val="20"/>
          <w:lang w:val="pl-PL"/>
        </w:rPr>
      </w:pPr>
      <w:r w:rsidRPr="009730B7">
        <w:rPr>
          <w:rFonts w:ascii="URW DIN" w:hAnsi="URW DIN"/>
          <w:sz w:val="20"/>
          <w:szCs w:val="20"/>
          <w:lang w:val="pl-PL"/>
        </w:rPr>
        <w:t>wykonać i dostarczyć Zamawiającemu pełną Dokumentację</w:t>
      </w:r>
      <w:r w:rsidR="00D022A1" w:rsidRPr="009730B7">
        <w:rPr>
          <w:rFonts w:ascii="URW DIN" w:hAnsi="URW DIN"/>
          <w:sz w:val="20"/>
          <w:szCs w:val="20"/>
          <w:lang w:val="pl-PL"/>
        </w:rPr>
        <w:t xml:space="preserve"> </w:t>
      </w:r>
      <w:r w:rsidRPr="009730B7">
        <w:rPr>
          <w:rFonts w:ascii="URW DIN" w:hAnsi="URW DIN"/>
          <w:sz w:val="20"/>
          <w:szCs w:val="20"/>
          <w:lang w:val="pl-PL"/>
        </w:rPr>
        <w:t xml:space="preserve">pozwalającą Zamawiającemu na swobodne korzystanie i rozwój </w:t>
      </w:r>
      <w:r w:rsidR="00A50B03" w:rsidRPr="009730B7">
        <w:rPr>
          <w:rFonts w:ascii="URW DIN" w:hAnsi="URW DIN"/>
          <w:sz w:val="20"/>
          <w:szCs w:val="20"/>
          <w:lang w:val="pl-PL"/>
        </w:rPr>
        <w:t xml:space="preserve">Produktów </w:t>
      </w:r>
      <w:r w:rsidR="00A50B03" w:rsidRPr="009730B7">
        <w:rPr>
          <w:rFonts w:ascii="URW DIN" w:hAnsi="URW DIN"/>
          <w:sz w:val="20"/>
          <w:szCs w:val="20"/>
          <w:lang w:val="pl-PL"/>
        </w:rPr>
        <w:lastRenderedPageBreak/>
        <w:t>i</w:t>
      </w:r>
      <w:r w:rsidR="000A2669" w:rsidRPr="009730B7">
        <w:rPr>
          <w:rFonts w:ascii="URW DIN" w:hAnsi="URW DIN"/>
          <w:sz w:val="20"/>
          <w:szCs w:val="20"/>
          <w:lang w:val="pl-PL"/>
        </w:rPr>
        <w:t> </w:t>
      </w:r>
      <w:r w:rsidR="00C02C71" w:rsidRPr="009730B7">
        <w:rPr>
          <w:rFonts w:ascii="URW DIN" w:hAnsi="URW DIN"/>
          <w:sz w:val="20"/>
          <w:szCs w:val="20"/>
          <w:lang w:val="pl-PL"/>
        </w:rPr>
        <w:t>Oprogramowania</w:t>
      </w:r>
      <w:r w:rsidR="00273FE7" w:rsidRPr="009730B7">
        <w:rPr>
          <w:rFonts w:ascii="URW DIN" w:hAnsi="URW DIN"/>
          <w:sz w:val="20"/>
          <w:szCs w:val="20"/>
          <w:lang w:val="pl-PL"/>
        </w:rPr>
        <w:t xml:space="preserve"> Dedykowanego</w:t>
      </w:r>
      <w:r w:rsidR="00C02C71" w:rsidRPr="009730B7">
        <w:rPr>
          <w:rFonts w:ascii="URW DIN" w:hAnsi="URW DIN"/>
          <w:sz w:val="20"/>
          <w:szCs w:val="20"/>
          <w:lang w:val="pl-PL"/>
        </w:rPr>
        <w:t xml:space="preserve"> </w:t>
      </w:r>
      <w:r w:rsidRPr="009730B7">
        <w:rPr>
          <w:rFonts w:ascii="URW DIN" w:hAnsi="URW DIN"/>
          <w:sz w:val="20"/>
          <w:szCs w:val="20"/>
          <w:lang w:val="pl-PL"/>
        </w:rPr>
        <w:t>(samodzieln</w:t>
      </w:r>
      <w:r w:rsidR="00F24539" w:rsidRPr="009730B7">
        <w:rPr>
          <w:rFonts w:ascii="URW DIN" w:hAnsi="URW DIN"/>
          <w:sz w:val="20"/>
          <w:szCs w:val="20"/>
          <w:lang w:val="pl-PL"/>
        </w:rPr>
        <w:t>ie</w:t>
      </w:r>
      <w:r w:rsidRPr="009730B7">
        <w:rPr>
          <w:rFonts w:ascii="URW DIN" w:hAnsi="URW DIN" w:cs="Verdana"/>
          <w:sz w:val="20"/>
          <w:szCs w:val="20"/>
          <w:lang w:val="pl-PL"/>
        </w:rPr>
        <w:t xml:space="preserve"> lub z</w:t>
      </w:r>
      <w:r w:rsidR="00AC04A5" w:rsidRPr="009730B7">
        <w:rPr>
          <w:rFonts w:ascii="URW DIN" w:hAnsi="URW DIN" w:cs="Verdana"/>
          <w:sz w:val="20"/>
          <w:szCs w:val="20"/>
          <w:lang w:val="pl-PL"/>
        </w:rPr>
        <w:t xml:space="preserve"> </w:t>
      </w:r>
      <w:r w:rsidRPr="009730B7">
        <w:rPr>
          <w:rFonts w:ascii="URW DIN" w:hAnsi="URW DIN" w:cs="Verdana"/>
          <w:sz w:val="20"/>
          <w:szCs w:val="20"/>
          <w:lang w:val="pl-PL"/>
        </w:rPr>
        <w:t>wyk</w:t>
      </w:r>
      <w:r w:rsidR="00C02C71" w:rsidRPr="009730B7">
        <w:rPr>
          <w:rFonts w:ascii="URW DIN" w:hAnsi="URW DIN" w:cs="Verdana"/>
          <w:sz w:val="20"/>
          <w:szCs w:val="20"/>
          <w:lang w:val="pl-PL"/>
        </w:rPr>
        <w:t>orzystaniem podmiotów trzecich)</w:t>
      </w:r>
      <w:r w:rsidR="00DD6F45" w:rsidRPr="009730B7">
        <w:rPr>
          <w:rFonts w:ascii="URW DIN" w:hAnsi="URW DIN" w:cs="Verdana"/>
          <w:sz w:val="20"/>
          <w:szCs w:val="20"/>
          <w:lang w:val="pl-PL"/>
        </w:rPr>
        <w:t>;</w:t>
      </w:r>
    </w:p>
    <w:p w14:paraId="20241DA7" w14:textId="6E1C0C11" w:rsidR="005925D5" w:rsidRPr="009730B7" w:rsidRDefault="00E7074B"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na wniosek Zamawiającego złożony w formie pisemnej </w:t>
      </w:r>
      <w:r w:rsidR="00C62E92" w:rsidRPr="009730B7">
        <w:rPr>
          <w:rFonts w:ascii="URW DIN" w:hAnsi="URW DIN"/>
          <w:sz w:val="20"/>
          <w:szCs w:val="20"/>
          <w:lang w:val="pl-PL"/>
        </w:rPr>
        <w:t>poddać się kontroli w</w:t>
      </w:r>
      <w:r w:rsidR="000A2669" w:rsidRPr="009730B7">
        <w:rPr>
          <w:rFonts w:ascii="URW DIN" w:hAnsi="URW DIN"/>
          <w:sz w:val="20"/>
          <w:szCs w:val="20"/>
          <w:lang w:val="pl-PL"/>
        </w:rPr>
        <w:t> </w:t>
      </w:r>
      <w:r w:rsidR="00C62E92" w:rsidRPr="009730B7">
        <w:rPr>
          <w:rFonts w:ascii="URW DIN" w:hAnsi="URW DIN"/>
          <w:sz w:val="20"/>
          <w:szCs w:val="20"/>
          <w:lang w:val="pl-PL"/>
        </w:rPr>
        <w:t>zakresie realizacji Umowy prowadzonej przez właściwe instytucje uprawnione do przeprowadzenia takiej kontroli na podstawie odrębnych przepisów prawa lub upoważnień w związku ze współfinansowaniem projektu ze środków unijnych</w:t>
      </w:r>
      <w:r w:rsidR="002E3750" w:rsidRPr="009730B7">
        <w:rPr>
          <w:rFonts w:ascii="URW DIN" w:hAnsi="URW DIN"/>
          <w:sz w:val="20"/>
          <w:szCs w:val="20"/>
          <w:lang w:val="pl-PL"/>
        </w:rPr>
        <w:t>;</w:t>
      </w:r>
    </w:p>
    <w:p w14:paraId="10CE2276" w14:textId="5C257A81" w:rsidR="00FA3E1F" w:rsidRPr="009730B7" w:rsidRDefault="005925D5"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do należytego zabezpieczenia i przechowywania wszelkich dokumentów dotyczących realizacji niniejszej Umowy do</w:t>
      </w:r>
      <w:r w:rsidR="007C2759" w:rsidRPr="009730B7">
        <w:rPr>
          <w:rFonts w:ascii="URW DIN" w:hAnsi="URW DIN"/>
          <w:sz w:val="20"/>
          <w:szCs w:val="20"/>
          <w:lang w:val="pl-PL"/>
        </w:rPr>
        <w:t xml:space="preserve"> upływu 5 lat od </w:t>
      </w:r>
      <w:r w:rsidR="00BA75F8" w:rsidRPr="009730B7">
        <w:rPr>
          <w:rFonts w:ascii="URW DIN" w:hAnsi="URW DIN"/>
          <w:sz w:val="20"/>
          <w:szCs w:val="20"/>
          <w:lang w:val="pl-PL"/>
        </w:rPr>
        <w:t>O</w:t>
      </w:r>
      <w:r w:rsidR="007C2759" w:rsidRPr="009730B7">
        <w:rPr>
          <w:rFonts w:ascii="URW DIN" w:hAnsi="URW DIN"/>
          <w:sz w:val="20"/>
          <w:szCs w:val="20"/>
          <w:lang w:val="pl-PL"/>
        </w:rPr>
        <w:t xml:space="preserve">dbioru </w:t>
      </w:r>
      <w:r w:rsidR="00BA75F8" w:rsidRPr="009730B7">
        <w:rPr>
          <w:rFonts w:ascii="URW DIN" w:hAnsi="URW DIN"/>
          <w:sz w:val="20"/>
          <w:szCs w:val="20"/>
          <w:lang w:val="pl-PL"/>
        </w:rPr>
        <w:t>k</w:t>
      </w:r>
      <w:r w:rsidR="007C2759" w:rsidRPr="009730B7">
        <w:rPr>
          <w:rFonts w:ascii="URW DIN" w:hAnsi="URW DIN"/>
          <w:sz w:val="20"/>
          <w:szCs w:val="20"/>
          <w:lang w:val="pl-PL"/>
        </w:rPr>
        <w:t xml:space="preserve">ońcowego </w:t>
      </w:r>
      <w:r w:rsidR="00BA75F8" w:rsidRPr="009730B7">
        <w:rPr>
          <w:rFonts w:ascii="URW DIN" w:hAnsi="URW DIN"/>
          <w:sz w:val="20"/>
          <w:szCs w:val="20"/>
          <w:lang w:val="pl-PL"/>
        </w:rPr>
        <w:t xml:space="preserve">Wdrożenia </w:t>
      </w:r>
      <w:proofErr w:type="spellStart"/>
      <w:r w:rsidR="003458FF">
        <w:rPr>
          <w:rFonts w:ascii="URW DIN" w:hAnsi="URW DIN"/>
          <w:sz w:val="20"/>
          <w:szCs w:val="20"/>
          <w:lang w:val="pl-PL"/>
        </w:rPr>
        <w:t>SOSiR</w:t>
      </w:r>
      <w:proofErr w:type="spellEnd"/>
      <w:r w:rsidR="00934147" w:rsidRPr="009730B7">
        <w:rPr>
          <w:rFonts w:ascii="URW DIN" w:hAnsi="URW DIN"/>
          <w:sz w:val="20"/>
          <w:szCs w:val="20"/>
          <w:lang w:val="pl-PL"/>
        </w:rPr>
        <w:t xml:space="preserve"> </w:t>
      </w:r>
      <w:r w:rsidR="00E7074B" w:rsidRPr="009730B7">
        <w:rPr>
          <w:rFonts w:ascii="URW DIN" w:hAnsi="URW DIN"/>
          <w:sz w:val="20"/>
          <w:szCs w:val="20"/>
          <w:lang w:val="pl-PL"/>
        </w:rPr>
        <w:t>oraz</w:t>
      </w:r>
      <w:r w:rsidR="00A3620E" w:rsidRPr="009730B7">
        <w:rPr>
          <w:rFonts w:ascii="URW DIN" w:hAnsi="URW DIN"/>
          <w:sz w:val="20"/>
          <w:szCs w:val="20"/>
          <w:lang w:val="pl-PL"/>
        </w:rPr>
        <w:t xml:space="preserve"> </w:t>
      </w:r>
      <w:r w:rsidRPr="009730B7">
        <w:rPr>
          <w:rFonts w:ascii="URW DIN" w:hAnsi="URW DIN"/>
          <w:sz w:val="20"/>
          <w:szCs w:val="20"/>
          <w:lang w:val="pl-PL"/>
        </w:rPr>
        <w:t>u</w:t>
      </w:r>
      <w:r w:rsidR="00E76A5F" w:rsidRPr="009730B7">
        <w:rPr>
          <w:rFonts w:ascii="URW DIN" w:hAnsi="URW DIN"/>
          <w:sz w:val="20"/>
          <w:szCs w:val="20"/>
          <w:lang w:val="pl-PL"/>
        </w:rPr>
        <w:t>dostępniania ich w</w:t>
      </w:r>
      <w:r w:rsidR="00AC04A5" w:rsidRPr="009730B7">
        <w:rPr>
          <w:rFonts w:ascii="URW DIN" w:hAnsi="URW DIN"/>
          <w:sz w:val="20"/>
          <w:szCs w:val="20"/>
          <w:lang w:val="pl-PL"/>
        </w:rPr>
        <w:t xml:space="preserve"> </w:t>
      </w:r>
      <w:r w:rsidR="00FC1B6B" w:rsidRPr="009730B7">
        <w:rPr>
          <w:rFonts w:ascii="URW DIN" w:hAnsi="URW DIN"/>
          <w:sz w:val="20"/>
          <w:szCs w:val="20"/>
          <w:lang w:val="pl-PL"/>
        </w:rPr>
        <w:t>tym okresie</w:t>
      </w:r>
      <w:r w:rsidR="009D4A63" w:rsidRPr="009730B7">
        <w:rPr>
          <w:rFonts w:ascii="URW DIN" w:hAnsi="URW DIN"/>
          <w:sz w:val="20"/>
          <w:szCs w:val="20"/>
          <w:lang w:val="pl-PL"/>
        </w:rPr>
        <w:t xml:space="preserve"> </w:t>
      </w:r>
      <w:r w:rsidRPr="009730B7">
        <w:rPr>
          <w:rFonts w:ascii="URW DIN" w:hAnsi="URW DIN"/>
          <w:sz w:val="20"/>
          <w:szCs w:val="20"/>
          <w:lang w:val="pl-PL"/>
        </w:rPr>
        <w:t>Zamawiającemu oraz organom upoważnionym do przeprowadzenia kontro</w:t>
      </w:r>
      <w:r w:rsidR="00A50B03" w:rsidRPr="009730B7">
        <w:rPr>
          <w:rFonts w:ascii="URW DIN" w:hAnsi="URW DIN"/>
          <w:sz w:val="20"/>
          <w:szCs w:val="20"/>
          <w:lang w:val="pl-PL"/>
        </w:rPr>
        <w:t>li w związku z</w:t>
      </w:r>
      <w:r w:rsidR="000A2669" w:rsidRPr="009730B7">
        <w:rPr>
          <w:rFonts w:ascii="URW DIN" w:hAnsi="URW DIN"/>
          <w:sz w:val="20"/>
          <w:szCs w:val="20"/>
          <w:lang w:val="pl-PL"/>
        </w:rPr>
        <w:t> </w:t>
      </w:r>
      <w:r w:rsidR="008D3483" w:rsidRPr="009730B7">
        <w:rPr>
          <w:rFonts w:ascii="URW DIN" w:hAnsi="URW DIN"/>
          <w:sz w:val="20"/>
          <w:szCs w:val="20"/>
          <w:lang w:val="pl-PL"/>
        </w:rPr>
        <w:t>wykonaniem Umowy;</w:t>
      </w:r>
    </w:p>
    <w:p w14:paraId="4F0CCDE0" w14:textId="24D980EE" w:rsidR="00FA3E1F" w:rsidRPr="009730B7" w:rsidRDefault="00FA3E1F" w:rsidP="00F128F3">
      <w:pPr>
        <w:pStyle w:val="Akapitzlist"/>
        <w:numPr>
          <w:ilvl w:val="2"/>
          <w:numId w:val="1"/>
        </w:numPr>
        <w:spacing w:after="120"/>
        <w:ind w:left="2127" w:hanging="930"/>
        <w:rPr>
          <w:rFonts w:ascii="URW DIN" w:hAnsi="URW DIN"/>
          <w:sz w:val="20"/>
          <w:szCs w:val="20"/>
          <w:lang w:val="pl-PL"/>
        </w:rPr>
      </w:pPr>
      <w:r w:rsidRPr="0AFD0EEC">
        <w:rPr>
          <w:rFonts w:ascii="URW DIN" w:hAnsi="URW DIN"/>
          <w:sz w:val="20"/>
          <w:szCs w:val="20"/>
          <w:lang w:val="pl-PL"/>
        </w:rPr>
        <w:t>do udostępniania Zamawiającemu ws</w:t>
      </w:r>
      <w:r w:rsidR="00A50B03" w:rsidRPr="0AFD0EEC">
        <w:rPr>
          <w:rFonts w:ascii="URW DIN" w:hAnsi="URW DIN"/>
          <w:sz w:val="20"/>
          <w:szCs w:val="20"/>
          <w:lang w:val="pl-PL"/>
        </w:rPr>
        <w:t>zelkich informacji związanych z </w:t>
      </w:r>
      <w:r w:rsidRPr="0AFD0EEC">
        <w:rPr>
          <w:rFonts w:ascii="URW DIN" w:hAnsi="URW DIN"/>
          <w:sz w:val="20"/>
          <w:szCs w:val="20"/>
          <w:lang w:val="pl-PL"/>
        </w:rPr>
        <w:t>wykonywaniem Umowy, w celu umożliwienia Zamawiającemu kontroli jej wykonywania przez Wykonawcę niez</w:t>
      </w:r>
      <w:r w:rsidR="00A50B03" w:rsidRPr="0AFD0EEC">
        <w:rPr>
          <w:rFonts w:ascii="URW DIN" w:hAnsi="URW DIN"/>
          <w:sz w:val="20"/>
          <w:szCs w:val="20"/>
          <w:lang w:val="pl-PL"/>
        </w:rPr>
        <w:t>włocznie</w:t>
      </w:r>
      <w:r w:rsidR="7AE44DE5" w:rsidRPr="0AFD0EEC">
        <w:rPr>
          <w:rFonts w:ascii="URW DIN" w:hAnsi="URW DIN"/>
          <w:sz w:val="20"/>
          <w:szCs w:val="20"/>
          <w:lang w:val="pl-PL"/>
        </w:rPr>
        <w:t>,</w:t>
      </w:r>
      <w:r w:rsidR="00A50B03" w:rsidRPr="0AFD0EEC">
        <w:rPr>
          <w:rFonts w:ascii="URW DIN" w:hAnsi="URW DIN"/>
          <w:sz w:val="20"/>
          <w:szCs w:val="20"/>
          <w:lang w:val="pl-PL"/>
        </w:rPr>
        <w:t xml:space="preserve"> lecz nie później niż w</w:t>
      </w:r>
      <w:r w:rsidR="0084374F" w:rsidRPr="0AFD0EEC">
        <w:rPr>
          <w:rFonts w:ascii="URW DIN" w:hAnsi="URW DIN"/>
          <w:sz w:val="20"/>
          <w:szCs w:val="20"/>
          <w:lang w:val="pl-PL"/>
        </w:rPr>
        <w:t xml:space="preserve"> </w:t>
      </w:r>
      <w:r w:rsidRPr="0AFD0EEC">
        <w:rPr>
          <w:rFonts w:ascii="URW DIN" w:hAnsi="URW DIN"/>
          <w:sz w:val="20"/>
          <w:szCs w:val="20"/>
          <w:lang w:val="pl-PL"/>
        </w:rPr>
        <w:t>terminie 5 dni od otrzymania takiego żądania od Zamawiającego.</w:t>
      </w:r>
      <w:r w:rsidR="00470281" w:rsidRPr="0AFD0EEC">
        <w:rPr>
          <w:rFonts w:ascii="URW DIN" w:hAnsi="URW DIN"/>
          <w:sz w:val="20"/>
          <w:szCs w:val="20"/>
          <w:lang w:val="pl-PL"/>
        </w:rPr>
        <w:t xml:space="preserve"> </w:t>
      </w:r>
      <w:r w:rsidR="00A50B03" w:rsidRPr="0AFD0EEC">
        <w:rPr>
          <w:rFonts w:ascii="URW DIN" w:hAnsi="URW DIN"/>
          <w:sz w:val="20"/>
          <w:szCs w:val="20"/>
          <w:lang w:val="pl-PL"/>
        </w:rPr>
        <w:t>W</w:t>
      </w:r>
      <w:r w:rsidR="0084374F" w:rsidRPr="0AFD0EEC">
        <w:rPr>
          <w:rFonts w:ascii="URW DIN" w:hAnsi="URW DIN"/>
          <w:sz w:val="20"/>
          <w:szCs w:val="20"/>
          <w:lang w:val="pl-PL"/>
        </w:rPr>
        <w:t xml:space="preserve"> </w:t>
      </w:r>
      <w:r w:rsidRPr="0AFD0EEC">
        <w:rPr>
          <w:rFonts w:ascii="URW DIN" w:hAnsi="URW DIN"/>
          <w:sz w:val="20"/>
          <w:szCs w:val="20"/>
          <w:lang w:val="pl-PL"/>
        </w:rPr>
        <w:t xml:space="preserve">wypadku, gdy Wykonawca z powodów od niego niezależnych nie będzie w stanie udostępnić Zamawiającemu </w:t>
      </w:r>
      <w:r w:rsidR="00A50B03" w:rsidRPr="0AFD0EEC">
        <w:rPr>
          <w:rFonts w:ascii="URW DIN" w:hAnsi="URW DIN"/>
          <w:sz w:val="20"/>
          <w:szCs w:val="20"/>
          <w:lang w:val="pl-PL"/>
        </w:rPr>
        <w:t>informacji wskazanych powyżej w</w:t>
      </w:r>
      <w:r w:rsidR="0084374F" w:rsidRPr="0AFD0EEC">
        <w:rPr>
          <w:rFonts w:ascii="URW DIN" w:hAnsi="URW DIN"/>
          <w:sz w:val="20"/>
          <w:szCs w:val="20"/>
          <w:lang w:val="pl-PL"/>
        </w:rPr>
        <w:t xml:space="preserve"> </w:t>
      </w:r>
      <w:r w:rsidRPr="0AFD0EEC">
        <w:rPr>
          <w:rFonts w:ascii="URW DIN" w:hAnsi="URW DIN"/>
          <w:sz w:val="20"/>
          <w:szCs w:val="20"/>
          <w:lang w:val="pl-PL"/>
        </w:rPr>
        <w:t>terminie określonym w</w:t>
      </w:r>
      <w:r w:rsidR="000A2669" w:rsidRPr="0AFD0EEC">
        <w:rPr>
          <w:rFonts w:ascii="URW DIN" w:hAnsi="URW DIN"/>
          <w:sz w:val="20"/>
          <w:szCs w:val="20"/>
          <w:lang w:val="pl-PL"/>
        </w:rPr>
        <w:t> </w:t>
      </w:r>
      <w:r w:rsidRPr="0AFD0EEC">
        <w:rPr>
          <w:rFonts w:ascii="URW DIN" w:hAnsi="URW DIN"/>
          <w:sz w:val="20"/>
          <w:szCs w:val="20"/>
          <w:lang w:val="pl-PL"/>
        </w:rPr>
        <w:t>zdaniu powyżej, Wykonawca niezwłocznie poinformuje o tym fakcie Zamawiającego</w:t>
      </w:r>
      <w:r w:rsidR="006500B9" w:rsidRPr="0AFD0EEC">
        <w:rPr>
          <w:rFonts w:ascii="URW DIN" w:hAnsi="URW DIN"/>
          <w:sz w:val="20"/>
          <w:szCs w:val="20"/>
          <w:lang w:val="pl-PL"/>
        </w:rPr>
        <w:t>;</w:t>
      </w:r>
    </w:p>
    <w:p w14:paraId="62045E89" w14:textId="2DBEBBE0" w:rsidR="00B901E2" w:rsidRPr="009730B7" w:rsidRDefault="00B901E2"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przestrzegać wszelkich</w:t>
      </w:r>
      <w:r w:rsidR="008B289D" w:rsidRPr="009730B7">
        <w:rPr>
          <w:rFonts w:ascii="URW DIN" w:hAnsi="URW DIN"/>
          <w:sz w:val="20"/>
          <w:szCs w:val="20"/>
          <w:lang w:val="pl-PL"/>
        </w:rPr>
        <w:t xml:space="preserve"> </w:t>
      </w:r>
      <w:r w:rsidRPr="009730B7">
        <w:rPr>
          <w:rFonts w:ascii="URW DIN" w:hAnsi="URW DIN"/>
          <w:sz w:val="20"/>
          <w:szCs w:val="20"/>
          <w:lang w:val="pl-PL"/>
        </w:rPr>
        <w:t>procedur</w:t>
      </w:r>
      <w:r w:rsidR="00E76A5F" w:rsidRPr="009730B7">
        <w:rPr>
          <w:rFonts w:ascii="URW DIN" w:hAnsi="URW DIN"/>
          <w:sz w:val="20"/>
          <w:szCs w:val="20"/>
          <w:lang w:val="pl-PL"/>
        </w:rPr>
        <w:t xml:space="preserve"> wewnętrznych, obowiązujących w</w:t>
      </w:r>
      <w:r w:rsidR="00AC04A5" w:rsidRPr="009730B7">
        <w:rPr>
          <w:rFonts w:ascii="URW DIN" w:hAnsi="URW DIN"/>
          <w:sz w:val="20"/>
          <w:szCs w:val="20"/>
          <w:lang w:val="pl-PL"/>
        </w:rPr>
        <w:t xml:space="preserve"> </w:t>
      </w:r>
      <w:r w:rsidR="006500B9" w:rsidRPr="009730B7">
        <w:rPr>
          <w:rFonts w:ascii="URW DIN" w:hAnsi="URW DIN"/>
          <w:sz w:val="20"/>
          <w:szCs w:val="20"/>
          <w:lang w:val="pl-PL"/>
        </w:rPr>
        <w:t>organizacji</w:t>
      </w:r>
      <w:r w:rsidRPr="009730B7">
        <w:rPr>
          <w:rFonts w:ascii="URW DIN" w:hAnsi="URW DIN"/>
          <w:sz w:val="20"/>
          <w:szCs w:val="20"/>
          <w:lang w:val="pl-PL"/>
        </w:rPr>
        <w:t xml:space="preserve"> Zamawiającego</w:t>
      </w:r>
      <w:r w:rsidR="65A78543" w:rsidRPr="0CFB17FB">
        <w:rPr>
          <w:rFonts w:ascii="URW DIN" w:hAnsi="URW DIN"/>
          <w:sz w:val="20"/>
          <w:szCs w:val="20"/>
          <w:lang w:val="pl-PL"/>
        </w:rPr>
        <w:t xml:space="preserve">, udostępnionych Wykonawcy </w:t>
      </w:r>
      <w:r w:rsidR="51ADC586" w:rsidRPr="0CFB17FB">
        <w:rPr>
          <w:rFonts w:ascii="URW DIN" w:hAnsi="URW DIN"/>
          <w:sz w:val="20"/>
          <w:szCs w:val="20"/>
          <w:lang w:val="pl-PL"/>
        </w:rPr>
        <w:t>na etapie postępowania ofertowego</w:t>
      </w:r>
      <w:r w:rsidR="01886D6D" w:rsidRPr="0CFB17FB">
        <w:rPr>
          <w:rFonts w:ascii="URW DIN" w:hAnsi="URW DIN"/>
          <w:sz w:val="20"/>
          <w:szCs w:val="20"/>
          <w:lang w:val="pl-PL"/>
        </w:rPr>
        <w:t xml:space="preserve"> i</w:t>
      </w:r>
      <w:r w:rsidR="51ADC586" w:rsidRPr="0CFB17FB">
        <w:rPr>
          <w:rFonts w:ascii="URW DIN" w:hAnsi="URW DIN"/>
          <w:sz w:val="20"/>
          <w:szCs w:val="20"/>
          <w:lang w:val="pl-PL"/>
        </w:rPr>
        <w:t xml:space="preserve"> stanowiących część Załącznika nr 1; Zamawiający uprawniony jest do zmiany </w:t>
      </w:r>
      <w:r w:rsidR="00E214BA">
        <w:rPr>
          <w:rFonts w:ascii="URW DIN" w:hAnsi="URW DIN"/>
          <w:sz w:val="20"/>
          <w:szCs w:val="20"/>
          <w:lang w:val="pl-PL"/>
        </w:rPr>
        <w:t xml:space="preserve">lub wprowadzenia nowych </w:t>
      </w:r>
      <w:r w:rsidR="51ADC586" w:rsidRPr="0CFB17FB">
        <w:rPr>
          <w:rFonts w:ascii="URW DIN" w:hAnsi="URW DIN"/>
          <w:sz w:val="20"/>
          <w:szCs w:val="20"/>
          <w:lang w:val="pl-PL"/>
        </w:rPr>
        <w:t xml:space="preserve">procedur wewnętrznych, co nie będzie stanowiło zmiany </w:t>
      </w:r>
      <w:r w:rsidR="51F3AF64" w:rsidRPr="0CFB17FB">
        <w:rPr>
          <w:rFonts w:ascii="URW DIN" w:hAnsi="URW DIN"/>
          <w:sz w:val="20"/>
          <w:szCs w:val="20"/>
          <w:lang w:val="pl-PL"/>
        </w:rPr>
        <w:t xml:space="preserve">Umowy, przy czym w takim przypadku Wykonawca będzie zobowiązany do przestrzegania </w:t>
      </w:r>
      <w:r w:rsidR="002D34D1">
        <w:rPr>
          <w:rFonts w:ascii="URW DIN" w:hAnsi="URW DIN"/>
          <w:sz w:val="20"/>
          <w:szCs w:val="20"/>
          <w:lang w:val="pl-PL"/>
        </w:rPr>
        <w:t>ww.</w:t>
      </w:r>
      <w:r w:rsidR="51F3AF64" w:rsidRPr="0CFB17FB">
        <w:rPr>
          <w:rFonts w:ascii="URW DIN" w:hAnsi="URW DIN"/>
          <w:sz w:val="20"/>
          <w:szCs w:val="20"/>
          <w:lang w:val="pl-PL"/>
        </w:rPr>
        <w:t xml:space="preserve"> procedur</w:t>
      </w:r>
      <w:r w:rsidR="3E65F367" w:rsidRPr="0CFB17FB">
        <w:rPr>
          <w:rFonts w:ascii="URW DIN" w:hAnsi="URW DIN"/>
          <w:sz w:val="20"/>
          <w:szCs w:val="20"/>
          <w:lang w:val="pl-PL"/>
        </w:rPr>
        <w:t xml:space="preserve"> po upływie 7 dni od udostępnienia ich przez Zamawiającego</w:t>
      </w:r>
      <w:r w:rsidR="006500B9" w:rsidRPr="009730B7">
        <w:rPr>
          <w:rFonts w:ascii="URW DIN" w:hAnsi="URW DIN"/>
          <w:sz w:val="20"/>
          <w:szCs w:val="20"/>
          <w:lang w:val="pl-PL"/>
        </w:rPr>
        <w:t>;</w:t>
      </w:r>
    </w:p>
    <w:p w14:paraId="778DA7CF" w14:textId="093A4FBA" w:rsidR="00A01A95" w:rsidRPr="009730B7" w:rsidRDefault="00A01A95"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sz w:val="20"/>
          <w:szCs w:val="20"/>
          <w:lang w:val="pl-PL"/>
        </w:rPr>
        <w:t xml:space="preserve">zapewnić ochronę </w:t>
      </w:r>
      <w:r w:rsidR="00014B0C" w:rsidRPr="009730B7">
        <w:rPr>
          <w:rFonts w:ascii="URW DIN" w:hAnsi="URW DIN"/>
          <w:sz w:val="20"/>
          <w:szCs w:val="20"/>
          <w:lang w:val="pl-PL"/>
        </w:rPr>
        <w:t>d</w:t>
      </w:r>
      <w:r w:rsidRPr="009730B7">
        <w:rPr>
          <w:rFonts w:ascii="URW DIN" w:hAnsi="URW DIN"/>
          <w:sz w:val="20"/>
          <w:szCs w:val="20"/>
          <w:lang w:val="pl-PL"/>
        </w:rPr>
        <w:t xml:space="preserve">anych </w:t>
      </w:r>
      <w:r w:rsidR="00014B0C" w:rsidRPr="009730B7">
        <w:rPr>
          <w:rFonts w:ascii="URW DIN" w:hAnsi="URW DIN"/>
          <w:sz w:val="20"/>
          <w:szCs w:val="20"/>
          <w:lang w:val="pl-PL"/>
        </w:rPr>
        <w:t>o</w:t>
      </w:r>
      <w:r w:rsidRPr="009730B7">
        <w:rPr>
          <w:rFonts w:ascii="URW DIN" w:hAnsi="URW DIN"/>
          <w:sz w:val="20"/>
          <w:szCs w:val="20"/>
          <w:lang w:val="pl-PL"/>
        </w:rPr>
        <w:t>sobowych na każdym etapie ich przetwarzania w</w:t>
      </w:r>
      <w:r w:rsidR="000A2669" w:rsidRPr="009730B7">
        <w:rPr>
          <w:rFonts w:ascii="URW DIN" w:hAnsi="URW DIN"/>
          <w:sz w:val="20"/>
          <w:szCs w:val="20"/>
          <w:lang w:val="pl-PL"/>
        </w:rPr>
        <w:t> </w:t>
      </w:r>
      <w:r w:rsidRPr="009730B7">
        <w:rPr>
          <w:rFonts w:ascii="URW DIN" w:hAnsi="URW DIN"/>
          <w:sz w:val="20"/>
          <w:szCs w:val="20"/>
          <w:lang w:val="pl-PL"/>
        </w:rPr>
        <w:t>ramach realizacji zakresu prac objętych umową</w:t>
      </w:r>
      <w:r w:rsidR="60C02C89" w:rsidRPr="4F26E280">
        <w:rPr>
          <w:rFonts w:ascii="URW DIN" w:hAnsi="URW DIN"/>
          <w:sz w:val="20"/>
          <w:szCs w:val="20"/>
          <w:lang w:val="pl-PL"/>
        </w:rPr>
        <w:t>;</w:t>
      </w:r>
    </w:p>
    <w:p w14:paraId="5C62879F" w14:textId="651F8E78" w:rsidR="00A01A95" w:rsidRPr="009730B7" w:rsidRDefault="60C02C89" w:rsidP="003F39DE">
      <w:pPr>
        <w:pStyle w:val="Akapitzlist"/>
        <w:numPr>
          <w:ilvl w:val="2"/>
          <w:numId w:val="1"/>
        </w:numPr>
        <w:spacing w:after="120" w:line="259" w:lineRule="auto"/>
        <w:ind w:left="2127" w:hanging="930"/>
        <w:rPr>
          <w:rFonts w:ascii="URW DIN" w:hAnsi="URW DIN"/>
          <w:lang w:val="pl-PL"/>
        </w:rPr>
      </w:pPr>
      <w:r w:rsidRPr="4F26E280">
        <w:rPr>
          <w:rFonts w:ascii="URW DIN" w:hAnsi="URW DIN"/>
          <w:sz w:val="20"/>
          <w:szCs w:val="20"/>
          <w:lang w:val="pl-PL"/>
        </w:rPr>
        <w:t>niezwłocznie informować Zamawiającego o wszelkich incydentach związanych</w:t>
      </w:r>
      <w:r w:rsidR="009A7E76">
        <w:rPr>
          <w:rFonts w:ascii="URW DIN" w:hAnsi="URW DIN"/>
          <w:sz w:val="20"/>
          <w:szCs w:val="20"/>
          <w:lang w:val="pl-PL"/>
        </w:rPr>
        <w:t xml:space="preserve"> </w:t>
      </w:r>
      <w:r w:rsidRPr="4F26E280">
        <w:rPr>
          <w:rFonts w:ascii="URW DIN" w:hAnsi="URW DIN"/>
          <w:sz w:val="20"/>
          <w:szCs w:val="20"/>
          <w:lang w:val="pl-PL"/>
        </w:rPr>
        <w:t>z bezpieczeństwem danych, w tym danych osobowych, dotyczących</w:t>
      </w:r>
      <w:r w:rsidR="24738933" w:rsidRPr="4F26E280">
        <w:rPr>
          <w:rFonts w:ascii="URW DIN" w:hAnsi="URW DIN"/>
          <w:sz w:val="20"/>
          <w:szCs w:val="20"/>
          <w:lang w:val="pl-PL"/>
        </w:rPr>
        <w:t xml:space="preserve"> Prac realizowanych na podstawie Umowy</w:t>
      </w:r>
      <w:r w:rsidRPr="4F26E280">
        <w:rPr>
          <w:rFonts w:ascii="URW DIN" w:hAnsi="URW DIN"/>
          <w:sz w:val="20"/>
          <w:szCs w:val="20"/>
          <w:lang w:val="pl-PL"/>
        </w:rPr>
        <w:t xml:space="preserve">, mających wpływ na poufność, integralność, autentyczność lub dostępność do danych </w:t>
      </w:r>
      <w:r w:rsidR="2554BD3A" w:rsidRPr="4F26E280">
        <w:rPr>
          <w:rFonts w:ascii="URW DIN" w:hAnsi="URW DIN"/>
          <w:sz w:val="20"/>
          <w:szCs w:val="20"/>
          <w:lang w:val="pl-PL"/>
        </w:rPr>
        <w:t>Zamawiającego</w:t>
      </w:r>
      <w:r w:rsidRPr="4F26E280">
        <w:rPr>
          <w:rFonts w:ascii="URW DIN" w:hAnsi="URW DIN"/>
          <w:sz w:val="20"/>
          <w:szCs w:val="20"/>
          <w:lang w:val="pl-PL"/>
        </w:rPr>
        <w:t>,</w:t>
      </w:r>
      <w:r w:rsidR="2E79265B" w:rsidRPr="4F26E280">
        <w:rPr>
          <w:rFonts w:ascii="URW DIN" w:hAnsi="URW DIN"/>
          <w:sz w:val="20"/>
          <w:szCs w:val="20"/>
          <w:lang w:val="pl-PL"/>
        </w:rPr>
        <w:t xml:space="preserve"> </w:t>
      </w:r>
      <w:r w:rsidRPr="4F26E280">
        <w:rPr>
          <w:rFonts w:ascii="URW DIN" w:hAnsi="URW DIN"/>
          <w:sz w:val="20"/>
          <w:szCs w:val="20"/>
          <w:lang w:val="pl-PL"/>
        </w:rPr>
        <w:t xml:space="preserve">a w szczególności o przypadkach nieautoryzowanego dostępu lub przejęcia danych </w:t>
      </w:r>
      <w:r w:rsidR="1FD55501" w:rsidRPr="4F26E280">
        <w:rPr>
          <w:rFonts w:ascii="URW DIN" w:hAnsi="URW DIN"/>
          <w:sz w:val="20"/>
          <w:szCs w:val="20"/>
          <w:lang w:val="pl-PL"/>
        </w:rPr>
        <w:t xml:space="preserve">Zamawiającego </w:t>
      </w:r>
      <w:r w:rsidRPr="4F26E280">
        <w:rPr>
          <w:rFonts w:ascii="URW DIN" w:hAnsi="URW DIN"/>
          <w:sz w:val="20"/>
          <w:szCs w:val="20"/>
          <w:lang w:val="pl-PL"/>
        </w:rPr>
        <w:t xml:space="preserve">lub naruszenia bezpieczeństwa systemu lub środowiska informatycznego używanego do przetwarzania, przesyłania lub przechowywania danych </w:t>
      </w:r>
      <w:r w:rsidR="20D39206" w:rsidRPr="4F26E280">
        <w:rPr>
          <w:rFonts w:ascii="URW DIN" w:hAnsi="URW DIN"/>
          <w:sz w:val="20"/>
          <w:szCs w:val="20"/>
          <w:lang w:val="pl-PL"/>
        </w:rPr>
        <w:t>Zamawiającego</w:t>
      </w:r>
      <w:r w:rsidR="00FD1A5C" w:rsidRPr="4F26E280">
        <w:rPr>
          <w:rFonts w:ascii="URW DIN" w:hAnsi="URW DIN"/>
          <w:sz w:val="20"/>
          <w:szCs w:val="20"/>
          <w:lang w:val="pl-PL"/>
        </w:rPr>
        <w:t>;</w:t>
      </w:r>
    </w:p>
    <w:p w14:paraId="1312ABA5" w14:textId="69EB0971" w:rsidR="00A01A95" w:rsidRPr="009730B7" w:rsidRDefault="4C918583" w:rsidP="4F26E280">
      <w:pPr>
        <w:pStyle w:val="Akapitzlist"/>
        <w:numPr>
          <w:ilvl w:val="2"/>
          <w:numId w:val="1"/>
        </w:numPr>
        <w:spacing w:after="120" w:line="259" w:lineRule="auto"/>
        <w:ind w:left="2127" w:hanging="930"/>
        <w:rPr>
          <w:rFonts w:ascii="URW DIN" w:hAnsi="URW DIN"/>
          <w:lang w:val="pl-PL"/>
        </w:rPr>
      </w:pPr>
      <w:r w:rsidRPr="4F26E280">
        <w:rPr>
          <w:rFonts w:ascii="URW DIN" w:hAnsi="URW DIN"/>
          <w:sz w:val="20"/>
          <w:szCs w:val="20"/>
          <w:lang w:val="pl-PL"/>
        </w:rPr>
        <w:t>n</w:t>
      </w:r>
      <w:r w:rsidR="00FD1A5C" w:rsidRPr="4F26E280">
        <w:rPr>
          <w:rFonts w:ascii="URW DIN" w:hAnsi="URW DIN"/>
          <w:sz w:val="20"/>
          <w:szCs w:val="20"/>
          <w:lang w:val="pl-PL"/>
        </w:rPr>
        <w:t>a wniosek Zamawiającego złożony w formie pisemnej poddać się kontroli</w:t>
      </w:r>
      <w:r w:rsidR="6839119F" w:rsidRPr="4F26E280">
        <w:rPr>
          <w:rFonts w:ascii="URW DIN" w:hAnsi="URW DIN"/>
          <w:sz w:val="20"/>
          <w:szCs w:val="20"/>
          <w:lang w:val="pl-PL"/>
        </w:rPr>
        <w:t xml:space="preserve"> – przez Zamawiającego lub podmiot trzeci przez niego wskazany</w:t>
      </w:r>
      <w:r w:rsidR="56BC8EC7" w:rsidRPr="4F26E280">
        <w:rPr>
          <w:rFonts w:ascii="URW DIN" w:hAnsi="URW DIN"/>
          <w:sz w:val="20"/>
          <w:szCs w:val="20"/>
          <w:lang w:val="pl-PL"/>
        </w:rPr>
        <w:t xml:space="preserve"> – </w:t>
      </w:r>
      <w:r w:rsidR="00FD1A5C" w:rsidRPr="4F26E280">
        <w:rPr>
          <w:rFonts w:ascii="URW DIN" w:hAnsi="URW DIN"/>
          <w:sz w:val="20"/>
          <w:szCs w:val="20"/>
          <w:lang w:val="pl-PL"/>
        </w:rPr>
        <w:t>w</w:t>
      </w:r>
      <w:r w:rsidR="56BC8EC7" w:rsidRPr="4F26E280">
        <w:rPr>
          <w:rFonts w:ascii="URW DIN" w:hAnsi="URW DIN"/>
          <w:sz w:val="20"/>
          <w:szCs w:val="20"/>
          <w:lang w:val="pl-PL"/>
        </w:rPr>
        <w:t xml:space="preserve"> </w:t>
      </w:r>
      <w:r w:rsidR="00FD1A5C" w:rsidRPr="4F26E280">
        <w:rPr>
          <w:rFonts w:ascii="URW DIN" w:hAnsi="URW DIN"/>
          <w:sz w:val="20"/>
          <w:szCs w:val="20"/>
          <w:lang w:val="pl-PL"/>
        </w:rPr>
        <w:t xml:space="preserve">zakresie </w:t>
      </w:r>
      <w:r w:rsidR="59229A16" w:rsidRPr="4F26E280">
        <w:rPr>
          <w:rFonts w:ascii="URW DIN" w:hAnsi="URW DIN"/>
          <w:sz w:val="20"/>
          <w:szCs w:val="20"/>
          <w:lang w:val="pl-PL"/>
        </w:rPr>
        <w:t>spełniania wymogów dotyczących bezpieczeństwa informatycznego, wynikających z niniejszej Umowy oraz przepisów prawa</w:t>
      </w:r>
      <w:r w:rsidR="65E80C1D" w:rsidRPr="4F26E280">
        <w:rPr>
          <w:rFonts w:ascii="URW DIN" w:hAnsi="URW DIN"/>
          <w:sz w:val="20"/>
          <w:szCs w:val="20"/>
          <w:lang w:val="pl-PL"/>
        </w:rPr>
        <w:t xml:space="preserve">, obejmującej Wykonawcę oraz </w:t>
      </w:r>
      <w:r w:rsidR="3F313C5A" w:rsidRPr="4F26E280">
        <w:rPr>
          <w:rFonts w:ascii="URW DIN" w:hAnsi="URW DIN"/>
          <w:sz w:val="20"/>
          <w:szCs w:val="20"/>
          <w:lang w:val="pl-PL"/>
        </w:rPr>
        <w:t xml:space="preserve">jego łańcuch dostaw, tj. </w:t>
      </w:r>
      <w:r w:rsidR="65E80C1D" w:rsidRPr="4F26E280">
        <w:rPr>
          <w:rFonts w:ascii="URW DIN" w:hAnsi="URW DIN"/>
          <w:sz w:val="20"/>
          <w:szCs w:val="20"/>
          <w:lang w:val="pl-PL"/>
        </w:rPr>
        <w:t>podwy</w:t>
      </w:r>
      <w:r w:rsidR="53925DBB" w:rsidRPr="4F26E280">
        <w:rPr>
          <w:rFonts w:ascii="URW DIN" w:hAnsi="URW DIN"/>
          <w:sz w:val="20"/>
          <w:szCs w:val="20"/>
          <w:lang w:val="pl-PL"/>
        </w:rPr>
        <w:t>konawców, partnerów, dostawców usług i komponentów wykorzystywanych przez Wykonawcę przy realizacji Umowy</w:t>
      </w:r>
      <w:r w:rsidR="3A9FA46A" w:rsidRPr="4F26E280">
        <w:rPr>
          <w:rFonts w:ascii="URW DIN" w:hAnsi="URW DIN"/>
          <w:sz w:val="20"/>
          <w:szCs w:val="20"/>
          <w:lang w:val="pl-PL"/>
        </w:rPr>
        <w:t xml:space="preserve">, </w:t>
      </w:r>
      <w:r w:rsidR="65E80C1D" w:rsidRPr="4F26E280">
        <w:rPr>
          <w:rFonts w:ascii="URW DIN" w:hAnsi="URW DIN"/>
          <w:sz w:val="20"/>
          <w:szCs w:val="20"/>
          <w:lang w:val="pl-PL"/>
        </w:rPr>
        <w:t>a także zapewnić</w:t>
      </w:r>
      <w:r w:rsidR="73B9A77D" w:rsidRPr="4F26E280">
        <w:rPr>
          <w:rFonts w:ascii="URW DIN" w:hAnsi="URW DIN"/>
          <w:sz w:val="20"/>
          <w:szCs w:val="20"/>
          <w:lang w:val="pl-PL"/>
        </w:rPr>
        <w:t xml:space="preserve"> Zamawiającemu możliwość przeprowadzenia kontroli w tych podmiotach</w:t>
      </w:r>
      <w:r w:rsidR="1B52BCD4" w:rsidRPr="4F26E280">
        <w:rPr>
          <w:rFonts w:ascii="URW DIN" w:hAnsi="URW DIN"/>
          <w:sz w:val="20"/>
          <w:szCs w:val="20"/>
          <w:lang w:val="pl-PL"/>
        </w:rPr>
        <w:t>;</w:t>
      </w:r>
    </w:p>
    <w:p w14:paraId="490F0DD5" w14:textId="65EDC8AE" w:rsidR="00A01A95" w:rsidRPr="00374D06" w:rsidRDefault="7C1649DD" w:rsidP="00374D06">
      <w:pPr>
        <w:pStyle w:val="Akapitzlist"/>
        <w:numPr>
          <w:ilvl w:val="2"/>
          <w:numId w:val="1"/>
        </w:numPr>
        <w:spacing w:after="120" w:line="259" w:lineRule="auto"/>
        <w:ind w:left="2127" w:hanging="930"/>
        <w:rPr>
          <w:rFonts w:ascii="URW DIN" w:hAnsi="URW DIN"/>
          <w:lang w:val="pl-PL"/>
        </w:rPr>
      </w:pPr>
      <w:r w:rsidRPr="4F26E280">
        <w:rPr>
          <w:rFonts w:ascii="URW DIN" w:hAnsi="URW DIN"/>
          <w:sz w:val="20"/>
          <w:szCs w:val="20"/>
          <w:lang w:val="pl-PL"/>
        </w:rPr>
        <w:t>w</w:t>
      </w:r>
      <w:r w:rsidR="1B52BCD4" w:rsidRPr="4F26E280">
        <w:rPr>
          <w:rFonts w:ascii="URW DIN" w:hAnsi="URW DIN"/>
          <w:sz w:val="20"/>
          <w:szCs w:val="20"/>
          <w:lang w:val="pl-PL"/>
        </w:rPr>
        <w:t xml:space="preserve"> przypadku </w:t>
      </w:r>
      <w:r w:rsidR="6FDE5CC2" w:rsidRPr="4F26E280">
        <w:rPr>
          <w:rFonts w:ascii="URW DIN" w:hAnsi="URW DIN"/>
          <w:sz w:val="20"/>
          <w:szCs w:val="20"/>
          <w:lang w:val="pl-PL"/>
        </w:rPr>
        <w:t xml:space="preserve">stwierdzenia niezgodności </w:t>
      </w:r>
      <w:r w:rsidR="1B52BCD4" w:rsidRPr="4F26E280">
        <w:rPr>
          <w:rFonts w:ascii="URW DIN" w:hAnsi="URW DIN"/>
          <w:sz w:val="20"/>
          <w:szCs w:val="20"/>
          <w:lang w:val="pl-PL"/>
        </w:rPr>
        <w:t>w trakcie kontroli prowadzonych przez Zamawiającego</w:t>
      </w:r>
      <w:r w:rsidR="2620492F" w:rsidRPr="4F26E280">
        <w:rPr>
          <w:rFonts w:ascii="URW DIN" w:hAnsi="URW DIN"/>
          <w:sz w:val="20"/>
          <w:szCs w:val="20"/>
          <w:lang w:val="pl-PL"/>
        </w:rPr>
        <w:t xml:space="preserve"> bądź Instytucję Kontrolującą, bądź podmiot trzeci działający na ich zlecenie, </w:t>
      </w:r>
      <w:r w:rsidR="401F52B4" w:rsidRPr="4F26E280">
        <w:rPr>
          <w:rFonts w:ascii="URW DIN" w:hAnsi="URW DIN"/>
          <w:sz w:val="20"/>
          <w:szCs w:val="20"/>
          <w:lang w:val="pl-PL"/>
        </w:rPr>
        <w:t xml:space="preserve">niezwłocznie przedstawić plan działań naprawczych wraz z </w:t>
      </w:r>
      <w:r w:rsidR="401F52B4" w:rsidRPr="4F26E280">
        <w:rPr>
          <w:rFonts w:ascii="URW DIN" w:hAnsi="URW DIN"/>
          <w:sz w:val="20"/>
          <w:szCs w:val="20"/>
          <w:lang w:val="pl-PL"/>
        </w:rPr>
        <w:lastRenderedPageBreak/>
        <w:t>harmonogramem ich wdrożenia oraz do ich realizacji w uzgodnionym z Zamawiającym terminie</w:t>
      </w:r>
      <w:r w:rsidR="73B9A77D" w:rsidRPr="4F26E280">
        <w:rPr>
          <w:rFonts w:ascii="URW DIN" w:hAnsi="URW DIN"/>
          <w:sz w:val="20"/>
          <w:szCs w:val="20"/>
          <w:lang w:val="pl-PL"/>
        </w:rPr>
        <w:t>.</w:t>
      </w:r>
    </w:p>
    <w:p w14:paraId="259C6863" w14:textId="1D1153C3" w:rsidR="00D955AB" w:rsidRPr="009730B7" w:rsidRDefault="00C80AB2" w:rsidP="00F128F3">
      <w:pPr>
        <w:numPr>
          <w:ilvl w:val="1"/>
          <w:numId w:val="1"/>
        </w:numPr>
        <w:spacing w:before="240" w:after="120"/>
        <w:ind w:left="1080" w:hanging="720"/>
        <w:jc w:val="both"/>
        <w:rPr>
          <w:rFonts w:ascii="URW DIN" w:hAnsi="URW DIN"/>
          <w:sz w:val="20"/>
          <w:szCs w:val="20"/>
        </w:rPr>
      </w:pPr>
      <w:bookmarkStart w:id="42" w:name="_Ref211944242"/>
      <w:r w:rsidRPr="0AFD0EEC">
        <w:rPr>
          <w:rFonts w:ascii="URW DIN" w:hAnsi="URW DIN"/>
          <w:sz w:val="20"/>
          <w:szCs w:val="20"/>
        </w:rPr>
        <w:t xml:space="preserve">Wykonawca zobowiązuje się </w:t>
      </w:r>
      <w:r w:rsidR="00817916" w:rsidRPr="0AFD0EEC">
        <w:rPr>
          <w:rFonts w:ascii="URW DIN" w:hAnsi="URW DIN"/>
          <w:sz w:val="20"/>
          <w:szCs w:val="20"/>
        </w:rPr>
        <w:t>dostarczyć licencję i gwarancję producenta do Oprogramowania Powiązanego lub Oprogramowania Standardowego, w ten sposób</w:t>
      </w:r>
      <w:r w:rsidR="3308AEAD" w:rsidRPr="0AFD0EEC">
        <w:rPr>
          <w:rFonts w:ascii="URW DIN" w:hAnsi="URW DIN"/>
          <w:sz w:val="20"/>
          <w:szCs w:val="20"/>
        </w:rPr>
        <w:t>,</w:t>
      </w:r>
      <w:r w:rsidR="00817916" w:rsidRPr="0AFD0EEC">
        <w:rPr>
          <w:rFonts w:ascii="URW DIN" w:hAnsi="URW DIN"/>
          <w:sz w:val="20"/>
          <w:szCs w:val="20"/>
        </w:rPr>
        <w:t xml:space="preserve"> że Wykonawca zapewni ciągłość licencji</w:t>
      </w:r>
      <w:r w:rsidR="00CD7F5C" w:rsidRPr="0AFD0EEC">
        <w:rPr>
          <w:rFonts w:ascii="URW DIN" w:hAnsi="URW DIN"/>
          <w:sz w:val="20"/>
          <w:szCs w:val="20"/>
        </w:rPr>
        <w:t xml:space="preserve"> i gwarancji producenta</w:t>
      </w:r>
      <w:r w:rsidR="00817916" w:rsidRPr="0AFD0EEC">
        <w:rPr>
          <w:rFonts w:ascii="URW DIN" w:hAnsi="URW DIN"/>
          <w:sz w:val="20"/>
          <w:szCs w:val="20"/>
        </w:rPr>
        <w:t xml:space="preserve">, od czasu ich dostarczenia do upływu 5 lat od daty Odbioru końcowego Wdrożenia </w:t>
      </w:r>
      <w:proofErr w:type="spellStart"/>
      <w:r w:rsidR="004575ED">
        <w:rPr>
          <w:rFonts w:ascii="URW DIN" w:hAnsi="URW DIN"/>
          <w:sz w:val="20"/>
          <w:szCs w:val="20"/>
        </w:rPr>
        <w:t>SOSiR</w:t>
      </w:r>
      <w:proofErr w:type="spellEnd"/>
      <w:r w:rsidR="00B63F15" w:rsidRPr="0AFD0EEC">
        <w:rPr>
          <w:rFonts w:ascii="URW DIN" w:hAnsi="URW DIN"/>
          <w:sz w:val="20"/>
          <w:szCs w:val="20"/>
        </w:rPr>
        <w:t>,</w:t>
      </w:r>
      <w:r w:rsidR="00817916" w:rsidRPr="0AFD0EEC">
        <w:rPr>
          <w:rFonts w:ascii="URW DIN" w:hAnsi="URW DIN"/>
          <w:sz w:val="20"/>
          <w:szCs w:val="20"/>
        </w:rPr>
        <w:t xml:space="preserve"> przy </w:t>
      </w:r>
      <w:r w:rsidR="00D955AB" w:rsidRPr="0AFD0EEC">
        <w:rPr>
          <w:rFonts w:ascii="URW DIN" w:hAnsi="URW DIN"/>
          <w:sz w:val="20"/>
          <w:szCs w:val="20"/>
        </w:rPr>
        <w:t>czym:</w:t>
      </w:r>
      <w:bookmarkEnd w:id="42"/>
    </w:p>
    <w:p w14:paraId="036D1FE0" w14:textId="2948D320" w:rsidR="00D955AB" w:rsidRPr="009730B7" w:rsidRDefault="00D955AB" w:rsidP="00F128F3">
      <w:pPr>
        <w:pStyle w:val="Akapitzlist"/>
        <w:numPr>
          <w:ilvl w:val="2"/>
          <w:numId w:val="1"/>
        </w:numPr>
        <w:spacing w:after="120"/>
        <w:ind w:left="2127" w:hanging="930"/>
        <w:rPr>
          <w:rFonts w:ascii="URW DIN" w:hAnsi="URW DIN"/>
          <w:sz w:val="20"/>
          <w:szCs w:val="20"/>
        </w:rPr>
      </w:pPr>
      <w:bookmarkStart w:id="43" w:name="_Ref211944222"/>
      <w:r w:rsidRPr="009730B7">
        <w:rPr>
          <w:rFonts w:ascii="URW DIN" w:hAnsi="URW DIN"/>
          <w:sz w:val="20"/>
          <w:szCs w:val="20"/>
        </w:rPr>
        <w:t>Wykonawca dostarczy</w:t>
      </w:r>
      <w:r w:rsidR="00817916" w:rsidRPr="009730B7">
        <w:rPr>
          <w:rFonts w:ascii="URW DIN" w:hAnsi="URW DIN"/>
          <w:sz w:val="20"/>
          <w:szCs w:val="20"/>
        </w:rPr>
        <w:t xml:space="preserve"> ww. gwarancj</w:t>
      </w:r>
      <w:r w:rsidRPr="009730B7">
        <w:rPr>
          <w:rFonts w:ascii="URW DIN" w:hAnsi="URW DIN"/>
          <w:sz w:val="20"/>
          <w:szCs w:val="20"/>
        </w:rPr>
        <w:t xml:space="preserve">ę </w:t>
      </w:r>
      <w:r w:rsidR="00817916" w:rsidRPr="009730B7">
        <w:rPr>
          <w:rFonts w:ascii="URW DIN" w:hAnsi="URW DIN"/>
          <w:sz w:val="20"/>
          <w:szCs w:val="20"/>
        </w:rPr>
        <w:t>i licencj</w:t>
      </w:r>
      <w:r w:rsidRPr="009730B7">
        <w:rPr>
          <w:rFonts w:ascii="URW DIN" w:hAnsi="URW DIN"/>
          <w:sz w:val="20"/>
          <w:szCs w:val="20"/>
        </w:rPr>
        <w:t>ę</w:t>
      </w:r>
      <w:r w:rsidR="00817916" w:rsidRPr="009730B7">
        <w:rPr>
          <w:rFonts w:ascii="URW DIN" w:hAnsi="URW DIN"/>
          <w:sz w:val="20"/>
          <w:szCs w:val="20"/>
        </w:rPr>
        <w:t xml:space="preserve"> jednorazowo na pełen okres</w:t>
      </w:r>
      <w:r w:rsidR="002B0967" w:rsidRPr="009730B7">
        <w:rPr>
          <w:rFonts w:ascii="URW DIN" w:hAnsi="URW DIN"/>
          <w:sz w:val="20"/>
          <w:szCs w:val="20"/>
        </w:rPr>
        <w:t xml:space="preserve"> </w:t>
      </w:r>
      <w:r w:rsidR="002B0967" w:rsidRPr="00374D06">
        <w:rPr>
          <w:rFonts w:ascii="URW DIN" w:hAnsi="URW DIN"/>
          <w:sz w:val="20"/>
          <w:lang w:val="pl-PL"/>
        </w:rPr>
        <w:t>wskazany</w:t>
      </w:r>
      <w:r w:rsidR="002B0967" w:rsidRPr="009730B7">
        <w:rPr>
          <w:rFonts w:ascii="URW DIN" w:hAnsi="URW DIN"/>
          <w:sz w:val="20"/>
          <w:szCs w:val="20"/>
        </w:rPr>
        <w:t xml:space="preserve"> w punkcie </w:t>
      </w:r>
      <w:r w:rsidR="00F97720">
        <w:rPr>
          <w:rFonts w:ascii="URW DIN" w:hAnsi="URW DIN"/>
          <w:sz w:val="20"/>
          <w:szCs w:val="20"/>
        </w:rPr>
        <w:fldChar w:fldCharType="begin"/>
      </w:r>
      <w:r w:rsidR="00F97720">
        <w:rPr>
          <w:rFonts w:ascii="URW DIN" w:hAnsi="URW DIN"/>
          <w:sz w:val="20"/>
          <w:szCs w:val="20"/>
        </w:rPr>
        <w:instrText xml:space="preserve"> REF _Ref211944242 \r \h </w:instrText>
      </w:r>
      <w:r w:rsidR="00F97720">
        <w:rPr>
          <w:rFonts w:ascii="URW DIN" w:hAnsi="URW DIN"/>
          <w:sz w:val="20"/>
          <w:szCs w:val="20"/>
        </w:rPr>
      </w:r>
      <w:r w:rsidR="00F97720">
        <w:rPr>
          <w:rFonts w:ascii="URW DIN" w:hAnsi="URW DIN"/>
          <w:sz w:val="20"/>
          <w:szCs w:val="20"/>
        </w:rPr>
        <w:fldChar w:fldCharType="separate"/>
      </w:r>
      <w:r w:rsidR="00702C1C">
        <w:rPr>
          <w:rFonts w:ascii="URW DIN" w:hAnsi="URW DIN"/>
          <w:sz w:val="20"/>
          <w:szCs w:val="20"/>
        </w:rPr>
        <w:t>5.3</w:t>
      </w:r>
      <w:r w:rsidR="00F97720">
        <w:rPr>
          <w:rFonts w:ascii="URW DIN" w:hAnsi="URW DIN"/>
          <w:sz w:val="20"/>
          <w:szCs w:val="20"/>
        </w:rPr>
        <w:fldChar w:fldCharType="end"/>
      </w:r>
      <w:r w:rsidR="00CD7F5C" w:rsidRPr="009730B7">
        <w:rPr>
          <w:rFonts w:ascii="URW DIN" w:hAnsi="URW DIN"/>
          <w:sz w:val="20"/>
          <w:szCs w:val="20"/>
        </w:rPr>
        <w:t xml:space="preserve"> (wariant I)</w:t>
      </w:r>
      <w:r w:rsidR="009E5732" w:rsidRPr="009730B7">
        <w:rPr>
          <w:rFonts w:ascii="URW DIN" w:hAnsi="URW DIN"/>
          <w:sz w:val="20"/>
          <w:szCs w:val="20"/>
        </w:rPr>
        <w:t>;</w:t>
      </w:r>
      <w:bookmarkEnd w:id="43"/>
      <w:r w:rsidRPr="009730B7">
        <w:rPr>
          <w:rFonts w:ascii="URW DIN" w:hAnsi="URW DIN"/>
          <w:sz w:val="20"/>
          <w:szCs w:val="20"/>
        </w:rPr>
        <w:t xml:space="preserve"> </w:t>
      </w:r>
    </w:p>
    <w:p w14:paraId="18C90429" w14:textId="24D5BE23" w:rsidR="00817916" w:rsidRPr="000A3055" w:rsidRDefault="00D955AB" w:rsidP="597012AE">
      <w:pPr>
        <w:pStyle w:val="Akapitzlist"/>
        <w:numPr>
          <w:ilvl w:val="2"/>
          <w:numId w:val="1"/>
        </w:numPr>
        <w:spacing w:after="120"/>
        <w:ind w:left="2127" w:hanging="930"/>
        <w:rPr>
          <w:rFonts w:ascii="URW DIN" w:hAnsi="URW DIN"/>
          <w:sz w:val="20"/>
          <w:szCs w:val="20"/>
          <w:lang w:val="pl-PL"/>
        </w:rPr>
      </w:pPr>
      <w:bookmarkStart w:id="44" w:name="_Ref211944359"/>
      <w:r w:rsidRPr="00374D06">
        <w:rPr>
          <w:rFonts w:ascii="URW DIN" w:hAnsi="URW DIN"/>
          <w:sz w:val="20"/>
          <w:lang w:val="pl-PL"/>
        </w:rPr>
        <w:t xml:space="preserve">W sytuacji, gdy dostarczenie licencji i gwarancji, o którym mowa w pkt </w:t>
      </w:r>
      <w:r w:rsidR="00F017DD">
        <w:rPr>
          <w:rFonts w:ascii="URW DIN" w:hAnsi="URW DIN"/>
          <w:sz w:val="20"/>
          <w:szCs w:val="20"/>
          <w:lang w:val="pl-PL"/>
        </w:rPr>
        <w:fldChar w:fldCharType="begin"/>
      </w:r>
      <w:r w:rsidR="00F017DD">
        <w:rPr>
          <w:rFonts w:ascii="URW DIN" w:hAnsi="URW DIN"/>
          <w:sz w:val="20"/>
          <w:szCs w:val="20"/>
          <w:lang w:val="pl-PL"/>
        </w:rPr>
        <w:instrText xml:space="preserve"> REF _Ref211944222 \r \h </w:instrText>
      </w:r>
      <w:r w:rsidR="00F017DD">
        <w:rPr>
          <w:rFonts w:ascii="URW DIN" w:hAnsi="URW DIN"/>
          <w:sz w:val="20"/>
          <w:szCs w:val="20"/>
          <w:lang w:val="pl-PL"/>
        </w:rPr>
      </w:r>
      <w:r w:rsidR="00F017DD">
        <w:rPr>
          <w:rFonts w:ascii="URW DIN" w:hAnsi="URW DIN"/>
          <w:sz w:val="20"/>
          <w:szCs w:val="20"/>
          <w:lang w:val="pl-PL"/>
        </w:rPr>
        <w:fldChar w:fldCharType="separate"/>
      </w:r>
      <w:r w:rsidR="00702C1C">
        <w:rPr>
          <w:rFonts w:ascii="URW DIN" w:hAnsi="URW DIN"/>
          <w:sz w:val="20"/>
          <w:szCs w:val="20"/>
          <w:lang w:val="pl-PL"/>
        </w:rPr>
        <w:t>5.3.1</w:t>
      </w:r>
      <w:r w:rsidR="00F017DD">
        <w:rPr>
          <w:rFonts w:ascii="URW DIN" w:hAnsi="URW DIN"/>
          <w:sz w:val="20"/>
          <w:szCs w:val="20"/>
          <w:lang w:val="pl-PL"/>
        </w:rPr>
        <w:fldChar w:fldCharType="end"/>
      </w:r>
      <w:r w:rsidRPr="00374D06">
        <w:rPr>
          <w:rFonts w:ascii="URW DIN" w:hAnsi="URW DIN"/>
          <w:sz w:val="20"/>
          <w:lang w:val="pl-PL"/>
        </w:rPr>
        <w:t xml:space="preserve"> nie jest możliwe</w:t>
      </w:r>
      <w:r w:rsidR="009914BC" w:rsidRPr="00374D06">
        <w:rPr>
          <w:rFonts w:ascii="URW DIN" w:hAnsi="URW DIN"/>
          <w:sz w:val="20"/>
          <w:lang w:val="pl-PL"/>
        </w:rPr>
        <w:t xml:space="preserve"> z przyczyn niezależnych od Wykonawcy,</w:t>
      </w:r>
      <w:r w:rsidRPr="00374D06">
        <w:rPr>
          <w:rFonts w:ascii="URW DIN" w:hAnsi="URW DIN"/>
          <w:sz w:val="20"/>
          <w:lang w:val="pl-PL"/>
        </w:rPr>
        <w:t xml:space="preserve"> wówczas </w:t>
      </w:r>
      <w:r w:rsidR="009914BC" w:rsidRPr="00374D06">
        <w:rPr>
          <w:rFonts w:ascii="URW DIN" w:hAnsi="URW DIN"/>
          <w:sz w:val="20"/>
          <w:lang w:val="pl-PL"/>
        </w:rPr>
        <w:t xml:space="preserve">za zgodą Zamawiającego, Wykonawca </w:t>
      </w:r>
      <w:r w:rsidRPr="00374D06">
        <w:rPr>
          <w:rFonts w:ascii="URW DIN" w:hAnsi="URW DIN"/>
          <w:sz w:val="20"/>
          <w:lang w:val="pl-PL"/>
        </w:rPr>
        <w:t xml:space="preserve">dostarczy licencję i gwarancję </w:t>
      </w:r>
      <w:r w:rsidR="00817916" w:rsidRPr="00374D06">
        <w:rPr>
          <w:rFonts w:ascii="URW DIN" w:hAnsi="URW DIN"/>
          <w:sz w:val="20"/>
          <w:lang w:val="pl-PL"/>
        </w:rPr>
        <w:t>zgodnie z</w:t>
      </w:r>
      <w:r w:rsidR="005A5DCC" w:rsidRPr="000A3055">
        <w:rPr>
          <w:rFonts w:ascii="URW DIN" w:hAnsi="URW DIN"/>
          <w:sz w:val="20"/>
          <w:szCs w:val="20"/>
          <w:lang w:val="pl-PL"/>
        </w:rPr>
        <w:t> </w:t>
      </w:r>
      <w:r w:rsidR="00817916" w:rsidRPr="00374D06">
        <w:rPr>
          <w:rFonts w:ascii="URW DIN" w:hAnsi="URW DIN"/>
          <w:sz w:val="20"/>
          <w:lang w:val="pl-PL"/>
        </w:rPr>
        <w:t>poniższy</w:t>
      </w:r>
      <w:r w:rsidR="00CD7F5C" w:rsidRPr="00374D06">
        <w:rPr>
          <w:rFonts w:ascii="URW DIN" w:hAnsi="URW DIN"/>
          <w:sz w:val="20"/>
          <w:lang w:val="pl-PL"/>
        </w:rPr>
        <w:t>mi etapami</w:t>
      </w:r>
      <w:r w:rsidR="00817916" w:rsidRPr="00374D06">
        <w:rPr>
          <w:rFonts w:ascii="URW DIN" w:hAnsi="URW DIN"/>
          <w:sz w:val="20"/>
          <w:lang w:val="pl-PL"/>
        </w:rPr>
        <w:t>:</w:t>
      </w:r>
      <w:bookmarkEnd w:id="44"/>
    </w:p>
    <w:p w14:paraId="72B1635F" w14:textId="703657B5" w:rsidR="00817916" w:rsidRPr="009730B7" w:rsidRDefault="00817916" w:rsidP="00F128F3">
      <w:pPr>
        <w:pStyle w:val="Akapitzlist"/>
        <w:numPr>
          <w:ilvl w:val="3"/>
          <w:numId w:val="1"/>
        </w:numPr>
        <w:spacing w:after="120"/>
        <w:ind w:left="2552" w:hanging="425"/>
        <w:rPr>
          <w:rFonts w:ascii="URW DIN" w:hAnsi="URW DIN"/>
          <w:sz w:val="20"/>
          <w:szCs w:val="20"/>
          <w:lang w:val="pl-PL"/>
        </w:rPr>
      </w:pPr>
      <w:bookmarkStart w:id="45" w:name="_Ref211944384"/>
      <w:r w:rsidRPr="009730B7">
        <w:rPr>
          <w:rFonts w:ascii="URW DIN" w:hAnsi="URW DIN"/>
          <w:sz w:val="20"/>
          <w:szCs w:val="20"/>
          <w:lang w:val="pl-PL"/>
        </w:rPr>
        <w:t>od dnia dostarczenia licencji i gwarancji producenta do Oprogramowania Powiązanego lub Oprogramowania Standardowego do dnia Odbioru końcowego Wdrożenia</w:t>
      </w:r>
      <w:r w:rsidRPr="00374D06">
        <w:rPr>
          <w:rFonts w:ascii="URW DIN" w:hAnsi="URW DIN"/>
          <w:sz w:val="20"/>
          <w:lang w:val="pl-PL"/>
        </w:rPr>
        <w:t xml:space="preserve"> </w:t>
      </w:r>
      <w:proofErr w:type="spellStart"/>
      <w:r w:rsidR="005979D3">
        <w:rPr>
          <w:rFonts w:ascii="URW DIN" w:hAnsi="URW DIN"/>
          <w:sz w:val="20"/>
          <w:szCs w:val="20"/>
        </w:rPr>
        <w:t>SOSiR</w:t>
      </w:r>
      <w:proofErr w:type="spellEnd"/>
      <w:r w:rsidR="005979D3">
        <w:rPr>
          <w:rFonts w:ascii="URW DIN" w:hAnsi="URW DIN"/>
          <w:sz w:val="20"/>
          <w:szCs w:val="20"/>
        </w:rPr>
        <w:t>;</w:t>
      </w:r>
      <w:bookmarkEnd w:id="45"/>
      <w:r w:rsidR="001C25D4">
        <w:rPr>
          <w:rFonts w:ascii="URW DIN" w:hAnsi="URW DIN"/>
          <w:sz w:val="20"/>
          <w:szCs w:val="20"/>
        </w:rPr>
        <w:t xml:space="preserve"> i</w:t>
      </w:r>
    </w:p>
    <w:p w14:paraId="7F8C9CD8" w14:textId="517FC671" w:rsidR="009914BC" w:rsidRPr="009730B7" w:rsidRDefault="00344F00" w:rsidP="00F128F3">
      <w:pPr>
        <w:pStyle w:val="Akapitzlist"/>
        <w:numPr>
          <w:ilvl w:val="3"/>
          <w:numId w:val="1"/>
        </w:numPr>
        <w:spacing w:after="120"/>
        <w:ind w:left="2552" w:hanging="425"/>
        <w:rPr>
          <w:rFonts w:ascii="URW DIN" w:hAnsi="URW DIN"/>
          <w:sz w:val="20"/>
          <w:szCs w:val="20"/>
          <w:lang w:val="pl-PL"/>
        </w:rPr>
      </w:pPr>
      <w:bookmarkStart w:id="46" w:name="_Ref211944392"/>
      <w:r w:rsidRPr="009730B7">
        <w:rPr>
          <w:rFonts w:ascii="URW DIN" w:hAnsi="URW DIN"/>
          <w:sz w:val="20"/>
          <w:szCs w:val="20"/>
          <w:lang w:val="pl-PL"/>
        </w:rPr>
        <w:t>od upływu terminu, o którym mowa w lit. a) do upływu</w:t>
      </w:r>
      <w:r w:rsidR="009914BC" w:rsidRPr="009730B7">
        <w:rPr>
          <w:rFonts w:ascii="URW DIN" w:hAnsi="URW DIN"/>
          <w:sz w:val="20"/>
          <w:szCs w:val="20"/>
          <w:lang w:val="pl-PL"/>
        </w:rPr>
        <w:t xml:space="preserve"> 5 lat od dnia Odbioru końcowego Wdrożenia </w:t>
      </w:r>
      <w:proofErr w:type="spellStart"/>
      <w:r w:rsidR="00BA5CB5">
        <w:rPr>
          <w:rFonts w:ascii="URW DIN" w:hAnsi="URW DIN"/>
          <w:sz w:val="20"/>
          <w:szCs w:val="20"/>
          <w:lang w:val="pl-PL"/>
        </w:rPr>
        <w:t>SOSiR</w:t>
      </w:r>
      <w:proofErr w:type="spellEnd"/>
      <w:r w:rsidRPr="009730B7">
        <w:rPr>
          <w:rFonts w:ascii="URW DIN" w:hAnsi="URW DIN"/>
          <w:sz w:val="20"/>
          <w:szCs w:val="20"/>
          <w:lang w:val="pl-PL"/>
        </w:rPr>
        <w:t xml:space="preserve"> </w:t>
      </w:r>
      <w:r w:rsidRPr="00374D06">
        <w:rPr>
          <w:rFonts w:ascii="URW DIN" w:hAnsi="URW DIN"/>
          <w:sz w:val="20"/>
          <w:lang w:val="pl-PL"/>
        </w:rPr>
        <w:t>(wariant II)</w:t>
      </w:r>
      <w:r w:rsidRPr="009730B7">
        <w:rPr>
          <w:rFonts w:ascii="URW DIN" w:hAnsi="URW DIN"/>
          <w:sz w:val="20"/>
          <w:szCs w:val="20"/>
          <w:lang w:val="pl-PL"/>
        </w:rPr>
        <w:t>; albo</w:t>
      </w:r>
      <w:bookmarkEnd w:id="46"/>
    </w:p>
    <w:p w14:paraId="137366A8" w14:textId="4443810B" w:rsidR="00344F00" w:rsidRPr="009730B7" w:rsidRDefault="00344F00" w:rsidP="00F128F3">
      <w:pPr>
        <w:pStyle w:val="Akapitzlist"/>
        <w:numPr>
          <w:ilvl w:val="3"/>
          <w:numId w:val="1"/>
        </w:numPr>
        <w:spacing w:after="120"/>
        <w:ind w:left="2552" w:hanging="425"/>
        <w:rPr>
          <w:rFonts w:ascii="URW DIN" w:hAnsi="URW DIN"/>
          <w:sz w:val="20"/>
          <w:szCs w:val="20"/>
          <w:lang w:val="pl-PL"/>
        </w:rPr>
      </w:pPr>
      <w:bookmarkStart w:id="47" w:name="_Ref211953106"/>
      <w:r w:rsidRPr="009730B7">
        <w:rPr>
          <w:rFonts w:ascii="URW DIN" w:hAnsi="URW DIN"/>
          <w:sz w:val="20"/>
          <w:szCs w:val="20"/>
          <w:lang w:val="pl-PL"/>
        </w:rPr>
        <w:t xml:space="preserve">od upływu terminu, o którym mowa w lit. </w:t>
      </w:r>
      <w:r w:rsidR="0058615B">
        <w:rPr>
          <w:rFonts w:ascii="URW DIN" w:hAnsi="URW DIN"/>
          <w:sz w:val="20"/>
          <w:szCs w:val="20"/>
          <w:lang w:val="pl-PL"/>
        </w:rPr>
        <w:fldChar w:fldCharType="begin"/>
      </w:r>
      <w:r w:rsidR="0058615B">
        <w:rPr>
          <w:rFonts w:ascii="URW DIN" w:hAnsi="URW DIN"/>
          <w:sz w:val="20"/>
          <w:szCs w:val="20"/>
          <w:lang w:val="pl-PL"/>
        </w:rPr>
        <w:instrText xml:space="preserve"> REF _Ref211944384 \r \h </w:instrText>
      </w:r>
      <w:r w:rsidR="0058615B">
        <w:rPr>
          <w:rFonts w:ascii="URW DIN" w:hAnsi="URW DIN"/>
          <w:sz w:val="20"/>
          <w:szCs w:val="20"/>
          <w:lang w:val="pl-PL"/>
        </w:rPr>
      </w:r>
      <w:r w:rsidR="0058615B">
        <w:rPr>
          <w:rFonts w:ascii="URW DIN" w:hAnsi="URW DIN"/>
          <w:sz w:val="20"/>
          <w:szCs w:val="20"/>
          <w:lang w:val="pl-PL"/>
        </w:rPr>
        <w:fldChar w:fldCharType="separate"/>
      </w:r>
      <w:r w:rsidR="00702C1C">
        <w:rPr>
          <w:rFonts w:ascii="URW DIN" w:hAnsi="URW DIN"/>
          <w:sz w:val="20"/>
          <w:szCs w:val="20"/>
          <w:lang w:val="pl-PL"/>
        </w:rPr>
        <w:t>a)</w:t>
      </w:r>
      <w:r w:rsidR="0058615B">
        <w:rPr>
          <w:rFonts w:ascii="URW DIN" w:hAnsi="URW DIN"/>
          <w:sz w:val="20"/>
          <w:szCs w:val="20"/>
          <w:lang w:val="pl-PL"/>
        </w:rPr>
        <w:fldChar w:fldCharType="end"/>
      </w:r>
      <w:r w:rsidRPr="00B63F15">
        <w:rPr>
          <w:rFonts w:ascii="URW DIN" w:hAnsi="URW DIN"/>
          <w:sz w:val="20"/>
          <w:lang w:val="pl-PL"/>
        </w:rPr>
        <w:t xml:space="preserve"> </w:t>
      </w:r>
      <w:r w:rsidRPr="009730B7">
        <w:rPr>
          <w:rFonts w:ascii="URW DIN" w:hAnsi="URW DIN"/>
          <w:sz w:val="20"/>
          <w:szCs w:val="20"/>
          <w:lang w:val="pl-PL"/>
        </w:rPr>
        <w:t xml:space="preserve">do upływu 5 lat od dnia Odbioru końcowego Wdrożenia </w:t>
      </w:r>
      <w:proofErr w:type="spellStart"/>
      <w:r w:rsidR="00BA5CB5">
        <w:rPr>
          <w:rFonts w:ascii="URW DIN" w:hAnsi="URW DIN"/>
          <w:sz w:val="20"/>
          <w:szCs w:val="20"/>
          <w:lang w:val="pl-PL"/>
        </w:rPr>
        <w:t>SOSiR</w:t>
      </w:r>
      <w:proofErr w:type="spellEnd"/>
      <w:r w:rsidRPr="009730B7">
        <w:rPr>
          <w:rFonts w:ascii="URW DIN" w:hAnsi="URW DIN"/>
          <w:sz w:val="20"/>
          <w:szCs w:val="20"/>
          <w:lang w:val="pl-PL"/>
        </w:rPr>
        <w:t xml:space="preserve">, przy czym okres tych 5 lat może być podzielony na okres 3 i następnie 2 lat, wraz z zabezpieczeniem należytego wykonania Umowy wskazanym w pkt </w:t>
      </w:r>
      <w:r w:rsidR="00B55E46">
        <w:rPr>
          <w:rFonts w:ascii="URW DIN" w:hAnsi="URW DIN"/>
          <w:sz w:val="20"/>
          <w:szCs w:val="20"/>
          <w:lang w:val="pl-PL"/>
        </w:rPr>
        <w:fldChar w:fldCharType="begin"/>
      </w:r>
      <w:r w:rsidR="00B55E46">
        <w:rPr>
          <w:rFonts w:ascii="URW DIN" w:hAnsi="URW DIN"/>
          <w:sz w:val="20"/>
          <w:szCs w:val="20"/>
          <w:lang w:val="pl-PL"/>
        </w:rPr>
        <w:instrText xml:space="preserve"> REF _Ref211944291 \r \h </w:instrText>
      </w:r>
      <w:r w:rsidR="00B55E46">
        <w:rPr>
          <w:rFonts w:ascii="URW DIN" w:hAnsi="URW DIN"/>
          <w:sz w:val="20"/>
          <w:szCs w:val="20"/>
          <w:lang w:val="pl-PL"/>
        </w:rPr>
      </w:r>
      <w:r w:rsidR="00B55E46">
        <w:rPr>
          <w:rFonts w:ascii="URW DIN" w:hAnsi="URW DIN"/>
          <w:sz w:val="20"/>
          <w:szCs w:val="20"/>
          <w:lang w:val="pl-PL"/>
        </w:rPr>
        <w:fldChar w:fldCharType="separate"/>
      </w:r>
      <w:r w:rsidR="00702C1C">
        <w:rPr>
          <w:rFonts w:ascii="URW DIN" w:hAnsi="URW DIN"/>
          <w:sz w:val="20"/>
          <w:szCs w:val="20"/>
          <w:lang w:val="pl-PL"/>
        </w:rPr>
        <w:t>20.14</w:t>
      </w:r>
      <w:r w:rsidR="00B55E46">
        <w:rPr>
          <w:rFonts w:ascii="URW DIN" w:hAnsi="URW DIN"/>
          <w:sz w:val="20"/>
          <w:szCs w:val="20"/>
          <w:lang w:val="pl-PL"/>
        </w:rPr>
        <w:fldChar w:fldCharType="end"/>
      </w:r>
      <w:r w:rsidRPr="009730B7">
        <w:rPr>
          <w:rFonts w:ascii="URW DIN" w:hAnsi="URW DIN"/>
          <w:sz w:val="20"/>
          <w:szCs w:val="20"/>
          <w:lang w:val="pl-PL"/>
        </w:rPr>
        <w:t>, jeżeli dostarczenie licencji i</w:t>
      </w:r>
      <w:r w:rsidR="005A5DCC" w:rsidRPr="009730B7">
        <w:rPr>
          <w:rFonts w:ascii="URW DIN" w:hAnsi="URW DIN"/>
          <w:sz w:val="20"/>
          <w:szCs w:val="20"/>
          <w:lang w:val="pl-PL"/>
        </w:rPr>
        <w:t> </w:t>
      </w:r>
      <w:r w:rsidRPr="009730B7">
        <w:rPr>
          <w:rFonts w:ascii="URW DIN" w:hAnsi="URW DIN"/>
          <w:sz w:val="20"/>
          <w:szCs w:val="20"/>
          <w:lang w:val="pl-PL"/>
        </w:rPr>
        <w:t xml:space="preserve">gwarancji na </w:t>
      </w:r>
      <w:r w:rsidR="00602F45" w:rsidRPr="009730B7">
        <w:rPr>
          <w:rFonts w:ascii="URW DIN" w:hAnsi="URW DIN"/>
          <w:sz w:val="20"/>
          <w:szCs w:val="20"/>
          <w:lang w:val="pl-PL"/>
        </w:rPr>
        <w:t>warunkach</w:t>
      </w:r>
      <w:r w:rsidRPr="009730B7">
        <w:rPr>
          <w:rFonts w:ascii="URW DIN" w:hAnsi="URW DIN"/>
          <w:sz w:val="20"/>
          <w:szCs w:val="20"/>
          <w:lang w:val="pl-PL"/>
        </w:rPr>
        <w:t>, o który</w:t>
      </w:r>
      <w:r w:rsidR="00602F45" w:rsidRPr="009730B7">
        <w:rPr>
          <w:rFonts w:ascii="URW DIN" w:hAnsi="URW DIN"/>
          <w:sz w:val="20"/>
          <w:szCs w:val="20"/>
          <w:lang w:val="pl-PL"/>
        </w:rPr>
        <w:t>ch</w:t>
      </w:r>
      <w:r w:rsidRPr="009730B7">
        <w:rPr>
          <w:rFonts w:ascii="URW DIN" w:hAnsi="URW DIN"/>
          <w:sz w:val="20"/>
          <w:szCs w:val="20"/>
          <w:lang w:val="pl-PL"/>
        </w:rPr>
        <w:t xml:space="preserve"> mowa w lit. </w:t>
      </w:r>
      <w:r w:rsidR="0058615B">
        <w:rPr>
          <w:rFonts w:ascii="URW DIN" w:hAnsi="URW DIN"/>
          <w:sz w:val="20"/>
          <w:szCs w:val="20"/>
          <w:lang w:val="pl-PL"/>
        </w:rPr>
        <w:fldChar w:fldCharType="begin"/>
      </w:r>
      <w:r w:rsidR="0058615B">
        <w:rPr>
          <w:rFonts w:ascii="URW DIN" w:hAnsi="URW DIN"/>
          <w:sz w:val="20"/>
          <w:szCs w:val="20"/>
          <w:lang w:val="pl-PL"/>
        </w:rPr>
        <w:instrText xml:space="preserve"> REF _Ref211944392 \r \h </w:instrText>
      </w:r>
      <w:r w:rsidR="0058615B">
        <w:rPr>
          <w:rFonts w:ascii="URW DIN" w:hAnsi="URW DIN"/>
          <w:sz w:val="20"/>
          <w:szCs w:val="20"/>
          <w:lang w:val="pl-PL"/>
        </w:rPr>
      </w:r>
      <w:r w:rsidR="0058615B">
        <w:rPr>
          <w:rFonts w:ascii="URW DIN" w:hAnsi="URW DIN"/>
          <w:sz w:val="20"/>
          <w:szCs w:val="20"/>
          <w:lang w:val="pl-PL"/>
        </w:rPr>
        <w:fldChar w:fldCharType="separate"/>
      </w:r>
      <w:r w:rsidR="00702C1C">
        <w:rPr>
          <w:rFonts w:ascii="URW DIN" w:hAnsi="URW DIN"/>
          <w:sz w:val="20"/>
          <w:szCs w:val="20"/>
          <w:lang w:val="pl-PL"/>
        </w:rPr>
        <w:t>b)</w:t>
      </w:r>
      <w:r w:rsidR="0058615B">
        <w:rPr>
          <w:rFonts w:ascii="URW DIN" w:hAnsi="URW DIN"/>
          <w:sz w:val="20"/>
          <w:szCs w:val="20"/>
          <w:lang w:val="pl-PL"/>
        </w:rPr>
        <w:fldChar w:fldCharType="end"/>
      </w:r>
      <w:r w:rsidRPr="009730B7">
        <w:rPr>
          <w:rFonts w:ascii="URW DIN" w:hAnsi="URW DIN"/>
          <w:sz w:val="20"/>
          <w:szCs w:val="20"/>
          <w:lang w:val="pl-PL"/>
        </w:rPr>
        <w:t xml:space="preserve"> nie jest możliwe z</w:t>
      </w:r>
      <w:r w:rsidR="005A5DCC" w:rsidRPr="009730B7">
        <w:rPr>
          <w:rFonts w:ascii="URW DIN" w:hAnsi="URW DIN"/>
          <w:sz w:val="20"/>
          <w:szCs w:val="20"/>
          <w:lang w:val="pl-PL"/>
        </w:rPr>
        <w:t> </w:t>
      </w:r>
      <w:r w:rsidRPr="009730B7">
        <w:rPr>
          <w:rFonts w:ascii="URW DIN" w:hAnsi="URW DIN"/>
          <w:sz w:val="20"/>
          <w:szCs w:val="20"/>
          <w:lang w:val="pl-PL"/>
        </w:rPr>
        <w:t>przyczyn niezależnych od Wykonawcy (wariant III);</w:t>
      </w:r>
      <w:bookmarkEnd w:id="47"/>
    </w:p>
    <w:p w14:paraId="0DD5BC46" w14:textId="4AB8001A" w:rsidR="00D955AB" w:rsidRPr="00374D06" w:rsidRDefault="00D955AB" w:rsidP="00374D06">
      <w:pPr>
        <w:pStyle w:val="Akapitzlist"/>
        <w:numPr>
          <w:ilvl w:val="2"/>
          <w:numId w:val="1"/>
        </w:numPr>
        <w:spacing w:after="120"/>
        <w:ind w:left="2127" w:hanging="930"/>
        <w:rPr>
          <w:rFonts w:ascii="URW DIN" w:hAnsi="URW DIN"/>
          <w:sz w:val="20"/>
          <w:lang w:val="pl-PL"/>
        </w:rPr>
      </w:pPr>
      <w:bookmarkStart w:id="48" w:name="_Ref211944543"/>
      <w:r w:rsidRPr="009730B7">
        <w:rPr>
          <w:rFonts w:ascii="URW DIN" w:hAnsi="URW DIN"/>
          <w:sz w:val="20"/>
          <w:szCs w:val="20"/>
        </w:rPr>
        <w:t xml:space="preserve">W sytuacji, gdy dostarczenie licencji i gwarancji, o którym mowa w pkt </w:t>
      </w:r>
      <w:r w:rsidR="00F235B4">
        <w:rPr>
          <w:rFonts w:ascii="URW DIN" w:hAnsi="URW DIN"/>
          <w:sz w:val="20"/>
          <w:szCs w:val="20"/>
        </w:rPr>
        <w:fldChar w:fldCharType="begin"/>
      </w:r>
      <w:r w:rsidR="00F235B4">
        <w:rPr>
          <w:rFonts w:ascii="URW DIN" w:hAnsi="URW DIN"/>
          <w:sz w:val="20"/>
          <w:szCs w:val="20"/>
        </w:rPr>
        <w:instrText xml:space="preserve"> REF _Ref211944222 \r \h </w:instrText>
      </w:r>
      <w:r w:rsidR="00F235B4">
        <w:rPr>
          <w:rFonts w:ascii="URW DIN" w:hAnsi="URW DIN"/>
          <w:sz w:val="20"/>
          <w:szCs w:val="20"/>
        </w:rPr>
      </w:r>
      <w:r w:rsidR="00F235B4">
        <w:rPr>
          <w:rFonts w:ascii="URW DIN" w:hAnsi="URW DIN"/>
          <w:sz w:val="20"/>
          <w:szCs w:val="20"/>
        </w:rPr>
        <w:fldChar w:fldCharType="separate"/>
      </w:r>
      <w:r w:rsidR="00702C1C">
        <w:rPr>
          <w:rFonts w:ascii="URW DIN" w:hAnsi="URW DIN"/>
          <w:sz w:val="20"/>
          <w:szCs w:val="20"/>
        </w:rPr>
        <w:t>5.3.1</w:t>
      </w:r>
      <w:r w:rsidR="00F235B4">
        <w:rPr>
          <w:rFonts w:ascii="URW DIN" w:hAnsi="URW DIN"/>
          <w:sz w:val="20"/>
          <w:szCs w:val="20"/>
        </w:rPr>
        <w:fldChar w:fldCharType="end"/>
      </w:r>
      <w:r w:rsidRPr="009730B7">
        <w:rPr>
          <w:rFonts w:ascii="URW DIN" w:hAnsi="URW DIN"/>
          <w:sz w:val="20"/>
          <w:szCs w:val="20"/>
        </w:rPr>
        <w:t>.</w:t>
      </w:r>
      <w:r w:rsidRPr="009730B7">
        <w:rPr>
          <w:rFonts w:ascii="URW DIN" w:hAnsi="URW DIN"/>
          <w:sz w:val="20"/>
          <w:szCs w:val="20"/>
          <w:lang w:val="pl-PL"/>
        </w:rPr>
        <w:t xml:space="preserve"> i pkt </w:t>
      </w:r>
      <w:r w:rsidR="00F235B4">
        <w:rPr>
          <w:rFonts w:ascii="URW DIN" w:hAnsi="URW DIN"/>
          <w:sz w:val="20"/>
          <w:szCs w:val="20"/>
          <w:lang w:val="pl-PL"/>
        </w:rPr>
        <w:fldChar w:fldCharType="begin"/>
      </w:r>
      <w:r w:rsidR="00F235B4">
        <w:rPr>
          <w:rFonts w:ascii="URW DIN" w:hAnsi="URW DIN"/>
          <w:sz w:val="20"/>
          <w:szCs w:val="20"/>
          <w:lang w:val="pl-PL"/>
        </w:rPr>
        <w:instrText xml:space="preserve"> REF _Ref211944359 \r \h </w:instrText>
      </w:r>
      <w:r w:rsidR="00F235B4">
        <w:rPr>
          <w:rFonts w:ascii="URW DIN" w:hAnsi="URW DIN"/>
          <w:sz w:val="20"/>
          <w:szCs w:val="20"/>
          <w:lang w:val="pl-PL"/>
        </w:rPr>
      </w:r>
      <w:r w:rsidR="00F235B4">
        <w:rPr>
          <w:rFonts w:ascii="URW DIN" w:hAnsi="URW DIN"/>
          <w:sz w:val="20"/>
          <w:szCs w:val="20"/>
          <w:lang w:val="pl-PL"/>
        </w:rPr>
        <w:fldChar w:fldCharType="separate"/>
      </w:r>
      <w:r w:rsidR="00702C1C">
        <w:rPr>
          <w:rFonts w:ascii="URW DIN" w:hAnsi="URW DIN"/>
          <w:sz w:val="20"/>
          <w:szCs w:val="20"/>
          <w:lang w:val="pl-PL"/>
        </w:rPr>
        <w:t>5.3.2</w:t>
      </w:r>
      <w:r w:rsidR="00F235B4">
        <w:rPr>
          <w:rFonts w:ascii="URW DIN" w:hAnsi="URW DIN"/>
          <w:sz w:val="20"/>
          <w:szCs w:val="20"/>
          <w:lang w:val="pl-PL"/>
        </w:rPr>
        <w:fldChar w:fldCharType="end"/>
      </w:r>
      <w:r w:rsidRPr="009730B7">
        <w:rPr>
          <w:rFonts w:ascii="URW DIN" w:hAnsi="URW DIN"/>
          <w:sz w:val="20"/>
          <w:szCs w:val="20"/>
        </w:rPr>
        <w:t xml:space="preserve"> nie jest możliwe</w:t>
      </w:r>
      <w:r w:rsidRPr="009730B7">
        <w:rPr>
          <w:rFonts w:ascii="URW DIN" w:hAnsi="URW DIN"/>
          <w:sz w:val="20"/>
          <w:szCs w:val="20"/>
          <w:lang w:val="pl-PL"/>
        </w:rPr>
        <w:t xml:space="preserve">, </w:t>
      </w:r>
      <w:r w:rsidR="00344F00" w:rsidRPr="009730B7">
        <w:rPr>
          <w:rFonts w:ascii="URW DIN" w:hAnsi="URW DIN"/>
          <w:sz w:val="20"/>
          <w:szCs w:val="20"/>
          <w:lang w:val="pl-PL"/>
        </w:rPr>
        <w:t xml:space="preserve">z przyczyn niezależnych od Wykonawcy, </w:t>
      </w:r>
      <w:r w:rsidR="00344F00" w:rsidRPr="009730B7">
        <w:rPr>
          <w:rFonts w:ascii="URW DIN" w:hAnsi="URW DIN"/>
          <w:sz w:val="20"/>
          <w:szCs w:val="20"/>
        </w:rPr>
        <w:t xml:space="preserve">wówczas za zgodą Zamawiającego, Wykonawca dostarczy licencję i gwarancję </w:t>
      </w:r>
      <w:r w:rsidRPr="009730B7">
        <w:rPr>
          <w:rFonts w:ascii="URW DIN" w:hAnsi="URW DIN"/>
          <w:sz w:val="20"/>
          <w:szCs w:val="20"/>
          <w:lang w:val="pl-PL"/>
        </w:rPr>
        <w:t>producenta na okresy oferowane przez producenta,</w:t>
      </w:r>
      <w:r w:rsidR="005A5DCC" w:rsidRPr="009730B7">
        <w:rPr>
          <w:rFonts w:ascii="URW DIN" w:hAnsi="URW DIN"/>
          <w:sz w:val="20"/>
          <w:szCs w:val="20"/>
          <w:lang w:val="pl-PL"/>
        </w:rPr>
        <w:t xml:space="preserve"> </w:t>
      </w:r>
      <w:r w:rsidRPr="009730B7">
        <w:rPr>
          <w:rFonts w:ascii="URW DIN" w:hAnsi="URW DIN"/>
          <w:sz w:val="20"/>
          <w:szCs w:val="20"/>
          <w:lang w:val="pl-PL"/>
        </w:rPr>
        <w:t>przy czym</w:t>
      </w:r>
      <w:r w:rsidR="00A32F80" w:rsidRPr="009730B7">
        <w:rPr>
          <w:rFonts w:ascii="URW DIN" w:hAnsi="URW DIN"/>
          <w:sz w:val="20"/>
          <w:szCs w:val="20"/>
          <w:lang w:val="pl-PL"/>
        </w:rPr>
        <w:t xml:space="preserve"> </w:t>
      </w:r>
      <w:r w:rsidR="005242A9" w:rsidRPr="009730B7">
        <w:rPr>
          <w:rFonts w:ascii="URW DIN" w:hAnsi="URW DIN"/>
          <w:sz w:val="20"/>
          <w:szCs w:val="20"/>
          <w:lang w:val="pl-PL"/>
        </w:rPr>
        <w:t>zobowiązanie do dostarczeni</w:t>
      </w:r>
      <w:r w:rsidR="00075713" w:rsidRPr="009730B7">
        <w:rPr>
          <w:rFonts w:ascii="URW DIN" w:hAnsi="URW DIN"/>
          <w:sz w:val="20"/>
          <w:szCs w:val="20"/>
          <w:lang w:val="pl-PL"/>
        </w:rPr>
        <w:t>a</w:t>
      </w:r>
      <w:r w:rsidR="005242A9" w:rsidRPr="009730B7">
        <w:rPr>
          <w:rFonts w:ascii="URW DIN" w:hAnsi="URW DIN"/>
          <w:sz w:val="20"/>
          <w:szCs w:val="20"/>
          <w:lang w:val="pl-PL"/>
        </w:rPr>
        <w:t xml:space="preserve"> licencji i gwarancji producenta </w:t>
      </w:r>
      <w:r w:rsidR="00946280" w:rsidRPr="009730B7">
        <w:rPr>
          <w:rFonts w:ascii="URW DIN" w:hAnsi="URW DIN"/>
          <w:sz w:val="20"/>
          <w:szCs w:val="20"/>
          <w:lang w:val="pl-PL"/>
        </w:rPr>
        <w:t>na okres lub okresy licencyjne i</w:t>
      </w:r>
      <w:r w:rsidR="005A5DCC" w:rsidRPr="009730B7">
        <w:rPr>
          <w:rFonts w:ascii="URW DIN" w:hAnsi="URW DIN"/>
          <w:sz w:val="20"/>
          <w:szCs w:val="20"/>
          <w:lang w:val="pl-PL"/>
        </w:rPr>
        <w:t> </w:t>
      </w:r>
      <w:r w:rsidR="00946280" w:rsidRPr="009730B7">
        <w:rPr>
          <w:rFonts w:ascii="URW DIN" w:hAnsi="URW DIN"/>
          <w:sz w:val="20"/>
          <w:szCs w:val="20"/>
          <w:lang w:val="pl-PL"/>
        </w:rPr>
        <w:t>gwarancyjne rozpoczynające się</w:t>
      </w:r>
      <w:r w:rsidR="006F36E3" w:rsidRPr="009730B7">
        <w:rPr>
          <w:rFonts w:ascii="URW DIN" w:hAnsi="URW DIN"/>
          <w:sz w:val="20"/>
          <w:szCs w:val="20"/>
          <w:lang w:val="pl-PL"/>
        </w:rPr>
        <w:t xml:space="preserve"> po Odbiorze końcowym Wdrożenia </w:t>
      </w:r>
      <w:proofErr w:type="spellStart"/>
      <w:r w:rsidR="00BA5CB5">
        <w:rPr>
          <w:rFonts w:ascii="URW DIN" w:hAnsi="URW DIN"/>
          <w:sz w:val="20"/>
          <w:szCs w:val="20"/>
          <w:lang w:val="pl-PL"/>
        </w:rPr>
        <w:t>SOSiR</w:t>
      </w:r>
      <w:proofErr w:type="spellEnd"/>
      <w:r w:rsidR="006F36E3" w:rsidRPr="009730B7">
        <w:rPr>
          <w:rFonts w:ascii="URW DIN" w:hAnsi="URW DIN"/>
          <w:sz w:val="20"/>
          <w:szCs w:val="20"/>
          <w:lang w:val="pl-PL"/>
        </w:rPr>
        <w:t xml:space="preserve"> </w:t>
      </w:r>
      <w:r w:rsidR="00946280" w:rsidRPr="009730B7">
        <w:rPr>
          <w:rFonts w:ascii="URW DIN" w:hAnsi="URW DIN"/>
          <w:sz w:val="20"/>
          <w:szCs w:val="20"/>
          <w:lang w:val="pl-PL"/>
        </w:rPr>
        <w:t xml:space="preserve">będzie </w:t>
      </w:r>
      <w:r w:rsidR="005242A9" w:rsidRPr="009730B7">
        <w:rPr>
          <w:rFonts w:ascii="URW DIN" w:hAnsi="URW DIN"/>
          <w:sz w:val="20"/>
          <w:szCs w:val="20"/>
          <w:lang w:val="pl-PL"/>
        </w:rPr>
        <w:t>objęte</w:t>
      </w:r>
      <w:r w:rsidR="00A32F80" w:rsidRPr="009730B7">
        <w:rPr>
          <w:rFonts w:ascii="URW DIN" w:hAnsi="URW DIN"/>
          <w:sz w:val="20"/>
          <w:szCs w:val="20"/>
          <w:lang w:val="pl-PL"/>
        </w:rPr>
        <w:t xml:space="preserve"> </w:t>
      </w:r>
      <w:r w:rsidR="006F36E3" w:rsidRPr="009730B7">
        <w:rPr>
          <w:rFonts w:ascii="URW DIN" w:hAnsi="URW DIN"/>
          <w:sz w:val="20"/>
          <w:szCs w:val="20"/>
          <w:lang w:val="pl-PL"/>
        </w:rPr>
        <w:t>zabezpieczenie</w:t>
      </w:r>
      <w:r w:rsidR="005242A9" w:rsidRPr="009730B7">
        <w:rPr>
          <w:rFonts w:ascii="URW DIN" w:hAnsi="URW DIN"/>
          <w:sz w:val="20"/>
          <w:szCs w:val="20"/>
          <w:lang w:val="pl-PL"/>
        </w:rPr>
        <w:t>m</w:t>
      </w:r>
      <w:r w:rsidR="006F36E3" w:rsidRPr="009730B7">
        <w:rPr>
          <w:rFonts w:ascii="URW DIN" w:hAnsi="URW DIN"/>
          <w:sz w:val="20"/>
          <w:szCs w:val="20"/>
          <w:lang w:val="pl-PL"/>
        </w:rPr>
        <w:t xml:space="preserve"> należytego wykonania Umowy wskazan</w:t>
      </w:r>
      <w:r w:rsidR="005242A9" w:rsidRPr="009730B7">
        <w:rPr>
          <w:rFonts w:ascii="URW DIN" w:hAnsi="URW DIN"/>
          <w:sz w:val="20"/>
          <w:szCs w:val="20"/>
          <w:lang w:val="pl-PL"/>
        </w:rPr>
        <w:t>ym</w:t>
      </w:r>
      <w:r w:rsidR="006F36E3" w:rsidRPr="009730B7">
        <w:rPr>
          <w:rFonts w:ascii="URW DIN" w:hAnsi="URW DIN"/>
          <w:sz w:val="20"/>
          <w:szCs w:val="20"/>
          <w:lang w:val="pl-PL"/>
        </w:rPr>
        <w:t xml:space="preserve"> w</w:t>
      </w:r>
      <w:r w:rsidR="005A5DCC" w:rsidRPr="009730B7">
        <w:rPr>
          <w:rFonts w:ascii="URW DIN" w:hAnsi="URW DIN"/>
          <w:sz w:val="20"/>
          <w:szCs w:val="20"/>
          <w:lang w:val="pl-PL"/>
        </w:rPr>
        <w:t> </w:t>
      </w:r>
      <w:r w:rsidR="006F36E3" w:rsidRPr="009730B7">
        <w:rPr>
          <w:rFonts w:ascii="URW DIN" w:hAnsi="URW DIN"/>
          <w:sz w:val="20"/>
          <w:szCs w:val="20"/>
          <w:lang w:val="pl-PL"/>
        </w:rPr>
        <w:t xml:space="preserve">pkt </w:t>
      </w:r>
      <w:r w:rsidR="00B55E46">
        <w:rPr>
          <w:rFonts w:ascii="URW DIN" w:hAnsi="URW DIN"/>
          <w:sz w:val="20"/>
          <w:szCs w:val="20"/>
          <w:lang w:val="pl-PL"/>
        </w:rPr>
        <w:fldChar w:fldCharType="begin"/>
      </w:r>
      <w:r w:rsidR="00B55E46">
        <w:rPr>
          <w:rFonts w:ascii="URW DIN" w:hAnsi="URW DIN"/>
          <w:sz w:val="20"/>
          <w:szCs w:val="20"/>
          <w:lang w:val="pl-PL"/>
        </w:rPr>
        <w:instrText xml:space="preserve"> REF _Ref211944291 \r \h </w:instrText>
      </w:r>
      <w:r w:rsidR="00B55E46">
        <w:rPr>
          <w:rFonts w:ascii="URW DIN" w:hAnsi="URW DIN"/>
          <w:sz w:val="20"/>
          <w:szCs w:val="20"/>
          <w:lang w:val="pl-PL"/>
        </w:rPr>
      </w:r>
      <w:r w:rsidR="00B55E46">
        <w:rPr>
          <w:rFonts w:ascii="URW DIN" w:hAnsi="URW DIN"/>
          <w:sz w:val="20"/>
          <w:szCs w:val="20"/>
          <w:lang w:val="pl-PL"/>
        </w:rPr>
        <w:fldChar w:fldCharType="separate"/>
      </w:r>
      <w:r w:rsidR="00702C1C">
        <w:rPr>
          <w:rFonts w:ascii="URW DIN" w:hAnsi="URW DIN"/>
          <w:sz w:val="20"/>
          <w:szCs w:val="20"/>
          <w:lang w:val="pl-PL"/>
        </w:rPr>
        <w:t>20.14</w:t>
      </w:r>
      <w:r w:rsidR="00B55E46">
        <w:rPr>
          <w:rFonts w:ascii="URW DIN" w:hAnsi="URW DIN"/>
          <w:sz w:val="20"/>
          <w:szCs w:val="20"/>
          <w:lang w:val="pl-PL"/>
        </w:rPr>
        <w:fldChar w:fldCharType="end"/>
      </w:r>
      <w:r w:rsidR="00AC02FE" w:rsidRPr="009730B7">
        <w:rPr>
          <w:rFonts w:ascii="URW DIN" w:hAnsi="URW DIN"/>
          <w:sz w:val="20"/>
          <w:szCs w:val="20"/>
          <w:lang w:val="pl-PL"/>
        </w:rPr>
        <w:t xml:space="preserve"> (wariant </w:t>
      </w:r>
      <w:r w:rsidR="00344F00" w:rsidRPr="009730B7">
        <w:rPr>
          <w:rFonts w:ascii="URW DIN" w:hAnsi="URW DIN"/>
          <w:sz w:val="20"/>
          <w:szCs w:val="20"/>
          <w:lang w:val="pl-PL"/>
        </w:rPr>
        <w:t>IV</w:t>
      </w:r>
      <w:r w:rsidR="00AC02FE" w:rsidRPr="009730B7">
        <w:rPr>
          <w:rFonts w:ascii="URW DIN" w:hAnsi="URW DIN"/>
          <w:sz w:val="20"/>
          <w:szCs w:val="20"/>
          <w:lang w:val="pl-PL"/>
        </w:rPr>
        <w:t>)</w:t>
      </w:r>
      <w:r w:rsidR="00AC02FE" w:rsidRPr="00374D06">
        <w:rPr>
          <w:rFonts w:ascii="URW DIN" w:hAnsi="URW DIN"/>
          <w:sz w:val="20"/>
          <w:lang w:val="pl-PL"/>
        </w:rPr>
        <w:t>.</w:t>
      </w:r>
      <w:bookmarkEnd w:id="48"/>
      <w:r w:rsidR="00AC02FE" w:rsidRPr="009730B7">
        <w:rPr>
          <w:rFonts w:ascii="URW DIN" w:hAnsi="URW DIN"/>
          <w:sz w:val="20"/>
          <w:szCs w:val="20"/>
          <w:lang w:val="pl-PL"/>
        </w:rPr>
        <w:t xml:space="preserve"> </w:t>
      </w:r>
    </w:p>
    <w:p w14:paraId="1F73E080" w14:textId="6024346F" w:rsidR="00CD7F5C" w:rsidRPr="00A16A11" w:rsidRDefault="00CD7F5C" w:rsidP="00F128F3">
      <w:pPr>
        <w:numPr>
          <w:ilvl w:val="1"/>
          <w:numId w:val="1"/>
        </w:numPr>
        <w:spacing w:before="240" w:after="120"/>
        <w:ind w:left="1080" w:hanging="720"/>
        <w:jc w:val="both"/>
        <w:rPr>
          <w:rFonts w:ascii="URW DIN" w:hAnsi="URW DIN"/>
          <w:sz w:val="20"/>
        </w:rPr>
      </w:pPr>
      <w:r w:rsidRPr="009730B7">
        <w:rPr>
          <w:rFonts w:ascii="URW DIN" w:hAnsi="URW DIN"/>
          <w:sz w:val="20"/>
          <w:szCs w:val="20"/>
        </w:rPr>
        <w:t>W</w:t>
      </w:r>
      <w:r w:rsidR="00601015" w:rsidRPr="009730B7">
        <w:rPr>
          <w:rFonts w:ascii="URW DIN" w:hAnsi="URW DIN"/>
          <w:sz w:val="20"/>
          <w:szCs w:val="20"/>
        </w:rPr>
        <w:t xml:space="preserve"> przypadku wariantu I, o którym mowa w pkt. </w:t>
      </w:r>
      <w:r w:rsidR="00ED7EF5">
        <w:rPr>
          <w:rFonts w:ascii="URW DIN" w:hAnsi="URW DIN"/>
          <w:sz w:val="20"/>
          <w:szCs w:val="20"/>
        </w:rPr>
        <w:fldChar w:fldCharType="begin"/>
      </w:r>
      <w:r w:rsidR="00ED7EF5">
        <w:rPr>
          <w:rFonts w:ascii="URW DIN" w:hAnsi="URW DIN"/>
          <w:sz w:val="20"/>
          <w:szCs w:val="20"/>
        </w:rPr>
        <w:instrText xml:space="preserve"> REF _Ref211944222 \r \h </w:instrText>
      </w:r>
      <w:r w:rsidR="00ED7EF5">
        <w:rPr>
          <w:rFonts w:ascii="URW DIN" w:hAnsi="URW DIN"/>
          <w:sz w:val="20"/>
          <w:szCs w:val="20"/>
        </w:rPr>
      </w:r>
      <w:r w:rsidR="00ED7EF5">
        <w:rPr>
          <w:rFonts w:ascii="URW DIN" w:hAnsi="URW DIN"/>
          <w:sz w:val="20"/>
          <w:szCs w:val="20"/>
        </w:rPr>
        <w:fldChar w:fldCharType="separate"/>
      </w:r>
      <w:r w:rsidR="00702C1C">
        <w:rPr>
          <w:rFonts w:ascii="URW DIN" w:hAnsi="URW DIN"/>
          <w:sz w:val="20"/>
          <w:szCs w:val="20"/>
        </w:rPr>
        <w:t>5.3.1</w:t>
      </w:r>
      <w:r w:rsidR="00ED7EF5">
        <w:rPr>
          <w:rFonts w:ascii="URW DIN" w:hAnsi="URW DIN"/>
          <w:sz w:val="20"/>
          <w:szCs w:val="20"/>
        </w:rPr>
        <w:fldChar w:fldCharType="end"/>
      </w:r>
      <w:r w:rsidR="00601015" w:rsidRPr="00A16A11">
        <w:rPr>
          <w:rFonts w:ascii="URW DIN" w:hAnsi="URW DIN"/>
          <w:sz w:val="20"/>
        </w:rPr>
        <w:t xml:space="preserve"> W</w:t>
      </w:r>
      <w:r w:rsidRPr="00A16A11">
        <w:rPr>
          <w:rFonts w:ascii="URW DIN" w:hAnsi="URW DIN"/>
          <w:sz w:val="20"/>
        </w:rPr>
        <w:t>ykonawca zobowiązany jest dokonać płatności jednorazowej oraz dostarczyć Zamawiającemu wystawione przez producenta lub dystrybutora potwierdzenie dokonania tej płatności za cały okres</w:t>
      </w:r>
      <w:r w:rsidR="00075713" w:rsidRPr="009730B7">
        <w:rPr>
          <w:rFonts w:ascii="URW DIN" w:hAnsi="URW DIN"/>
          <w:sz w:val="20"/>
          <w:szCs w:val="20"/>
        </w:rPr>
        <w:t>,</w:t>
      </w:r>
      <w:r w:rsidRPr="009730B7">
        <w:rPr>
          <w:rFonts w:ascii="URW DIN" w:hAnsi="URW DIN"/>
          <w:sz w:val="20"/>
          <w:szCs w:val="20"/>
        </w:rPr>
        <w:t xml:space="preserve"> </w:t>
      </w:r>
      <w:r w:rsidR="00601015" w:rsidRPr="009730B7">
        <w:rPr>
          <w:rFonts w:ascii="URW DIN" w:hAnsi="URW DIN"/>
          <w:sz w:val="20"/>
          <w:szCs w:val="20"/>
        </w:rPr>
        <w:t xml:space="preserve">a w przypadku wariantu II </w:t>
      </w:r>
      <w:r w:rsidR="00344F00" w:rsidRPr="009730B7">
        <w:rPr>
          <w:rFonts w:ascii="URW DIN" w:hAnsi="URW DIN"/>
          <w:sz w:val="20"/>
          <w:szCs w:val="20"/>
        </w:rPr>
        <w:t>- IV</w:t>
      </w:r>
      <w:r w:rsidR="00601015" w:rsidRPr="009730B7">
        <w:rPr>
          <w:rFonts w:ascii="URW DIN" w:hAnsi="URW DIN"/>
          <w:sz w:val="20"/>
          <w:szCs w:val="20"/>
        </w:rPr>
        <w:t xml:space="preserve">, o których mowa odpowiednio w pkt. </w:t>
      </w:r>
      <w:r w:rsidR="00ED7EF5">
        <w:rPr>
          <w:rFonts w:ascii="URW DIN" w:hAnsi="URW DIN"/>
          <w:sz w:val="20"/>
          <w:szCs w:val="20"/>
        </w:rPr>
        <w:fldChar w:fldCharType="begin"/>
      </w:r>
      <w:r w:rsidR="00ED7EF5">
        <w:rPr>
          <w:rFonts w:ascii="URW DIN" w:hAnsi="URW DIN"/>
          <w:sz w:val="20"/>
          <w:szCs w:val="20"/>
        </w:rPr>
        <w:instrText xml:space="preserve"> REF _Ref211944359 \r \h </w:instrText>
      </w:r>
      <w:r w:rsidR="00ED7EF5">
        <w:rPr>
          <w:rFonts w:ascii="URW DIN" w:hAnsi="URW DIN"/>
          <w:sz w:val="20"/>
          <w:szCs w:val="20"/>
        </w:rPr>
      </w:r>
      <w:r w:rsidR="00ED7EF5">
        <w:rPr>
          <w:rFonts w:ascii="URW DIN" w:hAnsi="URW DIN"/>
          <w:sz w:val="20"/>
          <w:szCs w:val="20"/>
        </w:rPr>
        <w:fldChar w:fldCharType="separate"/>
      </w:r>
      <w:r w:rsidR="00702C1C">
        <w:rPr>
          <w:rFonts w:ascii="URW DIN" w:hAnsi="URW DIN"/>
          <w:sz w:val="20"/>
          <w:szCs w:val="20"/>
        </w:rPr>
        <w:t>5.3.2</w:t>
      </w:r>
      <w:r w:rsidR="00ED7EF5">
        <w:rPr>
          <w:rFonts w:ascii="URW DIN" w:hAnsi="URW DIN"/>
          <w:sz w:val="20"/>
          <w:szCs w:val="20"/>
        </w:rPr>
        <w:fldChar w:fldCharType="end"/>
      </w:r>
      <w:r w:rsidR="00601015" w:rsidRPr="009730B7">
        <w:rPr>
          <w:rFonts w:ascii="URW DIN" w:hAnsi="URW DIN"/>
          <w:sz w:val="20"/>
          <w:szCs w:val="20"/>
        </w:rPr>
        <w:t xml:space="preserve"> i </w:t>
      </w:r>
      <w:r w:rsidR="00ED7EF5">
        <w:rPr>
          <w:rFonts w:ascii="URW DIN" w:hAnsi="URW DIN"/>
          <w:sz w:val="20"/>
          <w:szCs w:val="20"/>
        </w:rPr>
        <w:fldChar w:fldCharType="begin"/>
      </w:r>
      <w:r w:rsidR="00ED7EF5">
        <w:rPr>
          <w:rFonts w:ascii="URW DIN" w:hAnsi="URW DIN"/>
          <w:sz w:val="20"/>
          <w:szCs w:val="20"/>
        </w:rPr>
        <w:instrText xml:space="preserve"> REF _Ref211944543 \r \h </w:instrText>
      </w:r>
      <w:r w:rsidR="00ED7EF5">
        <w:rPr>
          <w:rFonts w:ascii="URW DIN" w:hAnsi="URW DIN"/>
          <w:sz w:val="20"/>
          <w:szCs w:val="20"/>
        </w:rPr>
      </w:r>
      <w:r w:rsidR="00ED7EF5">
        <w:rPr>
          <w:rFonts w:ascii="URW DIN" w:hAnsi="URW DIN"/>
          <w:sz w:val="20"/>
          <w:szCs w:val="20"/>
        </w:rPr>
        <w:fldChar w:fldCharType="separate"/>
      </w:r>
      <w:r w:rsidR="00702C1C">
        <w:rPr>
          <w:rFonts w:ascii="URW DIN" w:hAnsi="URW DIN"/>
          <w:sz w:val="20"/>
          <w:szCs w:val="20"/>
        </w:rPr>
        <w:t>5.3.3</w:t>
      </w:r>
      <w:r w:rsidR="00ED7EF5">
        <w:rPr>
          <w:rFonts w:ascii="URW DIN" w:hAnsi="URW DIN"/>
          <w:sz w:val="20"/>
          <w:szCs w:val="20"/>
        </w:rPr>
        <w:fldChar w:fldCharType="end"/>
      </w:r>
      <w:r w:rsidR="00601015" w:rsidRPr="009730B7">
        <w:rPr>
          <w:rFonts w:ascii="URW DIN" w:hAnsi="URW DIN"/>
          <w:sz w:val="20"/>
          <w:szCs w:val="20"/>
        </w:rPr>
        <w:t xml:space="preserve"> </w:t>
      </w:r>
      <w:r w:rsidRPr="00A16A11">
        <w:rPr>
          <w:rFonts w:ascii="URW DIN" w:hAnsi="URW DIN"/>
          <w:sz w:val="20"/>
        </w:rPr>
        <w:t>za poszczególne etapy</w:t>
      </w:r>
      <w:r w:rsidR="00601015" w:rsidRPr="009730B7">
        <w:rPr>
          <w:rFonts w:ascii="URW DIN" w:hAnsi="URW DIN"/>
          <w:sz w:val="20"/>
          <w:szCs w:val="20"/>
        </w:rPr>
        <w:t>.</w:t>
      </w:r>
      <w:r w:rsidRPr="00A16A11">
        <w:rPr>
          <w:rFonts w:ascii="URW DIN" w:hAnsi="URW DIN"/>
          <w:sz w:val="20"/>
        </w:rPr>
        <w:t xml:space="preserve"> W przypadku wariantu II</w:t>
      </w:r>
      <w:r w:rsidR="00A32F80" w:rsidRPr="00A16A11">
        <w:rPr>
          <w:rFonts w:ascii="URW DIN" w:hAnsi="URW DIN"/>
          <w:sz w:val="20"/>
        </w:rPr>
        <w:t xml:space="preserve"> </w:t>
      </w:r>
      <w:r w:rsidR="00344F00" w:rsidRPr="009730B7">
        <w:rPr>
          <w:rFonts w:ascii="URW DIN" w:hAnsi="URW DIN"/>
          <w:sz w:val="20"/>
          <w:szCs w:val="20"/>
        </w:rPr>
        <w:t>- IV</w:t>
      </w:r>
      <w:r w:rsidRPr="009730B7">
        <w:rPr>
          <w:rFonts w:ascii="URW DIN" w:hAnsi="URW DIN"/>
          <w:sz w:val="20"/>
          <w:szCs w:val="20"/>
        </w:rPr>
        <w:t xml:space="preserve"> </w:t>
      </w:r>
      <w:r w:rsidRPr="00A16A11">
        <w:rPr>
          <w:rFonts w:ascii="URW DIN" w:hAnsi="URW DIN"/>
          <w:sz w:val="20"/>
        </w:rPr>
        <w:t xml:space="preserve">Wykonawca zobowiązany jest dokonać płatności jednorazowej za dany etap i dostarczyć </w:t>
      </w:r>
      <w:r w:rsidR="003926CD" w:rsidRPr="009730B7">
        <w:rPr>
          <w:rFonts w:ascii="URW DIN" w:hAnsi="URW DIN"/>
          <w:sz w:val="20"/>
          <w:szCs w:val="20"/>
        </w:rPr>
        <w:t>Zamawiającemu wystawione przez producenta lub dystrybutora</w:t>
      </w:r>
      <w:r w:rsidR="003926CD" w:rsidRPr="00A16A11">
        <w:rPr>
          <w:rFonts w:ascii="URW DIN" w:hAnsi="URW DIN"/>
          <w:sz w:val="20"/>
        </w:rPr>
        <w:t xml:space="preserve"> potwierdzenie</w:t>
      </w:r>
      <w:r w:rsidR="003926CD" w:rsidRPr="009730B7">
        <w:rPr>
          <w:rFonts w:ascii="URW DIN" w:hAnsi="URW DIN"/>
          <w:sz w:val="20"/>
          <w:szCs w:val="20"/>
        </w:rPr>
        <w:t xml:space="preserve"> dokonania tej płatności</w:t>
      </w:r>
      <w:r w:rsidR="003926CD" w:rsidRPr="00A16A11" w:rsidDel="003926CD">
        <w:rPr>
          <w:rFonts w:ascii="URW DIN" w:hAnsi="URW DIN"/>
          <w:sz w:val="20"/>
        </w:rPr>
        <w:t xml:space="preserve"> </w:t>
      </w:r>
      <w:r w:rsidRPr="00A16A11">
        <w:rPr>
          <w:rFonts w:ascii="URW DIN" w:hAnsi="URW DIN"/>
          <w:sz w:val="20"/>
        </w:rPr>
        <w:t>nie później niż na 3 miesiące, przed rozpoczęciem kolejnego okresu obowiązywania licencji i gwarancji producenta.</w:t>
      </w:r>
      <w:r w:rsidR="00891C11" w:rsidRPr="00A16A11">
        <w:rPr>
          <w:rFonts w:ascii="URW DIN" w:hAnsi="URW DIN"/>
          <w:sz w:val="20"/>
        </w:rPr>
        <w:t xml:space="preserve"> </w:t>
      </w:r>
      <w:r w:rsidR="003926CD" w:rsidRPr="009730B7">
        <w:rPr>
          <w:rFonts w:ascii="URW DIN" w:hAnsi="URW DIN"/>
          <w:sz w:val="20"/>
          <w:szCs w:val="20"/>
        </w:rPr>
        <w:t xml:space="preserve">Zabezpieczenie należytego wykonania Umowy, o którym mowa w pkt. </w:t>
      </w:r>
      <w:r w:rsidR="00ED7EF5">
        <w:rPr>
          <w:rFonts w:ascii="URW DIN" w:hAnsi="URW DIN"/>
          <w:sz w:val="20"/>
          <w:szCs w:val="20"/>
        </w:rPr>
        <w:fldChar w:fldCharType="begin"/>
      </w:r>
      <w:r w:rsidR="00ED7EF5">
        <w:rPr>
          <w:rFonts w:ascii="URW DIN" w:hAnsi="URW DIN"/>
          <w:sz w:val="20"/>
          <w:szCs w:val="20"/>
        </w:rPr>
        <w:instrText xml:space="preserve"> REF _Ref211944359 \r \h </w:instrText>
      </w:r>
      <w:r w:rsidR="00ED7EF5">
        <w:rPr>
          <w:rFonts w:ascii="URW DIN" w:hAnsi="URW DIN"/>
          <w:sz w:val="20"/>
          <w:szCs w:val="20"/>
        </w:rPr>
      </w:r>
      <w:r w:rsidR="00ED7EF5">
        <w:rPr>
          <w:rFonts w:ascii="URW DIN" w:hAnsi="URW DIN"/>
          <w:sz w:val="20"/>
          <w:szCs w:val="20"/>
        </w:rPr>
        <w:fldChar w:fldCharType="separate"/>
      </w:r>
      <w:r w:rsidR="00702C1C">
        <w:rPr>
          <w:rFonts w:ascii="URW DIN" w:hAnsi="URW DIN"/>
          <w:sz w:val="20"/>
          <w:szCs w:val="20"/>
        </w:rPr>
        <w:t>5.3.2</w:t>
      </w:r>
      <w:r w:rsidR="00ED7EF5">
        <w:rPr>
          <w:rFonts w:ascii="URW DIN" w:hAnsi="URW DIN"/>
          <w:sz w:val="20"/>
          <w:szCs w:val="20"/>
        </w:rPr>
        <w:fldChar w:fldCharType="end"/>
      </w:r>
      <w:r w:rsidR="003926CD" w:rsidRPr="009730B7">
        <w:rPr>
          <w:rFonts w:ascii="URW DIN" w:hAnsi="URW DIN"/>
          <w:sz w:val="20"/>
          <w:szCs w:val="20"/>
        </w:rPr>
        <w:t xml:space="preserve"> oraz pkt. </w:t>
      </w:r>
      <w:r w:rsidR="00ED7EF5">
        <w:rPr>
          <w:rFonts w:ascii="URW DIN" w:hAnsi="URW DIN"/>
          <w:sz w:val="20"/>
          <w:szCs w:val="20"/>
        </w:rPr>
        <w:fldChar w:fldCharType="begin"/>
      </w:r>
      <w:r w:rsidR="00ED7EF5">
        <w:rPr>
          <w:rFonts w:ascii="URW DIN" w:hAnsi="URW DIN"/>
          <w:sz w:val="20"/>
          <w:szCs w:val="20"/>
        </w:rPr>
        <w:instrText xml:space="preserve"> REF _Ref211944543 \r \h </w:instrText>
      </w:r>
      <w:r w:rsidR="00ED7EF5">
        <w:rPr>
          <w:rFonts w:ascii="URW DIN" w:hAnsi="URW DIN"/>
          <w:sz w:val="20"/>
          <w:szCs w:val="20"/>
        </w:rPr>
      </w:r>
      <w:r w:rsidR="00ED7EF5">
        <w:rPr>
          <w:rFonts w:ascii="URW DIN" w:hAnsi="URW DIN"/>
          <w:sz w:val="20"/>
          <w:szCs w:val="20"/>
        </w:rPr>
        <w:fldChar w:fldCharType="separate"/>
      </w:r>
      <w:r w:rsidR="00702C1C">
        <w:rPr>
          <w:rFonts w:ascii="URW DIN" w:hAnsi="URW DIN"/>
          <w:sz w:val="20"/>
          <w:szCs w:val="20"/>
        </w:rPr>
        <w:t>5.3.3</w:t>
      </w:r>
      <w:r w:rsidR="00ED7EF5">
        <w:rPr>
          <w:rFonts w:ascii="URW DIN" w:hAnsi="URW DIN"/>
          <w:sz w:val="20"/>
          <w:szCs w:val="20"/>
        </w:rPr>
        <w:fldChar w:fldCharType="end"/>
      </w:r>
      <w:r w:rsidR="003926CD" w:rsidRPr="009730B7">
        <w:rPr>
          <w:rFonts w:ascii="URW DIN" w:hAnsi="URW DIN"/>
          <w:sz w:val="20"/>
          <w:szCs w:val="20"/>
        </w:rPr>
        <w:t xml:space="preserve">, </w:t>
      </w:r>
      <w:r w:rsidR="007C3BF7" w:rsidRPr="009730B7">
        <w:rPr>
          <w:rFonts w:ascii="URW DIN" w:hAnsi="URW DIN"/>
          <w:sz w:val="20"/>
          <w:szCs w:val="20"/>
        </w:rPr>
        <w:t xml:space="preserve">Wykonawca wnosi na 7 dni przed </w:t>
      </w:r>
      <w:r w:rsidR="00A54E2B" w:rsidRPr="009730B7">
        <w:rPr>
          <w:rFonts w:ascii="URW DIN" w:hAnsi="URW DIN"/>
          <w:sz w:val="20"/>
          <w:szCs w:val="20"/>
        </w:rPr>
        <w:t xml:space="preserve">Odbiorem końcowym Wdrożenia </w:t>
      </w:r>
      <w:proofErr w:type="spellStart"/>
      <w:r w:rsidR="00BA5CB5">
        <w:rPr>
          <w:rFonts w:ascii="URW DIN" w:hAnsi="URW DIN"/>
          <w:sz w:val="20"/>
          <w:szCs w:val="20"/>
        </w:rPr>
        <w:t>SOSiR</w:t>
      </w:r>
      <w:proofErr w:type="spellEnd"/>
    </w:p>
    <w:p w14:paraId="2A685A07" w14:textId="1387C3F6" w:rsidR="000931F4" w:rsidRPr="009730B7" w:rsidRDefault="000931F4"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gwarantuje zachowanie parametrów, właściwości i jakości Produktów</w:t>
      </w:r>
      <w:r w:rsidR="006E01AC" w:rsidRPr="009730B7">
        <w:rPr>
          <w:rFonts w:ascii="URW DIN" w:hAnsi="URW DIN"/>
          <w:sz w:val="20"/>
          <w:szCs w:val="20"/>
        </w:rPr>
        <w:t>, w tym Produktów dostarczonych w ramach Rozwiązania Równoważnego</w:t>
      </w:r>
      <w:r w:rsidR="007F290F" w:rsidRPr="009730B7">
        <w:rPr>
          <w:rFonts w:ascii="URW DIN" w:hAnsi="URW DIN"/>
          <w:sz w:val="20"/>
          <w:szCs w:val="20"/>
        </w:rPr>
        <w:t>,</w:t>
      </w:r>
      <w:r w:rsidR="0028158F" w:rsidRPr="009730B7">
        <w:rPr>
          <w:rFonts w:ascii="URW DIN" w:hAnsi="URW DIN"/>
          <w:sz w:val="20"/>
          <w:szCs w:val="20"/>
        </w:rPr>
        <w:t xml:space="preserve"> </w:t>
      </w:r>
      <w:r w:rsidRPr="009730B7">
        <w:rPr>
          <w:rFonts w:ascii="URW DIN" w:hAnsi="URW DIN"/>
          <w:sz w:val="20"/>
          <w:szCs w:val="20"/>
        </w:rPr>
        <w:t>zgodnie ze specyfikacjami określonymi w załącznikach do Umowy.</w:t>
      </w:r>
    </w:p>
    <w:p w14:paraId="51D129A3" w14:textId="5A757F38" w:rsidR="000931F4" w:rsidRPr="009730B7" w:rsidRDefault="000931F4" w:rsidP="00F128F3">
      <w:pPr>
        <w:numPr>
          <w:ilvl w:val="1"/>
          <w:numId w:val="1"/>
        </w:numPr>
        <w:tabs>
          <w:tab w:val="num" w:pos="1134"/>
        </w:tabs>
        <w:spacing w:before="240" w:after="120"/>
        <w:ind w:left="1077" w:hanging="720"/>
        <w:jc w:val="both"/>
        <w:rPr>
          <w:rFonts w:ascii="URW DIN" w:hAnsi="URW DIN"/>
          <w:sz w:val="20"/>
          <w:szCs w:val="20"/>
        </w:rPr>
      </w:pPr>
      <w:r w:rsidRPr="009730B7">
        <w:rPr>
          <w:rFonts w:ascii="URW DIN" w:hAnsi="URW DIN"/>
          <w:sz w:val="20"/>
          <w:szCs w:val="20"/>
        </w:rPr>
        <w:t xml:space="preserve">Wykonawca oświadcza, iż przysługują mu wszelkie prawa do niczym nieograniczonego rozporządzania dostarczonymi w ramach niniejszej Umowy Produktami </w:t>
      </w:r>
      <w:r w:rsidR="006E01AC" w:rsidRPr="009730B7">
        <w:rPr>
          <w:rFonts w:ascii="URW DIN" w:hAnsi="URW DIN"/>
          <w:sz w:val="20"/>
          <w:szCs w:val="20"/>
        </w:rPr>
        <w:t xml:space="preserve">w tym Produktami </w:t>
      </w:r>
      <w:r w:rsidR="006E01AC" w:rsidRPr="009730B7">
        <w:rPr>
          <w:rFonts w:ascii="URW DIN" w:hAnsi="URW DIN"/>
          <w:sz w:val="20"/>
          <w:szCs w:val="20"/>
        </w:rPr>
        <w:lastRenderedPageBreak/>
        <w:t>stanowiącymi Rozwiązanie Równoważne</w:t>
      </w:r>
      <w:r w:rsidR="0028158F" w:rsidRPr="009730B7">
        <w:rPr>
          <w:rFonts w:ascii="URW DIN" w:hAnsi="URW DIN"/>
          <w:sz w:val="20"/>
          <w:szCs w:val="20"/>
        </w:rPr>
        <w:t xml:space="preserve"> </w:t>
      </w:r>
      <w:r w:rsidRPr="009730B7">
        <w:rPr>
          <w:rFonts w:ascii="URW DIN" w:hAnsi="URW DIN"/>
          <w:sz w:val="20"/>
          <w:szCs w:val="20"/>
        </w:rPr>
        <w:t xml:space="preserve">oraz że nie są one obciążone jakimikolwiek prawami </w:t>
      </w:r>
      <w:r w:rsidR="00353DAB" w:rsidRPr="009730B7">
        <w:rPr>
          <w:rFonts w:ascii="URW DIN" w:hAnsi="URW DIN"/>
          <w:sz w:val="20"/>
          <w:szCs w:val="20"/>
        </w:rPr>
        <w:t>osób trzecich.</w:t>
      </w:r>
    </w:p>
    <w:p w14:paraId="2A81D4E5" w14:textId="29376E59" w:rsidR="000931F4" w:rsidRPr="009730B7" w:rsidRDefault="000931F4" w:rsidP="00F128F3">
      <w:pPr>
        <w:numPr>
          <w:ilvl w:val="1"/>
          <w:numId w:val="1"/>
        </w:numPr>
        <w:tabs>
          <w:tab w:val="num" w:pos="1134"/>
        </w:tabs>
        <w:spacing w:before="240" w:after="120"/>
        <w:ind w:left="1077" w:hanging="720"/>
        <w:jc w:val="both"/>
        <w:rPr>
          <w:rFonts w:ascii="URW DIN" w:hAnsi="URW DIN"/>
          <w:sz w:val="20"/>
          <w:szCs w:val="20"/>
        </w:rPr>
      </w:pPr>
      <w:r w:rsidRPr="009730B7">
        <w:rPr>
          <w:rFonts w:ascii="URW DIN" w:hAnsi="URW DIN"/>
          <w:sz w:val="20"/>
          <w:szCs w:val="20"/>
        </w:rPr>
        <w:t>Wykonawca gwarantuje, że Produkty</w:t>
      </w:r>
      <w:r w:rsidR="006E01AC" w:rsidRPr="009730B7">
        <w:rPr>
          <w:rFonts w:ascii="URW DIN" w:hAnsi="URW DIN"/>
          <w:sz w:val="20"/>
          <w:szCs w:val="20"/>
        </w:rPr>
        <w:t>, w tym Produkty dostarczone w ramach Rozwiązania R</w:t>
      </w:r>
      <w:r w:rsidR="0028158F" w:rsidRPr="009730B7">
        <w:rPr>
          <w:rFonts w:ascii="URW DIN" w:hAnsi="URW DIN"/>
          <w:sz w:val="20"/>
          <w:szCs w:val="20"/>
        </w:rPr>
        <w:t>ównoważne</w:t>
      </w:r>
      <w:r w:rsidR="006E01AC" w:rsidRPr="009730B7">
        <w:rPr>
          <w:rFonts w:ascii="URW DIN" w:hAnsi="URW DIN"/>
          <w:sz w:val="20"/>
          <w:szCs w:val="20"/>
        </w:rPr>
        <w:t>go</w:t>
      </w:r>
      <w:r w:rsidR="00E76A5F" w:rsidRPr="009730B7">
        <w:rPr>
          <w:rFonts w:ascii="URW DIN" w:hAnsi="URW DIN"/>
          <w:sz w:val="20"/>
          <w:szCs w:val="20"/>
        </w:rPr>
        <w:t xml:space="preserve">, dostarczone </w:t>
      </w:r>
      <w:r w:rsidRPr="009730B7">
        <w:rPr>
          <w:rFonts w:ascii="URW DIN" w:hAnsi="URW DIN"/>
          <w:sz w:val="20"/>
          <w:szCs w:val="20"/>
        </w:rPr>
        <w:t>w</w:t>
      </w:r>
      <w:r w:rsidR="00AC04A5" w:rsidRPr="009730B7">
        <w:rPr>
          <w:rFonts w:ascii="URW DIN" w:hAnsi="URW DIN"/>
          <w:sz w:val="20"/>
          <w:szCs w:val="20"/>
        </w:rPr>
        <w:t xml:space="preserve"> </w:t>
      </w:r>
      <w:r w:rsidRPr="009730B7">
        <w:rPr>
          <w:rFonts w:ascii="URW DIN" w:hAnsi="URW DIN"/>
          <w:sz w:val="20"/>
          <w:szCs w:val="20"/>
        </w:rPr>
        <w:t>ramach realizacji niniejszej Umowy, będą pozbawione wad prawnych, jak również będą odpowiadać właściwym normom obowiązującym na terenie Rzeczpospolitej Polskiej</w:t>
      </w:r>
      <w:r w:rsidR="0036201B" w:rsidRPr="009730B7">
        <w:rPr>
          <w:rFonts w:ascii="URW DIN" w:hAnsi="URW DIN"/>
          <w:sz w:val="20"/>
          <w:szCs w:val="20"/>
        </w:rPr>
        <w:t xml:space="preserve"> na dzień Odbioru końcowego Wdrożenia </w:t>
      </w:r>
      <w:proofErr w:type="spellStart"/>
      <w:r w:rsidR="00BA5CB5">
        <w:rPr>
          <w:rFonts w:ascii="URW DIN" w:hAnsi="URW DIN"/>
          <w:sz w:val="20"/>
          <w:szCs w:val="20"/>
        </w:rPr>
        <w:t>SOSiR</w:t>
      </w:r>
      <w:proofErr w:type="spellEnd"/>
      <w:r w:rsidRPr="009730B7">
        <w:rPr>
          <w:rFonts w:ascii="URW DIN" w:hAnsi="URW DIN"/>
          <w:sz w:val="20"/>
          <w:szCs w:val="20"/>
        </w:rPr>
        <w:t>, zostaną odpowiednio przetestowane przy pomocy posiadanych przez Wykonawcę narzędzi oraz z</w:t>
      </w:r>
      <w:r w:rsidR="005A5DCC" w:rsidRPr="009730B7">
        <w:rPr>
          <w:rFonts w:ascii="URW DIN" w:hAnsi="URW DIN"/>
          <w:sz w:val="20"/>
          <w:szCs w:val="20"/>
        </w:rPr>
        <w:t> </w:t>
      </w:r>
      <w:r w:rsidRPr="009730B7">
        <w:rPr>
          <w:rFonts w:ascii="URW DIN" w:hAnsi="URW DIN"/>
          <w:sz w:val="20"/>
          <w:szCs w:val="20"/>
        </w:rPr>
        <w:t>wykorzystaniem wiedzy Wykonawcy.</w:t>
      </w:r>
    </w:p>
    <w:p w14:paraId="6D90BD59" w14:textId="4E9122A6" w:rsidR="00BE4457" w:rsidRPr="009730B7" w:rsidRDefault="00BE4457" w:rsidP="00F128F3">
      <w:pPr>
        <w:numPr>
          <w:ilvl w:val="1"/>
          <w:numId w:val="1"/>
        </w:numPr>
        <w:tabs>
          <w:tab w:val="num" w:pos="1134"/>
        </w:tabs>
        <w:spacing w:before="240" w:after="120"/>
        <w:ind w:left="1077" w:hanging="720"/>
        <w:jc w:val="both"/>
        <w:rPr>
          <w:rFonts w:ascii="URW DIN" w:hAnsi="URW DIN"/>
          <w:sz w:val="20"/>
          <w:szCs w:val="20"/>
        </w:rPr>
      </w:pPr>
      <w:r w:rsidRPr="009730B7">
        <w:rPr>
          <w:rFonts w:ascii="URW DIN" w:hAnsi="URW DIN"/>
          <w:sz w:val="20"/>
          <w:szCs w:val="20"/>
        </w:rPr>
        <w:t>Niezależnie od obowiązków Wykonawcy wynikających z poszczególnych postanowień Umowy i jej Załączników w przypadku zaoferowania przez Wykonawcę Rozwiązania Równoważnego, skutkującego dostarczeniem Produktów, Wykonawca zobowiązuje się w</w:t>
      </w:r>
      <w:r w:rsidR="005A5DCC" w:rsidRPr="009730B7">
        <w:rPr>
          <w:rFonts w:ascii="URW DIN" w:hAnsi="URW DIN"/>
          <w:sz w:val="20"/>
          <w:szCs w:val="20"/>
        </w:rPr>
        <w:t> </w:t>
      </w:r>
      <w:r w:rsidRPr="009730B7">
        <w:rPr>
          <w:rFonts w:ascii="URW DIN" w:hAnsi="URW DIN"/>
          <w:sz w:val="20"/>
          <w:szCs w:val="20"/>
        </w:rPr>
        <w:t>szczególności:</w:t>
      </w:r>
    </w:p>
    <w:p w14:paraId="1B832645" w14:textId="4899CCBF"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dostarczyć </w:t>
      </w:r>
      <w:r w:rsidR="006E01AC" w:rsidRPr="009730B7">
        <w:rPr>
          <w:rFonts w:ascii="URW DIN" w:hAnsi="URW DIN"/>
          <w:sz w:val="20"/>
          <w:szCs w:val="20"/>
        </w:rPr>
        <w:t>Rozwiązanie R</w:t>
      </w:r>
      <w:r w:rsidRPr="009730B7">
        <w:rPr>
          <w:rFonts w:ascii="URW DIN" w:hAnsi="URW DIN"/>
          <w:sz w:val="20"/>
          <w:szCs w:val="20"/>
        </w:rPr>
        <w:t>ównoważne oraz dokonać ich instalacji tj.</w:t>
      </w:r>
      <w:r w:rsidR="005A5DCC" w:rsidRPr="009730B7">
        <w:rPr>
          <w:rFonts w:ascii="URW DIN" w:hAnsi="URW DIN"/>
          <w:sz w:val="20"/>
          <w:szCs w:val="20"/>
        </w:rPr>
        <w:t> </w:t>
      </w:r>
      <w:r w:rsidR="006E01AC" w:rsidRPr="009730B7">
        <w:rPr>
          <w:rFonts w:ascii="URW DIN" w:hAnsi="URW DIN"/>
          <w:sz w:val="20"/>
          <w:szCs w:val="20"/>
        </w:rPr>
        <w:t xml:space="preserve">infrastruktury sprzętowej </w:t>
      </w:r>
      <w:r w:rsidRPr="009730B7">
        <w:rPr>
          <w:rFonts w:ascii="URW DIN" w:hAnsi="URW DIN"/>
          <w:sz w:val="20"/>
          <w:szCs w:val="20"/>
        </w:rPr>
        <w:t xml:space="preserve">i Oprogramowania </w:t>
      </w:r>
      <w:r w:rsidR="006E01AC" w:rsidRPr="009730B7">
        <w:rPr>
          <w:rFonts w:ascii="URW DIN" w:hAnsi="URW DIN"/>
          <w:sz w:val="20"/>
          <w:szCs w:val="20"/>
        </w:rPr>
        <w:t>dostarczanego wraz z</w:t>
      </w:r>
      <w:r w:rsidR="005A5DCC" w:rsidRPr="009730B7">
        <w:rPr>
          <w:rFonts w:ascii="URW DIN" w:hAnsi="URW DIN"/>
          <w:sz w:val="20"/>
          <w:szCs w:val="20"/>
        </w:rPr>
        <w:t> </w:t>
      </w:r>
      <w:r w:rsidR="006E01AC" w:rsidRPr="009730B7">
        <w:rPr>
          <w:rFonts w:ascii="URW DIN" w:hAnsi="URW DIN"/>
          <w:sz w:val="20"/>
          <w:szCs w:val="20"/>
        </w:rPr>
        <w:t xml:space="preserve">Rozwiązaniem Równoważnym </w:t>
      </w:r>
      <w:r w:rsidRPr="009730B7">
        <w:rPr>
          <w:rFonts w:ascii="URW DIN" w:hAnsi="URW DIN"/>
          <w:sz w:val="20"/>
          <w:szCs w:val="20"/>
        </w:rPr>
        <w:t xml:space="preserve">zgodnie z postanowieniami Umowy, w tym wymaganiami określonymi w Załączniku </w:t>
      </w:r>
      <w:r w:rsidR="007F290F" w:rsidRPr="009730B7">
        <w:rPr>
          <w:rFonts w:ascii="URW DIN" w:hAnsi="URW DIN"/>
          <w:sz w:val="20"/>
          <w:szCs w:val="20"/>
        </w:rPr>
        <w:t>1</w:t>
      </w:r>
      <w:r w:rsidR="009D1783" w:rsidRPr="009730B7">
        <w:rPr>
          <w:rFonts w:ascii="URW DIN" w:hAnsi="URW DIN"/>
          <w:sz w:val="20"/>
          <w:szCs w:val="20"/>
        </w:rPr>
        <w:t>1</w:t>
      </w:r>
      <w:r w:rsidRPr="009730B7">
        <w:rPr>
          <w:rFonts w:ascii="URW DIN" w:hAnsi="URW DIN"/>
          <w:sz w:val="20"/>
          <w:szCs w:val="20"/>
        </w:rPr>
        <w:t xml:space="preserve"> do Umowy;</w:t>
      </w:r>
    </w:p>
    <w:p w14:paraId="115FDBD8" w14:textId="608DEE58"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udzielić Zamawiającemu wymaganych licencji (sublicencji) do Oprogramowania Standardowego oraz Oprogramowania Powiązanego wraz z</w:t>
      </w:r>
      <w:r w:rsidR="00CD6532" w:rsidRPr="009730B7">
        <w:rPr>
          <w:rFonts w:ascii="URW DIN" w:hAnsi="URW DIN"/>
          <w:sz w:val="20"/>
          <w:szCs w:val="20"/>
        </w:rPr>
        <w:t> </w:t>
      </w:r>
      <w:r w:rsidRPr="009730B7">
        <w:rPr>
          <w:rFonts w:ascii="URW DIN" w:hAnsi="URW DIN"/>
          <w:sz w:val="20"/>
          <w:szCs w:val="20"/>
        </w:rPr>
        <w:t>gwarancją producenta, na jego poprawne funkcjonowanie, od daty dostarczenia ww.</w:t>
      </w:r>
      <w:r w:rsidR="00AC04A5" w:rsidRPr="009730B7">
        <w:rPr>
          <w:rFonts w:ascii="URW DIN" w:hAnsi="URW DIN"/>
          <w:sz w:val="20"/>
          <w:szCs w:val="20"/>
        </w:rPr>
        <w:t xml:space="preserve"> </w:t>
      </w:r>
      <w:r w:rsidRPr="009730B7">
        <w:rPr>
          <w:rFonts w:ascii="URW DIN" w:hAnsi="URW DIN"/>
          <w:sz w:val="20"/>
          <w:szCs w:val="20"/>
        </w:rPr>
        <w:t xml:space="preserve">oprogramowania, ale w żadnym wypadku na czas nie krótszy niż do upływu 5-ciu (pięciu) lat od daty Wdrożenia </w:t>
      </w:r>
      <w:proofErr w:type="spellStart"/>
      <w:r w:rsidR="000271F5">
        <w:rPr>
          <w:rFonts w:ascii="URW DIN" w:hAnsi="URW DIN"/>
          <w:sz w:val="20"/>
          <w:szCs w:val="20"/>
        </w:rPr>
        <w:t>SOSiR</w:t>
      </w:r>
      <w:proofErr w:type="spellEnd"/>
      <w:r w:rsidRPr="009730B7">
        <w:rPr>
          <w:rFonts w:ascii="URW DIN" w:hAnsi="URW DIN"/>
          <w:sz w:val="20"/>
          <w:szCs w:val="20"/>
        </w:rPr>
        <w:t>;</w:t>
      </w:r>
    </w:p>
    <w:p w14:paraId="2581987B" w14:textId="3FFD9E61"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dostarczyć Zamawiającemu Dokumentację, w tym Dokumentację </w:t>
      </w:r>
      <w:r w:rsidR="001F72B2" w:rsidRPr="009730B7">
        <w:rPr>
          <w:rFonts w:ascii="URW DIN" w:hAnsi="URW DIN"/>
          <w:sz w:val="20"/>
          <w:szCs w:val="20"/>
        </w:rPr>
        <w:t>po instalacyjną</w:t>
      </w:r>
      <w:r w:rsidRPr="009730B7">
        <w:rPr>
          <w:rFonts w:ascii="URW DIN" w:hAnsi="URW DIN"/>
          <w:sz w:val="20"/>
          <w:szCs w:val="20"/>
        </w:rPr>
        <w:t xml:space="preserve"> oraz Dzienniki Systemowe, opracowane zgodnie z</w:t>
      </w:r>
      <w:r w:rsidR="00AC04A5" w:rsidRPr="009730B7">
        <w:rPr>
          <w:rFonts w:ascii="URW DIN" w:hAnsi="URW DIN"/>
          <w:sz w:val="20"/>
          <w:szCs w:val="20"/>
        </w:rPr>
        <w:t xml:space="preserve"> </w:t>
      </w:r>
      <w:r w:rsidRPr="009730B7">
        <w:rPr>
          <w:rFonts w:ascii="URW DIN" w:hAnsi="URW DIN"/>
          <w:sz w:val="20"/>
          <w:szCs w:val="20"/>
        </w:rPr>
        <w:t>Załącznikiem 2 do Umowy oraz przenieść na Zamawiającego Prawa Własności Intelektualnej do ww. Dokumentacji;</w:t>
      </w:r>
    </w:p>
    <w:p w14:paraId="77C36432" w14:textId="7FB1C51A"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przeprowadzić Testy </w:t>
      </w:r>
      <w:r w:rsidR="006E01AC" w:rsidRPr="009730B7">
        <w:rPr>
          <w:rFonts w:ascii="URW DIN" w:hAnsi="URW DIN"/>
          <w:sz w:val="20"/>
          <w:szCs w:val="20"/>
        </w:rPr>
        <w:t>infrastruktury sprzętowej i Oprogramowania dostarczonych w ramach Rozwiązania Równoważnego</w:t>
      </w:r>
      <w:r w:rsidRPr="009730B7">
        <w:rPr>
          <w:rFonts w:ascii="URW DIN" w:hAnsi="URW DIN"/>
          <w:sz w:val="20"/>
          <w:szCs w:val="20"/>
        </w:rPr>
        <w:t xml:space="preserve"> zgodnie z</w:t>
      </w:r>
      <w:r w:rsidR="00CD6532" w:rsidRPr="009730B7">
        <w:rPr>
          <w:rFonts w:ascii="URW DIN" w:hAnsi="URW DIN"/>
          <w:sz w:val="20"/>
          <w:szCs w:val="20"/>
        </w:rPr>
        <w:t> </w:t>
      </w:r>
      <w:r w:rsidRPr="009730B7">
        <w:rPr>
          <w:rFonts w:ascii="URW DIN" w:hAnsi="URW DIN"/>
          <w:sz w:val="20"/>
          <w:szCs w:val="20"/>
        </w:rPr>
        <w:t>zaakceptowanym Planem Testów;</w:t>
      </w:r>
    </w:p>
    <w:p w14:paraId="1DE7D73D" w14:textId="3ADC6F19"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przenieść prawo własności do </w:t>
      </w:r>
      <w:r w:rsidR="006E01AC" w:rsidRPr="009730B7">
        <w:rPr>
          <w:rFonts w:ascii="URW DIN" w:hAnsi="URW DIN"/>
          <w:sz w:val="20"/>
          <w:szCs w:val="20"/>
        </w:rPr>
        <w:t xml:space="preserve">infrastruktury sprzętowej </w:t>
      </w:r>
      <w:r w:rsidRPr="009730B7">
        <w:rPr>
          <w:rFonts w:ascii="URW DIN" w:hAnsi="URW DIN"/>
          <w:sz w:val="20"/>
          <w:szCs w:val="20"/>
        </w:rPr>
        <w:t xml:space="preserve">z wyłączeniem Oprogramowania </w:t>
      </w:r>
      <w:r w:rsidR="009B6F52" w:rsidRPr="009730B7">
        <w:rPr>
          <w:rFonts w:ascii="URW DIN" w:hAnsi="URW DIN"/>
          <w:sz w:val="20"/>
          <w:szCs w:val="20"/>
        </w:rPr>
        <w:t>Powiązanego</w:t>
      </w:r>
      <w:r w:rsidRPr="009730B7">
        <w:rPr>
          <w:rFonts w:ascii="URW DIN" w:hAnsi="URW DIN"/>
          <w:sz w:val="20"/>
          <w:szCs w:val="20"/>
        </w:rPr>
        <w:t>;</w:t>
      </w:r>
    </w:p>
    <w:p w14:paraId="4EE09AF2" w14:textId="3011FBD3" w:rsidR="00BE4457" w:rsidRPr="009730B7" w:rsidRDefault="00BE445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opracować i dostarczyć Zamawiającemu Dokumentację, przy czym Strony postanawiają, że wraz z dostawą </w:t>
      </w:r>
      <w:r w:rsidR="006E01AC" w:rsidRPr="009730B7">
        <w:rPr>
          <w:rFonts w:ascii="URW DIN" w:hAnsi="URW DIN"/>
          <w:sz w:val="20"/>
          <w:szCs w:val="20"/>
        </w:rPr>
        <w:t>Rozwiązania</w:t>
      </w:r>
      <w:r w:rsidRPr="009730B7">
        <w:rPr>
          <w:rFonts w:ascii="URW DIN" w:hAnsi="URW DIN"/>
          <w:sz w:val="20"/>
          <w:szCs w:val="20"/>
        </w:rPr>
        <w:t xml:space="preserve"> </w:t>
      </w:r>
      <w:r w:rsidR="006E01AC" w:rsidRPr="009730B7">
        <w:rPr>
          <w:rFonts w:ascii="URW DIN" w:hAnsi="URW DIN"/>
          <w:sz w:val="20"/>
          <w:szCs w:val="20"/>
        </w:rPr>
        <w:t>R</w:t>
      </w:r>
      <w:r w:rsidRPr="009730B7">
        <w:rPr>
          <w:rFonts w:ascii="URW DIN" w:hAnsi="URW DIN"/>
          <w:sz w:val="20"/>
          <w:szCs w:val="20"/>
        </w:rPr>
        <w:t xml:space="preserve">ównoważnego Wykonawca będzie dostarczał Zamawiającemu Dokumentację dedykowaną dla </w:t>
      </w:r>
      <w:r w:rsidR="006E01AC" w:rsidRPr="009730B7">
        <w:rPr>
          <w:rFonts w:ascii="URW DIN" w:hAnsi="URW DIN"/>
          <w:sz w:val="20"/>
          <w:szCs w:val="20"/>
        </w:rPr>
        <w:t>jego poszczególnych Produktów</w:t>
      </w:r>
      <w:r w:rsidRPr="009730B7">
        <w:rPr>
          <w:rFonts w:ascii="URW DIN" w:hAnsi="URW DIN"/>
          <w:sz w:val="20"/>
          <w:szCs w:val="20"/>
        </w:rPr>
        <w:t>;</w:t>
      </w:r>
    </w:p>
    <w:p w14:paraId="78054BD6" w14:textId="7626F060" w:rsidR="005052F3" w:rsidRPr="009730B7" w:rsidRDefault="005052F3" w:rsidP="00F128F3">
      <w:pPr>
        <w:numPr>
          <w:ilvl w:val="1"/>
          <w:numId w:val="1"/>
        </w:numPr>
        <w:tabs>
          <w:tab w:val="num" w:pos="1134"/>
        </w:tabs>
        <w:spacing w:before="240" w:after="120"/>
        <w:ind w:left="1077" w:hanging="720"/>
        <w:jc w:val="both"/>
        <w:rPr>
          <w:rFonts w:ascii="URW DIN" w:hAnsi="URW DIN"/>
          <w:sz w:val="20"/>
          <w:szCs w:val="20"/>
        </w:rPr>
      </w:pPr>
      <w:r w:rsidRPr="009730B7">
        <w:rPr>
          <w:rFonts w:ascii="URW DIN" w:hAnsi="URW DIN"/>
          <w:sz w:val="20"/>
          <w:szCs w:val="20"/>
        </w:rPr>
        <w:t>Wykonawca zobowiązuje się ponadto do:</w:t>
      </w:r>
    </w:p>
    <w:p w14:paraId="131F8767" w14:textId="678AD4D6" w:rsidR="005052F3" w:rsidRPr="009730B7" w:rsidRDefault="005052F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udzielania, na żądanie Zamawiającego lub Instytucji Pośredniczącej, informacji związanych z realizacją Umowy, w szczególności informacji dotyczących postępów prac, przyczyn opóźnień lub przyczyn nienależytego wykonywania Umowy. W ramach tego obowiązku Wykonawca przedstawi Zamawiającemu lub Instytucji Pośredniczącej wszelkie dane i dokumenty związane z realizacją Umowy, a także zapewni udzielenie wyjaśnień przez członków personelu Wykonawcy;</w:t>
      </w:r>
    </w:p>
    <w:p w14:paraId="031B8F88" w14:textId="5FB83190" w:rsidR="005052F3" w:rsidRPr="009730B7" w:rsidRDefault="005052F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poinformowania Zamawiającego i Instytucji Pośredniczącej, w</w:t>
      </w:r>
      <w:r w:rsidR="008364E7" w:rsidRPr="009730B7">
        <w:rPr>
          <w:rFonts w:ascii="URW DIN" w:hAnsi="URW DIN"/>
          <w:sz w:val="20"/>
          <w:szCs w:val="20"/>
        </w:rPr>
        <w:t xml:space="preserve"> </w:t>
      </w:r>
      <w:r w:rsidRPr="009730B7">
        <w:rPr>
          <w:rFonts w:ascii="URW DIN" w:hAnsi="URW DIN"/>
          <w:sz w:val="20"/>
          <w:szCs w:val="20"/>
        </w:rPr>
        <w:t>formie pisemnej pod rygorem nieważności, o:</w:t>
      </w:r>
    </w:p>
    <w:p w14:paraId="535E0D80" w14:textId="77777777" w:rsidR="005052F3" w:rsidRPr="009730B7" w:rsidRDefault="005052F3" w:rsidP="00F128F3">
      <w:pPr>
        <w:numPr>
          <w:ilvl w:val="3"/>
          <w:numId w:val="50"/>
        </w:numPr>
        <w:spacing w:before="240" w:after="120"/>
        <w:ind w:left="2552" w:hanging="364"/>
        <w:jc w:val="both"/>
        <w:rPr>
          <w:rFonts w:ascii="URW DIN" w:hAnsi="URW DIN"/>
          <w:sz w:val="20"/>
          <w:szCs w:val="20"/>
        </w:rPr>
      </w:pPr>
      <w:r w:rsidRPr="009730B7">
        <w:rPr>
          <w:rFonts w:ascii="URW DIN" w:hAnsi="URW DIN"/>
          <w:sz w:val="20"/>
          <w:szCs w:val="20"/>
        </w:rPr>
        <w:lastRenderedPageBreak/>
        <w:t>złożeniu do sądu wniosku o ogłoszenie upadłości Wykonawcy oraz każdej zmianie w tym zakresie;</w:t>
      </w:r>
    </w:p>
    <w:p w14:paraId="5A38D113" w14:textId="126B149F" w:rsidR="005052F3" w:rsidRPr="009730B7" w:rsidRDefault="005052F3" w:rsidP="00F128F3">
      <w:pPr>
        <w:numPr>
          <w:ilvl w:val="3"/>
          <w:numId w:val="50"/>
        </w:numPr>
        <w:spacing w:before="240" w:after="120"/>
        <w:ind w:left="2552" w:hanging="364"/>
        <w:jc w:val="both"/>
        <w:rPr>
          <w:rFonts w:ascii="URW DIN" w:hAnsi="URW DIN"/>
          <w:sz w:val="20"/>
          <w:szCs w:val="20"/>
        </w:rPr>
      </w:pPr>
      <w:r w:rsidRPr="009730B7">
        <w:rPr>
          <w:rFonts w:ascii="URW DIN" w:hAnsi="URW DIN"/>
          <w:sz w:val="20"/>
          <w:szCs w:val="20"/>
        </w:rPr>
        <w:t>otwarciu likwidacji oraz każdej zmianie w tym zakresie;</w:t>
      </w:r>
    </w:p>
    <w:p w14:paraId="50B9B41F" w14:textId="055CD107" w:rsidR="005052F3" w:rsidRPr="009730B7" w:rsidRDefault="005052F3" w:rsidP="00F128F3">
      <w:pPr>
        <w:numPr>
          <w:ilvl w:val="3"/>
          <w:numId w:val="50"/>
        </w:numPr>
        <w:spacing w:before="240" w:after="120"/>
        <w:ind w:left="2552" w:hanging="364"/>
        <w:jc w:val="both"/>
        <w:rPr>
          <w:rFonts w:ascii="URW DIN" w:hAnsi="URW DIN"/>
          <w:sz w:val="20"/>
          <w:szCs w:val="20"/>
        </w:rPr>
      </w:pPr>
      <w:r w:rsidRPr="009730B7">
        <w:rPr>
          <w:rFonts w:ascii="URW DIN" w:hAnsi="URW DIN"/>
          <w:sz w:val="20"/>
          <w:szCs w:val="20"/>
        </w:rPr>
        <w:t>toczącym się wobec Wykonawcy jakimkolwiek postępowaniu egzekucyjnym, karnym skarbowym lub o zajęciu składników majątku Wykonawcy oraz każdej zmianie w tym zakresie</w:t>
      </w:r>
      <w:r w:rsidR="00B650FB" w:rsidRPr="009730B7">
        <w:rPr>
          <w:rFonts w:ascii="URW DIN" w:hAnsi="URW DIN"/>
          <w:sz w:val="20"/>
          <w:szCs w:val="20"/>
        </w:rPr>
        <w:t>;</w:t>
      </w:r>
    </w:p>
    <w:p w14:paraId="4382E578" w14:textId="77777777" w:rsidR="005052F3" w:rsidRPr="009730B7" w:rsidRDefault="005052F3" w:rsidP="00F128F3">
      <w:pPr>
        <w:numPr>
          <w:ilvl w:val="2"/>
          <w:numId w:val="1"/>
        </w:numPr>
        <w:spacing w:before="240" w:after="120"/>
        <w:ind w:left="2127" w:hanging="993"/>
        <w:jc w:val="both"/>
        <w:rPr>
          <w:rFonts w:ascii="URW DIN" w:hAnsi="URW DIN"/>
          <w:sz w:val="20"/>
          <w:szCs w:val="20"/>
        </w:rPr>
      </w:pPr>
      <w:bookmarkStart w:id="49" w:name="_Ref211944870"/>
      <w:r w:rsidRPr="009730B7">
        <w:rPr>
          <w:rFonts w:ascii="URW DIN" w:hAnsi="URW DIN"/>
          <w:sz w:val="20"/>
          <w:szCs w:val="20"/>
        </w:rPr>
        <w:t>poddania kontrolom w zakresie sposobu, jakości i terminowości realizacji Umowy, prowadzonym przez Instytucję Kontrolującą – za pośrednictwem jej personelu lub z wykorzystaniem osób trzecich. Wykonawca zobowiązuje się do niezwłocznego:</w:t>
      </w:r>
      <w:bookmarkEnd w:id="49"/>
    </w:p>
    <w:p w14:paraId="0FAA0949" w14:textId="77777777" w:rsidR="005052F3" w:rsidRPr="009730B7" w:rsidRDefault="005052F3" w:rsidP="00F128F3">
      <w:pPr>
        <w:numPr>
          <w:ilvl w:val="3"/>
          <w:numId w:val="51"/>
        </w:numPr>
        <w:spacing w:before="240" w:after="120"/>
        <w:ind w:left="2552" w:hanging="364"/>
        <w:jc w:val="both"/>
        <w:rPr>
          <w:rFonts w:ascii="URW DIN" w:hAnsi="URW DIN"/>
          <w:sz w:val="20"/>
          <w:szCs w:val="20"/>
        </w:rPr>
      </w:pPr>
      <w:r w:rsidRPr="009730B7">
        <w:rPr>
          <w:rFonts w:ascii="URW DIN" w:hAnsi="URW DIN"/>
          <w:sz w:val="20"/>
          <w:szCs w:val="20"/>
        </w:rPr>
        <w:t>zaprezentowania i udostępnienia Instytucji Kontrolującej rezultatów prowadzonych prac w ramach realizacji Umowy;</w:t>
      </w:r>
    </w:p>
    <w:p w14:paraId="0932DD16" w14:textId="3D54FAF1" w:rsidR="005052F3" w:rsidRPr="009730B7" w:rsidRDefault="005052F3" w:rsidP="00F128F3">
      <w:pPr>
        <w:numPr>
          <w:ilvl w:val="3"/>
          <w:numId w:val="51"/>
        </w:numPr>
        <w:spacing w:before="240" w:after="120"/>
        <w:ind w:left="2552" w:hanging="364"/>
        <w:jc w:val="both"/>
        <w:rPr>
          <w:rFonts w:ascii="URW DIN" w:hAnsi="URW DIN"/>
          <w:sz w:val="20"/>
          <w:szCs w:val="20"/>
        </w:rPr>
      </w:pPr>
      <w:r w:rsidRPr="009730B7">
        <w:rPr>
          <w:rFonts w:ascii="URW DIN" w:hAnsi="URW DIN"/>
          <w:sz w:val="20"/>
          <w:szCs w:val="20"/>
        </w:rPr>
        <w:t>przedstawienia Instytucji Kontrolującej wszelkich informacji i</w:t>
      </w:r>
      <w:r w:rsidR="00320951" w:rsidRPr="009730B7">
        <w:rPr>
          <w:rFonts w:ascii="URW DIN" w:hAnsi="URW DIN"/>
          <w:sz w:val="20"/>
          <w:szCs w:val="20"/>
        </w:rPr>
        <w:t xml:space="preserve"> </w:t>
      </w:r>
      <w:r w:rsidRPr="009730B7">
        <w:rPr>
          <w:rFonts w:ascii="URW DIN" w:hAnsi="URW DIN"/>
          <w:sz w:val="20"/>
          <w:szCs w:val="20"/>
        </w:rPr>
        <w:t xml:space="preserve">dokumentów związanych z realizacją Umowy, w szczególności rachunków i faktur, umów z podwykonawcami, protokołów, oświadczeń i raportów; </w:t>
      </w:r>
    </w:p>
    <w:p w14:paraId="48A9D86B" w14:textId="66DAD802" w:rsidR="005052F3" w:rsidRPr="009730B7" w:rsidRDefault="005052F3" w:rsidP="00F128F3">
      <w:pPr>
        <w:numPr>
          <w:ilvl w:val="3"/>
          <w:numId w:val="51"/>
        </w:numPr>
        <w:spacing w:before="240" w:after="120"/>
        <w:ind w:left="2552" w:hanging="364"/>
        <w:jc w:val="both"/>
        <w:rPr>
          <w:rFonts w:ascii="URW DIN" w:hAnsi="URW DIN"/>
          <w:sz w:val="20"/>
          <w:szCs w:val="20"/>
        </w:rPr>
      </w:pPr>
      <w:r w:rsidRPr="009730B7">
        <w:rPr>
          <w:rFonts w:ascii="URW DIN" w:hAnsi="URW DIN"/>
          <w:sz w:val="20"/>
          <w:szCs w:val="20"/>
        </w:rPr>
        <w:t>udzielenia Instytucji Kontrolującej niezbędnych wyjaśnień</w:t>
      </w:r>
      <w:r w:rsidR="00B650FB" w:rsidRPr="009730B7">
        <w:rPr>
          <w:rFonts w:ascii="URW DIN" w:hAnsi="URW DIN"/>
          <w:sz w:val="20"/>
          <w:szCs w:val="20"/>
        </w:rPr>
        <w:t>;</w:t>
      </w:r>
    </w:p>
    <w:p w14:paraId="2349905C" w14:textId="54ECB0F2" w:rsidR="00B650FB" w:rsidRPr="009730B7" w:rsidRDefault="00B650F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wzięcia udziału w wywiadach, ankietach oraz badaniach ewaluacyjnych, na wezwanie Zamawiającego lub Instytucji Pośredniczącej.</w:t>
      </w:r>
    </w:p>
    <w:p w14:paraId="142C951D" w14:textId="5C602A9F" w:rsidR="00B650FB" w:rsidRPr="009730B7" w:rsidRDefault="00B650FB" w:rsidP="00F128F3">
      <w:pPr>
        <w:numPr>
          <w:ilvl w:val="1"/>
          <w:numId w:val="1"/>
        </w:numPr>
        <w:spacing w:before="240" w:after="120"/>
        <w:ind w:left="1077" w:hanging="720"/>
        <w:jc w:val="both"/>
        <w:rPr>
          <w:rFonts w:ascii="URW DIN" w:hAnsi="URW DIN"/>
          <w:sz w:val="20"/>
          <w:szCs w:val="20"/>
        </w:rPr>
      </w:pPr>
      <w:r w:rsidRPr="009730B7">
        <w:rPr>
          <w:rFonts w:ascii="URW DIN" w:hAnsi="URW DIN"/>
          <w:sz w:val="20"/>
          <w:szCs w:val="20"/>
        </w:rPr>
        <w:t xml:space="preserve">W przypadku kontroli, o której mowa w pkt. </w:t>
      </w:r>
      <w:r w:rsidR="005C2608">
        <w:rPr>
          <w:rFonts w:ascii="URW DIN" w:hAnsi="URW DIN"/>
          <w:sz w:val="20"/>
          <w:szCs w:val="20"/>
        </w:rPr>
        <w:fldChar w:fldCharType="begin"/>
      </w:r>
      <w:r w:rsidR="005C2608">
        <w:rPr>
          <w:rFonts w:ascii="URW DIN" w:hAnsi="URW DIN"/>
          <w:sz w:val="20"/>
          <w:szCs w:val="20"/>
        </w:rPr>
        <w:instrText xml:space="preserve"> REF _Ref211944870 \r \h </w:instrText>
      </w:r>
      <w:r w:rsidR="005C2608">
        <w:rPr>
          <w:rFonts w:ascii="URW DIN" w:hAnsi="URW DIN"/>
          <w:sz w:val="20"/>
          <w:szCs w:val="20"/>
        </w:rPr>
      </w:r>
      <w:r w:rsidR="005C2608">
        <w:rPr>
          <w:rFonts w:ascii="URW DIN" w:hAnsi="URW DIN"/>
          <w:sz w:val="20"/>
          <w:szCs w:val="20"/>
        </w:rPr>
        <w:fldChar w:fldCharType="separate"/>
      </w:r>
      <w:r w:rsidR="00702C1C">
        <w:rPr>
          <w:rFonts w:ascii="URW DIN" w:hAnsi="URW DIN"/>
          <w:sz w:val="20"/>
          <w:szCs w:val="20"/>
        </w:rPr>
        <w:t>5.9.3</w:t>
      </w:r>
      <w:r w:rsidR="005C2608">
        <w:rPr>
          <w:rFonts w:ascii="URW DIN" w:hAnsi="URW DIN"/>
          <w:sz w:val="20"/>
          <w:szCs w:val="20"/>
        </w:rPr>
        <w:fldChar w:fldCharType="end"/>
      </w:r>
      <w:r w:rsidRPr="009730B7">
        <w:rPr>
          <w:rFonts w:ascii="URW DIN" w:hAnsi="URW DIN"/>
          <w:sz w:val="20"/>
          <w:szCs w:val="20"/>
        </w:rPr>
        <w:t xml:space="preserve"> Wykonawca zapewni osobom prowadzącym kontrolę z ramienia Instytucji Kontrolującej dostęp do pomieszczeń i</w:t>
      </w:r>
      <w:r w:rsidR="00CD6532" w:rsidRPr="009730B7">
        <w:rPr>
          <w:rFonts w:ascii="URW DIN" w:hAnsi="URW DIN"/>
          <w:sz w:val="20"/>
          <w:szCs w:val="20"/>
        </w:rPr>
        <w:t> </w:t>
      </w:r>
      <w:r w:rsidRPr="009730B7">
        <w:rPr>
          <w:rFonts w:ascii="URW DIN" w:hAnsi="URW DIN"/>
          <w:sz w:val="20"/>
          <w:szCs w:val="20"/>
        </w:rPr>
        <w:t>infrastruktury, w tym teleinformatycznej, związanych z</w:t>
      </w:r>
      <w:r w:rsidR="008364E7" w:rsidRPr="009730B7">
        <w:rPr>
          <w:rFonts w:ascii="URW DIN" w:hAnsi="URW DIN"/>
          <w:sz w:val="20"/>
          <w:szCs w:val="20"/>
        </w:rPr>
        <w:t xml:space="preserve"> </w:t>
      </w:r>
      <w:r w:rsidRPr="009730B7">
        <w:rPr>
          <w:rFonts w:ascii="URW DIN" w:hAnsi="URW DIN"/>
          <w:sz w:val="20"/>
          <w:szCs w:val="20"/>
        </w:rPr>
        <w:t>realizacją Umowy. Osoby prowadzące kontrolę z ramienia Instytucji Kontrolującej będą uprawnione do przeprowadzenia niezbędnych oględzin.</w:t>
      </w:r>
    </w:p>
    <w:p w14:paraId="1695E05A" w14:textId="3102C1F3" w:rsidR="005052F3" w:rsidRPr="009730B7" w:rsidRDefault="005052F3" w:rsidP="00F128F3">
      <w:pPr>
        <w:numPr>
          <w:ilvl w:val="1"/>
          <w:numId w:val="1"/>
        </w:numPr>
        <w:tabs>
          <w:tab w:val="num" w:pos="720"/>
        </w:tabs>
        <w:spacing w:before="240" w:after="120"/>
        <w:ind w:left="1077" w:hanging="720"/>
        <w:jc w:val="both"/>
        <w:rPr>
          <w:rFonts w:ascii="URW DIN" w:hAnsi="URW DIN"/>
          <w:sz w:val="20"/>
          <w:szCs w:val="20"/>
        </w:rPr>
      </w:pPr>
      <w:r w:rsidRPr="009730B7">
        <w:rPr>
          <w:rFonts w:ascii="URW DIN" w:hAnsi="URW DIN"/>
          <w:sz w:val="20"/>
          <w:szCs w:val="20"/>
        </w:rPr>
        <w:t>Strony potwierdzają, że ilekroć Umowa przewiduje uprawnienie Zamawiającego do żądania od Wykonawcy udzielenia informacji, uprawnienie to przysługuje także Instytucji Kontrolującej. Instytucja Kontrolująca może ponadto żądać udzielenia jej informacji, do której udzielenia Zamawiającemu Wykonawca jest zobowiązany bez uprzedniego żądania</w:t>
      </w:r>
      <w:r w:rsidR="00E7074B" w:rsidRPr="009730B7">
        <w:rPr>
          <w:rFonts w:ascii="URW DIN" w:hAnsi="URW DIN"/>
          <w:sz w:val="20"/>
          <w:szCs w:val="20"/>
        </w:rPr>
        <w:t>.</w:t>
      </w:r>
    </w:p>
    <w:p w14:paraId="4F67A793" w14:textId="0A48FA63" w:rsidR="00B66AE6" w:rsidRPr="009730B7" w:rsidRDefault="00B66AE6" w:rsidP="00F128F3">
      <w:pPr>
        <w:numPr>
          <w:ilvl w:val="1"/>
          <w:numId w:val="1"/>
        </w:numPr>
        <w:tabs>
          <w:tab w:val="num" w:pos="720"/>
        </w:tabs>
        <w:spacing w:before="240" w:after="120"/>
        <w:ind w:left="1077" w:hanging="720"/>
        <w:jc w:val="both"/>
        <w:rPr>
          <w:rFonts w:ascii="URW DIN" w:hAnsi="URW DIN"/>
          <w:sz w:val="20"/>
          <w:szCs w:val="20"/>
        </w:rPr>
      </w:pPr>
      <w:r w:rsidRPr="009730B7">
        <w:rPr>
          <w:rFonts w:ascii="URW DIN" w:hAnsi="URW DIN"/>
          <w:sz w:val="20"/>
          <w:szCs w:val="20"/>
        </w:rPr>
        <w:t>Obowiązkiem Wykonawcy jest transfer wiedzy i know-how do Zamawiającego w</w:t>
      </w:r>
      <w:r w:rsidR="00AC04A5" w:rsidRPr="009730B7">
        <w:rPr>
          <w:rFonts w:ascii="URW DIN" w:hAnsi="URW DIN"/>
          <w:sz w:val="20"/>
          <w:szCs w:val="20"/>
        </w:rPr>
        <w:t xml:space="preserve"> </w:t>
      </w:r>
      <w:r w:rsidRPr="009730B7">
        <w:rPr>
          <w:rFonts w:ascii="URW DIN" w:hAnsi="URW DIN"/>
          <w:sz w:val="20"/>
          <w:szCs w:val="20"/>
        </w:rPr>
        <w:t xml:space="preserve">taki sposób, aby wyznaczony personel Zamawiającego po zakończeniu Wdrożenia </w:t>
      </w:r>
      <w:proofErr w:type="spellStart"/>
      <w:r w:rsidR="00677931">
        <w:rPr>
          <w:rFonts w:ascii="URW DIN" w:hAnsi="URW DIN"/>
          <w:sz w:val="20"/>
          <w:szCs w:val="20"/>
        </w:rPr>
        <w:t>SOSiR</w:t>
      </w:r>
      <w:proofErr w:type="spellEnd"/>
      <w:r w:rsidR="00CD5577" w:rsidRPr="009730B7">
        <w:rPr>
          <w:rFonts w:ascii="URW DIN" w:hAnsi="URW DIN"/>
          <w:sz w:val="20"/>
          <w:szCs w:val="20"/>
        </w:rPr>
        <w:t xml:space="preserve"> </w:t>
      </w:r>
      <w:r w:rsidRPr="009730B7">
        <w:rPr>
          <w:rFonts w:ascii="URW DIN" w:hAnsi="URW DIN"/>
          <w:sz w:val="20"/>
          <w:szCs w:val="20"/>
        </w:rPr>
        <w:t xml:space="preserve">miał umiejętności i wiedzę pozwalające na samodzielną obsługę </w:t>
      </w:r>
      <w:r w:rsidR="00677931">
        <w:rPr>
          <w:rFonts w:ascii="URW DIN" w:hAnsi="URW DIN"/>
          <w:sz w:val="20"/>
          <w:szCs w:val="20"/>
        </w:rPr>
        <w:t>Systemu</w:t>
      </w:r>
      <w:r w:rsidRPr="009730B7">
        <w:rPr>
          <w:rFonts w:ascii="URW DIN" w:hAnsi="URW DIN"/>
          <w:sz w:val="20"/>
          <w:szCs w:val="20"/>
        </w:rPr>
        <w:t>.</w:t>
      </w:r>
    </w:p>
    <w:p w14:paraId="56948C2A" w14:textId="26EC6A09" w:rsidR="00B66AE6" w:rsidRPr="009730B7" w:rsidRDefault="00B66AE6" w:rsidP="00F128F3">
      <w:pPr>
        <w:numPr>
          <w:ilvl w:val="1"/>
          <w:numId w:val="1"/>
        </w:numPr>
        <w:tabs>
          <w:tab w:val="num" w:pos="720"/>
        </w:tabs>
        <w:spacing w:before="240" w:after="120"/>
        <w:ind w:left="1077" w:hanging="720"/>
        <w:jc w:val="both"/>
        <w:rPr>
          <w:rFonts w:ascii="URW DIN" w:hAnsi="URW DIN"/>
          <w:sz w:val="20"/>
          <w:szCs w:val="20"/>
        </w:rPr>
      </w:pPr>
      <w:r w:rsidRPr="009730B7">
        <w:rPr>
          <w:rFonts w:ascii="URW DIN" w:hAnsi="URW DIN"/>
          <w:sz w:val="20"/>
          <w:szCs w:val="20"/>
        </w:rPr>
        <w:t xml:space="preserve">Bez uszczerbku dla innych postanowień Umowy, Wykonawca zobowiązany jest umożliwić osobom wskazanym przez Koordynatora Zamawiającego uczestnictwo we wszystkich </w:t>
      </w:r>
      <w:r w:rsidR="001E0640" w:rsidRPr="009730B7">
        <w:rPr>
          <w:rFonts w:ascii="URW DIN" w:hAnsi="URW DIN"/>
          <w:sz w:val="20"/>
          <w:szCs w:val="20"/>
        </w:rPr>
        <w:t>P</w:t>
      </w:r>
      <w:r w:rsidRPr="009730B7">
        <w:rPr>
          <w:rFonts w:ascii="URW DIN" w:hAnsi="URW DIN"/>
          <w:sz w:val="20"/>
          <w:szCs w:val="20"/>
        </w:rPr>
        <w:t>racach</w:t>
      </w:r>
      <w:r w:rsidR="00E76A5F" w:rsidRPr="009730B7">
        <w:rPr>
          <w:rFonts w:ascii="URW DIN" w:hAnsi="URW DIN"/>
          <w:sz w:val="20"/>
          <w:szCs w:val="20"/>
        </w:rPr>
        <w:t xml:space="preserve"> prowadzonych przez Wykonawcę w</w:t>
      </w:r>
      <w:r w:rsidR="008364E7" w:rsidRPr="009730B7">
        <w:rPr>
          <w:rFonts w:ascii="URW DIN" w:hAnsi="URW DIN"/>
          <w:sz w:val="20"/>
          <w:szCs w:val="20"/>
        </w:rPr>
        <w:t xml:space="preserve"> </w:t>
      </w:r>
      <w:r w:rsidRPr="009730B7">
        <w:rPr>
          <w:rFonts w:ascii="URW DIN" w:hAnsi="URW DIN"/>
          <w:sz w:val="20"/>
          <w:szCs w:val="20"/>
        </w:rPr>
        <w:t xml:space="preserve">ramach Umowy. W tym celu Wykonawca, na żądanie Koordynatora Zamawiającego, będzie informował takie osoby o wykonywanych </w:t>
      </w:r>
      <w:r w:rsidR="001E0640" w:rsidRPr="009730B7">
        <w:rPr>
          <w:rFonts w:ascii="URW DIN" w:hAnsi="URW DIN"/>
          <w:sz w:val="20"/>
          <w:szCs w:val="20"/>
        </w:rPr>
        <w:t>P</w:t>
      </w:r>
      <w:r w:rsidRPr="009730B7">
        <w:rPr>
          <w:rFonts w:ascii="URW DIN" w:hAnsi="URW DIN"/>
          <w:sz w:val="20"/>
          <w:szCs w:val="20"/>
        </w:rPr>
        <w:t xml:space="preserve">racach, ich zakresie, miejscu wykonywania </w:t>
      </w:r>
      <w:r w:rsidR="001E0640" w:rsidRPr="009730B7">
        <w:rPr>
          <w:rFonts w:ascii="URW DIN" w:hAnsi="URW DIN"/>
          <w:sz w:val="20"/>
          <w:szCs w:val="20"/>
        </w:rPr>
        <w:t>P</w:t>
      </w:r>
      <w:r w:rsidRPr="009730B7">
        <w:rPr>
          <w:rFonts w:ascii="URW DIN" w:hAnsi="URW DIN"/>
          <w:sz w:val="20"/>
          <w:szCs w:val="20"/>
        </w:rPr>
        <w:t xml:space="preserve">rac oraz będzie udzielał im innych informacji, które będą niezbędne do uczestnictwa w </w:t>
      </w:r>
      <w:r w:rsidR="001E0640" w:rsidRPr="009730B7">
        <w:rPr>
          <w:rFonts w:ascii="URW DIN" w:hAnsi="URW DIN"/>
          <w:sz w:val="20"/>
          <w:szCs w:val="20"/>
        </w:rPr>
        <w:t>P</w:t>
      </w:r>
      <w:r w:rsidRPr="009730B7">
        <w:rPr>
          <w:rFonts w:ascii="URW DIN" w:hAnsi="URW DIN"/>
          <w:sz w:val="20"/>
          <w:szCs w:val="20"/>
        </w:rPr>
        <w:t xml:space="preserve">racach. Jeżeli jakiekolwiek </w:t>
      </w:r>
      <w:r w:rsidR="001E0640" w:rsidRPr="009730B7">
        <w:rPr>
          <w:rFonts w:ascii="URW DIN" w:hAnsi="URW DIN"/>
          <w:sz w:val="20"/>
          <w:szCs w:val="20"/>
        </w:rPr>
        <w:t>P</w:t>
      </w:r>
      <w:r w:rsidR="00E76A5F" w:rsidRPr="009730B7">
        <w:rPr>
          <w:rFonts w:ascii="URW DIN" w:hAnsi="URW DIN"/>
          <w:sz w:val="20"/>
          <w:szCs w:val="20"/>
        </w:rPr>
        <w:t>race w</w:t>
      </w:r>
      <w:r w:rsidR="008364E7" w:rsidRPr="009730B7">
        <w:rPr>
          <w:rFonts w:ascii="URW DIN" w:hAnsi="URW DIN"/>
          <w:sz w:val="20"/>
          <w:szCs w:val="20"/>
        </w:rPr>
        <w:t xml:space="preserve"> </w:t>
      </w:r>
      <w:r w:rsidRPr="009730B7">
        <w:rPr>
          <w:rFonts w:ascii="URW DIN" w:hAnsi="URW DIN"/>
          <w:sz w:val="20"/>
          <w:szCs w:val="20"/>
        </w:rPr>
        <w:t xml:space="preserve">ramach realizacji Umowy będą wykonywane przez takie osoby wskazane przez </w:t>
      </w:r>
      <w:r w:rsidR="0039424C" w:rsidRPr="009730B7">
        <w:rPr>
          <w:rFonts w:ascii="URW DIN" w:hAnsi="URW DIN"/>
          <w:sz w:val="20"/>
          <w:szCs w:val="20"/>
        </w:rPr>
        <w:t>Koordynatora Zamawiającego</w:t>
      </w:r>
      <w:r w:rsidRPr="009730B7">
        <w:rPr>
          <w:rFonts w:ascii="URW DIN" w:hAnsi="URW DIN"/>
          <w:sz w:val="20"/>
          <w:szCs w:val="20"/>
        </w:rPr>
        <w:t>, nie zwalnia to w żadnym wypadku Wykonawcy z</w:t>
      </w:r>
      <w:r w:rsidR="002D0E54" w:rsidRPr="009730B7">
        <w:rPr>
          <w:rFonts w:ascii="URW DIN" w:hAnsi="URW DIN"/>
          <w:sz w:val="20"/>
          <w:szCs w:val="20"/>
        </w:rPr>
        <w:t xml:space="preserve"> </w:t>
      </w:r>
      <w:r w:rsidRPr="009730B7">
        <w:rPr>
          <w:rFonts w:ascii="URW DIN" w:hAnsi="URW DIN"/>
          <w:sz w:val="20"/>
          <w:szCs w:val="20"/>
        </w:rPr>
        <w:t xml:space="preserve">odpowiedzialności za rezultaty tych </w:t>
      </w:r>
      <w:r w:rsidR="001E0640" w:rsidRPr="009730B7">
        <w:rPr>
          <w:rFonts w:ascii="URW DIN" w:hAnsi="URW DIN"/>
          <w:sz w:val="20"/>
          <w:szCs w:val="20"/>
        </w:rPr>
        <w:t>P</w:t>
      </w:r>
      <w:r w:rsidR="00E76A5F" w:rsidRPr="009730B7">
        <w:rPr>
          <w:rFonts w:ascii="URW DIN" w:hAnsi="URW DIN"/>
          <w:sz w:val="20"/>
          <w:szCs w:val="20"/>
        </w:rPr>
        <w:t>rac ani za ich zgodność z</w:t>
      </w:r>
      <w:r w:rsidR="008364E7" w:rsidRPr="009730B7">
        <w:rPr>
          <w:rFonts w:ascii="URW DIN" w:hAnsi="URW DIN"/>
          <w:sz w:val="20"/>
          <w:szCs w:val="20"/>
        </w:rPr>
        <w:t xml:space="preserve"> </w:t>
      </w:r>
      <w:r w:rsidRPr="009730B7">
        <w:rPr>
          <w:rFonts w:ascii="URW DIN" w:hAnsi="URW DIN"/>
          <w:sz w:val="20"/>
          <w:szCs w:val="20"/>
        </w:rPr>
        <w:t xml:space="preserve">wymaganiami wynikającymi z Umowy oraz terminowość prowadzenia </w:t>
      </w:r>
      <w:r w:rsidR="001E0640" w:rsidRPr="009730B7">
        <w:rPr>
          <w:rFonts w:ascii="URW DIN" w:hAnsi="URW DIN"/>
          <w:sz w:val="20"/>
          <w:szCs w:val="20"/>
        </w:rPr>
        <w:t>P</w:t>
      </w:r>
      <w:r w:rsidRPr="009730B7">
        <w:rPr>
          <w:rFonts w:ascii="URW DIN" w:hAnsi="URW DIN"/>
          <w:sz w:val="20"/>
          <w:szCs w:val="20"/>
        </w:rPr>
        <w:t xml:space="preserve">rac przez Wykonawcę, a takie osoby wskazane przez </w:t>
      </w:r>
      <w:r w:rsidR="0039424C" w:rsidRPr="009730B7">
        <w:rPr>
          <w:rFonts w:ascii="URW DIN" w:hAnsi="URW DIN"/>
          <w:sz w:val="20"/>
          <w:szCs w:val="20"/>
        </w:rPr>
        <w:t xml:space="preserve">Koordynatora Zamawiającego </w:t>
      </w:r>
      <w:r w:rsidRPr="009730B7">
        <w:rPr>
          <w:rFonts w:ascii="URW DIN" w:hAnsi="URW DIN"/>
          <w:sz w:val="20"/>
          <w:szCs w:val="20"/>
        </w:rPr>
        <w:t>nie będą ponosić jakiejkolwiek odpowiedzialności wobec Wykonawcy.</w:t>
      </w:r>
    </w:p>
    <w:p w14:paraId="0AA3A971" w14:textId="472A6B02" w:rsidR="00B66AE6" w:rsidRPr="00374D06" w:rsidRDefault="00B66AE6" w:rsidP="00374D06">
      <w:pPr>
        <w:numPr>
          <w:ilvl w:val="1"/>
          <w:numId w:val="1"/>
        </w:numPr>
        <w:tabs>
          <w:tab w:val="num" w:pos="720"/>
        </w:tabs>
        <w:spacing w:before="240" w:after="120" w:line="259" w:lineRule="auto"/>
        <w:ind w:left="1077" w:hanging="720"/>
        <w:jc w:val="both"/>
        <w:rPr>
          <w:rFonts w:ascii="URW DIN" w:hAnsi="URW DIN"/>
          <w:sz w:val="20"/>
        </w:rPr>
      </w:pPr>
      <w:r w:rsidRPr="0AFD0EEC">
        <w:rPr>
          <w:rFonts w:ascii="URW DIN" w:hAnsi="URW DIN"/>
          <w:sz w:val="20"/>
          <w:szCs w:val="20"/>
        </w:rPr>
        <w:lastRenderedPageBreak/>
        <w:t xml:space="preserve">Szczegółowe zobowiązania Wykonawcy w zakresie transferu wiedzy i know-how w związku z zakończeniem współpracy Wykonawcy z </w:t>
      </w:r>
      <w:r w:rsidR="0039424C" w:rsidRPr="0AFD0EEC">
        <w:rPr>
          <w:rFonts w:ascii="URW DIN" w:hAnsi="URW DIN"/>
          <w:sz w:val="20"/>
          <w:szCs w:val="20"/>
        </w:rPr>
        <w:t>Zamawiającym</w:t>
      </w:r>
      <w:r w:rsidR="00E76A5F" w:rsidRPr="0AFD0EEC">
        <w:rPr>
          <w:rFonts w:ascii="URW DIN" w:hAnsi="URW DIN"/>
          <w:sz w:val="20"/>
          <w:szCs w:val="20"/>
        </w:rPr>
        <w:t xml:space="preserve"> w</w:t>
      </w:r>
      <w:r w:rsidR="008364E7" w:rsidRPr="0AFD0EEC">
        <w:rPr>
          <w:rFonts w:ascii="URW DIN" w:hAnsi="URW DIN"/>
          <w:sz w:val="20"/>
          <w:szCs w:val="20"/>
        </w:rPr>
        <w:t xml:space="preserve"> </w:t>
      </w:r>
      <w:r w:rsidRPr="0AFD0EEC">
        <w:rPr>
          <w:rFonts w:ascii="URW DIN" w:hAnsi="URW DIN"/>
          <w:sz w:val="20"/>
          <w:szCs w:val="20"/>
        </w:rPr>
        <w:t xml:space="preserve">zakresie świadczenia </w:t>
      </w:r>
      <w:r w:rsidR="00152466" w:rsidRPr="0AFD0EEC">
        <w:rPr>
          <w:rFonts w:ascii="URW DIN" w:hAnsi="URW DIN"/>
          <w:sz w:val="20"/>
          <w:szCs w:val="20"/>
        </w:rPr>
        <w:t xml:space="preserve">Opieki Serwisowej Posprzedażowej </w:t>
      </w:r>
      <w:r w:rsidR="00E76A5F" w:rsidRPr="0AFD0EEC">
        <w:rPr>
          <w:rFonts w:ascii="URW DIN" w:hAnsi="URW DIN"/>
          <w:sz w:val="20"/>
          <w:szCs w:val="20"/>
        </w:rPr>
        <w:t>zostały opisane w</w:t>
      </w:r>
      <w:r w:rsidR="008364E7" w:rsidRPr="0AFD0EEC">
        <w:rPr>
          <w:rFonts w:ascii="URW DIN" w:hAnsi="URW DIN"/>
          <w:sz w:val="20"/>
          <w:szCs w:val="20"/>
        </w:rPr>
        <w:t xml:space="preserve"> </w:t>
      </w:r>
      <w:r w:rsidRPr="0AFD0EEC">
        <w:rPr>
          <w:rFonts w:ascii="URW DIN" w:hAnsi="URW DIN"/>
          <w:sz w:val="20"/>
          <w:szCs w:val="20"/>
        </w:rPr>
        <w:t xml:space="preserve">Załączniku </w:t>
      </w:r>
      <w:r w:rsidR="00087DDF" w:rsidRPr="0AFD0EEC">
        <w:rPr>
          <w:rFonts w:ascii="URW DIN" w:hAnsi="URW DIN"/>
          <w:sz w:val="20"/>
          <w:szCs w:val="20"/>
        </w:rPr>
        <w:t>1</w:t>
      </w:r>
      <w:r w:rsidR="009D1783" w:rsidRPr="0AFD0EEC">
        <w:rPr>
          <w:rFonts w:ascii="URW DIN" w:hAnsi="URW DIN"/>
          <w:sz w:val="20"/>
          <w:szCs w:val="20"/>
        </w:rPr>
        <w:t>3</w:t>
      </w:r>
      <w:r w:rsidRPr="0AFD0EEC">
        <w:rPr>
          <w:rFonts w:ascii="URW DIN" w:hAnsi="URW DIN"/>
          <w:sz w:val="20"/>
          <w:szCs w:val="20"/>
        </w:rPr>
        <w:t>.</w:t>
      </w:r>
    </w:p>
    <w:p w14:paraId="35E9CBF5" w14:textId="20EEC092" w:rsidR="00EE2CD3" w:rsidRPr="009730B7" w:rsidRDefault="00EE2CD3" w:rsidP="00F128F3">
      <w:pPr>
        <w:numPr>
          <w:ilvl w:val="1"/>
          <w:numId w:val="1"/>
        </w:numPr>
        <w:tabs>
          <w:tab w:val="num" w:pos="720"/>
        </w:tabs>
        <w:spacing w:before="240" w:after="120"/>
        <w:ind w:left="1077" w:hanging="720"/>
        <w:jc w:val="both"/>
        <w:rPr>
          <w:rFonts w:ascii="URW DIN" w:hAnsi="URW DIN"/>
          <w:sz w:val="20"/>
          <w:szCs w:val="20"/>
        </w:rPr>
      </w:pPr>
      <w:r w:rsidRPr="0AFD0EEC">
        <w:rPr>
          <w:rFonts w:ascii="URW DIN" w:hAnsi="URW DIN"/>
          <w:sz w:val="20"/>
          <w:szCs w:val="20"/>
        </w:rPr>
        <w:t>W przypadku, gdy Wykonawcy wspólnie przystąpią do realizacji Umowy (konsorcjum), wówczas postanowienia Umowy stosuje się w takim zakresie w stosunku do wszystkich Wykonawców. Wykonawcy będą odpowiedzialni solidarnie za realizację niniejszej Umowy, w tym w szczególności będą ponosić solidarną odpowiedzialność za nienależyte wykonanie Umowy.</w:t>
      </w:r>
    </w:p>
    <w:p w14:paraId="7F97E484" w14:textId="70809366" w:rsidR="2BE08C6D" w:rsidRDefault="2BE08C6D" w:rsidP="0AFD0EEC">
      <w:pPr>
        <w:tabs>
          <w:tab w:val="num" w:pos="720"/>
        </w:tabs>
        <w:spacing w:before="240" w:after="120"/>
        <w:jc w:val="both"/>
        <w:rPr>
          <w:rFonts w:ascii="URW DIN" w:hAnsi="URW DIN"/>
          <w:b/>
          <w:bCs/>
          <w:sz w:val="20"/>
          <w:szCs w:val="20"/>
        </w:rPr>
      </w:pPr>
      <w:r w:rsidRPr="0AFD0EEC">
        <w:rPr>
          <w:rFonts w:ascii="URW DIN" w:hAnsi="URW DIN"/>
          <w:b/>
          <w:bCs/>
          <w:sz w:val="20"/>
          <w:szCs w:val="20"/>
        </w:rPr>
        <w:t>POSTANOWIENIA DOTYCZĄCE PODATKU U ŹRÓDŁA</w:t>
      </w:r>
    </w:p>
    <w:p w14:paraId="19DABCFA" w14:textId="37889DB7" w:rsidR="4814A960" w:rsidRDefault="4814A960"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t>Wykon</w:t>
      </w:r>
      <w:r w:rsidR="636797E7" w:rsidRPr="0AFD0EEC">
        <w:rPr>
          <w:rFonts w:ascii="URW DIN" w:hAnsi="URW DIN"/>
          <w:sz w:val="20"/>
          <w:szCs w:val="20"/>
        </w:rPr>
        <w:t xml:space="preserve">awca oświadcza, że </w:t>
      </w:r>
      <w:r w:rsidR="00D69401" w:rsidRPr="0AFD0EEC">
        <w:rPr>
          <w:rFonts w:ascii="URW DIN" w:hAnsi="URW DIN"/>
          <w:sz w:val="20"/>
          <w:szCs w:val="20"/>
        </w:rPr>
        <w:t>[</w:t>
      </w:r>
      <w:r w:rsidR="41937012" w:rsidRPr="0AFD0EEC">
        <w:rPr>
          <w:rFonts w:ascii="URW DIN" w:hAnsi="URW DIN"/>
          <w:sz w:val="20"/>
          <w:szCs w:val="20"/>
        </w:rPr>
        <w:t>posiada status</w:t>
      </w:r>
      <w:r w:rsidR="7E7F315C" w:rsidRPr="0AFD0EEC">
        <w:rPr>
          <w:rFonts w:ascii="URW DIN" w:hAnsi="URW DIN"/>
          <w:sz w:val="20"/>
          <w:szCs w:val="20"/>
        </w:rPr>
        <w:t>]</w:t>
      </w:r>
      <w:r w:rsidR="13971C1B" w:rsidRPr="0AFD0EEC">
        <w:rPr>
          <w:rFonts w:ascii="URW DIN" w:hAnsi="URW DIN"/>
          <w:sz w:val="20"/>
          <w:szCs w:val="20"/>
        </w:rPr>
        <w:t xml:space="preserve"> / [nie posiada statusu]</w:t>
      </w:r>
      <w:r w:rsidR="41937012" w:rsidRPr="0AFD0EEC">
        <w:rPr>
          <w:rFonts w:ascii="URW DIN" w:hAnsi="URW DIN"/>
          <w:sz w:val="20"/>
          <w:szCs w:val="20"/>
        </w:rPr>
        <w:t xml:space="preserve"> rezydenta podatkowego w Polsce</w:t>
      </w:r>
      <w:r w:rsidR="2F6DB1D9" w:rsidRPr="0AFD0EEC">
        <w:rPr>
          <w:rFonts w:ascii="URW DIN" w:hAnsi="URW DIN"/>
          <w:sz w:val="20"/>
          <w:szCs w:val="20"/>
        </w:rPr>
        <w:t xml:space="preserve"> [(dalej “Nierezydent”)]</w:t>
      </w:r>
      <w:r w:rsidR="41937012" w:rsidRPr="0AFD0EEC">
        <w:rPr>
          <w:rFonts w:ascii="URW DIN" w:hAnsi="URW DIN"/>
          <w:sz w:val="20"/>
          <w:szCs w:val="20"/>
        </w:rPr>
        <w:t xml:space="preserve"> i </w:t>
      </w:r>
      <w:r w:rsidR="636797E7" w:rsidRPr="0AFD0EEC">
        <w:rPr>
          <w:rFonts w:ascii="URW DIN" w:hAnsi="URW DIN"/>
          <w:sz w:val="20"/>
          <w:szCs w:val="20"/>
        </w:rPr>
        <w:t>w związku z</w:t>
      </w:r>
      <w:r w:rsidR="4124ED4A" w:rsidRPr="0AFD0EEC">
        <w:rPr>
          <w:rFonts w:ascii="URW DIN" w:hAnsi="URW DIN"/>
          <w:sz w:val="20"/>
          <w:szCs w:val="20"/>
        </w:rPr>
        <w:t xml:space="preserve"> </w:t>
      </w:r>
      <w:r w:rsidR="636797E7" w:rsidRPr="0AFD0EEC">
        <w:rPr>
          <w:rFonts w:ascii="URW DIN" w:hAnsi="URW DIN"/>
          <w:sz w:val="20"/>
          <w:szCs w:val="20"/>
        </w:rPr>
        <w:t>realizacją przedmiotu umowy jest rzeczywistym właścicielem</w:t>
      </w:r>
      <w:r w:rsidR="45165588" w:rsidRPr="0AFD0EEC">
        <w:rPr>
          <w:rFonts w:ascii="URW DIN" w:hAnsi="URW DIN"/>
          <w:sz w:val="20"/>
          <w:szCs w:val="20"/>
        </w:rPr>
        <w:t xml:space="preserve"> (“</w:t>
      </w:r>
      <w:proofErr w:type="spellStart"/>
      <w:r w:rsidR="45165588" w:rsidRPr="0AFD0EEC">
        <w:rPr>
          <w:rFonts w:ascii="URW DIN" w:hAnsi="URW DIN"/>
          <w:sz w:val="20"/>
          <w:szCs w:val="20"/>
        </w:rPr>
        <w:t>Beneficial</w:t>
      </w:r>
      <w:proofErr w:type="spellEnd"/>
      <w:r w:rsidR="45165588" w:rsidRPr="0AFD0EEC">
        <w:rPr>
          <w:rFonts w:ascii="URW DIN" w:hAnsi="URW DIN"/>
          <w:sz w:val="20"/>
          <w:szCs w:val="20"/>
        </w:rPr>
        <w:t xml:space="preserve"> </w:t>
      </w:r>
      <w:proofErr w:type="spellStart"/>
      <w:r w:rsidR="45165588" w:rsidRPr="0AFD0EEC">
        <w:rPr>
          <w:rFonts w:ascii="URW DIN" w:hAnsi="URW DIN"/>
          <w:sz w:val="20"/>
          <w:szCs w:val="20"/>
        </w:rPr>
        <w:t>Owner</w:t>
      </w:r>
      <w:proofErr w:type="spellEnd"/>
      <w:r w:rsidR="45165588" w:rsidRPr="0AFD0EEC">
        <w:rPr>
          <w:rFonts w:ascii="URW DIN" w:hAnsi="URW DIN"/>
          <w:sz w:val="20"/>
          <w:szCs w:val="20"/>
        </w:rPr>
        <w:t>”)</w:t>
      </w:r>
      <w:r w:rsidR="636797E7" w:rsidRPr="0AFD0EEC">
        <w:rPr>
          <w:rFonts w:ascii="URW DIN" w:hAnsi="URW DIN"/>
          <w:sz w:val="20"/>
          <w:szCs w:val="20"/>
        </w:rPr>
        <w:t xml:space="preserve"> w</w:t>
      </w:r>
      <w:r w:rsidR="32BD93B3" w:rsidRPr="0AFD0EEC">
        <w:rPr>
          <w:rFonts w:ascii="URW DIN" w:hAnsi="URW DIN"/>
          <w:sz w:val="20"/>
          <w:szCs w:val="20"/>
        </w:rPr>
        <w:t xml:space="preserve"> </w:t>
      </w:r>
      <w:r w:rsidR="636797E7" w:rsidRPr="0AFD0EEC">
        <w:rPr>
          <w:rFonts w:ascii="URW DIN" w:hAnsi="URW DIN"/>
          <w:sz w:val="20"/>
          <w:szCs w:val="20"/>
        </w:rPr>
        <w:t>stosunku do płatności otrzymywanych na podstawie niniejszej Umowy, co oznacza, że:</w:t>
      </w:r>
    </w:p>
    <w:p w14:paraId="2E921FAF" w14:textId="532A9256" w:rsidR="636797E7" w:rsidRDefault="636797E7" w:rsidP="00F128F3">
      <w:pPr>
        <w:numPr>
          <w:ilvl w:val="2"/>
          <w:numId w:val="1"/>
        </w:numPr>
        <w:tabs>
          <w:tab w:val="num" w:pos="720"/>
        </w:tabs>
        <w:spacing w:before="240" w:after="120" w:line="259" w:lineRule="auto"/>
        <w:jc w:val="both"/>
        <w:rPr>
          <w:rFonts w:ascii="URW DIN" w:hAnsi="URW DIN"/>
          <w:sz w:val="20"/>
          <w:szCs w:val="20"/>
        </w:rPr>
      </w:pPr>
      <w:r w:rsidRPr="0AFD0EEC">
        <w:rPr>
          <w:rFonts w:ascii="URW DIN" w:hAnsi="URW DIN"/>
          <w:sz w:val="20"/>
          <w:szCs w:val="20"/>
        </w:rPr>
        <w:t>otrzymuje przedmiotowe płatności dla własnej korzyści, w tym decyduje samodzielnie o jej przeznaczeniu i ponosi ryzyko nieściągalności należności w całości lub w części,</w:t>
      </w:r>
    </w:p>
    <w:p w14:paraId="58A513C6" w14:textId="3D58CE31" w:rsidR="636797E7" w:rsidRDefault="636797E7" w:rsidP="00F128F3">
      <w:pPr>
        <w:numPr>
          <w:ilvl w:val="2"/>
          <w:numId w:val="1"/>
        </w:numPr>
        <w:tabs>
          <w:tab w:val="num" w:pos="720"/>
        </w:tabs>
        <w:spacing w:before="240" w:after="120" w:line="259" w:lineRule="auto"/>
        <w:jc w:val="both"/>
        <w:rPr>
          <w:rFonts w:ascii="URW DIN" w:hAnsi="URW DIN"/>
          <w:sz w:val="20"/>
          <w:szCs w:val="20"/>
        </w:rPr>
      </w:pPr>
      <w:r w:rsidRPr="0AFD0EEC">
        <w:rPr>
          <w:rFonts w:ascii="URW DIN" w:hAnsi="URW DIN"/>
          <w:sz w:val="20"/>
          <w:szCs w:val="20"/>
        </w:rPr>
        <w:t>nie jest pośrednikiem, przedstawicielem, powiernikiem lub innym podmiotem zobowiązanym do przekazania całości lub części należności innemu podmiotowi,</w:t>
      </w:r>
    </w:p>
    <w:p w14:paraId="3CA9E293" w14:textId="7D925622" w:rsidR="636797E7" w:rsidRDefault="636797E7" w:rsidP="00F128F3">
      <w:pPr>
        <w:numPr>
          <w:ilvl w:val="2"/>
          <w:numId w:val="1"/>
        </w:numPr>
        <w:tabs>
          <w:tab w:val="num" w:pos="720"/>
        </w:tabs>
        <w:spacing w:before="240" w:after="120" w:line="259" w:lineRule="auto"/>
        <w:jc w:val="both"/>
        <w:rPr>
          <w:rFonts w:ascii="URW DIN" w:hAnsi="URW DIN"/>
          <w:sz w:val="20"/>
          <w:szCs w:val="20"/>
        </w:rPr>
      </w:pPr>
      <w:r w:rsidRPr="0AFD0EEC">
        <w:rPr>
          <w:rFonts w:ascii="URW DIN" w:hAnsi="URW DIN"/>
          <w:sz w:val="20"/>
          <w:szCs w:val="20"/>
        </w:rPr>
        <w:t>prowadzi rzeczywistą działalność gospodarczą w kraju siedziby, jeżeli należności są uzyskiwane w związku z prowadzoną działalnością gospodarczą.</w:t>
      </w:r>
    </w:p>
    <w:p w14:paraId="1783DCC5" w14:textId="51CB7932" w:rsidR="05783F8B" w:rsidRDefault="05783F8B" w:rsidP="0AFD0EEC">
      <w:pPr>
        <w:tabs>
          <w:tab w:val="num" w:pos="720"/>
        </w:tabs>
        <w:spacing w:before="240" w:after="120" w:line="259" w:lineRule="auto"/>
        <w:jc w:val="both"/>
        <w:rPr>
          <w:rFonts w:ascii="URW DIN" w:hAnsi="URW DIN"/>
          <w:sz w:val="20"/>
          <w:szCs w:val="20"/>
        </w:rPr>
      </w:pPr>
      <w:r w:rsidRPr="0AFD0EEC">
        <w:rPr>
          <w:rFonts w:ascii="URW DIN" w:hAnsi="URW DIN"/>
          <w:b/>
          <w:bCs/>
          <w:sz w:val="20"/>
          <w:szCs w:val="20"/>
        </w:rPr>
        <w:t>ALBO</w:t>
      </w:r>
    </w:p>
    <w:p w14:paraId="755E0EB4" w14:textId="0EBA7DEC" w:rsidR="5017C895" w:rsidRDefault="5017C895"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t xml:space="preserve">Wykonawca oświadcza, że posiada status </w:t>
      </w:r>
      <w:r w:rsidR="3F9BA66B" w:rsidRPr="0AFD0EEC">
        <w:rPr>
          <w:rFonts w:ascii="URW DIN" w:hAnsi="URW DIN"/>
          <w:sz w:val="20"/>
          <w:szCs w:val="20"/>
        </w:rPr>
        <w:t xml:space="preserve">/ </w:t>
      </w:r>
      <w:r w:rsidRPr="0AFD0EEC">
        <w:rPr>
          <w:rFonts w:ascii="URW DIN" w:hAnsi="URW DIN"/>
          <w:sz w:val="20"/>
          <w:szCs w:val="20"/>
        </w:rPr>
        <w:t xml:space="preserve">[nie posiada statusu] rezydenta podatkowego w Polsce </w:t>
      </w:r>
      <w:r w:rsidR="448901AD" w:rsidRPr="0AFD0EEC">
        <w:rPr>
          <w:rFonts w:ascii="URW DIN" w:hAnsi="URW DIN"/>
          <w:sz w:val="20"/>
          <w:szCs w:val="20"/>
        </w:rPr>
        <w:t>[</w:t>
      </w:r>
      <w:r w:rsidR="22B6E41A" w:rsidRPr="0AFD0EEC">
        <w:rPr>
          <w:rFonts w:ascii="URW DIN" w:hAnsi="URW DIN"/>
          <w:sz w:val="20"/>
          <w:szCs w:val="20"/>
        </w:rPr>
        <w:t>(</w:t>
      </w:r>
      <w:r w:rsidR="448901AD" w:rsidRPr="0AFD0EEC">
        <w:rPr>
          <w:rFonts w:ascii="URW DIN" w:hAnsi="URW DIN"/>
          <w:sz w:val="20"/>
          <w:szCs w:val="20"/>
        </w:rPr>
        <w:t>dalej “Nierezydent”</w:t>
      </w:r>
      <w:r w:rsidR="4F012BA1" w:rsidRPr="0AFD0EEC">
        <w:rPr>
          <w:rFonts w:ascii="URW DIN" w:hAnsi="URW DIN"/>
          <w:sz w:val="20"/>
          <w:szCs w:val="20"/>
        </w:rPr>
        <w:t>)</w:t>
      </w:r>
      <w:r w:rsidR="448901AD" w:rsidRPr="0AFD0EEC">
        <w:rPr>
          <w:rFonts w:ascii="URW DIN" w:hAnsi="URW DIN"/>
          <w:sz w:val="20"/>
          <w:szCs w:val="20"/>
        </w:rPr>
        <w:t xml:space="preserve">] </w:t>
      </w:r>
      <w:r w:rsidRPr="0AFD0EEC">
        <w:rPr>
          <w:rFonts w:ascii="URW DIN" w:hAnsi="URW DIN"/>
          <w:sz w:val="20"/>
          <w:szCs w:val="20"/>
        </w:rPr>
        <w:t>i w związku z realizacją przedmiotu umowy działa jako pośrednik, przedstawiciel, powiernik lub inny podmiot zobowiązany do przekazania całości lub części należności na rzecz podmiotu niebędącego rezydentem podatkowym w Polsce (dalej “</w:t>
      </w:r>
      <w:r w:rsidR="59794F6A" w:rsidRPr="0AFD0EEC">
        <w:rPr>
          <w:rFonts w:ascii="URW DIN" w:hAnsi="URW DIN"/>
          <w:sz w:val="20"/>
          <w:szCs w:val="20"/>
        </w:rPr>
        <w:t xml:space="preserve">[inny] </w:t>
      </w:r>
      <w:r w:rsidRPr="0AFD0EEC">
        <w:rPr>
          <w:rFonts w:ascii="URW DIN" w:hAnsi="URW DIN"/>
          <w:sz w:val="20"/>
          <w:szCs w:val="20"/>
        </w:rPr>
        <w:t xml:space="preserve">Nierezydent”). </w:t>
      </w:r>
    </w:p>
    <w:p w14:paraId="729620B6" w14:textId="383C9962" w:rsidR="5017C895" w:rsidRDefault="5017C895" w:rsidP="0AFD0EEC">
      <w:pPr>
        <w:tabs>
          <w:tab w:val="num" w:pos="720"/>
        </w:tabs>
        <w:spacing w:before="240" w:after="120" w:line="259" w:lineRule="auto"/>
        <w:jc w:val="both"/>
        <w:rPr>
          <w:rFonts w:ascii="URW DIN" w:hAnsi="URW DIN"/>
          <w:b/>
          <w:bCs/>
          <w:sz w:val="20"/>
          <w:szCs w:val="20"/>
        </w:rPr>
      </w:pPr>
      <w:r w:rsidRPr="0AFD0EEC">
        <w:rPr>
          <w:rFonts w:ascii="URW DIN" w:hAnsi="URW DIN"/>
          <w:b/>
          <w:bCs/>
          <w:sz w:val="20"/>
          <w:szCs w:val="20"/>
        </w:rPr>
        <w:t xml:space="preserve">JEŚLI </w:t>
      </w:r>
      <w:r w:rsidR="6CF2062B" w:rsidRPr="0AFD0EEC">
        <w:rPr>
          <w:rFonts w:ascii="URW DIN" w:hAnsi="URW DIN"/>
          <w:b/>
          <w:bCs/>
          <w:sz w:val="20"/>
          <w:szCs w:val="20"/>
        </w:rPr>
        <w:t xml:space="preserve">[INNY] </w:t>
      </w:r>
      <w:r w:rsidRPr="0AFD0EEC">
        <w:rPr>
          <w:rFonts w:ascii="URW DIN" w:hAnsi="URW DIN"/>
          <w:b/>
          <w:bCs/>
          <w:sz w:val="20"/>
          <w:szCs w:val="20"/>
        </w:rPr>
        <w:t>NIEREZYDENT</w:t>
      </w:r>
    </w:p>
    <w:p w14:paraId="403D2161" w14:textId="79B02510" w:rsidR="0AFD0EEC" w:rsidRDefault="0AFD0EEC" w:rsidP="0AFD0EEC">
      <w:pPr>
        <w:tabs>
          <w:tab w:val="num" w:pos="720"/>
        </w:tabs>
        <w:spacing w:before="240" w:after="120" w:line="259" w:lineRule="auto"/>
        <w:ind w:left="1077" w:hanging="720"/>
        <w:jc w:val="both"/>
        <w:rPr>
          <w:rFonts w:ascii="URW DIN" w:hAnsi="URW DIN"/>
          <w:sz w:val="20"/>
          <w:szCs w:val="20"/>
        </w:rPr>
      </w:pPr>
    </w:p>
    <w:p w14:paraId="7E809F1A" w14:textId="31777622" w:rsidR="3DDB21C3" w:rsidRDefault="3DDB21C3"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t xml:space="preserve">Przed dokonaniem pierwszej płatności w danym roku kalendarzowym Wykonawca zobowiązany jest do dostarczenia UFG odpowiednich, w rozumieniu prawa polskiego dokumentów </w:t>
      </w:r>
      <w:r w:rsidR="2AC417A8" w:rsidRPr="0AFD0EEC">
        <w:rPr>
          <w:rFonts w:ascii="URW DIN" w:hAnsi="URW DIN"/>
          <w:sz w:val="20"/>
          <w:szCs w:val="20"/>
        </w:rPr>
        <w:t xml:space="preserve">[swoich oraz innego] </w:t>
      </w:r>
      <w:r w:rsidRPr="0AFD0EEC">
        <w:rPr>
          <w:rFonts w:ascii="URW DIN" w:hAnsi="URW DIN"/>
          <w:sz w:val="20"/>
          <w:szCs w:val="20"/>
        </w:rPr>
        <w:t>Nierezydenta, uprawniających do zastosowania zwolnienia bądź preferencyjnej stawki opodatkowania podatkiem u źródła, w tym:</w:t>
      </w:r>
    </w:p>
    <w:p w14:paraId="75A97468" w14:textId="3D3B5204" w:rsidR="3DDB21C3" w:rsidRDefault="3DDB21C3" w:rsidP="00F128F3">
      <w:pPr>
        <w:numPr>
          <w:ilvl w:val="2"/>
          <w:numId w:val="1"/>
        </w:numPr>
        <w:tabs>
          <w:tab w:val="num" w:pos="720"/>
        </w:tabs>
        <w:spacing w:before="240" w:after="120" w:line="259" w:lineRule="auto"/>
        <w:jc w:val="both"/>
        <w:rPr>
          <w:rFonts w:ascii="URW DIN" w:hAnsi="URW DIN"/>
          <w:sz w:val="20"/>
          <w:szCs w:val="20"/>
        </w:rPr>
      </w:pPr>
      <w:r w:rsidRPr="0AFD0EEC">
        <w:rPr>
          <w:rFonts w:ascii="URW DIN" w:hAnsi="URW DIN"/>
          <w:sz w:val="20"/>
          <w:szCs w:val="20"/>
        </w:rPr>
        <w:t xml:space="preserve">Certyfikatu rezydencji podatkowej </w:t>
      </w:r>
      <w:r w:rsidR="50DC697E" w:rsidRPr="0AFD0EEC">
        <w:rPr>
          <w:rFonts w:ascii="URW DIN" w:hAnsi="URW DIN"/>
          <w:sz w:val="20"/>
          <w:szCs w:val="20"/>
        </w:rPr>
        <w:t xml:space="preserve">[swojej oraz innego] </w:t>
      </w:r>
      <w:r w:rsidRPr="0AFD0EEC">
        <w:rPr>
          <w:rFonts w:ascii="URW DIN" w:hAnsi="URW DIN"/>
          <w:sz w:val="20"/>
          <w:szCs w:val="20"/>
        </w:rPr>
        <w:t xml:space="preserve">Nierezydenta, potwierdzającego rezydencję podatkową </w:t>
      </w:r>
      <w:r w:rsidR="6EDE139C" w:rsidRPr="0AFD0EEC">
        <w:rPr>
          <w:rFonts w:ascii="URW DIN" w:hAnsi="URW DIN"/>
          <w:sz w:val="20"/>
          <w:szCs w:val="20"/>
        </w:rPr>
        <w:t xml:space="preserve">[swoją oraz innego] </w:t>
      </w:r>
      <w:r w:rsidRPr="0AFD0EEC">
        <w:rPr>
          <w:rFonts w:ascii="URW DIN" w:hAnsi="URW DIN"/>
          <w:sz w:val="20"/>
          <w:szCs w:val="20"/>
        </w:rPr>
        <w:t xml:space="preserve">Nierezydenta, w rozumieniu odpowiedniej umowy o unikaniu podwójnego opodatkowania, w dacie płatności należności do </w:t>
      </w:r>
      <w:r w:rsidR="6936B5AC" w:rsidRPr="0AFD0EEC">
        <w:rPr>
          <w:rFonts w:ascii="URW DIN" w:hAnsi="URW DIN"/>
          <w:sz w:val="20"/>
          <w:szCs w:val="20"/>
        </w:rPr>
        <w:t xml:space="preserve">[danego] </w:t>
      </w:r>
      <w:r w:rsidRPr="0AFD0EEC">
        <w:rPr>
          <w:rFonts w:ascii="URW DIN" w:hAnsi="URW DIN"/>
          <w:sz w:val="20"/>
          <w:szCs w:val="20"/>
        </w:rPr>
        <w:t>Nierezydenta, oraz</w:t>
      </w:r>
    </w:p>
    <w:p w14:paraId="5840773F" w14:textId="7A0A3B57" w:rsidR="3DDB21C3" w:rsidRDefault="3DDB21C3" w:rsidP="00F128F3">
      <w:pPr>
        <w:numPr>
          <w:ilvl w:val="2"/>
          <w:numId w:val="1"/>
        </w:numPr>
        <w:tabs>
          <w:tab w:val="num" w:pos="720"/>
        </w:tabs>
        <w:spacing w:before="240" w:after="120" w:line="259" w:lineRule="auto"/>
        <w:jc w:val="both"/>
        <w:rPr>
          <w:rFonts w:ascii="URW DIN" w:hAnsi="URW DIN"/>
          <w:sz w:val="20"/>
          <w:szCs w:val="20"/>
        </w:rPr>
      </w:pPr>
      <w:r w:rsidRPr="0AFD0EEC">
        <w:rPr>
          <w:rFonts w:ascii="URW DIN" w:hAnsi="URW DIN"/>
          <w:sz w:val="20"/>
          <w:szCs w:val="20"/>
        </w:rPr>
        <w:t xml:space="preserve">Oświadczenia o posiadaniu statusu </w:t>
      </w:r>
      <w:proofErr w:type="spellStart"/>
      <w:r w:rsidRPr="0AFD0EEC">
        <w:rPr>
          <w:rFonts w:ascii="URW DIN" w:hAnsi="URW DIN"/>
          <w:sz w:val="20"/>
          <w:szCs w:val="20"/>
        </w:rPr>
        <w:t>Beneficial</w:t>
      </w:r>
      <w:proofErr w:type="spellEnd"/>
      <w:r w:rsidRPr="0AFD0EEC">
        <w:rPr>
          <w:rFonts w:ascii="URW DIN" w:hAnsi="URW DIN"/>
          <w:sz w:val="20"/>
          <w:szCs w:val="20"/>
        </w:rPr>
        <w:t xml:space="preserve"> </w:t>
      </w:r>
      <w:proofErr w:type="spellStart"/>
      <w:r w:rsidRPr="0AFD0EEC">
        <w:rPr>
          <w:rFonts w:ascii="URW DIN" w:hAnsi="URW DIN"/>
          <w:sz w:val="20"/>
          <w:szCs w:val="20"/>
        </w:rPr>
        <w:t>Owner</w:t>
      </w:r>
      <w:proofErr w:type="spellEnd"/>
      <w:r w:rsidRPr="0AFD0EEC">
        <w:rPr>
          <w:rFonts w:ascii="URW DIN" w:hAnsi="URW DIN"/>
          <w:sz w:val="20"/>
          <w:szCs w:val="20"/>
        </w:rPr>
        <w:t xml:space="preserve"> w odniesieniu do wypłacanych należności.</w:t>
      </w:r>
    </w:p>
    <w:p w14:paraId="20FF606A" w14:textId="0CA7664D" w:rsidR="3DDB21C3" w:rsidRDefault="3DDB21C3"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lastRenderedPageBreak/>
        <w:t>Dokumenty odnoszące się do poszczególnych płatności powinny być odnawiane co najmniej raz w roku lub co 12 miesięcy, jeśli nie zawierają okresu ważności certyfikatu lub każdorazowo w przypadku zmiany danych potwierdzonych przedmiotowymi dokumentami.</w:t>
      </w:r>
    </w:p>
    <w:p w14:paraId="6E60FAB1" w14:textId="72CCCB75" w:rsidR="3DDB21C3" w:rsidRDefault="3DDB21C3"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t>W razie niedostarczenia wymaganych dokumentów uprawniających do zastosowania zwolnienia lub preferencyjnej stawki opodatkowania podatkiem u źródła wynagrodzenie na rzecz Wykonawcy z tytułu niniejszej umowy może zostać pomniejszone o kwotę podatku u źródła obliczonej według standardowej stawki przewidzianej polskimi przepisami prawa podatkowego.</w:t>
      </w:r>
    </w:p>
    <w:p w14:paraId="186D9E11" w14:textId="2D6F2864" w:rsidR="3DDB21C3" w:rsidRDefault="3DDB21C3" w:rsidP="00F128F3">
      <w:pPr>
        <w:numPr>
          <w:ilvl w:val="1"/>
          <w:numId w:val="1"/>
        </w:numPr>
        <w:tabs>
          <w:tab w:val="num" w:pos="720"/>
        </w:tabs>
        <w:spacing w:before="240" w:after="120" w:line="259" w:lineRule="auto"/>
        <w:ind w:left="1077" w:hanging="720"/>
        <w:jc w:val="both"/>
        <w:rPr>
          <w:rFonts w:ascii="URW DIN" w:hAnsi="URW DIN"/>
          <w:sz w:val="20"/>
          <w:szCs w:val="20"/>
        </w:rPr>
      </w:pPr>
      <w:r w:rsidRPr="0AFD0EEC">
        <w:rPr>
          <w:rFonts w:ascii="URW DIN" w:hAnsi="URW DIN"/>
          <w:sz w:val="20"/>
          <w:szCs w:val="20"/>
        </w:rPr>
        <w:t>Wykonawca oświadcza, że w przypadku, gdyby dostarczone dokumenty wymienione powyżej okazały się nie być zgodne z prawdą, przyjmie on na siebie ciężar ekonomiczny należnego i niepobranego podatku u źródła wraz z odsetkami za zwłokę.</w:t>
      </w:r>
    </w:p>
    <w:p w14:paraId="3942EF61" w14:textId="613DE019" w:rsidR="00167CE7" w:rsidRPr="009730B7" w:rsidRDefault="00167CE7" w:rsidP="00F128F3">
      <w:pPr>
        <w:numPr>
          <w:ilvl w:val="0"/>
          <w:numId w:val="1"/>
        </w:numPr>
        <w:spacing w:before="240" w:after="120"/>
        <w:jc w:val="center"/>
        <w:outlineLvl w:val="0"/>
        <w:rPr>
          <w:rFonts w:ascii="URW DIN" w:hAnsi="URW DIN" w:cs="Verdana"/>
          <w:b/>
          <w:sz w:val="20"/>
          <w:szCs w:val="20"/>
        </w:rPr>
      </w:pPr>
      <w:bookmarkStart w:id="50" w:name="_Toc520362179"/>
      <w:bookmarkStart w:id="51" w:name="_Toc520362180"/>
      <w:bookmarkStart w:id="52" w:name="_Toc345664016"/>
      <w:bookmarkStart w:id="53" w:name="_Toc351645731"/>
      <w:bookmarkStart w:id="54" w:name="_Toc518322932"/>
      <w:bookmarkStart w:id="55" w:name="_Toc144291565"/>
      <w:bookmarkStart w:id="56" w:name="_Ref211954460"/>
      <w:bookmarkStart w:id="57" w:name="_Toc158725083"/>
      <w:bookmarkStart w:id="58" w:name="_Toc214007429"/>
      <w:bookmarkEnd w:id="50"/>
      <w:bookmarkEnd w:id="51"/>
      <w:r w:rsidRPr="009730B7">
        <w:rPr>
          <w:rFonts w:ascii="URW DIN" w:hAnsi="URW DIN" w:cs="Verdana"/>
          <w:b/>
          <w:sz w:val="20"/>
          <w:szCs w:val="20"/>
        </w:rPr>
        <w:t>OBOWIĄZKI ZAMAWIAJĄCEGO</w:t>
      </w:r>
      <w:bookmarkEnd w:id="52"/>
      <w:bookmarkEnd w:id="53"/>
      <w:bookmarkEnd w:id="54"/>
      <w:bookmarkEnd w:id="55"/>
      <w:bookmarkEnd w:id="56"/>
      <w:bookmarkEnd w:id="57"/>
      <w:bookmarkEnd w:id="58"/>
    </w:p>
    <w:p w14:paraId="57E63062" w14:textId="4E221BC6" w:rsidR="00167CE7" w:rsidRPr="009730B7" w:rsidRDefault="00167CE7" w:rsidP="00F128F3">
      <w:pPr>
        <w:numPr>
          <w:ilvl w:val="1"/>
          <w:numId w:val="1"/>
        </w:numPr>
        <w:spacing w:before="240" w:after="120"/>
        <w:ind w:left="1080" w:hanging="720"/>
        <w:jc w:val="both"/>
        <w:rPr>
          <w:rFonts w:ascii="URW DIN" w:hAnsi="URW DIN" w:cs="Verdana"/>
          <w:bCs/>
          <w:sz w:val="20"/>
          <w:szCs w:val="20"/>
        </w:rPr>
      </w:pPr>
      <w:r w:rsidRPr="009730B7">
        <w:rPr>
          <w:rFonts w:ascii="URW DIN" w:hAnsi="URW DIN" w:cs="Verdana"/>
          <w:bCs/>
          <w:sz w:val="20"/>
          <w:szCs w:val="20"/>
        </w:rPr>
        <w:t xml:space="preserve">Poza </w:t>
      </w:r>
      <w:r w:rsidRPr="009730B7">
        <w:rPr>
          <w:rFonts w:ascii="URW DIN" w:hAnsi="URW DIN"/>
          <w:sz w:val="20"/>
          <w:szCs w:val="20"/>
        </w:rPr>
        <w:t>innymi</w:t>
      </w:r>
      <w:r w:rsidRPr="009730B7">
        <w:rPr>
          <w:rFonts w:ascii="URW DIN" w:hAnsi="URW DIN" w:cs="Verdana"/>
          <w:bCs/>
          <w:sz w:val="20"/>
          <w:szCs w:val="20"/>
        </w:rPr>
        <w:t xml:space="preserve"> obowiązkami</w:t>
      </w:r>
      <w:r w:rsidR="00B035CA" w:rsidRPr="009730B7">
        <w:rPr>
          <w:rFonts w:ascii="URW DIN" w:hAnsi="URW DIN" w:cs="Verdana"/>
          <w:bCs/>
          <w:sz w:val="20"/>
          <w:szCs w:val="20"/>
        </w:rPr>
        <w:t xml:space="preserve"> wyraźnie</w:t>
      </w:r>
      <w:r w:rsidRPr="009730B7">
        <w:rPr>
          <w:rFonts w:ascii="URW DIN" w:hAnsi="URW DIN" w:cs="Verdana"/>
          <w:bCs/>
          <w:sz w:val="20"/>
          <w:szCs w:val="20"/>
        </w:rPr>
        <w:t xml:space="preserve"> wskazanymi w niniejszej Umowie, Zamawiający ma obowiązek:</w:t>
      </w:r>
    </w:p>
    <w:p w14:paraId="34DAF8C4" w14:textId="39D0867F" w:rsidR="00167CE7" w:rsidRPr="009730B7" w:rsidRDefault="00167CE7" w:rsidP="00F128F3">
      <w:pPr>
        <w:pStyle w:val="Akapitzlist"/>
        <w:numPr>
          <w:ilvl w:val="2"/>
          <w:numId w:val="1"/>
        </w:numPr>
        <w:spacing w:after="120"/>
        <w:ind w:left="2127" w:hanging="930"/>
        <w:rPr>
          <w:rFonts w:ascii="URW DIN" w:hAnsi="URW DIN" w:cs="Verdana"/>
          <w:b/>
          <w:bCs/>
          <w:sz w:val="20"/>
          <w:szCs w:val="20"/>
          <w:lang w:val="pl-PL"/>
        </w:rPr>
      </w:pPr>
      <w:r w:rsidRPr="009730B7">
        <w:rPr>
          <w:rFonts w:ascii="URW DIN" w:hAnsi="URW DIN" w:cs="Verdana"/>
          <w:iCs/>
          <w:sz w:val="20"/>
          <w:szCs w:val="20"/>
          <w:lang w:val="pl-PL"/>
        </w:rPr>
        <w:t xml:space="preserve">utrzymywać przez okres trwania Umowy </w:t>
      </w:r>
      <w:r w:rsidR="00A01A95" w:rsidRPr="009730B7">
        <w:rPr>
          <w:rFonts w:ascii="URW DIN" w:hAnsi="URW DIN" w:cs="Verdana"/>
          <w:iCs/>
          <w:sz w:val="20"/>
          <w:szCs w:val="20"/>
          <w:lang w:val="pl-PL"/>
        </w:rPr>
        <w:t xml:space="preserve">sprzęt </w:t>
      </w:r>
      <w:r w:rsidR="00470281" w:rsidRPr="009730B7">
        <w:rPr>
          <w:rFonts w:ascii="URW DIN" w:hAnsi="URW DIN" w:cs="Verdana"/>
          <w:iCs/>
          <w:sz w:val="20"/>
          <w:szCs w:val="20"/>
          <w:lang w:val="pl-PL"/>
        </w:rPr>
        <w:t xml:space="preserve">– </w:t>
      </w:r>
      <w:r w:rsidR="00A01A95" w:rsidRPr="009730B7">
        <w:rPr>
          <w:rFonts w:ascii="URW DIN" w:hAnsi="URW DIN" w:cs="Verdana"/>
          <w:iCs/>
          <w:sz w:val="20"/>
          <w:szCs w:val="20"/>
          <w:lang w:val="pl-PL"/>
        </w:rPr>
        <w:t xml:space="preserve">infrastrukturę techniczną </w:t>
      </w:r>
      <w:r w:rsidR="00CC1ABA" w:rsidRPr="009730B7">
        <w:rPr>
          <w:rFonts w:ascii="URW DIN" w:hAnsi="URW DIN"/>
          <w:sz w:val="20"/>
          <w:szCs w:val="20"/>
          <w:lang w:val="pl-PL"/>
        </w:rPr>
        <w:t>Zamawiającego</w:t>
      </w:r>
      <w:r w:rsidRPr="009730B7">
        <w:rPr>
          <w:rFonts w:ascii="URW DIN" w:hAnsi="URW DIN" w:cs="Verdana"/>
          <w:iCs/>
          <w:sz w:val="20"/>
          <w:szCs w:val="20"/>
          <w:lang w:val="pl-PL"/>
        </w:rPr>
        <w:t xml:space="preserve"> niezbędną do wykonania przez Wykonawcę niniejszej Umowy</w:t>
      </w:r>
      <w:r w:rsidR="0095517F" w:rsidRPr="009730B7">
        <w:rPr>
          <w:rFonts w:ascii="URW DIN" w:hAnsi="URW DIN" w:cs="Verdana"/>
          <w:iCs/>
          <w:sz w:val="20"/>
          <w:szCs w:val="20"/>
          <w:lang w:val="pl-PL"/>
        </w:rPr>
        <w:t>,</w:t>
      </w:r>
    </w:p>
    <w:p w14:paraId="4F8656E3" w14:textId="77777777" w:rsidR="00167CE7" w:rsidRPr="009730B7" w:rsidRDefault="00167CE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współpracować z Wykonawcą na każdym </w:t>
      </w:r>
      <w:r w:rsidR="00553CF2" w:rsidRPr="009730B7">
        <w:rPr>
          <w:rFonts w:ascii="URW DIN" w:hAnsi="URW DIN" w:cs="Verdana"/>
          <w:iCs/>
          <w:sz w:val="20"/>
          <w:szCs w:val="20"/>
          <w:lang w:val="pl-PL"/>
        </w:rPr>
        <w:t>E</w:t>
      </w:r>
      <w:r w:rsidRPr="009730B7">
        <w:rPr>
          <w:rFonts w:ascii="URW DIN" w:hAnsi="URW DIN" w:cs="Verdana"/>
          <w:iCs/>
          <w:sz w:val="20"/>
          <w:szCs w:val="20"/>
          <w:lang w:val="pl-PL"/>
        </w:rPr>
        <w:t>tapie niniejszej Umowy</w:t>
      </w:r>
      <w:r w:rsidR="0095517F" w:rsidRPr="009730B7">
        <w:rPr>
          <w:rFonts w:ascii="URW DIN" w:hAnsi="URW DIN" w:cs="Verdana"/>
          <w:iCs/>
          <w:sz w:val="20"/>
          <w:szCs w:val="20"/>
          <w:lang w:val="pl-PL"/>
        </w:rPr>
        <w:t>,</w:t>
      </w:r>
    </w:p>
    <w:p w14:paraId="6FC01A94" w14:textId="2CBA4E08" w:rsidR="00B05343" w:rsidRPr="009730B7" w:rsidRDefault="00B05343"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nieodpłatnie dostarczać Wykonawcy, pos</w:t>
      </w:r>
      <w:r w:rsidR="00E76A5F" w:rsidRPr="009730B7">
        <w:rPr>
          <w:rFonts w:ascii="URW DIN" w:hAnsi="URW DIN" w:cs="Verdana"/>
          <w:iCs/>
          <w:sz w:val="20"/>
          <w:szCs w:val="20"/>
          <w:lang w:val="pl-PL"/>
        </w:rPr>
        <w:t>iadane przez siebie materiały i</w:t>
      </w:r>
      <w:r w:rsidR="00320951" w:rsidRPr="009730B7">
        <w:rPr>
          <w:rFonts w:ascii="URW DIN" w:hAnsi="URW DIN" w:cs="Verdana"/>
          <w:iCs/>
          <w:sz w:val="20"/>
          <w:szCs w:val="20"/>
          <w:lang w:val="pl-PL"/>
        </w:rPr>
        <w:t> </w:t>
      </w:r>
      <w:r w:rsidRPr="009730B7">
        <w:rPr>
          <w:rFonts w:ascii="URW DIN" w:hAnsi="URW DIN" w:cs="Verdana"/>
          <w:iCs/>
          <w:sz w:val="20"/>
          <w:szCs w:val="20"/>
          <w:lang w:val="pl-PL"/>
        </w:rPr>
        <w:t xml:space="preserve">informacje (w tym dokumentacje projektowe niezbędne do </w:t>
      </w:r>
      <w:r w:rsidR="00FD6CA5" w:rsidRPr="009730B7">
        <w:rPr>
          <w:rFonts w:ascii="URW DIN" w:hAnsi="URW DIN" w:cs="Verdana"/>
          <w:iCs/>
          <w:sz w:val="20"/>
          <w:szCs w:val="20"/>
          <w:lang w:val="pl-PL"/>
        </w:rPr>
        <w:t>W</w:t>
      </w:r>
      <w:r w:rsidRPr="009730B7">
        <w:rPr>
          <w:rFonts w:ascii="URW DIN" w:hAnsi="URW DIN" w:cs="Verdana"/>
          <w:iCs/>
          <w:sz w:val="20"/>
          <w:szCs w:val="20"/>
          <w:lang w:val="pl-PL"/>
        </w:rPr>
        <w:t xml:space="preserve">drożenia </w:t>
      </w:r>
      <w:proofErr w:type="spellStart"/>
      <w:r w:rsidR="00E01625">
        <w:rPr>
          <w:rFonts w:ascii="URW DIN" w:hAnsi="URW DIN"/>
          <w:sz w:val="20"/>
          <w:szCs w:val="20"/>
          <w:lang w:val="pl-PL"/>
        </w:rPr>
        <w:t>SOSiR</w:t>
      </w:r>
      <w:proofErr w:type="spellEnd"/>
      <w:r w:rsidRPr="009730B7">
        <w:rPr>
          <w:rFonts w:ascii="URW DIN" w:hAnsi="URW DIN" w:cs="Verdana"/>
          <w:iCs/>
          <w:sz w:val="20"/>
          <w:szCs w:val="20"/>
          <w:lang w:val="pl-PL"/>
        </w:rPr>
        <w:t>) niezbędn</w:t>
      </w:r>
      <w:r w:rsidR="00DE6F6B" w:rsidRPr="009730B7">
        <w:rPr>
          <w:rFonts w:ascii="URW DIN" w:hAnsi="URW DIN" w:cs="Verdana"/>
          <w:iCs/>
          <w:sz w:val="20"/>
          <w:szCs w:val="20"/>
          <w:lang w:val="pl-PL"/>
        </w:rPr>
        <w:t>e do wykonania niniejszej Umowy</w:t>
      </w:r>
      <w:r w:rsidR="00F511E9" w:rsidRPr="009730B7">
        <w:rPr>
          <w:rFonts w:ascii="URW DIN" w:hAnsi="URW DIN" w:cs="Verdana"/>
          <w:iCs/>
          <w:sz w:val="20"/>
          <w:szCs w:val="20"/>
          <w:lang w:val="pl-PL"/>
        </w:rPr>
        <w:t xml:space="preserve"> w</w:t>
      </w:r>
      <w:r w:rsidR="00AC04A5" w:rsidRPr="009730B7">
        <w:rPr>
          <w:rFonts w:ascii="URW DIN" w:hAnsi="URW DIN" w:cs="Verdana"/>
          <w:iCs/>
          <w:sz w:val="20"/>
          <w:szCs w:val="20"/>
          <w:lang w:val="pl-PL"/>
        </w:rPr>
        <w:t xml:space="preserve"> </w:t>
      </w:r>
      <w:r w:rsidR="00F511E9" w:rsidRPr="009730B7">
        <w:rPr>
          <w:rFonts w:ascii="URW DIN" w:hAnsi="URW DIN" w:cs="Verdana"/>
          <w:iCs/>
          <w:sz w:val="20"/>
          <w:szCs w:val="20"/>
          <w:lang w:val="pl-PL"/>
        </w:rPr>
        <w:t>zakresie</w:t>
      </w:r>
      <w:r w:rsidR="00DE6F6B" w:rsidRPr="009730B7">
        <w:rPr>
          <w:rFonts w:ascii="URW DIN" w:hAnsi="URW DIN" w:cs="Verdana"/>
          <w:iCs/>
          <w:sz w:val="20"/>
          <w:szCs w:val="20"/>
          <w:lang w:val="pl-PL"/>
        </w:rPr>
        <w:t xml:space="preserve">, </w:t>
      </w:r>
      <w:r w:rsidR="00F511E9" w:rsidRPr="009730B7">
        <w:rPr>
          <w:rFonts w:ascii="URW DIN" w:hAnsi="URW DIN" w:cs="Verdana"/>
          <w:iCs/>
          <w:sz w:val="20"/>
          <w:szCs w:val="20"/>
          <w:lang w:val="pl-PL"/>
        </w:rPr>
        <w:t>w jakim Zamawiający będzie uprawniony do udostępnienia Wykonawcy takich materiałów i informacji,</w:t>
      </w:r>
    </w:p>
    <w:p w14:paraId="37C890FC" w14:textId="5CBBBB2B" w:rsidR="00B05343" w:rsidRPr="009730B7" w:rsidRDefault="00C62E92"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podpisywać Protokoły Odbioru poszczególnych </w:t>
      </w:r>
      <w:r w:rsidR="00AF6D70" w:rsidRPr="009730B7">
        <w:rPr>
          <w:rFonts w:ascii="URW DIN" w:hAnsi="URW DIN" w:cs="Verdana"/>
          <w:iCs/>
          <w:sz w:val="20"/>
          <w:szCs w:val="20"/>
          <w:lang w:val="pl-PL"/>
        </w:rPr>
        <w:t>E</w:t>
      </w:r>
      <w:r w:rsidRPr="009730B7">
        <w:rPr>
          <w:rFonts w:ascii="URW DIN" w:hAnsi="URW DIN" w:cs="Verdana"/>
          <w:iCs/>
          <w:sz w:val="20"/>
          <w:szCs w:val="20"/>
          <w:lang w:val="pl-PL"/>
        </w:rPr>
        <w:t>tapów Prac</w:t>
      </w:r>
      <w:r w:rsidR="00A95005" w:rsidRPr="009730B7">
        <w:rPr>
          <w:rFonts w:ascii="URW DIN" w:hAnsi="URW DIN" w:cs="Verdana"/>
          <w:iCs/>
          <w:sz w:val="20"/>
          <w:szCs w:val="20"/>
          <w:lang w:val="pl-PL"/>
        </w:rPr>
        <w:t xml:space="preserve"> </w:t>
      </w:r>
      <w:r w:rsidR="00B05343" w:rsidRPr="009730B7">
        <w:rPr>
          <w:rFonts w:ascii="URW DIN" w:hAnsi="URW DIN" w:cs="Verdana"/>
          <w:iCs/>
          <w:sz w:val="20"/>
          <w:szCs w:val="20"/>
          <w:lang w:val="pl-PL"/>
        </w:rPr>
        <w:t xml:space="preserve">potwierdzające </w:t>
      </w:r>
      <w:r w:rsidR="008032BD" w:rsidRPr="009730B7">
        <w:rPr>
          <w:rFonts w:ascii="URW DIN" w:hAnsi="URW DIN" w:cs="Verdana"/>
          <w:iCs/>
          <w:sz w:val="20"/>
          <w:szCs w:val="20"/>
          <w:lang w:val="pl-PL"/>
        </w:rPr>
        <w:t>zakończenie danego Etapu</w:t>
      </w:r>
      <w:r w:rsidR="00B05343" w:rsidRPr="009730B7">
        <w:rPr>
          <w:rFonts w:ascii="URW DIN" w:hAnsi="URW DIN" w:cs="Verdana"/>
          <w:iCs/>
          <w:sz w:val="20"/>
          <w:szCs w:val="20"/>
          <w:lang w:val="pl-PL"/>
        </w:rPr>
        <w:t xml:space="preserve"> </w:t>
      </w:r>
      <w:r w:rsidR="00FD6CA5" w:rsidRPr="009730B7">
        <w:rPr>
          <w:rFonts w:ascii="URW DIN" w:hAnsi="URW DIN" w:cs="Verdana"/>
          <w:iCs/>
          <w:sz w:val="20"/>
          <w:szCs w:val="20"/>
          <w:lang w:val="pl-PL"/>
        </w:rPr>
        <w:t xml:space="preserve">lub </w:t>
      </w:r>
      <w:r w:rsidR="00273FE7" w:rsidRPr="009730B7">
        <w:rPr>
          <w:rFonts w:ascii="URW DIN" w:hAnsi="URW DIN" w:cs="Verdana"/>
          <w:iCs/>
          <w:sz w:val="20"/>
          <w:szCs w:val="20"/>
          <w:lang w:val="pl-PL"/>
        </w:rPr>
        <w:t>O</w:t>
      </w:r>
      <w:r w:rsidR="00A95005" w:rsidRPr="009730B7">
        <w:rPr>
          <w:rFonts w:ascii="URW DIN" w:hAnsi="URW DIN" w:cs="Verdana"/>
          <w:iCs/>
          <w:sz w:val="20"/>
          <w:szCs w:val="20"/>
          <w:lang w:val="pl-PL"/>
        </w:rPr>
        <w:t xml:space="preserve">dbioru </w:t>
      </w:r>
      <w:r w:rsidR="003832A4" w:rsidRPr="009730B7">
        <w:rPr>
          <w:rFonts w:ascii="URW DIN" w:hAnsi="URW DIN" w:cs="Verdana"/>
          <w:iCs/>
          <w:sz w:val="20"/>
          <w:szCs w:val="20"/>
          <w:lang w:val="pl-PL"/>
        </w:rPr>
        <w:t xml:space="preserve">Rezultatów </w:t>
      </w:r>
      <w:r w:rsidR="00A50B03" w:rsidRPr="009730B7">
        <w:rPr>
          <w:rFonts w:ascii="URW DIN" w:hAnsi="URW DIN" w:cs="Verdana"/>
          <w:iCs/>
          <w:sz w:val="20"/>
          <w:szCs w:val="20"/>
          <w:lang w:val="pl-PL"/>
        </w:rPr>
        <w:t>w</w:t>
      </w:r>
      <w:r w:rsidR="00AC04A5" w:rsidRPr="009730B7">
        <w:rPr>
          <w:rFonts w:ascii="URW DIN" w:hAnsi="URW DIN" w:cs="Verdana"/>
          <w:iCs/>
          <w:sz w:val="20"/>
          <w:szCs w:val="20"/>
          <w:lang w:val="pl-PL"/>
        </w:rPr>
        <w:t xml:space="preserve"> </w:t>
      </w:r>
      <w:r w:rsidR="00B05343" w:rsidRPr="009730B7">
        <w:rPr>
          <w:rFonts w:ascii="URW DIN" w:hAnsi="URW DIN" w:cs="Verdana"/>
          <w:iCs/>
          <w:sz w:val="20"/>
          <w:szCs w:val="20"/>
          <w:lang w:val="pl-PL"/>
        </w:rPr>
        <w:t>terminach określonych w</w:t>
      </w:r>
      <w:r w:rsidR="00CD6532" w:rsidRPr="009730B7">
        <w:rPr>
          <w:rFonts w:ascii="URW DIN" w:hAnsi="URW DIN" w:cs="Verdana"/>
          <w:iCs/>
          <w:sz w:val="20"/>
          <w:szCs w:val="20"/>
          <w:lang w:val="pl-PL"/>
        </w:rPr>
        <w:t> </w:t>
      </w:r>
      <w:r w:rsidR="00A53283" w:rsidRPr="009730B7">
        <w:rPr>
          <w:rFonts w:ascii="URW DIN" w:hAnsi="URW DIN" w:cs="Verdana"/>
          <w:iCs/>
          <w:sz w:val="20"/>
          <w:szCs w:val="20"/>
          <w:lang w:val="pl-PL"/>
        </w:rPr>
        <w:t xml:space="preserve">Szczegółowym </w:t>
      </w:r>
      <w:r w:rsidRPr="009730B7">
        <w:rPr>
          <w:rFonts w:ascii="URW DIN" w:hAnsi="URW DIN" w:cs="Verdana"/>
          <w:iCs/>
          <w:sz w:val="20"/>
          <w:szCs w:val="20"/>
          <w:lang w:val="pl-PL"/>
        </w:rPr>
        <w:t>Harmonogramie</w:t>
      </w:r>
      <w:r w:rsidR="00B05343" w:rsidRPr="009730B7">
        <w:rPr>
          <w:rFonts w:ascii="URW DIN" w:hAnsi="URW DIN" w:cs="Verdana"/>
          <w:iCs/>
          <w:sz w:val="20"/>
          <w:szCs w:val="20"/>
          <w:lang w:val="pl-PL"/>
        </w:rPr>
        <w:t xml:space="preserve"> </w:t>
      </w:r>
      <w:r w:rsidR="006328AF" w:rsidRPr="009730B7">
        <w:rPr>
          <w:rFonts w:ascii="URW DIN" w:hAnsi="URW DIN"/>
          <w:sz w:val="20"/>
          <w:szCs w:val="20"/>
        </w:rPr>
        <w:t>Realizacji Zamówienia</w:t>
      </w:r>
      <w:r w:rsidR="00DE7E37" w:rsidRPr="009730B7">
        <w:rPr>
          <w:rFonts w:ascii="URW DIN" w:hAnsi="URW DIN" w:cs="Verdana"/>
          <w:iCs/>
          <w:sz w:val="20"/>
          <w:szCs w:val="20"/>
          <w:lang w:val="pl-PL"/>
        </w:rPr>
        <w:t xml:space="preserve"> oraz zgodnie z</w:t>
      </w:r>
      <w:r w:rsidR="00CD6532" w:rsidRPr="009730B7">
        <w:rPr>
          <w:rFonts w:ascii="URW DIN" w:hAnsi="URW DIN" w:cs="Verdana"/>
          <w:iCs/>
          <w:sz w:val="20"/>
          <w:szCs w:val="20"/>
          <w:lang w:val="pl-PL"/>
        </w:rPr>
        <w:t> </w:t>
      </w:r>
      <w:r w:rsidR="00DE7E37" w:rsidRPr="009730B7">
        <w:rPr>
          <w:rFonts w:ascii="URW DIN" w:hAnsi="URW DIN" w:cs="Verdana"/>
          <w:iCs/>
          <w:sz w:val="20"/>
          <w:szCs w:val="20"/>
          <w:lang w:val="pl-PL"/>
        </w:rPr>
        <w:t>zasadami określonymi w Załączniku 4</w:t>
      </w:r>
      <w:r w:rsidR="00B05343" w:rsidRPr="009730B7">
        <w:rPr>
          <w:rFonts w:ascii="URW DIN" w:hAnsi="URW DIN" w:cs="Verdana"/>
          <w:iCs/>
          <w:sz w:val="20"/>
          <w:szCs w:val="20"/>
          <w:lang w:val="pl-PL"/>
        </w:rPr>
        <w:t xml:space="preserve">, </w:t>
      </w:r>
    </w:p>
    <w:p w14:paraId="246ED8B5" w14:textId="77777777" w:rsidR="00B05343" w:rsidRPr="009730B7" w:rsidRDefault="00B05343"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terminowo regulować wszelkie wymag</w:t>
      </w:r>
      <w:r w:rsidR="00767565" w:rsidRPr="009730B7">
        <w:rPr>
          <w:rFonts w:ascii="URW DIN" w:hAnsi="URW DIN" w:cs="Verdana"/>
          <w:iCs/>
          <w:sz w:val="20"/>
          <w:szCs w:val="20"/>
          <w:lang w:val="pl-PL"/>
        </w:rPr>
        <w:t>alne należności wobec Wykonawcy,</w:t>
      </w:r>
    </w:p>
    <w:p w14:paraId="4B7C6455" w14:textId="29083884" w:rsidR="00767565" w:rsidRPr="009730B7" w:rsidRDefault="00767565"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zapewnić swoją dostępność</w:t>
      </w:r>
      <w:r w:rsidR="00A50B03" w:rsidRPr="009730B7">
        <w:rPr>
          <w:rFonts w:ascii="URW DIN" w:hAnsi="URW DIN" w:cs="Verdana"/>
          <w:iCs/>
          <w:sz w:val="20"/>
          <w:szCs w:val="20"/>
          <w:lang w:val="pl-PL"/>
        </w:rPr>
        <w:t xml:space="preserve"> dla Wykonawcy w dni robocze</w:t>
      </w:r>
      <w:r w:rsidR="0045470B" w:rsidRPr="009730B7">
        <w:rPr>
          <w:rFonts w:ascii="URW DIN" w:hAnsi="URW DIN" w:cs="Verdana"/>
          <w:iCs/>
          <w:sz w:val="20"/>
          <w:szCs w:val="20"/>
          <w:lang w:val="pl-PL"/>
        </w:rPr>
        <w:t xml:space="preserve"> Zamawiającego</w:t>
      </w:r>
      <w:r w:rsidR="00A50B03" w:rsidRPr="009730B7">
        <w:rPr>
          <w:rFonts w:ascii="URW DIN" w:hAnsi="URW DIN" w:cs="Verdana"/>
          <w:iCs/>
          <w:sz w:val="20"/>
          <w:szCs w:val="20"/>
          <w:lang w:val="pl-PL"/>
        </w:rPr>
        <w:t>, w</w:t>
      </w:r>
      <w:r w:rsidR="00CD6532" w:rsidRPr="009730B7">
        <w:rPr>
          <w:rFonts w:ascii="URW DIN" w:hAnsi="URW DIN" w:cs="Verdana"/>
          <w:iCs/>
          <w:sz w:val="20"/>
          <w:szCs w:val="20"/>
          <w:lang w:val="pl-PL"/>
        </w:rPr>
        <w:t> </w:t>
      </w:r>
      <w:r w:rsidRPr="009730B7">
        <w:rPr>
          <w:rFonts w:ascii="URW DIN" w:hAnsi="URW DIN" w:cs="Verdana"/>
          <w:iCs/>
          <w:sz w:val="20"/>
          <w:szCs w:val="20"/>
          <w:lang w:val="pl-PL"/>
        </w:rPr>
        <w:t>godzinach 8</w:t>
      </w:r>
      <w:r w:rsidR="00DE6F6B" w:rsidRPr="009730B7">
        <w:rPr>
          <w:rFonts w:ascii="URW DIN" w:hAnsi="URW DIN" w:cs="Verdana"/>
          <w:iCs/>
          <w:sz w:val="20"/>
          <w:szCs w:val="20"/>
          <w:lang w:val="pl-PL"/>
        </w:rPr>
        <w:t>.00</w:t>
      </w:r>
      <w:r w:rsidRPr="009730B7">
        <w:rPr>
          <w:rFonts w:ascii="URW DIN" w:hAnsi="URW DIN" w:cs="Verdana"/>
          <w:iCs/>
          <w:sz w:val="20"/>
          <w:szCs w:val="20"/>
          <w:lang w:val="pl-PL"/>
        </w:rPr>
        <w:t>-1</w:t>
      </w:r>
      <w:r w:rsidR="0073369D" w:rsidRPr="009730B7">
        <w:rPr>
          <w:rFonts w:ascii="URW DIN" w:hAnsi="URW DIN" w:cs="Verdana"/>
          <w:iCs/>
          <w:sz w:val="20"/>
          <w:szCs w:val="20"/>
          <w:lang w:val="pl-PL"/>
        </w:rPr>
        <w:t>7</w:t>
      </w:r>
      <w:r w:rsidRPr="009730B7">
        <w:rPr>
          <w:rFonts w:ascii="URW DIN" w:hAnsi="URW DIN" w:cs="Verdana"/>
          <w:iCs/>
          <w:sz w:val="20"/>
          <w:szCs w:val="20"/>
          <w:lang w:val="pl-PL"/>
        </w:rPr>
        <w:t>.</w:t>
      </w:r>
      <w:r w:rsidR="00DE6F6B" w:rsidRPr="009730B7">
        <w:rPr>
          <w:rFonts w:ascii="URW DIN" w:hAnsi="URW DIN" w:cs="Verdana"/>
          <w:iCs/>
          <w:sz w:val="20"/>
          <w:szCs w:val="20"/>
          <w:lang w:val="pl-PL"/>
        </w:rPr>
        <w:t>00.</w:t>
      </w:r>
    </w:p>
    <w:p w14:paraId="7E21DCC7" w14:textId="1C5EE15F" w:rsidR="00F97118" w:rsidRPr="009730B7" w:rsidRDefault="00F97118" w:rsidP="00F128F3">
      <w:pPr>
        <w:numPr>
          <w:ilvl w:val="1"/>
          <w:numId w:val="1"/>
        </w:numPr>
        <w:spacing w:before="240" w:after="120"/>
        <w:ind w:left="1080" w:hanging="720"/>
        <w:jc w:val="both"/>
        <w:rPr>
          <w:rFonts w:ascii="URW DIN" w:hAnsi="URW DIN"/>
          <w:sz w:val="20"/>
          <w:szCs w:val="20"/>
        </w:rPr>
      </w:pPr>
      <w:bookmarkStart w:id="59" w:name="_Ref211944948"/>
      <w:bookmarkStart w:id="60" w:name="_Hlk164541100"/>
      <w:r w:rsidRPr="6D566690">
        <w:rPr>
          <w:rFonts w:ascii="URW DIN" w:hAnsi="URW DIN"/>
          <w:sz w:val="20"/>
          <w:szCs w:val="20"/>
        </w:rPr>
        <w:t xml:space="preserve">Zamawiający udzieli Wykonawcy </w:t>
      </w:r>
      <w:r w:rsidR="003200FB" w:rsidRPr="6D566690">
        <w:rPr>
          <w:rFonts w:ascii="URW DIN" w:hAnsi="URW DIN"/>
          <w:sz w:val="20"/>
          <w:szCs w:val="20"/>
        </w:rPr>
        <w:t xml:space="preserve">- </w:t>
      </w:r>
      <w:r w:rsidRPr="6D566690">
        <w:rPr>
          <w:rFonts w:ascii="URW DIN" w:hAnsi="URW DIN"/>
          <w:sz w:val="20"/>
          <w:szCs w:val="20"/>
        </w:rPr>
        <w:t>z</w:t>
      </w:r>
      <w:r w:rsidR="00E76A5F" w:rsidRPr="6D566690">
        <w:rPr>
          <w:rFonts w:ascii="URW DIN" w:hAnsi="URW DIN"/>
          <w:sz w:val="20"/>
          <w:szCs w:val="20"/>
        </w:rPr>
        <w:t xml:space="preserve">dalnego dostępu do Środowisk, o </w:t>
      </w:r>
      <w:r w:rsidRPr="6D566690">
        <w:rPr>
          <w:rFonts w:ascii="URW DIN" w:hAnsi="URW DIN"/>
          <w:sz w:val="20"/>
          <w:szCs w:val="20"/>
        </w:rPr>
        <w:t>których mowa w</w:t>
      </w:r>
      <w:r w:rsidR="00CD6532" w:rsidRPr="6D566690">
        <w:rPr>
          <w:rFonts w:ascii="URW DIN" w:hAnsi="URW DIN"/>
          <w:sz w:val="20"/>
          <w:szCs w:val="20"/>
        </w:rPr>
        <w:t> </w:t>
      </w:r>
      <w:r w:rsidRPr="6D566690">
        <w:rPr>
          <w:rFonts w:ascii="URW DIN" w:hAnsi="URW DIN"/>
          <w:sz w:val="20"/>
          <w:szCs w:val="20"/>
        </w:rPr>
        <w:t>Załączniku</w:t>
      </w:r>
      <w:r w:rsidR="00353DAB" w:rsidRPr="6D566690">
        <w:rPr>
          <w:rFonts w:ascii="URW DIN" w:hAnsi="URW DIN"/>
          <w:sz w:val="20"/>
          <w:szCs w:val="20"/>
        </w:rPr>
        <w:t xml:space="preserve"> </w:t>
      </w:r>
      <w:r w:rsidRPr="6D566690">
        <w:rPr>
          <w:rFonts w:ascii="URW DIN" w:hAnsi="URW DIN"/>
          <w:sz w:val="20"/>
          <w:szCs w:val="20"/>
        </w:rPr>
        <w:t xml:space="preserve">2, tj. </w:t>
      </w:r>
      <w:r w:rsidR="00F81032" w:rsidRPr="6D566690">
        <w:rPr>
          <w:rFonts w:ascii="URW DIN" w:hAnsi="URW DIN"/>
          <w:sz w:val="20"/>
          <w:szCs w:val="20"/>
        </w:rPr>
        <w:t>ś</w:t>
      </w:r>
      <w:r w:rsidRPr="6D566690">
        <w:rPr>
          <w:rFonts w:ascii="URW DIN" w:hAnsi="URW DIN"/>
          <w:sz w:val="20"/>
          <w:szCs w:val="20"/>
        </w:rPr>
        <w:t xml:space="preserve">rodowiska </w:t>
      </w:r>
      <w:r w:rsidR="00F81032" w:rsidRPr="6D566690">
        <w:rPr>
          <w:rFonts w:ascii="URW DIN" w:hAnsi="URW DIN"/>
          <w:sz w:val="20"/>
          <w:szCs w:val="20"/>
        </w:rPr>
        <w:t>p</w:t>
      </w:r>
      <w:r w:rsidRPr="6D566690">
        <w:rPr>
          <w:rFonts w:ascii="URW DIN" w:hAnsi="URW DIN"/>
          <w:sz w:val="20"/>
          <w:szCs w:val="20"/>
        </w:rPr>
        <w:t xml:space="preserve">rodukcyjnego, </w:t>
      </w:r>
      <w:r w:rsidR="00F81032" w:rsidRPr="6D566690">
        <w:rPr>
          <w:rFonts w:ascii="URW DIN" w:hAnsi="URW DIN"/>
          <w:sz w:val="20"/>
          <w:szCs w:val="20"/>
        </w:rPr>
        <w:t>ś</w:t>
      </w:r>
      <w:r w:rsidRPr="6D566690">
        <w:rPr>
          <w:rFonts w:ascii="URW DIN" w:hAnsi="URW DIN"/>
          <w:sz w:val="20"/>
          <w:szCs w:val="20"/>
        </w:rPr>
        <w:t>rodowiska</w:t>
      </w:r>
      <w:r w:rsidR="049171EF" w:rsidRPr="6D566690">
        <w:rPr>
          <w:rFonts w:ascii="URW DIN" w:hAnsi="URW DIN"/>
          <w:sz w:val="20"/>
          <w:szCs w:val="20"/>
        </w:rPr>
        <w:t xml:space="preserve"> </w:t>
      </w:r>
      <w:r w:rsidR="00F81032" w:rsidRPr="6D566690">
        <w:rPr>
          <w:rFonts w:ascii="URW DIN" w:hAnsi="URW DIN"/>
          <w:sz w:val="20"/>
          <w:szCs w:val="20"/>
        </w:rPr>
        <w:t>t</w:t>
      </w:r>
      <w:r w:rsidRPr="6D566690">
        <w:rPr>
          <w:rFonts w:ascii="URW DIN" w:hAnsi="URW DIN"/>
          <w:sz w:val="20"/>
          <w:szCs w:val="20"/>
        </w:rPr>
        <w:t>estowego</w:t>
      </w:r>
      <w:r w:rsidR="00F81032" w:rsidRPr="6D566690">
        <w:rPr>
          <w:rFonts w:ascii="URW DIN" w:hAnsi="URW DIN"/>
          <w:sz w:val="20"/>
          <w:szCs w:val="20"/>
        </w:rPr>
        <w:t>, środowiska testowego dla interesariuszy zewnętrznych</w:t>
      </w:r>
      <w:r w:rsidR="00180FA4" w:rsidRPr="6D566690">
        <w:rPr>
          <w:rFonts w:ascii="URW DIN" w:hAnsi="URW DIN"/>
          <w:sz w:val="20"/>
          <w:szCs w:val="20"/>
        </w:rPr>
        <w:t>, środowiska migracyjnego</w:t>
      </w:r>
      <w:r w:rsidRPr="6D566690">
        <w:rPr>
          <w:rFonts w:ascii="URW DIN" w:hAnsi="URW DIN"/>
          <w:sz w:val="20"/>
          <w:szCs w:val="20"/>
        </w:rPr>
        <w:t xml:space="preserve"> i </w:t>
      </w:r>
      <w:r w:rsidR="00F81032" w:rsidRPr="6D566690">
        <w:rPr>
          <w:rFonts w:ascii="URW DIN" w:hAnsi="URW DIN"/>
          <w:sz w:val="20"/>
          <w:szCs w:val="20"/>
        </w:rPr>
        <w:t>ś</w:t>
      </w:r>
      <w:r w:rsidRPr="6D566690">
        <w:rPr>
          <w:rFonts w:ascii="URW DIN" w:hAnsi="URW DIN"/>
          <w:sz w:val="20"/>
          <w:szCs w:val="20"/>
        </w:rPr>
        <w:t xml:space="preserve">rodowiska </w:t>
      </w:r>
      <w:r w:rsidR="00F81032" w:rsidRPr="6D566690">
        <w:rPr>
          <w:rFonts w:ascii="URW DIN" w:hAnsi="URW DIN"/>
          <w:sz w:val="20"/>
          <w:szCs w:val="20"/>
        </w:rPr>
        <w:t>d</w:t>
      </w:r>
      <w:r w:rsidRPr="6D566690">
        <w:rPr>
          <w:rFonts w:ascii="URW DIN" w:hAnsi="URW DIN"/>
          <w:sz w:val="20"/>
          <w:szCs w:val="20"/>
        </w:rPr>
        <w:t>eweloperskiego, w zakresie niezbędnym do realizacji niniejszej Umowy, tak w</w:t>
      </w:r>
      <w:r w:rsidR="00AC04A5" w:rsidRPr="6D566690">
        <w:rPr>
          <w:rFonts w:ascii="URW DIN" w:hAnsi="URW DIN"/>
          <w:sz w:val="20"/>
          <w:szCs w:val="20"/>
        </w:rPr>
        <w:t xml:space="preserve"> </w:t>
      </w:r>
      <w:r w:rsidRPr="6D566690">
        <w:rPr>
          <w:rFonts w:ascii="URW DIN" w:hAnsi="URW DIN"/>
          <w:sz w:val="20"/>
          <w:szCs w:val="20"/>
        </w:rPr>
        <w:t>zakr</w:t>
      </w:r>
      <w:r w:rsidR="00353DAB" w:rsidRPr="6D566690">
        <w:rPr>
          <w:rFonts w:ascii="URW DIN" w:hAnsi="URW DIN"/>
          <w:sz w:val="20"/>
          <w:szCs w:val="20"/>
        </w:rPr>
        <w:t xml:space="preserve">esie Wdrożenia </w:t>
      </w:r>
      <w:proofErr w:type="spellStart"/>
      <w:r w:rsidR="0065054B" w:rsidRPr="6D566690">
        <w:rPr>
          <w:rFonts w:ascii="URW DIN" w:hAnsi="URW DIN"/>
          <w:sz w:val="20"/>
          <w:szCs w:val="20"/>
        </w:rPr>
        <w:t>SOSiR</w:t>
      </w:r>
      <w:proofErr w:type="spellEnd"/>
      <w:r w:rsidR="00353DAB" w:rsidRPr="6D566690">
        <w:rPr>
          <w:rFonts w:ascii="URW DIN" w:hAnsi="URW DIN"/>
          <w:sz w:val="20"/>
          <w:szCs w:val="20"/>
        </w:rPr>
        <w:t>, jak i</w:t>
      </w:r>
      <w:r w:rsidR="00CD6532" w:rsidRPr="6D566690">
        <w:rPr>
          <w:rFonts w:ascii="URW DIN" w:hAnsi="URW DIN"/>
          <w:sz w:val="20"/>
          <w:szCs w:val="20"/>
        </w:rPr>
        <w:t> </w:t>
      </w:r>
      <w:r w:rsidR="00A01A95" w:rsidRPr="6D566690">
        <w:rPr>
          <w:rFonts w:ascii="URW DIN" w:hAnsi="URW DIN"/>
          <w:sz w:val="20"/>
          <w:szCs w:val="20"/>
        </w:rPr>
        <w:t xml:space="preserve">Wzmożonej Opieki Serwisowej oraz </w:t>
      </w:r>
      <w:r w:rsidRPr="6D566690">
        <w:rPr>
          <w:rFonts w:ascii="URW DIN" w:hAnsi="URW DIN"/>
          <w:sz w:val="20"/>
          <w:szCs w:val="20"/>
        </w:rPr>
        <w:t xml:space="preserve">Opieki Serwisowej Posprzedażowej. Udzielenie Wykonawcy zdalnego dostępu odbędzie się na </w:t>
      </w:r>
      <w:r w:rsidR="0077093F" w:rsidRPr="6D566690">
        <w:rPr>
          <w:rFonts w:ascii="URW DIN" w:hAnsi="URW DIN"/>
          <w:sz w:val="20"/>
          <w:szCs w:val="20"/>
        </w:rPr>
        <w:t xml:space="preserve">zasadach określonych w Załączniku </w:t>
      </w:r>
      <w:r w:rsidR="00C47AD3" w:rsidRPr="6D566690">
        <w:rPr>
          <w:rFonts w:ascii="URW DIN" w:hAnsi="URW DIN"/>
          <w:sz w:val="20"/>
          <w:szCs w:val="20"/>
        </w:rPr>
        <w:t>15</w:t>
      </w:r>
      <w:r w:rsidR="0077093F" w:rsidRPr="6D566690">
        <w:rPr>
          <w:rFonts w:ascii="URW DIN" w:hAnsi="URW DIN"/>
          <w:sz w:val="20"/>
          <w:szCs w:val="20"/>
        </w:rPr>
        <w:t xml:space="preserve"> do Umowy, a w szczególności na </w:t>
      </w:r>
      <w:r w:rsidRPr="6D566690">
        <w:rPr>
          <w:rFonts w:ascii="URW DIN" w:hAnsi="URW DIN"/>
          <w:sz w:val="20"/>
          <w:szCs w:val="20"/>
        </w:rPr>
        <w:t>poniższych zasadach:</w:t>
      </w:r>
      <w:bookmarkEnd w:id="59"/>
    </w:p>
    <w:bookmarkEnd w:id="60"/>
    <w:p w14:paraId="741FBE91" w14:textId="42FE35B5" w:rsidR="00F97118" w:rsidRPr="009730B7" w:rsidRDefault="00F97118"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dostęp do sieci wewnętrznej UFG zostanie zapewniony przez zestawiony sprzętowo, szyfrowany tunel VPN z wykorzystaniem urządzeń sieciowych komunikujących się przez sieć Internet</w:t>
      </w:r>
      <w:r w:rsidR="00E7074B" w:rsidRPr="009730B7">
        <w:rPr>
          <w:rFonts w:ascii="URW DIN" w:hAnsi="URW DIN" w:cs="Verdana"/>
          <w:iCs/>
          <w:sz w:val="20"/>
          <w:szCs w:val="20"/>
          <w:lang w:val="pl-PL"/>
        </w:rPr>
        <w:t>,</w:t>
      </w:r>
      <w:r w:rsidR="00E7074B" w:rsidRPr="009730B7" w:rsidDel="00E7074B">
        <w:rPr>
          <w:rFonts w:ascii="URW DIN" w:hAnsi="URW DIN" w:cs="Verdana"/>
          <w:iCs/>
          <w:sz w:val="20"/>
          <w:szCs w:val="20"/>
          <w:lang w:val="pl-PL"/>
        </w:rPr>
        <w:t xml:space="preserve"> </w:t>
      </w:r>
    </w:p>
    <w:p w14:paraId="2A2C17C4" w14:textId="10A36BC8" w:rsidR="0048512E" w:rsidRPr="009730B7" w:rsidRDefault="0048512E"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Użytkownik zdalny, na potrzeby zestawienia bezpiecznej komunikacji sieciowej, będzie posiadał i wystawi stały adres IP do zestawienia szyfrowanego tunelu VPN </w:t>
      </w:r>
      <w:proofErr w:type="spellStart"/>
      <w:r w:rsidRPr="009730B7">
        <w:rPr>
          <w:rFonts w:ascii="URW DIN" w:hAnsi="URW DIN" w:cs="Verdana"/>
          <w:iCs/>
          <w:sz w:val="20"/>
          <w:szCs w:val="20"/>
          <w:lang w:val="pl-PL"/>
        </w:rPr>
        <w:t>site-site</w:t>
      </w:r>
      <w:proofErr w:type="spellEnd"/>
      <w:r w:rsidRPr="009730B7">
        <w:rPr>
          <w:rFonts w:ascii="URW DIN" w:hAnsi="URW DIN" w:cs="Verdana"/>
          <w:iCs/>
          <w:sz w:val="20"/>
          <w:szCs w:val="20"/>
          <w:lang w:val="pl-PL"/>
        </w:rPr>
        <w:t xml:space="preserve"> Zamawiający;</w:t>
      </w:r>
    </w:p>
    <w:p w14:paraId="00DEBFAF" w14:textId="0F9A3691" w:rsidR="00F97118" w:rsidRPr="009730B7" w:rsidRDefault="00F97118"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sposób zabezpieczenia komunikacji z zasobami sieci wewnętrznej UFG zostanie przekazany Wykonawcy po podpisaniu niniejszej Umowy,</w:t>
      </w:r>
    </w:p>
    <w:p w14:paraId="7C6C4B8D" w14:textId="77777777" w:rsidR="00F97118" w:rsidRPr="009730B7" w:rsidRDefault="00F97118"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lastRenderedPageBreak/>
        <w:t>dostęp do zasobów UFG dla poszczególnych członków Personelu Wykonawcy będzie udzielany na podstawie procedur i instrukcji obowiązujących w UFG, które zostaną udostępnione Wykonawcy po podpisaniu Umowy,</w:t>
      </w:r>
    </w:p>
    <w:p w14:paraId="5962F299" w14:textId="517FD1B0" w:rsidR="00CE2103" w:rsidRPr="009730B7" w:rsidRDefault="00F97118"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Użytkownik zdalny będzie uprawniony do wykonywania operacji i</w:t>
      </w:r>
      <w:r w:rsidR="00AC04A5" w:rsidRPr="009730B7">
        <w:rPr>
          <w:rFonts w:ascii="URW DIN" w:hAnsi="URW DIN" w:cs="Verdana"/>
          <w:iCs/>
          <w:sz w:val="20"/>
          <w:szCs w:val="20"/>
          <w:lang w:val="pl-PL"/>
        </w:rPr>
        <w:t xml:space="preserve"> </w:t>
      </w:r>
      <w:r w:rsidRPr="009730B7">
        <w:rPr>
          <w:rFonts w:ascii="URW DIN" w:hAnsi="URW DIN" w:cs="Verdana"/>
          <w:iCs/>
          <w:sz w:val="20"/>
          <w:szCs w:val="20"/>
          <w:lang w:val="pl-PL"/>
        </w:rPr>
        <w:t>działań w</w:t>
      </w:r>
      <w:r w:rsidR="00CD6532" w:rsidRPr="009730B7">
        <w:rPr>
          <w:rFonts w:ascii="URW DIN" w:hAnsi="URW DIN" w:cs="Verdana"/>
          <w:iCs/>
          <w:sz w:val="20"/>
          <w:szCs w:val="20"/>
          <w:lang w:val="pl-PL"/>
        </w:rPr>
        <w:t> </w:t>
      </w:r>
      <w:r w:rsidRPr="009730B7">
        <w:rPr>
          <w:rFonts w:ascii="URW DIN" w:hAnsi="URW DIN" w:cs="Verdana"/>
          <w:iCs/>
          <w:sz w:val="20"/>
          <w:szCs w:val="20"/>
          <w:lang w:val="pl-PL"/>
        </w:rPr>
        <w:t>zakresie zgodnym z uprawnieniami przyznanymi przez UFG.</w:t>
      </w:r>
    </w:p>
    <w:p w14:paraId="7DC96059" w14:textId="5682F1CA" w:rsidR="0045470B" w:rsidRPr="009730B7" w:rsidRDefault="0045470B"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Strony zgodnie stwierdzają, że Zamawiający udostępni możliwość zdalnego dostępu, przy czym brak dostępu poprzez VPN nie może wpływać na </w:t>
      </w:r>
      <w:r w:rsidR="008A7A67" w:rsidRPr="009730B7">
        <w:rPr>
          <w:rFonts w:ascii="URW DIN" w:hAnsi="URW DIN" w:cs="Verdana"/>
          <w:iCs/>
          <w:sz w:val="20"/>
          <w:szCs w:val="20"/>
          <w:lang w:val="pl-PL"/>
        </w:rPr>
        <w:t xml:space="preserve">terminy </w:t>
      </w:r>
      <w:r w:rsidRPr="009730B7">
        <w:rPr>
          <w:rFonts w:ascii="URW DIN" w:hAnsi="URW DIN" w:cs="Verdana"/>
          <w:iCs/>
          <w:sz w:val="20"/>
          <w:szCs w:val="20"/>
          <w:lang w:val="pl-PL"/>
        </w:rPr>
        <w:t xml:space="preserve">realizacji </w:t>
      </w:r>
      <w:r w:rsidR="008A7A67" w:rsidRPr="009730B7">
        <w:rPr>
          <w:rFonts w:ascii="URW DIN" w:hAnsi="URW DIN" w:cs="Verdana"/>
          <w:iCs/>
          <w:sz w:val="20"/>
          <w:szCs w:val="20"/>
          <w:lang w:val="pl-PL"/>
        </w:rPr>
        <w:t xml:space="preserve">określone w Szczegółowym Harmonogramie </w:t>
      </w:r>
      <w:r w:rsidR="002746F9" w:rsidRPr="009730B7">
        <w:rPr>
          <w:rFonts w:ascii="URW DIN" w:hAnsi="URW DIN"/>
          <w:sz w:val="20"/>
          <w:szCs w:val="20"/>
        </w:rPr>
        <w:t>Realizacji Zamówienia</w:t>
      </w:r>
      <w:r w:rsidRPr="009730B7">
        <w:rPr>
          <w:rFonts w:ascii="URW DIN" w:hAnsi="URW DIN" w:cs="Verdana"/>
          <w:iCs/>
          <w:sz w:val="20"/>
          <w:szCs w:val="20"/>
          <w:lang w:val="pl-PL"/>
        </w:rPr>
        <w:t xml:space="preserve"> oraz czasy </w:t>
      </w:r>
      <w:r w:rsidR="008A7A67" w:rsidRPr="009730B7">
        <w:rPr>
          <w:rFonts w:ascii="URW DIN" w:hAnsi="URW DIN" w:cs="Verdana"/>
          <w:iCs/>
          <w:sz w:val="20"/>
          <w:szCs w:val="20"/>
          <w:lang w:val="pl-PL"/>
        </w:rPr>
        <w:t>usuwania Incydentów i</w:t>
      </w:r>
      <w:r w:rsidR="00AC04A5" w:rsidRPr="009730B7">
        <w:rPr>
          <w:rFonts w:ascii="URW DIN" w:hAnsi="URW DIN" w:cs="Verdana"/>
          <w:iCs/>
          <w:sz w:val="20"/>
          <w:szCs w:val="20"/>
          <w:lang w:val="pl-PL"/>
        </w:rPr>
        <w:t xml:space="preserve"> </w:t>
      </w:r>
      <w:r w:rsidR="008A7A67" w:rsidRPr="009730B7">
        <w:rPr>
          <w:rFonts w:ascii="URW DIN" w:hAnsi="URW DIN" w:cs="Verdana"/>
          <w:iCs/>
          <w:sz w:val="20"/>
          <w:szCs w:val="20"/>
          <w:lang w:val="pl-PL"/>
        </w:rPr>
        <w:t>Problemów określonych w Załączniku 2.</w:t>
      </w:r>
    </w:p>
    <w:p w14:paraId="230CB432" w14:textId="46CFCB4C" w:rsidR="00571434" w:rsidRPr="009730B7" w:rsidRDefault="008E723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Brak dostępu zdalnego, o którym mowa w pkt </w:t>
      </w:r>
      <w:r w:rsidR="001C1136">
        <w:rPr>
          <w:rFonts w:ascii="URW DIN" w:hAnsi="URW DIN"/>
          <w:sz w:val="20"/>
          <w:szCs w:val="20"/>
        </w:rPr>
        <w:fldChar w:fldCharType="begin"/>
      </w:r>
      <w:r w:rsidR="001C1136">
        <w:rPr>
          <w:rFonts w:ascii="URW DIN" w:hAnsi="URW DIN"/>
          <w:sz w:val="20"/>
          <w:szCs w:val="20"/>
        </w:rPr>
        <w:instrText xml:space="preserve"> REF _Ref211944948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6.2</w:t>
      </w:r>
      <w:r w:rsidR="001C1136">
        <w:rPr>
          <w:rFonts w:ascii="URW DIN" w:hAnsi="URW DIN"/>
          <w:sz w:val="20"/>
          <w:szCs w:val="20"/>
        </w:rPr>
        <w:fldChar w:fldCharType="end"/>
      </w:r>
      <w:r w:rsidRPr="009730B7">
        <w:rPr>
          <w:rFonts w:ascii="URW DIN" w:hAnsi="URW DIN"/>
          <w:sz w:val="20"/>
          <w:szCs w:val="20"/>
        </w:rPr>
        <w:t xml:space="preserve"> nie może być podstawą dla </w:t>
      </w:r>
      <w:r w:rsidR="00252575" w:rsidRPr="009730B7">
        <w:rPr>
          <w:rFonts w:ascii="URW DIN" w:hAnsi="URW DIN"/>
          <w:sz w:val="20"/>
          <w:szCs w:val="20"/>
        </w:rPr>
        <w:t xml:space="preserve">wyłączenia lub ograniczenia odpowiedzialności </w:t>
      </w:r>
      <w:r w:rsidRPr="009730B7">
        <w:rPr>
          <w:rFonts w:ascii="URW DIN" w:hAnsi="URW DIN"/>
          <w:sz w:val="20"/>
          <w:szCs w:val="20"/>
        </w:rPr>
        <w:t>Wykonawcy</w:t>
      </w:r>
      <w:r w:rsidR="00252575" w:rsidRPr="009730B7">
        <w:rPr>
          <w:rFonts w:ascii="URW DIN" w:hAnsi="URW DIN"/>
          <w:sz w:val="20"/>
          <w:szCs w:val="20"/>
        </w:rPr>
        <w:t xml:space="preserve"> za realizację </w:t>
      </w:r>
      <w:r w:rsidR="00537502" w:rsidRPr="009730B7">
        <w:rPr>
          <w:rFonts w:ascii="URW DIN" w:hAnsi="URW DIN"/>
          <w:sz w:val="20"/>
          <w:szCs w:val="20"/>
        </w:rPr>
        <w:t xml:space="preserve">Umowy niezgodnie z terminami określonymi w Szczegółowym Harmonogramie </w:t>
      </w:r>
      <w:r w:rsidR="006328AF" w:rsidRPr="009730B7">
        <w:rPr>
          <w:rFonts w:ascii="URW DIN" w:hAnsi="URW DIN"/>
          <w:sz w:val="20"/>
          <w:szCs w:val="20"/>
        </w:rPr>
        <w:t>Realizacji Zamówienia</w:t>
      </w:r>
      <w:r w:rsidR="00537502" w:rsidRPr="009730B7">
        <w:rPr>
          <w:rFonts w:ascii="URW DIN" w:hAnsi="URW DIN"/>
          <w:sz w:val="20"/>
          <w:szCs w:val="20"/>
        </w:rPr>
        <w:t>.</w:t>
      </w:r>
    </w:p>
    <w:p w14:paraId="39F31E57" w14:textId="5CF24280" w:rsidR="00FD3D45" w:rsidRPr="009730B7" w:rsidRDefault="00FD3D45"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Zamawiający jest uprawniony do </w:t>
      </w:r>
      <w:r w:rsidR="00185799" w:rsidRPr="009730B7">
        <w:rPr>
          <w:rFonts w:ascii="URW DIN" w:hAnsi="URW DIN"/>
          <w:sz w:val="20"/>
          <w:szCs w:val="20"/>
        </w:rPr>
        <w:t>aktualizacji</w:t>
      </w:r>
      <w:r w:rsidRPr="009730B7">
        <w:rPr>
          <w:rFonts w:ascii="URW DIN" w:hAnsi="URW DIN"/>
          <w:sz w:val="20"/>
          <w:szCs w:val="20"/>
        </w:rPr>
        <w:t xml:space="preserve"> zasad zdalnego dostępu wskazanych w</w:t>
      </w:r>
      <w:r w:rsidR="004C4AC7" w:rsidRPr="009730B7">
        <w:rPr>
          <w:rFonts w:ascii="URW DIN" w:hAnsi="URW DIN"/>
          <w:sz w:val="20"/>
          <w:szCs w:val="20"/>
        </w:rPr>
        <w:t> </w:t>
      </w:r>
      <w:r w:rsidRPr="009730B7">
        <w:rPr>
          <w:rFonts w:ascii="URW DIN" w:hAnsi="URW DIN"/>
          <w:sz w:val="20"/>
          <w:szCs w:val="20"/>
        </w:rPr>
        <w:t xml:space="preserve">niniejszym paragrafie oraz Załączniku </w:t>
      </w:r>
      <w:r w:rsidR="00C47AD3" w:rsidRPr="009730B7">
        <w:rPr>
          <w:rFonts w:ascii="URW DIN" w:hAnsi="URW DIN"/>
          <w:sz w:val="20"/>
          <w:szCs w:val="20"/>
        </w:rPr>
        <w:t>15</w:t>
      </w:r>
      <w:r w:rsidRPr="009730B7">
        <w:rPr>
          <w:rFonts w:ascii="URW DIN" w:hAnsi="URW DIN"/>
          <w:sz w:val="20"/>
          <w:szCs w:val="20"/>
        </w:rPr>
        <w:t xml:space="preserve"> do Umowy</w:t>
      </w:r>
      <w:r w:rsidR="00185799" w:rsidRPr="009730B7">
        <w:rPr>
          <w:rFonts w:ascii="URW DIN" w:hAnsi="URW DIN"/>
          <w:sz w:val="20"/>
          <w:szCs w:val="20"/>
        </w:rPr>
        <w:t xml:space="preserve"> i zobowiązuje się poinformować Wykonawcę o </w:t>
      </w:r>
      <w:r w:rsidR="00F726A6" w:rsidRPr="009730B7">
        <w:rPr>
          <w:rFonts w:ascii="URW DIN" w:hAnsi="URW DIN"/>
          <w:sz w:val="20"/>
          <w:szCs w:val="20"/>
        </w:rPr>
        <w:t xml:space="preserve">tych </w:t>
      </w:r>
      <w:r w:rsidR="00185799" w:rsidRPr="009730B7">
        <w:rPr>
          <w:rFonts w:ascii="URW DIN" w:hAnsi="URW DIN"/>
          <w:sz w:val="20"/>
          <w:szCs w:val="20"/>
        </w:rPr>
        <w:t>zmianach przed rozpoczęciem ich obowiązywania. Zmiana zasad zdalnego dostępu dla swej skuteczności nie wymaga aneksowania niniejszej umowy, a</w:t>
      </w:r>
      <w:r w:rsidR="00CD6532" w:rsidRPr="009730B7">
        <w:rPr>
          <w:rFonts w:ascii="URW DIN" w:hAnsi="URW DIN"/>
          <w:sz w:val="20"/>
          <w:szCs w:val="20"/>
        </w:rPr>
        <w:t> </w:t>
      </w:r>
      <w:r w:rsidR="00185799" w:rsidRPr="009730B7">
        <w:rPr>
          <w:rFonts w:ascii="URW DIN" w:hAnsi="URW DIN"/>
          <w:sz w:val="20"/>
          <w:szCs w:val="20"/>
        </w:rPr>
        <w:t>jedynie poinformowania Wykonawcy o nowych zasadach.</w:t>
      </w:r>
      <w:r w:rsidRPr="009730B7">
        <w:rPr>
          <w:rFonts w:ascii="URW DIN" w:hAnsi="URW DIN"/>
          <w:sz w:val="20"/>
          <w:szCs w:val="20"/>
        </w:rPr>
        <w:t xml:space="preserve"> </w:t>
      </w:r>
    </w:p>
    <w:p w14:paraId="39B3E2B1" w14:textId="02925E5E" w:rsidR="00D6171E" w:rsidRPr="009730B7" w:rsidRDefault="00D6171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Zakres współdziałania Zamawiającego został kompletnie opisany w niniejszym punkcie </w:t>
      </w:r>
      <w:r w:rsidR="003C1822">
        <w:rPr>
          <w:rFonts w:ascii="URW DIN" w:hAnsi="URW DIN"/>
          <w:sz w:val="20"/>
          <w:szCs w:val="20"/>
        </w:rPr>
        <w:fldChar w:fldCharType="begin"/>
      </w:r>
      <w:r w:rsidR="003C1822">
        <w:rPr>
          <w:rFonts w:ascii="URW DIN" w:hAnsi="URW DIN"/>
          <w:sz w:val="20"/>
          <w:szCs w:val="20"/>
        </w:rPr>
        <w:instrText xml:space="preserve"> REF _Ref211954460 \r \h </w:instrText>
      </w:r>
      <w:r w:rsidR="003C1822">
        <w:rPr>
          <w:rFonts w:ascii="URW DIN" w:hAnsi="URW DIN"/>
          <w:sz w:val="20"/>
          <w:szCs w:val="20"/>
        </w:rPr>
      </w:r>
      <w:r w:rsidR="003C1822">
        <w:rPr>
          <w:rFonts w:ascii="URW DIN" w:hAnsi="URW DIN"/>
          <w:sz w:val="20"/>
          <w:szCs w:val="20"/>
        </w:rPr>
        <w:fldChar w:fldCharType="separate"/>
      </w:r>
      <w:r w:rsidR="00702C1C">
        <w:rPr>
          <w:rFonts w:ascii="URW DIN" w:hAnsi="URW DIN"/>
          <w:sz w:val="20"/>
          <w:szCs w:val="20"/>
        </w:rPr>
        <w:t>§ 6</w:t>
      </w:r>
      <w:r w:rsidR="003C1822">
        <w:rPr>
          <w:rFonts w:ascii="URW DIN" w:hAnsi="URW DIN"/>
          <w:sz w:val="20"/>
          <w:szCs w:val="20"/>
        </w:rPr>
        <w:fldChar w:fldCharType="end"/>
      </w:r>
      <w:r w:rsidRPr="009730B7">
        <w:rPr>
          <w:rFonts w:ascii="URW DIN" w:hAnsi="URW DIN"/>
          <w:sz w:val="20"/>
          <w:szCs w:val="20"/>
        </w:rPr>
        <w:t xml:space="preserve"> Umowy oraz w punktach Umowy, które wyraźnie definiują obowiązki Zamawiającego. Zakres współdziałania Zamawiającego może zostać doprecyzowany przez Wykonawcę na etapie analitycznym. Wówczas, taki doprecyzowany zakres współdziałania powinien zostać wyliczony w wyraźnie wydzielonym dokumencie, który będzie podlegał weryfikacji i</w:t>
      </w:r>
      <w:r w:rsidR="00CD6532" w:rsidRPr="009730B7">
        <w:rPr>
          <w:rFonts w:ascii="URW DIN" w:hAnsi="URW DIN"/>
          <w:sz w:val="20"/>
          <w:szCs w:val="20"/>
        </w:rPr>
        <w:t> </w:t>
      </w:r>
      <w:r w:rsidRPr="009730B7">
        <w:rPr>
          <w:rFonts w:ascii="URW DIN" w:hAnsi="URW DIN"/>
          <w:sz w:val="20"/>
          <w:szCs w:val="20"/>
        </w:rPr>
        <w:t xml:space="preserve">akceptacji Zamawiającego. Akceptacja powinna nastąpić w formie </w:t>
      </w:r>
      <w:r w:rsidR="003A4D3B" w:rsidRPr="009730B7">
        <w:rPr>
          <w:rFonts w:ascii="URW DIN" w:hAnsi="URW DIN"/>
          <w:sz w:val="20"/>
          <w:szCs w:val="20"/>
        </w:rPr>
        <w:t>pisemnej, pod rygorem nieważności</w:t>
      </w:r>
      <w:r w:rsidRPr="009730B7">
        <w:rPr>
          <w:rFonts w:ascii="URW DIN" w:hAnsi="URW DIN"/>
          <w:sz w:val="20"/>
          <w:szCs w:val="20"/>
        </w:rPr>
        <w:t>. Wykonanie wszelkich innych prac lub świadczeń niezbędnych do wykonania Umowy będzie zobowiązaniem Wykonawcy. O ile nie wskazano wyraźnie, że dane czynności lub koszty obciążają Zamawiającego, wszelkie czynności i koszty potrzebne do wykonania Umowy obciążają Wykonawcę.</w:t>
      </w:r>
    </w:p>
    <w:p w14:paraId="202B3A2F" w14:textId="4F868EEE" w:rsidR="00B05343" w:rsidRPr="009730B7" w:rsidRDefault="006A65E0" w:rsidP="00F128F3">
      <w:pPr>
        <w:numPr>
          <w:ilvl w:val="0"/>
          <w:numId w:val="1"/>
        </w:numPr>
        <w:spacing w:before="240" w:after="120"/>
        <w:ind w:left="0" w:firstLine="0"/>
        <w:jc w:val="center"/>
        <w:outlineLvl w:val="0"/>
        <w:rPr>
          <w:rFonts w:ascii="URW DIN" w:hAnsi="URW DIN" w:cs="Verdana"/>
          <w:b/>
          <w:sz w:val="20"/>
          <w:szCs w:val="20"/>
        </w:rPr>
      </w:pPr>
      <w:bookmarkStart w:id="61" w:name="_Toc275942399"/>
      <w:bookmarkStart w:id="62" w:name="_Toc518322933"/>
      <w:bookmarkStart w:id="63" w:name="_Toc144291566"/>
      <w:bookmarkStart w:id="64" w:name="_Toc158725084"/>
      <w:bookmarkStart w:id="65" w:name="_Toc214007430"/>
      <w:r w:rsidRPr="009730B7">
        <w:rPr>
          <w:rFonts w:ascii="URW DIN" w:hAnsi="URW DIN" w:cs="Verdana"/>
          <w:b/>
          <w:sz w:val="20"/>
          <w:szCs w:val="20"/>
        </w:rPr>
        <w:t>SZCZEGÓLNE U</w:t>
      </w:r>
      <w:r w:rsidR="00592DD8" w:rsidRPr="009730B7">
        <w:rPr>
          <w:rFonts w:ascii="URW DIN" w:hAnsi="URW DIN" w:cs="Verdana"/>
          <w:b/>
          <w:sz w:val="20"/>
          <w:szCs w:val="20"/>
        </w:rPr>
        <w:t>P</w:t>
      </w:r>
      <w:r w:rsidRPr="009730B7">
        <w:rPr>
          <w:rFonts w:ascii="URW DIN" w:hAnsi="URW DIN" w:cs="Verdana"/>
          <w:b/>
          <w:sz w:val="20"/>
          <w:szCs w:val="20"/>
        </w:rPr>
        <w:t>RAWNIENIA ZAMAWIAJĄCEGO</w:t>
      </w:r>
      <w:bookmarkEnd w:id="61"/>
      <w:bookmarkEnd w:id="62"/>
      <w:bookmarkEnd w:id="63"/>
      <w:bookmarkEnd w:id="64"/>
      <w:bookmarkEnd w:id="65"/>
    </w:p>
    <w:p w14:paraId="3563D3C6" w14:textId="10D7F0D5" w:rsidR="00B05343" w:rsidRPr="009730B7" w:rsidRDefault="00DE6F6B" w:rsidP="00F128F3">
      <w:pPr>
        <w:numPr>
          <w:ilvl w:val="1"/>
          <w:numId w:val="1"/>
        </w:numPr>
        <w:spacing w:before="240" w:after="120"/>
        <w:ind w:left="1080" w:hanging="720"/>
        <w:jc w:val="both"/>
        <w:rPr>
          <w:rFonts w:ascii="URW DIN" w:hAnsi="URW DIN"/>
          <w:sz w:val="20"/>
          <w:szCs w:val="20"/>
        </w:rPr>
      </w:pPr>
      <w:bookmarkStart w:id="66" w:name="_Ref261970406"/>
      <w:r w:rsidRPr="009730B7">
        <w:rPr>
          <w:rFonts w:ascii="URW DIN" w:hAnsi="URW DIN"/>
          <w:sz w:val="20"/>
          <w:szCs w:val="20"/>
        </w:rPr>
        <w:t>W przypadku</w:t>
      </w:r>
      <w:r w:rsidR="00B05343" w:rsidRPr="009730B7">
        <w:rPr>
          <w:rFonts w:ascii="URW DIN" w:hAnsi="URW DIN"/>
          <w:sz w:val="20"/>
          <w:szCs w:val="20"/>
        </w:rPr>
        <w:t xml:space="preserve"> powzięcia przez Zamawiającego wątpliwości</w:t>
      </w:r>
      <w:r w:rsidR="002E3750" w:rsidRPr="009730B7">
        <w:rPr>
          <w:rFonts w:ascii="URW DIN" w:hAnsi="URW DIN"/>
          <w:sz w:val="20"/>
          <w:szCs w:val="20"/>
        </w:rPr>
        <w:t>,</w:t>
      </w:r>
      <w:r w:rsidR="00B05343" w:rsidRPr="009730B7">
        <w:rPr>
          <w:rFonts w:ascii="URW DIN" w:hAnsi="URW DIN"/>
          <w:sz w:val="20"/>
          <w:szCs w:val="20"/>
        </w:rPr>
        <w:t xml:space="preserve"> co do należytego wykonania Umowy Zamawiający może wezwać pisemnie Wykonawcę do usunięcia uchybień. Wykonawca jest zobowiązany do udzielenia pisemnych wyjaśnień odnośnie</w:t>
      </w:r>
      <w:r w:rsidR="00AD0137">
        <w:rPr>
          <w:rFonts w:ascii="URW DIN" w:hAnsi="URW DIN"/>
          <w:sz w:val="20"/>
          <w:szCs w:val="20"/>
        </w:rPr>
        <w:t xml:space="preserve"> do</w:t>
      </w:r>
      <w:r w:rsidR="00B05343" w:rsidRPr="009730B7">
        <w:rPr>
          <w:rFonts w:ascii="URW DIN" w:hAnsi="URW DIN"/>
          <w:sz w:val="20"/>
          <w:szCs w:val="20"/>
        </w:rPr>
        <w:t xml:space="preserve"> wezwania Zamawiającego w terminie </w:t>
      </w:r>
      <w:r w:rsidR="00D852FB" w:rsidRPr="009730B7">
        <w:rPr>
          <w:rFonts w:ascii="URW DIN" w:hAnsi="URW DIN"/>
          <w:sz w:val="20"/>
          <w:szCs w:val="20"/>
        </w:rPr>
        <w:t>3</w:t>
      </w:r>
      <w:r w:rsidR="00B05343" w:rsidRPr="009730B7">
        <w:rPr>
          <w:rFonts w:ascii="URW DIN" w:hAnsi="URW DIN"/>
          <w:sz w:val="20"/>
          <w:szCs w:val="20"/>
        </w:rPr>
        <w:t xml:space="preserve"> dni roboczych od </w:t>
      </w:r>
      <w:r w:rsidR="003532FE" w:rsidRPr="009730B7">
        <w:rPr>
          <w:rFonts w:ascii="URW DIN" w:hAnsi="URW DIN"/>
          <w:sz w:val="20"/>
          <w:szCs w:val="20"/>
        </w:rPr>
        <w:t>jego</w:t>
      </w:r>
      <w:r w:rsidR="00B05343" w:rsidRPr="009730B7">
        <w:rPr>
          <w:rFonts w:ascii="URW DIN" w:hAnsi="URW DIN"/>
          <w:sz w:val="20"/>
          <w:szCs w:val="20"/>
        </w:rPr>
        <w:t xml:space="preserve"> otrzymania pod rygorem uznania, że brak odpowiedzi w tym terminie </w:t>
      </w:r>
      <w:r w:rsidRPr="009730B7">
        <w:rPr>
          <w:rFonts w:ascii="URW DIN" w:hAnsi="URW DIN"/>
          <w:sz w:val="20"/>
          <w:szCs w:val="20"/>
        </w:rPr>
        <w:t>albo odpowiedź niezawierająca</w:t>
      </w:r>
      <w:r w:rsidR="006137C3" w:rsidRPr="009730B7">
        <w:rPr>
          <w:rFonts w:ascii="URW DIN" w:hAnsi="URW DIN"/>
          <w:sz w:val="20"/>
          <w:szCs w:val="20"/>
        </w:rPr>
        <w:t xml:space="preserve"> wystarczającego uzasadnienia </w:t>
      </w:r>
      <w:r w:rsidRPr="009730B7">
        <w:rPr>
          <w:rFonts w:ascii="URW DIN" w:hAnsi="URW DIN"/>
          <w:sz w:val="20"/>
          <w:szCs w:val="20"/>
        </w:rPr>
        <w:t xml:space="preserve">dotyczącego </w:t>
      </w:r>
      <w:r w:rsidR="006137C3" w:rsidRPr="009730B7">
        <w:rPr>
          <w:rFonts w:ascii="URW DIN" w:hAnsi="URW DIN"/>
          <w:sz w:val="20"/>
          <w:szCs w:val="20"/>
        </w:rPr>
        <w:t xml:space="preserve">uchybienia, </w:t>
      </w:r>
      <w:r w:rsidR="00B05343" w:rsidRPr="009730B7">
        <w:rPr>
          <w:rFonts w:ascii="URW DIN" w:hAnsi="URW DIN"/>
          <w:sz w:val="20"/>
          <w:szCs w:val="20"/>
        </w:rPr>
        <w:t>oznacza</w:t>
      </w:r>
      <w:r w:rsidR="00553CF2" w:rsidRPr="009730B7">
        <w:rPr>
          <w:rFonts w:ascii="URW DIN" w:hAnsi="URW DIN"/>
          <w:sz w:val="20"/>
          <w:szCs w:val="20"/>
        </w:rPr>
        <w:t xml:space="preserve"> jednoczesne</w:t>
      </w:r>
      <w:r w:rsidR="00B05343" w:rsidRPr="009730B7">
        <w:rPr>
          <w:rFonts w:ascii="URW DIN" w:hAnsi="URW DIN"/>
          <w:sz w:val="20"/>
          <w:szCs w:val="20"/>
        </w:rPr>
        <w:t>:</w:t>
      </w:r>
      <w:bookmarkEnd w:id="66"/>
    </w:p>
    <w:p w14:paraId="51C01D55" w14:textId="77777777" w:rsidR="00B05343" w:rsidRPr="009730B7" w:rsidRDefault="00B05343" w:rsidP="00F128F3">
      <w:pPr>
        <w:numPr>
          <w:ilvl w:val="0"/>
          <w:numId w:val="11"/>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uznanie przez Wykonawcę zasadności wezwania Zamawiającego,</w:t>
      </w:r>
    </w:p>
    <w:p w14:paraId="52322DE1" w14:textId="77777777" w:rsidR="00B05343" w:rsidRPr="009730B7" w:rsidRDefault="00B05343" w:rsidP="00F128F3">
      <w:pPr>
        <w:numPr>
          <w:ilvl w:val="0"/>
          <w:numId w:val="11"/>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zobowiązanie się Wykonawcy do niezwłocznego usunięcia uchybień wskazanych przez Zamawiającego na swój koszt i ryzyko.</w:t>
      </w:r>
    </w:p>
    <w:p w14:paraId="6A16EF12" w14:textId="718AE302" w:rsidR="00273FE7" w:rsidRPr="009730B7" w:rsidRDefault="006137C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Pisemne wyjaśnienie uchybień, o których mowa w pkt. </w:t>
      </w:r>
      <w:r w:rsidR="001C1136">
        <w:rPr>
          <w:rFonts w:ascii="URW DIN" w:hAnsi="URW DIN"/>
          <w:sz w:val="20"/>
          <w:szCs w:val="20"/>
        </w:rPr>
        <w:fldChar w:fldCharType="begin"/>
      </w:r>
      <w:r w:rsidR="001C1136">
        <w:rPr>
          <w:rFonts w:ascii="URW DIN" w:hAnsi="URW DIN"/>
          <w:sz w:val="20"/>
          <w:szCs w:val="20"/>
        </w:rPr>
        <w:instrText xml:space="preserve"> REF _Ref261970406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7.1</w:t>
      </w:r>
      <w:r w:rsidR="001C1136">
        <w:rPr>
          <w:rFonts w:ascii="URW DIN" w:hAnsi="URW DIN"/>
          <w:sz w:val="20"/>
          <w:szCs w:val="20"/>
        </w:rPr>
        <w:fldChar w:fldCharType="end"/>
      </w:r>
      <w:r w:rsidRPr="009730B7">
        <w:rPr>
          <w:rFonts w:ascii="URW DIN" w:hAnsi="URW DIN"/>
          <w:sz w:val="20"/>
          <w:szCs w:val="20"/>
        </w:rPr>
        <w:t xml:space="preserve"> niniejszej Umowy, uznaje się za uzasadnione w przypadku, gdy </w:t>
      </w:r>
      <w:r w:rsidR="001525E7" w:rsidRPr="009730B7">
        <w:rPr>
          <w:rFonts w:ascii="URW DIN" w:hAnsi="URW DIN"/>
          <w:sz w:val="20"/>
          <w:szCs w:val="20"/>
        </w:rPr>
        <w:t xml:space="preserve">przyczyny </w:t>
      </w:r>
      <w:r w:rsidR="00853087" w:rsidRPr="009730B7">
        <w:rPr>
          <w:rFonts w:ascii="URW DIN" w:hAnsi="URW DIN"/>
          <w:sz w:val="20"/>
          <w:szCs w:val="20"/>
        </w:rPr>
        <w:t>uchybie</w:t>
      </w:r>
      <w:r w:rsidR="001525E7" w:rsidRPr="009730B7">
        <w:rPr>
          <w:rFonts w:ascii="URW DIN" w:hAnsi="URW DIN"/>
          <w:sz w:val="20"/>
          <w:szCs w:val="20"/>
        </w:rPr>
        <w:t>ń, o których mowa w niniejszym punkcie i</w:t>
      </w:r>
      <w:r w:rsidR="00CD6532" w:rsidRPr="009730B7">
        <w:rPr>
          <w:rFonts w:ascii="URW DIN" w:hAnsi="URW DIN"/>
          <w:sz w:val="20"/>
          <w:szCs w:val="20"/>
        </w:rPr>
        <w:t> </w:t>
      </w:r>
      <w:r w:rsidR="001525E7" w:rsidRPr="009730B7">
        <w:rPr>
          <w:rFonts w:ascii="URW DIN" w:hAnsi="URW DIN"/>
          <w:sz w:val="20"/>
          <w:szCs w:val="20"/>
        </w:rPr>
        <w:t xml:space="preserve">pkt. </w:t>
      </w:r>
      <w:r w:rsidR="001C1136">
        <w:rPr>
          <w:rFonts w:ascii="URW DIN" w:hAnsi="URW DIN"/>
          <w:sz w:val="20"/>
          <w:szCs w:val="20"/>
        </w:rPr>
        <w:fldChar w:fldCharType="begin"/>
      </w:r>
      <w:r w:rsidR="001C1136">
        <w:rPr>
          <w:rFonts w:ascii="URW DIN" w:hAnsi="URW DIN"/>
          <w:sz w:val="20"/>
          <w:szCs w:val="20"/>
        </w:rPr>
        <w:instrText xml:space="preserve"> REF _Ref261970406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7.1</w:t>
      </w:r>
      <w:r w:rsidR="001C1136">
        <w:rPr>
          <w:rFonts w:ascii="URW DIN" w:hAnsi="URW DIN"/>
          <w:sz w:val="20"/>
          <w:szCs w:val="20"/>
        </w:rPr>
        <w:fldChar w:fldCharType="end"/>
      </w:r>
      <w:r w:rsidR="001525E7" w:rsidRPr="009730B7">
        <w:rPr>
          <w:rFonts w:ascii="URW DIN" w:hAnsi="URW DIN"/>
          <w:sz w:val="20"/>
          <w:szCs w:val="20"/>
        </w:rPr>
        <w:t xml:space="preserve"> wystąpiły z przyczyn niezależnych od </w:t>
      </w:r>
      <w:r w:rsidRPr="009730B7">
        <w:rPr>
          <w:rFonts w:ascii="URW DIN" w:hAnsi="URW DIN"/>
          <w:sz w:val="20"/>
          <w:szCs w:val="20"/>
        </w:rPr>
        <w:t xml:space="preserve">Wykonawcy. </w:t>
      </w:r>
      <w:r w:rsidR="00323742" w:rsidRPr="009730B7">
        <w:rPr>
          <w:rFonts w:ascii="URW DIN" w:hAnsi="URW DIN"/>
          <w:sz w:val="20"/>
          <w:szCs w:val="20"/>
        </w:rPr>
        <w:t>W takim przypadku Strony niezwłocznie</w:t>
      </w:r>
      <w:r w:rsidR="00003888" w:rsidRPr="009730B7">
        <w:rPr>
          <w:rFonts w:ascii="URW DIN" w:hAnsi="URW DIN"/>
          <w:sz w:val="20"/>
          <w:szCs w:val="20"/>
        </w:rPr>
        <w:t>,</w:t>
      </w:r>
      <w:r w:rsidR="00DE6F6B" w:rsidRPr="009730B7">
        <w:rPr>
          <w:rFonts w:ascii="URW DIN" w:hAnsi="URW DIN"/>
          <w:sz w:val="20"/>
          <w:szCs w:val="20"/>
        </w:rPr>
        <w:t xml:space="preserve"> jednak</w:t>
      </w:r>
      <w:r w:rsidR="00A50B03" w:rsidRPr="009730B7">
        <w:rPr>
          <w:rFonts w:ascii="URW DIN" w:hAnsi="URW DIN"/>
          <w:sz w:val="20"/>
          <w:szCs w:val="20"/>
        </w:rPr>
        <w:t xml:space="preserve"> nie później niż w</w:t>
      </w:r>
      <w:r w:rsidR="00AC04A5" w:rsidRPr="009730B7">
        <w:rPr>
          <w:rFonts w:ascii="URW DIN" w:hAnsi="URW DIN"/>
          <w:sz w:val="20"/>
          <w:szCs w:val="20"/>
        </w:rPr>
        <w:t xml:space="preserve"> t</w:t>
      </w:r>
      <w:r w:rsidR="00003888" w:rsidRPr="009730B7">
        <w:rPr>
          <w:rFonts w:ascii="URW DIN" w:hAnsi="URW DIN"/>
          <w:sz w:val="20"/>
          <w:szCs w:val="20"/>
        </w:rPr>
        <w:t xml:space="preserve">erminie </w:t>
      </w:r>
      <w:r w:rsidR="0073369D" w:rsidRPr="009730B7">
        <w:rPr>
          <w:rFonts w:ascii="URW DIN" w:hAnsi="URW DIN"/>
          <w:sz w:val="20"/>
          <w:szCs w:val="20"/>
        </w:rPr>
        <w:t>7</w:t>
      </w:r>
      <w:r w:rsidR="00003888" w:rsidRPr="009730B7">
        <w:rPr>
          <w:rFonts w:ascii="URW DIN" w:hAnsi="URW DIN"/>
          <w:sz w:val="20"/>
          <w:szCs w:val="20"/>
        </w:rPr>
        <w:t xml:space="preserve"> dni roboczych od dnia otrzymania uzasadnienia,</w:t>
      </w:r>
      <w:r w:rsidR="00323742" w:rsidRPr="009730B7">
        <w:rPr>
          <w:rFonts w:ascii="URW DIN" w:hAnsi="URW DIN"/>
          <w:sz w:val="20"/>
          <w:szCs w:val="20"/>
        </w:rPr>
        <w:t xml:space="preserve"> ustalą sposób usunięcia uchybień, niezagrażający dalszemu wykonaniu Umowy zgodnie z jej przedmiotem, określonym w </w:t>
      </w:r>
      <w:r w:rsidR="00AC4288">
        <w:rPr>
          <w:rFonts w:ascii="URW DIN" w:hAnsi="URW DIN"/>
          <w:sz w:val="20"/>
          <w:szCs w:val="20"/>
        </w:rPr>
        <w:fldChar w:fldCharType="begin"/>
      </w:r>
      <w:r w:rsidR="00AC4288">
        <w:rPr>
          <w:rFonts w:ascii="URW DIN" w:hAnsi="URW DIN"/>
          <w:sz w:val="20"/>
          <w:szCs w:val="20"/>
        </w:rPr>
        <w:instrText xml:space="preserve"> REF _Ref211943155 \r \h </w:instrText>
      </w:r>
      <w:r w:rsidR="00AC4288">
        <w:rPr>
          <w:rFonts w:ascii="URW DIN" w:hAnsi="URW DIN"/>
          <w:sz w:val="20"/>
          <w:szCs w:val="20"/>
        </w:rPr>
      </w:r>
      <w:r w:rsidR="00AC4288">
        <w:rPr>
          <w:rFonts w:ascii="URW DIN" w:hAnsi="URW DIN"/>
          <w:sz w:val="20"/>
          <w:szCs w:val="20"/>
        </w:rPr>
        <w:fldChar w:fldCharType="separate"/>
      </w:r>
      <w:r w:rsidR="00702C1C">
        <w:rPr>
          <w:rFonts w:ascii="URW DIN" w:hAnsi="URW DIN"/>
          <w:sz w:val="20"/>
          <w:szCs w:val="20"/>
        </w:rPr>
        <w:t>§ 2</w:t>
      </w:r>
      <w:r w:rsidR="00AC4288">
        <w:rPr>
          <w:rFonts w:ascii="URW DIN" w:hAnsi="URW DIN"/>
          <w:sz w:val="20"/>
          <w:szCs w:val="20"/>
        </w:rPr>
        <w:fldChar w:fldCharType="end"/>
      </w:r>
      <w:r w:rsidR="00323742" w:rsidRPr="009730B7">
        <w:rPr>
          <w:rFonts w:ascii="URW DIN" w:hAnsi="URW DIN"/>
          <w:sz w:val="20"/>
          <w:szCs w:val="20"/>
        </w:rPr>
        <w:t>, jak rów</w:t>
      </w:r>
      <w:r w:rsidR="00353DAB" w:rsidRPr="009730B7">
        <w:rPr>
          <w:rFonts w:ascii="URW DIN" w:hAnsi="URW DIN"/>
          <w:sz w:val="20"/>
          <w:szCs w:val="20"/>
        </w:rPr>
        <w:t>nież pozostałymi jej warunkami.</w:t>
      </w:r>
    </w:p>
    <w:p w14:paraId="0B29EACE" w14:textId="7391A2FC" w:rsidR="002C1868" w:rsidRPr="009730B7" w:rsidRDefault="002C1868" w:rsidP="00F128F3">
      <w:pPr>
        <w:numPr>
          <w:ilvl w:val="1"/>
          <w:numId w:val="1"/>
        </w:numPr>
        <w:spacing w:before="240" w:after="120"/>
        <w:ind w:left="1080" w:hanging="720"/>
        <w:jc w:val="both"/>
        <w:rPr>
          <w:rFonts w:ascii="URW DIN" w:hAnsi="URW DIN"/>
          <w:sz w:val="20"/>
          <w:szCs w:val="20"/>
        </w:rPr>
      </w:pPr>
      <w:bookmarkStart w:id="67" w:name="_Ref211945020"/>
      <w:r w:rsidRPr="009730B7">
        <w:rPr>
          <w:rFonts w:ascii="URW DIN" w:hAnsi="URW DIN"/>
          <w:sz w:val="20"/>
          <w:szCs w:val="20"/>
        </w:rPr>
        <w:t xml:space="preserve">W </w:t>
      </w:r>
      <w:r w:rsidR="574D0736" w:rsidRPr="009730B7">
        <w:rPr>
          <w:rFonts w:ascii="URW DIN" w:hAnsi="URW DIN"/>
          <w:sz w:val="20"/>
          <w:szCs w:val="20"/>
        </w:rPr>
        <w:t>przypadku,</w:t>
      </w:r>
      <w:r w:rsidRPr="009730B7">
        <w:rPr>
          <w:rFonts w:ascii="URW DIN" w:hAnsi="URW DIN"/>
          <w:sz w:val="20"/>
          <w:szCs w:val="20"/>
        </w:rPr>
        <w:t xml:space="preserve"> o którym mowa w pkt. </w:t>
      </w:r>
      <w:r w:rsidR="001C1136">
        <w:rPr>
          <w:rFonts w:ascii="URW DIN" w:hAnsi="URW DIN"/>
          <w:sz w:val="20"/>
          <w:szCs w:val="20"/>
        </w:rPr>
        <w:fldChar w:fldCharType="begin"/>
      </w:r>
      <w:r w:rsidR="001C1136">
        <w:rPr>
          <w:rFonts w:ascii="URW DIN" w:hAnsi="URW DIN"/>
          <w:sz w:val="20"/>
          <w:szCs w:val="20"/>
        </w:rPr>
        <w:instrText xml:space="preserve"> REF _Ref261970406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7.1</w:t>
      </w:r>
      <w:r w:rsidR="001C1136">
        <w:rPr>
          <w:rFonts w:ascii="URW DIN" w:hAnsi="URW DIN"/>
          <w:sz w:val="20"/>
          <w:szCs w:val="20"/>
        </w:rPr>
        <w:fldChar w:fldCharType="end"/>
      </w:r>
      <w:r w:rsidRPr="009730B7">
        <w:rPr>
          <w:rFonts w:ascii="URW DIN" w:hAnsi="URW DIN"/>
          <w:sz w:val="20"/>
          <w:szCs w:val="20"/>
        </w:rPr>
        <w:t xml:space="preserve"> Wykonawca zobowiązany jest przedstawić do akceptacji Zamawiającego plan naprawczy, mający na celu usunięcie uchybień, w sposób </w:t>
      </w:r>
      <w:r w:rsidRPr="009730B7">
        <w:rPr>
          <w:rFonts w:ascii="URW DIN" w:hAnsi="URW DIN"/>
          <w:sz w:val="20"/>
          <w:szCs w:val="20"/>
        </w:rPr>
        <w:lastRenderedPageBreak/>
        <w:t>niezagrażający dalszemu terminowemu wykonaniu Umowy. W przypadku zgłoszenia uwag przez Zamawiającego do przedstawionego przez Wykonawcę planu naprawczego, Wykonawca zobowiązany jest uwzględnić przedstawione zastrzeżenia.</w:t>
      </w:r>
      <w:bookmarkEnd w:id="67"/>
      <w:r w:rsidRPr="009730B7">
        <w:rPr>
          <w:rFonts w:ascii="URW DIN" w:hAnsi="URW DIN"/>
          <w:sz w:val="20"/>
          <w:szCs w:val="20"/>
        </w:rPr>
        <w:t xml:space="preserve"> </w:t>
      </w:r>
    </w:p>
    <w:p w14:paraId="0CDE79AE" w14:textId="6A8453F5" w:rsidR="00B05343" w:rsidRPr="009730B7" w:rsidRDefault="00B05343" w:rsidP="00F128F3">
      <w:pPr>
        <w:numPr>
          <w:ilvl w:val="1"/>
          <w:numId w:val="1"/>
        </w:numPr>
        <w:spacing w:before="240" w:after="120"/>
        <w:ind w:left="1080" w:hanging="720"/>
        <w:jc w:val="both"/>
        <w:rPr>
          <w:rFonts w:ascii="URW DIN" w:hAnsi="URW DIN"/>
          <w:sz w:val="20"/>
          <w:szCs w:val="20"/>
        </w:rPr>
      </w:pPr>
      <w:bookmarkStart w:id="68" w:name="_Ref211945041"/>
      <w:r w:rsidRPr="009730B7">
        <w:rPr>
          <w:rFonts w:ascii="URW DIN" w:hAnsi="URW DIN"/>
          <w:sz w:val="20"/>
          <w:szCs w:val="20"/>
        </w:rPr>
        <w:t>W wypadku, gdy Wykonawca wykonuje Umowę lub jej część niezgodnie z</w:t>
      </w:r>
      <w:r w:rsidR="00AC04A5" w:rsidRPr="009730B7">
        <w:rPr>
          <w:rFonts w:ascii="URW DIN" w:hAnsi="URW DIN"/>
          <w:sz w:val="20"/>
          <w:szCs w:val="20"/>
        </w:rPr>
        <w:t xml:space="preserve"> </w:t>
      </w:r>
      <w:r w:rsidRPr="009730B7">
        <w:rPr>
          <w:rFonts w:ascii="URW DIN" w:hAnsi="URW DIN"/>
          <w:sz w:val="20"/>
          <w:szCs w:val="20"/>
        </w:rPr>
        <w:t xml:space="preserve">terminami określonymi w Umowie jest zobowiązany do podjęcia na swój koszt wszelkich niezbędnych i zaakceptowanych przez Zamawiającego </w:t>
      </w:r>
      <w:r w:rsidR="003A4CBD" w:rsidRPr="009730B7">
        <w:rPr>
          <w:rFonts w:ascii="URW DIN" w:hAnsi="URW DIN"/>
          <w:sz w:val="20"/>
          <w:szCs w:val="20"/>
        </w:rPr>
        <w:t>w</w:t>
      </w:r>
      <w:r w:rsidR="008364E7" w:rsidRPr="009730B7">
        <w:rPr>
          <w:rFonts w:ascii="URW DIN" w:hAnsi="URW DIN"/>
          <w:sz w:val="20"/>
          <w:szCs w:val="20"/>
        </w:rPr>
        <w:t xml:space="preserve"> </w:t>
      </w:r>
      <w:r w:rsidR="003A4CBD" w:rsidRPr="009730B7">
        <w:rPr>
          <w:rFonts w:ascii="URW DIN" w:hAnsi="URW DIN"/>
          <w:sz w:val="20"/>
          <w:szCs w:val="20"/>
        </w:rPr>
        <w:t>formie pisemnej</w:t>
      </w:r>
      <w:r w:rsidR="003532FE" w:rsidRPr="009730B7">
        <w:rPr>
          <w:rFonts w:ascii="URW DIN" w:hAnsi="URW DIN"/>
          <w:sz w:val="20"/>
          <w:szCs w:val="20"/>
        </w:rPr>
        <w:t xml:space="preserve"> </w:t>
      </w:r>
      <w:r w:rsidRPr="009730B7">
        <w:rPr>
          <w:rFonts w:ascii="URW DIN" w:hAnsi="URW DIN"/>
          <w:sz w:val="20"/>
          <w:szCs w:val="20"/>
        </w:rPr>
        <w:t>działań w celu uniknięcia opóźnienia.</w:t>
      </w:r>
      <w:bookmarkEnd w:id="68"/>
    </w:p>
    <w:p w14:paraId="6AB51AAC" w14:textId="50D15FB7" w:rsidR="002C1868" w:rsidRPr="009730B7" w:rsidRDefault="00B05343" w:rsidP="00F128F3">
      <w:pPr>
        <w:numPr>
          <w:ilvl w:val="1"/>
          <w:numId w:val="1"/>
        </w:numPr>
        <w:spacing w:before="240" w:after="120"/>
        <w:ind w:left="1080" w:hanging="720"/>
        <w:jc w:val="both"/>
        <w:rPr>
          <w:rFonts w:ascii="URW DIN" w:hAnsi="URW DIN"/>
          <w:sz w:val="20"/>
          <w:szCs w:val="20"/>
        </w:rPr>
      </w:pPr>
      <w:bookmarkStart w:id="69" w:name="_Ref263033232"/>
      <w:r w:rsidRPr="009730B7">
        <w:rPr>
          <w:rFonts w:ascii="URW DIN" w:hAnsi="URW DIN"/>
          <w:sz w:val="20"/>
          <w:szCs w:val="20"/>
        </w:rPr>
        <w:t xml:space="preserve">Wykonawca jest zobowiązany niezwłocznie poinformować Zamawiającego </w:t>
      </w:r>
      <w:r w:rsidR="003A4CBD" w:rsidRPr="009730B7">
        <w:rPr>
          <w:rFonts w:ascii="URW DIN" w:hAnsi="URW DIN"/>
          <w:sz w:val="20"/>
          <w:szCs w:val="20"/>
        </w:rPr>
        <w:t>w</w:t>
      </w:r>
      <w:r w:rsidR="00AC04A5" w:rsidRPr="009730B7">
        <w:rPr>
          <w:rFonts w:ascii="URW DIN" w:hAnsi="URW DIN"/>
          <w:sz w:val="20"/>
          <w:szCs w:val="20"/>
        </w:rPr>
        <w:t xml:space="preserve"> </w:t>
      </w:r>
      <w:r w:rsidR="003A4CBD" w:rsidRPr="009730B7">
        <w:rPr>
          <w:rFonts w:ascii="URW DIN" w:hAnsi="URW DIN"/>
          <w:sz w:val="20"/>
          <w:szCs w:val="20"/>
        </w:rPr>
        <w:t>formie pisemnej</w:t>
      </w:r>
      <w:r w:rsidRPr="009730B7">
        <w:rPr>
          <w:rFonts w:ascii="URW DIN" w:hAnsi="URW DIN"/>
          <w:sz w:val="20"/>
          <w:szCs w:val="20"/>
        </w:rPr>
        <w:t xml:space="preserve">, o wystąpieniu jakiegokolwiek zdarzenia, którego skutkiem może być opóźnienie w </w:t>
      </w:r>
      <w:r w:rsidR="00553CF2" w:rsidRPr="009730B7">
        <w:rPr>
          <w:rFonts w:ascii="URW DIN" w:hAnsi="URW DIN"/>
          <w:sz w:val="20"/>
          <w:szCs w:val="20"/>
        </w:rPr>
        <w:t xml:space="preserve">Zaprojektowaniu </w:t>
      </w:r>
      <w:proofErr w:type="spellStart"/>
      <w:r w:rsidR="003B6666">
        <w:rPr>
          <w:rFonts w:ascii="URW DIN" w:hAnsi="URW DIN"/>
          <w:bCs/>
          <w:sz w:val="20"/>
          <w:szCs w:val="20"/>
        </w:rPr>
        <w:t>SOSi</w:t>
      </w:r>
      <w:r w:rsidR="0016543C">
        <w:rPr>
          <w:rFonts w:ascii="URW DIN" w:hAnsi="URW DIN"/>
          <w:bCs/>
          <w:sz w:val="20"/>
          <w:szCs w:val="20"/>
        </w:rPr>
        <w:t>R</w:t>
      </w:r>
      <w:proofErr w:type="spellEnd"/>
      <w:r w:rsidR="00972829" w:rsidRPr="009730B7">
        <w:rPr>
          <w:rFonts w:ascii="URW DIN" w:hAnsi="URW DIN"/>
          <w:sz w:val="20"/>
          <w:szCs w:val="20"/>
        </w:rPr>
        <w:t xml:space="preserve"> </w:t>
      </w:r>
      <w:r w:rsidR="00553CF2" w:rsidRPr="009730B7">
        <w:rPr>
          <w:rFonts w:ascii="URW DIN" w:hAnsi="URW DIN"/>
          <w:sz w:val="20"/>
          <w:szCs w:val="20"/>
        </w:rPr>
        <w:t xml:space="preserve">lub </w:t>
      </w:r>
      <w:r w:rsidRPr="009730B7">
        <w:rPr>
          <w:rFonts w:ascii="URW DIN" w:hAnsi="URW DIN"/>
          <w:sz w:val="20"/>
          <w:szCs w:val="20"/>
        </w:rPr>
        <w:t xml:space="preserve">Wdrożeniu </w:t>
      </w:r>
      <w:proofErr w:type="spellStart"/>
      <w:r w:rsidR="00F906DC">
        <w:rPr>
          <w:rFonts w:ascii="URW DIN" w:hAnsi="URW DIN"/>
          <w:bCs/>
          <w:sz w:val="20"/>
          <w:szCs w:val="20"/>
        </w:rPr>
        <w:t>SOSiR</w:t>
      </w:r>
      <w:proofErr w:type="spellEnd"/>
      <w:r w:rsidR="004B1542" w:rsidRPr="009730B7">
        <w:rPr>
          <w:rFonts w:ascii="URW DIN" w:hAnsi="URW DIN"/>
          <w:sz w:val="20"/>
          <w:szCs w:val="20"/>
        </w:rPr>
        <w:t xml:space="preserve"> </w:t>
      </w:r>
      <w:r w:rsidRPr="009730B7">
        <w:rPr>
          <w:rFonts w:ascii="URW DIN" w:hAnsi="URW DIN"/>
          <w:sz w:val="20"/>
          <w:szCs w:val="20"/>
        </w:rPr>
        <w:t xml:space="preserve">lub </w:t>
      </w:r>
      <w:r w:rsidR="00A50B03" w:rsidRPr="009730B7">
        <w:rPr>
          <w:rFonts w:ascii="URW DIN" w:hAnsi="URW DIN"/>
          <w:sz w:val="20"/>
          <w:szCs w:val="20"/>
        </w:rPr>
        <w:t>w</w:t>
      </w:r>
      <w:r w:rsidR="00AC04A5" w:rsidRPr="009730B7">
        <w:rPr>
          <w:rFonts w:ascii="URW DIN" w:hAnsi="URW DIN"/>
          <w:sz w:val="20"/>
          <w:szCs w:val="20"/>
        </w:rPr>
        <w:t xml:space="preserve"> </w:t>
      </w:r>
      <w:r w:rsidR="003532FE" w:rsidRPr="009730B7">
        <w:rPr>
          <w:rFonts w:ascii="URW DIN" w:hAnsi="URW DIN"/>
          <w:sz w:val="20"/>
          <w:szCs w:val="20"/>
        </w:rPr>
        <w:t xml:space="preserve">dotrzymaniu </w:t>
      </w:r>
      <w:r w:rsidRPr="009730B7">
        <w:rPr>
          <w:rFonts w:ascii="URW DIN" w:hAnsi="URW DIN"/>
          <w:sz w:val="20"/>
          <w:szCs w:val="20"/>
        </w:rPr>
        <w:t>jakiegokolwiek inne</w:t>
      </w:r>
      <w:r w:rsidR="003532FE" w:rsidRPr="009730B7">
        <w:rPr>
          <w:rFonts w:ascii="URW DIN" w:hAnsi="URW DIN"/>
          <w:sz w:val="20"/>
          <w:szCs w:val="20"/>
        </w:rPr>
        <w:t>go</w:t>
      </w:r>
      <w:r w:rsidRPr="009730B7">
        <w:rPr>
          <w:rFonts w:ascii="URW DIN" w:hAnsi="URW DIN"/>
          <w:sz w:val="20"/>
          <w:szCs w:val="20"/>
        </w:rPr>
        <w:t xml:space="preserve"> termin</w:t>
      </w:r>
      <w:r w:rsidR="003532FE" w:rsidRPr="009730B7">
        <w:rPr>
          <w:rFonts w:ascii="URW DIN" w:hAnsi="URW DIN"/>
          <w:sz w:val="20"/>
          <w:szCs w:val="20"/>
        </w:rPr>
        <w:t>u</w:t>
      </w:r>
      <w:r w:rsidRPr="009730B7">
        <w:rPr>
          <w:rFonts w:ascii="URW DIN" w:hAnsi="URW DIN"/>
          <w:sz w:val="20"/>
          <w:szCs w:val="20"/>
        </w:rPr>
        <w:t xml:space="preserve"> wynikające</w:t>
      </w:r>
      <w:r w:rsidR="003532FE" w:rsidRPr="009730B7">
        <w:rPr>
          <w:rFonts w:ascii="URW DIN" w:hAnsi="URW DIN"/>
          <w:sz w:val="20"/>
          <w:szCs w:val="20"/>
        </w:rPr>
        <w:t>go</w:t>
      </w:r>
      <w:r w:rsidRPr="009730B7">
        <w:rPr>
          <w:rFonts w:ascii="URW DIN" w:hAnsi="URW DIN"/>
          <w:sz w:val="20"/>
          <w:szCs w:val="20"/>
        </w:rPr>
        <w:t xml:space="preserve"> z Umowy oraz </w:t>
      </w:r>
      <w:r w:rsidR="00A53283" w:rsidRPr="009730B7">
        <w:rPr>
          <w:rFonts w:ascii="URW DIN" w:hAnsi="URW DIN"/>
          <w:sz w:val="20"/>
          <w:szCs w:val="20"/>
        </w:rPr>
        <w:t xml:space="preserve">Szczegółowego </w:t>
      </w:r>
      <w:r w:rsidR="003532FE" w:rsidRPr="009730B7">
        <w:rPr>
          <w:rFonts w:ascii="URW DIN" w:hAnsi="URW DIN"/>
          <w:sz w:val="20"/>
          <w:szCs w:val="20"/>
        </w:rPr>
        <w:t>Harmonogramu</w:t>
      </w:r>
      <w:r w:rsidRPr="009730B7">
        <w:rPr>
          <w:rFonts w:ascii="URW DIN" w:hAnsi="URW DIN"/>
          <w:sz w:val="20"/>
          <w:szCs w:val="20"/>
        </w:rPr>
        <w:t xml:space="preserve"> </w:t>
      </w:r>
      <w:r w:rsidR="006328AF" w:rsidRPr="009730B7">
        <w:rPr>
          <w:rFonts w:ascii="URW DIN" w:hAnsi="URW DIN"/>
          <w:sz w:val="20"/>
          <w:szCs w:val="20"/>
        </w:rPr>
        <w:t>Realizacji Zamówienia</w:t>
      </w:r>
      <w:r w:rsidRPr="009730B7">
        <w:rPr>
          <w:rFonts w:ascii="URW DIN" w:hAnsi="URW DIN"/>
          <w:sz w:val="20"/>
          <w:szCs w:val="20"/>
        </w:rPr>
        <w:t>.</w:t>
      </w:r>
      <w:bookmarkEnd w:id="69"/>
    </w:p>
    <w:p w14:paraId="4DEED084" w14:textId="3F3630C3" w:rsidR="00B05343" w:rsidRPr="009730B7" w:rsidRDefault="002C186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Nieprzedstawienie przez Wykonawcę planu naprawczego, zgodnie z pkt. </w:t>
      </w:r>
      <w:r w:rsidR="001C1136">
        <w:rPr>
          <w:rFonts w:ascii="URW DIN" w:hAnsi="URW DIN"/>
          <w:sz w:val="20"/>
          <w:szCs w:val="20"/>
        </w:rPr>
        <w:fldChar w:fldCharType="begin"/>
      </w:r>
      <w:r w:rsidR="001C1136">
        <w:rPr>
          <w:rFonts w:ascii="URW DIN" w:hAnsi="URW DIN"/>
          <w:sz w:val="20"/>
          <w:szCs w:val="20"/>
        </w:rPr>
        <w:instrText xml:space="preserve"> REF _Ref211945020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7.3</w:t>
      </w:r>
      <w:r w:rsidR="001C1136">
        <w:rPr>
          <w:rFonts w:ascii="URW DIN" w:hAnsi="URW DIN"/>
          <w:sz w:val="20"/>
          <w:szCs w:val="20"/>
        </w:rPr>
        <w:fldChar w:fldCharType="end"/>
      </w:r>
      <w:r w:rsidRPr="009730B7">
        <w:rPr>
          <w:rFonts w:ascii="URW DIN" w:hAnsi="URW DIN"/>
          <w:sz w:val="20"/>
          <w:szCs w:val="20"/>
        </w:rPr>
        <w:t xml:space="preserve">, nieusunięcie uchybień, o których mowa w pkt. </w:t>
      </w:r>
      <w:r w:rsidR="001C1136">
        <w:rPr>
          <w:rFonts w:ascii="URW DIN" w:hAnsi="URW DIN"/>
          <w:sz w:val="20"/>
          <w:szCs w:val="20"/>
        </w:rPr>
        <w:fldChar w:fldCharType="begin"/>
      </w:r>
      <w:r w:rsidR="001C1136">
        <w:rPr>
          <w:rFonts w:ascii="URW DIN" w:hAnsi="URW DIN"/>
          <w:sz w:val="20"/>
          <w:szCs w:val="20"/>
        </w:rPr>
        <w:instrText xml:space="preserve"> REF _Ref261970406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7.1</w:t>
      </w:r>
      <w:r w:rsidR="001C1136">
        <w:rPr>
          <w:rFonts w:ascii="URW DIN" w:hAnsi="URW DIN"/>
          <w:sz w:val="20"/>
          <w:szCs w:val="20"/>
        </w:rPr>
        <w:fldChar w:fldCharType="end"/>
      </w:r>
      <w:r w:rsidRPr="009730B7">
        <w:rPr>
          <w:rFonts w:ascii="URW DIN" w:hAnsi="URW DIN"/>
          <w:sz w:val="20"/>
          <w:szCs w:val="20"/>
        </w:rPr>
        <w:t xml:space="preserve"> lub niewykonanie zobowiązania</w:t>
      </w:r>
      <w:r w:rsidR="5BAD4C55" w:rsidRPr="009730B7">
        <w:rPr>
          <w:rFonts w:ascii="URW DIN" w:hAnsi="URW DIN"/>
          <w:sz w:val="20"/>
          <w:szCs w:val="20"/>
        </w:rPr>
        <w:t>,</w:t>
      </w:r>
      <w:r w:rsidRPr="009730B7">
        <w:rPr>
          <w:rFonts w:ascii="URW DIN" w:hAnsi="URW DIN"/>
          <w:sz w:val="20"/>
          <w:szCs w:val="20"/>
        </w:rPr>
        <w:t xml:space="preserve"> o którym mowa w</w:t>
      </w:r>
      <w:r w:rsidR="00CD6532" w:rsidRPr="009730B7">
        <w:rPr>
          <w:rFonts w:ascii="URW DIN" w:hAnsi="URW DIN"/>
          <w:sz w:val="20"/>
          <w:szCs w:val="20"/>
        </w:rPr>
        <w:t> </w:t>
      </w:r>
      <w:r w:rsidRPr="009730B7">
        <w:rPr>
          <w:rFonts w:ascii="URW DIN" w:hAnsi="URW DIN"/>
          <w:sz w:val="20"/>
          <w:szCs w:val="20"/>
        </w:rPr>
        <w:t>pkt.</w:t>
      </w:r>
      <w:r w:rsidR="00CD6532" w:rsidRPr="009730B7">
        <w:rPr>
          <w:rFonts w:ascii="URW DIN" w:hAnsi="URW DIN"/>
          <w:sz w:val="20"/>
          <w:szCs w:val="20"/>
        </w:rPr>
        <w:t> </w:t>
      </w:r>
      <w:r w:rsidR="001C1136">
        <w:rPr>
          <w:rFonts w:ascii="URW DIN" w:hAnsi="URW DIN"/>
          <w:sz w:val="20"/>
          <w:szCs w:val="20"/>
        </w:rPr>
        <w:fldChar w:fldCharType="begin"/>
      </w:r>
      <w:r w:rsidR="001C1136">
        <w:rPr>
          <w:rFonts w:ascii="URW DIN" w:hAnsi="URW DIN"/>
          <w:sz w:val="20"/>
          <w:szCs w:val="20"/>
        </w:rPr>
        <w:instrText xml:space="preserve"> REF _Ref211945041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7.4</w:t>
      </w:r>
      <w:r w:rsidR="001C1136">
        <w:rPr>
          <w:rFonts w:ascii="URW DIN" w:hAnsi="URW DIN"/>
          <w:sz w:val="20"/>
          <w:szCs w:val="20"/>
        </w:rPr>
        <w:fldChar w:fldCharType="end"/>
      </w:r>
      <w:r w:rsidRPr="009730B7">
        <w:rPr>
          <w:rFonts w:ascii="URW DIN" w:hAnsi="URW DIN"/>
          <w:sz w:val="20"/>
          <w:szCs w:val="20"/>
        </w:rPr>
        <w:t xml:space="preserve"> lub </w:t>
      </w:r>
      <w:r w:rsidR="001C1136">
        <w:rPr>
          <w:rFonts w:ascii="URW DIN" w:hAnsi="URW DIN"/>
          <w:sz w:val="20"/>
          <w:szCs w:val="20"/>
        </w:rPr>
        <w:fldChar w:fldCharType="begin"/>
      </w:r>
      <w:r w:rsidR="001C1136">
        <w:rPr>
          <w:rFonts w:ascii="URW DIN" w:hAnsi="URW DIN"/>
          <w:sz w:val="20"/>
          <w:szCs w:val="20"/>
        </w:rPr>
        <w:instrText xml:space="preserve"> REF _Ref263033232 \r \h </w:instrText>
      </w:r>
      <w:r w:rsidR="001C1136">
        <w:rPr>
          <w:rFonts w:ascii="URW DIN" w:hAnsi="URW DIN"/>
          <w:sz w:val="20"/>
          <w:szCs w:val="20"/>
        </w:rPr>
      </w:r>
      <w:r w:rsidR="001C1136">
        <w:rPr>
          <w:rFonts w:ascii="URW DIN" w:hAnsi="URW DIN"/>
          <w:sz w:val="20"/>
          <w:szCs w:val="20"/>
        </w:rPr>
        <w:fldChar w:fldCharType="separate"/>
      </w:r>
      <w:r w:rsidR="00702C1C">
        <w:rPr>
          <w:rFonts w:ascii="URW DIN" w:hAnsi="URW DIN"/>
          <w:sz w:val="20"/>
          <w:szCs w:val="20"/>
        </w:rPr>
        <w:t>7.5</w:t>
      </w:r>
      <w:r w:rsidR="001C1136">
        <w:rPr>
          <w:rFonts w:ascii="URW DIN" w:hAnsi="URW DIN"/>
          <w:sz w:val="20"/>
          <w:szCs w:val="20"/>
        </w:rPr>
        <w:fldChar w:fldCharType="end"/>
      </w:r>
      <w:r w:rsidRPr="009730B7">
        <w:rPr>
          <w:rFonts w:ascii="URW DIN" w:hAnsi="URW DIN"/>
          <w:sz w:val="20"/>
          <w:szCs w:val="20"/>
        </w:rPr>
        <w:t xml:space="preserve"> może zostać uznane przez Zamawiającego za nienależyte wykonanie Umowy. </w:t>
      </w:r>
    </w:p>
    <w:p w14:paraId="5DC23CA8" w14:textId="406031B8" w:rsidR="00B05343" w:rsidRPr="009730B7" w:rsidRDefault="00B0534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Wykonanie powyższ</w:t>
      </w:r>
      <w:r w:rsidR="001C0779" w:rsidRPr="009730B7">
        <w:rPr>
          <w:rFonts w:ascii="URW DIN" w:hAnsi="URW DIN"/>
          <w:sz w:val="20"/>
          <w:szCs w:val="20"/>
        </w:rPr>
        <w:t>ych</w:t>
      </w:r>
      <w:r w:rsidRPr="009730B7">
        <w:rPr>
          <w:rFonts w:ascii="URW DIN" w:hAnsi="URW DIN"/>
          <w:sz w:val="20"/>
          <w:szCs w:val="20"/>
        </w:rPr>
        <w:t xml:space="preserve"> obowiązków przez Wykonawcę nie ma wpływu na uprawnienia do żądania przez Zamawiającego zapłaty którejkolwiek z kar umownych określonych w</w:t>
      </w:r>
      <w:r w:rsidR="00995256" w:rsidRPr="009730B7">
        <w:rPr>
          <w:rFonts w:ascii="URW DIN" w:hAnsi="URW DIN"/>
          <w:sz w:val="20"/>
          <w:szCs w:val="20"/>
        </w:rPr>
        <w:t xml:space="preserve"> </w:t>
      </w:r>
      <w:r w:rsidR="00816F1D">
        <w:rPr>
          <w:rFonts w:ascii="URW DIN" w:hAnsi="URW DIN"/>
          <w:sz w:val="20"/>
          <w:szCs w:val="20"/>
        </w:rPr>
        <w:fldChar w:fldCharType="begin"/>
      </w:r>
      <w:r w:rsidR="00816F1D">
        <w:rPr>
          <w:rFonts w:ascii="URW DIN" w:hAnsi="URW DIN"/>
          <w:sz w:val="20"/>
          <w:szCs w:val="20"/>
        </w:rPr>
        <w:instrText xml:space="preserve"> REF _Ref262050423 \r \h </w:instrText>
      </w:r>
      <w:r w:rsidR="00816F1D">
        <w:rPr>
          <w:rFonts w:ascii="URW DIN" w:hAnsi="URW DIN"/>
          <w:sz w:val="20"/>
          <w:szCs w:val="20"/>
        </w:rPr>
      </w:r>
      <w:r w:rsidR="00816F1D">
        <w:rPr>
          <w:rFonts w:ascii="URW DIN" w:hAnsi="URW DIN"/>
          <w:sz w:val="20"/>
          <w:szCs w:val="20"/>
        </w:rPr>
        <w:fldChar w:fldCharType="separate"/>
      </w:r>
      <w:r w:rsidR="00702C1C">
        <w:rPr>
          <w:rFonts w:ascii="URW DIN" w:hAnsi="URW DIN"/>
          <w:sz w:val="20"/>
          <w:szCs w:val="20"/>
        </w:rPr>
        <w:t>§ 21</w:t>
      </w:r>
      <w:r w:rsidR="00816F1D">
        <w:rPr>
          <w:rFonts w:ascii="URW DIN" w:hAnsi="URW DIN"/>
          <w:sz w:val="20"/>
          <w:szCs w:val="20"/>
        </w:rPr>
        <w:fldChar w:fldCharType="end"/>
      </w:r>
      <w:r w:rsidRPr="009730B7">
        <w:rPr>
          <w:rFonts w:ascii="URW DIN" w:hAnsi="URW DIN"/>
          <w:sz w:val="20"/>
          <w:szCs w:val="20"/>
        </w:rPr>
        <w:fldChar w:fldCharType="begin"/>
      </w:r>
      <w:r w:rsidRPr="009730B7">
        <w:rPr>
          <w:rFonts w:ascii="URW DIN" w:hAnsi="URW DIN"/>
          <w:sz w:val="20"/>
          <w:szCs w:val="20"/>
        </w:rPr>
        <w:instrText xml:space="preserve"> REF _Ref262050423 \r \h </w:instrText>
      </w:r>
      <w:r w:rsidR="00F05C24" w:rsidRPr="009730B7">
        <w:rPr>
          <w:rFonts w:ascii="URW DIN" w:hAnsi="URW DIN"/>
          <w:sz w:val="20"/>
          <w:szCs w:val="20"/>
        </w:rPr>
        <w:instrText xml:space="preserve"> \* MERGEFORMAT </w:instrText>
      </w:r>
      <w:r w:rsidRPr="009730B7">
        <w:rPr>
          <w:rFonts w:ascii="URW DIN" w:hAnsi="URW DIN"/>
          <w:sz w:val="20"/>
          <w:szCs w:val="20"/>
        </w:rPr>
      </w:r>
      <w:r w:rsidRPr="009730B7">
        <w:rPr>
          <w:rFonts w:ascii="URW DIN" w:hAnsi="URW DIN"/>
          <w:sz w:val="20"/>
          <w:szCs w:val="20"/>
        </w:rPr>
        <w:fldChar w:fldCharType="separate"/>
      </w:r>
      <w:r w:rsidR="00702C1C">
        <w:rPr>
          <w:rFonts w:ascii="URW DIN" w:hAnsi="URW DIN"/>
          <w:sz w:val="20"/>
          <w:szCs w:val="20"/>
        </w:rPr>
        <w:t>§ 21</w:t>
      </w:r>
      <w:r w:rsidRPr="009730B7">
        <w:rPr>
          <w:rFonts w:ascii="URW DIN" w:hAnsi="URW DIN"/>
          <w:sz w:val="20"/>
          <w:szCs w:val="20"/>
        </w:rPr>
        <w:fldChar w:fldCharType="end"/>
      </w:r>
      <w:r w:rsidRPr="009730B7">
        <w:rPr>
          <w:rFonts w:ascii="URW DIN" w:hAnsi="URW DIN"/>
          <w:sz w:val="20"/>
          <w:szCs w:val="20"/>
        </w:rPr>
        <w:t>.</w:t>
      </w:r>
    </w:p>
    <w:p w14:paraId="7F9DD7AA" w14:textId="66CB2D7E" w:rsidR="00544833" w:rsidRPr="009730B7" w:rsidRDefault="00EB69C4" w:rsidP="00F128F3">
      <w:pPr>
        <w:numPr>
          <w:ilvl w:val="0"/>
          <w:numId w:val="1"/>
        </w:numPr>
        <w:spacing w:before="240" w:after="120"/>
        <w:ind w:left="0" w:firstLine="0"/>
        <w:jc w:val="center"/>
        <w:outlineLvl w:val="0"/>
        <w:rPr>
          <w:rFonts w:ascii="URW DIN" w:hAnsi="URW DIN" w:cs="Verdana"/>
          <w:b/>
          <w:sz w:val="20"/>
          <w:szCs w:val="20"/>
        </w:rPr>
      </w:pPr>
      <w:bookmarkStart w:id="70" w:name="_Toc257802814"/>
      <w:bookmarkStart w:id="71" w:name="_Ref260036577"/>
      <w:bookmarkStart w:id="72" w:name="_Toc275942401"/>
      <w:bookmarkStart w:id="73" w:name="_Toc518322934"/>
      <w:bookmarkStart w:id="74" w:name="_Toc144291567"/>
      <w:bookmarkStart w:id="75" w:name="_Toc158725085"/>
      <w:bookmarkStart w:id="76" w:name="_Toc214007431"/>
      <w:r w:rsidRPr="009730B7">
        <w:rPr>
          <w:rFonts w:ascii="URW DIN" w:hAnsi="URW DIN" w:cs="Verdana"/>
          <w:b/>
          <w:sz w:val="20"/>
          <w:szCs w:val="20"/>
        </w:rPr>
        <w:t>ZASADY WSPÓŁPRACY</w:t>
      </w:r>
      <w:bookmarkEnd w:id="70"/>
      <w:bookmarkEnd w:id="71"/>
      <w:bookmarkEnd w:id="72"/>
      <w:bookmarkEnd w:id="73"/>
      <w:bookmarkEnd w:id="74"/>
      <w:bookmarkEnd w:id="75"/>
      <w:bookmarkEnd w:id="76"/>
    </w:p>
    <w:p w14:paraId="65677E68" w14:textId="15C2F512" w:rsidR="00A77818" w:rsidRPr="009730B7" w:rsidRDefault="00544833" w:rsidP="00F128F3">
      <w:pPr>
        <w:numPr>
          <w:ilvl w:val="1"/>
          <w:numId w:val="1"/>
        </w:numPr>
        <w:spacing w:before="240" w:after="120"/>
        <w:ind w:left="1080" w:hanging="720"/>
        <w:jc w:val="both"/>
        <w:rPr>
          <w:rFonts w:ascii="URW DIN" w:hAnsi="URW DIN"/>
          <w:sz w:val="20"/>
          <w:szCs w:val="20"/>
        </w:rPr>
      </w:pPr>
      <w:bookmarkStart w:id="77" w:name="_Ref371414807"/>
      <w:r w:rsidRPr="009730B7">
        <w:rPr>
          <w:rFonts w:ascii="URW DIN" w:hAnsi="URW DIN"/>
          <w:sz w:val="20"/>
          <w:szCs w:val="20"/>
        </w:rPr>
        <w:t>Strony ustalają, iż języ</w:t>
      </w:r>
      <w:r w:rsidR="00FC1B6B" w:rsidRPr="009730B7">
        <w:rPr>
          <w:rFonts w:ascii="URW DIN" w:hAnsi="URW DIN"/>
          <w:sz w:val="20"/>
          <w:szCs w:val="20"/>
        </w:rPr>
        <w:t xml:space="preserve">kiem Umowy będzie język polski. </w:t>
      </w:r>
      <w:r w:rsidRPr="009730B7">
        <w:rPr>
          <w:rFonts w:ascii="URW DIN" w:hAnsi="URW DIN"/>
          <w:sz w:val="20"/>
          <w:szCs w:val="20"/>
        </w:rPr>
        <w:t>Wszelkie oświadczenia będą składane w języ</w:t>
      </w:r>
      <w:r w:rsidR="00FC1B6B" w:rsidRPr="009730B7">
        <w:rPr>
          <w:rFonts w:ascii="URW DIN" w:hAnsi="URW DIN"/>
          <w:sz w:val="20"/>
          <w:szCs w:val="20"/>
        </w:rPr>
        <w:t>ku polskim</w:t>
      </w:r>
      <w:r w:rsidR="0027128F" w:rsidRPr="009730B7">
        <w:rPr>
          <w:rFonts w:ascii="URW DIN" w:hAnsi="URW DIN"/>
          <w:sz w:val="20"/>
          <w:szCs w:val="20"/>
        </w:rPr>
        <w:t>, jak również w języku polskim będzie odbywała się wszelka komunikacja</w:t>
      </w:r>
      <w:r w:rsidR="00E34310" w:rsidRPr="009730B7">
        <w:rPr>
          <w:rFonts w:ascii="URW DIN" w:hAnsi="URW DIN"/>
          <w:sz w:val="20"/>
          <w:szCs w:val="20"/>
        </w:rPr>
        <w:t xml:space="preserve"> </w:t>
      </w:r>
      <w:r w:rsidR="0027128F" w:rsidRPr="009730B7">
        <w:rPr>
          <w:rFonts w:ascii="URW DIN" w:hAnsi="URW DIN"/>
          <w:sz w:val="20"/>
          <w:szCs w:val="20"/>
        </w:rPr>
        <w:t>w Projekcie</w:t>
      </w:r>
      <w:r w:rsidR="00915E9D" w:rsidRPr="009730B7">
        <w:rPr>
          <w:rFonts w:ascii="URW DIN" w:hAnsi="URW DIN"/>
          <w:sz w:val="20"/>
          <w:szCs w:val="20"/>
        </w:rPr>
        <w:t xml:space="preserve"> </w:t>
      </w:r>
      <w:proofErr w:type="spellStart"/>
      <w:r w:rsidR="00F906DC">
        <w:rPr>
          <w:rFonts w:ascii="URW DIN" w:hAnsi="URW DIN"/>
          <w:bCs/>
          <w:sz w:val="20"/>
          <w:szCs w:val="20"/>
        </w:rPr>
        <w:t>SOSiR</w:t>
      </w:r>
      <w:proofErr w:type="spellEnd"/>
      <w:r w:rsidR="00FC1B6B" w:rsidRPr="00442A9F">
        <w:rPr>
          <w:rFonts w:ascii="URW DIN" w:hAnsi="URW DIN"/>
          <w:sz w:val="20"/>
          <w:szCs w:val="20"/>
        </w:rPr>
        <w:t>.</w:t>
      </w:r>
      <w:r w:rsidR="00FC1B6B" w:rsidRPr="009730B7">
        <w:rPr>
          <w:rFonts w:ascii="URW DIN" w:hAnsi="URW DIN"/>
          <w:sz w:val="20"/>
          <w:szCs w:val="20"/>
        </w:rPr>
        <w:t xml:space="preserve"> Strony ustalają, iż</w:t>
      </w:r>
      <w:r w:rsidR="00353DAB" w:rsidRPr="009730B7">
        <w:rPr>
          <w:rFonts w:ascii="URW DIN" w:hAnsi="URW DIN"/>
          <w:sz w:val="20"/>
          <w:szCs w:val="20"/>
        </w:rPr>
        <w:t xml:space="preserve"> materiały i</w:t>
      </w:r>
      <w:r w:rsidR="00AC04A5" w:rsidRPr="009730B7">
        <w:rPr>
          <w:rFonts w:ascii="URW DIN" w:hAnsi="URW DIN"/>
          <w:sz w:val="20"/>
          <w:szCs w:val="20"/>
        </w:rPr>
        <w:t xml:space="preserve"> </w:t>
      </w:r>
      <w:r w:rsidR="00932F3E" w:rsidRPr="009730B7">
        <w:rPr>
          <w:rFonts w:ascii="URW DIN" w:hAnsi="URW DIN"/>
          <w:sz w:val="20"/>
          <w:szCs w:val="20"/>
        </w:rPr>
        <w:t xml:space="preserve">informacje niezbędne do wykonania niniejszej Umowy Zamawiający przekaże w języku polskim, jak również </w:t>
      </w:r>
      <w:r w:rsidRPr="009730B7">
        <w:rPr>
          <w:rFonts w:ascii="URW DIN" w:hAnsi="URW DIN"/>
          <w:sz w:val="20"/>
          <w:szCs w:val="20"/>
        </w:rPr>
        <w:t xml:space="preserve">Dokumentacja przekazywana Zamawiającemu </w:t>
      </w:r>
      <w:r w:rsidR="00932F3E" w:rsidRPr="009730B7">
        <w:rPr>
          <w:rFonts w:ascii="URW DIN" w:hAnsi="URW DIN"/>
          <w:sz w:val="20"/>
          <w:szCs w:val="20"/>
        </w:rPr>
        <w:t xml:space="preserve">będzie sporządzona </w:t>
      </w:r>
      <w:r w:rsidRPr="009730B7">
        <w:rPr>
          <w:rFonts w:ascii="URW DIN" w:hAnsi="URW DIN"/>
          <w:sz w:val="20"/>
          <w:szCs w:val="20"/>
        </w:rPr>
        <w:t>w języku polskim</w:t>
      </w:r>
      <w:r w:rsidR="00FD6CA5" w:rsidRPr="009730B7">
        <w:rPr>
          <w:rFonts w:ascii="URW DIN" w:hAnsi="URW DIN"/>
          <w:sz w:val="20"/>
          <w:szCs w:val="20"/>
        </w:rPr>
        <w:t>.</w:t>
      </w:r>
      <w:r w:rsidR="00C76322" w:rsidRPr="009730B7">
        <w:rPr>
          <w:rFonts w:ascii="URW DIN" w:hAnsi="URW DIN"/>
          <w:sz w:val="20"/>
          <w:szCs w:val="20"/>
        </w:rPr>
        <w:t xml:space="preserve"> </w:t>
      </w:r>
      <w:r w:rsidR="00D11CF8" w:rsidRPr="009730B7">
        <w:rPr>
          <w:rFonts w:ascii="URW DIN" w:hAnsi="URW DIN"/>
          <w:sz w:val="20"/>
          <w:szCs w:val="20"/>
        </w:rPr>
        <w:t xml:space="preserve">W zakresie </w:t>
      </w:r>
      <w:r w:rsidR="00F84FFB" w:rsidRPr="009730B7">
        <w:rPr>
          <w:rFonts w:ascii="URW DIN" w:hAnsi="URW DIN"/>
          <w:sz w:val="20"/>
          <w:szCs w:val="20"/>
        </w:rPr>
        <w:t>Produktów osób trzecich</w:t>
      </w:r>
      <w:r w:rsidR="00D11CF8" w:rsidRPr="009730B7">
        <w:rPr>
          <w:rFonts w:ascii="URW DIN" w:hAnsi="URW DIN"/>
          <w:sz w:val="20"/>
          <w:szCs w:val="20"/>
        </w:rPr>
        <w:t xml:space="preserve"> </w:t>
      </w:r>
      <w:r w:rsidR="00F84FFB" w:rsidRPr="009730B7">
        <w:rPr>
          <w:rFonts w:ascii="URW DIN" w:hAnsi="URW DIN"/>
          <w:sz w:val="20"/>
          <w:szCs w:val="20"/>
        </w:rPr>
        <w:t>d</w:t>
      </w:r>
      <w:r w:rsidR="00C76322" w:rsidRPr="009730B7">
        <w:rPr>
          <w:rFonts w:ascii="URW DIN" w:hAnsi="URW DIN"/>
          <w:sz w:val="20"/>
          <w:szCs w:val="20"/>
        </w:rPr>
        <w:t xml:space="preserve">opuszcza się możliwość dostarczenia </w:t>
      </w:r>
      <w:r w:rsidR="00D11CF8" w:rsidRPr="009730B7">
        <w:rPr>
          <w:rFonts w:ascii="URW DIN" w:hAnsi="URW DIN"/>
          <w:sz w:val="20"/>
          <w:szCs w:val="20"/>
        </w:rPr>
        <w:t>przez Wykonawcę</w:t>
      </w:r>
      <w:r w:rsidR="00F84FFB" w:rsidRPr="009730B7">
        <w:rPr>
          <w:rFonts w:ascii="URW DIN" w:hAnsi="URW DIN"/>
          <w:sz w:val="20"/>
          <w:szCs w:val="20"/>
        </w:rPr>
        <w:t xml:space="preserve"> Dokumentacji sporządzonej w języku angielskim, jednakże Zamawiający</w:t>
      </w:r>
      <w:r w:rsidR="00353DAB" w:rsidRPr="009730B7">
        <w:rPr>
          <w:rFonts w:ascii="URW DIN" w:hAnsi="URW DIN"/>
          <w:sz w:val="20"/>
          <w:szCs w:val="20"/>
        </w:rPr>
        <w:t>, w</w:t>
      </w:r>
      <w:r w:rsidR="00CD6532" w:rsidRPr="009730B7">
        <w:rPr>
          <w:rFonts w:ascii="URW DIN" w:hAnsi="URW DIN"/>
          <w:sz w:val="20"/>
          <w:szCs w:val="20"/>
        </w:rPr>
        <w:t> </w:t>
      </w:r>
      <w:r w:rsidR="00411061" w:rsidRPr="009730B7">
        <w:rPr>
          <w:rFonts w:ascii="URW DIN" w:hAnsi="URW DIN"/>
          <w:sz w:val="20"/>
          <w:szCs w:val="20"/>
        </w:rPr>
        <w:t>ramach wynagrodzenia</w:t>
      </w:r>
      <w:r w:rsidR="13E414AE" w:rsidRPr="009730B7">
        <w:rPr>
          <w:rFonts w:ascii="URW DIN" w:hAnsi="URW DIN"/>
          <w:sz w:val="20"/>
          <w:szCs w:val="20"/>
        </w:rPr>
        <w:t>,</w:t>
      </w:r>
      <w:r w:rsidR="00411061" w:rsidRPr="009730B7">
        <w:rPr>
          <w:rFonts w:ascii="URW DIN" w:hAnsi="URW DIN"/>
          <w:sz w:val="20"/>
          <w:szCs w:val="20"/>
        </w:rPr>
        <w:t xml:space="preserve"> o którym mowa w pkt. </w:t>
      </w:r>
      <w:r w:rsidR="00AE00BE">
        <w:rPr>
          <w:rFonts w:ascii="URW DIN" w:hAnsi="URW DIN"/>
          <w:sz w:val="20"/>
          <w:szCs w:val="20"/>
        </w:rPr>
        <w:fldChar w:fldCharType="begin"/>
      </w:r>
      <w:r w:rsidR="00AE00BE">
        <w:rPr>
          <w:rFonts w:ascii="URW DIN" w:hAnsi="URW DIN"/>
          <w:sz w:val="20"/>
          <w:szCs w:val="20"/>
        </w:rPr>
        <w:instrText xml:space="preserve"> REF _Ref379191401 \r \h </w:instrText>
      </w:r>
      <w:r w:rsidR="00AE00BE">
        <w:rPr>
          <w:rFonts w:ascii="URW DIN" w:hAnsi="URW DIN"/>
          <w:sz w:val="20"/>
          <w:szCs w:val="20"/>
        </w:rPr>
      </w:r>
      <w:r w:rsidR="00AE00BE">
        <w:rPr>
          <w:rFonts w:ascii="URW DIN" w:hAnsi="URW DIN"/>
          <w:sz w:val="20"/>
          <w:szCs w:val="20"/>
        </w:rPr>
        <w:fldChar w:fldCharType="separate"/>
      </w:r>
      <w:r w:rsidR="00702C1C">
        <w:rPr>
          <w:rFonts w:ascii="URW DIN" w:hAnsi="URW DIN"/>
          <w:sz w:val="20"/>
          <w:szCs w:val="20"/>
        </w:rPr>
        <w:t>14.1</w:t>
      </w:r>
      <w:r w:rsidR="00AE00BE">
        <w:rPr>
          <w:rFonts w:ascii="URW DIN" w:hAnsi="URW DIN"/>
          <w:sz w:val="20"/>
          <w:szCs w:val="20"/>
        </w:rPr>
        <w:fldChar w:fldCharType="end"/>
      </w:r>
      <w:r w:rsidR="008504A7" w:rsidRPr="009730B7">
        <w:rPr>
          <w:rFonts w:ascii="URW DIN" w:hAnsi="URW DIN"/>
          <w:sz w:val="20"/>
          <w:szCs w:val="20"/>
        </w:rPr>
        <w:t>,</w:t>
      </w:r>
      <w:r w:rsidR="00F84FFB" w:rsidRPr="009730B7">
        <w:rPr>
          <w:rFonts w:ascii="URW DIN" w:hAnsi="URW DIN"/>
          <w:sz w:val="20"/>
          <w:szCs w:val="20"/>
        </w:rPr>
        <w:t xml:space="preserve"> będzie uprawniony do żądania dostarczenia tłumaczenia dokumentów</w:t>
      </w:r>
      <w:r w:rsidR="005546BA" w:rsidRPr="009730B7">
        <w:rPr>
          <w:rFonts w:ascii="URW DIN" w:hAnsi="URW DIN"/>
          <w:sz w:val="20"/>
          <w:szCs w:val="20"/>
        </w:rPr>
        <w:t xml:space="preserve"> na język polski</w:t>
      </w:r>
      <w:r w:rsidR="00F84FFB" w:rsidRPr="009730B7">
        <w:rPr>
          <w:rFonts w:ascii="URW DIN" w:hAnsi="URW DIN"/>
          <w:sz w:val="20"/>
          <w:szCs w:val="20"/>
        </w:rPr>
        <w:t xml:space="preserve"> w ustalonym przez Strony terminie i</w:t>
      </w:r>
      <w:r w:rsidR="00CD6532" w:rsidRPr="009730B7">
        <w:rPr>
          <w:rFonts w:ascii="URW DIN" w:hAnsi="URW DIN"/>
          <w:sz w:val="20"/>
          <w:szCs w:val="20"/>
        </w:rPr>
        <w:t> </w:t>
      </w:r>
      <w:r w:rsidR="00F84FFB" w:rsidRPr="009730B7">
        <w:rPr>
          <w:rFonts w:ascii="URW DIN" w:hAnsi="URW DIN"/>
          <w:sz w:val="20"/>
          <w:szCs w:val="20"/>
        </w:rPr>
        <w:t>zakresie.</w:t>
      </w:r>
      <w:r w:rsidRPr="009730B7">
        <w:rPr>
          <w:rFonts w:ascii="URW DIN" w:hAnsi="URW DIN"/>
          <w:sz w:val="20"/>
          <w:szCs w:val="20"/>
        </w:rPr>
        <w:t xml:space="preserve"> </w:t>
      </w:r>
      <w:bookmarkEnd w:id="77"/>
    </w:p>
    <w:p w14:paraId="4E693A1E" w14:textId="709C7D57" w:rsidR="0027128F" w:rsidRPr="009730B7" w:rsidRDefault="0027128F" w:rsidP="00F128F3">
      <w:pPr>
        <w:numPr>
          <w:ilvl w:val="1"/>
          <w:numId w:val="1"/>
        </w:numPr>
        <w:spacing w:before="240" w:after="120"/>
        <w:ind w:left="1080" w:hanging="720"/>
        <w:jc w:val="both"/>
        <w:rPr>
          <w:rFonts w:ascii="URW DIN" w:hAnsi="URW DIN"/>
          <w:color w:val="000000"/>
          <w:sz w:val="20"/>
          <w:szCs w:val="20"/>
        </w:rPr>
      </w:pPr>
      <w:r w:rsidRPr="009730B7">
        <w:rPr>
          <w:rFonts w:ascii="URW DIN" w:hAnsi="URW DIN"/>
          <w:color w:val="000000"/>
          <w:sz w:val="20"/>
          <w:szCs w:val="20"/>
        </w:rPr>
        <w:t>Wykonawca dostarczy Zamawiającemu Dokumentację, w zakresie instrukcji obsługi i</w:t>
      </w:r>
      <w:r w:rsidR="00CD6532" w:rsidRPr="009730B7">
        <w:rPr>
          <w:rFonts w:ascii="URW DIN" w:hAnsi="URW DIN"/>
          <w:color w:val="000000"/>
          <w:sz w:val="20"/>
          <w:szCs w:val="20"/>
        </w:rPr>
        <w:t> </w:t>
      </w:r>
      <w:r w:rsidRPr="009730B7">
        <w:rPr>
          <w:rFonts w:ascii="URW DIN" w:hAnsi="URW DIN"/>
          <w:color w:val="000000"/>
          <w:sz w:val="20"/>
          <w:szCs w:val="20"/>
        </w:rPr>
        <w:t xml:space="preserve">podręczniki użytkownika do </w:t>
      </w:r>
      <w:r w:rsidR="00483682">
        <w:rPr>
          <w:rFonts w:ascii="URW DIN" w:hAnsi="URW DIN"/>
          <w:sz w:val="20"/>
          <w:szCs w:val="20"/>
        </w:rPr>
        <w:t>Systemu</w:t>
      </w:r>
      <w:r w:rsidR="004B1542" w:rsidRPr="009730B7">
        <w:rPr>
          <w:rFonts w:ascii="URW DIN" w:hAnsi="URW DIN"/>
          <w:color w:val="000000"/>
          <w:sz w:val="20"/>
          <w:szCs w:val="20"/>
        </w:rPr>
        <w:t xml:space="preserve"> </w:t>
      </w:r>
      <w:r w:rsidR="00F33F2A" w:rsidRPr="009730B7">
        <w:rPr>
          <w:rFonts w:ascii="URW DIN" w:hAnsi="URW DIN"/>
          <w:color w:val="000000"/>
          <w:sz w:val="20"/>
          <w:szCs w:val="20"/>
        </w:rPr>
        <w:t>w języku polski</w:t>
      </w:r>
      <w:r w:rsidR="005546BA" w:rsidRPr="009730B7">
        <w:rPr>
          <w:rFonts w:ascii="URW DIN" w:hAnsi="URW DIN"/>
          <w:color w:val="000000"/>
          <w:sz w:val="20"/>
          <w:szCs w:val="20"/>
        </w:rPr>
        <w:t>m</w:t>
      </w:r>
      <w:r w:rsidR="00E7074B" w:rsidRPr="009730B7">
        <w:rPr>
          <w:rFonts w:ascii="URW DIN" w:hAnsi="URW DIN"/>
          <w:color w:val="000000"/>
          <w:sz w:val="20"/>
          <w:szCs w:val="20"/>
        </w:rPr>
        <w:t>, w zakresie określonym w</w:t>
      </w:r>
      <w:r w:rsidR="00CD6532" w:rsidRPr="009730B7">
        <w:rPr>
          <w:rFonts w:ascii="URW DIN" w:hAnsi="URW DIN"/>
          <w:color w:val="000000"/>
          <w:sz w:val="20"/>
          <w:szCs w:val="20"/>
        </w:rPr>
        <w:t> </w:t>
      </w:r>
      <w:r w:rsidR="00E7074B" w:rsidRPr="009730B7">
        <w:rPr>
          <w:rFonts w:ascii="URW DIN" w:hAnsi="URW DIN"/>
          <w:color w:val="000000"/>
          <w:sz w:val="20"/>
          <w:szCs w:val="20"/>
        </w:rPr>
        <w:t>Wymaganiach Zamawiającego</w:t>
      </w:r>
      <w:r w:rsidRPr="009730B7">
        <w:rPr>
          <w:rFonts w:ascii="URW DIN" w:hAnsi="URW DIN"/>
          <w:color w:val="000000"/>
          <w:sz w:val="20"/>
          <w:szCs w:val="20"/>
        </w:rPr>
        <w:t xml:space="preserve">. </w:t>
      </w:r>
    </w:p>
    <w:p w14:paraId="35E75EAD" w14:textId="3E81531D"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Strony zobowiązują się do rzetelnej </w:t>
      </w:r>
      <w:r w:rsidR="00353DAB" w:rsidRPr="009730B7">
        <w:rPr>
          <w:rFonts w:ascii="URW DIN" w:hAnsi="URW DIN"/>
          <w:sz w:val="20"/>
          <w:szCs w:val="20"/>
        </w:rPr>
        <w:t xml:space="preserve">współpracy w dobrej wierze oraz </w:t>
      </w:r>
      <w:r w:rsidRPr="009730B7">
        <w:rPr>
          <w:rFonts w:ascii="URW DIN" w:hAnsi="URW DIN"/>
          <w:sz w:val="20"/>
          <w:szCs w:val="20"/>
        </w:rPr>
        <w:t>z</w:t>
      </w:r>
      <w:r w:rsidR="00AC04A5" w:rsidRPr="009730B7">
        <w:rPr>
          <w:rFonts w:ascii="URW DIN" w:hAnsi="URW DIN"/>
          <w:sz w:val="20"/>
          <w:szCs w:val="20"/>
        </w:rPr>
        <w:t xml:space="preserve"> </w:t>
      </w:r>
      <w:r w:rsidRPr="009730B7">
        <w:rPr>
          <w:rFonts w:ascii="URW DIN" w:hAnsi="URW DIN"/>
          <w:sz w:val="20"/>
          <w:szCs w:val="20"/>
        </w:rPr>
        <w:t xml:space="preserve">poszanowaniem praw i interesów drugiej Strony, mając na uwadze konieczność osiągnięcia </w:t>
      </w:r>
      <w:r w:rsidR="00AF093F" w:rsidRPr="009730B7">
        <w:rPr>
          <w:rFonts w:ascii="URW DIN" w:hAnsi="URW DIN"/>
          <w:sz w:val="20"/>
          <w:szCs w:val="20"/>
        </w:rPr>
        <w:t>R</w:t>
      </w:r>
      <w:r w:rsidRPr="009730B7">
        <w:rPr>
          <w:rFonts w:ascii="URW DIN" w:hAnsi="URW DIN"/>
          <w:sz w:val="20"/>
          <w:szCs w:val="20"/>
        </w:rPr>
        <w:t>ezultat</w:t>
      </w:r>
      <w:r w:rsidR="00AF093F" w:rsidRPr="009730B7">
        <w:rPr>
          <w:rFonts w:ascii="URW DIN" w:hAnsi="URW DIN"/>
          <w:sz w:val="20"/>
          <w:szCs w:val="20"/>
        </w:rPr>
        <w:t>ów</w:t>
      </w:r>
      <w:r w:rsidRPr="009730B7">
        <w:rPr>
          <w:rFonts w:ascii="URW DIN" w:hAnsi="URW DIN"/>
          <w:sz w:val="20"/>
          <w:szCs w:val="20"/>
        </w:rPr>
        <w:t xml:space="preserve"> i</w:t>
      </w:r>
      <w:r w:rsidR="00CD6532" w:rsidRPr="009730B7">
        <w:rPr>
          <w:rFonts w:ascii="URW DIN" w:hAnsi="URW DIN"/>
          <w:sz w:val="20"/>
          <w:szCs w:val="20"/>
        </w:rPr>
        <w:t> </w:t>
      </w:r>
      <w:r w:rsidRPr="009730B7">
        <w:rPr>
          <w:rFonts w:ascii="URW DIN" w:hAnsi="URW DIN"/>
          <w:sz w:val="20"/>
          <w:szCs w:val="20"/>
        </w:rPr>
        <w:t xml:space="preserve">należytego wykonania Przedmiotu Umowy. </w:t>
      </w:r>
    </w:p>
    <w:p w14:paraId="0827DB28" w14:textId="025E5794"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Każda ze Stron zobowiązuje się dołożyć należytej staranności w celu zapewnienia drugiej Stronie informacji oraz danych niezbędnych do wykonania niniejszej Umowy, w</w:t>
      </w:r>
      <w:r w:rsidR="00CD6532" w:rsidRPr="009730B7">
        <w:rPr>
          <w:rFonts w:ascii="URW DIN" w:hAnsi="URW DIN"/>
          <w:sz w:val="20"/>
          <w:szCs w:val="20"/>
        </w:rPr>
        <w:t> </w:t>
      </w:r>
      <w:r w:rsidRPr="009730B7">
        <w:rPr>
          <w:rFonts w:ascii="URW DIN" w:hAnsi="URW DIN"/>
          <w:sz w:val="20"/>
          <w:szCs w:val="20"/>
        </w:rPr>
        <w:t>szczególności do wzajemnego informowania się o</w:t>
      </w:r>
      <w:r w:rsidR="008364E7" w:rsidRPr="009730B7">
        <w:rPr>
          <w:rFonts w:ascii="URW DIN" w:hAnsi="URW DIN"/>
          <w:sz w:val="20"/>
          <w:szCs w:val="20"/>
        </w:rPr>
        <w:t xml:space="preserve"> </w:t>
      </w:r>
      <w:r w:rsidRPr="009730B7">
        <w:rPr>
          <w:rFonts w:ascii="URW DIN" w:hAnsi="URW DIN"/>
          <w:sz w:val="20"/>
          <w:szCs w:val="20"/>
        </w:rPr>
        <w:t>wszelkich okolicznościach, które mogłyby spowo</w:t>
      </w:r>
      <w:r w:rsidR="00353DAB" w:rsidRPr="009730B7">
        <w:rPr>
          <w:rFonts w:ascii="URW DIN" w:hAnsi="URW DIN"/>
          <w:sz w:val="20"/>
          <w:szCs w:val="20"/>
        </w:rPr>
        <w:t>dować nienależyte wykonanie lub niewykonanie Umowy.</w:t>
      </w:r>
    </w:p>
    <w:p w14:paraId="7C0F4BDE" w14:textId="78528CA6"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Jeżeli Umowa przewiduje obowiązek którejkolwiek ze Stron </w:t>
      </w:r>
      <w:r w:rsidR="003532FE" w:rsidRPr="009730B7">
        <w:rPr>
          <w:rFonts w:ascii="URW DIN" w:hAnsi="URW DIN"/>
          <w:sz w:val="20"/>
          <w:szCs w:val="20"/>
        </w:rPr>
        <w:t xml:space="preserve">do </w:t>
      </w:r>
      <w:r w:rsidRPr="009730B7">
        <w:rPr>
          <w:rFonts w:ascii="URW DIN" w:hAnsi="URW DIN"/>
          <w:sz w:val="20"/>
          <w:szCs w:val="20"/>
        </w:rPr>
        <w:t>złożenia oświadczenia woli (np. wyrażenia zgody, akceptacji itp.) oświadczenie takie nie może być dorozumiane i</w:t>
      </w:r>
      <w:r w:rsidR="00CD6532" w:rsidRPr="009730B7">
        <w:rPr>
          <w:rFonts w:ascii="URW DIN" w:hAnsi="URW DIN"/>
          <w:sz w:val="20"/>
          <w:szCs w:val="20"/>
        </w:rPr>
        <w:t> </w:t>
      </w:r>
      <w:r w:rsidRPr="009730B7">
        <w:rPr>
          <w:rFonts w:ascii="URW DIN" w:hAnsi="URW DIN"/>
          <w:sz w:val="20"/>
          <w:szCs w:val="20"/>
        </w:rPr>
        <w:t xml:space="preserve">powinno być </w:t>
      </w:r>
      <w:r w:rsidR="002B07BB" w:rsidRPr="009730B7">
        <w:rPr>
          <w:rFonts w:ascii="URW DIN" w:hAnsi="URW DIN"/>
          <w:sz w:val="20"/>
          <w:szCs w:val="20"/>
        </w:rPr>
        <w:t xml:space="preserve">złożone </w:t>
      </w:r>
      <w:r w:rsidR="000949DD" w:rsidRPr="009730B7">
        <w:rPr>
          <w:rFonts w:ascii="URW DIN" w:hAnsi="URW DIN"/>
          <w:sz w:val="20"/>
          <w:szCs w:val="20"/>
        </w:rPr>
        <w:t>przez Koordynatora</w:t>
      </w:r>
      <w:r w:rsidR="002B07BB" w:rsidRPr="009730B7">
        <w:rPr>
          <w:rFonts w:ascii="URW DIN" w:hAnsi="URW DIN"/>
          <w:sz w:val="20"/>
          <w:szCs w:val="20"/>
        </w:rPr>
        <w:t xml:space="preserve"> w formie pisemnej</w:t>
      </w:r>
      <w:r w:rsidR="00353DAB" w:rsidRPr="009730B7">
        <w:rPr>
          <w:rFonts w:ascii="URW DIN" w:hAnsi="URW DIN"/>
          <w:sz w:val="20"/>
          <w:szCs w:val="20"/>
        </w:rPr>
        <w:t>.</w:t>
      </w:r>
    </w:p>
    <w:p w14:paraId="1D1A111D" w14:textId="5BEB0C1A" w:rsidR="00DD2F7E" w:rsidRPr="009730B7" w:rsidRDefault="00DD2F7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 xml:space="preserve">Ilekroć w Umowie mowa jest o formie pisemnej rozumie się przez to również każde oświadczenie woli złożone w formie elektronicznej, opatrzone kwalifikowanym podpisem elektronicznym. </w:t>
      </w:r>
    </w:p>
    <w:p w14:paraId="713DA283" w14:textId="11EAABE1" w:rsidR="00DD2F7E" w:rsidRPr="009730B7" w:rsidRDefault="005C51AA" w:rsidP="00F128F3">
      <w:pPr>
        <w:numPr>
          <w:ilvl w:val="1"/>
          <w:numId w:val="1"/>
        </w:numPr>
        <w:spacing w:before="240" w:after="120"/>
        <w:ind w:left="1080" w:hanging="720"/>
        <w:jc w:val="both"/>
        <w:rPr>
          <w:rFonts w:ascii="URW DIN" w:hAnsi="URW DIN"/>
          <w:sz w:val="20"/>
          <w:szCs w:val="20"/>
        </w:rPr>
      </w:pPr>
      <w:bookmarkStart w:id="78" w:name="_Ref211945231"/>
      <w:r w:rsidRPr="009730B7">
        <w:rPr>
          <w:rFonts w:ascii="URW DIN" w:hAnsi="URW DIN"/>
          <w:sz w:val="20"/>
          <w:szCs w:val="20"/>
        </w:rPr>
        <w:t>W ramach realizacji Umowy</w:t>
      </w:r>
      <w:r w:rsidR="00E7074B" w:rsidRPr="009730B7">
        <w:rPr>
          <w:rFonts w:ascii="URW DIN" w:hAnsi="URW DIN"/>
          <w:sz w:val="20"/>
          <w:szCs w:val="20"/>
        </w:rPr>
        <w:t>,</w:t>
      </w:r>
      <w:r w:rsidRPr="009730B7">
        <w:rPr>
          <w:rFonts w:ascii="URW DIN" w:hAnsi="URW DIN"/>
          <w:sz w:val="20"/>
          <w:szCs w:val="20"/>
        </w:rPr>
        <w:t xml:space="preserve"> Strony dopuszczają możliwość wykorzystywania systemów teleinformatycznych i narzędzi dedykowanych do komunikacji i</w:t>
      </w:r>
      <w:r w:rsidR="00AC04A5" w:rsidRPr="009730B7">
        <w:rPr>
          <w:rFonts w:ascii="URW DIN" w:hAnsi="URW DIN"/>
          <w:sz w:val="20"/>
          <w:szCs w:val="20"/>
        </w:rPr>
        <w:t xml:space="preserve"> </w:t>
      </w:r>
      <w:r w:rsidRPr="009730B7">
        <w:rPr>
          <w:rFonts w:ascii="URW DIN" w:hAnsi="URW DIN"/>
          <w:sz w:val="20"/>
          <w:szCs w:val="20"/>
        </w:rPr>
        <w:t>rejestrowania decyzji w</w:t>
      </w:r>
      <w:r w:rsidR="00CD6532" w:rsidRPr="009730B7">
        <w:rPr>
          <w:rFonts w:ascii="URW DIN" w:hAnsi="URW DIN"/>
          <w:sz w:val="20"/>
          <w:szCs w:val="20"/>
        </w:rPr>
        <w:t> </w:t>
      </w:r>
      <w:r w:rsidRPr="009730B7">
        <w:rPr>
          <w:rFonts w:ascii="URW DIN" w:hAnsi="URW DIN"/>
          <w:sz w:val="20"/>
          <w:szCs w:val="20"/>
        </w:rPr>
        <w:t xml:space="preserve">projektach </w:t>
      </w:r>
      <w:r w:rsidR="00DD2F7E" w:rsidRPr="009730B7">
        <w:rPr>
          <w:rFonts w:ascii="URW DIN" w:hAnsi="URW DIN"/>
          <w:sz w:val="20"/>
          <w:szCs w:val="20"/>
        </w:rPr>
        <w:t xml:space="preserve">udostępnianych przez Zamawiającego – </w:t>
      </w:r>
      <w:proofErr w:type="spellStart"/>
      <w:r w:rsidR="00DD2F7E" w:rsidRPr="009730B7">
        <w:rPr>
          <w:rFonts w:ascii="URW DIN" w:hAnsi="URW DIN"/>
          <w:sz w:val="20"/>
          <w:szCs w:val="20"/>
        </w:rPr>
        <w:t>Jira</w:t>
      </w:r>
      <w:proofErr w:type="spellEnd"/>
      <w:r w:rsidR="00DD2F7E" w:rsidRPr="009730B7">
        <w:rPr>
          <w:rFonts w:ascii="URW DIN" w:hAnsi="URW DIN"/>
          <w:sz w:val="20"/>
          <w:szCs w:val="20"/>
        </w:rPr>
        <w:t>/</w:t>
      </w:r>
      <w:proofErr w:type="spellStart"/>
      <w:r w:rsidR="00DD2F7E" w:rsidRPr="009730B7">
        <w:rPr>
          <w:rFonts w:ascii="URW DIN" w:hAnsi="URW DIN"/>
          <w:sz w:val="20"/>
          <w:szCs w:val="20"/>
        </w:rPr>
        <w:t>Confluence</w:t>
      </w:r>
      <w:proofErr w:type="spellEnd"/>
      <w:r w:rsidR="00DD2F7E" w:rsidRPr="009730B7">
        <w:rPr>
          <w:rFonts w:ascii="URW DIN" w:hAnsi="URW DIN"/>
          <w:sz w:val="20"/>
          <w:szCs w:val="20"/>
        </w:rPr>
        <w:t>. Za pośrednictwem narzędzi</w:t>
      </w:r>
      <w:r w:rsidR="00E7074B" w:rsidRPr="009730B7">
        <w:rPr>
          <w:rFonts w:ascii="URW DIN" w:hAnsi="URW DIN"/>
          <w:sz w:val="20"/>
          <w:szCs w:val="20"/>
        </w:rPr>
        <w:t>,</w:t>
      </w:r>
      <w:r w:rsidR="00DD2F7E" w:rsidRPr="009730B7">
        <w:rPr>
          <w:rFonts w:ascii="URW DIN" w:hAnsi="URW DIN"/>
          <w:sz w:val="20"/>
          <w:szCs w:val="20"/>
        </w:rPr>
        <w:t xml:space="preserve"> o których mowa w zdaniu poprzedzającym Strony dopuszczają możliwość wszelkiej komunikacji, oceny postępów prac, podejmowania decyzji itp., dla których Umowa nie przewiduje formy szczególnej.</w:t>
      </w:r>
      <w:bookmarkEnd w:id="78"/>
      <w:r w:rsidR="00DD2F7E" w:rsidRPr="009730B7">
        <w:rPr>
          <w:rFonts w:ascii="URW DIN" w:hAnsi="URW DIN"/>
          <w:sz w:val="20"/>
          <w:szCs w:val="20"/>
        </w:rPr>
        <w:t xml:space="preserve"> </w:t>
      </w:r>
    </w:p>
    <w:p w14:paraId="1373F6C1" w14:textId="0A5DA360" w:rsidR="00DD2F7E" w:rsidRPr="009730B7" w:rsidRDefault="00DD2F7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Jeśli Strony będą korzystać z systemu teleinformatycznego służącego do prowadzenia komunikacji i rejestrowania decyzji w ramach realizacji Umowy, o</w:t>
      </w:r>
      <w:r w:rsidR="00AC04A5" w:rsidRPr="009730B7">
        <w:rPr>
          <w:rFonts w:ascii="URW DIN" w:hAnsi="URW DIN"/>
          <w:sz w:val="20"/>
          <w:szCs w:val="20"/>
        </w:rPr>
        <w:t xml:space="preserve"> </w:t>
      </w:r>
      <w:r w:rsidRPr="009730B7">
        <w:rPr>
          <w:rFonts w:ascii="URW DIN" w:hAnsi="URW DIN"/>
          <w:sz w:val="20"/>
          <w:szCs w:val="20"/>
        </w:rPr>
        <w:t xml:space="preserve">którym mowa w pkt </w:t>
      </w:r>
      <w:r w:rsidR="004332B6">
        <w:rPr>
          <w:rFonts w:ascii="URW DIN" w:hAnsi="URW DIN"/>
          <w:sz w:val="20"/>
          <w:szCs w:val="20"/>
        </w:rPr>
        <w:fldChar w:fldCharType="begin"/>
      </w:r>
      <w:r w:rsidR="004332B6">
        <w:rPr>
          <w:rFonts w:ascii="URW DIN" w:hAnsi="URW DIN"/>
          <w:sz w:val="20"/>
          <w:szCs w:val="20"/>
        </w:rPr>
        <w:instrText xml:space="preserve"> REF _Ref211945231 \r \h </w:instrText>
      </w:r>
      <w:r w:rsidR="004332B6">
        <w:rPr>
          <w:rFonts w:ascii="URW DIN" w:hAnsi="URW DIN"/>
          <w:sz w:val="20"/>
          <w:szCs w:val="20"/>
        </w:rPr>
      </w:r>
      <w:r w:rsidR="004332B6">
        <w:rPr>
          <w:rFonts w:ascii="URW DIN" w:hAnsi="URW DIN"/>
          <w:sz w:val="20"/>
          <w:szCs w:val="20"/>
        </w:rPr>
        <w:fldChar w:fldCharType="separate"/>
      </w:r>
      <w:r w:rsidR="00702C1C">
        <w:rPr>
          <w:rFonts w:ascii="URW DIN" w:hAnsi="URW DIN"/>
          <w:sz w:val="20"/>
          <w:szCs w:val="20"/>
        </w:rPr>
        <w:t>8.7</w:t>
      </w:r>
      <w:r w:rsidR="004332B6">
        <w:rPr>
          <w:rFonts w:ascii="URW DIN" w:hAnsi="URW DIN"/>
          <w:sz w:val="20"/>
          <w:szCs w:val="20"/>
        </w:rPr>
        <w:fldChar w:fldCharType="end"/>
      </w:r>
      <w:r w:rsidRPr="009730B7">
        <w:rPr>
          <w:rFonts w:ascii="URW DIN" w:hAnsi="URW DIN"/>
          <w:sz w:val="20"/>
          <w:szCs w:val="20"/>
        </w:rPr>
        <w:t>, Instytucja Kontrolująca będzie uprawniona do żądania wglądu do takiego systemu, jak również uzyskania kopii jego zawartości.</w:t>
      </w:r>
    </w:p>
    <w:p w14:paraId="71DE88A5" w14:textId="6B499FB7" w:rsidR="00544833" w:rsidRPr="009730B7" w:rsidRDefault="0069638A" w:rsidP="00F128F3">
      <w:pPr>
        <w:numPr>
          <w:ilvl w:val="0"/>
          <w:numId w:val="1"/>
        </w:numPr>
        <w:spacing w:before="240" w:after="120"/>
        <w:ind w:left="0" w:firstLine="0"/>
        <w:jc w:val="center"/>
        <w:outlineLvl w:val="0"/>
        <w:rPr>
          <w:rFonts w:ascii="URW DIN" w:hAnsi="URW DIN"/>
          <w:b/>
          <w:sz w:val="20"/>
          <w:szCs w:val="20"/>
        </w:rPr>
      </w:pPr>
      <w:bookmarkStart w:id="79" w:name="_Ref261811246"/>
      <w:bookmarkStart w:id="80" w:name="_Toc275942402"/>
      <w:bookmarkStart w:id="81" w:name="_Toc518322935"/>
      <w:bookmarkStart w:id="82" w:name="_Toc257802815"/>
      <w:bookmarkStart w:id="83" w:name="_Toc214007432"/>
      <w:bookmarkStart w:id="84" w:name="_Toc144291568"/>
      <w:bookmarkStart w:id="85" w:name="_Toc158725086"/>
      <w:r w:rsidRPr="009730B7">
        <w:rPr>
          <w:rFonts w:ascii="URW DIN" w:hAnsi="URW DIN" w:cs="Verdana"/>
          <w:b/>
          <w:sz w:val="20"/>
          <w:szCs w:val="20"/>
        </w:rPr>
        <w:t>HARMONOGRAM</w:t>
      </w:r>
      <w:r w:rsidR="00544833" w:rsidRPr="009730B7">
        <w:rPr>
          <w:rFonts w:ascii="URW DIN" w:hAnsi="URW DIN" w:cs="Verdana"/>
          <w:b/>
          <w:sz w:val="20"/>
          <w:szCs w:val="20"/>
        </w:rPr>
        <w:t xml:space="preserve"> </w:t>
      </w:r>
      <w:bookmarkEnd w:id="79"/>
      <w:bookmarkEnd w:id="80"/>
      <w:bookmarkEnd w:id="81"/>
      <w:bookmarkEnd w:id="82"/>
      <w:r w:rsidR="00332D6A" w:rsidRPr="009730B7">
        <w:rPr>
          <w:rFonts w:ascii="URW DIN" w:hAnsi="URW DIN" w:cs="Verdana"/>
          <w:b/>
          <w:sz w:val="20"/>
          <w:szCs w:val="20"/>
        </w:rPr>
        <w:t>REALIZACJI ZAMÓWIENIA</w:t>
      </w:r>
      <w:bookmarkEnd w:id="83"/>
      <w:r w:rsidR="00332D6A" w:rsidRPr="009730B7">
        <w:rPr>
          <w:rFonts w:ascii="URW DIN" w:hAnsi="URW DIN"/>
          <w:b/>
          <w:sz w:val="20"/>
          <w:szCs w:val="20"/>
        </w:rPr>
        <w:t xml:space="preserve"> </w:t>
      </w:r>
      <w:bookmarkEnd w:id="84"/>
      <w:bookmarkEnd w:id="85"/>
    </w:p>
    <w:p w14:paraId="30C1B346" w14:textId="19C8CB70" w:rsidR="00866072" w:rsidRPr="009730B7" w:rsidRDefault="00767565" w:rsidP="00F128F3">
      <w:pPr>
        <w:numPr>
          <w:ilvl w:val="1"/>
          <w:numId w:val="1"/>
        </w:numPr>
        <w:spacing w:before="240" w:after="120"/>
        <w:ind w:left="1080" w:hanging="720"/>
        <w:jc w:val="both"/>
        <w:rPr>
          <w:rFonts w:ascii="URW DIN" w:hAnsi="URW DIN"/>
          <w:sz w:val="20"/>
          <w:szCs w:val="20"/>
        </w:rPr>
      </w:pPr>
      <w:bookmarkStart w:id="86" w:name="_Ref211945608"/>
      <w:r w:rsidRPr="009730B7">
        <w:rPr>
          <w:rFonts w:ascii="URW DIN" w:hAnsi="URW DIN"/>
          <w:sz w:val="20"/>
          <w:szCs w:val="20"/>
        </w:rPr>
        <w:t xml:space="preserve">Szczegółowy </w:t>
      </w:r>
      <w:r w:rsidR="004A1209" w:rsidRPr="009730B7">
        <w:rPr>
          <w:rFonts w:ascii="URW DIN" w:hAnsi="URW DIN"/>
          <w:sz w:val="20"/>
          <w:szCs w:val="20"/>
        </w:rPr>
        <w:t xml:space="preserve">Harmonogram </w:t>
      </w:r>
      <w:r w:rsidR="00332D6A" w:rsidRPr="009730B7">
        <w:rPr>
          <w:rFonts w:ascii="URW DIN" w:hAnsi="URW DIN"/>
          <w:sz w:val="20"/>
          <w:szCs w:val="20"/>
        </w:rPr>
        <w:t>Realizacji Zamówienia</w:t>
      </w:r>
      <w:r w:rsidR="00866072" w:rsidRPr="009730B7">
        <w:rPr>
          <w:rFonts w:ascii="URW DIN" w:hAnsi="URW DIN"/>
          <w:sz w:val="20"/>
          <w:szCs w:val="20"/>
        </w:rPr>
        <w:t>:</w:t>
      </w:r>
      <w:bookmarkEnd w:id="86"/>
    </w:p>
    <w:p w14:paraId="0CB53B52" w14:textId="1ED6EF36" w:rsidR="00866072" w:rsidRPr="009730B7" w:rsidRDefault="00866072" w:rsidP="00F128F3">
      <w:pPr>
        <w:numPr>
          <w:ilvl w:val="2"/>
          <w:numId w:val="54"/>
        </w:numPr>
        <w:spacing w:before="240" w:after="120"/>
        <w:jc w:val="both"/>
        <w:rPr>
          <w:rFonts w:ascii="URW DIN" w:hAnsi="URW DIN"/>
          <w:sz w:val="20"/>
          <w:szCs w:val="20"/>
        </w:rPr>
      </w:pPr>
      <w:r w:rsidRPr="009730B7">
        <w:rPr>
          <w:rFonts w:ascii="URW DIN" w:hAnsi="URW DIN"/>
          <w:sz w:val="20"/>
          <w:szCs w:val="20"/>
        </w:rPr>
        <w:t>dla</w:t>
      </w:r>
      <w:r w:rsidR="00E238FA" w:rsidRPr="009730B7">
        <w:rPr>
          <w:rFonts w:ascii="URW DIN" w:hAnsi="URW DIN"/>
          <w:sz w:val="20"/>
          <w:szCs w:val="20"/>
        </w:rPr>
        <w:t xml:space="preserve"> </w:t>
      </w:r>
      <w:r w:rsidR="00AB54C2" w:rsidRPr="00B1451C">
        <w:rPr>
          <w:rFonts w:ascii="URW DIN" w:hAnsi="URW DIN"/>
          <w:sz w:val="20"/>
          <w:szCs w:val="20"/>
        </w:rPr>
        <w:t xml:space="preserve">Etapu </w:t>
      </w:r>
      <w:r w:rsidR="004A1209" w:rsidRPr="00B1451C">
        <w:rPr>
          <w:rFonts w:ascii="URW DIN" w:hAnsi="URW DIN"/>
          <w:sz w:val="20"/>
          <w:szCs w:val="20"/>
        </w:rPr>
        <w:t>–</w:t>
      </w:r>
      <w:r w:rsidR="00D16BEC" w:rsidRPr="00B1451C">
        <w:rPr>
          <w:rFonts w:ascii="URW DIN" w:hAnsi="URW DIN"/>
          <w:sz w:val="20"/>
          <w:szCs w:val="20"/>
        </w:rPr>
        <w:t>„</w:t>
      </w:r>
      <w:r w:rsidR="0094204E" w:rsidRPr="0094204E">
        <w:t xml:space="preserve"> </w:t>
      </w:r>
      <w:r w:rsidR="0059612C">
        <w:rPr>
          <w:rFonts w:ascii="URW DIN" w:hAnsi="URW DIN"/>
          <w:sz w:val="20"/>
          <w:szCs w:val="20"/>
        </w:rPr>
        <w:t>Aktualizacja dokumentacji i b</w:t>
      </w:r>
      <w:r w:rsidR="0025293C">
        <w:rPr>
          <w:rFonts w:ascii="URW DIN" w:hAnsi="URW DIN"/>
          <w:sz w:val="20"/>
          <w:szCs w:val="20"/>
        </w:rPr>
        <w:t>udowa oprogramowania – 30% zakresu</w:t>
      </w:r>
      <w:r w:rsidR="00A11A32" w:rsidRPr="009730B7">
        <w:rPr>
          <w:rFonts w:ascii="URW DIN" w:hAnsi="URW DIN"/>
          <w:sz w:val="20"/>
          <w:szCs w:val="20"/>
        </w:rPr>
        <w:t xml:space="preserve">” </w:t>
      </w:r>
      <w:r w:rsidR="00767565" w:rsidRPr="009730B7">
        <w:rPr>
          <w:rFonts w:ascii="URW DIN" w:hAnsi="URW DIN"/>
          <w:sz w:val="20"/>
          <w:szCs w:val="20"/>
        </w:rPr>
        <w:t>zostanie przedstawiony</w:t>
      </w:r>
      <w:r w:rsidR="004A1209" w:rsidRPr="009730B7">
        <w:rPr>
          <w:rFonts w:ascii="URW DIN" w:hAnsi="URW DIN"/>
          <w:sz w:val="20"/>
          <w:szCs w:val="20"/>
        </w:rPr>
        <w:t xml:space="preserve"> w ciągu 3 dni roboczych od podpisania Umowy</w:t>
      </w:r>
      <w:r w:rsidRPr="009730B7">
        <w:rPr>
          <w:rFonts w:ascii="URW DIN" w:hAnsi="URW DIN"/>
          <w:sz w:val="20"/>
          <w:szCs w:val="20"/>
        </w:rPr>
        <w:t>;</w:t>
      </w:r>
    </w:p>
    <w:p w14:paraId="1FF86E60" w14:textId="6D452E6E" w:rsidR="00866072" w:rsidRPr="00B1451C" w:rsidRDefault="00866072" w:rsidP="00F128F3">
      <w:pPr>
        <w:numPr>
          <w:ilvl w:val="2"/>
          <w:numId w:val="54"/>
        </w:numPr>
        <w:spacing w:before="240" w:after="120"/>
        <w:jc w:val="both"/>
        <w:rPr>
          <w:rFonts w:ascii="URW DIN" w:hAnsi="URW DIN"/>
          <w:sz w:val="20"/>
          <w:szCs w:val="20"/>
        </w:rPr>
      </w:pPr>
      <w:r w:rsidRPr="009730B7">
        <w:rPr>
          <w:rFonts w:ascii="URW DIN" w:hAnsi="URW DIN"/>
          <w:sz w:val="20"/>
          <w:szCs w:val="20"/>
        </w:rPr>
        <w:t xml:space="preserve"> </w:t>
      </w:r>
      <w:r w:rsidR="00CA6598" w:rsidRPr="009730B7">
        <w:rPr>
          <w:rFonts w:ascii="URW DIN" w:hAnsi="URW DIN"/>
          <w:sz w:val="20"/>
          <w:szCs w:val="20"/>
        </w:rPr>
        <w:t>dla</w:t>
      </w:r>
      <w:r w:rsidR="00E238FA" w:rsidRPr="009730B7">
        <w:rPr>
          <w:rFonts w:ascii="URW DIN" w:hAnsi="URW DIN"/>
          <w:sz w:val="20"/>
          <w:szCs w:val="20"/>
        </w:rPr>
        <w:t xml:space="preserve"> </w:t>
      </w:r>
      <w:r w:rsidR="009946DD" w:rsidRPr="009730B7">
        <w:rPr>
          <w:rFonts w:ascii="URW DIN" w:hAnsi="URW DIN"/>
          <w:sz w:val="20"/>
          <w:szCs w:val="20"/>
        </w:rPr>
        <w:t xml:space="preserve">kolejnych Etapów zostanie przedstawiony </w:t>
      </w:r>
      <w:r w:rsidR="003245DD" w:rsidRPr="009730B7">
        <w:rPr>
          <w:rFonts w:ascii="URW DIN" w:hAnsi="URW DIN"/>
          <w:sz w:val="20"/>
          <w:szCs w:val="20"/>
        </w:rPr>
        <w:t>nie później niż 30 d</w:t>
      </w:r>
      <w:r w:rsidR="00815C88" w:rsidRPr="009730B7">
        <w:rPr>
          <w:rFonts w:ascii="URW DIN" w:hAnsi="URW DIN"/>
          <w:sz w:val="20"/>
          <w:szCs w:val="20"/>
        </w:rPr>
        <w:t xml:space="preserve">ni przed terminem rozpoczęcia </w:t>
      </w:r>
      <w:r w:rsidR="00815C88" w:rsidRPr="00B1451C">
        <w:rPr>
          <w:rFonts w:ascii="URW DIN" w:hAnsi="URW DIN"/>
          <w:sz w:val="20"/>
          <w:szCs w:val="20"/>
        </w:rPr>
        <w:t xml:space="preserve">Etapu </w:t>
      </w:r>
      <w:r w:rsidR="008E69D0">
        <w:rPr>
          <w:rFonts w:ascii="URW DIN" w:hAnsi="URW DIN"/>
          <w:sz w:val="20"/>
          <w:szCs w:val="20"/>
        </w:rPr>
        <w:t>„</w:t>
      </w:r>
      <w:r w:rsidR="0059612C">
        <w:rPr>
          <w:rFonts w:ascii="URW DIN" w:hAnsi="URW DIN"/>
          <w:sz w:val="20"/>
          <w:szCs w:val="20"/>
        </w:rPr>
        <w:t>Aktualizacja dokumentacji i b</w:t>
      </w:r>
      <w:r w:rsidR="005878F9">
        <w:rPr>
          <w:rFonts w:ascii="URW DIN" w:hAnsi="URW DIN"/>
          <w:sz w:val="20"/>
          <w:szCs w:val="20"/>
        </w:rPr>
        <w:t>udowa oprogramowania – 70% zakresu</w:t>
      </w:r>
      <w:r w:rsidR="008E69D0">
        <w:rPr>
          <w:rFonts w:ascii="URW DIN" w:hAnsi="URW DIN"/>
          <w:sz w:val="20"/>
          <w:szCs w:val="20"/>
        </w:rPr>
        <w:t>”</w:t>
      </w:r>
      <w:r w:rsidR="00455D6F" w:rsidRPr="00B1451C">
        <w:rPr>
          <w:rFonts w:ascii="URW DIN" w:hAnsi="URW DIN"/>
          <w:sz w:val="20"/>
          <w:szCs w:val="20"/>
        </w:rPr>
        <w:t xml:space="preserve"> wynikając</w:t>
      </w:r>
      <w:r w:rsidR="00D3711A" w:rsidRPr="00B1451C">
        <w:rPr>
          <w:rFonts w:ascii="URW DIN" w:hAnsi="URW DIN"/>
          <w:sz w:val="20"/>
          <w:szCs w:val="20"/>
        </w:rPr>
        <w:t>ym</w:t>
      </w:r>
      <w:r w:rsidR="00455D6F" w:rsidRPr="00B1451C">
        <w:rPr>
          <w:rFonts w:ascii="URW DIN" w:hAnsi="URW DIN"/>
          <w:sz w:val="20"/>
          <w:szCs w:val="20"/>
        </w:rPr>
        <w:t xml:space="preserve"> z Ramowego Harmonogramu Realizacji Zamówienia</w:t>
      </w:r>
      <w:r w:rsidR="00A92A52" w:rsidRPr="00B1451C">
        <w:rPr>
          <w:rFonts w:ascii="URW DIN" w:hAnsi="URW DIN"/>
          <w:sz w:val="20"/>
          <w:szCs w:val="20"/>
        </w:rPr>
        <w:t>;</w:t>
      </w:r>
    </w:p>
    <w:p w14:paraId="38255DFD" w14:textId="691FACE7" w:rsidR="00544833" w:rsidRPr="009730B7" w:rsidRDefault="0002099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Dla uniknięcia wątpliwości ustala się, iż </w:t>
      </w:r>
      <w:r w:rsidR="00532232" w:rsidRPr="009730B7">
        <w:rPr>
          <w:rFonts w:ascii="URW DIN" w:hAnsi="URW DIN"/>
          <w:sz w:val="20"/>
          <w:szCs w:val="20"/>
        </w:rPr>
        <w:t xml:space="preserve">data Wdrożenia </w:t>
      </w:r>
      <w:proofErr w:type="spellStart"/>
      <w:r w:rsidR="00483682">
        <w:rPr>
          <w:rFonts w:ascii="URW DIN" w:hAnsi="URW DIN"/>
          <w:sz w:val="20"/>
          <w:szCs w:val="20"/>
        </w:rPr>
        <w:t>SOSiR</w:t>
      </w:r>
      <w:proofErr w:type="spellEnd"/>
      <w:r w:rsidR="00532232" w:rsidRPr="009730B7">
        <w:rPr>
          <w:rFonts w:ascii="URW DIN" w:hAnsi="URW DIN"/>
          <w:sz w:val="20"/>
          <w:szCs w:val="20"/>
        </w:rPr>
        <w:t>, jak również daty wskazanych kamieni milowych, p</w:t>
      </w:r>
      <w:r w:rsidRPr="009730B7">
        <w:rPr>
          <w:rFonts w:ascii="URW DIN" w:hAnsi="URW DIN"/>
          <w:sz w:val="20"/>
          <w:szCs w:val="20"/>
        </w:rPr>
        <w:t>rzedstawion</w:t>
      </w:r>
      <w:r w:rsidR="00532232" w:rsidRPr="009730B7">
        <w:rPr>
          <w:rFonts w:ascii="URW DIN" w:hAnsi="URW DIN"/>
          <w:sz w:val="20"/>
          <w:szCs w:val="20"/>
        </w:rPr>
        <w:t>e</w:t>
      </w:r>
      <w:r w:rsidRPr="009730B7">
        <w:rPr>
          <w:rFonts w:ascii="URW DIN" w:hAnsi="URW DIN"/>
          <w:sz w:val="20"/>
          <w:szCs w:val="20"/>
        </w:rPr>
        <w:t xml:space="preserve"> </w:t>
      </w:r>
      <w:r w:rsidR="00291B62" w:rsidRPr="009730B7">
        <w:rPr>
          <w:rFonts w:ascii="URW DIN" w:hAnsi="URW DIN"/>
          <w:sz w:val="20"/>
          <w:szCs w:val="20"/>
        </w:rPr>
        <w:t xml:space="preserve">w Szczegółowym Harmonogramie </w:t>
      </w:r>
      <w:r w:rsidR="002746F9" w:rsidRPr="009730B7">
        <w:rPr>
          <w:rFonts w:ascii="URW DIN" w:hAnsi="URW DIN"/>
          <w:sz w:val="20"/>
          <w:szCs w:val="20"/>
        </w:rPr>
        <w:t>Realizacji Zamówienia</w:t>
      </w:r>
      <w:r w:rsidR="00291B62" w:rsidRPr="009730B7">
        <w:rPr>
          <w:rFonts w:ascii="URW DIN" w:hAnsi="URW DIN"/>
          <w:sz w:val="20"/>
          <w:szCs w:val="20"/>
        </w:rPr>
        <w:t xml:space="preserve"> </w:t>
      </w:r>
      <w:r w:rsidRPr="009730B7">
        <w:rPr>
          <w:rFonts w:ascii="URW DIN" w:hAnsi="URW DIN"/>
          <w:sz w:val="20"/>
          <w:szCs w:val="20"/>
        </w:rPr>
        <w:t xml:space="preserve">nie </w:t>
      </w:r>
      <w:r w:rsidR="00532232" w:rsidRPr="009730B7">
        <w:rPr>
          <w:rFonts w:ascii="URW DIN" w:hAnsi="URW DIN"/>
          <w:sz w:val="20"/>
          <w:szCs w:val="20"/>
        </w:rPr>
        <w:t>mogą</w:t>
      </w:r>
      <w:r w:rsidRPr="009730B7">
        <w:rPr>
          <w:rFonts w:ascii="URW DIN" w:hAnsi="URW DIN"/>
          <w:sz w:val="20"/>
          <w:szCs w:val="20"/>
        </w:rPr>
        <w:t xml:space="preserve"> różnić się od daty Wdrożenia</w:t>
      </w:r>
      <w:r w:rsidR="00A50B03" w:rsidRPr="009730B7">
        <w:rPr>
          <w:rFonts w:ascii="URW DIN" w:hAnsi="URW DIN"/>
          <w:sz w:val="20"/>
          <w:szCs w:val="20"/>
        </w:rPr>
        <w:t xml:space="preserve"> </w:t>
      </w:r>
      <w:proofErr w:type="spellStart"/>
      <w:r w:rsidR="00156A86">
        <w:rPr>
          <w:rFonts w:ascii="URW DIN" w:hAnsi="URW DIN"/>
          <w:sz w:val="20"/>
          <w:szCs w:val="20"/>
        </w:rPr>
        <w:t>SOSiR</w:t>
      </w:r>
      <w:proofErr w:type="spellEnd"/>
      <w:r w:rsidR="000A63C2" w:rsidRPr="009730B7">
        <w:rPr>
          <w:rFonts w:ascii="URW DIN" w:hAnsi="URW DIN"/>
          <w:sz w:val="20"/>
          <w:szCs w:val="20"/>
        </w:rPr>
        <w:t xml:space="preserve"> </w:t>
      </w:r>
      <w:r w:rsidR="00A50B03" w:rsidRPr="009730B7">
        <w:rPr>
          <w:rFonts w:ascii="URW DIN" w:hAnsi="URW DIN"/>
          <w:sz w:val="20"/>
          <w:szCs w:val="20"/>
        </w:rPr>
        <w:t>i</w:t>
      </w:r>
      <w:r w:rsidR="00AC04A5" w:rsidRPr="009730B7">
        <w:rPr>
          <w:rFonts w:ascii="URW DIN" w:hAnsi="URW DIN"/>
          <w:sz w:val="20"/>
          <w:szCs w:val="20"/>
        </w:rPr>
        <w:t xml:space="preserve"> </w:t>
      </w:r>
      <w:r w:rsidR="00532232" w:rsidRPr="009730B7">
        <w:rPr>
          <w:rFonts w:ascii="URW DIN" w:hAnsi="URW DIN"/>
          <w:sz w:val="20"/>
          <w:szCs w:val="20"/>
        </w:rPr>
        <w:t>kamieni milowych</w:t>
      </w:r>
      <w:r w:rsidRPr="009730B7">
        <w:rPr>
          <w:rFonts w:ascii="URW DIN" w:hAnsi="URW DIN"/>
          <w:sz w:val="20"/>
          <w:szCs w:val="20"/>
        </w:rPr>
        <w:t xml:space="preserve"> w</w:t>
      </w:r>
      <w:r w:rsidR="00556B57" w:rsidRPr="009730B7">
        <w:rPr>
          <w:rFonts w:ascii="URW DIN" w:hAnsi="URW DIN"/>
          <w:sz w:val="20"/>
          <w:szCs w:val="20"/>
        </w:rPr>
        <w:t> </w:t>
      </w:r>
      <w:r w:rsidR="00291B62" w:rsidRPr="009730B7">
        <w:rPr>
          <w:rFonts w:ascii="URW DIN" w:hAnsi="URW DIN"/>
          <w:sz w:val="20"/>
          <w:szCs w:val="20"/>
        </w:rPr>
        <w:t xml:space="preserve">Ramowym Harmonogramie </w:t>
      </w:r>
      <w:r w:rsidR="002746F9" w:rsidRPr="009730B7">
        <w:rPr>
          <w:rFonts w:ascii="URW DIN" w:hAnsi="URW DIN"/>
          <w:sz w:val="20"/>
          <w:szCs w:val="20"/>
        </w:rPr>
        <w:t>Realizacji Zamówienia</w:t>
      </w:r>
      <w:r w:rsidR="00EC7374" w:rsidRPr="009730B7">
        <w:rPr>
          <w:rFonts w:ascii="URW DIN" w:hAnsi="URW DIN"/>
          <w:sz w:val="20"/>
          <w:szCs w:val="20"/>
        </w:rPr>
        <w:t>.</w:t>
      </w:r>
    </w:p>
    <w:p w14:paraId="0C93759A" w14:textId="7F390656" w:rsidR="00544833" w:rsidRPr="009730B7" w:rsidRDefault="00425BC9" w:rsidP="00F128F3">
      <w:pPr>
        <w:numPr>
          <w:ilvl w:val="1"/>
          <w:numId w:val="1"/>
        </w:numPr>
        <w:spacing w:before="240" w:after="120"/>
        <w:ind w:left="1080" w:hanging="720"/>
        <w:jc w:val="both"/>
        <w:rPr>
          <w:rFonts w:ascii="URW DIN" w:hAnsi="URW DIN"/>
          <w:sz w:val="20"/>
          <w:szCs w:val="20"/>
        </w:rPr>
      </w:pPr>
      <w:r w:rsidRPr="009730B7">
        <w:rPr>
          <w:rFonts w:ascii="URW DIN" w:hAnsi="URW DIN" w:cs="Calibri"/>
          <w:color w:val="000000" w:themeColor="text1"/>
          <w:sz w:val="20"/>
          <w:szCs w:val="20"/>
        </w:rPr>
        <w:t xml:space="preserve">Każda zmiana </w:t>
      </w:r>
      <w:r w:rsidR="00525B73" w:rsidRPr="009730B7">
        <w:rPr>
          <w:rFonts w:ascii="URW DIN" w:hAnsi="URW DIN" w:cs="Calibri"/>
          <w:color w:val="000000" w:themeColor="text1"/>
          <w:sz w:val="20"/>
          <w:szCs w:val="20"/>
        </w:rPr>
        <w:t xml:space="preserve">Szczegółowego </w:t>
      </w:r>
      <w:r w:rsidRPr="009730B7">
        <w:rPr>
          <w:rFonts w:ascii="URW DIN" w:hAnsi="URW DIN" w:cs="Calibri"/>
          <w:color w:val="000000" w:themeColor="text1"/>
          <w:sz w:val="20"/>
          <w:szCs w:val="20"/>
        </w:rPr>
        <w:t xml:space="preserve">Harmonogramu </w:t>
      </w:r>
      <w:r w:rsidR="00585644" w:rsidRPr="009730B7">
        <w:rPr>
          <w:rFonts w:ascii="URW DIN" w:hAnsi="URW DIN"/>
          <w:sz w:val="20"/>
          <w:szCs w:val="20"/>
        </w:rPr>
        <w:t>Realizacji Zamówienia</w:t>
      </w:r>
      <w:r w:rsidR="00853087" w:rsidRPr="009730B7">
        <w:rPr>
          <w:rFonts w:ascii="URW DIN" w:hAnsi="URW DIN" w:cs="Calibri"/>
          <w:color w:val="000000" w:themeColor="text1"/>
          <w:sz w:val="20"/>
          <w:szCs w:val="20"/>
        </w:rPr>
        <w:t xml:space="preserve"> </w:t>
      </w:r>
      <w:r w:rsidRPr="009730B7">
        <w:rPr>
          <w:rFonts w:ascii="URW DIN" w:hAnsi="URW DIN" w:cs="Calibri"/>
          <w:color w:val="000000" w:themeColor="text1"/>
          <w:sz w:val="20"/>
          <w:szCs w:val="20"/>
        </w:rPr>
        <w:t>wymaga zgody Zamawiającego</w:t>
      </w:r>
      <w:r w:rsidR="00570223" w:rsidRPr="009730B7">
        <w:rPr>
          <w:rFonts w:ascii="URW DIN" w:hAnsi="URW DIN" w:cs="Calibri"/>
          <w:color w:val="000000" w:themeColor="text1"/>
          <w:sz w:val="20"/>
          <w:szCs w:val="20"/>
        </w:rPr>
        <w:t xml:space="preserve"> udzielonej w formie pisemnej pod rygorem nieważności</w:t>
      </w:r>
      <w:r w:rsidR="00353DAB" w:rsidRPr="009730B7">
        <w:rPr>
          <w:rFonts w:ascii="URW DIN" w:hAnsi="URW DIN" w:cs="Calibri"/>
          <w:color w:val="000000" w:themeColor="text1"/>
          <w:sz w:val="20"/>
          <w:szCs w:val="20"/>
        </w:rPr>
        <w:t>. W</w:t>
      </w:r>
      <w:r w:rsidR="00AC04A5" w:rsidRPr="009730B7">
        <w:rPr>
          <w:rFonts w:ascii="URW DIN" w:hAnsi="URW DIN" w:cs="Calibri"/>
          <w:color w:val="000000" w:themeColor="text1"/>
          <w:sz w:val="20"/>
          <w:szCs w:val="20"/>
        </w:rPr>
        <w:t xml:space="preserve"> </w:t>
      </w:r>
      <w:r w:rsidRPr="009730B7">
        <w:rPr>
          <w:rFonts w:ascii="URW DIN" w:hAnsi="URW DIN" w:cs="Calibri"/>
          <w:color w:val="000000" w:themeColor="text1"/>
          <w:sz w:val="20"/>
          <w:szCs w:val="20"/>
        </w:rPr>
        <w:t>związku z</w:t>
      </w:r>
      <w:r w:rsidR="00CD6532" w:rsidRPr="009730B7">
        <w:rPr>
          <w:rFonts w:ascii="URW DIN" w:hAnsi="URW DIN" w:cs="Calibri"/>
          <w:color w:val="000000" w:themeColor="text1"/>
          <w:sz w:val="20"/>
          <w:szCs w:val="20"/>
        </w:rPr>
        <w:t> </w:t>
      </w:r>
      <w:r w:rsidRPr="009730B7">
        <w:rPr>
          <w:rFonts w:ascii="URW DIN" w:hAnsi="URW DIN" w:cs="Calibri"/>
          <w:color w:val="000000" w:themeColor="text1"/>
          <w:sz w:val="20"/>
          <w:szCs w:val="20"/>
        </w:rPr>
        <w:t>realizacją projektu współfinansowanego ze środków Unii Europejskiej ww. zatwierdzenie może być uzależnione od stanowisk</w:t>
      </w:r>
      <w:r w:rsidR="00D00CAB" w:rsidRPr="009730B7">
        <w:rPr>
          <w:rFonts w:ascii="URW DIN" w:hAnsi="URW DIN" w:cs="Calibri"/>
          <w:color w:val="000000" w:themeColor="text1"/>
          <w:sz w:val="20"/>
          <w:szCs w:val="20"/>
        </w:rPr>
        <w:t>a</w:t>
      </w:r>
      <w:r w:rsidRPr="009730B7">
        <w:rPr>
          <w:rFonts w:ascii="URW DIN" w:hAnsi="URW DIN" w:cs="Calibri"/>
          <w:color w:val="000000" w:themeColor="text1"/>
          <w:sz w:val="20"/>
          <w:szCs w:val="20"/>
        </w:rPr>
        <w:t xml:space="preserve"> Instytucji </w:t>
      </w:r>
      <w:r w:rsidR="007514FD" w:rsidRPr="009730B7">
        <w:rPr>
          <w:rFonts w:ascii="URW DIN" w:hAnsi="URW DIN" w:cs="Calibri"/>
          <w:color w:val="000000" w:themeColor="text1"/>
          <w:sz w:val="20"/>
          <w:szCs w:val="20"/>
        </w:rPr>
        <w:t xml:space="preserve">Pośredniczącej </w:t>
      </w:r>
      <w:r w:rsidRPr="009730B7">
        <w:rPr>
          <w:rFonts w:ascii="URW DIN" w:hAnsi="URW DIN" w:cs="Calibri"/>
          <w:color w:val="000000" w:themeColor="text1"/>
          <w:sz w:val="20"/>
          <w:szCs w:val="20"/>
        </w:rPr>
        <w:t xml:space="preserve">lub Instytucji </w:t>
      </w:r>
      <w:r w:rsidR="007514FD" w:rsidRPr="009730B7">
        <w:rPr>
          <w:rFonts w:ascii="URW DIN" w:hAnsi="URW DIN" w:cs="Calibri"/>
          <w:color w:val="000000" w:themeColor="text1"/>
          <w:sz w:val="20"/>
          <w:szCs w:val="20"/>
        </w:rPr>
        <w:t xml:space="preserve">Zarządzającej </w:t>
      </w:r>
      <w:r w:rsidR="00D00CAB" w:rsidRPr="009730B7">
        <w:rPr>
          <w:rFonts w:ascii="URW DIN" w:hAnsi="URW DIN" w:cs="Calibri"/>
          <w:color w:val="000000" w:themeColor="text1"/>
          <w:sz w:val="20"/>
          <w:szCs w:val="20"/>
        </w:rPr>
        <w:t xml:space="preserve">odpowiedzialnych za wdrażanie </w:t>
      </w:r>
      <w:r w:rsidR="00D95644" w:rsidRPr="009730B7">
        <w:rPr>
          <w:rFonts w:ascii="URW DIN" w:hAnsi="URW DIN" w:cs="Calibri"/>
          <w:color w:val="000000" w:themeColor="text1"/>
          <w:sz w:val="20"/>
          <w:szCs w:val="20"/>
        </w:rPr>
        <w:t>FERC</w:t>
      </w:r>
      <w:r w:rsidRPr="009730B7">
        <w:rPr>
          <w:rFonts w:ascii="URW DIN" w:hAnsi="URW DIN" w:cs="Calibri"/>
          <w:color w:val="000000" w:themeColor="text1"/>
          <w:sz w:val="20"/>
          <w:szCs w:val="20"/>
        </w:rPr>
        <w:t>.</w:t>
      </w:r>
    </w:p>
    <w:p w14:paraId="101346DA" w14:textId="1EBDC536"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Strony ustalają, iż zastrzeżenia/uwagi zgłaszane przez Zamawiającego do </w:t>
      </w:r>
      <w:r w:rsidR="00383DD4" w:rsidRPr="009730B7">
        <w:rPr>
          <w:rFonts w:ascii="URW DIN" w:hAnsi="URW DIN"/>
          <w:sz w:val="20"/>
          <w:szCs w:val="20"/>
        </w:rPr>
        <w:t>Szczegółowego</w:t>
      </w:r>
      <w:r w:rsidR="007E2C80" w:rsidRPr="009730B7">
        <w:rPr>
          <w:rFonts w:ascii="URW DIN" w:hAnsi="URW DIN"/>
          <w:sz w:val="20"/>
          <w:szCs w:val="20"/>
        </w:rPr>
        <w:t xml:space="preserve"> </w:t>
      </w:r>
      <w:r w:rsidR="0069638A" w:rsidRPr="009730B7">
        <w:rPr>
          <w:rFonts w:ascii="URW DIN" w:hAnsi="URW DIN"/>
          <w:sz w:val="20"/>
          <w:szCs w:val="20"/>
        </w:rPr>
        <w:t>Harmonogram</w:t>
      </w:r>
      <w:r w:rsidR="003532FE" w:rsidRPr="009730B7">
        <w:rPr>
          <w:rFonts w:ascii="URW DIN" w:hAnsi="URW DIN"/>
          <w:sz w:val="20"/>
          <w:szCs w:val="20"/>
        </w:rPr>
        <w:t>u</w:t>
      </w:r>
      <w:r w:rsidR="0069638A" w:rsidRPr="009730B7">
        <w:rPr>
          <w:rFonts w:ascii="URW DIN" w:hAnsi="URW DIN"/>
          <w:sz w:val="20"/>
          <w:szCs w:val="20"/>
        </w:rPr>
        <w:t xml:space="preserve"> </w:t>
      </w:r>
      <w:r w:rsidR="00585644" w:rsidRPr="009730B7">
        <w:rPr>
          <w:rFonts w:ascii="URW DIN" w:hAnsi="URW DIN"/>
          <w:sz w:val="20"/>
          <w:szCs w:val="20"/>
        </w:rPr>
        <w:t>Realizacji Zamówienia</w:t>
      </w:r>
      <w:r w:rsidRPr="009730B7">
        <w:rPr>
          <w:rFonts w:ascii="URW DIN" w:hAnsi="URW DIN"/>
          <w:sz w:val="20"/>
          <w:szCs w:val="20"/>
        </w:rPr>
        <w:t xml:space="preserve"> nie będą stanowiły dla Wykonawcy podstawy do przedłużenia terminu wykonania Umowy lub jej poszczególnych części, jak również nie będą stanowiły podstawy innych roszczeń do Zamawiającego</w:t>
      </w:r>
      <w:r w:rsidR="003337FA" w:rsidRPr="009730B7">
        <w:rPr>
          <w:rFonts w:ascii="URW DIN" w:hAnsi="URW DIN"/>
          <w:sz w:val="20"/>
          <w:szCs w:val="20"/>
        </w:rPr>
        <w:t>, przy czym Wykonawca zobowiązany jest do uwzględnienia tych uwag</w:t>
      </w:r>
      <w:r w:rsidRPr="009730B7">
        <w:rPr>
          <w:rFonts w:ascii="URW DIN" w:hAnsi="URW DIN"/>
          <w:sz w:val="20"/>
          <w:szCs w:val="20"/>
        </w:rPr>
        <w:t>.</w:t>
      </w:r>
    </w:p>
    <w:p w14:paraId="4E91CB9F" w14:textId="49B50B13" w:rsidR="00544833" w:rsidRPr="009730B7" w:rsidRDefault="00544833" w:rsidP="00F128F3">
      <w:pPr>
        <w:numPr>
          <w:ilvl w:val="1"/>
          <w:numId w:val="1"/>
        </w:numPr>
        <w:spacing w:before="240" w:after="120"/>
        <w:ind w:left="1080" w:hanging="720"/>
        <w:jc w:val="both"/>
        <w:rPr>
          <w:rFonts w:ascii="URW DIN" w:hAnsi="URW DIN"/>
          <w:sz w:val="20"/>
          <w:szCs w:val="20"/>
        </w:rPr>
      </w:pPr>
      <w:bookmarkStart w:id="87" w:name="_Ref260035813"/>
      <w:r w:rsidRPr="009730B7">
        <w:rPr>
          <w:rFonts w:ascii="URW DIN" w:hAnsi="URW DIN"/>
          <w:sz w:val="20"/>
          <w:szCs w:val="20"/>
        </w:rPr>
        <w:t xml:space="preserve">Strony ustalają, iż </w:t>
      </w:r>
      <w:r w:rsidR="007E2C80" w:rsidRPr="009730B7">
        <w:rPr>
          <w:rFonts w:ascii="URW DIN" w:hAnsi="URW DIN"/>
          <w:sz w:val="20"/>
          <w:szCs w:val="20"/>
        </w:rPr>
        <w:t xml:space="preserve">Szczegółowy </w:t>
      </w:r>
      <w:r w:rsidR="0069638A" w:rsidRPr="009730B7">
        <w:rPr>
          <w:rFonts w:ascii="URW DIN" w:hAnsi="URW DIN"/>
          <w:sz w:val="20"/>
          <w:szCs w:val="20"/>
        </w:rPr>
        <w:t>Harmonogram</w:t>
      </w:r>
      <w:r w:rsidRPr="009730B7">
        <w:rPr>
          <w:rFonts w:ascii="URW DIN" w:hAnsi="URW DIN"/>
          <w:sz w:val="20"/>
          <w:szCs w:val="20"/>
        </w:rPr>
        <w:t xml:space="preserve"> </w:t>
      </w:r>
      <w:r w:rsidR="003A0E3B" w:rsidRPr="009730B7">
        <w:rPr>
          <w:rFonts w:ascii="URW DIN" w:hAnsi="URW DIN"/>
          <w:sz w:val="20"/>
          <w:szCs w:val="20"/>
        </w:rPr>
        <w:t>Realizacji Zamówienia</w:t>
      </w:r>
      <w:r w:rsidRPr="009730B7">
        <w:rPr>
          <w:rFonts w:ascii="URW DIN" w:hAnsi="URW DIN"/>
          <w:sz w:val="20"/>
          <w:szCs w:val="20"/>
        </w:rPr>
        <w:t xml:space="preserve"> zatwierdzony przez Zamawiającego stanowi podstawę do dokonywania oceny postępów prac przez Zamawiającego, jak również podstawę raport</w:t>
      </w:r>
      <w:r w:rsidR="00A50B03" w:rsidRPr="009730B7">
        <w:rPr>
          <w:rFonts w:ascii="URW DIN" w:hAnsi="URW DIN"/>
          <w:sz w:val="20"/>
          <w:szCs w:val="20"/>
        </w:rPr>
        <w:t>owania przez Wykonawcę o</w:t>
      </w:r>
      <w:r w:rsidR="00AC04A5" w:rsidRPr="009730B7">
        <w:rPr>
          <w:rFonts w:ascii="URW DIN" w:hAnsi="URW DIN"/>
          <w:sz w:val="20"/>
          <w:szCs w:val="20"/>
        </w:rPr>
        <w:t xml:space="preserve"> </w:t>
      </w:r>
      <w:r w:rsidRPr="009730B7">
        <w:rPr>
          <w:rFonts w:ascii="URW DIN" w:hAnsi="URW DIN"/>
          <w:sz w:val="20"/>
          <w:szCs w:val="20"/>
        </w:rPr>
        <w:t xml:space="preserve">postępie i stopniu zaawansowania Wdrożenia </w:t>
      </w:r>
      <w:proofErr w:type="spellStart"/>
      <w:r w:rsidR="00156A86">
        <w:rPr>
          <w:rFonts w:ascii="URW DIN" w:hAnsi="URW DIN"/>
          <w:sz w:val="20"/>
          <w:szCs w:val="20"/>
        </w:rPr>
        <w:t>SOSiR</w:t>
      </w:r>
      <w:proofErr w:type="spellEnd"/>
      <w:r w:rsidR="00EC63C4">
        <w:rPr>
          <w:rFonts w:ascii="URW DIN" w:hAnsi="URW DIN"/>
          <w:sz w:val="20"/>
          <w:szCs w:val="20"/>
        </w:rPr>
        <w:t>.</w:t>
      </w:r>
      <w:r w:rsidRPr="009730B7">
        <w:rPr>
          <w:rFonts w:ascii="URW DIN" w:hAnsi="URW DIN"/>
          <w:sz w:val="20"/>
          <w:szCs w:val="20"/>
        </w:rPr>
        <w:t xml:space="preserve"> Wykonawca jest zobowiązany do niezwłocznego informowania Zamawiającego o każdym zdarzeniu mogącym być przyczyną odstępstwa od </w:t>
      </w:r>
      <w:r w:rsidR="007E2C80" w:rsidRPr="009730B7">
        <w:rPr>
          <w:rFonts w:ascii="URW DIN" w:hAnsi="URW DIN"/>
          <w:sz w:val="20"/>
          <w:szCs w:val="20"/>
        </w:rPr>
        <w:t xml:space="preserve">Szczegółowego </w:t>
      </w:r>
      <w:r w:rsidR="0069638A" w:rsidRPr="009730B7">
        <w:rPr>
          <w:rFonts w:ascii="URW DIN" w:hAnsi="URW DIN"/>
          <w:sz w:val="20"/>
          <w:szCs w:val="20"/>
        </w:rPr>
        <w:t>Harmonogramu</w:t>
      </w:r>
      <w:r w:rsidRPr="009730B7">
        <w:rPr>
          <w:rFonts w:ascii="URW DIN" w:hAnsi="URW DIN"/>
          <w:sz w:val="20"/>
          <w:szCs w:val="20"/>
        </w:rPr>
        <w:t xml:space="preserve"> </w:t>
      </w:r>
      <w:r w:rsidR="00585644" w:rsidRPr="009730B7">
        <w:rPr>
          <w:rFonts w:ascii="URW DIN" w:hAnsi="URW DIN"/>
          <w:sz w:val="20"/>
          <w:szCs w:val="20"/>
        </w:rPr>
        <w:t>Realizacji Zamówienia</w:t>
      </w:r>
      <w:r w:rsidRPr="009730B7">
        <w:rPr>
          <w:rFonts w:ascii="URW DIN" w:hAnsi="URW DIN"/>
          <w:sz w:val="20"/>
          <w:szCs w:val="20"/>
        </w:rPr>
        <w:t>.</w:t>
      </w:r>
      <w:bookmarkEnd w:id="87"/>
    </w:p>
    <w:p w14:paraId="4A3D75F7" w14:textId="5D72ABF3"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jest zobowiązany w terminie </w:t>
      </w:r>
      <w:r w:rsidR="0069638A" w:rsidRPr="009730B7">
        <w:rPr>
          <w:rFonts w:ascii="URW DIN" w:hAnsi="URW DIN"/>
          <w:sz w:val="20"/>
          <w:szCs w:val="20"/>
        </w:rPr>
        <w:t xml:space="preserve">maksymalnie </w:t>
      </w:r>
      <w:r w:rsidR="008D54E3" w:rsidRPr="009730B7">
        <w:rPr>
          <w:rFonts w:ascii="URW DIN" w:hAnsi="URW DIN"/>
          <w:sz w:val="20"/>
          <w:szCs w:val="20"/>
        </w:rPr>
        <w:t>5</w:t>
      </w:r>
      <w:r w:rsidRPr="009730B7">
        <w:rPr>
          <w:rFonts w:ascii="URW DIN" w:hAnsi="URW DIN"/>
          <w:sz w:val="20"/>
          <w:szCs w:val="20"/>
        </w:rPr>
        <w:t xml:space="preserve"> dni roboczych </w:t>
      </w:r>
      <w:r w:rsidR="0069564F" w:rsidRPr="009730B7">
        <w:rPr>
          <w:rFonts w:ascii="URW DIN" w:hAnsi="URW DIN"/>
          <w:sz w:val="20"/>
          <w:szCs w:val="20"/>
        </w:rPr>
        <w:t>do</w:t>
      </w:r>
      <w:r w:rsidRPr="009730B7">
        <w:rPr>
          <w:rFonts w:ascii="URW DIN" w:hAnsi="URW DIN"/>
          <w:sz w:val="20"/>
          <w:szCs w:val="20"/>
        </w:rPr>
        <w:t xml:space="preserve"> poinformowania Zamawiającego o zdarzeniu określonym w</w:t>
      </w:r>
      <w:r w:rsidR="004F0BBE" w:rsidRPr="009730B7">
        <w:rPr>
          <w:rFonts w:ascii="URW DIN" w:hAnsi="URW DIN"/>
          <w:sz w:val="20"/>
          <w:szCs w:val="20"/>
        </w:rPr>
        <w:t xml:space="preserve"> pkt.</w:t>
      </w:r>
      <w:r w:rsidRPr="009730B7">
        <w:rPr>
          <w:rFonts w:ascii="URW DIN" w:hAnsi="URW DIN"/>
          <w:sz w:val="20"/>
          <w:szCs w:val="20"/>
        </w:rPr>
        <w:t xml:space="preserve"> </w:t>
      </w:r>
      <w:r w:rsidR="004F0BBE" w:rsidRPr="009730B7">
        <w:rPr>
          <w:rFonts w:ascii="URW DIN" w:hAnsi="URW DIN"/>
          <w:sz w:val="20"/>
          <w:szCs w:val="20"/>
        </w:rPr>
        <w:fldChar w:fldCharType="begin"/>
      </w:r>
      <w:r w:rsidR="004F0BBE" w:rsidRPr="009730B7">
        <w:rPr>
          <w:rFonts w:ascii="URW DIN" w:hAnsi="URW DIN"/>
          <w:sz w:val="20"/>
          <w:szCs w:val="20"/>
        </w:rPr>
        <w:instrText xml:space="preserve"> REF _Ref260035813 \r \h </w:instrText>
      </w:r>
      <w:r w:rsidR="00A50B03" w:rsidRPr="009730B7">
        <w:rPr>
          <w:rFonts w:ascii="URW DIN" w:hAnsi="URW DIN"/>
          <w:sz w:val="20"/>
          <w:szCs w:val="20"/>
        </w:rPr>
        <w:instrText xml:space="preserve"> \* MERGEFORMAT </w:instrText>
      </w:r>
      <w:r w:rsidR="004F0BBE" w:rsidRPr="009730B7">
        <w:rPr>
          <w:rFonts w:ascii="URW DIN" w:hAnsi="URW DIN"/>
          <w:sz w:val="20"/>
          <w:szCs w:val="20"/>
        </w:rPr>
      </w:r>
      <w:r w:rsidR="004F0BBE" w:rsidRPr="009730B7">
        <w:rPr>
          <w:rFonts w:ascii="URW DIN" w:hAnsi="URW DIN"/>
          <w:sz w:val="20"/>
          <w:szCs w:val="20"/>
        </w:rPr>
        <w:fldChar w:fldCharType="separate"/>
      </w:r>
      <w:r w:rsidR="00702C1C">
        <w:rPr>
          <w:rFonts w:ascii="URW DIN" w:hAnsi="URW DIN"/>
          <w:sz w:val="20"/>
          <w:szCs w:val="20"/>
        </w:rPr>
        <w:t>9.5</w:t>
      </w:r>
      <w:r w:rsidR="004F0BBE" w:rsidRPr="009730B7">
        <w:rPr>
          <w:rFonts w:ascii="URW DIN" w:hAnsi="URW DIN"/>
          <w:sz w:val="20"/>
          <w:szCs w:val="20"/>
        </w:rPr>
        <w:fldChar w:fldCharType="end"/>
      </w:r>
      <w:r w:rsidR="003532FE" w:rsidRPr="009730B7">
        <w:rPr>
          <w:rFonts w:ascii="URW DIN" w:hAnsi="URW DIN"/>
          <w:sz w:val="20"/>
          <w:szCs w:val="20"/>
        </w:rPr>
        <w:t xml:space="preserve"> zdanie drugie</w:t>
      </w:r>
      <w:r w:rsidRPr="009730B7">
        <w:rPr>
          <w:rFonts w:ascii="URW DIN" w:hAnsi="URW DIN"/>
          <w:sz w:val="20"/>
          <w:szCs w:val="20"/>
        </w:rPr>
        <w:t xml:space="preserve"> do wskazania środków, które powinny zostać podjęte w celu usunięcia lub zapobieżenia skutkom takich zdarzeń oraz termin</w:t>
      </w:r>
      <w:r w:rsidR="003D1E49" w:rsidRPr="009730B7">
        <w:rPr>
          <w:rFonts w:ascii="URW DIN" w:hAnsi="URW DIN"/>
          <w:sz w:val="20"/>
          <w:szCs w:val="20"/>
        </w:rPr>
        <w:t>ach</w:t>
      </w:r>
      <w:r w:rsidRPr="009730B7">
        <w:rPr>
          <w:rFonts w:ascii="URW DIN" w:hAnsi="URW DIN"/>
          <w:sz w:val="20"/>
          <w:szCs w:val="20"/>
        </w:rPr>
        <w:t xml:space="preserve">, w których środki te zostaną podjęte i do udzielenia na żądanie </w:t>
      </w:r>
      <w:r w:rsidRPr="009730B7">
        <w:rPr>
          <w:rFonts w:ascii="URW DIN" w:hAnsi="URW DIN"/>
          <w:sz w:val="20"/>
          <w:szCs w:val="20"/>
        </w:rPr>
        <w:lastRenderedPageBreak/>
        <w:t>Zamawiającego dalszych szczegółowych informacji.</w:t>
      </w:r>
      <w:r w:rsidR="003D138D" w:rsidRPr="009730B7">
        <w:rPr>
          <w:rFonts w:ascii="URW DIN" w:hAnsi="URW DIN"/>
          <w:sz w:val="20"/>
          <w:szCs w:val="20"/>
        </w:rPr>
        <w:t xml:space="preserve"> W celu uniknięcia wątpliwości Strony potwierdzają, że w przypadku wskazanym powyżej Wykonawca nie jest uprawniony do wstrzymania wykonywania prac określonych w Umowie. </w:t>
      </w:r>
    </w:p>
    <w:p w14:paraId="32E37174" w14:textId="0393006C"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Jakiekolwiek odstępstwo od </w:t>
      </w:r>
      <w:r w:rsidR="000830D3">
        <w:rPr>
          <w:rFonts w:ascii="URW DIN" w:hAnsi="URW DIN"/>
          <w:sz w:val="20"/>
          <w:szCs w:val="20"/>
        </w:rPr>
        <w:t>jakiegokolwiek punktu kontrolnego</w:t>
      </w:r>
      <w:r w:rsidR="003E67AF">
        <w:rPr>
          <w:rFonts w:ascii="URW DIN" w:hAnsi="URW DIN"/>
          <w:sz w:val="20"/>
          <w:szCs w:val="20"/>
        </w:rPr>
        <w:t xml:space="preserve"> wskazanego w </w:t>
      </w:r>
      <w:r w:rsidR="00226505" w:rsidRPr="009730B7">
        <w:rPr>
          <w:rFonts w:ascii="URW DIN" w:hAnsi="URW DIN"/>
          <w:sz w:val="20"/>
          <w:szCs w:val="20"/>
        </w:rPr>
        <w:t>Szczegółow</w:t>
      </w:r>
      <w:r w:rsidR="003E67AF">
        <w:rPr>
          <w:rFonts w:ascii="URW DIN" w:hAnsi="URW DIN"/>
          <w:sz w:val="20"/>
          <w:szCs w:val="20"/>
        </w:rPr>
        <w:t>ym</w:t>
      </w:r>
      <w:r w:rsidR="00226505" w:rsidRPr="009730B7">
        <w:rPr>
          <w:rFonts w:ascii="URW DIN" w:hAnsi="URW DIN"/>
          <w:sz w:val="20"/>
          <w:szCs w:val="20"/>
        </w:rPr>
        <w:t xml:space="preserve"> </w:t>
      </w:r>
      <w:r w:rsidR="0069638A" w:rsidRPr="009730B7">
        <w:rPr>
          <w:rFonts w:ascii="URW DIN" w:hAnsi="URW DIN"/>
          <w:sz w:val="20"/>
          <w:szCs w:val="20"/>
        </w:rPr>
        <w:t>Harmonogram</w:t>
      </w:r>
      <w:r w:rsidR="003E67AF">
        <w:rPr>
          <w:rFonts w:ascii="URW DIN" w:hAnsi="URW DIN"/>
          <w:sz w:val="20"/>
          <w:szCs w:val="20"/>
        </w:rPr>
        <w:t>ie</w:t>
      </w:r>
      <w:r w:rsidRPr="009730B7">
        <w:rPr>
          <w:rFonts w:ascii="URW DIN" w:hAnsi="URW DIN"/>
          <w:sz w:val="20"/>
          <w:szCs w:val="20"/>
        </w:rPr>
        <w:t xml:space="preserve"> </w:t>
      </w:r>
      <w:r w:rsidR="00585644" w:rsidRPr="009730B7">
        <w:rPr>
          <w:rFonts w:ascii="URW DIN" w:hAnsi="URW DIN"/>
          <w:sz w:val="20"/>
          <w:szCs w:val="20"/>
        </w:rPr>
        <w:t>Realizacji Zamówienia</w:t>
      </w:r>
      <w:r w:rsidRPr="009730B7">
        <w:rPr>
          <w:rFonts w:ascii="URW DIN" w:hAnsi="URW DIN"/>
          <w:sz w:val="20"/>
          <w:szCs w:val="20"/>
        </w:rPr>
        <w:t xml:space="preserve"> </w:t>
      </w:r>
      <w:r w:rsidR="00480053" w:rsidRPr="009730B7">
        <w:rPr>
          <w:rFonts w:ascii="URW DIN" w:hAnsi="URW DIN"/>
          <w:sz w:val="20"/>
          <w:szCs w:val="20"/>
        </w:rPr>
        <w:t>stanowi</w:t>
      </w:r>
      <w:r w:rsidRPr="009730B7">
        <w:rPr>
          <w:rFonts w:ascii="URW DIN" w:hAnsi="URW DIN"/>
          <w:sz w:val="20"/>
          <w:szCs w:val="20"/>
        </w:rPr>
        <w:t xml:space="preserve"> nienależyte wykonanie lub niewykonanie przez Wykonawcę Umowy, o ile Zamawiający takiego odstępstwa wyraźnie nie zaakceptuje</w:t>
      </w:r>
      <w:r w:rsidR="001966F7" w:rsidRPr="009730B7">
        <w:rPr>
          <w:rFonts w:ascii="URW DIN" w:hAnsi="URW DIN"/>
          <w:sz w:val="20"/>
          <w:szCs w:val="20"/>
        </w:rPr>
        <w:t xml:space="preserve"> w formie pisemnej pod rygorem nieważności</w:t>
      </w:r>
      <w:r w:rsidRPr="009730B7">
        <w:rPr>
          <w:rFonts w:ascii="URW DIN" w:hAnsi="URW DIN"/>
          <w:sz w:val="20"/>
          <w:szCs w:val="20"/>
        </w:rPr>
        <w:t>.</w:t>
      </w:r>
      <w:r w:rsidR="002070A9">
        <w:rPr>
          <w:rFonts w:ascii="URW DIN" w:hAnsi="URW DIN"/>
          <w:sz w:val="20"/>
          <w:szCs w:val="20"/>
        </w:rPr>
        <w:t xml:space="preserve"> </w:t>
      </w:r>
      <w:r w:rsidR="002070A9" w:rsidRPr="002070A9">
        <w:rPr>
          <w:rFonts w:ascii="URW DIN" w:hAnsi="URW DIN"/>
          <w:sz w:val="20"/>
          <w:szCs w:val="20"/>
        </w:rPr>
        <w:t xml:space="preserve">Punkty kontrolne mogą obejmować zarówno kamienie milowe z </w:t>
      </w:r>
      <w:r w:rsidR="002070A9" w:rsidRPr="00BD3C4E">
        <w:rPr>
          <w:rFonts w:ascii="URW DIN" w:hAnsi="URW DIN"/>
          <w:sz w:val="20"/>
          <w:szCs w:val="20"/>
        </w:rPr>
        <w:t>Ramowego Harmonogramu Realizacji Zamówienia</w:t>
      </w:r>
      <w:r w:rsidR="002070A9" w:rsidRPr="002070A9">
        <w:rPr>
          <w:rFonts w:ascii="URW DIN" w:hAnsi="URW DIN"/>
          <w:sz w:val="20"/>
          <w:szCs w:val="20"/>
        </w:rPr>
        <w:t>, jak i dodatkowe wewnętrzne punkty przeglądowe</w:t>
      </w:r>
      <w:r w:rsidR="00C05CF2">
        <w:rPr>
          <w:rFonts w:ascii="URW DIN" w:hAnsi="URW DIN"/>
          <w:sz w:val="20"/>
          <w:szCs w:val="20"/>
        </w:rPr>
        <w:t>, służące ocenie postępu Prac</w:t>
      </w:r>
      <w:r w:rsidR="002070A9" w:rsidRPr="002070A9">
        <w:rPr>
          <w:rFonts w:ascii="URW DIN" w:hAnsi="URW DIN"/>
          <w:sz w:val="20"/>
          <w:szCs w:val="20"/>
        </w:rPr>
        <w:t>.</w:t>
      </w:r>
    </w:p>
    <w:p w14:paraId="5A84381F" w14:textId="3983D560"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zobowiązuje się aktualizować </w:t>
      </w:r>
      <w:r w:rsidR="000539CF" w:rsidRPr="009730B7">
        <w:rPr>
          <w:rFonts w:ascii="URW DIN" w:hAnsi="URW DIN"/>
          <w:sz w:val="20"/>
          <w:szCs w:val="20"/>
        </w:rPr>
        <w:t xml:space="preserve">Szczegółowy </w:t>
      </w:r>
      <w:r w:rsidR="0069638A" w:rsidRPr="009730B7">
        <w:rPr>
          <w:rFonts w:ascii="URW DIN" w:hAnsi="URW DIN"/>
          <w:sz w:val="20"/>
          <w:szCs w:val="20"/>
        </w:rPr>
        <w:t xml:space="preserve">Harmonogram </w:t>
      </w:r>
      <w:r w:rsidR="003A0E3B" w:rsidRPr="009730B7">
        <w:rPr>
          <w:rFonts w:ascii="URW DIN" w:hAnsi="URW DIN"/>
          <w:sz w:val="20"/>
          <w:szCs w:val="20"/>
        </w:rPr>
        <w:t>Realizacji Zamówienia</w:t>
      </w:r>
      <w:r w:rsidRPr="009730B7">
        <w:rPr>
          <w:rFonts w:ascii="URW DIN" w:hAnsi="URW DIN"/>
          <w:sz w:val="20"/>
          <w:szCs w:val="20"/>
        </w:rPr>
        <w:t xml:space="preserve"> zgodnie z</w:t>
      </w:r>
      <w:r w:rsidR="00353DAB" w:rsidRPr="009730B7">
        <w:rPr>
          <w:rFonts w:ascii="URW DIN" w:hAnsi="URW DIN"/>
          <w:sz w:val="20"/>
          <w:szCs w:val="20"/>
        </w:rPr>
        <w:t xml:space="preserve"> </w:t>
      </w:r>
      <w:r w:rsidRPr="009730B7">
        <w:rPr>
          <w:rFonts w:ascii="URW DIN" w:hAnsi="URW DIN"/>
          <w:sz w:val="20"/>
          <w:szCs w:val="20"/>
        </w:rPr>
        <w:t xml:space="preserve">wymaganiami Zamawiającego lub w zależności od potrzeb oraz uwzględniać w </w:t>
      </w:r>
      <w:r w:rsidR="007A7D2B" w:rsidRPr="009730B7">
        <w:rPr>
          <w:rFonts w:ascii="URW DIN" w:hAnsi="URW DIN"/>
          <w:sz w:val="20"/>
          <w:szCs w:val="20"/>
        </w:rPr>
        <w:t xml:space="preserve">Szczegółowym </w:t>
      </w:r>
      <w:r w:rsidR="0069638A" w:rsidRPr="009730B7">
        <w:rPr>
          <w:rFonts w:ascii="URW DIN" w:hAnsi="URW DIN"/>
          <w:sz w:val="20"/>
          <w:szCs w:val="20"/>
        </w:rPr>
        <w:t>Harmonogramie</w:t>
      </w:r>
      <w:r w:rsidRPr="009730B7">
        <w:rPr>
          <w:rFonts w:ascii="URW DIN" w:hAnsi="URW DIN"/>
          <w:sz w:val="20"/>
          <w:szCs w:val="20"/>
        </w:rPr>
        <w:t xml:space="preserve"> </w:t>
      </w:r>
      <w:r w:rsidR="007F54EC" w:rsidRPr="009730B7">
        <w:rPr>
          <w:rFonts w:ascii="URW DIN" w:hAnsi="URW DIN"/>
          <w:sz w:val="20"/>
          <w:szCs w:val="20"/>
        </w:rPr>
        <w:t>Realizacji Zmówienia</w:t>
      </w:r>
      <w:r w:rsidRPr="009730B7">
        <w:rPr>
          <w:rFonts w:ascii="URW DIN" w:hAnsi="URW DIN"/>
          <w:sz w:val="20"/>
          <w:szCs w:val="20"/>
        </w:rPr>
        <w:t xml:space="preserve"> postęp Prac oraz wtedy, gdy pojawi się jakiekolwiek zdarzenie mogące mieć wpływ na osiągniecie poszczególnych </w:t>
      </w:r>
      <w:r w:rsidR="002E3750" w:rsidRPr="009730B7">
        <w:rPr>
          <w:rFonts w:ascii="URW DIN" w:hAnsi="URW DIN"/>
          <w:sz w:val="20"/>
          <w:szCs w:val="20"/>
        </w:rPr>
        <w:t>Etapów</w:t>
      </w:r>
      <w:r w:rsidRPr="009730B7">
        <w:rPr>
          <w:rFonts w:ascii="URW DIN" w:hAnsi="URW DIN"/>
          <w:sz w:val="20"/>
          <w:szCs w:val="20"/>
        </w:rPr>
        <w:t xml:space="preserve">. Strony ustalają, iż na etapie przygotowywania Projektu </w:t>
      </w:r>
      <w:proofErr w:type="spellStart"/>
      <w:r w:rsidR="00156A86">
        <w:rPr>
          <w:rFonts w:ascii="URW DIN" w:hAnsi="URW DIN"/>
          <w:sz w:val="20"/>
          <w:szCs w:val="20"/>
        </w:rPr>
        <w:t>SOSiR</w:t>
      </w:r>
      <w:proofErr w:type="spellEnd"/>
      <w:r w:rsidRPr="009730B7">
        <w:rPr>
          <w:rFonts w:ascii="URW DIN" w:hAnsi="URW DIN"/>
          <w:sz w:val="20"/>
          <w:szCs w:val="20"/>
        </w:rPr>
        <w:t>, postęp prac będzie omawiany z</w:t>
      </w:r>
      <w:r w:rsidR="008364E7" w:rsidRPr="009730B7">
        <w:rPr>
          <w:rFonts w:ascii="URW DIN" w:hAnsi="URW DIN"/>
          <w:sz w:val="20"/>
          <w:szCs w:val="20"/>
        </w:rPr>
        <w:t xml:space="preserve"> </w:t>
      </w:r>
      <w:r w:rsidRPr="009730B7">
        <w:rPr>
          <w:rFonts w:ascii="URW DIN" w:hAnsi="URW DIN"/>
          <w:sz w:val="20"/>
          <w:szCs w:val="20"/>
        </w:rPr>
        <w:t xml:space="preserve">Wykonawcą raz w </w:t>
      </w:r>
      <w:r w:rsidR="00E164F0" w:rsidRPr="009730B7">
        <w:rPr>
          <w:rFonts w:ascii="URW DIN" w:hAnsi="URW DIN"/>
          <w:sz w:val="20"/>
          <w:szCs w:val="20"/>
        </w:rPr>
        <w:t>tygodniu</w:t>
      </w:r>
      <w:r w:rsidRPr="009730B7">
        <w:rPr>
          <w:rFonts w:ascii="URW DIN" w:hAnsi="URW DIN"/>
          <w:sz w:val="20"/>
          <w:szCs w:val="20"/>
        </w:rPr>
        <w:t>, w</w:t>
      </w:r>
      <w:r w:rsidR="00AC04A5" w:rsidRPr="009730B7">
        <w:rPr>
          <w:rFonts w:ascii="URW DIN" w:hAnsi="URW DIN"/>
          <w:sz w:val="20"/>
          <w:szCs w:val="20"/>
        </w:rPr>
        <w:t xml:space="preserve"> </w:t>
      </w:r>
      <w:r w:rsidRPr="009730B7">
        <w:rPr>
          <w:rFonts w:ascii="URW DIN" w:hAnsi="URW DIN"/>
          <w:sz w:val="20"/>
          <w:szCs w:val="20"/>
        </w:rPr>
        <w:t>siedzibie Zamawiającego</w:t>
      </w:r>
      <w:r w:rsidR="001328DC" w:rsidRPr="009730B7">
        <w:rPr>
          <w:rFonts w:ascii="URW DIN" w:hAnsi="URW DIN"/>
          <w:sz w:val="20"/>
          <w:szCs w:val="20"/>
        </w:rPr>
        <w:t xml:space="preserve"> lub innej formie wskazanej przez Zamawiającego</w:t>
      </w:r>
      <w:r w:rsidRPr="009730B7">
        <w:rPr>
          <w:rFonts w:ascii="URW DIN" w:hAnsi="URW DIN"/>
          <w:sz w:val="20"/>
          <w:szCs w:val="20"/>
        </w:rPr>
        <w:t>, w</w:t>
      </w:r>
      <w:r w:rsidR="00AC04A5" w:rsidRPr="009730B7">
        <w:rPr>
          <w:rFonts w:ascii="URW DIN" w:hAnsi="URW DIN"/>
          <w:sz w:val="20"/>
          <w:szCs w:val="20"/>
        </w:rPr>
        <w:t xml:space="preserve"> </w:t>
      </w:r>
      <w:r w:rsidRPr="009730B7">
        <w:rPr>
          <w:rFonts w:ascii="URW DIN" w:hAnsi="URW DIN"/>
          <w:sz w:val="20"/>
          <w:szCs w:val="20"/>
        </w:rPr>
        <w:t xml:space="preserve">terminie przez </w:t>
      </w:r>
      <w:r w:rsidR="001328DC" w:rsidRPr="009730B7">
        <w:rPr>
          <w:rFonts w:ascii="URW DIN" w:hAnsi="URW DIN"/>
          <w:sz w:val="20"/>
          <w:szCs w:val="20"/>
        </w:rPr>
        <w:t>niego wyznaczonym</w:t>
      </w:r>
      <w:r w:rsidRPr="009730B7">
        <w:rPr>
          <w:rFonts w:ascii="URW DIN" w:hAnsi="URW DIN"/>
          <w:sz w:val="20"/>
          <w:szCs w:val="20"/>
        </w:rPr>
        <w:t xml:space="preserve">. Podczas </w:t>
      </w:r>
      <w:r w:rsidR="009A3904" w:rsidRPr="009730B7">
        <w:rPr>
          <w:rFonts w:ascii="URW DIN" w:hAnsi="URW DIN"/>
          <w:sz w:val="20"/>
          <w:szCs w:val="20"/>
        </w:rPr>
        <w:t>późniejszych Prac</w:t>
      </w:r>
      <w:r w:rsidRPr="009730B7">
        <w:rPr>
          <w:rFonts w:ascii="URW DIN" w:hAnsi="URW DIN"/>
          <w:sz w:val="20"/>
          <w:szCs w:val="20"/>
        </w:rPr>
        <w:t xml:space="preserve">, a zwłaszcza podczas przeprowadzania Testów, postęp oraz rezultaty Prac będą omawiane – stosownie do żądania Zamawiającego - co najmniej raz na </w:t>
      </w:r>
      <w:r w:rsidR="00425BC9" w:rsidRPr="009730B7">
        <w:rPr>
          <w:rFonts w:ascii="URW DIN" w:hAnsi="URW DIN"/>
          <w:sz w:val="20"/>
          <w:szCs w:val="20"/>
        </w:rPr>
        <w:t>tydzień</w:t>
      </w:r>
      <w:r w:rsidRPr="009730B7">
        <w:rPr>
          <w:rFonts w:ascii="URW DIN" w:hAnsi="URW DIN"/>
          <w:sz w:val="20"/>
          <w:szCs w:val="20"/>
        </w:rPr>
        <w:t>.</w:t>
      </w:r>
    </w:p>
    <w:p w14:paraId="1D69D3F5" w14:textId="63964B3B" w:rsidR="00434CB2" w:rsidRPr="009730B7" w:rsidRDefault="00434CB2"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Późniejsza aktualizacja </w:t>
      </w:r>
      <w:r w:rsidR="00A62030" w:rsidRPr="009730B7">
        <w:rPr>
          <w:rFonts w:ascii="URW DIN" w:hAnsi="URW DIN"/>
          <w:sz w:val="20"/>
          <w:szCs w:val="20"/>
        </w:rPr>
        <w:t xml:space="preserve">Szczegółowego </w:t>
      </w:r>
      <w:r w:rsidRPr="009730B7">
        <w:rPr>
          <w:rFonts w:ascii="URW DIN" w:hAnsi="URW DIN"/>
          <w:sz w:val="20"/>
          <w:szCs w:val="20"/>
        </w:rPr>
        <w:t xml:space="preserve">Harmonogramu </w:t>
      </w:r>
      <w:r w:rsidR="007F54EC" w:rsidRPr="009730B7">
        <w:rPr>
          <w:rFonts w:ascii="URW DIN" w:hAnsi="URW DIN"/>
          <w:sz w:val="20"/>
          <w:szCs w:val="20"/>
        </w:rPr>
        <w:t>Realizacji Zamówienia</w:t>
      </w:r>
      <w:r w:rsidRPr="009730B7">
        <w:rPr>
          <w:rFonts w:ascii="URW DIN" w:hAnsi="URW DIN"/>
          <w:sz w:val="20"/>
          <w:szCs w:val="20"/>
        </w:rPr>
        <w:t xml:space="preserve"> nie wymaga </w:t>
      </w:r>
      <w:r w:rsidR="005443AA" w:rsidRPr="009730B7">
        <w:rPr>
          <w:rFonts w:ascii="URW DIN" w:hAnsi="URW DIN"/>
          <w:sz w:val="20"/>
          <w:szCs w:val="20"/>
        </w:rPr>
        <w:t xml:space="preserve">aneksowania </w:t>
      </w:r>
      <w:r w:rsidR="00164FAC" w:rsidRPr="009730B7">
        <w:rPr>
          <w:rFonts w:ascii="URW DIN" w:hAnsi="URW DIN"/>
          <w:sz w:val="20"/>
          <w:szCs w:val="20"/>
        </w:rPr>
        <w:t>U</w:t>
      </w:r>
      <w:r w:rsidRPr="009730B7">
        <w:rPr>
          <w:rFonts w:ascii="URW DIN" w:hAnsi="URW DIN"/>
          <w:sz w:val="20"/>
          <w:szCs w:val="20"/>
        </w:rPr>
        <w:t>mowy z Wykonawcą, a jedynie zatwierdzenia przez Zamawiającego</w:t>
      </w:r>
      <w:r w:rsidR="00E81F05" w:rsidRPr="009730B7">
        <w:rPr>
          <w:rFonts w:ascii="URW DIN" w:hAnsi="URW DIN"/>
          <w:sz w:val="20"/>
          <w:szCs w:val="20"/>
        </w:rPr>
        <w:t xml:space="preserve"> w formie pisemnej</w:t>
      </w:r>
      <w:r w:rsidRPr="009730B7">
        <w:rPr>
          <w:rFonts w:ascii="URW DIN" w:hAnsi="URW DIN"/>
          <w:sz w:val="20"/>
          <w:szCs w:val="20"/>
        </w:rPr>
        <w:t xml:space="preserve">, o ile zmiana ta nie wpłynie na termin zakończenia realizacji </w:t>
      </w:r>
      <w:r w:rsidR="00141629" w:rsidRPr="009730B7">
        <w:rPr>
          <w:rFonts w:ascii="URW DIN" w:hAnsi="URW DIN"/>
          <w:sz w:val="20"/>
          <w:szCs w:val="20"/>
        </w:rPr>
        <w:t>poszczególnych Etapów zgodnie z Ramowym</w:t>
      </w:r>
      <w:r w:rsidR="00202906" w:rsidRPr="009730B7">
        <w:rPr>
          <w:rFonts w:ascii="URW DIN" w:hAnsi="URW DIN"/>
          <w:sz w:val="20"/>
          <w:szCs w:val="20"/>
        </w:rPr>
        <w:t xml:space="preserve"> Harmonogramem </w:t>
      </w:r>
      <w:r w:rsidR="0030672D" w:rsidRPr="009730B7">
        <w:rPr>
          <w:rFonts w:ascii="URW DIN" w:hAnsi="URW DIN"/>
          <w:sz w:val="20"/>
          <w:szCs w:val="20"/>
        </w:rPr>
        <w:t>Realizacji Zamówienia</w:t>
      </w:r>
      <w:r w:rsidR="00141629" w:rsidRPr="009730B7">
        <w:rPr>
          <w:rFonts w:ascii="URW DIN" w:hAnsi="URW DIN"/>
          <w:sz w:val="20"/>
          <w:szCs w:val="20"/>
        </w:rPr>
        <w:t>, w tym w</w:t>
      </w:r>
      <w:r w:rsidR="00E43AF5" w:rsidRPr="009730B7">
        <w:rPr>
          <w:rFonts w:ascii="URW DIN" w:hAnsi="URW DIN"/>
          <w:sz w:val="20"/>
          <w:szCs w:val="20"/>
        </w:rPr>
        <w:t> </w:t>
      </w:r>
      <w:r w:rsidR="00141629" w:rsidRPr="009730B7">
        <w:rPr>
          <w:rFonts w:ascii="URW DIN" w:hAnsi="URW DIN"/>
          <w:sz w:val="20"/>
          <w:szCs w:val="20"/>
        </w:rPr>
        <w:t xml:space="preserve">szczególności </w:t>
      </w:r>
      <w:r w:rsidRPr="009730B7">
        <w:rPr>
          <w:rFonts w:ascii="URW DIN" w:hAnsi="URW DIN"/>
          <w:sz w:val="20"/>
          <w:szCs w:val="20"/>
        </w:rPr>
        <w:t xml:space="preserve">ostatecznego </w:t>
      </w:r>
      <w:r w:rsidR="00164FAC" w:rsidRPr="009730B7">
        <w:rPr>
          <w:rFonts w:ascii="URW DIN" w:hAnsi="URW DIN"/>
          <w:sz w:val="20"/>
          <w:szCs w:val="20"/>
        </w:rPr>
        <w:t>W</w:t>
      </w:r>
      <w:r w:rsidRPr="009730B7">
        <w:rPr>
          <w:rFonts w:ascii="URW DIN" w:hAnsi="URW DIN"/>
          <w:sz w:val="20"/>
          <w:szCs w:val="20"/>
        </w:rPr>
        <w:t xml:space="preserve">drożenia </w:t>
      </w:r>
      <w:proofErr w:type="spellStart"/>
      <w:r w:rsidR="00A817EC">
        <w:rPr>
          <w:rFonts w:ascii="URW DIN" w:hAnsi="URW DIN"/>
          <w:sz w:val="20"/>
          <w:szCs w:val="20"/>
        </w:rPr>
        <w:t>SOSiR</w:t>
      </w:r>
      <w:proofErr w:type="spellEnd"/>
      <w:r w:rsidRPr="009730B7">
        <w:rPr>
          <w:rFonts w:ascii="URW DIN" w:hAnsi="URW DIN"/>
          <w:sz w:val="20"/>
          <w:szCs w:val="20"/>
        </w:rPr>
        <w:t>.</w:t>
      </w:r>
    </w:p>
    <w:p w14:paraId="7FF5178C" w14:textId="17D11511" w:rsidR="00544833" w:rsidRPr="009730B7" w:rsidRDefault="003D1E49" w:rsidP="00F128F3">
      <w:pPr>
        <w:numPr>
          <w:ilvl w:val="0"/>
          <w:numId w:val="1"/>
        </w:numPr>
        <w:spacing w:before="240" w:after="120"/>
        <w:ind w:left="0" w:firstLine="0"/>
        <w:jc w:val="center"/>
        <w:outlineLvl w:val="0"/>
        <w:rPr>
          <w:rFonts w:ascii="URW DIN" w:hAnsi="URW DIN" w:cs="Verdana"/>
          <w:b/>
          <w:sz w:val="20"/>
          <w:szCs w:val="20"/>
        </w:rPr>
      </w:pPr>
      <w:bookmarkStart w:id="88" w:name="_Toc257802816"/>
      <w:bookmarkStart w:id="89" w:name="_Toc257802818"/>
      <w:bookmarkStart w:id="90" w:name="_Toc257802820"/>
      <w:bookmarkStart w:id="91" w:name="_Toc518322936"/>
      <w:bookmarkStart w:id="92" w:name="_Toc158725087"/>
      <w:bookmarkStart w:id="93" w:name="_Toc144291569"/>
      <w:bookmarkStart w:id="94" w:name="_Toc214007433"/>
      <w:bookmarkEnd w:id="88"/>
      <w:bookmarkEnd w:id="89"/>
      <w:bookmarkEnd w:id="90"/>
      <w:r w:rsidRPr="009730B7">
        <w:rPr>
          <w:rFonts w:ascii="URW DIN" w:hAnsi="URW DIN" w:cs="Verdana"/>
          <w:b/>
          <w:sz w:val="20"/>
          <w:szCs w:val="20"/>
        </w:rPr>
        <w:t xml:space="preserve">OGÓLNE ZAŁOŻENIA </w:t>
      </w:r>
      <w:r w:rsidR="00323ACD" w:rsidRPr="009730B7">
        <w:rPr>
          <w:rFonts w:ascii="URW DIN" w:hAnsi="URW DIN" w:cs="Verdana"/>
          <w:b/>
          <w:sz w:val="20"/>
          <w:szCs w:val="20"/>
        </w:rPr>
        <w:t>PROJEKT</w:t>
      </w:r>
      <w:r w:rsidRPr="009730B7">
        <w:rPr>
          <w:rFonts w:ascii="URW DIN" w:hAnsi="URW DIN" w:cs="Verdana"/>
          <w:b/>
          <w:sz w:val="20"/>
          <w:szCs w:val="20"/>
        </w:rPr>
        <w:t>U</w:t>
      </w:r>
      <w:r w:rsidR="00323ACD" w:rsidRPr="009730B7">
        <w:rPr>
          <w:rFonts w:ascii="URW DIN" w:hAnsi="URW DIN" w:cs="Verdana"/>
          <w:b/>
          <w:sz w:val="20"/>
          <w:szCs w:val="20"/>
        </w:rPr>
        <w:t xml:space="preserve"> </w:t>
      </w:r>
      <w:bookmarkEnd w:id="91"/>
      <w:r w:rsidR="00156A86">
        <w:rPr>
          <w:rFonts w:ascii="URW DIN" w:hAnsi="URW DIN"/>
          <w:b/>
          <w:bCs/>
          <w:sz w:val="20"/>
          <w:szCs w:val="20"/>
        </w:rPr>
        <w:t>SYSTEMU</w:t>
      </w:r>
      <w:bookmarkEnd w:id="92"/>
      <w:bookmarkEnd w:id="93"/>
      <w:bookmarkEnd w:id="94"/>
    </w:p>
    <w:p w14:paraId="789542E0" w14:textId="4B21DF9A"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terminie </w:t>
      </w:r>
      <w:r w:rsidR="00081B49" w:rsidRPr="009730B7">
        <w:rPr>
          <w:rFonts w:ascii="URW DIN" w:hAnsi="URW DIN"/>
          <w:sz w:val="20"/>
          <w:szCs w:val="20"/>
        </w:rPr>
        <w:t xml:space="preserve">określonym w </w:t>
      </w:r>
      <w:r w:rsidR="00501EA8" w:rsidRPr="009730B7">
        <w:rPr>
          <w:rFonts w:ascii="URW DIN" w:hAnsi="URW DIN"/>
          <w:sz w:val="20"/>
          <w:szCs w:val="20"/>
        </w:rPr>
        <w:t xml:space="preserve">Szczegółowym </w:t>
      </w:r>
      <w:r w:rsidR="006C1942" w:rsidRPr="009730B7">
        <w:rPr>
          <w:rFonts w:ascii="URW DIN" w:hAnsi="URW DIN"/>
          <w:sz w:val="20"/>
          <w:szCs w:val="20"/>
        </w:rPr>
        <w:t xml:space="preserve">Harmonogramie </w:t>
      </w:r>
      <w:r w:rsidR="00DF5344" w:rsidRPr="009730B7">
        <w:rPr>
          <w:rFonts w:ascii="URW DIN" w:hAnsi="URW DIN"/>
          <w:sz w:val="20"/>
          <w:szCs w:val="20"/>
        </w:rPr>
        <w:t>Realizacji Zamówienia</w:t>
      </w:r>
      <w:r w:rsidR="006C1942" w:rsidRPr="009730B7">
        <w:rPr>
          <w:rFonts w:ascii="URW DIN" w:hAnsi="URW DIN"/>
          <w:sz w:val="20"/>
          <w:szCs w:val="20"/>
        </w:rPr>
        <w:t xml:space="preserve"> </w:t>
      </w:r>
      <w:r w:rsidRPr="009730B7">
        <w:rPr>
          <w:rFonts w:ascii="URW DIN" w:hAnsi="URW DIN"/>
          <w:sz w:val="20"/>
          <w:szCs w:val="20"/>
        </w:rPr>
        <w:t xml:space="preserve">Wykonawca przekaże Zamawiającemu Projekt </w:t>
      </w:r>
      <w:proofErr w:type="spellStart"/>
      <w:r w:rsidR="00156A86">
        <w:rPr>
          <w:rFonts w:ascii="URW DIN" w:hAnsi="URW DIN"/>
          <w:bCs/>
          <w:sz w:val="20"/>
          <w:szCs w:val="20"/>
        </w:rPr>
        <w:t>SOSiR</w:t>
      </w:r>
      <w:proofErr w:type="spellEnd"/>
      <w:r w:rsidR="00307B21" w:rsidRPr="009730B7">
        <w:rPr>
          <w:rFonts w:ascii="URW DIN" w:hAnsi="URW DIN"/>
          <w:sz w:val="20"/>
          <w:szCs w:val="20"/>
        </w:rPr>
        <w:t>.</w:t>
      </w:r>
      <w:r w:rsidR="00C51466" w:rsidRPr="009730B7">
        <w:rPr>
          <w:rFonts w:ascii="URW DIN" w:hAnsi="URW DIN"/>
          <w:sz w:val="20"/>
          <w:szCs w:val="20"/>
        </w:rPr>
        <w:t xml:space="preserve"> </w:t>
      </w:r>
    </w:p>
    <w:p w14:paraId="113396AB" w14:textId="6D8BFA26"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Strony ustalają, iż, Wykonawca </w:t>
      </w:r>
      <w:r w:rsidR="00EC4C78" w:rsidRPr="009730B7">
        <w:rPr>
          <w:rFonts w:ascii="URW DIN" w:hAnsi="URW DIN"/>
          <w:sz w:val="20"/>
          <w:szCs w:val="20"/>
        </w:rPr>
        <w:t>jest zobowiązany do</w:t>
      </w:r>
      <w:r w:rsidRPr="009730B7">
        <w:rPr>
          <w:rFonts w:ascii="URW DIN" w:hAnsi="URW DIN"/>
          <w:sz w:val="20"/>
          <w:szCs w:val="20"/>
        </w:rPr>
        <w:t xml:space="preserve"> dokonywania zmian w</w:t>
      </w:r>
      <w:r w:rsidR="00483D83" w:rsidRPr="009730B7">
        <w:rPr>
          <w:rFonts w:ascii="URW DIN" w:hAnsi="URW DIN"/>
          <w:sz w:val="20"/>
          <w:szCs w:val="20"/>
        </w:rPr>
        <w:t xml:space="preserve"> </w:t>
      </w:r>
      <w:r w:rsidRPr="009730B7">
        <w:rPr>
          <w:rFonts w:ascii="URW DIN" w:hAnsi="URW DIN"/>
          <w:sz w:val="20"/>
          <w:szCs w:val="20"/>
        </w:rPr>
        <w:t xml:space="preserve">Projekcie </w:t>
      </w:r>
      <w:proofErr w:type="spellStart"/>
      <w:r w:rsidR="00156A86">
        <w:rPr>
          <w:rFonts w:ascii="URW DIN" w:hAnsi="URW DIN"/>
          <w:bCs/>
          <w:sz w:val="20"/>
          <w:szCs w:val="20"/>
        </w:rPr>
        <w:t>SOSiR</w:t>
      </w:r>
      <w:proofErr w:type="spellEnd"/>
      <w:r w:rsidR="000A63C2" w:rsidRPr="009730B7">
        <w:rPr>
          <w:rFonts w:ascii="URW DIN" w:hAnsi="URW DIN"/>
          <w:sz w:val="20"/>
          <w:szCs w:val="20"/>
        </w:rPr>
        <w:t xml:space="preserve"> </w:t>
      </w:r>
      <w:r w:rsidRPr="009730B7">
        <w:rPr>
          <w:rFonts w:ascii="URW DIN" w:hAnsi="URW DIN"/>
          <w:sz w:val="20"/>
          <w:szCs w:val="20"/>
        </w:rPr>
        <w:t>oraz Dokumentacji zgodnie z uwagami Zamawiającego</w:t>
      </w:r>
      <w:r w:rsidR="00A7741F" w:rsidRPr="009730B7">
        <w:rPr>
          <w:rFonts w:ascii="URW DIN" w:hAnsi="URW DIN"/>
          <w:sz w:val="20"/>
          <w:szCs w:val="20"/>
        </w:rPr>
        <w:t xml:space="preserve"> zgłoszonymi</w:t>
      </w:r>
      <w:r w:rsidR="004A1209" w:rsidRPr="009730B7">
        <w:rPr>
          <w:rFonts w:ascii="URW DIN" w:hAnsi="URW DIN"/>
          <w:sz w:val="20"/>
          <w:szCs w:val="20"/>
        </w:rPr>
        <w:t xml:space="preserve"> w formie pisemnej</w:t>
      </w:r>
      <w:r w:rsidRPr="009730B7">
        <w:rPr>
          <w:rFonts w:ascii="URW DIN" w:hAnsi="URW DIN"/>
          <w:sz w:val="20"/>
          <w:szCs w:val="20"/>
        </w:rPr>
        <w:t xml:space="preserve">, o ile zgłoszone zostały przed </w:t>
      </w:r>
      <w:r w:rsidR="001035EA" w:rsidRPr="009730B7">
        <w:rPr>
          <w:rFonts w:ascii="URW DIN" w:hAnsi="URW DIN"/>
          <w:sz w:val="20"/>
          <w:szCs w:val="20"/>
        </w:rPr>
        <w:t xml:space="preserve">podpisaniem Protokołu Odbioru </w:t>
      </w:r>
      <w:r w:rsidR="006C4026" w:rsidRPr="009730B7">
        <w:rPr>
          <w:rFonts w:ascii="URW DIN" w:hAnsi="URW DIN"/>
          <w:sz w:val="20"/>
          <w:szCs w:val="20"/>
        </w:rPr>
        <w:t>Etapu/</w:t>
      </w:r>
      <w:r w:rsidR="003832A4" w:rsidRPr="009730B7">
        <w:rPr>
          <w:rFonts w:ascii="URW DIN" w:hAnsi="URW DIN"/>
          <w:sz w:val="20"/>
          <w:szCs w:val="20"/>
        </w:rPr>
        <w:t>Rezultatów</w:t>
      </w:r>
      <w:r w:rsidR="006C4026" w:rsidRPr="009730B7">
        <w:rPr>
          <w:rFonts w:ascii="URW DIN" w:hAnsi="URW DIN"/>
          <w:sz w:val="20"/>
          <w:szCs w:val="20"/>
        </w:rPr>
        <w:t xml:space="preserve"> </w:t>
      </w:r>
      <w:r w:rsidR="001035EA" w:rsidRPr="009730B7">
        <w:rPr>
          <w:rFonts w:ascii="URW DIN" w:hAnsi="URW DIN"/>
          <w:sz w:val="20"/>
          <w:szCs w:val="20"/>
        </w:rPr>
        <w:t>przez Zamawiającego</w:t>
      </w:r>
      <w:r w:rsidR="004A1209" w:rsidRPr="009730B7">
        <w:rPr>
          <w:rFonts w:ascii="URW DIN" w:hAnsi="URW DIN"/>
          <w:sz w:val="20"/>
          <w:szCs w:val="20"/>
        </w:rPr>
        <w:t>.</w:t>
      </w:r>
    </w:p>
    <w:p w14:paraId="0327EB60" w14:textId="4BF700BE" w:rsidR="00E44F1A" w:rsidRPr="009730B7" w:rsidRDefault="00AF3EDF" w:rsidP="00F128F3">
      <w:pPr>
        <w:numPr>
          <w:ilvl w:val="1"/>
          <w:numId w:val="1"/>
        </w:numPr>
        <w:spacing w:before="240" w:after="120"/>
        <w:ind w:left="1080" w:hanging="720"/>
        <w:jc w:val="both"/>
        <w:rPr>
          <w:rFonts w:ascii="URW DIN" w:hAnsi="URW DIN"/>
          <w:sz w:val="20"/>
          <w:szCs w:val="20"/>
        </w:rPr>
      </w:pPr>
      <w:r w:rsidRPr="009730B7">
        <w:rPr>
          <w:rFonts w:ascii="URW DIN" w:hAnsi="URW DIN" w:cs="Calibri"/>
          <w:color w:val="000000"/>
          <w:sz w:val="20"/>
          <w:szCs w:val="20"/>
        </w:rPr>
        <w:t xml:space="preserve">W przypadku konieczności wprowadzenia zmian w Projekcie </w:t>
      </w:r>
      <w:proofErr w:type="spellStart"/>
      <w:r w:rsidR="00156A86">
        <w:rPr>
          <w:rFonts w:ascii="URW DIN" w:hAnsi="URW DIN"/>
          <w:bCs/>
          <w:sz w:val="20"/>
          <w:szCs w:val="20"/>
        </w:rPr>
        <w:t>SOSiR</w:t>
      </w:r>
      <w:proofErr w:type="spellEnd"/>
      <w:r w:rsidR="000A63C2" w:rsidRPr="00374D06">
        <w:rPr>
          <w:rFonts w:ascii="URW DIN" w:hAnsi="URW DIN"/>
          <w:color w:val="000000"/>
          <w:sz w:val="20"/>
        </w:rPr>
        <w:t xml:space="preserve"> </w:t>
      </w:r>
      <w:r w:rsidRPr="009730B7">
        <w:rPr>
          <w:rFonts w:ascii="URW DIN" w:hAnsi="URW DIN" w:cs="Calibri"/>
          <w:color w:val="000000"/>
          <w:sz w:val="20"/>
          <w:szCs w:val="20"/>
        </w:rPr>
        <w:t>niezwiązanych z</w:t>
      </w:r>
      <w:r w:rsidR="00CD6532" w:rsidRPr="009730B7">
        <w:rPr>
          <w:rFonts w:ascii="URW DIN" w:hAnsi="URW DIN" w:cs="Calibri"/>
          <w:color w:val="000000"/>
          <w:sz w:val="20"/>
          <w:szCs w:val="20"/>
        </w:rPr>
        <w:t> </w:t>
      </w:r>
      <w:r w:rsidRPr="009730B7">
        <w:rPr>
          <w:rFonts w:ascii="URW DIN" w:hAnsi="URW DIN" w:cs="Calibri"/>
          <w:color w:val="000000"/>
          <w:sz w:val="20"/>
          <w:szCs w:val="20"/>
        </w:rPr>
        <w:t xml:space="preserve">realizacją </w:t>
      </w:r>
      <w:r w:rsidR="000B6884" w:rsidRPr="009730B7">
        <w:rPr>
          <w:rFonts w:ascii="URW DIN" w:hAnsi="URW DIN" w:cs="Calibri"/>
          <w:color w:val="000000"/>
          <w:sz w:val="20"/>
          <w:szCs w:val="20"/>
        </w:rPr>
        <w:t xml:space="preserve">Szczegółowego </w:t>
      </w:r>
      <w:r w:rsidRPr="009730B7">
        <w:rPr>
          <w:rFonts w:ascii="URW DIN" w:hAnsi="URW DIN" w:cs="Calibri"/>
          <w:color w:val="000000"/>
          <w:sz w:val="20"/>
          <w:szCs w:val="20"/>
        </w:rPr>
        <w:t xml:space="preserve">Harmonogramu </w:t>
      </w:r>
      <w:r w:rsidR="00BC12FC" w:rsidRPr="009730B7">
        <w:rPr>
          <w:rFonts w:ascii="URW DIN" w:hAnsi="URW DIN"/>
          <w:sz w:val="20"/>
          <w:szCs w:val="20"/>
        </w:rPr>
        <w:t>Realizacji Zamówienia</w:t>
      </w:r>
      <w:r w:rsidRPr="009730B7">
        <w:rPr>
          <w:rFonts w:ascii="URW DIN" w:hAnsi="URW DIN" w:cs="Calibri"/>
          <w:color w:val="000000"/>
          <w:sz w:val="20"/>
          <w:szCs w:val="20"/>
        </w:rPr>
        <w:t xml:space="preserve"> oraz innych niż polegające na znaczącej modyfikacji Projektu </w:t>
      </w:r>
      <w:proofErr w:type="spellStart"/>
      <w:r w:rsidR="00156A86">
        <w:rPr>
          <w:rFonts w:ascii="URW DIN" w:hAnsi="URW DIN"/>
          <w:bCs/>
          <w:sz w:val="20"/>
          <w:szCs w:val="20"/>
        </w:rPr>
        <w:t>SOSiR</w:t>
      </w:r>
      <w:proofErr w:type="spellEnd"/>
      <w:r w:rsidR="000A63C2" w:rsidRPr="00B63F15">
        <w:rPr>
          <w:rFonts w:ascii="URW DIN" w:hAnsi="URW DIN"/>
          <w:color w:val="000000"/>
          <w:sz w:val="20"/>
        </w:rPr>
        <w:t xml:space="preserve"> </w:t>
      </w:r>
      <w:r w:rsidRPr="009730B7">
        <w:rPr>
          <w:rFonts w:ascii="URW DIN" w:hAnsi="URW DIN" w:cs="Calibri"/>
          <w:color w:val="000000"/>
          <w:sz w:val="20"/>
          <w:szCs w:val="20"/>
        </w:rPr>
        <w:t xml:space="preserve">Wykonawca zobowiązany jest w terminie </w:t>
      </w:r>
      <w:r w:rsidR="00A7741F" w:rsidRPr="009730B7">
        <w:rPr>
          <w:rFonts w:ascii="URW DIN" w:hAnsi="URW DIN" w:cs="Calibri"/>
          <w:color w:val="000000"/>
          <w:sz w:val="20"/>
          <w:szCs w:val="20"/>
        </w:rPr>
        <w:t>5</w:t>
      </w:r>
      <w:r w:rsidRPr="009730B7">
        <w:rPr>
          <w:rFonts w:ascii="URW DIN" w:hAnsi="URW DIN" w:cs="Calibri"/>
          <w:color w:val="000000"/>
          <w:sz w:val="20"/>
          <w:szCs w:val="20"/>
        </w:rPr>
        <w:t xml:space="preserve"> dni od dnia zaistnienia przyczyny</w:t>
      </w:r>
      <w:r w:rsidR="003A31BE" w:rsidRPr="009730B7">
        <w:rPr>
          <w:rFonts w:ascii="URW DIN" w:hAnsi="URW DIN" w:cs="Calibri"/>
          <w:color w:val="000000"/>
          <w:sz w:val="20"/>
          <w:szCs w:val="20"/>
        </w:rPr>
        <w:t xml:space="preserve"> ww. zmiany</w:t>
      </w:r>
      <w:r w:rsidRPr="009730B7">
        <w:rPr>
          <w:rFonts w:ascii="URW DIN" w:hAnsi="URW DIN" w:cs="Calibri"/>
          <w:color w:val="000000"/>
          <w:sz w:val="20"/>
          <w:szCs w:val="20"/>
        </w:rPr>
        <w:t xml:space="preserve"> do złożenia Zamawiające</w:t>
      </w:r>
      <w:r w:rsidR="00E67FE2" w:rsidRPr="009730B7">
        <w:rPr>
          <w:rFonts w:ascii="URW DIN" w:hAnsi="URW DIN" w:cs="Calibri"/>
          <w:color w:val="000000"/>
          <w:sz w:val="20"/>
          <w:szCs w:val="20"/>
        </w:rPr>
        <w:t>mu</w:t>
      </w:r>
      <w:r w:rsidRPr="009730B7">
        <w:rPr>
          <w:rFonts w:ascii="URW DIN" w:hAnsi="URW DIN" w:cs="Calibri"/>
          <w:color w:val="000000"/>
          <w:sz w:val="20"/>
          <w:szCs w:val="20"/>
        </w:rPr>
        <w:t xml:space="preserve"> wniosku o zaakceptowanie zmian wraz z ich uzasadnieniem. Zamawiający ma prawo odmówić akceptacji żądając przywrócenia stanu poprzedniego. Brak wykonania żądania Zamawiającego stanowi istotne </w:t>
      </w:r>
      <w:r w:rsidR="00E164F0" w:rsidRPr="009730B7">
        <w:rPr>
          <w:rFonts w:ascii="URW DIN" w:hAnsi="URW DIN" w:cs="Calibri"/>
          <w:color w:val="000000"/>
          <w:sz w:val="20"/>
          <w:szCs w:val="20"/>
        </w:rPr>
        <w:t>naruszenie</w:t>
      </w:r>
      <w:r w:rsidRPr="009730B7">
        <w:rPr>
          <w:rFonts w:ascii="URW DIN" w:hAnsi="URW DIN" w:cs="Calibri"/>
          <w:color w:val="000000"/>
          <w:sz w:val="20"/>
          <w:szCs w:val="20"/>
        </w:rPr>
        <w:t xml:space="preserve"> postanowień niniejszej Umowy.</w:t>
      </w:r>
    </w:p>
    <w:p w14:paraId="2D7D7FC4" w14:textId="5DE454CF" w:rsidR="00336D64" w:rsidRPr="009730B7" w:rsidRDefault="00E44F1A" w:rsidP="00F128F3">
      <w:pPr>
        <w:numPr>
          <w:ilvl w:val="1"/>
          <w:numId w:val="1"/>
        </w:numPr>
        <w:spacing w:before="240" w:after="120"/>
        <w:ind w:left="1080" w:hanging="720"/>
        <w:jc w:val="both"/>
        <w:rPr>
          <w:rFonts w:ascii="URW DIN" w:hAnsi="URW DIN"/>
          <w:sz w:val="20"/>
          <w:szCs w:val="20"/>
        </w:rPr>
      </w:pPr>
      <w:r w:rsidRPr="009730B7">
        <w:rPr>
          <w:rFonts w:ascii="URW DIN" w:hAnsi="URW DIN" w:cs="Calibri"/>
          <w:color w:val="000000"/>
          <w:sz w:val="20"/>
          <w:szCs w:val="20"/>
        </w:rPr>
        <w:t xml:space="preserve">Projekt </w:t>
      </w:r>
      <w:proofErr w:type="spellStart"/>
      <w:r w:rsidR="00156A86">
        <w:rPr>
          <w:rFonts w:ascii="URW DIN" w:hAnsi="URW DIN"/>
          <w:bCs/>
          <w:sz w:val="20"/>
          <w:szCs w:val="20"/>
        </w:rPr>
        <w:t>SOSiR</w:t>
      </w:r>
      <w:proofErr w:type="spellEnd"/>
      <w:r w:rsidR="000A63C2" w:rsidRPr="00374D06">
        <w:rPr>
          <w:rFonts w:ascii="URW DIN" w:hAnsi="URW DIN"/>
          <w:color w:val="000000"/>
          <w:sz w:val="20"/>
        </w:rPr>
        <w:t xml:space="preserve"> </w:t>
      </w:r>
      <w:r w:rsidRPr="009730B7">
        <w:rPr>
          <w:rFonts w:ascii="URW DIN" w:hAnsi="URW DIN" w:cs="Calibri"/>
          <w:color w:val="000000"/>
          <w:sz w:val="20"/>
          <w:szCs w:val="20"/>
        </w:rPr>
        <w:t>powinien uwzględniać realizację</w:t>
      </w:r>
      <w:r w:rsidR="00336D64" w:rsidRPr="009730B7">
        <w:rPr>
          <w:rFonts w:ascii="URW DIN" w:hAnsi="URW DIN" w:cs="Calibri"/>
          <w:color w:val="000000"/>
          <w:sz w:val="20"/>
          <w:szCs w:val="20"/>
        </w:rPr>
        <w:t>:</w:t>
      </w:r>
    </w:p>
    <w:p w14:paraId="429B5D65" w14:textId="544CA06D" w:rsidR="00336D64" w:rsidRPr="009730B7" w:rsidRDefault="00E44F1A"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zasad </w:t>
      </w:r>
      <w:r w:rsidR="00336D64" w:rsidRPr="009730B7">
        <w:rPr>
          <w:rFonts w:ascii="URW DIN" w:hAnsi="URW DIN" w:cs="Verdana"/>
          <w:iCs/>
          <w:sz w:val="20"/>
          <w:szCs w:val="20"/>
          <w:lang w:val="pl-PL"/>
        </w:rPr>
        <w:t>ochrony</w:t>
      </w:r>
      <w:r w:rsidRPr="009730B7">
        <w:rPr>
          <w:rFonts w:ascii="URW DIN" w:hAnsi="URW DIN" w:cs="Verdana"/>
          <w:iCs/>
          <w:sz w:val="20"/>
          <w:szCs w:val="20"/>
          <w:lang w:val="pl-PL"/>
        </w:rPr>
        <w:t xml:space="preserve"> danych osobowych, takich jak minimalizacja danych oraz wdrożenia niezbędnych zabezpieczeń</w:t>
      </w:r>
      <w:r w:rsidR="00353DAB" w:rsidRPr="009730B7">
        <w:rPr>
          <w:rFonts w:ascii="URW DIN" w:hAnsi="URW DIN" w:cs="Verdana"/>
          <w:iCs/>
          <w:sz w:val="20"/>
          <w:szCs w:val="20"/>
          <w:lang w:val="pl-PL"/>
        </w:rPr>
        <w:t xml:space="preserve"> określonych w</w:t>
      </w:r>
      <w:r w:rsidR="00483D83" w:rsidRPr="009730B7">
        <w:rPr>
          <w:rFonts w:ascii="URW DIN" w:hAnsi="URW DIN" w:cs="Verdana"/>
          <w:iCs/>
          <w:sz w:val="20"/>
          <w:szCs w:val="20"/>
          <w:lang w:val="pl-PL"/>
        </w:rPr>
        <w:t xml:space="preserve"> </w:t>
      </w:r>
      <w:r w:rsidR="00417A19" w:rsidRPr="009730B7">
        <w:rPr>
          <w:rFonts w:ascii="URW DIN" w:hAnsi="URW DIN" w:cs="Verdana"/>
          <w:iCs/>
          <w:sz w:val="20"/>
          <w:szCs w:val="20"/>
          <w:lang w:val="pl-PL"/>
        </w:rPr>
        <w:t>Wymaganiach Zamawiającego stanowiących Załącznik 1</w:t>
      </w:r>
      <w:r w:rsidRPr="009730B7">
        <w:rPr>
          <w:rFonts w:ascii="URW DIN" w:hAnsi="URW DIN" w:cs="Verdana"/>
          <w:iCs/>
          <w:sz w:val="20"/>
          <w:szCs w:val="20"/>
          <w:lang w:val="pl-PL"/>
        </w:rPr>
        <w:t xml:space="preserve"> (zasada „uwzględnienia ochrony danych w fazie projektowania”</w:t>
      </w:r>
      <w:r w:rsidR="00E67FE2" w:rsidRPr="009730B7">
        <w:rPr>
          <w:rFonts w:ascii="URW DIN" w:hAnsi="URW DIN" w:cs="Verdana"/>
          <w:iCs/>
          <w:sz w:val="20"/>
          <w:szCs w:val="20"/>
          <w:lang w:val="pl-PL"/>
        </w:rPr>
        <w:t>)</w:t>
      </w:r>
      <w:r w:rsidR="00336D64" w:rsidRPr="009730B7">
        <w:rPr>
          <w:rFonts w:ascii="URW DIN" w:hAnsi="URW DIN" w:cs="Verdana"/>
          <w:iCs/>
          <w:sz w:val="20"/>
          <w:szCs w:val="20"/>
          <w:lang w:val="pl-PL"/>
        </w:rPr>
        <w:t>,</w:t>
      </w:r>
    </w:p>
    <w:p w14:paraId="5D5AB857" w14:textId="7650868C" w:rsidR="00336D64" w:rsidRPr="009730B7" w:rsidRDefault="00336D64"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zasady domyślnej ochrony danych osobowych (</w:t>
      </w:r>
      <w:r w:rsidR="00156A86">
        <w:rPr>
          <w:rFonts w:ascii="URW DIN" w:hAnsi="URW DIN"/>
          <w:sz w:val="20"/>
          <w:szCs w:val="20"/>
          <w:lang w:val="pl-PL"/>
        </w:rPr>
        <w:t>System</w:t>
      </w:r>
      <w:r w:rsidR="000A63C2" w:rsidRPr="009730B7">
        <w:rPr>
          <w:rFonts w:ascii="URW DIN" w:hAnsi="URW DIN" w:cs="Verdana"/>
          <w:iCs/>
          <w:sz w:val="20"/>
          <w:szCs w:val="20"/>
          <w:lang w:val="pl-PL"/>
        </w:rPr>
        <w:t xml:space="preserve"> </w:t>
      </w:r>
      <w:r w:rsidR="00245614" w:rsidRPr="009730B7">
        <w:rPr>
          <w:rFonts w:ascii="URW DIN" w:hAnsi="URW DIN" w:cs="Verdana"/>
          <w:iCs/>
          <w:sz w:val="20"/>
          <w:szCs w:val="20"/>
          <w:lang w:val="pl-PL"/>
        </w:rPr>
        <w:t>musi</w:t>
      </w:r>
      <w:r w:rsidRPr="009730B7">
        <w:rPr>
          <w:rFonts w:ascii="URW DIN" w:hAnsi="URW DIN" w:cs="Verdana"/>
          <w:iCs/>
          <w:sz w:val="20"/>
          <w:szCs w:val="20"/>
          <w:lang w:val="pl-PL"/>
        </w:rPr>
        <w:t xml:space="preserve"> przetwarzać jedynie te dane, które są niezbędne do </w:t>
      </w:r>
      <w:r w:rsidR="00210CB7" w:rsidRPr="009730B7">
        <w:rPr>
          <w:rFonts w:ascii="URW DIN" w:hAnsi="URW DIN" w:cs="Verdana"/>
          <w:iCs/>
          <w:sz w:val="20"/>
          <w:szCs w:val="20"/>
          <w:lang w:val="pl-PL"/>
        </w:rPr>
        <w:t xml:space="preserve">prawidłowego funkcjonowania </w:t>
      </w:r>
      <w:r w:rsidR="00156A86">
        <w:rPr>
          <w:rFonts w:ascii="URW DIN" w:hAnsi="URW DIN"/>
          <w:sz w:val="20"/>
          <w:szCs w:val="20"/>
          <w:lang w:val="pl-PL"/>
        </w:rPr>
        <w:t>Systemu</w:t>
      </w:r>
      <w:r w:rsidRPr="009730B7">
        <w:rPr>
          <w:rFonts w:ascii="URW DIN" w:hAnsi="URW DIN" w:cs="Verdana"/>
          <w:iCs/>
          <w:sz w:val="20"/>
          <w:szCs w:val="20"/>
          <w:lang w:val="pl-PL"/>
        </w:rPr>
        <w:t>),</w:t>
      </w:r>
    </w:p>
    <w:p w14:paraId="7C5EDAD6" w14:textId="68988499" w:rsidR="0060173E" w:rsidRPr="009730B7" w:rsidRDefault="00336D64" w:rsidP="00F128F3">
      <w:pPr>
        <w:pStyle w:val="Akapitzlist"/>
        <w:numPr>
          <w:ilvl w:val="2"/>
          <w:numId w:val="1"/>
        </w:numPr>
        <w:spacing w:after="120"/>
        <w:ind w:left="2127" w:hanging="930"/>
        <w:rPr>
          <w:rFonts w:ascii="URW DIN" w:hAnsi="URW DIN"/>
          <w:sz w:val="20"/>
          <w:szCs w:val="20"/>
          <w:lang w:val="pl-PL"/>
        </w:rPr>
      </w:pPr>
      <w:r w:rsidRPr="009730B7">
        <w:rPr>
          <w:rFonts w:ascii="URW DIN" w:hAnsi="URW DIN" w:cs="Verdana"/>
          <w:iCs/>
          <w:sz w:val="20"/>
          <w:szCs w:val="20"/>
          <w:lang w:val="pl-PL"/>
        </w:rPr>
        <w:lastRenderedPageBreak/>
        <w:t xml:space="preserve">zasady </w:t>
      </w:r>
      <w:r w:rsidR="00F47E4C" w:rsidRPr="009730B7">
        <w:rPr>
          <w:rFonts w:ascii="URW DIN" w:hAnsi="URW DIN" w:cs="Verdana"/>
          <w:iCs/>
          <w:sz w:val="20"/>
          <w:szCs w:val="20"/>
          <w:lang w:val="pl-PL"/>
        </w:rPr>
        <w:t>poufności</w:t>
      </w:r>
      <w:r w:rsidR="001328DC" w:rsidRPr="009730B7">
        <w:rPr>
          <w:rFonts w:ascii="URW DIN" w:hAnsi="URW DIN" w:cs="Verdana"/>
          <w:iCs/>
          <w:sz w:val="20"/>
          <w:szCs w:val="20"/>
          <w:lang w:val="pl-PL"/>
        </w:rPr>
        <w:t>,</w:t>
      </w:r>
      <w:r w:rsidR="00F47E4C" w:rsidRPr="009730B7">
        <w:rPr>
          <w:rFonts w:ascii="URW DIN" w:hAnsi="URW DIN" w:cs="Verdana"/>
          <w:iCs/>
          <w:sz w:val="20"/>
          <w:szCs w:val="20"/>
          <w:lang w:val="pl-PL"/>
        </w:rPr>
        <w:t xml:space="preserve"> </w:t>
      </w:r>
      <w:r w:rsidRPr="009730B7">
        <w:rPr>
          <w:rFonts w:ascii="URW DIN" w:hAnsi="URW DIN" w:cs="Verdana"/>
          <w:iCs/>
          <w:sz w:val="20"/>
          <w:szCs w:val="20"/>
          <w:lang w:val="pl-PL"/>
        </w:rPr>
        <w:t xml:space="preserve">integralności i </w:t>
      </w:r>
      <w:r w:rsidR="00F47E4C" w:rsidRPr="009730B7">
        <w:rPr>
          <w:rFonts w:ascii="URW DIN" w:hAnsi="URW DIN" w:cs="Verdana"/>
          <w:iCs/>
          <w:sz w:val="20"/>
          <w:szCs w:val="20"/>
          <w:lang w:val="pl-PL"/>
        </w:rPr>
        <w:t>dostępności</w:t>
      </w:r>
      <w:r w:rsidRPr="009730B7">
        <w:rPr>
          <w:rFonts w:ascii="URW DIN" w:hAnsi="URW DIN" w:cs="Verdana"/>
          <w:iCs/>
          <w:sz w:val="20"/>
          <w:szCs w:val="20"/>
          <w:lang w:val="pl-PL"/>
        </w:rPr>
        <w:t xml:space="preserve"> oraz rozliczalności </w:t>
      </w:r>
      <w:r w:rsidR="00353DAB" w:rsidRPr="009730B7">
        <w:rPr>
          <w:rFonts w:ascii="URW DIN" w:hAnsi="URW DIN" w:cs="Verdana"/>
          <w:iCs/>
          <w:sz w:val="20"/>
          <w:szCs w:val="20"/>
          <w:lang w:val="pl-PL"/>
        </w:rPr>
        <w:t>i </w:t>
      </w:r>
      <w:r w:rsidR="00F47E4C" w:rsidRPr="009730B7">
        <w:rPr>
          <w:rFonts w:ascii="URW DIN" w:hAnsi="URW DIN" w:cs="Verdana"/>
          <w:iCs/>
          <w:sz w:val="20"/>
          <w:szCs w:val="20"/>
          <w:lang w:val="pl-PL"/>
        </w:rPr>
        <w:t xml:space="preserve">niezaprzeczalności </w:t>
      </w:r>
      <w:r w:rsidRPr="009730B7">
        <w:rPr>
          <w:rFonts w:ascii="URW DIN" w:hAnsi="URW DIN" w:cs="Verdana"/>
          <w:iCs/>
          <w:sz w:val="20"/>
          <w:szCs w:val="20"/>
          <w:lang w:val="pl-PL"/>
        </w:rPr>
        <w:t>przetwarzania danych osobowych</w:t>
      </w:r>
      <w:r w:rsidRPr="009730B7">
        <w:rPr>
          <w:rFonts w:ascii="URW DIN" w:hAnsi="URW DIN" w:cs="Calibri"/>
          <w:color w:val="000000"/>
          <w:sz w:val="20"/>
          <w:szCs w:val="20"/>
          <w:lang w:val="pl-PL"/>
        </w:rPr>
        <w:t>.</w:t>
      </w:r>
    </w:p>
    <w:p w14:paraId="5DFE3FE6" w14:textId="5064C066" w:rsidR="00544833" w:rsidRPr="009730B7" w:rsidRDefault="00632FEB" w:rsidP="00F128F3">
      <w:pPr>
        <w:numPr>
          <w:ilvl w:val="0"/>
          <w:numId w:val="1"/>
        </w:numPr>
        <w:spacing w:before="240" w:after="120"/>
        <w:ind w:left="0" w:firstLine="0"/>
        <w:jc w:val="center"/>
        <w:outlineLvl w:val="0"/>
        <w:rPr>
          <w:rFonts w:ascii="URW DIN" w:hAnsi="URW DIN" w:cs="Verdana"/>
          <w:b/>
          <w:sz w:val="20"/>
          <w:szCs w:val="20"/>
        </w:rPr>
      </w:pPr>
      <w:bookmarkStart w:id="95" w:name="_Toc257802822"/>
      <w:bookmarkStart w:id="96" w:name="_Toc257802824"/>
      <w:bookmarkStart w:id="97" w:name="_Toc257802825"/>
      <w:bookmarkStart w:id="98" w:name="_Toc378778392"/>
      <w:bookmarkStart w:id="99" w:name="_Toc275942406"/>
      <w:bookmarkStart w:id="100" w:name="_Toc518322937"/>
      <w:bookmarkStart w:id="101" w:name="_Toc144291570"/>
      <w:bookmarkStart w:id="102" w:name="_Ref211942762"/>
      <w:bookmarkStart w:id="103" w:name="_Ref211943264"/>
      <w:bookmarkStart w:id="104" w:name="_Toc158725088"/>
      <w:bookmarkStart w:id="105" w:name="_Toc214007434"/>
      <w:bookmarkEnd w:id="95"/>
      <w:bookmarkEnd w:id="96"/>
      <w:bookmarkEnd w:id="97"/>
      <w:bookmarkEnd w:id="98"/>
      <w:r w:rsidRPr="009730B7">
        <w:rPr>
          <w:rFonts w:ascii="URW DIN" w:hAnsi="URW DIN" w:cs="Verdana"/>
          <w:b/>
          <w:sz w:val="20"/>
          <w:szCs w:val="20"/>
        </w:rPr>
        <w:t xml:space="preserve">KONTROLA JAKOŚCI. </w:t>
      </w:r>
      <w:r w:rsidR="002C308F" w:rsidRPr="009730B7">
        <w:rPr>
          <w:rFonts w:ascii="URW DIN" w:hAnsi="URW DIN" w:cs="Verdana"/>
          <w:b/>
          <w:sz w:val="20"/>
          <w:szCs w:val="20"/>
        </w:rPr>
        <w:t>TESTY</w:t>
      </w:r>
      <w:bookmarkEnd w:id="99"/>
      <w:r w:rsidR="00764851" w:rsidRPr="009730B7">
        <w:rPr>
          <w:rFonts w:ascii="URW DIN" w:hAnsi="URW DIN" w:cs="Verdana"/>
          <w:b/>
          <w:sz w:val="20"/>
          <w:szCs w:val="20"/>
        </w:rPr>
        <w:t>. ODBIÓR</w:t>
      </w:r>
      <w:bookmarkEnd w:id="100"/>
      <w:bookmarkEnd w:id="101"/>
      <w:bookmarkEnd w:id="102"/>
      <w:bookmarkEnd w:id="103"/>
      <w:bookmarkEnd w:id="104"/>
      <w:bookmarkEnd w:id="105"/>
    </w:p>
    <w:p w14:paraId="12592982" w14:textId="58876C23" w:rsidR="00632FEB" w:rsidRPr="009730B7" w:rsidRDefault="00632FEB"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ramach wykonania Umowy, Zamawiającemu przysługuje prawo do przeprowadzenia kontroli jakości i sposobu prowadzenia całości lub poszczególnych Prac objętych Umową („</w:t>
      </w:r>
      <w:r w:rsidRPr="009730B7">
        <w:rPr>
          <w:rFonts w:ascii="URW DIN" w:hAnsi="URW DIN"/>
          <w:b/>
          <w:bCs/>
          <w:sz w:val="20"/>
          <w:szCs w:val="20"/>
        </w:rPr>
        <w:t>Kontrola</w:t>
      </w:r>
      <w:r w:rsidRPr="009730B7">
        <w:rPr>
          <w:rFonts w:ascii="URW DIN" w:hAnsi="URW DIN"/>
          <w:sz w:val="20"/>
          <w:szCs w:val="20"/>
        </w:rPr>
        <w:t xml:space="preserve"> </w:t>
      </w:r>
      <w:r w:rsidRPr="009730B7">
        <w:rPr>
          <w:rFonts w:ascii="URW DIN" w:hAnsi="URW DIN"/>
          <w:b/>
          <w:bCs/>
          <w:sz w:val="20"/>
          <w:szCs w:val="20"/>
        </w:rPr>
        <w:t>Jakości</w:t>
      </w:r>
      <w:r w:rsidRPr="009730B7">
        <w:rPr>
          <w:rFonts w:ascii="URW DIN" w:hAnsi="URW DIN"/>
          <w:sz w:val="20"/>
          <w:szCs w:val="20"/>
        </w:rPr>
        <w:t>") samodzielnie lub przy wykorzystaniu podmiotów trzecich.</w:t>
      </w:r>
    </w:p>
    <w:p w14:paraId="520364B7" w14:textId="03FCF47D" w:rsidR="00632FEB" w:rsidRPr="009730B7" w:rsidRDefault="00632FEB"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zakresie realizowane</w:t>
      </w:r>
      <w:r w:rsidR="008700E0" w:rsidRPr="009730B7">
        <w:rPr>
          <w:rFonts w:ascii="URW DIN" w:hAnsi="URW DIN"/>
          <w:sz w:val="20"/>
          <w:szCs w:val="20"/>
        </w:rPr>
        <w:t>j</w:t>
      </w:r>
      <w:r w:rsidRPr="009730B7">
        <w:rPr>
          <w:rFonts w:ascii="URW DIN" w:hAnsi="URW DIN"/>
          <w:sz w:val="20"/>
          <w:szCs w:val="20"/>
        </w:rPr>
        <w:t xml:space="preserve"> Kontroli Jakości Wykonawca:</w:t>
      </w:r>
    </w:p>
    <w:p w14:paraId="4B386B0C" w14:textId="710EEC16" w:rsidR="00632FEB" w:rsidRPr="009730B7" w:rsidRDefault="00632FE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udzieli niezwłocznie osobom posiadającym upoważnienie Zamawiającego wszelkich informacji, danych i wyjaśnień dotyczących realizacji przedmiotu Umowy oraz wglądu do dokumentów związanych z realizacją przedmiotu tej Umowy, w żądanym zakresie;</w:t>
      </w:r>
    </w:p>
    <w:p w14:paraId="4E6F91C9" w14:textId="494CB8A4" w:rsidR="00632FEB" w:rsidRPr="009730B7" w:rsidRDefault="00632FE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udostępni i zaprezentuje Rezultaty prowadzonych Prac, oraz </w:t>
      </w:r>
    </w:p>
    <w:p w14:paraId="1063F4F6" w14:textId="1BA7C2E9" w:rsidR="00632FEB" w:rsidRPr="009730B7" w:rsidRDefault="00632FE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zapewni możliwość ich kontroli w siedzibie lub innym miejscu, w którym wykonuje </w:t>
      </w:r>
      <w:r w:rsidR="00820677" w:rsidRPr="009730B7">
        <w:rPr>
          <w:rFonts w:ascii="URW DIN" w:hAnsi="URW DIN"/>
          <w:sz w:val="20"/>
          <w:szCs w:val="20"/>
        </w:rPr>
        <w:t>Prace</w:t>
      </w:r>
      <w:r w:rsidRPr="009730B7">
        <w:rPr>
          <w:rFonts w:ascii="URW DIN" w:hAnsi="URW DIN"/>
          <w:sz w:val="20"/>
          <w:szCs w:val="20"/>
        </w:rPr>
        <w:t xml:space="preserve">. </w:t>
      </w:r>
    </w:p>
    <w:p w14:paraId="6D4DD693" w14:textId="0A46A731" w:rsidR="00820677" w:rsidRPr="009730B7" w:rsidRDefault="00820677" w:rsidP="00F128F3">
      <w:pPr>
        <w:numPr>
          <w:ilvl w:val="1"/>
          <w:numId w:val="1"/>
        </w:numPr>
        <w:spacing w:before="240" w:after="120"/>
        <w:ind w:left="1080" w:hanging="720"/>
        <w:jc w:val="both"/>
        <w:rPr>
          <w:rFonts w:ascii="URW DIN" w:hAnsi="URW DIN"/>
          <w:sz w:val="20"/>
          <w:szCs w:val="20"/>
        </w:rPr>
      </w:pPr>
      <w:bookmarkStart w:id="106" w:name="_Ref211945277"/>
      <w:bookmarkStart w:id="107" w:name="_Hlk142662633"/>
      <w:r w:rsidRPr="009730B7">
        <w:rPr>
          <w:rFonts w:ascii="URW DIN" w:hAnsi="URW DIN"/>
          <w:sz w:val="20"/>
          <w:szCs w:val="20"/>
        </w:rPr>
        <w:t>Jeśli wyniki Kontroli Jakości, wykażą, że dotychczas wykonane Prace, ich Rezultaty lub inne działania Wykonawcy podejmowane w ramach realizacji Umowy są niezgodne z jej treścią w</w:t>
      </w:r>
      <w:r w:rsidR="00CD6532" w:rsidRPr="009730B7">
        <w:rPr>
          <w:rFonts w:ascii="URW DIN" w:hAnsi="URW DIN"/>
          <w:sz w:val="20"/>
          <w:szCs w:val="20"/>
        </w:rPr>
        <w:t> </w:t>
      </w:r>
      <w:r w:rsidRPr="009730B7">
        <w:rPr>
          <w:rFonts w:ascii="URW DIN" w:hAnsi="URW DIN"/>
          <w:sz w:val="20"/>
          <w:szCs w:val="20"/>
        </w:rPr>
        <w:t>tym Załącznikami do Umowy, Wykonawca będzie zobowiązany do niezwłocznego doprowadzenia ich do stanu zgodności, w terminie 7 dni od daty przedstawienia Wykonawcy wyników Kontroli Jakości, chyba że Zamawiający wskaże Wykonawcy inny termin.</w:t>
      </w:r>
      <w:bookmarkEnd w:id="106"/>
    </w:p>
    <w:bookmarkEnd w:id="107"/>
    <w:p w14:paraId="0450E53C" w14:textId="69927958" w:rsidR="00820677" w:rsidRPr="009730B7" w:rsidRDefault="00AC4F00"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przypadku stwierdzenia niezgodności i niedoprowadzenia ich do stanu zgodności, na warunkach</w:t>
      </w:r>
      <w:r w:rsidR="264515BC" w:rsidRPr="009730B7">
        <w:rPr>
          <w:rFonts w:ascii="URW DIN" w:hAnsi="URW DIN"/>
          <w:sz w:val="20"/>
          <w:szCs w:val="20"/>
        </w:rPr>
        <w:t>,</w:t>
      </w:r>
      <w:r w:rsidRPr="009730B7">
        <w:rPr>
          <w:rFonts w:ascii="URW DIN" w:hAnsi="URW DIN"/>
          <w:sz w:val="20"/>
          <w:szCs w:val="20"/>
        </w:rPr>
        <w:t xml:space="preserve"> o których mowa w pkt </w:t>
      </w:r>
      <w:r w:rsidR="0064191B">
        <w:rPr>
          <w:rFonts w:ascii="URW DIN" w:hAnsi="URW DIN"/>
          <w:sz w:val="20"/>
          <w:szCs w:val="20"/>
        </w:rPr>
        <w:fldChar w:fldCharType="begin"/>
      </w:r>
      <w:r w:rsidR="0064191B">
        <w:rPr>
          <w:rFonts w:ascii="URW DIN" w:hAnsi="URW DIN"/>
          <w:sz w:val="20"/>
          <w:szCs w:val="20"/>
        </w:rPr>
        <w:instrText xml:space="preserve"> REF _Ref211945277 \r \h </w:instrText>
      </w:r>
      <w:r w:rsidR="0064191B">
        <w:rPr>
          <w:rFonts w:ascii="URW DIN" w:hAnsi="URW DIN"/>
          <w:sz w:val="20"/>
          <w:szCs w:val="20"/>
        </w:rPr>
      </w:r>
      <w:r w:rsidR="0064191B">
        <w:rPr>
          <w:rFonts w:ascii="URW DIN" w:hAnsi="URW DIN"/>
          <w:sz w:val="20"/>
          <w:szCs w:val="20"/>
        </w:rPr>
        <w:fldChar w:fldCharType="separate"/>
      </w:r>
      <w:r w:rsidR="00702C1C">
        <w:rPr>
          <w:rFonts w:ascii="URW DIN" w:hAnsi="URW DIN"/>
          <w:sz w:val="20"/>
          <w:szCs w:val="20"/>
        </w:rPr>
        <w:t>11.3</w:t>
      </w:r>
      <w:r w:rsidR="0064191B">
        <w:rPr>
          <w:rFonts w:ascii="URW DIN" w:hAnsi="URW DIN"/>
          <w:sz w:val="20"/>
          <w:szCs w:val="20"/>
        </w:rPr>
        <w:fldChar w:fldCharType="end"/>
      </w:r>
      <w:r w:rsidRPr="009730B7">
        <w:rPr>
          <w:rFonts w:ascii="URW DIN" w:hAnsi="URW DIN"/>
          <w:sz w:val="20"/>
          <w:szCs w:val="20"/>
        </w:rPr>
        <w:t xml:space="preserve"> Zamawiający jest uprawniony do odrzucenia przedstawionych do Odbioru Rezultatów lub Prac. Jeżeli termin doprowadzenia Rezultatów lub Prac do stanu zgodności przypada w dacie zakończenia Etapu lub Kamienia milowego, Zamawiający jest uprawniony do dokonania Odbioru Rezultatów lub Prac z zastrzeżeniami.</w:t>
      </w:r>
    </w:p>
    <w:p w14:paraId="2ED85633" w14:textId="204A117E" w:rsidR="00AC4F00" w:rsidRPr="009730B7" w:rsidRDefault="00AC4F00"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Niedoprowadzenie Rezultatów lub Prac do stanu zgodności, na warunkach określonych w</w:t>
      </w:r>
      <w:r w:rsidR="0080502C" w:rsidRPr="009730B7">
        <w:rPr>
          <w:rFonts w:ascii="URW DIN" w:hAnsi="URW DIN"/>
          <w:sz w:val="20"/>
          <w:szCs w:val="20"/>
        </w:rPr>
        <w:t> </w:t>
      </w:r>
      <w:r w:rsidRPr="009730B7">
        <w:rPr>
          <w:rFonts w:ascii="URW DIN" w:hAnsi="URW DIN"/>
          <w:sz w:val="20"/>
          <w:szCs w:val="20"/>
        </w:rPr>
        <w:t xml:space="preserve">pkt. </w:t>
      </w:r>
      <w:r w:rsidR="0064191B">
        <w:rPr>
          <w:rFonts w:ascii="URW DIN" w:hAnsi="URW DIN"/>
          <w:sz w:val="20"/>
          <w:szCs w:val="20"/>
        </w:rPr>
        <w:fldChar w:fldCharType="begin"/>
      </w:r>
      <w:r w:rsidR="0064191B">
        <w:rPr>
          <w:rFonts w:ascii="URW DIN" w:hAnsi="URW DIN"/>
          <w:sz w:val="20"/>
          <w:szCs w:val="20"/>
        </w:rPr>
        <w:instrText xml:space="preserve"> REF _Ref211945277 \r \h </w:instrText>
      </w:r>
      <w:r w:rsidR="0064191B">
        <w:rPr>
          <w:rFonts w:ascii="URW DIN" w:hAnsi="URW DIN"/>
          <w:sz w:val="20"/>
          <w:szCs w:val="20"/>
        </w:rPr>
      </w:r>
      <w:r w:rsidR="0064191B">
        <w:rPr>
          <w:rFonts w:ascii="URW DIN" w:hAnsi="URW DIN"/>
          <w:sz w:val="20"/>
          <w:szCs w:val="20"/>
        </w:rPr>
        <w:fldChar w:fldCharType="separate"/>
      </w:r>
      <w:r w:rsidR="00702C1C">
        <w:rPr>
          <w:rFonts w:ascii="URW DIN" w:hAnsi="URW DIN"/>
          <w:sz w:val="20"/>
          <w:szCs w:val="20"/>
        </w:rPr>
        <w:t>11.3</w:t>
      </w:r>
      <w:r w:rsidR="0064191B">
        <w:rPr>
          <w:rFonts w:ascii="URW DIN" w:hAnsi="URW DIN"/>
          <w:sz w:val="20"/>
          <w:szCs w:val="20"/>
        </w:rPr>
        <w:fldChar w:fldCharType="end"/>
      </w:r>
      <w:r w:rsidRPr="009730B7">
        <w:rPr>
          <w:rFonts w:ascii="URW DIN" w:hAnsi="URW DIN"/>
          <w:sz w:val="20"/>
          <w:szCs w:val="20"/>
        </w:rPr>
        <w:t xml:space="preserve"> Umowy </w:t>
      </w:r>
      <w:r w:rsidR="008859FE" w:rsidRPr="009730B7">
        <w:rPr>
          <w:rFonts w:ascii="URW DIN" w:hAnsi="URW DIN"/>
          <w:sz w:val="20"/>
          <w:szCs w:val="20"/>
        </w:rPr>
        <w:t>może zostać uznane przez Zamawiającego za</w:t>
      </w:r>
      <w:r w:rsidRPr="009730B7">
        <w:rPr>
          <w:rFonts w:ascii="URW DIN" w:hAnsi="URW DIN"/>
          <w:sz w:val="20"/>
          <w:szCs w:val="20"/>
        </w:rPr>
        <w:t xml:space="preserve"> nienależyte wykonanie Umowy. </w:t>
      </w:r>
    </w:p>
    <w:p w14:paraId="41591A82" w14:textId="785807CF" w:rsidR="0018480F" w:rsidRPr="009730B7" w:rsidRDefault="0018480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Kryteria Odbioru danego Rezultatu zostaną dookreślone w dokumentacji inicjującej projekt, w oparciu o Wymagania Zamawiającego i specyfikację produktów stanowiącą Załącznik 11. </w:t>
      </w:r>
    </w:p>
    <w:p w14:paraId="51AFB8D5" w14:textId="7CED5CF0" w:rsidR="00C37CF5" w:rsidRPr="009730B7" w:rsidRDefault="00C37CF5"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Przed podpisaniem Protokołu Odbioru danego Etapu lub Rezultatów, w celu wykazania realizacji przez Wykonawcę danego Etapu lub Rezultatów oraz zgodności ich wykonania z</w:t>
      </w:r>
      <w:r w:rsidR="0080502C" w:rsidRPr="009730B7">
        <w:rPr>
          <w:rFonts w:ascii="URW DIN" w:hAnsi="URW DIN"/>
          <w:sz w:val="20"/>
          <w:szCs w:val="20"/>
        </w:rPr>
        <w:t> </w:t>
      </w:r>
      <w:r w:rsidRPr="009730B7">
        <w:rPr>
          <w:rFonts w:ascii="URW DIN" w:hAnsi="URW DIN"/>
          <w:sz w:val="20"/>
          <w:szCs w:val="20"/>
        </w:rPr>
        <w:t>Wymaganiami Zamawiającego, Wykonawca jest zobowiązany do zawiadomienia Zamawiającego o gotowości do Odbioru</w:t>
      </w:r>
      <w:r w:rsidR="002C24DB" w:rsidRPr="009730B7">
        <w:rPr>
          <w:rFonts w:ascii="URW DIN" w:hAnsi="URW DIN"/>
          <w:sz w:val="20"/>
          <w:szCs w:val="20"/>
        </w:rPr>
        <w:t xml:space="preserve"> </w:t>
      </w:r>
      <w:r w:rsidRPr="009730B7">
        <w:rPr>
          <w:rFonts w:ascii="URW DIN" w:hAnsi="URW DIN"/>
          <w:sz w:val="20"/>
          <w:szCs w:val="20"/>
        </w:rPr>
        <w:t>i o ich planowany</w:t>
      </w:r>
      <w:r w:rsidR="002C24DB" w:rsidRPr="009730B7">
        <w:rPr>
          <w:rFonts w:ascii="URW DIN" w:hAnsi="URW DIN"/>
          <w:sz w:val="20"/>
          <w:szCs w:val="20"/>
        </w:rPr>
        <w:t>m</w:t>
      </w:r>
      <w:r w:rsidRPr="009730B7">
        <w:rPr>
          <w:rFonts w:ascii="URW DIN" w:hAnsi="URW DIN"/>
          <w:sz w:val="20"/>
          <w:szCs w:val="20"/>
        </w:rPr>
        <w:t xml:space="preserve"> termin</w:t>
      </w:r>
      <w:r w:rsidR="002C24DB" w:rsidRPr="009730B7">
        <w:rPr>
          <w:rFonts w:ascii="URW DIN" w:hAnsi="URW DIN"/>
          <w:sz w:val="20"/>
          <w:szCs w:val="20"/>
        </w:rPr>
        <w:t>ie, zgodnie z zasadami określonymi w Załączniku 4</w:t>
      </w:r>
      <w:r w:rsidRPr="009730B7">
        <w:rPr>
          <w:rFonts w:ascii="URW DIN" w:hAnsi="URW DIN"/>
          <w:sz w:val="20"/>
          <w:szCs w:val="20"/>
        </w:rPr>
        <w:t xml:space="preserve">. </w:t>
      </w:r>
    </w:p>
    <w:p w14:paraId="7DE633A4" w14:textId="372C4CD6" w:rsidR="00544833" w:rsidRPr="009730B7" w:rsidRDefault="004E6C3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Przed podpisaniem Protokołu Odbioru danego Etapu</w:t>
      </w:r>
      <w:r w:rsidR="00CB26F8" w:rsidRPr="009730B7">
        <w:rPr>
          <w:rFonts w:ascii="URW DIN" w:hAnsi="URW DIN"/>
          <w:sz w:val="20"/>
          <w:szCs w:val="20"/>
        </w:rPr>
        <w:t xml:space="preserve"> lub </w:t>
      </w:r>
      <w:r w:rsidR="003832A4" w:rsidRPr="009730B7">
        <w:rPr>
          <w:rFonts w:ascii="URW DIN" w:hAnsi="URW DIN"/>
          <w:sz w:val="20"/>
          <w:szCs w:val="20"/>
        </w:rPr>
        <w:t>Rezultatów</w:t>
      </w:r>
      <w:r w:rsidRPr="009730B7">
        <w:rPr>
          <w:rFonts w:ascii="URW DIN" w:hAnsi="URW DIN"/>
          <w:sz w:val="20"/>
          <w:szCs w:val="20"/>
        </w:rPr>
        <w:t>, w</w:t>
      </w:r>
      <w:r w:rsidR="00544833" w:rsidRPr="009730B7">
        <w:rPr>
          <w:rFonts w:ascii="URW DIN" w:hAnsi="URW DIN"/>
          <w:sz w:val="20"/>
          <w:szCs w:val="20"/>
        </w:rPr>
        <w:t xml:space="preserve"> celu wykazania </w:t>
      </w:r>
      <w:r w:rsidR="00AF6D70" w:rsidRPr="009730B7">
        <w:rPr>
          <w:rFonts w:ascii="URW DIN" w:hAnsi="URW DIN"/>
          <w:sz w:val="20"/>
          <w:szCs w:val="20"/>
        </w:rPr>
        <w:t xml:space="preserve">realizacji </w:t>
      </w:r>
      <w:r w:rsidR="00544833" w:rsidRPr="009730B7">
        <w:rPr>
          <w:rFonts w:ascii="URW DIN" w:hAnsi="URW DIN"/>
          <w:sz w:val="20"/>
          <w:szCs w:val="20"/>
        </w:rPr>
        <w:t xml:space="preserve">przez Wykonawcę danego </w:t>
      </w:r>
      <w:r w:rsidR="00AF6D70" w:rsidRPr="009730B7">
        <w:rPr>
          <w:rFonts w:ascii="URW DIN" w:hAnsi="URW DIN"/>
          <w:sz w:val="20"/>
          <w:szCs w:val="20"/>
        </w:rPr>
        <w:t>Etapu</w:t>
      </w:r>
      <w:r w:rsidR="00CB26F8" w:rsidRPr="009730B7">
        <w:rPr>
          <w:rFonts w:ascii="URW DIN" w:hAnsi="URW DIN"/>
          <w:sz w:val="20"/>
          <w:szCs w:val="20"/>
        </w:rPr>
        <w:t xml:space="preserve"> lub </w:t>
      </w:r>
      <w:r w:rsidR="003832A4" w:rsidRPr="009730B7">
        <w:rPr>
          <w:rFonts w:ascii="URW DIN" w:hAnsi="URW DIN"/>
          <w:sz w:val="20"/>
          <w:szCs w:val="20"/>
        </w:rPr>
        <w:t xml:space="preserve">Rezultatów </w:t>
      </w:r>
      <w:r w:rsidR="00544833" w:rsidRPr="009730B7">
        <w:rPr>
          <w:rFonts w:ascii="URW DIN" w:hAnsi="URW DIN"/>
          <w:sz w:val="20"/>
          <w:szCs w:val="20"/>
        </w:rPr>
        <w:t>oraz</w:t>
      </w:r>
      <w:r w:rsidR="00A7741F" w:rsidRPr="009730B7">
        <w:rPr>
          <w:rFonts w:ascii="URW DIN" w:hAnsi="URW DIN"/>
          <w:sz w:val="20"/>
          <w:szCs w:val="20"/>
        </w:rPr>
        <w:t xml:space="preserve"> </w:t>
      </w:r>
      <w:r w:rsidR="00544833" w:rsidRPr="009730B7">
        <w:rPr>
          <w:rFonts w:ascii="URW DIN" w:hAnsi="URW DIN"/>
          <w:sz w:val="20"/>
          <w:szCs w:val="20"/>
        </w:rPr>
        <w:t>zgodności wykonania z</w:t>
      </w:r>
      <w:r w:rsidR="0080502C" w:rsidRPr="009730B7">
        <w:rPr>
          <w:rFonts w:ascii="URW DIN" w:hAnsi="URW DIN"/>
          <w:sz w:val="20"/>
          <w:szCs w:val="20"/>
        </w:rPr>
        <w:t> </w:t>
      </w:r>
      <w:r w:rsidR="00544833" w:rsidRPr="009730B7">
        <w:rPr>
          <w:rFonts w:ascii="URW DIN" w:hAnsi="URW DIN"/>
          <w:sz w:val="20"/>
          <w:szCs w:val="20"/>
        </w:rPr>
        <w:t xml:space="preserve">Wymaganiami Zamawiającego, Wykonawca jest zobowiązany do wykonania Testów określonych w Załączniku </w:t>
      </w:r>
      <w:r w:rsidR="00952024" w:rsidRPr="009730B7">
        <w:rPr>
          <w:rFonts w:ascii="URW DIN" w:hAnsi="URW DIN"/>
          <w:sz w:val="20"/>
          <w:szCs w:val="20"/>
        </w:rPr>
        <w:t>4</w:t>
      </w:r>
      <w:r w:rsidR="00544833" w:rsidRPr="009730B7">
        <w:rPr>
          <w:rFonts w:ascii="URW DIN" w:hAnsi="URW DIN"/>
          <w:sz w:val="20"/>
          <w:szCs w:val="20"/>
        </w:rPr>
        <w:t xml:space="preserve"> i</w:t>
      </w:r>
      <w:r w:rsidR="008364E7" w:rsidRPr="009730B7">
        <w:rPr>
          <w:rFonts w:ascii="URW DIN" w:hAnsi="URW DIN"/>
          <w:sz w:val="20"/>
          <w:szCs w:val="20"/>
        </w:rPr>
        <w:t xml:space="preserve"> </w:t>
      </w:r>
      <w:r w:rsidR="00544833" w:rsidRPr="009730B7">
        <w:rPr>
          <w:rFonts w:ascii="URW DIN" w:hAnsi="URW DIN"/>
          <w:sz w:val="20"/>
          <w:szCs w:val="20"/>
        </w:rPr>
        <w:t>zawiadomienia o ich terminach Zamawiającego z odpowiednim wyprzedzeniem. Wykonawca zawiadomi Zamawiającego</w:t>
      </w:r>
      <w:r w:rsidR="00A3620E" w:rsidRPr="009730B7">
        <w:rPr>
          <w:rFonts w:ascii="URW DIN" w:hAnsi="URW DIN"/>
          <w:sz w:val="20"/>
          <w:szCs w:val="20"/>
        </w:rPr>
        <w:t>,</w:t>
      </w:r>
      <w:r w:rsidR="00544833" w:rsidRPr="009730B7">
        <w:rPr>
          <w:rFonts w:ascii="URW DIN" w:hAnsi="URW DIN"/>
          <w:sz w:val="20"/>
          <w:szCs w:val="20"/>
        </w:rPr>
        <w:t xml:space="preserve"> </w:t>
      </w:r>
      <w:r w:rsidR="00A3620E" w:rsidRPr="009730B7">
        <w:rPr>
          <w:rFonts w:ascii="URW DIN" w:hAnsi="URW DIN"/>
          <w:sz w:val="20"/>
          <w:szCs w:val="20"/>
        </w:rPr>
        <w:t>w formie pisemnej</w:t>
      </w:r>
      <w:r w:rsidR="001328DC" w:rsidRPr="009730B7">
        <w:rPr>
          <w:rFonts w:ascii="URW DIN" w:hAnsi="URW DIN"/>
          <w:sz w:val="20"/>
          <w:szCs w:val="20"/>
        </w:rPr>
        <w:t>,</w:t>
      </w:r>
      <w:r w:rsidR="00A3620E" w:rsidRPr="009730B7">
        <w:rPr>
          <w:rFonts w:ascii="URW DIN" w:hAnsi="URW DIN"/>
          <w:sz w:val="20"/>
          <w:szCs w:val="20"/>
        </w:rPr>
        <w:t xml:space="preserve"> </w:t>
      </w:r>
      <w:r w:rsidR="00544833" w:rsidRPr="009730B7">
        <w:rPr>
          <w:rFonts w:ascii="URW DIN" w:hAnsi="URW DIN"/>
          <w:sz w:val="20"/>
          <w:szCs w:val="20"/>
        </w:rPr>
        <w:t>o</w:t>
      </w:r>
      <w:r w:rsidR="0080502C" w:rsidRPr="009730B7">
        <w:rPr>
          <w:rFonts w:ascii="URW DIN" w:hAnsi="URW DIN"/>
          <w:sz w:val="20"/>
          <w:szCs w:val="20"/>
        </w:rPr>
        <w:t> </w:t>
      </w:r>
      <w:r w:rsidR="00544833" w:rsidRPr="009730B7">
        <w:rPr>
          <w:rFonts w:ascii="URW DIN" w:hAnsi="URW DIN"/>
          <w:sz w:val="20"/>
          <w:szCs w:val="20"/>
        </w:rPr>
        <w:t xml:space="preserve">proponowanej dacie rozpoczęcia Testów przynajmniej na </w:t>
      </w:r>
      <w:r w:rsidR="007C3A9F" w:rsidRPr="009730B7">
        <w:rPr>
          <w:rFonts w:ascii="URW DIN" w:hAnsi="URW DIN"/>
          <w:sz w:val="20"/>
          <w:szCs w:val="20"/>
        </w:rPr>
        <w:t xml:space="preserve">2 </w:t>
      </w:r>
      <w:r w:rsidR="00544833" w:rsidRPr="009730B7">
        <w:rPr>
          <w:rFonts w:ascii="URW DIN" w:hAnsi="URW DIN"/>
          <w:sz w:val="20"/>
          <w:szCs w:val="20"/>
        </w:rPr>
        <w:t xml:space="preserve">tygodnie przed datą danego Testu. </w:t>
      </w:r>
    </w:p>
    <w:p w14:paraId="035819A9" w14:textId="2D82EC6E" w:rsidR="00544833" w:rsidRPr="009730B7" w:rsidRDefault="00544833" w:rsidP="00F128F3">
      <w:pPr>
        <w:numPr>
          <w:ilvl w:val="1"/>
          <w:numId w:val="1"/>
        </w:numPr>
        <w:spacing w:before="240" w:after="80"/>
        <w:ind w:left="1080" w:hanging="720"/>
        <w:jc w:val="both"/>
        <w:rPr>
          <w:rFonts w:ascii="URW DIN" w:hAnsi="URW DIN"/>
          <w:sz w:val="20"/>
          <w:szCs w:val="20"/>
        </w:rPr>
      </w:pPr>
      <w:bookmarkStart w:id="108" w:name="_Ref262474424"/>
      <w:r w:rsidRPr="009730B7">
        <w:rPr>
          <w:rFonts w:ascii="URW DIN" w:hAnsi="URW DIN"/>
          <w:sz w:val="20"/>
          <w:szCs w:val="20"/>
        </w:rPr>
        <w:lastRenderedPageBreak/>
        <w:t>Testy zostaną przeprowadzone</w:t>
      </w:r>
      <w:r w:rsidR="003D6097" w:rsidRPr="009730B7">
        <w:rPr>
          <w:rFonts w:ascii="URW DIN" w:hAnsi="URW DIN"/>
          <w:sz w:val="20"/>
          <w:szCs w:val="20"/>
        </w:rPr>
        <w:t xml:space="preserve"> zgodnie z Planem Testów</w:t>
      </w:r>
      <w:r w:rsidR="001328DC" w:rsidRPr="009730B7">
        <w:rPr>
          <w:rFonts w:ascii="URW DIN" w:hAnsi="URW DIN"/>
          <w:sz w:val="20"/>
          <w:szCs w:val="20"/>
        </w:rPr>
        <w:t>,</w:t>
      </w:r>
      <w:r w:rsidRPr="009730B7">
        <w:rPr>
          <w:rFonts w:ascii="URW DIN" w:hAnsi="URW DIN"/>
          <w:sz w:val="20"/>
          <w:szCs w:val="20"/>
        </w:rPr>
        <w:t xml:space="preserve"> w szczególności</w:t>
      </w:r>
      <w:r w:rsidR="00353DAB" w:rsidRPr="009730B7">
        <w:rPr>
          <w:rFonts w:ascii="URW DIN" w:hAnsi="URW DIN"/>
          <w:sz w:val="20"/>
          <w:szCs w:val="20"/>
        </w:rPr>
        <w:t xml:space="preserve"> w </w:t>
      </w:r>
      <w:r w:rsidRPr="009730B7">
        <w:rPr>
          <w:rFonts w:ascii="URW DIN" w:hAnsi="URW DIN"/>
          <w:sz w:val="20"/>
          <w:szCs w:val="20"/>
        </w:rPr>
        <w:t>celu sprawdzenia:</w:t>
      </w:r>
      <w:bookmarkEnd w:id="108"/>
    </w:p>
    <w:p w14:paraId="65DD1E44" w14:textId="398C78D2"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funkcjonalności elementów </w:t>
      </w:r>
      <w:r w:rsidR="006B1677">
        <w:rPr>
          <w:rFonts w:ascii="URW DIN" w:hAnsi="URW DIN"/>
          <w:sz w:val="20"/>
          <w:szCs w:val="20"/>
        </w:rPr>
        <w:t>Systemu</w:t>
      </w:r>
      <w:r w:rsidRPr="009730B7">
        <w:rPr>
          <w:rFonts w:ascii="URW DIN" w:hAnsi="URW DIN"/>
          <w:sz w:val="20"/>
          <w:szCs w:val="20"/>
        </w:rPr>
        <w:t>,</w:t>
      </w:r>
    </w:p>
    <w:p w14:paraId="6EDF078B" w14:textId="7A3F8566"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kompatybilności elementów </w:t>
      </w:r>
      <w:r w:rsidR="006B1677">
        <w:rPr>
          <w:rFonts w:ascii="URW DIN" w:hAnsi="URW DIN"/>
          <w:sz w:val="20"/>
          <w:szCs w:val="20"/>
        </w:rPr>
        <w:t>Systemu</w:t>
      </w:r>
      <w:r w:rsidR="000A63C2" w:rsidRPr="009730B7">
        <w:rPr>
          <w:rFonts w:ascii="URW DIN" w:hAnsi="URW DIN"/>
          <w:sz w:val="20"/>
          <w:szCs w:val="20"/>
        </w:rPr>
        <w:t xml:space="preserve"> </w:t>
      </w:r>
      <w:r w:rsidR="002C308F" w:rsidRPr="009730B7">
        <w:rPr>
          <w:rFonts w:ascii="URW DIN" w:hAnsi="URW DIN"/>
          <w:sz w:val="20"/>
          <w:szCs w:val="20"/>
        </w:rPr>
        <w:t xml:space="preserve">z innymi elementami </w:t>
      </w:r>
      <w:r w:rsidR="006B1677">
        <w:rPr>
          <w:rFonts w:ascii="URW DIN" w:hAnsi="URW DIN"/>
          <w:sz w:val="20"/>
          <w:szCs w:val="20"/>
        </w:rPr>
        <w:t>Systemu</w:t>
      </w:r>
      <w:r w:rsidRPr="009730B7">
        <w:rPr>
          <w:rFonts w:ascii="URW DIN" w:hAnsi="URW DIN"/>
          <w:sz w:val="20"/>
          <w:szCs w:val="20"/>
        </w:rPr>
        <w:t>,</w:t>
      </w:r>
    </w:p>
    <w:p w14:paraId="7D314E76" w14:textId="71ED9190"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zgodności elementów </w:t>
      </w:r>
      <w:r w:rsidR="006B1677">
        <w:rPr>
          <w:rFonts w:ascii="URW DIN" w:hAnsi="URW DIN"/>
          <w:sz w:val="20"/>
          <w:szCs w:val="20"/>
        </w:rPr>
        <w:t>Systemu</w:t>
      </w:r>
      <w:r w:rsidR="000A63C2" w:rsidRPr="009730B7">
        <w:rPr>
          <w:rFonts w:ascii="URW DIN" w:hAnsi="URW DIN"/>
          <w:sz w:val="20"/>
          <w:szCs w:val="20"/>
        </w:rPr>
        <w:t xml:space="preserve"> </w:t>
      </w:r>
      <w:r w:rsidRPr="009730B7">
        <w:rPr>
          <w:rFonts w:ascii="URW DIN" w:hAnsi="URW DIN"/>
          <w:sz w:val="20"/>
          <w:szCs w:val="20"/>
        </w:rPr>
        <w:t>z Wymaganiami Zamawiającego,</w:t>
      </w:r>
    </w:p>
    <w:p w14:paraId="679C0584" w14:textId="41F636BA" w:rsidR="00544833" w:rsidRPr="009730B7" w:rsidRDefault="002C308F"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możliwości rozbudowy </w:t>
      </w:r>
      <w:r w:rsidR="006B1677">
        <w:rPr>
          <w:rFonts w:ascii="URW DIN" w:hAnsi="URW DIN"/>
          <w:sz w:val="20"/>
          <w:szCs w:val="20"/>
        </w:rPr>
        <w:t>Systemu</w:t>
      </w:r>
      <w:r w:rsidR="00544833" w:rsidRPr="009730B7">
        <w:rPr>
          <w:rFonts w:ascii="URW DIN" w:hAnsi="URW DIN"/>
          <w:sz w:val="20"/>
          <w:szCs w:val="20"/>
        </w:rPr>
        <w:t>,</w:t>
      </w:r>
    </w:p>
    <w:p w14:paraId="678C9482" w14:textId="1D9E4953" w:rsidR="00544833" w:rsidRPr="009730B7" w:rsidRDefault="00F10F0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szybkości</w:t>
      </w:r>
      <w:r w:rsidR="000F23BE" w:rsidRPr="009730B7">
        <w:rPr>
          <w:rFonts w:ascii="URW DIN" w:hAnsi="URW DIN"/>
          <w:sz w:val="20"/>
          <w:szCs w:val="20"/>
        </w:rPr>
        <w:t xml:space="preserve"> </w:t>
      </w:r>
      <w:r w:rsidR="00544833" w:rsidRPr="009730B7">
        <w:rPr>
          <w:rFonts w:ascii="URW DIN" w:hAnsi="URW DIN"/>
          <w:sz w:val="20"/>
          <w:szCs w:val="20"/>
        </w:rPr>
        <w:t xml:space="preserve">działania i czasu reakcji elementów </w:t>
      </w:r>
      <w:r w:rsidR="006B1677">
        <w:rPr>
          <w:rFonts w:ascii="URW DIN" w:hAnsi="URW DIN"/>
          <w:sz w:val="20"/>
          <w:szCs w:val="20"/>
        </w:rPr>
        <w:t>Systemu</w:t>
      </w:r>
      <w:r w:rsidR="00544833" w:rsidRPr="009730B7">
        <w:rPr>
          <w:rFonts w:ascii="URW DIN" w:hAnsi="URW DIN"/>
          <w:sz w:val="20"/>
          <w:szCs w:val="20"/>
        </w:rPr>
        <w:t>,</w:t>
      </w:r>
    </w:p>
    <w:p w14:paraId="172A2D39"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sprawności systemów przy maksymalnym obciążeniu, próby maksymalnej wydajności i maksymalnych parametrów pracy,</w:t>
      </w:r>
    </w:p>
    <w:p w14:paraId="4815B00F"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technologicznych procesów i procedur,</w:t>
      </w:r>
    </w:p>
    <w:p w14:paraId="03100CD0"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wykonywanych operacji, wymaganych działań ludzkich, systemowych, procesów i procedur,</w:t>
      </w:r>
    </w:p>
    <w:p w14:paraId="19C8477B"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interfejsów na poziomie technicznym i operacyjnym,</w:t>
      </w:r>
    </w:p>
    <w:p w14:paraId="336AEAD7" w14:textId="4650EFDF" w:rsidR="00544833" w:rsidRPr="009730B7" w:rsidRDefault="00EC4C78"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identyfikacji przyczyn awarii i określania</w:t>
      </w:r>
      <w:r w:rsidR="00544833" w:rsidRPr="009730B7">
        <w:rPr>
          <w:rFonts w:ascii="URW DIN" w:hAnsi="URW DIN"/>
          <w:sz w:val="20"/>
          <w:szCs w:val="20"/>
        </w:rPr>
        <w:t xml:space="preserve"> sposobów reagowania na awarie i</w:t>
      </w:r>
      <w:r w:rsidR="0080502C" w:rsidRPr="009730B7">
        <w:rPr>
          <w:rFonts w:ascii="URW DIN" w:hAnsi="URW DIN"/>
          <w:sz w:val="20"/>
          <w:szCs w:val="20"/>
        </w:rPr>
        <w:t> </w:t>
      </w:r>
      <w:r w:rsidR="00544833" w:rsidRPr="009730B7">
        <w:rPr>
          <w:rFonts w:ascii="URW DIN" w:hAnsi="URW DIN"/>
          <w:sz w:val="20"/>
          <w:szCs w:val="20"/>
        </w:rPr>
        <w:t>błędy,</w:t>
      </w:r>
      <w:r w:rsidRPr="009730B7">
        <w:rPr>
          <w:rFonts w:ascii="URW DIN" w:hAnsi="URW DIN"/>
          <w:sz w:val="20"/>
          <w:szCs w:val="20"/>
        </w:rPr>
        <w:t xml:space="preserve"> w warunkac</w:t>
      </w:r>
      <w:r w:rsidR="00353DAB" w:rsidRPr="009730B7">
        <w:rPr>
          <w:rFonts w:ascii="URW DIN" w:hAnsi="URW DIN"/>
          <w:sz w:val="20"/>
          <w:szCs w:val="20"/>
        </w:rPr>
        <w:t>h wystąpienia błędów i awarii w</w:t>
      </w:r>
      <w:r w:rsidR="00C51466" w:rsidRPr="009730B7">
        <w:rPr>
          <w:rFonts w:ascii="URW DIN" w:hAnsi="URW DIN"/>
          <w:sz w:val="20"/>
          <w:szCs w:val="20"/>
        </w:rPr>
        <w:t xml:space="preserve"> </w:t>
      </w:r>
      <w:r w:rsidRPr="009730B7">
        <w:rPr>
          <w:rFonts w:ascii="URW DIN" w:hAnsi="URW DIN"/>
          <w:sz w:val="20"/>
          <w:szCs w:val="20"/>
        </w:rPr>
        <w:t>systemach, procesach i</w:t>
      </w:r>
      <w:r w:rsidR="0080502C" w:rsidRPr="009730B7">
        <w:rPr>
          <w:rFonts w:ascii="URW DIN" w:hAnsi="URW DIN"/>
          <w:sz w:val="20"/>
          <w:szCs w:val="20"/>
        </w:rPr>
        <w:t> </w:t>
      </w:r>
      <w:r w:rsidRPr="009730B7">
        <w:rPr>
          <w:rFonts w:ascii="URW DIN" w:hAnsi="URW DIN"/>
          <w:sz w:val="20"/>
          <w:szCs w:val="20"/>
        </w:rPr>
        <w:t>procedurach,</w:t>
      </w:r>
    </w:p>
    <w:p w14:paraId="27C00A95" w14:textId="1F46C10D"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elementów </w:t>
      </w:r>
      <w:r w:rsidR="006B1677">
        <w:rPr>
          <w:rFonts w:ascii="URW DIN" w:hAnsi="URW DIN"/>
          <w:sz w:val="20"/>
          <w:szCs w:val="20"/>
        </w:rPr>
        <w:t>Systemu</w:t>
      </w:r>
      <w:r w:rsidR="000A63C2" w:rsidRPr="009730B7">
        <w:rPr>
          <w:rFonts w:ascii="URW DIN" w:hAnsi="URW DIN"/>
          <w:sz w:val="20"/>
          <w:szCs w:val="20"/>
        </w:rPr>
        <w:t xml:space="preserve"> </w:t>
      </w:r>
      <w:r w:rsidRPr="009730B7">
        <w:rPr>
          <w:rFonts w:ascii="URW DIN" w:hAnsi="URW DIN"/>
          <w:sz w:val="20"/>
          <w:szCs w:val="20"/>
        </w:rPr>
        <w:t>pod kątem pracy w trybie awaryjnym, nadmiarowości i</w:t>
      </w:r>
      <w:r w:rsidR="0080502C" w:rsidRPr="009730B7">
        <w:rPr>
          <w:rFonts w:ascii="URW DIN" w:hAnsi="URW DIN"/>
          <w:sz w:val="20"/>
          <w:szCs w:val="20"/>
        </w:rPr>
        <w:t> </w:t>
      </w:r>
      <w:r w:rsidRPr="009730B7">
        <w:rPr>
          <w:rFonts w:ascii="URW DIN" w:hAnsi="URW DIN"/>
          <w:sz w:val="20"/>
          <w:szCs w:val="20"/>
        </w:rPr>
        <w:t>działania w</w:t>
      </w:r>
      <w:r w:rsidR="00A7741F" w:rsidRPr="009730B7">
        <w:rPr>
          <w:rFonts w:ascii="URW DIN" w:hAnsi="URW DIN"/>
          <w:sz w:val="20"/>
          <w:szCs w:val="20"/>
        </w:rPr>
        <w:t xml:space="preserve"> </w:t>
      </w:r>
      <w:r w:rsidRPr="009730B7">
        <w:rPr>
          <w:rFonts w:ascii="URW DIN" w:hAnsi="URW DIN"/>
          <w:sz w:val="20"/>
          <w:szCs w:val="20"/>
        </w:rPr>
        <w:t>warunkach błędów, wad i awarii,</w:t>
      </w:r>
    </w:p>
    <w:p w14:paraId="0D62ACC1" w14:textId="7868DACC" w:rsidR="00544833" w:rsidRPr="009730B7" w:rsidRDefault="002C308F"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zabezpieczeń </w:t>
      </w:r>
      <w:r w:rsidR="006B1677">
        <w:rPr>
          <w:rFonts w:ascii="URW DIN" w:hAnsi="URW DIN"/>
          <w:sz w:val="20"/>
          <w:szCs w:val="20"/>
        </w:rPr>
        <w:t>Systemu</w:t>
      </w:r>
      <w:r w:rsidR="00544833" w:rsidRPr="009730B7">
        <w:rPr>
          <w:rFonts w:ascii="URW DIN" w:hAnsi="URW DIN"/>
          <w:sz w:val="20"/>
          <w:szCs w:val="20"/>
        </w:rPr>
        <w:t>, procesów i procedur,</w:t>
      </w:r>
    </w:p>
    <w:p w14:paraId="294D8060" w14:textId="699EC476" w:rsidR="00A776C1" w:rsidRPr="009730B7" w:rsidRDefault="00A776C1"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 xml:space="preserve">niezawodności </w:t>
      </w:r>
      <w:r w:rsidR="006B1677">
        <w:rPr>
          <w:rFonts w:ascii="URW DIN" w:hAnsi="URW DIN"/>
          <w:sz w:val="20"/>
          <w:szCs w:val="20"/>
        </w:rPr>
        <w:t>Systemu</w:t>
      </w:r>
      <w:r w:rsidRPr="009730B7">
        <w:rPr>
          <w:rFonts w:ascii="URW DIN" w:hAnsi="URW DIN"/>
          <w:sz w:val="20"/>
          <w:szCs w:val="20"/>
        </w:rPr>
        <w:t>,</w:t>
      </w:r>
    </w:p>
    <w:p w14:paraId="2F09A04F" w14:textId="0AE3C28E" w:rsidR="00E1403A" w:rsidRPr="009730B7" w:rsidRDefault="00E1403A"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występowania podatności, luk bezpieczeń</w:t>
      </w:r>
      <w:r w:rsidR="00024B27" w:rsidRPr="009730B7">
        <w:rPr>
          <w:rFonts w:ascii="URW DIN" w:hAnsi="URW DIN"/>
          <w:sz w:val="20"/>
          <w:szCs w:val="20"/>
        </w:rPr>
        <w:t>s</w:t>
      </w:r>
      <w:r w:rsidRPr="009730B7">
        <w:rPr>
          <w:rFonts w:ascii="URW DIN" w:hAnsi="URW DIN"/>
          <w:sz w:val="20"/>
          <w:szCs w:val="20"/>
        </w:rPr>
        <w:t xml:space="preserve">twa </w:t>
      </w:r>
      <w:r w:rsidR="006B1677">
        <w:rPr>
          <w:rFonts w:ascii="URW DIN" w:hAnsi="URW DIN"/>
          <w:sz w:val="20"/>
          <w:szCs w:val="20"/>
        </w:rPr>
        <w:t>Systemu</w:t>
      </w:r>
      <w:r w:rsidR="00A776C1" w:rsidRPr="009730B7">
        <w:rPr>
          <w:rFonts w:ascii="URW DIN" w:hAnsi="URW DIN"/>
          <w:sz w:val="20"/>
          <w:szCs w:val="20"/>
        </w:rPr>
        <w:t>,</w:t>
      </w:r>
    </w:p>
    <w:p w14:paraId="1D8A2B8D"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systemów, procesów i procedur raportowania,</w:t>
      </w:r>
    </w:p>
    <w:p w14:paraId="58B585FB" w14:textId="77777777" w:rsidR="00544833" w:rsidRPr="009730B7" w:rsidRDefault="00544833" w:rsidP="00374D06">
      <w:pPr>
        <w:numPr>
          <w:ilvl w:val="0"/>
          <w:numId w:val="14"/>
        </w:numPr>
        <w:tabs>
          <w:tab w:val="num" w:pos="2410"/>
        </w:tabs>
        <w:suppressAutoHyphens/>
        <w:spacing w:after="80"/>
        <w:ind w:left="2410" w:hanging="425"/>
        <w:jc w:val="both"/>
        <w:rPr>
          <w:rFonts w:ascii="URW DIN" w:hAnsi="URW DIN"/>
          <w:sz w:val="20"/>
          <w:szCs w:val="20"/>
        </w:rPr>
      </w:pPr>
      <w:r w:rsidRPr="009730B7">
        <w:rPr>
          <w:rFonts w:ascii="URW DIN" w:hAnsi="URW DIN"/>
          <w:sz w:val="20"/>
          <w:szCs w:val="20"/>
        </w:rPr>
        <w:t>niez</w:t>
      </w:r>
      <w:r w:rsidR="00360A6A" w:rsidRPr="009730B7">
        <w:rPr>
          <w:rFonts w:ascii="URW DIN" w:hAnsi="URW DIN"/>
          <w:sz w:val="20"/>
          <w:szCs w:val="20"/>
        </w:rPr>
        <w:t>ależnych systemów monitorowania.</w:t>
      </w:r>
    </w:p>
    <w:p w14:paraId="46E1CC25" w14:textId="60E2D461" w:rsidR="00AF6D70"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Procedura wykonywania Testów obejmująca szczegółowe zasady ich dokonywania, kryteria akceptacji oraz konsekwencje braku akceptacji wyników Testu przez Zamawiającego określone są w Załączniku </w:t>
      </w:r>
      <w:r w:rsidR="00952024" w:rsidRPr="009730B7">
        <w:rPr>
          <w:rFonts w:ascii="URW DIN" w:hAnsi="URW DIN"/>
          <w:sz w:val="20"/>
          <w:szCs w:val="20"/>
        </w:rPr>
        <w:t>4</w:t>
      </w:r>
      <w:r w:rsidRPr="009730B7">
        <w:rPr>
          <w:rFonts w:ascii="URW DIN" w:hAnsi="URW DIN"/>
          <w:sz w:val="20"/>
          <w:szCs w:val="20"/>
        </w:rPr>
        <w:t>.</w:t>
      </w:r>
    </w:p>
    <w:p w14:paraId="68A7B8EE" w14:textId="303CB437" w:rsidR="00AB34C7" w:rsidRPr="009730B7" w:rsidRDefault="00AB34C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przypadku zaoferowania przez Wykonawcę Rozwiązania Równoważnego, testy </w:t>
      </w:r>
      <w:r w:rsidR="006E01AC" w:rsidRPr="009730B7">
        <w:rPr>
          <w:rFonts w:ascii="URW DIN" w:hAnsi="URW DIN"/>
          <w:sz w:val="20"/>
          <w:szCs w:val="20"/>
        </w:rPr>
        <w:t xml:space="preserve">dostarczonych </w:t>
      </w:r>
      <w:r w:rsidRPr="009730B7">
        <w:rPr>
          <w:rFonts w:ascii="URW DIN" w:hAnsi="URW DIN"/>
          <w:sz w:val="20"/>
          <w:szCs w:val="20"/>
        </w:rPr>
        <w:t>Produktów zostaną przeprowadzone zgodnie z zakresem i</w:t>
      </w:r>
      <w:r w:rsidR="00483D83" w:rsidRPr="009730B7">
        <w:rPr>
          <w:rFonts w:ascii="URW DIN" w:hAnsi="URW DIN"/>
          <w:sz w:val="20"/>
          <w:szCs w:val="20"/>
        </w:rPr>
        <w:t xml:space="preserve"> </w:t>
      </w:r>
      <w:r w:rsidRPr="009730B7">
        <w:rPr>
          <w:rFonts w:ascii="URW DIN" w:hAnsi="URW DIN"/>
          <w:sz w:val="20"/>
          <w:szCs w:val="20"/>
        </w:rPr>
        <w:t>trybem wskazanym w Umowie, w szczególności będą one obejmować:</w:t>
      </w:r>
    </w:p>
    <w:p w14:paraId="056E77CD" w14:textId="23DA81AA"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uruchomienie </w:t>
      </w:r>
      <w:r w:rsidR="00820677" w:rsidRPr="009730B7">
        <w:rPr>
          <w:rFonts w:ascii="URW DIN" w:hAnsi="URW DIN" w:cs="Verdana"/>
          <w:iCs/>
          <w:sz w:val="20"/>
          <w:szCs w:val="20"/>
          <w:lang w:val="pl-PL"/>
        </w:rPr>
        <w:t>infrastruktury sprzętowej wraz z Oprogramowaniem Standardowym dla Rozwiązania Równoważnego</w:t>
      </w:r>
      <w:r w:rsidRPr="009730B7">
        <w:rPr>
          <w:rFonts w:ascii="URW DIN" w:hAnsi="URW DIN" w:cs="Verdana"/>
          <w:iCs/>
          <w:sz w:val="20"/>
          <w:szCs w:val="20"/>
          <w:lang w:val="pl-PL"/>
        </w:rPr>
        <w:t>,</w:t>
      </w:r>
    </w:p>
    <w:p w14:paraId="79F6B82E" w14:textId="10AD2EE0"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wykonanie testów działania </w:t>
      </w:r>
      <w:r w:rsidR="00820677" w:rsidRPr="009730B7">
        <w:rPr>
          <w:rFonts w:ascii="URW DIN" w:hAnsi="URW DIN" w:cs="Verdana"/>
          <w:iCs/>
          <w:sz w:val="20"/>
          <w:szCs w:val="20"/>
          <w:lang w:val="pl-PL"/>
        </w:rPr>
        <w:t xml:space="preserve">infrastruktury sprzętowej </w:t>
      </w:r>
      <w:r w:rsidRPr="009730B7">
        <w:rPr>
          <w:rFonts w:ascii="URW DIN" w:hAnsi="URW DIN" w:cs="Verdana"/>
          <w:iCs/>
          <w:sz w:val="20"/>
          <w:szCs w:val="20"/>
          <w:lang w:val="pl-PL"/>
        </w:rPr>
        <w:t xml:space="preserve">(tzw. testów wstępnego starzenia </w:t>
      </w:r>
      <w:r w:rsidR="00185F37" w:rsidRPr="009730B7">
        <w:rPr>
          <w:rFonts w:ascii="URW DIN" w:hAnsi="URW DIN" w:cs="Verdana"/>
          <w:iCs/>
          <w:sz w:val="20"/>
          <w:szCs w:val="20"/>
          <w:lang w:val="pl-PL"/>
        </w:rPr>
        <w:t>–</w:t>
      </w:r>
      <w:r w:rsidRPr="009730B7">
        <w:rPr>
          <w:rFonts w:ascii="URW DIN" w:hAnsi="URW DIN" w:cs="Verdana"/>
          <w:iCs/>
          <w:sz w:val="20"/>
          <w:szCs w:val="20"/>
          <w:lang w:val="pl-PL"/>
        </w:rPr>
        <w:t xml:space="preserve"> wygrzania) przez okres 72h obejmujących m.in testy pracy procesorów (stres testy), testy pamięci (korekcja błędów), testy napędów dyskowych (testy przestrzeni dysku),</w:t>
      </w:r>
    </w:p>
    <w:p w14:paraId="0904AC35" w14:textId="5EEC123A"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 xml:space="preserve">przegląd logów dotyczących </w:t>
      </w:r>
      <w:r w:rsidR="00820677" w:rsidRPr="009730B7">
        <w:rPr>
          <w:rFonts w:ascii="URW DIN" w:hAnsi="URW DIN" w:cs="Verdana"/>
          <w:iCs/>
          <w:sz w:val="20"/>
          <w:szCs w:val="20"/>
          <w:lang w:val="pl-PL"/>
        </w:rPr>
        <w:t xml:space="preserve">infrastruktury sprzętowej </w:t>
      </w:r>
      <w:r w:rsidRPr="009730B7">
        <w:rPr>
          <w:rFonts w:ascii="URW DIN" w:hAnsi="URW DIN" w:cs="Verdana"/>
          <w:iCs/>
          <w:sz w:val="20"/>
          <w:szCs w:val="20"/>
          <w:lang w:val="pl-PL"/>
        </w:rPr>
        <w:t>pod kątem zawartości informacji o problemach sprzętowych,</w:t>
      </w:r>
    </w:p>
    <w:p w14:paraId="134F2B86"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testy uruchomienia maszyn wirtualnych,</w:t>
      </w:r>
    </w:p>
    <w:p w14:paraId="5F4564FB"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testy wykonania kopii zapasowych maszyn wirtualnych,</w:t>
      </w:r>
    </w:p>
    <w:p w14:paraId="043FDEF5"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 migracji maszyn wirtualnych pomiędzy ośrodkami przetwarzania danych.</w:t>
      </w:r>
    </w:p>
    <w:p w14:paraId="21591474"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testy uruchomienia systemów operacyjnych,</w:t>
      </w:r>
    </w:p>
    <w:p w14:paraId="71726980"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testy dostępności w systemie operacyjnym urządzeń,</w:t>
      </w:r>
    </w:p>
    <w:p w14:paraId="4D4638A7" w14:textId="77777777" w:rsidR="00AB34C7" w:rsidRPr="009730B7" w:rsidRDefault="00AB34C7" w:rsidP="00F128F3">
      <w:pPr>
        <w:pStyle w:val="Akapitzlist"/>
        <w:numPr>
          <w:ilvl w:val="2"/>
          <w:numId w:val="1"/>
        </w:numPr>
        <w:spacing w:after="120"/>
        <w:ind w:left="2127" w:hanging="930"/>
        <w:rPr>
          <w:rFonts w:ascii="URW DIN" w:hAnsi="URW DIN" w:cs="Verdana"/>
          <w:iCs/>
          <w:sz w:val="20"/>
          <w:szCs w:val="20"/>
          <w:lang w:val="pl-PL"/>
        </w:rPr>
      </w:pPr>
      <w:r w:rsidRPr="009730B7">
        <w:rPr>
          <w:rFonts w:ascii="URW DIN" w:hAnsi="URW DIN" w:cs="Verdana"/>
          <w:iCs/>
          <w:sz w:val="20"/>
          <w:szCs w:val="20"/>
          <w:lang w:val="pl-PL"/>
        </w:rPr>
        <w:t>testy dostępności sieciowej systemów operacyjnych,</w:t>
      </w:r>
    </w:p>
    <w:p w14:paraId="19F840E7" w14:textId="77777777" w:rsidR="00AB34C7" w:rsidRPr="009730B7" w:rsidRDefault="00AB34C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lastRenderedPageBreak/>
        <w:t>testy dostępności sieciowej systemów operacyjnych,</w:t>
      </w:r>
    </w:p>
    <w:p w14:paraId="63DE9669" w14:textId="77777777" w:rsidR="00AB34C7" w:rsidRPr="009730B7" w:rsidRDefault="00AB34C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przegląd logów systemów operacyjnych pod kątem awarii,</w:t>
      </w:r>
    </w:p>
    <w:p w14:paraId="6D3D38B2" w14:textId="65C681EC" w:rsidR="00AB34C7" w:rsidRPr="009730B7" w:rsidRDefault="00AB34C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 xml:space="preserve">testy zgodności zaoferowanych </w:t>
      </w:r>
      <w:r w:rsidR="00820677" w:rsidRPr="009730B7">
        <w:rPr>
          <w:rFonts w:ascii="URW DIN" w:hAnsi="URW DIN" w:cs="Verdana"/>
          <w:iCs/>
          <w:sz w:val="20"/>
          <w:szCs w:val="20"/>
          <w:lang w:val="pl-PL"/>
        </w:rPr>
        <w:t>Rozwiązań R</w:t>
      </w:r>
      <w:r w:rsidRPr="009730B7">
        <w:rPr>
          <w:rFonts w:ascii="URW DIN" w:hAnsi="URW DIN" w:cs="Verdana"/>
          <w:iCs/>
          <w:sz w:val="20"/>
          <w:szCs w:val="20"/>
          <w:lang w:val="pl-PL"/>
        </w:rPr>
        <w:t>ównoważnych.</w:t>
      </w:r>
    </w:p>
    <w:p w14:paraId="6201585C" w14:textId="480A5EF1" w:rsidR="00AB34C7" w:rsidRPr="009730B7" w:rsidRDefault="00AB34C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Procedura wykonania Testów </w:t>
      </w:r>
      <w:r w:rsidR="00820677" w:rsidRPr="009730B7">
        <w:rPr>
          <w:rFonts w:ascii="URW DIN" w:hAnsi="URW DIN"/>
          <w:sz w:val="20"/>
          <w:szCs w:val="20"/>
        </w:rPr>
        <w:t>Rozwiązań R</w:t>
      </w:r>
      <w:r w:rsidRPr="009730B7">
        <w:rPr>
          <w:rFonts w:ascii="URW DIN" w:hAnsi="URW DIN"/>
          <w:sz w:val="20"/>
          <w:szCs w:val="20"/>
        </w:rPr>
        <w:t xml:space="preserve">ównoważnych oraz Warunki Odbioru </w:t>
      </w:r>
      <w:r w:rsidR="00820677" w:rsidRPr="009730B7">
        <w:rPr>
          <w:rFonts w:ascii="URW DIN" w:hAnsi="URW DIN"/>
          <w:sz w:val="20"/>
          <w:szCs w:val="20"/>
        </w:rPr>
        <w:t>Rozwiązań R</w:t>
      </w:r>
      <w:r w:rsidRPr="009730B7">
        <w:rPr>
          <w:rFonts w:ascii="URW DIN" w:hAnsi="URW DIN"/>
          <w:sz w:val="20"/>
          <w:szCs w:val="20"/>
        </w:rPr>
        <w:t xml:space="preserve">ównoważnych odbędzie się zgodnie </w:t>
      </w:r>
      <w:r w:rsidR="00937F46" w:rsidRPr="009730B7">
        <w:rPr>
          <w:rFonts w:ascii="URW DIN" w:hAnsi="URW DIN"/>
          <w:sz w:val="20"/>
          <w:szCs w:val="20"/>
        </w:rPr>
        <w:t xml:space="preserve">z </w:t>
      </w:r>
      <w:r w:rsidRPr="009730B7">
        <w:rPr>
          <w:rFonts w:ascii="URW DIN" w:hAnsi="URW DIN"/>
          <w:sz w:val="20"/>
          <w:szCs w:val="20"/>
        </w:rPr>
        <w:t>Załącznikiem 4 do Umowy.</w:t>
      </w:r>
    </w:p>
    <w:p w14:paraId="53EF0748" w14:textId="5EAB7356" w:rsidR="00B650FB" w:rsidRPr="009730B7" w:rsidRDefault="00B650FB"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Instytucja Pośrednicząca jest uprawniona do uczestniczenia we wszelkich procedurach odbiorowych – dotyczących zarówno rezultatów poszczególnych faz realizacji Umowy, jak i</w:t>
      </w:r>
      <w:r w:rsidR="0080502C" w:rsidRPr="009730B7">
        <w:rPr>
          <w:rFonts w:ascii="URW DIN" w:hAnsi="URW DIN"/>
          <w:sz w:val="20"/>
          <w:szCs w:val="20"/>
        </w:rPr>
        <w:t> </w:t>
      </w:r>
      <w:r w:rsidRPr="009730B7">
        <w:rPr>
          <w:rFonts w:ascii="URW DIN" w:hAnsi="URW DIN"/>
          <w:sz w:val="20"/>
          <w:szCs w:val="20"/>
        </w:rPr>
        <w:t>rezultatów całości Umowy (odbioru końcowego). W tym celu Instytucja Pośrednicząca uzyska dostęp do niezbędnych dokumentów i</w:t>
      </w:r>
      <w:r w:rsidR="00483D83" w:rsidRPr="009730B7">
        <w:rPr>
          <w:rFonts w:ascii="URW DIN" w:hAnsi="URW DIN"/>
          <w:sz w:val="20"/>
          <w:szCs w:val="20"/>
        </w:rPr>
        <w:t xml:space="preserve"> </w:t>
      </w:r>
      <w:r w:rsidRPr="009730B7">
        <w:rPr>
          <w:rFonts w:ascii="URW DIN" w:hAnsi="URW DIN"/>
          <w:sz w:val="20"/>
          <w:szCs w:val="20"/>
        </w:rPr>
        <w:t>informacji oraz będzie uprawniona do żądania wyjaśnień.</w:t>
      </w:r>
    </w:p>
    <w:p w14:paraId="46F7AF79" w14:textId="77777777" w:rsidR="00AB34C7" w:rsidRPr="009730B7" w:rsidRDefault="00AB34C7" w:rsidP="00F128F3">
      <w:pPr>
        <w:numPr>
          <w:ilvl w:val="0"/>
          <w:numId w:val="1"/>
        </w:numPr>
        <w:spacing w:before="240" w:after="120"/>
        <w:ind w:left="0" w:firstLine="0"/>
        <w:jc w:val="center"/>
        <w:outlineLvl w:val="0"/>
        <w:rPr>
          <w:rFonts w:ascii="URW DIN" w:hAnsi="URW DIN" w:cs="Verdana"/>
          <w:b/>
          <w:sz w:val="20"/>
          <w:szCs w:val="20"/>
        </w:rPr>
      </w:pPr>
      <w:bookmarkStart w:id="109" w:name="_Toc257802828"/>
      <w:bookmarkStart w:id="110" w:name="_Toc257802832"/>
      <w:bookmarkStart w:id="111" w:name="_Toc257802834"/>
      <w:bookmarkStart w:id="112" w:name="_Toc37170829"/>
      <w:bookmarkStart w:id="113" w:name="_Toc37172073"/>
      <w:bookmarkStart w:id="114" w:name="_Toc37172139"/>
      <w:bookmarkStart w:id="115" w:name="_Toc37173944"/>
      <w:bookmarkStart w:id="116" w:name="_Toc37174010"/>
      <w:bookmarkStart w:id="117" w:name="_Toc37170830"/>
      <w:bookmarkStart w:id="118" w:name="_Toc37172074"/>
      <w:bookmarkStart w:id="119" w:name="_Toc37172140"/>
      <w:bookmarkStart w:id="120" w:name="_Toc37173945"/>
      <w:bookmarkStart w:id="121" w:name="_Toc37174011"/>
      <w:bookmarkStart w:id="122" w:name="_Toc37170831"/>
      <w:bookmarkStart w:id="123" w:name="_Toc37172075"/>
      <w:bookmarkStart w:id="124" w:name="_Toc37172141"/>
      <w:bookmarkStart w:id="125" w:name="_Toc37173946"/>
      <w:bookmarkStart w:id="126" w:name="_Toc37174012"/>
      <w:bookmarkStart w:id="127" w:name="_Toc37170832"/>
      <w:bookmarkStart w:id="128" w:name="_Toc37172076"/>
      <w:bookmarkStart w:id="129" w:name="_Toc37172142"/>
      <w:bookmarkStart w:id="130" w:name="_Toc37173947"/>
      <w:bookmarkStart w:id="131" w:name="_Toc37174013"/>
      <w:bookmarkStart w:id="132" w:name="_Toc37170833"/>
      <w:bookmarkStart w:id="133" w:name="_Toc37172077"/>
      <w:bookmarkStart w:id="134" w:name="_Toc37172143"/>
      <w:bookmarkStart w:id="135" w:name="_Toc37173948"/>
      <w:bookmarkStart w:id="136" w:name="_Toc37174014"/>
      <w:bookmarkStart w:id="137" w:name="_Toc37170834"/>
      <w:bookmarkStart w:id="138" w:name="_Toc37172078"/>
      <w:bookmarkStart w:id="139" w:name="_Toc37172144"/>
      <w:bookmarkStart w:id="140" w:name="_Toc37173949"/>
      <w:bookmarkStart w:id="141" w:name="_Toc37174015"/>
      <w:bookmarkStart w:id="142" w:name="_Toc37170835"/>
      <w:bookmarkStart w:id="143" w:name="_Toc37172079"/>
      <w:bookmarkStart w:id="144" w:name="_Toc37172145"/>
      <w:bookmarkStart w:id="145" w:name="_Toc37173950"/>
      <w:bookmarkStart w:id="146" w:name="_Toc37174016"/>
      <w:bookmarkStart w:id="147" w:name="_Toc37170836"/>
      <w:bookmarkStart w:id="148" w:name="_Toc37172080"/>
      <w:bookmarkStart w:id="149" w:name="_Toc37172146"/>
      <w:bookmarkStart w:id="150" w:name="_Toc37173951"/>
      <w:bookmarkStart w:id="151" w:name="_Toc37174017"/>
      <w:bookmarkStart w:id="152" w:name="_Toc37170837"/>
      <w:bookmarkStart w:id="153" w:name="_Toc37172081"/>
      <w:bookmarkStart w:id="154" w:name="_Toc37172147"/>
      <w:bookmarkStart w:id="155" w:name="_Toc37173952"/>
      <w:bookmarkStart w:id="156" w:name="_Toc37174018"/>
      <w:bookmarkStart w:id="157" w:name="_Toc37170838"/>
      <w:bookmarkStart w:id="158" w:name="_Toc37172082"/>
      <w:bookmarkStart w:id="159" w:name="_Toc37172148"/>
      <w:bookmarkStart w:id="160" w:name="_Toc37173953"/>
      <w:bookmarkStart w:id="161" w:name="_Toc37174019"/>
      <w:bookmarkStart w:id="162" w:name="_Toc37170839"/>
      <w:bookmarkStart w:id="163" w:name="_Toc37172083"/>
      <w:bookmarkStart w:id="164" w:name="_Toc37172149"/>
      <w:bookmarkStart w:id="165" w:name="_Toc37173954"/>
      <w:bookmarkStart w:id="166" w:name="_Toc37174020"/>
      <w:bookmarkStart w:id="167" w:name="_Toc37170840"/>
      <w:bookmarkStart w:id="168" w:name="_Toc37172084"/>
      <w:bookmarkStart w:id="169" w:name="_Toc37172150"/>
      <w:bookmarkStart w:id="170" w:name="_Toc37173955"/>
      <w:bookmarkStart w:id="171" w:name="_Toc37174021"/>
      <w:bookmarkStart w:id="172" w:name="_Toc37170841"/>
      <w:bookmarkStart w:id="173" w:name="_Toc37172085"/>
      <w:bookmarkStart w:id="174" w:name="_Toc37172151"/>
      <w:bookmarkStart w:id="175" w:name="_Toc37173956"/>
      <w:bookmarkStart w:id="176" w:name="_Toc37174022"/>
      <w:bookmarkStart w:id="177" w:name="_Toc37170842"/>
      <w:bookmarkStart w:id="178" w:name="_Toc37172086"/>
      <w:bookmarkStart w:id="179" w:name="_Toc37172152"/>
      <w:bookmarkStart w:id="180" w:name="_Toc37173957"/>
      <w:bookmarkStart w:id="181" w:name="_Toc37174023"/>
      <w:bookmarkStart w:id="182" w:name="_Toc37170843"/>
      <w:bookmarkStart w:id="183" w:name="_Toc37172087"/>
      <w:bookmarkStart w:id="184" w:name="_Toc37172153"/>
      <w:bookmarkStart w:id="185" w:name="_Toc37173958"/>
      <w:bookmarkStart w:id="186" w:name="_Toc37174024"/>
      <w:bookmarkStart w:id="187" w:name="_Toc37170844"/>
      <w:bookmarkStart w:id="188" w:name="_Toc37172088"/>
      <w:bookmarkStart w:id="189" w:name="_Toc37172154"/>
      <w:bookmarkStart w:id="190" w:name="_Toc37173959"/>
      <w:bookmarkStart w:id="191" w:name="_Toc37174025"/>
      <w:bookmarkStart w:id="192" w:name="_Toc37170845"/>
      <w:bookmarkStart w:id="193" w:name="_Toc37172089"/>
      <w:bookmarkStart w:id="194" w:name="_Toc37172155"/>
      <w:bookmarkStart w:id="195" w:name="_Toc37173960"/>
      <w:bookmarkStart w:id="196" w:name="_Toc37174026"/>
      <w:bookmarkStart w:id="197" w:name="_Toc37170846"/>
      <w:bookmarkStart w:id="198" w:name="_Toc37172090"/>
      <w:bookmarkStart w:id="199" w:name="_Toc37172156"/>
      <w:bookmarkStart w:id="200" w:name="_Toc37173961"/>
      <w:bookmarkStart w:id="201" w:name="_Toc37174027"/>
      <w:bookmarkStart w:id="202" w:name="_Toc37170847"/>
      <w:bookmarkStart w:id="203" w:name="_Toc37172091"/>
      <w:bookmarkStart w:id="204" w:name="_Toc37172157"/>
      <w:bookmarkStart w:id="205" w:name="_Toc37173962"/>
      <w:bookmarkStart w:id="206" w:name="_Toc37174028"/>
      <w:bookmarkStart w:id="207" w:name="_Toc473885591"/>
      <w:bookmarkStart w:id="208" w:name="_Toc473885650"/>
      <w:bookmarkStart w:id="209" w:name="_Toc473885696"/>
      <w:bookmarkStart w:id="210" w:name="_Toc257802836"/>
      <w:bookmarkStart w:id="211" w:name="_Toc518322939"/>
      <w:bookmarkStart w:id="212" w:name="_Toc275942408"/>
      <w:bookmarkStart w:id="213" w:name="_Toc518322938"/>
      <w:bookmarkStart w:id="214" w:name="_Toc257802835"/>
      <w:bookmarkStart w:id="215" w:name="_Toc522289303"/>
      <w:bookmarkStart w:id="216" w:name="_Toc144291571"/>
      <w:bookmarkStart w:id="217" w:name="_Ref211943032"/>
      <w:bookmarkStart w:id="218" w:name="_Ref211943114"/>
      <w:bookmarkStart w:id="219" w:name="_Toc158725089"/>
      <w:bookmarkStart w:id="220" w:name="_Toc214007435"/>
      <w:bookmarkStart w:id="221" w:name="_Toc257802837"/>
      <w:bookmarkStart w:id="222" w:name="_Ref260145270"/>
      <w:bookmarkStart w:id="223" w:name="_Ref260387508"/>
      <w:bookmarkStart w:id="224" w:name="_Ref262222195"/>
      <w:bookmarkStart w:id="225" w:name="_Toc275942409"/>
      <w:bookmarkStart w:id="226" w:name="_Toc51832294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9730B7">
        <w:rPr>
          <w:rFonts w:ascii="URW DIN" w:hAnsi="URW DIN" w:cs="Verdana"/>
          <w:b/>
          <w:sz w:val="20"/>
          <w:szCs w:val="20"/>
        </w:rPr>
        <w:t>ROZWIĄZANIE RÓWNOWAŻNE</w:t>
      </w:r>
      <w:bookmarkEnd w:id="212"/>
      <w:bookmarkEnd w:id="213"/>
      <w:bookmarkEnd w:id="214"/>
      <w:bookmarkEnd w:id="215"/>
      <w:bookmarkEnd w:id="216"/>
      <w:bookmarkEnd w:id="217"/>
      <w:bookmarkEnd w:id="218"/>
      <w:bookmarkEnd w:id="219"/>
      <w:bookmarkEnd w:id="220"/>
    </w:p>
    <w:p w14:paraId="4EB90FD5" w14:textId="02D72BDB" w:rsidR="00185F37" w:rsidRPr="009730B7" w:rsidRDefault="00185F37" w:rsidP="00F128F3">
      <w:pPr>
        <w:numPr>
          <w:ilvl w:val="1"/>
          <w:numId w:val="1"/>
        </w:numPr>
        <w:spacing w:before="240" w:after="120"/>
        <w:ind w:left="1080" w:hanging="720"/>
        <w:jc w:val="both"/>
        <w:rPr>
          <w:rFonts w:ascii="URW DIN" w:hAnsi="URW DIN"/>
        </w:rPr>
      </w:pPr>
      <w:r w:rsidRPr="009730B7">
        <w:rPr>
          <w:rFonts w:ascii="URW DIN" w:hAnsi="URW DIN"/>
          <w:sz w:val="20"/>
        </w:rPr>
        <w:t>W przypadku zaoferowania przez Wykonawcę Rozwiązania Równoważnego</w:t>
      </w:r>
      <w:r w:rsidRPr="009730B7" w:rsidDel="00B17796">
        <w:rPr>
          <w:rFonts w:ascii="URW DIN" w:hAnsi="URW DIN"/>
          <w:sz w:val="20"/>
          <w:szCs w:val="20"/>
        </w:rPr>
        <w:t xml:space="preserve"> </w:t>
      </w:r>
      <w:r w:rsidRPr="009730B7">
        <w:rPr>
          <w:rFonts w:ascii="URW DIN" w:hAnsi="URW DIN"/>
          <w:sz w:val="20"/>
          <w:szCs w:val="20"/>
        </w:rPr>
        <w:t>zakres przedmiotu umowy zostanie rozszerzony, w szczególności o</w:t>
      </w:r>
      <w:r w:rsidRPr="009730B7">
        <w:rPr>
          <w:rFonts w:ascii="URW DIN" w:hAnsi="URW DIN"/>
        </w:rPr>
        <w:t>:</w:t>
      </w:r>
    </w:p>
    <w:p w14:paraId="2CA131C7" w14:textId="5E777D63"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dostarczenie licencji do</w:t>
      </w:r>
      <w:r w:rsidR="00B660AD" w:rsidRPr="009730B7">
        <w:rPr>
          <w:rFonts w:ascii="URW DIN" w:hAnsi="URW DIN" w:cs="Verdana"/>
          <w:iCs/>
          <w:sz w:val="20"/>
          <w:szCs w:val="20"/>
          <w:lang w:val="pl-PL"/>
        </w:rPr>
        <w:t xml:space="preserve"> </w:t>
      </w:r>
      <w:r w:rsidRPr="009730B7">
        <w:rPr>
          <w:rFonts w:ascii="URW DIN" w:hAnsi="URW DIN" w:cs="Verdana"/>
          <w:iCs/>
          <w:sz w:val="20"/>
          <w:szCs w:val="20"/>
          <w:lang w:val="pl-PL"/>
        </w:rPr>
        <w:t xml:space="preserve">Oprogramowania </w:t>
      </w:r>
      <w:r w:rsidR="00546226" w:rsidRPr="009730B7">
        <w:rPr>
          <w:rFonts w:ascii="URW DIN" w:hAnsi="URW DIN" w:cs="Verdana"/>
          <w:iCs/>
          <w:sz w:val="20"/>
          <w:szCs w:val="20"/>
          <w:lang w:val="pl-PL"/>
        </w:rPr>
        <w:t>Standardowego dla Rozwiązania Równoważnego</w:t>
      </w:r>
      <w:r w:rsidR="00B660AD" w:rsidRPr="009730B7">
        <w:rPr>
          <w:rFonts w:ascii="URW DIN" w:hAnsi="URW DIN" w:cs="Verdana"/>
          <w:iCs/>
          <w:sz w:val="20"/>
          <w:szCs w:val="20"/>
          <w:lang w:val="pl-PL"/>
        </w:rPr>
        <w:t xml:space="preserve"> </w:t>
      </w:r>
      <w:r w:rsidRPr="009730B7">
        <w:rPr>
          <w:rFonts w:ascii="URW DIN" w:hAnsi="URW DIN" w:cs="Verdana"/>
          <w:iCs/>
          <w:sz w:val="20"/>
          <w:szCs w:val="20"/>
          <w:lang w:val="pl-PL"/>
        </w:rPr>
        <w:t xml:space="preserve">wraz z gwarancją producenta na jego poprawne funkcjonowanie, do czasu upływu 5-ciu lat od daty </w:t>
      </w:r>
      <w:r w:rsidR="003B4C55" w:rsidRPr="009730B7">
        <w:rPr>
          <w:rFonts w:ascii="URW DIN" w:hAnsi="URW DIN" w:cs="Verdana"/>
          <w:iCs/>
          <w:sz w:val="20"/>
          <w:szCs w:val="20"/>
          <w:lang w:val="pl-PL"/>
        </w:rPr>
        <w:t xml:space="preserve">Odbioru końcowego </w:t>
      </w:r>
      <w:r w:rsidRPr="009730B7">
        <w:rPr>
          <w:rFonts w:ascii="URW DIN" w:hAnsi="URW DIN" w:cs="Verdana"/>
          <w:iCs/>
          <w:sz w:val="20"/>
          <w:szCs w:val="20"/>
          <w:lang w:val="pl-PL"/>
        </w:rPr>
        <w:t xml:space="preserve">Wdrożenia </w:t>
      </w:r>
      <w:proofErr w:type="spellStart"/>
      <w:r w:rsidR="006B1677">
        <w:rPr>
          <w:rFonts w:ascii="URW DIN" w:hAnsi="URW DIN"/>
          <w:sz w:val="20"/>
          <w:szCs w:val="20"/>
          <w:lang w:val="pl-PL"/>
        </w:rPr>
        <w:t>SOSiR</w:t>
      </w:r>
      <w:proofErr w:type="spellEnd"/>
      <w:r w:rsidRPr="009730B7">
        <w:rPr>
          <w:rFonts w:ascii="URW DIN" w:hAnsi="URW DIN" w:cs="Verdana"/>
          <w:iCs/>
          <w:sz w:val="20"/>
          <w:szCs w:val="20"/>
          <w:lang w:val="pl-PL"/>
        </w:rPr>
        <w:t xml:space="preserve">, jak również instalację i uruchomienie Oprogramowania </w:t>
      </w:r>
      <w:r w:rsidR="00546226" w:rsidRPr="009730B7">
        <w:rPr>
          <w:rFonts w:ascii="URW DIN" w:hAnsi="URW DIN" w:cs="Verdana"/>
          <w:iCs/>
          <w:sz w:val="20"/>
          <w:szCs w:val="20"/>
          <w:lang w:val="pl-PL"/>
        </w:rPr>
        <w:t xml:space="preserve">Standardowego </w:t>
      </w:r>
      <w:r w:rsidR="00B660AD" w:rsidRPr="009730B7">
        <w:rPr>
          <w:rFonts w:ascii="URW DIN" w:hAnsi="URW DIN" w:cs="Verdana"/>
          <w:iCs/>
          <w:sz w:val="20"/>
          <w:szCs w:val="20"/>
          <w:lang w:val="pl-PL"/>
        </w:rPr>
        <w:t>(w ww. zakresie)</w:t>
      </w:r>
      <w:r w:rsidRPr="009730B7">
        <w:rPr>
          <w:rFonts w:ascii="URW DIN" w:hAnsi="URW DIN" w:cs="Verdana"/>
          <w:iCs/>
          <w:sz w:val="20"/>
          <w:szCs w:val="20"/>
          <w:lang w:val="pl-PL"/>
        </w:rPr>
        <w:t xml:space="preserve"> oraz wykonanie Testów,</w:t>
      </w:r>
    </w:p>
    <w:p w14:paraId="3EFF5923" w14:textId="7E7CC2F3"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 xml:space="preserve">dostarczenie </w:t>
      </w:r>
      <w:r w:rsidR="00546226" w:rsidRPr="009730B7">
        <w:rPr>
          <w:rFonts w:ascii="URW DIN" w:hAnsi="URW DIN" w:cs="Verdana"/>
          <w:iCs/>
          <w:sz w:val="20"/>
          <w:szCs w:val="20"/>
          <w:lang w:val="pl-PL"/>
        </w:rPr>
        <w:t xml:space="preserve">infrastruktury sprzętowej </w:t>
      </w:r>
      <w:r w:rsidRPr="009730B7">
        <w:rPr>
          <w:rFonts w:ascii="URW DIN" w:hAnsi="URW DIN" w:cs="Verdana"/>
          <w:iCs/>
          <w:sz w:val="20"/>
          <w:szCs w:val="20"/>
          <w:lang w:val="pl-PL"/>
        </w:rPr>
        <w:t>oraz Oprogramowania Powiązanego</w:t>
      </w:r>
      <w:r w:rsidR="00B660AD" w:rsidRPr="009730B7" w:rsidDel="00546226">
        <w:rPr>
          <w:rFonts w:ascii="URW DIN" w:hAnsi="URW DIN" w:cs="Verdana"/>
          <w:iCs/>
          <w:sz w:val="20"/>
          <w:szCs w:val="20"/>
          <w:lang w:val="pl-PL"/>
        </w:rPr>
        <w:t xml:space="preserve"> </w:t>
      </w:r>
      <w:r w:rsidR="00546226" w:rsidRPr="009730B7">
        <w:rPr>
          <w:rFonts w:ascii="URW DIN" w:hAnsi="URW DIN" w:cs="Verdana"/>
          <w:iCs/>
          <w:sz w:val="20"/>
          <w:szCs w:val="20"/>
          <w:lang w:val="pl-PL"/>
        </w:rPr>
        <w:t>dla Rozwiązania Równoważnego</w:t>
      </w:r>
      <w:r w:rsidRPr="009730B7">
        <w:rPr>
          <w:rFonts w:ascii="URW DIN" w:hAnsi="URW DIN" w:cs="Verdana"/>
          <w:iCs/>
          <w:sz w:val="20"/>
          <w:szCs w:val="20"/>
          <w:lang w:val="pl-PL"/>
        </w:rPr>
        <w:t xml:space="preserve"> z</w:t>
      </w:r>
      <w:r w:rsidR="00483D83" w:rsidRPr="009730B7">
        <w:rPr>
          <w:rFonts w:ascii="URW DIN" w:hAnsi="URW DIN" w:cs="Verdana"/>
          <w:iCs/>
          <w:sz w:val="20"/>
          <w:szCs w:val="20"/>
          <w:lang w:val="pl-PL"/>
        </w:rPr>
        <w:t xml:space="preserve"> </w:t>
      </w:r>
      <w:r w:rsidRPr="009730B7">
        <w:rPr>
          <w:rFonts w:ascii="URW DIN" w:hAnsi="URW DIN" w:cs="Verdana"/>
          <w:iCs/>
          <w:sz w:val="20"/>
          <w:szCs w:val="20"/>
          <w:lang w:val="pl-PL"/>
        </w:rPr>
        <w:t xml:space="preserve">gwarancją producenta na ich poprawne funkcjonowanie, do czasu upływu 5-ciu lat od daty </w:t>
      </w:r>
      <w:r w:rsidR="003B4C55" w:rsidRPr="009730B7">
        <w:rPr>
          <w:rFonts w:ascii="URW DIN" w:hAnsi="URW DIN" w:cs="Verdana"/>
          <w:iCs/>
          <w:sz w:val="20"/>
          <w:szCs w:val="20"/>
          <w:lang w:val="pl-PL"/>
        </w:rPr>
        <w:t xml:space="preserve">Odbioru końcowego </w:t>
      </w:r>
      <w:r w:rsidRPr="009730B7">
        <w:rPr>
          <w:rFonts w:ascii="URW DIN" w:hAnsi="URW DIN" w:cs="Verdana"/>
          <w:iCs/>
          <w:sz w:val="20"/>
          <w:szCs w:val="20"/>
          <w:lang w:val="pl-PL"/>
        </w:rPr>
        <w:t xml:space="preserve">Wdrożenia </w:t>
      </w:r>
      <w:proofErr w:type="spellStart"/>
      <w:r w:rsidR="005D30A7">
        <w:rPr>
          <w:rFonts w:ascii="URW DIN" w:hAnsi="URW DIN"/>
          <w:sz w:val="20"/>
          <w:szCs w:val="20"/>
          <w:lang w:val="pl-PL"/>
        </w:rPr>
        <w:t>SOSiR</w:t>
      </w:r>
      <w:proofErr w:type="spellEnd"/>
      <w:r w:rsidRPr="009730B7">
        <w:rPr>
          <w:rFonts w:ascii="URW DIN" w:hAnsi="URW DIN" w:cs="Verdana"/>
          <w:iCs/>
          <w:sz w:val="20"/>
          <w:szCs w:val="20"/>
          <w:lang w:val="pl-PL"/>
        </w:rPr>
        <w:t xml:space="preserve">, jak również instalację i uruchomienie </w:t>
      </w:r>
      <w:r w:rsidR="00546226" w:rsidRPr="009730B7">
        <w:rPr>
          <w:rFonts w:ascii="URW DIN" w:hAnsi="URW DIN" w:cs="Verdana"/>
          <w:iCs/>
          <w:sz w:val="20"/>
          <w:szCs w:val="20"/>
          <w:lang w:val="pl-PL"/>
        </w:rPr>
        <w:t xml:space="preserve">infrastruktury sprzętowej </w:t>
      </w:r>
      <w:r w:rsidRPr="009730B7">
        <w:rPr>
          <w:rFonts w:ascii="URW DIN" w:hAnsi="URW DIN" w:cs="Verdana"/>
          <w:iCs/>
          <w:sz w:val="20"/>
          <w:szCs w:val="20"/>
          <w:lang w:val="pl-PL"/>
        </w:rPr>
        <w:t>oraz wykonanie Testów,</w:t>
      </w:r>
    </w:p>
    <w:p w14:paraId="650B763E" w14:textId="77777777"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dostarczenie Dokumentacji technicznej zawierającej co najmniej:</w:t>
      </w:r>
    </w:p>
    <w:p w14:paraId="03C42343" w14:textId="5099C56B" w:rsidR="00185F37" w:rsidRPr="009730B7" w:rsidRDefault="00185F37" w:rsidP="00F128F3">
      <w:pPr>
        <w:pStyle w:val="Akapitzlist"/>
        <w:numPr>
          <w:ilvl w:val="3"/>
          <w:numId w:val="1"/>
        </w:numPr>
        <w:spacing w:after="120"/>
        <w:ind w:left="2694" w:hanging="426"/>
        <w:rPr>
          <w:rFonts w:ascii="URW DIN" w:hAnsi="URW DIN" w:cs="Verdana"/>
          <w:iCs/>
          <w:sz w:val="20"/>
          <w:szCs w:val="20"/>
          <w:lang w:val="pl-PL"/>
        </w:rPr>
      </w:pPr>
      <w:r w:rsidRPr="009730B7">
        <w:rPr>
          <w:rFonts w:ascii="URW DIN" w:hAnsi="URW DIN"/>
          <w:sz w:val="20"/>
          <w:szCs w:val="20"/>
          <w:lang w:val="pl-PL"/>
        </w:rPr>
        <w:t xml:space="preserve">specyfikację instalacji </w:t>
      </w:r>
      <w:r w:rsidR="00546226" w:rsidRPr="009730B7">
        <w:rPr>
          <w:rFonts w:ascii="URW DIN" w:hAnsi="URW DIN"/>
          <w:sz w:val="20"/>
          <w:szCs w:val="20"/>
          <w:lang w:val="pl-PL"/>
        </w:rPr>
        <w:t xml:space="preserve">infrastruktury sprzętowej </w:t>
      </w:r>
      <w:r w:rsidRPr="009730B7">
        <w:rPr>
          <w:rFonts w:ascii="URW DIN" w:hAnsi="URW DIN"/>
          <w:sz w:val="20"/>
          <w:szCs w:val="20"/>
          <w:lang w:val="pl-PL"/>
        </w:rPr>
        <w:t xml:space="preserve">oraz Oprogramowania Powiązanego </w:t>
      </w:r>
      <w:r w:rsidR="00546226" w:rsidRPr="009730B7">
        <w:rPr>
          <w:rFonts w:ascii="URW DIN" w:hAnsi="URW DIN"/>
          <w:sz w:val="20"/>
          <w:szCs w:val="20"/>
          <w:lang w:val="pl-PL"/>
        </w:rPr>
        <w:t xml:space="preserve">lub </w:t>
      </w:r>
      <w:r w:rsidR="00546226" w:rsidRPr="009730B7">
        <w:rPr>
          <w:rFonts w:ascii="URW DIN" w:hAnsi="URW DIN" w:cs="Verdana"/>
          <w:iCs/>
          <w:sz w:val="20"/>
          <w:szCs w:val="20"/>
          <w:lang w:val="pl-PL"/>
        </w:rPr>
        <w:t>Oprogramowania Standardowego dla Rozwiązania Równoważnego</w:t>
      </w:r>
      <w:r w:rsidR="00B660AD" w:rsidRPr="009730B7">
        <w:rPr>
          <w:rFonts w:ascii="URW DIN" w:hAnsi="URW DIN" w:cs="Verdana"/>
          <w:iCs/>
          <w:sz w:val="20"/>
          <w:szCs w:val="20"/>
          <w:lang w:val="pl-PL"/>
        </w:rPr>
        <w:t xml:space="preserve"> </w:t>
      </w:r>
      <w:r w:rsidRPr="009730B7">
        <w:rPr>
          <w:rFonts w:ascii="URW DIN" w:hAnsi="URW DIN"/>
          <w:sz w:val="20"/>
          <w:szCs w:val="20"/>
          <w:lang w:val="pl-PL"/>
        </w:rPr>
        <w:t xml:space="preserve">– opis wymagań niezbędnych do przeprowadzenia </w:t>
      </w:r>
      <w:r w:rsidRPr="009730B7">
        <w:rPr>
          <w:rFonts w:ascii="URW DIN" w:hAnsi="URW DIN"/>
          <w:sz w:val="20"/>
          <w:lang w:val="pl-PL"/>
        </w:rPr>
        <w:t>instalacji</w:t>
      </w:r>
      <w:r w:rsidRPr="009730B7">
        <w:rPr>
          <w:rFonts w:ascii="URW DIN" w:hAnsi="URW DIN"/>
          <w:sz w:val="20"/>
          <w:szCs w:val="20"/>
          <w:lang w:val="pl-PL"/>
        </w:rPr>
        <w:t>,</w:t>
      </w:r>
    </w:p>
    <w:p w14:paraId="168962B0" w14:textId="77777777" w:rsidR="00185F37" w:rsidRPr="009730B7" w:rsidRDefault="00185F37" w:rsidP="00F128F3">
      <w:pPr>
        <w:pStyle w:val="Akapitzlist"/>
        <w:numPr>
          <w:ilvl w:val="3"/>
          <w:numId w:val="1"/>
        </w:numPr>
        <w:spacing w:after="120"/>
        <w:ind w:left="2694" w:hanging="426"/>
        <w:rPr>
          <w:rFonts w:ascii="URW DIN" w:hAnsi="URW DIN"/>
          <w:sz w:val="20"/>
          <w:szCs w:val="20"/>
          <w:lang w:val="pl-PL"/>
        </w:rPr>
      </w:pPr>
      <w:r w:rsidRPr="009730B7">
        <w:rPr>
          <w:rFonts w:ascii="URW DIN" w:hAnsi="URW DIN"/>
          <w:sz w:val="20"/>
          <w:szCs w:val="20"/>
          <w:lang w:val="pl-PL"/>
        </w:rPr>
        <w:t>Plan Testów,</w:t>
      </w:r>
    </w:p>
    <w:p w14:paraId="2F9BA6E5" w14:textId="50D3F1B4" w:rsidR="00185F37" w:rsidRPr="009730B7" w:rsidRDefault="00185F37" w:rsidP="00F128F3">
      <w:pPr>
        <w:pStyle w:val="Akapitzlist"/>
        <w:numPr>
          <w:ilvl w:val="3"/>
          <w:numId w:val="1"/>
        </w:numPr>
        <w:spacing w:after="120"/>
        <w:ind w:left="2694" w:hanging="426"/>
        <w:rPr>
          <w:rFonts w:ascii="URW DIN" w:hAnsi="URW DIN"/>
          <w:sz w:val="20"/>
          <w:szCs w:val="20"/>
          <w:lang w:val="pl-PL"/>
        </w:rPr>
      </w:pPr>
      <w:r w:rsidRPr="009730B7">
        <w:rPr>
          <w:rFonts w:ascii="URW DIN" w:hAnsi="URW DIN"/>
          <w:sz w:val="20"/>
          <w:szCs w:val="20"/>
          <w:lang w:val="pl-PL"/>
        </w:rPr>
        <w:t xml:space="preserve">Dokumentację </w:t>
      </w:r>
      <w:r w:rsidR="00D47CE6" w:rsidRPr="009730B7">
        <w:rPr>
          <w:rFonts w:ascii="URW DIN" w:hAnsi="URW DIN"/>
          <w:sz w:val="20"/>
          <w:szCs w:val="20"/>
          <w:lang w:val="pl-PL"/>
        </w:rPr>
        <w:t>po instalacyjną</w:t>
      </w:r>
      <w:r w:rsidRPr="009730B7">
        <w:rPr>
          <w:rFonts w:ascii="URW DIN" w:hAnsi="URW DIN"/>
          <w:sz w:val="20"/>
          <w:szCs w:val="20"/>
          <w:lang w:val="pl-PL"/>
        </w:rPr>
        <w:t xml:space="preserve"> </w:t>
      </w:r>
      <w:r w:rsidR="00546226" w:rsidRPr="009730B7">
        <w:rPr>
          <w:rFonts w:ascii="URW DIN" w:hAnsi="URW DIN"/>
          <w:sz w:val="20"/>
          <w:szCs w:val="20"/>
          <w:lang w:val="pl-PL"/>
        </w:rPr>
        <w:t xml:space="preserve">infrastruktury sprzętowej </w:t>
      </w:r>
      <w:r w:rsidRPr="009730B7">
        <w:rPr>
          <w:rFonts w:ascii="URW DIN" w:hAnsi="URW DIN"/>
          <w:sz w:val="20"/>
          <w:szCs w:val="20"/>
          <w:lang w:val="pl-PL"/>
        </w:rPr>
        <w:t>oraz Oprogramowania Powiązanego</w:t>
      </w:r>
      <w:r w:rsidR="00B660AD" w:rsidRPr="009730B7">
        <w:rPr>
          <w:rFonts w:ascii="URW DIN" w:hAnsi="URW DIN"/>
          <w:sz w:val="20"/>
          <w:szCs w:val="20"/>
          <w:lang w:val="pl-PL"/>
        </w:rPr>
        <w:t xml:space="preserve"> </w:t>
      </w:r>
      <w:r w:rsidR="00546226" w:rsidRPr="009730B7">
        <w:rPr>
          <w:rFonts w:ascii="URW DIN" w:hAnsi="URW DIN"/>
          <w:sz w:val="20"/>
          <w:szCs w:val="20"/>
          <w:lang w:val="pl-PL"/>
        </w:rPr>
        <w:t>lub Oprogramowania Standardowego dla Rozwiązania Równoważnego</w:t>
      </w:r>
      <w:r w:rsidRPr="009730B7">
        <w:rPr>
          <w:rFonts w:ascii="URW DIN" w:hAnsi="URW DIN"/>
          <w:sz w:val="20"/>
          <w:szCs w:val="20"/>
          <w:lang w:val="pl-PL"/>
        </w:rPr>
        <w:t>.</w:t>
      </w:r>
    </w:p>
    <w:p w14:paraId="015E786F" w14:textId="60757F7C" w:rsidR="00185F37" w:rsidRPr="009730B7" w:rsidRDefault="00185F3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zapewni Zamawiającemu gwarancję producenta dla </w:t>
      </w:r>
      <w:r w:rsidR="00546226" w:rsidRPr="009730B7">
        <w:rPr>
          <w:rFonts w:ascii="URW DIN" w:hAnsi="URW DIN"/>
          <w:sz w:val="20"/>
          <w:szCs w:val="20"/>
        </w:rPr>
        <w:t>Rozwiązania Równoważnego</w:t>
      </w:r>
      <w:r w:rsidRPr="009730B7">
        <w:rPr>
          <w:rFonts w:ascii="URW DIN" w:hAnsi="URW DIN"/>
          <w:sz w:val="20"/>
          <w:szCs w:val="20"/>
        </w:rPr>
        <w:t xml:space="preserve"> na zasadach określonych w</w:t>
      </w:r>
      <w:r w:rsidR="00B660AD" w:rsidRPr="009730B7">
        <w:rPr>
          <w:rFonts w:ascii="URW DIN" w:hAnsi="URW DIN"/>
          <w:sz w:val="20"/>
          <w:szCs w:val="20"/>
        </w:rPr>
        <w:t xml:space="preserve"> pkt. </w:t>
      </w:r>
      <w:r w:rsidR="004F6EE7">
        <w:rPr>
          <w:rFonts w:ascii="URW DIN" w:hAnsi="URW DIN"/>
          <w:sz w:val="20"/>
          <w:szCs w:val="20"/>
        </w:rPr>
        <w:fldChar w:fldCharType="begin"/>
      </w:r>
      <w:r w:rsidR="004F6EE7">
        <w:rPr>
          <w:rFonts w:ascii="URW DIN" w:hAnsi="URW DIN"/>
          <w:sz w:val="20"/>
          <w:szCs w:val="20"/>
        </w:rPr>
        <w:instrText xml:space="preserve"> REF _Ref211944242 \r \h </w:instrText>
      </w:r>
      <w:r w:rsidR="004F6EE7">
        <w:rPr>
          <w:rFonts w:ascii="URW DIN" w:hAnsi="URW DIN"/>
          <w:sz w:val="20"/>
          <w:szCs w:val="20"/>
        </w:rPr>
      </w:r>
      <w:r w:rsidR="004F6EE7">
        <w:rPr>
          <w:rFonts w:ascii="URW DIN" w:hAnsi="URW DIN"/>
          <w:sz w:val="20"/>
          <w:szCs w:val="20"/>
        </w:rPr>
        <w:fldChar w:fldCharType="separate"/>
      </w:r>
      <w:r w:rsidR="00702C1C">
        <w:rPr>
          <w:rFonts w:ascii="URW DIN" w:hAnsi="URW DIN"/>
          <w:sz w:val="20"/>
          <w:szCs w:val="20"/>
        </w:rPr>
        <w:t>5.3</w:t>
      </w:r>
      <w:r w:rsidR="004F6EE7">
        <w:rPr>
          <w:rFonts w:ascii="URW DIN" w:hAnsi="URW DIN"/>
          <w:sz w:val="20"/>
          <w:szCs w:val="20"/>
        </w:rPr>
        <w:fldChar w:fldCharType="end"/>
      </w:r>
      <w:r w:rsidR="00B660AD" w:rsidRPr="009730B7">
        <w:rPr>
          <w:rFonts w:ascii="URW DIN" w:hAnsi="URW DIN"/>
          <w:sz w:val="20"/>
          <w:szCs w:val="20"/>
        </w:rPr>
        <w:t>. Umowy oraz</w:t>
      </w:r>
      <w:r w:rsidRPr="009730B7">
        <w:rPr>
          <w:rFonts w:ascii="URW DIN" w:hAnsi="URW DIN"/>
          <w:sz w:val="20"/>
          <w:szCs w:val="20"/>
        </w:rPr>
        <w:t xml:space="preserve"> Załączniku 1</w:t>
      </w:r>
      <w:r w:rsidR="009D1783" w:rsidRPr="009730B7">
        <w:rPr>
          <w:rFonts w:ascii="URW DIN" w:hAnsi="URW DIN"/>
          <w:sz w:val="20"/>
          <w:szCs w:val="20"/>
        </w:rPr>
        <w:t>2</w:t>
      </w:r>
      <w:r w:rsidRPr="009730B7">
        <w:rPr>
          <w:rFonts w:ascii="URW DIN" w:hAnsi="URW DIN"/>
          <w:sz w:val="20"/>
          <w:szCs w:val="20"/>
        </w:rPr>
        <w:t xml:space="preserve"> do Umowy na okres od chwili podpisania Protokołu Odbioru </w:t>
      </w:r>
      <w:r w:rsidR="00AC527A" w:rsidRPr="009730B7">
        <w:rPr>
          <w:rFonts w:ascii="URW DIN" w:hAnsi="URW DIN"/>
          <w:sz w:val="20"/>
          <w:szCs w:val="20"/>
        </w:rPr>
        <w:t>infrastruktury sprzętowej i</w:t>
      </w:r>
      <w:r w:rsidR="003157F6" w:rsidRPr="009730B7">
        <w:rPr>
          <w:rFonts w:ascii="URW DIN" w:hAnsi="URW DIN"/>
          <w:sz w:val="20"/>
          <w:szCs w:val="20"/>
        </w:rPr>
        <w:t> </w:t>
      </w:r>
      <w:r w:rsidR="00AC527A" w:rsidRPr="009730B7">
        <w:rPr>
          <w:rFonts w:ascii="URW DIN" w:hAnsi="URW DIN"/>
          <w:sz w:val="20"/>
          <w:szCs w:val="20"/>
        </w:rPr>
        <w:t>oprogramowania dostarczonych w ramach Rozwiązania Równoważnego</w:t>
      </w:r>
      <w:r w:rsidRPr="009730B7">
        <w:rPr>
          <w:rFonts w:ascii="URW DIN" w:hAnsi="URW DIN"/>
          <w:sz w:val="20"/>
          <w:szCs w:val="20"/>
        </w:rPr>
        <w:t xml:space="preserve"> do upływu 5 (pięciu) lat </w:t>
      </w:r>
      <w:r w:rsidR="003B4C55" w:rsidRPr="009730B7">
        <w:rPr>
          <w:rFonts w:ascii="URW DIN" w:hAnsi="URW DIN"/>
          <w:sz w:val="20"/>
          <w:szCs w:val="20"/>
        </w:rPr>
        <w:t xml:space="preserve">od daty Odbioru końcowego Wdrożenia </w:t>
      </w:r>
      <w:proofErr w:type="spellStart"/>
      <w:r w:rsidR="005D30A7">
        <w:rPr>
          <w:rFonts w:ascii="URW DIN" w:hAnsi="URW DIN"/>
          <w:sz w:val="20"/>
          <w:szCs w:val="20"/>
        </w:rPr>
        <w:t>SOSiR</w:t>
      </w:r>
      <w:proofErr w:type="spellEnd"/>
      <w:r w:rsidRPr="009730B7">
        <w:rPr>
          <w:rFonts w:ascii="URW DIN" w:hAnsi="URW DIN"/>
          <w:sz w:val="20"/>
          <w:szCs w:val="20"/>
        </w:rPr>
        <w:t>.</w:t>
      </w:r>
    </w:p>
    <w:p w14:paraId="203EFA9D" w14:textId="12EA9C2A" w:rsidR="00185F37" w:rsidRPr="009730B7" w:rsidRDefault="00185F3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ramach wynagrodzenia określonego w Umowie Zamawiający, w chwili podpisania Protokołu Odbioru ilościowego, nabywa własność </w:t>
      </w:r>
      <w:r w:rsidR="00546226" w:rsidRPr="009730B7">
        <w:rPr>
          <w:rFonts w:ascii="URW DIN" w:hAnsi="URW DIN"/>
          <w:sz w:val="20"/>
          <w:szCs w:val="20"/>
        </w:rPr>
        <w:t xml:space="preserve">infrastruktury sprzętowej </w:t>
      </w:r>
      <w:r w:rsidRPr="009730B7">
        <w:rPr>
          <w:rFonts w:ascii="URW DIN" w:hAnsi="URW DIN"/>
          <w:sz w:val="20"/>
          <w:szCs w:val="20"/>
        </w:rPr>
        <w:t>z</w:t>
      </w:r>
      <w:r w:rsidR="00483D83" w:rsidRPr="009730B7">
        <w:rPr>
          <w:rFonts w:ascii="URW DIN" w:hAnsi="URW DIN"/>
          <w:sz w:val="20"/>
          <w:szCs w:val="20"/>
        </w:rPr>
        <w:t xml:space="preserve"> </w:t>
      </w:r>
      <w:r w:rsidRPr="009730B7">
        <w:rPr>
          <w:rFonts w:ascii="URW DIN" w:hAnsi="URW DIN"/>
          <w:sz w:val="20"/>
          <w:szCs w:val="20"/>
        </w:rPr>
        <w:t xml:space="preserve">wyłączeniem Oprogramowania </w:t>
      </w:r>
      <w:r w:rsidR="00546226" w:rsidRPr="009730B7">
        <w:rPr>
          <w:rFonts w:ascii="URW DIN" w:hAnsi="URW DIN"/>
          <w:sz w:val="20"/>
          <w:szCs w:val="20"/>
        </w:rPr>
        <w:t xml:space="preserve">Powiązanego dostarczonej </w:t>
      </w:r>
      <w:r w:rsidRPr="009730B7">
        <w:rPr>
          <w:rFonts w:ascii="URW DIN" w:hAnsi="URW DIN"/>
          <w:sz w:val="20"/>
          <w:szCs w:val="20"/>
        </w:rPr>
        <w:t xml:space="preserve">przez Wykonawcę zgodnie z niniejszą Umową. Przejście własności </w:t>
      </w:r>
      <w:r w:rsidR="00546226" w:rsidRPr="009730B7">
        <w:rPr>
          <w:rFonts w:ascii="URW DIN" w:hAnsi="URW DIN"/>
          <w:sz w:val="20"/>
          <w:szCs w:val="20"/>
        </w:rPr>
        <w:t>infrastruktury sprzętowej</w:t>
      </w:r>
      <w:r w:rsidRPr="009730B7">
        <w:rPr>
          <w:rFonts w:ascii="URW DIN" w:hAnsi="URW DIN"/>
          <w:sz w:val="20"/>
          <w:szCs w:val="20"/>
        </w:rPr>
        <w:t>, z</w:t>
      </w:r>
      <w:r w:rsidR="00483D83" w:rsidRPr="009730B7">
        <w:rPr>
          <w:rFonts w:ascii="URW DIN" w:hAnsi="URW DIN"/>
          <w:sz w:val="20"/>
          <w:szCs w:val="20"/>
        </w:rPr>
        <w:t xml:space="preserve"> </w:t>
      </w:r>
      <w:r w:rsidRPr="009730B7">
        <w:rPr>
          <w:rFonts w:ascii="URW DIN" w:hAnsi="URW DIN"/>
          <w:sz w:val="20"/>
          <w:szCs w:val="20"/>
        </w:rPr>
        <w:t xml:space="preserve">wyłączeniem Oprogramowania </w:t>
      </w:r>
      <w:r w:rsidR="00546226" w:rsidRPr="009730B7">
        <w:rPr>
          <w:rFonts w:ascii="URW DIN" w:hAnsi="URW DIN"/>
          <w:sz w:val="20"/>
          <w:szCs w:val="20"/>
        </w:rPr>
        <w:t>Powiązanego</w:t>
      </w:r>
      <w:r w:rsidRPr="009730B7">
        <w:rPr>
          <w:rFonts w:ascii="URW DIN" w:hAnsi="URW DIN"/>
          <w:sz w:val="20"/>
          <w:szCs w:val="20"/>
        </w:rPr>
        <w:t xml:space="preserve">, na Zamawiającego nie zwalnia Wykonawcy z obowiązku instalacji </w:t>
      </w:r>
      <w:r w:rsidR="00546226" w:rsidRPr="009730B7">
        <w:rPr>
          <w:rFonts w:ascii="URW DIN" w:hAnsi="URW DIN"/>
          <w:sz w:val="20"/>
          <w:szCs w:val="20"/>
        </w:rPr>
        <w:t xml:space="preserve">infrastruktury sprzętowej </w:t>
      </w:r>
      <w:r w:rsidR="00B660AD" w:rsidRPr="009730B7">
        <w:rPr>
          <w:rFonts w:ascii="URW DIN" w:hAnsi="URW DIN"/>
          <w:sz w:val="20"/>
          <w:szCs w:val="20"/>
        </w:rPr>
        <w:t>i</w:t>
      </w:r>
      <w:r w:rsidRPr="009730B7">
        <w:rPr>
          <w:rFonts w:ascii="URW DIN" w:hAnsi="URW DIN"/>
          <w:sz w:val="20"/>
          <w:szCs w:val="20"/>
        </w:rPr>
        <w:t xml:space="preserve"> Oprogramowania </w:t>
      </w:r>
      <w:r w:rsidR="00546226" w:rsidRPr="009730B7">
        <w:rPr>
          <w:rFonts w:ascii="URW DIN" w:hAnsi="URW DIN"/>
          <w:sz w:val="20"/>
          <w:szCs w:val="20"/>
        </w:rPr>
        <w:t>Standardowego dla Rozwiązania Równoważnego</w:t>
      </w:r>
      <w:r w:rsidRPr="009730B7">
        <w:rPr>
          <w:rFonts w:ascii="URW DIN" w:hAnsi="URW DIN"/>
          <w:sz w:val="20"/>
          <w:szCs w:val="20"/>
        </w:rPr>
        <w:t>.</w:t>
      </w:r>
    </w:p>
    <w:p w14:paraId="2B212D08" w14:textId="392EBCEC" w:rsidR="00185F37" w:rsidRPr="009730B7" w:rsidRDefault="00185F3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 xml:space="preserve">Ryzyko utraty lub uszkodzenia </w:t>
      </w:r>
      <w:r w:rsidR="00AC527A" w:rsidRPr="009730B7">
        <w:rPr>
          <w:rFonts w:ascii="URW DIN" w:hAnsi="URW DIN"/>
          <w:sz w:val="20"/>
          <w:szCs w:val="20"/>
        </w:rPr>
        <w:t>infrastruktury sprzętowej lub oprogramowania dostarczanych w ramach Rozwiązania Równoważnego</w:t>
      </w:r>
      <w:r w:rsidRPr="009730B7">
        <w:rPr>
          <w:rFonts w:ascii="URW DIN" w:hAnsi="URW DIN"/>
          <w:sz w:val="20"/>
          <w:szCs w:val="20"/>
        </w:rPr>
        <w:t xml:space="preserve"> przechodzi na Zamawiającego nie wcześniej niż w chwili instalacji </w:t>
      </w:r>
      <w:r w:rsidR="00AC527A" w:rsidRPr="009730B7">
        <w:rPr>
          <w:rFonts w:ascii="URW DIN" w:hAnsi="URW DIN"/>
          <w:sz w:val="20"/>
          <w:szCs w:val="20"/>
        </w:rPr>
        <w:t>ww. rozwiązań</w:t>
      </w:r>
      <w:r w:rsidRPr="009730B7">
        <w:rPr>
          <w:rFonts w:ascii="URW DIN" w:hAnsi="URW DIN"/>
          <w:sz w:val="20"/>
          <w:szCs w:val="20"/>
        </w:rPr>
        <w:t>, potwierdzonej Protokołem Odbioru.</w:t>
      </w:r>
    </w:p>
    <w:p w14:paraId="32C962A3" w14:textId="49B89237" w:rsidR="00185F37" w:rsidRPr="009730B7" w:rsidRDefault="00185F37" w:rsidP="00F128F3">
      <w:pPr>
        <w:numPr>
          <w:ilvl w:val="1"/>
          <w:numId w:val="1"/>
        </w:numPr>
        <w:spacing w:before="240" w:after="120"/>
        <w:ind w:left="1080" w:hanging="720"/>
        <w:jc w:val="both"/>
        <w:rPr>
          <w:rFonts w:ascii="URW DIN" w:hAnsi="URW DIN"/>
          <w:sz w:val="20"/>
          <w:szCs w:val="20"/>
        </w:rPr>
      </w:pPr>
      <w:bookmarkStart w:id="227" w:name="_Toc403023793"/>
      <w:r w:rsidRPr="009730B7">
        <w:rPr>
          <w:rFonts w:ascii="URW DIN" w:hAnsi="URW DIN"/>
          <w:sz w:val="20"/>
          <w:szCs w:val="20"/>
        </w:rPr>
        <w:t xml:space="preserve">Dostarczenie </w:t>
      </w:r>
      <w:r w:rsidR="00AC527A" w:rsidRPr="009730B7">
        <w:rPr>
          <w:rFonts w:ascii="URW DIN" w:hAnsi="URW DIN"/>
          <w:sz w:val="20"/>
          <w:szCs w:val="20"/>
        </w:rPr>
        <w:t>infrastruktury sprzętowej wraz z oprogramowaniem dostarczanych w ramach Rozwiązania Równoważnego</w:t>
      </w:r>
      <w:r w:rsidRPr="009730B7">
        <w:rPr>
          <w:rFonts w:ascii="URW DIN" w:hAnsi="URW DIN"/>
          <w:sz w:val="20"/>
          <w:szCs w:val="20"/>
        </w:rPr>
        <w:t xml:space="preserve"> zostanie zrealizowane na następujących warunkach</w:t>
      </w:r>
      <w:bookmarkEnd w:id="227"/>
      <w:r w:rsidRPr="009730B7">
        <w:rPr>
          <w:rFonts w:ascii="URW DIN" w:hAnsi="URW DIN"/>
          <w:sz w:val="20"/>
          <w:szCs w:val="20"/>
        </w:rPr>
        <w:t>:</w:t>
      </w:r>
    </w:p>
    <w:p w14:paraId="72D9D76C" w14:textId="5F21DE68"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bookmarkStart w:id="228" w:name="_Toc403023794"/>
      <w:r w:rsidRPr="009730B7">
        <w:rPr>
          <w:rFonts w:ascii="URW DIN" w:hAnsi="URW DIN" w:cs="Verdana"/>
          <w:iCs/>
          <w:sz w:val="20"/>
          <w:szCs w:val="20"/>
          <w:lang w:val="pl-PL"/>
        </w:rPr>
        <w:t xml:space="preserve">Wykonawca, na podstawie wytycznych zawartych w Ramowym Harmonogramie </w:t>
      </w:r>
      <w:r w:rsidR="00BC12FC" w:rsidRPr="009730B7">
        <w:rPr>
          <w:rFonts w:ascii="URW DIN" w:hAnsi="URW DIN"/>
          <w:sz w:val="20"/>
          <w:szCs w:val="20"/>
        </w:rPr>
        <w:t>Realizacji Zamówienia</w:t>
      </w:r>
      <w:r w:rsidRPr="009730B7">
        <w:rPr>
          <w:rFonts w:ascii="URW DIN" w:hAnsi="URW DIN" w:cs="Verdana"/>
          <w:iCs/>
          <w:sz w:val="20"/>
          <w:szCs w:val="20"/>
          <w:lang w:val="pl-PL"/>
        </w:rPr>
        <w:t xml:space="preserve"> i w Szczegółowym Harmonogramie </w:t>
      </w:r>
      <w:r w:rsidR="00BC12FC" w:rsidRPr="009730B7">
        <w:rPr>
          <w:rFonts w:ascii="URW DIN" w:hAnsi="URW DIN"/>
          <w:sz w:val="20"/>
          <w:szCs w:val="20"/>
        </w:rPr>
        <w:t>Realizacji Zamówienia</w:t>
      </w:r>
      <w:r w:rsidRPr="009730B7">
        <w:rPr>
          <w:rFonts w:ascii="URW DIN" w:hAnsi="URW DIN" w:cs="Verdana"/>
          <w:iCs/>
          <w:sz w:val="20"/>
          <w:szCs w:val="20"/>
          <w:lang w:val="pl-PL"/>
        </w:rPr>
        <w:t xml:space="preserve">, o którym mowa w pkt. </w:t>
      </w:r>
      <w:r w:rsidR="007E51DA">
        <w:rPr>
          <w:rFonts w:ascii="URW DIN" w:hAnsi="URW DIN" w:cs="Verdana"/>
          <w:iCs/>
          <w:sz w:val="20"/>
          <w:szCs w:val="20"/>
          <w:lang w:val="pl-PL"/>
        </w:rPr>
        <w:fldChar w:fldCharType="begin"/>
      </w:r>
      <w:r w:rsidR="007E51DA">
        <w:rPr>
          <w:rFonts w:ascii="URW DIN" w:hAnsi="URW DIN" w:cs="Verdana"/>
          <w:iCs/>
          <w:sz w:val="20"/>
          <w:szCs w:val="20"/>
          <w:lang w:val="pl-PL"/>
        </w:rPr>
        <w:instrText xml:space="preserve"> REF _Ref211945608 \r \h </w:instrText>
      </w:r>
      <w:r w:rsidR="007E51DA">
        <w:rPr>
          <w:rFonts w:ascii="URW DIN" w:hAnsi="URW DIN" w:cs="Verdana"/>
          <w:iCs/>
          <w:sz w:val="20"/>
          <w:szCs w:val="20"/>
          <w:lang w:val="pl-PL"/>
        </w:rPr>
      </w:r>
      <w:r w:rsidR="007E51DA">
        <w:rPr>
          <w:rFonts w:ascii="URW DIN" w:hAnsi="URW DIN" w:cs="Verdana"/>
          <w:iCs/>
          <w:sz w:val="20"/>
          <w:szCs w:val="20"/>
          <w:lang w:val="pl-PL"/>
        </w:rPr>
        <w:fldChar w:fldCharType="separate"/>
      </w:r>
      <w:r w:rsidR="00702C1C">
        <w:rPr>
          <w:rFonts w:ascii="URW DIN" w:hAnsi="URW DIN" w:cs="Verdana"/>
          <w:iCs/>
          <w:sz w:val="20"/>
          <w:szCs w:val="20"/>
          <w:lang w:val="pl-PL"/>
        </w:rPr>
        <w:t>9.1</w:t>
      </w:r>
      <w:r w:rsidR="007E51DA">
        <w:rPr>
          <w:rFonts w:ascii="URW DIN" w:hAnsi="URW DIN" w:cs="Verdana"/>
          <w:iCs/>
          <w:sz w:val="20"/>
          <w:szCs w:val="20"/>
          <w:lang w:val="pl-PL"/>
        </w:rPr>
        <w:fldChar w:fldCharType="end"/>
      </w:r>
      <w:r w:rsidRPr="009730B7">
        <w:rPr>
          <w:rFonts w:ascii="URW DIN" w:hAnsi="URW DIN" w:cs="Verdana"/>
          <w:iCs/>
          <w:sz w:val="20"/>
          <w:szCs w:val="20"/>
          <w:lang w:val="pl-PL"/>
        </w:rPr>
        <w:t xml:space="preserve">, określi szczegółowe terminy dostarczenia, instalacji oraz Testów </w:t>
      </w:r>
      <w:r w:rsidR="00AC527A" w:rsidRPr="009730B7">
        <w:rPr>
          <w:rFonts w:ascii="URW DIN" w:hAnsi="URW DIN" w:cs="Verdana"/>
          <w:iCs/>
          <w:sz w:val="20"/>
          <w:szCs w:val="20"/>
          <w:lang w:val="pl-PL"/>
        </w:rPr>
        <w:t xml:space="preserve">Rozwiązania </w:t>
      </w:r>
      <w:r w:rsidR="006E01AC" w:rsidRPr="009730B7">
        <w:rPr>
          <w:rFonts w:ascii="URW DIN" w:hAnsi="URW DIN" w:cs="Verdana"/>
          <w:iCs/>
          <w:sz w:val="20"/>
          <w:szCs w:val="20"/>
          <w:lang w:val="pl-PL"/>
        </w:rPr>
        <w:t>R</w:t>
      </w:r>
      <w:r w:rsidRPr="009730B7">
        <w:rPr>
          <w:rFonts w:ascii="URW DIN" w:hAnsi="URW DIN" w:cs="Verdana"/>
          <w:iCs/>
          <w:sz w:val="20"/>
          <w:szCs w:val="20"/>
          <w:lang w:val="pl-PL"/>
        </w:rPr>
        <w:t>ównoważn</w:t>
      </w:r>
      <w:r w:rsidR="00AC527A" w:rsidRPr="009730B7">
        <w:rPr>
          <w:rFonts w:ascii="URW DIN" w:hAnsi="URW DIN" w:cs="Verdana"/>
          <w:iCs/>
          <w:sz w:val="20"/>
          <w:szCs w:val="20"/>
          <w:lang w:val="pl-PL"/>
        </w:rPr>
        <w:t>ego</w:t>
      </w:r>
      <w:r w:rsidRPr="009730B7">
        <w:rPr>
          <w:rFonts w:ascii="URW DIN" w:hAnsi="URW DIN" w:cs="Verdana"/>
          <w:iCs/>
          <w:sz w:val="20"/>
          <w:szCs w:val="20"/>
          <w:lang w:val="pl-PL"/>
        </w:rPr>
        <w:t>.</w:t>
      </w:r>
    </w:p>
    <w:p w14:paraId="2A2A4861" w14:textId="26EDFD7E"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r w:rsidRPr="009730B7">
        <w:rPr>
          <w:rFonts w:ascii="URW DIN" w:hAnsi="URW DIN" w:cs="Verdana"/>
          <w:iCs/>
          <w:sz w:val="20"/>
          <w:szCs w:val="20"/>
          <w:lang w:val="pl-PL"/>
        </w:rPr>
        <w:t>Produkty zostaną dostarczone do wskazanych przez Zamawiającego lokalizacji</w:t>
      </w:r>
      <w:bookmarkEnd w:id="228"/>
      <w:r w:rsidRPr="009730B7">
        <w:rPr>
          <w:rFonts w:ascii="URW DIN" w:hAnsi="URW DIN" w:cs="Verdana"/>
          <w:iCs/>
          <w:sz w:val="20"/>
          <w:szCs w:val="20"/>
          <w:lang w:val="pl-PL"/>
        </w:rPr>
        <w:t>.</w:t>
      </w:r>
    </w:p>
    <w:p w14:paraId="33276FF4" w14:textId="714BED2B"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bookmarkStart w:id="229" w:name="_Toc403023795"/>
      <w:r w:rsidRPr="009730B7">
        <w:rPr>
          <w:rFonts w:ascii="URW DIN" w:hAnsi="URW DIN" w:cs="Verdana"/>
          <w:iCs/>
          <w:sz w:val="20"/>
          <w:szCs w:val="20"/>
          <w:lang w:val="pl-PL"/>
        </w:rPr>
        <w:t xml:space="preserve">Po dostarczeniu </w:t>
      </w:r>
      <w:r w:rsidR="00AC527A" w:rsidRPr="009730B7">
        <w:rPr>
          <w:rFonts w:ascii="URW DIN" w:hAnsi="URW DIN" w:cs="Verdana"/>
          <w:iCs/>
          <w:sz w:val="20"/>
          <w:szCs w:val="20"/>
          <w:lang w:val="pl-PL"/>
        </w:rPr>
        <w:t xml:space="preserve">Rozwiązania </w:t>
      </w:r>
      <w:r w:rsidRPr="009730B7">
        <w:rPr>
          <w:rFonts w:ascii="URW DIN" w:hAnsi="URW DIN" w:cs="Verdana"/>
          <w:iCs/>
          <w:sz w:val="20"/>
          <w:szCs w:val="20"/>
          <w:lang w:val="pl-PL"/>
        </w:rPr>
        <w:t>równoważn</w:t>
      </w:r>
      <w:r w:rsidR="00AC527A" w:rsidRPr="009730B7">
        <w:rPr>
          <w:rFonts w:ascii="URW DIN" w:hAnsi="URW DIN" w:cs="Verdana"/>
          <w:iCs/>
          <w:sz w:val="20"/>
          <w:szCs w:val="20"/>
          <w:lang w:val="pl-PL"/>
        </w:rPr>
        <w:t>ego</w:t>
      </w:r>
      <w:r w:rsidRPr="009730B7">
        <w:rPr>
          <w:rFonts w:ascii="URW DIN" w:hAnsi="URW DIN" w:cs="Verdana"/>
          <w:iCs/>
          <w:sz w:val="20"/>
          <w:szCs w:val="20"/>
          <w:lang w:val="pl-PL"/>
        </w:rPr>
        <w:t xml:space="preserve"> Zamawiający dokona odbiorów ilościowych dostarczonych Produktów, zgodnie z parametrami technicznymi i</w:t>
      </w:r>
      <w:r w:rsidR="00CD6532" w:rsidRPr="009730B7">
        <w:rPr>
          <w:rFonts w:ascii="URW DIN" w:hAnsi="URW DIN" w:cs="Verdana"/>
          <w:iCs/>
          <w:sz w:val="20"/>
          <w:szCs w:val="20"/>
          <w:lang w:val="pl-PL"/>
        </w:rPr>
        <w:t> </w:t>
      </w:r>
      <w:r w:rsidRPr="009730B7">
        <w:rPr>
          <w:rFonts w:ascii="URW DIN" w:hAnsi="URW DIN" w:cs="Verdana"/>
          <w:iCs/>
          <w:sz w:val="20"/>
          <w:szCs w:val="20"/>
          <w:lang w:val="pl-PL"/>
        </w:rPr>
        <w:t>kryteriami określonymi w</w:t>
      </w:r>
      <w:r w:rsidR="00483D83" w:rsidRPr="009730B7">
        <w:rPr>
          <w:rFonts w:ascii="URW DIN" w:hAnsi="URW DIN" w:cs="Verdana"/>
          <w:iCs/>
          <w:sz w:val="20"/>
          <w:szCs w:val="20"/>
          <w:lang w:val="pl-PL"/>
        </w:rPr>
        <w:t xml:space="preserve"> </w:t>
      </w:r>
      <w:r w:rsidRPr="009730B7">
        <w:rPr>
          <w:rFonts w:ascii="URW DIN" w:hAnsi="URW DIN" w:cs="Verdana"/>
          <w:iCs/>
          <w:sz w:val="20"/>
          <w:szCs w:val="20"/>
          <w:lang w:val="pl-PL"/>
        </w:rPr>
        <w:t>Umowie, w tym w Załączniku 4 do Umowy. Odbiór ilościowy zostanie potwierdzony podpisaniem przez Zamawiającego Protokołu Odbioru</w:t>
      </w:r>
      <w:bookmarkEnd w:id="229"/>
      <w:r w:rsidRPr="009730B7">
        <w:rPr>
          <w:rFonts w:ascii="URW DIN" w:hAnsi="URW DIN" w:cs="Verdana"/>
          <w:iCs/>
          <w:sz w:val="20"/>
          <w:szCs w:val="20"/>
          <w:lang w:val="pl-PL"/>
        </w:rPr>
        <w:t>.</w:t>
      </w:r>
    </w:p>
    <w:p w14:paraId="0AFEBEC2" w14:textId="10A18930"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bookmarkStart w:id="230" w:name="_Toc403023796"/>
      <w:r w:rsidRPr="009730B7">
        <w:rPr>
          <w:rFonts w:ascii="URW DIN" w:hAnsi="URW DIN" w:cs="Verdana"/>
          <w:iCs/>
          <w:sz w:val="20"/>
          <w:szCs w:val="20"/>
          <w:lang w:val="pl-PL"/>
        </w:rPr>
        <w:t xml:space="preserve">Podpisanie Protokołu Odbioru ilościowego </w:t>
      </w:r>
      <w:r w:rsidR="00AC527A" w:rsidRPr="009730B7">
        <w:rPr>
          <w:rFonts w:ascii="URW DIN" w:hAnsi="URW DIN" w:cs="Verdana"/>
          <w:iCs/>
          <w:sz w:val="20"/>
          <w:szCs w:val="20"/>
          <w:lang w:val="pl-PL"/>
        </w:rPr>
        <w:t xml:space="preserve">Rozwiązania </w:t>
      </w:r>
      <w:r w:rsidRPr="009730B7">
        <w:rPr>
          <w:rFonts w:ascii="URW DIN" w:hAnsi="URW DIN" w:cs="Verdana"/>
          <w:iCs/>
          <w:sz w:val="20"/>
          <w:szCs w:val="20"/>
          <w:lang w:val="pl-PL"/>
        </w:rPr>
        <w:t>równoważnych</w:t>
      </w:r>
      <w:r w:rsidRPr="009730B7" w:rsidDel="00452C53">
        <w:rPr>
          <w:rFonts w:ascii="URW DIN" w:hAnsi="URW DIN" w:cs="Verdana"/>
          <w:iCs/>
          <w:sz w:val="20"/>
          <w:szCs w:val="20"/>
          <w:lang w:val="pl-PL"/>
        </w:rPr>
        <w:t xml:space="preserve"> </w:t>
      </w:r>
      <w:r w:rsidRPr="009730B7">
        <w:rPr>
          <w:rFonts w:ascii="URW DIN" w:hAnsi="URW DIN" w:cs="Verdana"/>
          <w:iCs/>
          <w:sz w:val="20"/>
          <w:szCs w:val="20"/>
          <w:lang w:val="pl-PL"/>
        </w:rPr>
        <w:t>jest wyłącznie potwierdzeniem ilości dostarczonych Produktów. Podpisanie Protokołu Odbioru nie oznacza, że Zamawiający zweryfikował Produkty jakościowo lub potwierdza, że dostarczone Produkty nie posiadają wad</w:t>
      </w:r>
      <w:bookmarkEnd w:id="230"/>
      <w:r w:rsidRPr="009730B7">
        <w:rPr>
          <w:rFonts w:ascii="URW DIN" w:hAnsi="URW DIN" w:cs="Verdana"/>
          <w:iCs/>
          <w:sz w:val="20"/>
          <w:szCs w:val="20"/>
          <w:lang w:val="pl-PL"/>
        </w:rPr>
        <w:t>.</w:t>
      </w:r>
    </w:p>
    <w:p w14:paraId="69E8C728" w14:textId="08D66F1B"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bookmarkStart w:id="231" w:name="_Toc403023797"/>
      <w:r w:rsidRPr="009730B7">
        <w:rPr>
          <w:rFonts w:ascii="URW DIN" w:hAnsi="URW DIN" w:cs="Verdana"/>
          <w:iCs/>
          <w:sz w:val="20"/>
          <w:szCs w:val="20"/>
          <w:lang w:val="pl-PL"/>
        </w:rPr>
        <w:t>Po podpisaniu Protokołu Odbioru ilościowego, w terminach wskazanych w</w:t>
      </w:r>
      <w:r w:rsidR="003157F6" w:rsidRPr="009730B7">
        <w:rPr>
          <w:rFonts w:ascii="URW DIN" w:hAnsi="URW DIN" w:cs="Verdana"/>
          <w:iCs/>
          <w:sz w:val="20"/>
          <w:szCs w:val="20"/>
          <w:lang w:val="pl-PL"/>
        </w:rPr>
        <w:t> </w:t>
      </w:r>
      <w:r w:rsidR="005A67B2" w:rsidRPr="009730B7">
        <w:rPr>
          <w:rFonts w:ascii="URW DIN" w:hAnsi="URW DIN" w:cs="Verdana"/>
          <w:iCs/>
          <w:sz w:val="20"/>
          <w:szCs w:val="20"/>
          <w:lang w:val="pl-PL"/>
        </w:rPr>
        <w:t xml:space="preserve">Szczegółowym </w:t>
      </w:r>
      <w:r w:rsidRPr="009730B7">
        <w:rPr>
          <w:rFonts w:ascii="URW DIN" w:hAnsi="URW DIN" w:cs="Verdana"/>
          <w:iCs/>
          <w:sz w:val="20"/>
          <w:szCs w:val="20"/>
          <w:lang w:val="pl-PL"/>
        </w:rPr>
        <w:t xml:space="preserve">Harmonogramie </w:t>
      </w:r>
      <w:r w:rsidR="00187D16" w:rsidRPr="009730B7">
        <w:rPr>
          <w:rFonts w:ascii="URW DIN" w:hAnsi="URW DIN"/>
          <w:sz w:val="20"/>
          <w:szCs w:val="20"/>
        </w:rPr>
        <w:t>Realizacji Zamówienia</w:t>
      </w:r>
      <w:r w:rsidRPr="009730B7">
        <w:rPr>
          <w:rFonts w:ascii="URW DIN" w:hAnsi="URW DIN" w:cs="Verdana"/>
          <w:iCs/>
          <w:sz w:val="20"/>
          <w:szCs w:val="20"/>
          <w:lang w:val="pl-PL"/>
        </w:rPr>
        <w:t>, Wykonawca dokona instalacji Produktów</w:t>
      </w:r>
      <w:r w:rsidR="006E01AC" w:rsidRPr="009730B7">
        <w:rPr>
          <w:rFonts w:ascii="URW DIN" w:hAnsi="URW DIN" w:cs="Verdana"/>
          <w:iCs/>
          <w:sz w:val="20"/>
          <w:szCs w:val="20"/>
          <w:lang w:val="pl-PL"/>
        </w:rPr>
        <w:t xml:space="preserve"> </w:t>
      </w:r>
      <w:r w:rsidR="00AC527A" w:rsidRPr="009730B7">
        <w:rPr>
          <w:rFonts w:ascii="URW DIN" w:hAnsi="URW DIN" w:cs="Verdana"/>
          <w:iCs/>
          <w:sz w:val="20"/>
          <w:szCs w:val="20"/>
          <w:lang w:val="pl-PL"/>
        </w:rPr>
        <w:t xml:space="preserve">dostarczanych w ramach Rozwiązania </w:t>
      </w:r>
      <w:bookmarkEnd w:id="231"/>
      <w:r w:rsidR="00AC527A" w:rsidRPr="009730B7">
        <w:rPr>
          <w:rFonts w:ascii="URW DIN" w:hAnsi="URW DIN" w:cs="Verdana"/>
          <w:iCs/>
          <w:sz w:val="20"/>
          <w:szCs w:val="20"/>
          <w:lang w:val="pl-PL"/>
        </w:rPr>
        <w:t>Równoważnego</w:t>
      </w:r>
      <w:r w:rsidRPr="009730B7">
        <w:rPr>
          <w:rFonts w:ascii="URW DIN" w:hAnsi="URW DIN" w:cs="Verdana"/>
          <w:iCs/>
          <w:sz w:val="20"/>
          <w:szCs w:val="20"/>
          <w:lang w:val="pl-PL"/>
        </w:rPr>
        <w:t>.</w:t>
      </w:r>
    </w:p>
    <w:p w14:paraId="222D2997" w14:textId="25710240" w:rsidR="00185F37" w:rsidRPr="009730B7" w:rsidRDefault="00185F37" w:rsidP="00F128F3">
      <w:pPr>
        <w:pStyle w:val="Akapitzlist"/>
        <w:numPr>
          <w:ilvl w:val="2"/>
          <w:numId w:val="1"/>
        </w:numPr>
        <w:spacing w:after="120"/>
        <w:ind w:left="2127" w:hanging="993"/>
        <w:rPr>
          <w:rFonts w:ascii="URW DIN" w:hAnsi="URW DIN" w:cs="Verdana"/>
          <w:iCs/>
          <w:sz w:val="20"/>
          <w:szCs w:val="20"/>
          <w:lang w:val="pl-PL"/>
        </w:rPr>
      </w:pPr>
      <w:bookmarkStart w:id="232" w:name="_Toc403023798"/>
      <w:r w:rsidRPr="009730B7">
        <w:rPr>
          <w:rFonts w:ascii="URW DIN" w:hAnsi="URW DIN" w:cs="Verdana"/>
          <w:iCs/>
          <w:sz w:val="20"/>
          <w:szCs w:val="20"/>
          <w:lang w:val="pl-PL"/>
        </w:rPr>
        <w:t>W chwili dostarczenia Produktów</w:t>
      </w:r>
      <w:r w:rsidR="00AC527A" w:rsidRPr="009730B7">
        <w:rPr>
          <w:rFonts w:ascii="URW DIN" w:hAnsi="URW DIN" w:cs="Verdana"/>
          <w:iCs/>
          <w:sz w:val="20"/>
          <w:szCs w:val="20"/>
          <w:lang w:val="pl-PL"/>
        </w:rPr>
        <w:t>, w ramach Rozwiązania Równoważnego</w:t>
      </w:r>
      <w:r w:rsidRPr="009730B7">
        <w:rPr>
          <w:rFonts w:ascii="URW DIN" w:hAnsi="URW DIN" w:cs="Verdana"/>
          <w:iCs/>
          <w:sz w:val="20"/>
          <w:szCs w:val="20"/>
          <w:lang w:val="pl-PL"/>
        </w:rPr>
        <w:t xml:space="preserve"> i</w:t>
      </w:r>
      <w:r w:rsidR="003157F6" w:rsidRPr="009730B7">
        <w:rPr>
          <w:rFonts w:ascii="URW DIN" w:hAnsi="URW DIN" w:cs="Verdana"/>
          <w:iCs/>
          <w:sz w:val="20"/>
          <w:szCs w:val="20"/>
          <w:lang w:val="pl-PL"/>
        </w:rPr>
        <w:t> </w:t>
      </w:r>
      <w:r w:rsidRPr="009730B7">
        <w:rPr>
          <w:rFonts w:ascii="URW DIN" w:hAnsi="URW DIN" w:cs="Verdana"/>
          <w:iCs/>
          <w:sz w:val="20"/>
          <w:szCs w:val="20"/>
          <w:lang w:val="pl-PL"/>
        </w:rPr>
        <w:t xml:space="preserve">podpisania Protokołu Odbioru ilościowego Produktów, na Produkty </w:t>
      </w:r>
      <w:r w:rsidR="00AC527A" w:rsidRPr="009730B7">
        <w:rPr>
          <w:rFonts w:ascii="URW DIN" w:hAnsi="URW DIN" w:cs="Verdana"/>
          <w:iCs/>
          <w:sz w:val="20"/>
          <w:szCs w:val="20"/>
          <w:lang w:val="pl-PL"/>
        </w:rPr>
        <w:t xml:space="preserve">te </w:t>
      </w:r>
      <w:r w:rsidRPr="009730B7">
        <w:rPr>
          <w:rFonts w:ascii="URW DIN" w:hAnsi="URW DIN" w:cs="Verdana"/>
          <w:iCs/>
          <w:sz w:val="20"/>
          <w:szCs w:val="20"/>
          <w:lang w:val="pl-PL"/>
        </w:rPr>
        <w:t>zostanie udzielona gwarancja na zasadach określonych w Umowie, przy czym gwarancja obejmuje wady projektowe, materiałowe oraz wady w wykonaniu i instalacji Produktów.</w:t>
      </w:r>
      <w:bookmarkEnd w:id="232"/>
    </w:p>
    <w:p w14:paraId="39A15A73" w14:textId="043366A0" w:rsidR="00185F37" w:rsidRPr="009730B7" w:rsidRDefault="00185F3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Odbiór Produktów </w:t>
      </w:r>
      <w:r w:rsidR="00AC527A" w:rsidRPr="009730B7">
        <w:rPr>
          <w:rFonts w:ascii="URW DIN" w:hAnsi="URW DIN"/>
          <w:sz w:val="20"/>
          <w:szCs w:val="20"/>
        </w:rPr>
        <w:t xml:space="preserve">dostarczanych w ramach Rozwiązania Równoważnego </w:t>
      </w:r>
      <w:r w:rsidRPr="009730B7">
        <w:rPr>
          <w:rFonts w:ascii="URW DIN" w:hAnsi="URW DIN"/>
          <w:sz w:val="20"/>
          <w:szCs w:val="20"/>
        </w:rPr>
        <w:t>odbędzie się na zasadach określonych w</w:t>
      </w:r>
      <w:r w:rsidR="0005050B" w:rsidRPr="009730B7">
        <w:rPr>
          <w:rFonts w:ascii="URW DIN" w:hAnsi="URW DIN"/>
          <w:sz w:val="20"/>
          <w:szCs w:val="20"/>
        </w:rPr>
        <w:t xml:space="preserve"> </w:t>
      </w:r>
      <w:r w:rsidR="00DB53A1">
        <w:rPr>
          <w:rFonts w:ascii="URW DIN" w:hAnsi="URW DIN"/>
          <w:sz w:val="20"/>
          <w:szCs w:val="20"/>
        </w:rPr>
        <w:fldChar w:fldCharType="begin"/>
      </w:r>
      <w:r w:rsidR="00DB53A1">
        <w:rPr>
          <w:rFonts w:ascii="URW DIN" w:hAnsi="URW DIN"/>
          <w:sz w:val="20"/>
          <w:szCs w:val="20"/>
        </w:rPr>
        <w:instrText xml:space="preserve"> REF _Ref211943264 \r \h </w:instrText>
      </w:r>
      <w:r w:rsidR="00DB53A1">
        <w:rPr>
          <w:rFonts w:ascii="URW DIN" w:hAnsi="URW DIN"/>
          <w:sz w:val="20"/>
          <w:szCs w:val="20"/>
        </w:rPr>
      </w:r>
      <w:r w:rsidR="00DB53A1">
        <w:rPr>
          <w:rFonts w:ascii="URW DIN" w:hAnsi="URW DIN"/>
          <w:sz w:val="20"/>
          <w:szCs w:val="20"/>
        </w:rPr>
        <w:fldChar w:fldCharType="separate"/>
      </w:r>
      <w:r w:rsidR="00702C1C">
        <w:rPr>
          <w:rFonts w:ascii="URW DIN" w:hAnsi="URW DIN"/>
          <w:sz w:val="20"/>
          <w:szCs w:val="20"/>
        </w:rPr>
        <w:t>§ 11</w:t>
      </w:r>
      <w:r w:rsidR="00DB53A1">
        <w:rPr>
          <w:rFonts w:ascii="URW DIN" w:hAnsi="URW DIN"/>
          <w:sz w:val="20"/>
          <w:szCs w:val="20"/>
        </w:rPr>
        <w:fldChar w:fldCharType="end"/>
      </w:r>
      <w:r w:rsidRPr="009730B7">
        <w:rPr>
          <w:rFonts w:ascii="URW DIN" w:hAnsi="URW DIN"/>
          <w:sz w:val="20"/>
          <w:szCs w:val="20"/>
        </w:rPr>
        <w:t xml:space="preserve"> Umowy oraz w Załączniku 4 do Umowy.</w:t>
      </w:r>
    </w:p>
    <w:p w14:paraId="4A80AC73" w14:textId="31DD5E69" w:rsidR="00544833" w:rsidRPr="009730B7" w:rsidRDefault="00367BFC" w:rsidP="00F128F3">
      <w:pPr>
        <w:numPr>
          <w:ilvl w:val="0"/>
          <w:numId w:val="1"/>
        </w:numPr>
        <w:spacing w:before="240"/>
        <w:ind w:left="0" w:firstLine="0"/>
        <w:jc w:val="center"/>
        <w:outlineLvl w:val="0"/>
        <w:rPr>
          <w:rFonts w:ascii="URW DIN" w:hAnsi="URW DIN" w:cs="Verdana"/>
          <w:b/>
          <w:sz w:val="20"/>
          <w:szCs w:val="20"/>
        </w:rPr>
      </w:pPr>
      <w:bookmarkStart w:id="233" w:name="_Toc144291572"/>
      <w:bookmarkStart w:id="234" w:name="_Toc158725090"/>
      <w:bookmarkStart w:id="235" w:name="_Toc214007436"/>
      <w:r w:rsidRPr="009730B7">
        <w:rPr>
          <w:rFonts w:ascii="URW DIN" w:hAnsi="URW DIN" w:cs="Verdana"/>
          <w:b/>
          <w:sz w:val="20"/>
          <w:szCs w:val="20"/>
        </w:rPr>
        <w:t>GWARANCJE</w:t>
      </w:r>
      <w:bookmarkEnd w:id="221"/>
      <w:bookmarkEnd w:id="222"/>
      <w:bookmarkEnd w:id="223"/>
      <w:bookmarkEnd w:id="224"/>
      <w:bookmarkEnd w:id="225"/>
      <w:bookmarkEnd w:id="226"/>
      <w:bookmarkEnd w:id="233"/>
      <w:bookmarkEnd w:id="234"/>
      <w:bookmarkEnd w:id="235"/>
    </w:p>
    <w:p w14:paraId="456486FA" w14:textId="57E35BBF" w:rsidR="0078242B" w:rsidRPr="009730B7" w:rsidRDefault="00544833" w:rsidP="00F128F3">
      <w:pPr>
        <w:numPr>
          <w:ilvl w:val="1"/>
          <w:numId w:val="1"/>
        </w:numPr>
        <w:spacing w:before="240" w:after="120"/>
        <w:ind w:left="1080" w:hanging="720"/>
        <w:jc w:val="both"/>
        <w:rPr>
          <w:rFonts w:ascii="URW DIN" w:hAnsi="URW DIN"/>
          <w:sz w:val="20"/>
          <w:szCs w:val="20"/>
        </w:rPr>
      </w:pPr>
      <w:bookmarkStart w:id="236" w:name="_Ref378769186"/>
      <w:bookmarkStart w:id="237" w:name="_Ref262474455"/>
      <w:bookmarkStart w:id="238" w:name="_Ref154389912"/>
      <w:r w:rsidRPr="009730B7">
        <w:rPr>
          <w:rFonts w:ascii="URW DIN" w:hAnsi="URW DIN"/>
          <w:sz w:val="20"/>
          <w:szCs w:val="20"/>
        </w:rPr>
        <w:t>Wykonawca udziela</w:t>
      </w:r>
      <w:r w:rsidR="00522EA7" w:rsidRPr="009730B7">
        <w:rPr>
          <w:rFonts w:ascii="URW DIN" w:hAnsi="URW DIN"/>
          <w:sz w:val="20"/>
          <w:szCs w:val="20"/>
        </w:rPr>
        <w:t xml:space="preserve"> lub zapewnia udzielenie</w:t>
      </w:r>
      <w:r w:rsidRPr="009730B7">
        <w:rPr>
          <w:rFonts w:ascii="URW DIN" w:hAnsi="URW DIN"/>
          <w:sz w:val="20"/>
          <w:szCs w:val="20"/>
        </w:rPr>
        <w:t xml:space="preserve"> gwarancji</w:t>
      </w:r>
      <w:r w:rsidR="0078242B" w:rsidRPr="009730B7">
        <w:rPr>
          <w:rFonts w:ascii="URW DIN" w:hAnsi="URW DIN"/>
          <w:sz w:val="20"/>
          <w:szCs w:val="20"/>
        </w:rPr>
        <w:t xml:space="preserve"> na prawidłowe funkcjonowanie </w:t>
      </w:r>
      <w:r w:rsidR="005D30A7">
        <w:rPr>
          <w:rFonts w:ascii="URW DIN" w:hAnsi="URW DIN"/>
          <w:sz w:val="20"/>
          <w:szCs w:val="20"/>
        </w:rPr>
        <w:t>Systemu</w:t>
      </w:r>
      <w:r w:rsidR="00071CB5" w:rsidRPr="009730B7">
        <w:rPr>
          <w:rFonts w:ascii="URW DIN" w:hAnsi="URW DIN"/>
          <w:sz w:val="20"/>
          <w:szCs w:val="20"/>
        </w:rPr>
        <w:t>, Oprogramowania</w:t>
      </w:r>
      <w:r w:rsidR="002A6D94" w:rsidRPr="009730B7">
        <w:rPr>
          <w:rFonts w:ascii="URW DIN" w:hAnsi="URW DIN"/>
          <w:sz w:val="20"/>
          <w:szCs w:val="20"/>
        </w:rPr>
        <w:t xml:space="preserve"> Dedykowanego (oraz o ile dotyczy Oprogramowania Powiązanego</w:t>
      </w:r>
      <w:r w:rsidR="00FC1B6B" w:rsidRPr="009730B7">
        <w:rPr>
          <w:rFonts w:ascii="URW DIN" w:hAnsi="URW DIN"/>
          <w:sz w:val="20"/>
          <w:szCs w:val="20"/>
        </w:rPr>
        <w:t>,</w:t>
      </w:r>
      <w:r w:rsidR="002A6D94" w:rsidRPr="009730B7">
        <w:rPr>
          <w:rFonts w:ascii="URW DIN" w:hAnsi="URW DIN"/>
          <w:sz w:val="20"/>
          <w:szCs w:val="20"/>
        </w:rPr>
        <w:t xml:space="preserve"> Oprogramowania Standardowego),</w:t>
      </w:r>
      <w:r w:rsidR="00071CB5" w:rsidRPr="009730B7">
        <w:rPr>
          <w:rFonts w:ascii="URW DIN" w:hAnsi="URW DIN"/>
          <w:sz w:val="20"/>
          <w:szCs w:val="20"/>
        </w:rPr>
        <w:t xml:space="preserve"> Dokumentacji</w:t>
      </w:r>
      <w:r w:rsidR="005B29F9" w:rsidRPr="009730B7">
        <w:rPr>
          <w:rFonts w:ascii="URW DIN" w:hAnsi="URW DIN"/>
          <w:sz w:val="20"/>
          <w:szCs w:val="20"/>
        </w:rPr>
        <w:t xml:space="preserve"> i</w:t>
      </w:r>
      <w:r w:rsidR="003D1E49" w:rsidRPr="009730B7">
        <w:rPr>
          <w:rFonts w:ascii="URW DIN" w:hAnsi="URW DIN"/>
          <w:sz w:val="20"/>
          <w:szCs w:val="20"/>
        </w:rPr>
        <w:t xml:space="preserve"> innych Rezultatów Prac Wykonawcy</w:t>
      </w:r>
      <w:r w:rsidR="00D857AF" w:rsidRPr="009730B7">
        <w:rPr>
          <w:rFonts w:ascii="URW DIN" w:hAnsi="URW DIN"/>
          <w:sz w:val="20"/>
          <w:szCs w:val="20"/>
        </w:rPr>
        <w:t>.</w:t>
      </w:r>
      <w:r w:rsidR="00052D97" w:rsidRPr="009730B7">
        <w:rPr>
          <w:rFonts w:ascii="URW DIN" w:hAnsi="URW DIN"/>
          <w:sz w:val="20"/>
          <w:szCs w:val="20"/>
        </w:rPr>
        <w:t xml:space="preserve"> </w:t>
      </w:r>
      <w:r w:rsidR="001035EA" w:rsidRPr="009730B7">
        <w:rPr>
          <w:rFonts w:ascii="URW DIN" w:hAnsi="URW DIN"/>
          <w:sz w:val="20"/>
          <w:szCs w:val="20"/>
        </w:rPr>
        <w:t xml:space="preserve">Okres gwarancyjny rozpoczyna się z dniem podpisania przez Strony Protokołu Odbioru danego Etapu lub </w:t>
      </w:r>
      <w:r w:rsidR="003832A4" w:rsidRPr="009730B7">
        <w:rPr>
          <w:rFonts w:ascii="URW DIN" w:hAnsi="URW DIN"/>
          <w:sz w:val="20"/>
          <w:szCs w:val="20"/>
        </w:rPr>
        <w:t xml:space="preserve">Rezultatów </w:t>
      </w:r>
      <w:r w:rsidR="00A50B03" w:rsidRPr="009730B7">
        <w:rPr>
          <w:rFonts w:ascii="URW DIN" w:hAnsi="URW DIN"/>
          <w:sz w:val="20"/>
          <w:szCs w:val="20"/>
        </w:rPr>
        <w:t>i</w:t>
      </w:r>
      <w:r w:rsidR="00DB5F70" w:rsidRPr="009730B7">
        <w:rPr>
          <w:rFonts w:ascii="URW DIN" w:hAnsi="URW DIN"/>
          <w:sz w:val="20"/>
          <w:szCs w:val="20"/>
        </w:rPr>
        <w:t xml:space="preserve"> </w:t>
      </w:r>
      <w:r w:rsidR="001035EA" w:rsidRPr="009730B7">
        <w:rPr>
          <w:rFonts w:ascii="URW DIN" w:hAnsi="URW DIN"/>
          <w:sz w:val="20"/>
          <w:szCs w:val="20"/>
        </w:rPr>
        <w:t>obowiązuje przez okres kolejnych 5</w:t>
      </w:r>
      <w:r w:rsidR="00DB5F70" w:rsidRPr="009730B7">
        <w:rPr>
          <w:rFonts w:ascii="URW DIN" w:hAnsi="URW DIN"/>
          <w:sz w:val="20"/>
          <w:szCs w:val="20"/>
        </w:rPr>
        <w:t>-ciu</w:t>
      </w:r>
      <w:r w:rsidR="001035EA" w:rsidRPr="009730B7">
        <w:rPr>
          <w:rFonts w:ascii="URW DIN" w:hAnsi="URW DIN"/>
          <w:sz w:val="20"/>
          <w:szCs w:val="20"/>
        </w:rPr>
        <w:t xml:space="preserve"> lat od dnia </w:t>
      </w:r>
      <w:r w:rsidR="001739F1" w:rsidRPr="009730B7">
        <w:rPr>
          <w:rFonts w:ascii="URW DIN" w:hAnsi="URW DIN"/>
          <w:sz w:val="20"/>
          <w:szCs w:val="20"/>
        </w:rPr>
        <w:t xml:space="preserve">Odbioru końcowego Wdrożenia </w:t>
      </w:r>
      <w:proofErr w:type="spellStart"/>
      <w:r w:rsidR="005D30A7">
        <w:rPr>
          <w:rFonts w:ascii="URW DIN" w:hAnsi="URW DIN"/>
          <w:sz w:val="20"/>
          <w:szCs w:val="20"/>
        </w:rPr>
        <w:t>SOSiR</w:t>
      </w:r>
      <w:proofErr w:type="spellEnd"/>
      <w:r w:rsidR="001035EA" w:rsidRPr="009730B7">
        <w:rPr>
          <w:rFonts w:ascii="URW DIN" w:hAnsi="URW DIN"/>
          <w:sz w:val="20"/>
          <w:szCs w:val="20"/>
        </w:rPr>
        <w:t>.</w:t>
      </w:r>
      <w:bookmarkEnd w:id="236"/>
    </w:p>
    <w:bookmarkEnd w:id="237"/>
    <w:p w14:paraId="3C9AFE6F" w14:textId="62B3E065"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w ramach udzielonej gwarancji zobowiązany jest </w:t>
      </w:r>
      <w:r w:rsidR="00E866D7" w:rsidRPr="009730B7">
        <w:rPr>
          <w:rFonts w:ascii="URW DIN" w:hAnsi="URW DIN"/>
          <w:sz w:val="20"/>
          <w:szCs w:val="20"/>
        </w:rPr>
        <w:t xml:space="preserve">do usuwania wszelkich wad </w:t>
      </w:r>
      <w:r w:rsidR="00576FEA" w:rsidRPr="009730B7">
        <w:rPr>
          <w:rFonts w:ascii="URW DIN" w:hAnsi="URW DIN"/>
          <w:sz w:val="20"/>
          <w:szCs w:val="20"/>
        </w:rPr>
        <w:t xml:space="preserve">niezwłocznie, jednak nie później niż </w:t>
      </w:r>
      <w:r w:rsidRPr="009730B7">
        <w:rPr>
          <w:rFonts w:ascii="URW DIN" w:hAnsi="URW DIN"/>
          <w:sz w:val="20"/>
          <w:szCs w:val="20"/>
        </w:rPr>
        <w:t xml:space="preserve">w </w:t>
      </w:r>
      <w:r w:rsidR="00E866D7" w:rsidRPr="009730B7">
        <w:rPr>
          <w:rFonts w:ascii="URW DIN" w:hAnsi="URW DIN"/>
          <w:sz w:val="20"/>
          <w:szCs w:val="20"/>
        </w:rPr>
        <w:t xml:space="preserve">terminie </w:t>
      </w:r>
      <w:r w:rsidRPr="009730B7">
        <w:rPr>
          <w:rFonts w:ascii="URW DIN" w:hAnsi="URW DIN"/>
          <w:sz w:val="20"/>
          <w:szCs w:val="20"/>
        </w:rPr>
        <w:t xml:space="preserve">14 dni od daty </w:t>
      </w:r>
      <w:r w:rsidR="00E866D7" w:rsidRPr="009730B7">
        <w:rPr>
          <w:rFonts w:ascii="URW DIN" w:hAnsi="URW DIN"/>
          <w:sz w:val="20"/>
          <w:szCs w:val="20"/>
        </w:rPr>
        <w:t>ich ujawnienia</w:t>
      </w:r>
      <w:r w:rsidRPr="009730B7">
        <w:rPr>
          <w:rFonts w:ascii="URW DIN" w:hAnsi="URW DIN"/>
          <w:sz w:val="20"/>
          <w:szCs w:val="20"/>
        </w:rPr>
        <w:t xml:space="preserve">, zapewniając jednocześnie do </w:t>
      </w:r>
      <w:r w:rsidR="00576FEA" w:rsidRPr="009730B7">
        <w:rPr>
          <w:rFonts w:ascii="URW DIN" w:hAnsi="URW DIN"/>
          <w:sz w:val="20"/>
          <w:szCs w:val="20"/>
        </w:rPr>
        <w:t xml:space="preserve">momentu </w:t>
      </w:r>
      <w:r w:rsidRPr="009730B7">
        <w:rPr>
          <w:rFonts w:ascii="URW DIN" w:hAnsi="URW DIN"/>
          <w:sz w:val="20"/>
          <w:szCs w:val="20"/>
        </w:rPr>
        <w:t xml:space="preserve">usunięcia wady sprawne i bezpieczne funkcjonowanie </w:t>
      </w:r>
      <w:r w:rsidR="005D30A7">
        <w:rPr>
          <w:rFonts w:ascii="URW DIN" w:hAnsi="URW DIN"/>
          <w:sz w:val="20"/>
          <w:szCs w:val="20"/>
        </w:rPr>
        <w:t>Systemu</w:t>
      </w:r>
      <w:r w:rsidR="00163D54" w:rsidRPr="009730B7">
        <w:rPr>
          <w:rFonts w:ascii="URW DIN" w:hAnsi="URW DIN"/>
          <w:sz w:val="20"/>
          <w:szCs w:val="20"/>
        </w:rPr>
        <w:t xml:space="preserve"> </w:t>
      </w:r>
      <w:r w:rsidRPr="009730B7">
        <w:rPr>
          <w:rFonts w:ascii="URW DIN" w:hAnsi="URW DIN"/>
          <w:sz w:val="20"/>
          <w:szCs w:val="20"/>
        </w:rPr>
        <w:t>lub innych elementów dotkniętych wadą. Wykonawca zobowiązany jest do</w:t>
      </w:r>
      <w:r w:rsidR="00E866D7" w:rsidRPr="009730B7">
        <w:rPr>
          <w:rFonts w:ascii="URW DIN" w:hAnsi="URW DIN"/>
          <w:sz w:val="20"/>
          <w:szCs w:val="20"/>
        </w:rPr>
        <w:t xml:space="preserve"> niezwłocznego</w:t>
      </w:r>
      <w:r w:rsidRPr="009730B7">
        <w:rPr>
          <w:rFonts w:ascii="URW DIN" w:hAnsi="URW DIN"/>
          <w:sz w:val="20"/>
          <w:szCs w:val="20"/>
        </w:rPr>
        <w:t xml:space="preserve"> poinformowania Zamawiającego</w:t>
      </w:r>
      <w:r w:rsidR="00E866D7" w:rsidRPr="009730B7">
        <w:rPr>
          <w:rFonts w:ascii="URW DIN" w:hAnsi="URW DIN"/>
          <w:sz w:val="20"/>
          <w:szCs w:val="20"/>
        </w:rPr>
        <w:t xml:space="preserve"> o</w:t>
      </w:r>
      <w:r w:rsidRPr="009730B7">
        <w:rPr>
          <w:rFonts w:ascii="URW DIN" w:hAnsi="URW DIN"/>
          <w:sz w:val="20"/>
          <w:szCs w:val="20"/>
        </w:rPr>
        <w:t xml:space="preserve"> </w:t>
      </w:r>
      <w:r w:rsidR="00E866D7" w:rsidRPr="009730B7">
        <w:rPr>
          <w:rFonts w:ascii="URW DIN" w:hAnsi="URW DIN"/>
          <w:sz w:val="20"/>
          <w:szCs w:val="20"/>
        </w:rPr>
        <w:t>ujawnieniu</w:t>
      </w:r>
      <w:r w:rsidRPr="009730B7">
        <w:rPr>
          <w:rFonts w:ascii="URW DIN" w:hAnsi="URW DIN"/>
          <w:sz w:val="20"/>
          <w:szCs w:val="20"/>
        </w:rPr>
        <w:t xml:space="preserve"> się wady</w:t>
      </w:r>
      <w:r w:rsidR="00E866D7" w:rsidRPr="009730B7">
        <w:rPr>
          <w:rFonts w:ascii="URW DIN" w:hAnsi="URW DIN"/>
          <w:sz w:val="20"/>
          <w:szCs w:val="20"/>
        </w:rPr>
        <w:t xml:space="preserve"> oraz</w:t>
      </w:r>
      <w:r w:rsidRPr="009730B7">
        <w:rPr>
          <w:rFonts w:ascii="URW DIN" w:hAnsi="URW DIN"/>
          <w:sz w:val="20"/>
          <w:szCs w:val="20"/>
        </w:rPr>
        <w:t xml:space="preserve"> o niezbędnym terminie dla jej usunięcia z uzasadnieniem długości tego terminu</w:t>
      </w:r>
      <w:r w:rsidR="001739F1" w:rsidRPr="009730B7">
        <w:rPr>
          <w:rFonts w:ascii="URW DIN" w:hAnsi="URW DIN"/>
          <w:sz w:val="20"/>
          <w:szCs w:val="20"/>
        </w:rPr>
        <w:t>,</w:t>
      </w:r>
      <w:r w:rsidRPr="009730B7">
        <w:rPr>
          <w:rFonts w:ascii="URW DIN" w:hAnsi="URW DIN"/>
          <w:sz w:val="20"/>
          <w:szCs w:val="20"/>
        </w:rPr>
        <w:t xml:space="preserve"> jak również do podjęcia wszelkich możliwych kroków</w:t>
      </w:r>
      <w:r w:rsidR="00A50B03" w:rsidRPr="009730B7">
        <w:rPr>
          <w:rFonts w:ascii="URW DIN" w:hAnsi="URW DIN"/>
          <w:sz w:val="20"/>
          <w:szCs w:val="20"/>
        </w:rPr>
        <w:t xml:space="preserve"> w celu zapewnienia sprawnego i</w:t>
      </w:r>
      <w:r w:rsidR="008364E7" w:rsidRPr="009730B7">
        <w:rPr>
          <w:rFonts w:ascii="URW DIN" w:hAnsi="URW DIN"/>
          <w:sz w:val="20"/>
          <w:szCs w:val="20"/>
        </w:rPr>
        <w:t xml:space="preserve"> </w:t>
      </w:r>
      <w:r w:rsidRPr="009730B7">
        <w:rPr>
          <w:rFonts w:ascii="URW DIN" w:hAnsi="URW DIN"/>
          <w:sz w:val="20"/>
          <w:szCs w:val="20"/>
        </w:rPr>
        <w:t xml:space="preserve">bezpiecznego funkcjonowania </w:t>
      </w:r>
      <w:r w:rsidR="005D30A7">
        <w:rPr>
          <w:rFonts w:ascii="URW DIN" w:hAnsi="URW DIN"/>
          <w:sz w:val="20"/>
          <w:szCs w:val="20"/>
        </w:rPr>
        <w:t>Systemu</w:t>
      </w:r>
      <w:r w:rsidR="00163D54" w:rsidRPr="009730B7">
        <w:rPr>
          <w:rFonts w:ascii="URW DIN" w:hAnsi="URW DIN"/>
          <w:sz w:val="20"/>
          <w:szCs w:val="20"/>
        </w:rPr>
        <w:t xml:space="preserve"> </w:t>
      </w:r>
      <w:r w:rsidRPr="009730B7">
        <w:rPr>
          <w:rFonts w:ascii="URW DIN" w:hAnsi="URW DIN"/>
          <w:sz w:val="20"/>
          <w:szCs w:val="20"/>
        </w:rPr>
        <w:t>lub innych elementów dotkniętych wadą przez czas potrzebny do usunięcia wady. Usunięcie wady może polegać w szczególności na wymianie wadliwego elementu na element wolny od wad</w:t>
      </w:r>
      <w:bookmarkEnd w:id="238"/>
      <w:r w:rsidRPr="009730B7">
        <w:rPr>
          <w:rFonts w:ascii="URW DIN" w:hAnsi="URW DIN"/>
          <w:sz w:val="20"/>
          <w:szCs w:val="20"/>
        </w:rPr>
        <w:t>.</w:t>
      </w:r>
    </w:p>
    <w:p w14:paraId="211FCB75" w14:textId="23C88D3E" w:rsidR="00FD0694" w:rsidRPr="009730B7" w:rsidRDefault="00FD0694"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W przypadku braku usunięcia wad przez Wykonawcę, do których usunięcia jest zobowiązany na podstawie udzielonej gwarancji, w wymaganym terminie, Zamawiający jest uprawniony do zlecenia usunięcia wad podmiotowi trzeciemu na koszt i ryzyko Wykonawcy. Usuni</w:t>
      </w:r>
      <w:r w:rsidR="00A50B03" w:rsidRPr="009730B7">
        <w:rPr>
          <w:rFonts w:ascii="URW DIN" w:hAnsi="URW DIN"/>
          <w:sz w:val="20"/>
          <w:szCs w:val="20"/>
        </w:rPr>
        <w:t>ęcie wad przez podmiot trzeci w</w:t>
      </w:r>
      <w:r w:rsidR="008364E7" w:rsidRPr="009730B7">
        <w:rPr>
          <w:rFonts w:ascii="URW DIN" w:hAnsi="URW DIN"/>
          <w:sz w:val="20"/>
          <w:szCs w:val="20"/>
        </w:rPr>
        <w:t xml:space="preserve"> </w:t>
      </w:r>
      <w:r w:rsidRPr="009730B7">
        <w:rPr>
          <w:rFonts w:ascii="URW DIN" w:hAnsi="URW DIN"/>
          <w:sz w:val="20"/>
          <w:szCs w:val="20"/>
        </w:rPr>
        <w:t>powyższym trybie nie zwalnia Wykonawcy z odpowiedzialności z tytułu gwarancji jakości, włączając część objętą naprawą przez podmiot trzeci.</w:t>
      </w:r>
    </w:p>
    <w:p w14:paraId="5BCD06E4" w14:textId="4802C99E" w:rsidR="00544833" w:rsidRPr="009730B7" w:rsidRDefault="0064674C"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Przez wady </w:t>
      </w:r>
      <w:r w:rsidR="00544833" w:rsidRPr="009730B7">
        <w:rPr>
          <w:rFonts w:ascii="URW DIN" w:hAnsi="URW DIN"/>
          <w:sz w:val="20"/>
          <w:szCs w:val="20"/>
        </w:rPr>
        <w:t xml:space="preserve">rozumie się </w:t>
      </w:r>
      <w:r w:rsidR="00D51ACB" w:rsidRPr="009730B7">
        <w:rPr>
          <w:rFonts w:ascii="URW DIN" w:hAnsi="URW DIN"/>
          <w:sz w:val="20"/>
          <w:szCs w:val="20"/>
        </w:rPr>
        <w:t>wszelkie wady fizyczne</w:t>
      </w:r>
      <w:r w:rsidR="006C76CF">
        <w:rPr>
          <w:rFonts w:ascii="URW DIN" w:hAnsi="URW DIN"/>
          <w:sz w:val="20"/>
          <w:szCs w:val="20"/>
        </w:rPr>
        <w:t xml:space="preserve"> i prawne</w:t>
      </w:r>
      <w:r w:rsidR="00887084" w:rsidRPr="009730B7">
        <w:rPr>
          <w:rFonts w:ascii="URW DIN" w:hAnsi="URW DIN"/>
          <w:sz w:val="20"/>
          <w:szCs w:val="20"/>
        </w:rPr>
        <w:t>,</w:t>
      </w:r>
      <w:r w:rsidR="00D51ACB" w:rsidRPr="009730B7">
        <w:rPr>
          <w:rFonts w:ascii="URW DIN" w:hAnsi="URW DIN"/>
          <w:sz w:val="20"/>
          <w:szCs w:val="20"/>
        </w:rPr>
        <w:t xml:space="preserve"> w tym</w:t>
      </w:r>
      <w:r w:rsidR="00544833" w:rsidRPr="009730B7">
        <w:rPr>
          <w:rFonts w:ascii="URW DIN" w:hAnsi="URW DIN"/>
          <w:sz w:val="20"/>
          <w:szCs w:val="20"/>
        </w:rPr>
        <w:t xml:space="preserve"> w szczególności:</w:t>
      </w:r>
    </w:p>
    <w:p w14:paraId="638E4C4A" w14:textId="71C92991" w:rsidR="00544833" w:rsidRPr="009730B7" w:rsidRDefault="00544833" w:rsidP="00F128F3">
      <w:pPr>
        <w:numPr>
          <w:ilvl w:val="0"/>
          <w:numId w:val="13"/>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niezgodność</w:t>
      </w:r>
      <w:r w:rsidR="00887084" w:rsidRPr="009730B7">
        <w:rPr>
          <w:rFonts w:ascii="URW DIN" w:hAnsi="URW DIN"/>
          <w:sz w:val="20"/>
          <w:szCs w:val="20"/>
        </w:rPr>
        <w:t xml:space="preserve"> </w:t>
      </w:r>
      <w:r w:rsidR="005D30A7">
        <w:rPr>
          <w:rFonts w:ascii="URW DIN" w:hAnsi="URW DIN"/>
          <w:sz w:val="20"/>
          <w:szCs w:val="20"/>
        </w:rPr>
        <w:t>Systemu</w:t>
      </w:r>
      <w:r w:rsidR="00360A6A" w:rsidRPr="009730B7">
        <w:rPr>
          <w:rFonts w:ascii="URW DIN" w:hAnsi="URW DIN"/>
          <w:sz w:val="20"/>
          <w:szCs w:val="20"/>
        </w:rPr>
        <w:t>,</w:t>
      </w:r>
      <w:r w:rsidR="00DC7ED8" w:rsidRPr="009730B7">
        <w:rPr>
          <w:rFonts w:ascii="URW DIN" w:hAnsi="URW DIN"/>
          <w:sz w:val="20"/>
          <w:szCs w:val="20"/>
        </w:rPr>
        <w:t xml:space="preserve"> Oprogramowania</w:t>
      </w:r>
      <w:r w:rsidR="00AF6470" w:rsidRPr="009730B7">
        <w:rPr>
          <w:rFonts w:ascii="URW DIN" w:hAnsi="URW DIN"/>
          <w:sz w:val="20"/>
          <w:szCs w:val="20"/>
        </w:rPr>
        <w:t xml:space="preserve"> Dedykowanego (oraz o ile dotyczy Oprogramowania Powiązanego, Oprogramowania Standardowego)</w:t>
      </w:r>
      <w:r w:rsidR="00DC7ED8" w:rsidRPr="009730B7">
        <w:rPr>
          <w:rFonts w:ascii="URW DIN" w:hAnsi="URW DIN"/>
          <w:sz w:val="20"/>
          <w:szCs w:val="20"/>
        </w:rPr>
        <w:t xml:space="preserve">, Dokumentacji </w:t>
      </w:r>
      <w:r w:rsidR="00A50B03" w:rsidRPr="009730B7">
        <w:rPr>
          <w:rFonts w:ascii="URW DIN" w:hAnsi="URW DIN"/>
          <w:sz w:val="20"/>
          <w:szCs w:val="20"/>
        </w:rPr>
        <w:t>z</w:t>
      </w:r>
      <w:r w:rsidR="003157F6" w:rsidRPr="009730B7">
        <w:rPr>
          <w:rFonts w:ascii="URW DIN" w:hAnsi="URW DIN"/>
          <w:sz w:val="20"/>
          <w:szCs w:val="20"/>
        </w:rPr>
        <w:t> </w:t>
      </w:r>
      <w:r w:rsidRPr="009730B7">
        <w:rPr>
          <w:rFonts w:ascii="URW DIN" w:hAnsi="URW DIN"/>
          <w:sz w:val="20"/>
          <w:szCs w:val="20"/>
        </w:rPr>
        <w:t>Wymaganiami Zamawiającego</w:t>
      </w:r>
      <w:r w:rsidR="00D51ACB" w:rsidRPr="009730B7">
        <w:rPr>
          <w:rFonts w:ascii="URW DIN" w:hAnsi="URW DIN"/>
          <w:sz w:val="20"/>
          <w:szCs w:val="20"/>
        </w:rPr>
        <w:t xml:space="preserve"> lub inne ich wady uniemożliwiające lub utrudniające funkcjonowanie </w:t>
      </w:r>
      <w:r w:rsidR="005D30A7">
        <w:rPr>
          <w:rFonts w:ascii="URW DIN" w:hAnsi="URW DIN"/>
          <w:sz w:val="20"/>
          <w:szCs w:val="20"/>
        </w:rPr>
        <w:t>Systemu</w:t>
      </w:r>
      <w:r w:rsidRPr="009730B7">
        <w:rPr>
          <w:rFonts w:ascii="URW DIN" w:hAnsi="URW DIN"/>
          <w:sz w:val="20"/>
          <w:szCs w:val="20"/>
        </w:rPr>
        <w:t>,</w:t>
      </w:r>
    </w:p>
    <w:p w14:paraId="6511AF90" w14:textId="1EFA9406" w:rsidR="00544833" w:rsidRPr="009730B7" w:rsidRDefault="00544833" w:rsidP="00F128F3">
      <w:pPr>
        <w:numPr>
          <w:ilvl w:val="0"/>
          <w:numId w:val="13"/>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wady fizyczne Oprogramowania</w:t>
      </w:r>
      <w:r w:rsidR="00AF6470" w:rsidRPr="009730B7">
        <w:rPr>
          <w:rFonts w:ascii="URW DIN" w:hAnsi="URW DIN"/>
          <w:sz w:val="20"/>
          <w:szCs w:val="20"/>
        </w:rPr>
        <w:t xml:space="preserve"> Dedykowanego (oraz o ile dotyczy Oprogramowania Powiązanego, Oprogramowania Standardowego)</w:t>
      </w:r>
      <w:r w:rsidRPr="009730B7">
        <w:rPr>
          <w:rFonts w:ascii="URW DIN" w:hAnsi="URW DIN"/>
          <w:sz w:val="20"/>
          <w:szCs w:val="20"/>
        </w:rPr>
        <w:t xml:space="preserve">, Dokumentacji i innych </w:t>
      </w:r>
      <w:r w:rsidR="00576FEA" w:rsidRPr="009730B7">
        <w:rPr>
          <w:rFonts w:ascii="URW DIN" w:hAnsi="URW DIN"/>
          <w:sz w:val="20"/>
          <w:szCs w:val="20"/>
        </w:rPr>
        <w:t>Rezultatów</w:t>
      </w:r>
      <w:r w:rsidRPr="009730B7">
        <w:rPr>
          <w:rFonts w:ascii="URW DIN" w:hAnsi="URW DIN"/>
          <w:sz w:val="20"/>
          <w:szCs w:val="20"/>
        </w:rPr>
        <w:t>, które zgodnie z Umową Wykonawca ma wykonać</w:t>
      </w:r>
      <w:r w:rsidR="000E4798" w:rsidRPr="009730B7">
        <w:rPr>
          <w:rFonts w:ascii="URW DIN" w:hAnsi="URW DIN"/>
          <w:sz w:val="20"/>
          <w:szCs w:val="20"/>
        </w:rPr>
        <w:t xml:space="preserve"> lub dostarczyć</w:t>
      </w:r>
      <w:r w:rsidRPr="009730B7">
        <w:rPr>
          <w:rFonts w:ascii="URW DIN" w:hAnsi="URW DIN"/>
          <w:sz w:val="20"/>
          <w:szCs w:val="20"/>
        </w:rPr>
        <w:t xml:space="preserve"> Zamawiające</w:t>
      </w:r>
      <w:r w:rsidR="000E4798" w:rsidRPr="009730B7">
        <w:rPr>
          <w:rFonts w:ascii="URW DIN" w:hAnsi="URW DIN"/>
          <w:sz w:val="20"/>
          <w:szCs w:val="20"/>
        </w:rPr>
        <w:t>mu</w:t>
      </w:r>
      <w:r w:rsidRPr="009730B7">
        <w:rPr>
          <w:rFonts w:ascii="URW DIN" w:hAnsi="URW DIN"/>
          <w:sz w:val="20"/>
          <w:szCs w:val="20"/>
        </w:rPr>
        <w:t>,</w:t>
      </w:r>
    </w:p>
    <w:p w14:paraId="22FD1F21" w14:textId="4D4C9337" w:rsidR="00E1403A" w:rsidRPr="009730B7" w:rsidRDefault="00E1403A" w:rsidP="00F128F3">
      <w:pPr>
        <w:numPr>
          <w:ilvl w:val="0"/>
          <w:numId w:val="13"/>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 xml:space="preserve">niezgodność </w:t>
      </w:r>
      <w:r w:rsidR="000B787B">
        <w:rPr>
          <w:rFonts w:ascii="URW DIN" w:hAnsi="URW DIN"/>
          <w:sz w:val="20"/>
          <w:szCs w:val="20"/>
        </w:rPr>
        <w:t>Systemu</w:t>
      </w:r>
      <w:r w:rsidR="00163D54" w:rsidRPr="009730B7">
        <w:rPr>
          <w:rFonts w:ascii="URW DIN" w:hAnsi="URW DIN"/>
          <w:sz w:val="20"/>
          <w:szCs w:val="20"/>
        </w:rPr>
        <w:t xml:space="preserve"> </w:t>
      </w:r>
      <w:r w:rsidRPr="009730B7">
        <w:rPr>
          <w:rFonts w:ascii="URW DIN" w:hAnsi="URW DIN"/>
          <w:sz w:val="20"/>
          <w:szCs w:val="20"/>
        </w:rPr>
        <w:t xml:space="preserve">z Wymaganiami Zamawiającego w zakresie ochrony </w:t>
      </w:r>
      <w:r w:rsidR="00AF6470" w:rsidRPr="009730B7">
        <w:rPr>
          <w:rFonts w:ascii="URW DIN" w:hAnsi="URW DIN"/>
          <w:sz w:val="20"/>
          <w:szCs w:val="20"/>
        </w:rPr>
        <w:t>d</w:t>
      </w:r>
      <w:r w:rsidRPr="009730B7">
        <w:rPr>
          <w:rFonts w:ascii="URW DIN" w:hAnsi="URW DIN"/>
          <w:sz w:val="20"/>
          <w:szCs w:val="20"/>
        </w:rPr>
        <w:t xml:space="preserve">anych </w:t>
      </w:r>
      <w:r w:rsidR="00AF6470" w:rsidRPr="009730B7">
        <w:rPr>
          <w:rFonts w:ascii="URW DIN" w:hAnsi="URW DIN"/>
          <w:sz w:val="20"/>
          <w:szCs w:val="20"/>
        </w:rPr>
        <w:t>o</w:t>
      </w:r>
      <w:r w:rsidRPr="009730B7">
        <w:rPr>
          <w:rFonts w:ascii="URW DIN" w:hAnsi="URW DIN"/>
          <w:sz w:val="20"/>
          <w:szCs w:val="20"/>
        </w:rPr>
        <w:t>sobowych</w:t>
      </w:r>
      <w:r w:rsidR="001328DC" w:rsidRPr="009730B7">
        <w:rPr>
          <w:rFonts w:ascii="URW DIN" w:hAnsi="URW DIN"/>
          <w:sz w:val="20"/>
          <w:szCs w:val="20"/>
        </w:rPr>
        <w:t>,</w:t>
      </w:r>
    </w:p>
    <w:p w14:paraId="4F3B54A3" w14:textId="7A7009C0" w:rsidR="006C76CF" w:rsidRDefault="00544833" w:rsidP="00F128F3">
      <w:pPr>
        <w:numPr>
          <w:ilvl w:val="0"/>
          <w:numId w:val="13"/>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niekompatybilność wykonanych lub dostarczonych przez Wykonawcę interfejsów</w:t>
      </w:r>
      <w:r w:rsidR="00F055AA" w:rsidRPr="009730B7">
        <w:rPr>
          <w:rFonts w:ascii="URW DIN" w:hAnsi="URW DIN"/>
          <w:sz w:val="20"/>
          <w:szCs w:val="20"/>
        </w:rPr>
        <w:t>,</w:t>
      </w:r>
      <w:r w:rsidR="00D4108F" w:rsidRPr="009730B7">
        <w:rPr>
          <w:rFonts w:ascii="URW DIN" w:hAnsi="URW DIN"/>
          <w:sz w:val="20"/>
          <w:szCs w:val="20"/>
        </w:rPr>
        <w:t xml:space="preserve"> </w:t>
      </w:r>
      <w:r w:rsidR="002B7136" w:rsidRPr="009730B7">
        <w:rPr>
          <w:rFonts w:ascii="URW DIN" w:hAnsi="URW DIN"/>
          <w:sz w:val="20"/>
          <w:szCs w:val="20"/>
        </w:rPr>
        <w:t xml:space="preserve">Oprogramowania </w:t>
      </w:r>
      <w:r w:rsidR="00185F37" w:rsidRPr="009730B7">
        <w:rPr>
          <w:rFonts w:ascii="URW DIN" w:hAnsi="URW DIN"/>
          <w:sz w:val="20"/>
          <w:szCs w:val="20"/>
        </w:rPr>
        <w:t xml:space="preserve">czy też – </w:t>
      </w:r>
      <w:r w:rsidR="00185F37" w:rsidRPr="009730B7">
        <w:rPr>
          <w:rFonts w:ascii="URW DIN" w:hAnsi="URW DIN"/>
          <w:sz w:val="20"/>
        </w:rPr>
        <w:t xml:space="preserve">w przypadku dostarczenia przez Wykonawcę – </w:t>
      </w:r>
      <w:r w:rsidR="00185F37" w:rsidRPr="009730B7">
        <w:rPr>
          <w:rFonts w:ascii="URW DIN" w:hAnsi="URW DIN"/>
          <w:sz w:val="20"/>
          <w:szCs w:val="20"/>
        </w:rPr>
        <w:t>Produktów</w:t>
      </w:r>
      <w:r w:rsidR="00185F37" w:rsidRPr="009730B7" w:rsidDel="006E01AC">
        <w:rPr>
          <w:rFonts w:ascii="URW DIN" w:hAnsi="URW DIN"/>
          <w:sz w:val="20"/>
          <w:szCs w:val="20"/>
        </w:rPr>
        <w:t xml:space="preserve"> </w:t>
      </w:r>
      <w:r w:rsidR="006E01AC" w:rsidRPr="009730B7">
        <w:rPr>
          <w:rFonts w:ascii="URW DIN" w:hAnsi="URW DIN"/>
          <w:sz w:val="20"/>
          <w:szCs w:val="20"/>
        </w:rPr>
        <w:t>w ramach Rozwiązania Równoważnego</w:t>
      </w:r>
      <w:r w:rsidR="00185F37" w:rsidRPr="009730B7">
        <w:rPr>
          <w:rFonts w:ascii="URW DIN" w:hAnsi="URW DIN"/>
          <w:sz w:val="20"/>
          <w:szCs w:val="20"/>
        </w:rPr>
        <w:t xml:space="preserve">, </w:t>
      </w:r>
      <w:r w:rsidR="00A50B03" w:rsidRPr="009730B7">
        <w:rPr>
          <w:rFonts w:ascii="URW DIN" w:hAnsi="URW DIN"/>
          <w:sz w:val="20"/>
          <w:szCs w:val="20"/>
        </w:rPr>
        <w:t>z</w:t>
      </w:r>
      <w:r w:rsidR="00AF6470" w:rsidRPr="009730B7">
        <w:rPr>
          <w:rFonts w:ascii="URW DIN" w:hAnsi="URW DIN"/>
          <w:sz w:val="20"/>
          <w:szCs w:val="20"/>
        </w:rPr>
        <w:t xml:space="preserve"> </w:t>
      </w:r>
      <w:r w:rsidRPr="009730B7">
        <w:rPr>
          <w:rFonts w:ascii="URW DIN" w:hAnsi="URW DIN"/>
          <w:sz w:val="20"/>
          <w:szCs w:val="20"/>
        </w:rPr>
        <w:t>syste</w:t>
      </w:r>
      <w:r w:rsidR="0064674C" w:rsidRPr="009730B7">
        <w:rPr>
          <w:rFonts w:ascii="URW DIN" w:hAnsi="URW DIN"/>
          <w:sz w:val="20"/>
          <w:szCs w:val="20"/>
        </w:rPr>
        <w:t>mami współpracującymi z</w:t>
      </w:r>
      <w:r w:rsidR="005A7D55" w:rsidRPr="009730B7">
        <w:rPr>
          <w:rFonts w:ascii="URW DIN" w:hAnsi="URW DIN"/>
          <w:sz w:val="20"/>
          <w:szCs w:val="20"/>
        </w:rPr>
        <w:t xml:space="preserve"> </w:t>
      </w:r>
      <w:r w:rsidR="000B787B">
        <w:rPr>
          <w:rFonts w:ascii="URW DIN" w:hAnsi="URW DIN"/>
          <w:sz w:val="20"/>
          <w:szCs w:val="20"/>
        </w:rPr>
        <w:t>Systemem</w:t>
      </w:r>
      <w:r w:rsidR="004567E4" w:rsidRPr="009730B7">
        <w:rPr>
          <w:rFonts w:ascii="URW DIN" w:hAnsi="URW DIN"/>
          <w:sz w:val="20"/>
          <w:szCs w:val="20"/>
        </w:rPr>
        <w:t xml:space="preserve"> </w:t>
      </w:r>
      <w:r w:rsidRPr="009730B7">
        <w:rPr>
          <w:rFonts w:ascii="URW DIN" w:hAnsi="URW DIN"/>
          <w:sz w:val="20"/>
          <w:szCs w:val="20"/>
        </w:rPr>
        <w:t>zgod</w:t>
      </w:r>
      <w:r w:rsidR="00DD25A4" w:rsidRPr="009730B7">
        <w:rPr>
          <w:rFonts w:ascii="URW DIN" w:hAnsi="URW DIN"/>
          <w:sz w:val="20"/>
          <w:szCs w:val="20"/>
        </w:rPr>
        <w:t>nie z Wymaganiami Zamawiającego</w:t>
      </w:r>
      <w:r w:rsidR="006C76CF">
        <w:rPr>
          <w:rFonts w:ascii="URW DIN" w:hAnsi="URW DIN"/>
          <w:sz w:val="20"/>
          <w:szCs w:val="20"/>
        </w:rPr>
        <w:t>;</w:t>
      </w:r>
    </w:p>
    <w:p w14:paraId="72890ABD" w14:textId="649E1E9A" w:rsidR="00544833" w:rsidRPr="009730B7" w:rsidRDefault="004F7083" w:rsidP="00F128F3">
      <w:pPr>
        <w:numPr>
          <w:ilvl w:val="0"/>
          <w:numId w:val="13"/>
        </w:numPr>
        <w:tabs>
          <w:tab w:val="clear" w:pos="1778"/>
          <w:tab w:val="num" w:pos="1701"/>
        </w:tabs>
        <w:suppressAutoHyphens/>
        <w:spacing w:after="120"/>
        <w:ind w:left="1701"/>
        <w:jc w:val="both"/>
        <w:rPr>
          <w:rFonts w:ascii="URW DIN" w:hAnsi="URW DIN"/>
          <w:sz w:val="20"/>
          <w:szCs w:val="20"/>
        </w:rPr>
      </w:pPr>
      <w:r>
        <w:rPr>
          <w:rFonts w:ascii="URW DIN" w:hAnsi="URW DIN"/>
          <w:sz w:val="20"/>
          <w:szCs w:val="20"/>
        </w:rPr>
        <w:t>wady prawne w zakresie przeniesienia Praw Własności Intelektualnej lub udzielenia, względnie zapewnienia udzielenia, stosownych licencji</w:t>
      </w:r>
      <w:r w:rsidR="00DD25A4" w:rsidRPr="009730B7">
        <w:rPr>
          <w:rFonts w:ascii="URW DIN" w:hAnsi="URW DIN"/>
          <w:sz w:val="20"/>
          <w:szCs w:val="20"/>
        </w:rPr>
        <w:t>.</w:t>
      </w:r>
    </w:p>
    <w:p w14:paraId="0E6DF64A" w14:textId="3B40CF83" w:rsidR="00544833" w:rsidRPr="009730B7" w:rsidRDefault="00D54D68" w:rsidP="00A50B03">
      <w:pPr>
        <w:ind w:left="1134"/>
        <w:jc w:val="both"/>
        <w:rPr>
          <w:rFonts w:ascii="URW DIN" w:hAnsi="URW DIN"/>
          <w:sz w:val="20"/>
          <w:szCs w:val="20"/>
        </w:rPr>
      </w:pPr>
      <w:r w:rsidRPr="009730B7">
        <w:rPr>
          <w:rFonts w:ascii="URW DIN" w:hAnsi="URW DIN"/>
          <w:sz w:val="20"/>
          <w:szCs w:val="20"/>
        </w:rPr>
        <w:t>Powyższe w</w:t>
      </w:r>
      <w:r w:rsidR="00544833" w:rsidRPr="009730B7">
        <w:rPr>
          <w:rFonts w:ascii="URW DIN" w:hAnsi="URW DIN"/>
          <w:sz w:val="20"/>
          <w:szCs w:val="20"/>
        </w:rPr>
        <w:t xml:space="preserve">yliczenie </w:t>
      </w:r>
      <w:r w:rsidRPr="009730B7">
        <w:rPr>
          <w:rFonts w:ascii="URW DIN" w:hAnsi="URW DIN"/>
          <w:sz w:val="20"/>
          <w:szCs w:val="20"/>
        </w:rPr>
        <w:t>ma jedynie charakter przykładowy i nie stanowi katalogu zamkniętego wad</w:t>
      </w:r>
      <w:r w:rsidR="001328DC" w:rsidRPr="009730B7">
        <w:rPr>
          <w:rFonts w:ascii="URW DIN" w:hAnsi="URW DIN"/>
          <w:sz w:val="20"/>
          <w:szCs w:val="20"/>
        </w:rPr>
        <w:t>,</w:t>
      </w:r>
      <w:r w:rsidRPr="009730B7">
        <w:rPr>
          <w:rFonts w:ascii="URW DIN" w:hAnsi="URW DIN"/>
          <w:sz w:val="20"/>
          <w:szCs w:val="20"/>
        </w:rPr>
        <w:t xml:space="preserve"> jakie mogą wystąpić w zakresie </w:t>
      </w:r>
      <w:r w:rsidR="000B787B">
        <w:rPr>
          <w:rFonts w:ascii="URW DIN" w:hAnsi="URW DIN"/>
          <w:sz w:val="20"/>
          <w:szCs w:val="20"/>
        </w:rPr>
        <w:t>Systemu</w:t>
      </w:r>
      <w:r w:rsidR="00EC63C4">
        <w:rPr>
          <w:rFonts w:ascii="URW DIN" w:hAnsi="URW DIN"/>
          <w:sz w:val="20"/>
          <w:szCs w:val="20"/>
        </w:rPr>
        <w:t>,</w:t>
      </w:r>
      <w:r w:rsidRPr="009730B7">
        <w:rPr>
          <w:rFonts w:ascii="URW DIN" w:hAnsi="URW DIN"/>
          <w:sz w:val="20"/>
          <w:szCs w:val="20"/>
        </w:rPr>
        <w:t xml:space="preserve"> Oprogramowania</w:t>
      </w:r>
      <w:r w:rsidR="00AF6470" w:rsidRPr="009730B7">
        <w:rPr>
          <w:rFonts w:ascii="URW DIN" w:hAnsi="URW DIN"/>
          <w:sz w:val="20"/>
          <w:szCs w:val="20"/>
        </w:rPr>
        <w:t xml:space="preserve"> Dedykowanego (oraz o</w:t>
      </w:r>
      <w:r w:rsidR="003157F6" w:rsidRPr="009730B7">
        <w:rPr>
          <w:rFonts w:ascii="URW DIN" w:hAnsi="URW DIN"/>
          <w:sz w:val="20"/>
          <w:szCs w:val="20"/>
        </w:rPr>
        <w:t> </w:t>
      </w:r>
      <w:r w:rsidR="00AF6470" w:rsidRPr="009730B7">
        <w:rPr>
          <w:rFonts w:ascii="URW DIN" w:hAnsi="URW DIN"/>
          <w:sz w:val="20"/>
          <w:szCs w:val="20"/>
        </w:rPr>
        <w:t>ile dotyczy Oprogramowania Powiązanego, Oprogramowania Standardowego)</w:t>
      </w:r>
      <w:r w:rsidRPr="009730B7">
        <w:rPr>
          <w:rFonts w:ascii="URW DIN" w:hAnsi="URW DIN"/>
          <w:sz w:val="20"/>
          <w:szCs w:val="20"/>
        </w:rPr>
        <w:t xml:space="preserve">, Dokumentacji, jak również innych </w:t>
      </w:r>
      <w:r w:rsidR="003832A4" w:rsidRPr="009730B7">
        <w:rPr>
          <w:rFonts w:ascii="URW DIN" w:hAnsi="URW DIN"/>
          <w:sz w:val="20"/>
          <w:szCs w:val="20"/>
        </w:rPr>
        <w:t>Rezultatów</w:t>
      </w:r>
      <w:r w:rsidR="00544833" w:rsidRPr="009730B7">
        <w:rPr>
          <w:rFonts w:ascii="URW DIN" w:hAnsi="URW DIN"/>
          <w:sz w:val="20"/>
          <w:szCs w:val="20"/>
        </w:rPr>
        <w:t xml:space="preserve">. </w:t>
      </w:r>
    </w:p>
    <w:p w14:paraId="09139310" w14:textId="3F49F196" w:rsidR="00C03ACE" w:rsidRPr="009730B7" w:rsidRDefault="00C03AC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Jeżeli w trakcie realizacji zobowiązań gwarancyjnych, dojdzie do wprowadzenia zmian w</w:t>
      </w:r>
      <w:r w:rsidR="00CD6532" w:rsidRPr="009730B7">
        <w:rPr>
          <w:rFonts w:ascii="URW DIN" w:hAnsi="URW DIN"/>
          <w:sz w:val="20"/>
          <w:szCs w:val="20"/>
        </w:rPr>
        <w:t> </w:t>
      </w:r>
      <w:r w:rsidR="003C4309" w:rsidRPr="009730B7">
        <w:rPr>
          <w:rFonts w:ascii="URW DIN" w:hAnsi="URW DIN"/>
          <w:sz w:val="20"/>
          <w:szCs w:val="20"/>
        </w:rPr>
        <w:t>Produktach</w:t>
      </w:r>
      <w:r w:rsidRPr="009730B7">
        <w:rPr>
          <w:rFonts w:ascii="URW DIN" w:hAnsi="URW DIN"/>
          <w:sz w:val="20"/>
          <w:szCs w:val="20"/>
        </w:rPr>
        <w:t xml:space="preserve">, w szczególności w </w:t>
      </w:r>
      <w:r w:rsidR="001035EA" w:rsidRPr="009730B7">
        <w:rPr>
          <w:rFonts w:ascii="URW DIN" w:hAnsi="URW DIN"/>
          <w:sz w:val="20"/>
          <w:szCs w:val="20"/>
        </w:rPr>
        <w:t xml:space="preserve">Oprogramowaniu </w:t>
      </w:r>
      <w:r w:rsidR="003C4309" w:rsidRPr="009730B7">
        <w:rPr>
          <w:rFonts w:ascii="URW DIN" w:hAnsi="URW DIN"/>
          <w:sz w:val="20"/>
          <w:szCs w:val="20"/>
        </w:rPr>
        <w:t xml:space="preserve">Dedykowanym </w:t>
      </w:r>
      <w:r w:rsidR="00A50B03" w:rsidRPr="009730B7">
        <w:rPr>
          <w:rFonts w:ascii="URW DIN" w:hAnsi="URW DIN"/>
          <w:sz w:val="20"/>
          <w:szCs w:val="20"/>
        </w:rPr>
        <w:t>lub w</w:t>
      </w:r>
      <w:r w:rsidR="005A7D55" w:rsidRPr="009730B7">
        <w:rPr>
          <w:rFonts w:ascii="URW DIN" w:hAnsi="URW DIN"/>
          <w:sz w:val="20"/>
          <w:szCs w:val="20"/>
        </w:rPr>
        <w:t xml:space="preserve"> </w:t>
      </w:r>
      <w:r w:rsidRPr="009730B7">
        <w:rPr>
          <w:rFonts w:ascii="URW DIN" w:hAnsi="URW DIN"/>
          <w:sz w:val="20"/>
          <w:szCs w:val="20"/>
        </w:rPr>
        <w:t xml:space="preserve">Dokumentacji, wówczas do przejścia autorskich praw majątkowych do zmienionych </w:t>
      </w:r>
      <w:r w:rsidR="003C4309" w:rsidRPr="009730B7">
        <w:rPr>
          <w:rFonts w:ascii="URW DIN" w:hAnsi="URW DIN"/>
          <w:sz w:val="20"/>
          <w:szCs w:val="20"/>
        </w:rPr>
        <w:t xml:space="preserve">Produktów </w:t>
      </w:r>
      <w:r w:rsidRPr="009730B7">
        <w:rPr>
          <w:rFonts w:ascii="URW DIN" w:hAnsi="URW DIN"/>
          <w:sz w:val="20"/>
          <w:szCs w:val="20"/>
        </w:rPr>
        <w:t xml:space="preserve">stosuje się odpowiednio postanowienia </w:t>
      </w:r>
      <w:r w:rsidR="00C23974">
        <w:rPr>
          <w:rFonts w:ascii="URW DIN" w:hAnsi="URW DIN"/>
          <w:sz w:val="20"/>
          <w:szCs w:val="20"/>
        </w:rPr>
        <w:fldChar w:fldCharType="begin"/>
      </w:r>
      <w:r w:rsidR="00C23974">
        <w:rPr>
          <w:rFonts w:ascii="URW DIN" w:hAnsi="URW DIN"/>
          <w:sz w:val="20"/>
          <w:szCs w:val="20"/>
        </w:rPr>
        <w:instrText xml:space="preserve"> REF _Ref211943302 \r \h </w:instrText>
      </w:r>
      <w:r w:rsidR="00C23974">
        <w:rPr>
          <w:rFonts w:ascii="URW DIN" w:hAnsi="URW DIN"/>
          <w:sz w:val="20"/>
          <w:szCs w:val="20"/>
        </w:rPr>
      </w:r>
      <w:r w:rsidR="00C23974">
        <w:rPr>
          <w:rFonts w:ascii="URW DIN" w:hAnsi="URW DIN"/>
          <w:sz w:val="20"/>
          <w:szCs w:val="20"/>
        </w:rPr>
        <w:fldChar w:fldCharType="separate"/>
      </w:r>
      <w:r w:rsidR="00702C1C">
        <w:rPr>
          <w:rFonts w:ascii="URW DIN" w:hAnsi="URW DIN"/>
          <w:sz w:val="20"/>
          <w:szCs w:val="20"/>
        </w:rPr>
        <w:t>§ 17</w:t>
      </w:r>
      <w:r w:rsidR="00C23974">
        <w:rPr>
          <w:rFonts w:ascii="URW DIN" w:hAnsi="URW DIN"/>
          <w:sz w:val="20"/>
          <w:szCs w:val="20"/>
        </w:rPr>
        <w:fldChar w:fldCharType="end"/>
      </w:r>
      <w:r w:rsidRPr="009730B7">
        <w:rPr>
          <w:rFonts w:ascii="URW DIN" w:hAnsi="URW DIN"/>
          <w:sz w:val="20"/>
          <w:szCs w:val="20"/>
        </w:rPr>
        <w:t>. W</w:t>
      </w:r>
      <w:r w:rsidR="005A7D55" w:rsidRPr="009730B7">
        <w:rPr>
          <w:rFonts w:ascii="URW DIN" w:hAnsi="URW DIN"/>
          <w:sz w:val="20"/>
          <w:szCs w:val="20"/>
        </w:rPr>
        <w:t xml:space="preserve"> </w:t>
      </w:r>
      <w:r w:rsidRPr="009730B7">
        <w:rPr>
          <w:rFonts w:ascii="URW DIN" w:hAnsi="URW DIN"/>
          <w:sz w:val="20"/>
          <w:szCs w:val="20"/>
        </w:rPr>
        <w:t xml:space="preserve">przypadku, gdy przekazane </w:t>
      </w:r>
      <w:r w:rsidR="00BD143E" w:rsidRPr="009730B7">
        <w:rPr>
          <w:rFonts w:ascii="URW DIN" w:hAnsi="URW DIN"/>
          <w:sz w:val="20"/>
          <w:szCs w:val="20"/>
        </w:rPr>
        <w:t>K</w:t>
      </w:r>
      <w:r w:rsidRPr="009730B7">
        <w:rPr>
          <w:rFonts w:ascii="URW DIN" w:hAnsi="URW DIN"/>
          <w:sz w:val="20"/>
          <w:szCs w:val="20"/>
        </w:rPr>
        <w:t xml:space="preserve">ody </w:t>
      </w:r>
      <w:r w:rsidR="00F513B0" w:rsidRPr="009730B7">
        <w:rPr>
          <w:rFonts w:ascii="URW DIN" w:hAnsi="URW DIN"/>
          <w:sz w:val="20"/>
          <w:szCs w:val="20"/>
        </w:rPr>
        <w:t xml:space="preserve">Źródłowe </w:t>
      </w:r>
      <w:r w:rsidRPr="009730B7">
        <w:rPr>
          <w:rFonts w:ascii="URW DIN" w:hAnsi="URW DIN"/>
          <w:sz w:val="20"/>
          <w:szCs w:val="20"/>
        </w:rPr>
        <w:t xml:space="preserve">lub Dokumentacja zostaną zmodyfikowane zgodnie ze zdaniem poprzednim, Wykonawca przekaże Zamawiającemu niezwłocznie zmodyfikowane </w:t>
      </w:r>
      <w:r w:rsidR="00BD143E" w:rsidRPr="009730B7">
        <w:rPr>
          <w:rFonts w:ascii="URW DIN" w:hAnsi="URW DIN"/>
          <w:sz w:val="20"/>
          <w:szCs w:val="20"/>
        </w:rPr>
        <w:t>K</w:t>
      </w:r>
      <w:r w:rsidRPr="009730B7">
        <w:rPr>
          <w:rFonts w:ascii="URW DIN" w:hAnsi="URW DIN"/>
          <w:sz w:val="20"/>
          <w:szCs w:val="20"/>
        </w:rPr>
        <w:t xml:space="preserve">ody </w:t>
      </w:r>
      <w:r w:rsidR="00F513B0" w:rsidRPr="009730B7">
        <w:rPr>
          <w:rFonts w:ascii="URW DIN" w:hAnsi="URW DIN"/>
          <w:sz w:val="20"/>
          <w:szCs w:val="20"/>
        </w:rPr>
        <w:t xml:space="preserve">Źródłowe </w:t>
      </w:r>
      <w:r w:rsidRPr="009730B7">
        <w:rPr>
          <w:rFonts w:ascii="URW DIN" w:hAnsi="URW DIN"/>
          <w:sz w:val="20"/>
          <w:szCs w:val="20"/>
        </w:rPr>
        <w:t>lub Dokumentację.</w:t>
      </w:r>
    </w:p>
    <w:p w14:paraId="2A7FD596" w14:textId="5D722E4D" w:rsidR="00185F37" w:rsidRPr="009730B7" w:rsidRDefault="00185F37" w:rsidP="00F128F3">
      <w:pPr>
        <w:numPr>
          <w:ilvl w:val="1"/>
          <w:numId w:val="1"/>
        </w:numPr>
        <w:spacing w:before="240" w:after="120"/>
        <w:ind w:left="1080" w:hanging="720"/>
        <w:jc w:val="both"/>
        <w:rPr>
          <w:rFonts w:ascii="URW DIN" w:hAnsi="URW DIN"/>
          <w:sz w:val="20"/>
          <w:szCs w:val="20"/>
        </w:rPr>
      </w:pPr>
      <w:bookmarkStart w:id="239" w:name="_Toc257802838"/>
      <w:bookmarkStart w:id="240" w:name="_Toc257802840"/>
      <w:bookmarkStart w:id="241" w:name="_Toc257802842"/>
      <w:bookmarkEnd w:id="239"/>
      <w:bookmarkEnd w:id="240"/>
      <w:bookmarkEnd w:id="241"/>
      <w:r w:rsidRPr="0492A7CF">
        <w:rPr>
          <w:rFonts w:ascii="URW DIN" w:hAnsi="URW DIN"/>
          <w:sz w:val="20"/>
          <w:szCs w:val="20"/>
        </w:rPr>
        <w:t xml:space="preserve">W przypadku, gdyby oferta Wykonawcy przewidywała dostarczenie Produktów </w:t>
      </w:r>
      <w:r w:rsidR="006E01AC" w:rsidRPr="0492A7CF">
        <w:rPr>
          <w:rFonts w:ascii="URW DIN" w:hAnsi="URW DIN"/>
          <w:sz w:val="20"/>
          <w:szCs w:val="20"/>
        </w:rPr>
        <w:t>w ramach Rozwiązania Równoważnego</w:t>
      </w:r>
      <w:r w:rsidRPr="0492A7CF">
        <w:rPr>
          <w:rFonts w:ascii="URW DIN" w:hAnsi="URW DIN"/>
          <w:sz w:val="20"/>
          <w:szCs w:val="20"/>
        </w:rPr>
        <w:t>, zasady dotyczące gwarancji określone w niniejszym paragrafie będzie stosować się odpowiednio, chyba że w poszczególnych postanowieniach Umowy wyraźnie wskazano inaczej. Gwarancja obejmować będzie również najnowsze, stabilne wersje Oprogramowania Standardowego, Oprogramowania Powiązanego dostarczone przez Wykonawcę.</w:t>
      </w:r>
    </w:p>
    <w:p w14:paraId="4EFD738D" w14:textId="0EE00C08" w:rsidR="00632B79" w:rsidRPr="009730B7" w:rsidRDefault="00632B79"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przypadku </w:t>
      </w:r>
      <w:r w:rsidR="00B928BE" w:rsidRPr="009730B7">
        <w:rPr>
          <w:rFonts w:ascii="URW DIN" w:hAnsi="URW DIN"/>
          <w:sz w:val="20"/>
          <w:szCs w:val="20"/>
        </w:rPr>
        <w:t>O</w:t>
      </w:r>
      <w:r w:rsidRPr="009730B7">
        <w:rPr>
          <w:rFonts w:ascii="URW DIN" w:hAnsi="URW DIN"/>
          <w:sz w:val="20"/>
          <w:szCs w:val="20"/>
        </w:rPr>
        <w:t>programowania Standardowego</w:t>
      </w:r>
      <w:r w:rsidR="003E242D" w:rsidRPr="009730B7">
        <w:rPr>
          <w:rFonts w:ascii="URW DIN" w:hAnsi="URW DIN"/>
          <w:sz w:val="20"/>
          <w:szCs w:val="20"/>
        </w:rPr>
        <w:t xml:space="preserve">, </w:t>
      </w:r>
      <w:r w:rsidR="008C4165" w:rsidRPr="009730B7">
        <w:rPr>
          <w:rFonts w:ascii="URW DIN" w:hAnsi="URW DIN"/>
          <w:sz w:val="20"/>
          <w:szCs w:val="20"/>
        </w:rPr>
        <w:t>Oprogramowania Powiązanego</w:t>
      </w:r>
      <w:r w:rsidRPr="009730B7">
        <w:rPr>
          <w:rFonts w:ascii="URW DIN" w:hAnsi="URW DIN"/>
          <w:sz w:val="20"/>
          <w:szCs w:val="20"/>
        </w:rPr>
        <w:t xml:space="preserve"> Wykonawca</w:t>
      </w:r>
      <w:r w:rsidR="001328DC" w:rsidRPr="009730B7">
        <w:rPr>
          <w:rFonts w:ascii="URW DIN" w:hAnsi="URW DIN"/>
          <w:sz w:val="20"/>
          <w:szCs w:val="20"/>
        </w:rPr>
        <w:t>,</w:t>
      </w:r>
      <w:r w:rsidR="00A50B03" w:rsidRPr="009730B7">
        <w:rPr>
          <w:rFonts w:ascii="URW DIN" w:hAnsi="URW DIN"/>
          <w:sz w:val="20"/>
          <w:szCs w:val="20"/>
        </w:rPr>
        <w:t xml:space="preserve"> wraz z</w:t>
      </w:r>
      <w:r w:rsidR="00995256" w:rsidRPr="009730B7">
        <w:rPr>
          <w:rFonts w:ascii="URW DIN" w:hAnsi="URW DIN"/>
          <w:sz w:val="20"/>
          <w:szCs w:val="20"/>
        </w:rPr>
        <w:t xml:space="preserve"> </w:t>
      </w:r>
      <w:r w:rsidRPr="009730B7">
        <w:rPr>
          <w:rFonts w:ascii="URW DIN" w:hAnsi="URW DIN"/>
          <w:sz w:val="20"/>
          <w:szCs w:val="20"/>
        </w:rPr>
        <w:t>udzieleniem licencji do Oprogramowania Standardowego</w:t>
      </w:r>
      <w:r w:rsidR="003E242D" w:rsidRPr="009730B7">
        <w:rPr>
          <w:rFonts w:ascii="URW DIN" w:hAnsi="URW DIN"/>
          <w:sz w:val="20"/>
          <w:szCs w:val="20"/>
        </w:rPr>
        <w:t xml:space="preserve">, </w:t>
      </w:r>
      <w:r w:rsidR="008C4165" w:rsidRPr="009730B7">
        <w:rPr>
          <w:rFonts w:ascii="URW DIN" w:hAnsi="URW DIN"/>
          <w:sz w:val="20"/>
          <w:szCs w:val="20"/>
        </w:rPr>
        <w:t>Oprogramowania Powiązanego</w:t>
      </w:r>
      <w:r w:rsidR="001328DC" w:rsidRPr="009730B7">
        <w:rPr>
          <w:rFonts w:ascii="URW DIN" w:hAnsi="URW DIN"/>
          <w:sz w:val="20"/>
          <w:szCs w:val="20"/>
        </w:rPr>
        <w:t>,</w:t>
      </w:r>
      <w:r w:rsidRPr="009730B7">
        <w:rPr>
          <w:rFonts w:ascii="URW DIN" w:hAnsi="URW DIN"/>
          <w:sz w:val="20"/>
          <w:szCs w:val="20"/>
        </w:rPr>
        <w:t xml:space="preserve"> zapewni gwarancję poprawnego funkcjonowania </w:t>
      </w:r>
      <w:r w:rsidR="00E97F2E" w:rsidRPr="009730B7">
        <w:rPr>
          <w:rFonts w:ascii="URW DIN" w:hAnsi="URW DIN"/>
          <w:sz w:val="20"/>
          <w:szCs w:val="20"/>
        </w:rPr>
        <w:t>ww.</w:t>
      </w:r>
      <w:r w:rsidR="00CD6532" w:rsidRPr="009730B7">
        <w:rPr>
          <w:rFonts w:ascii="URW DIN" w:hAnsi="URW DIN"/>
          <w:sz w:val="20"/>
          <w:szCs w:val="20"/>
        </w:rPr>
        <w:t> </w:t>
      </w:r>
      <w:proofErr w:type="spellStart"/>
      <w:r w:rsidR="00E97F2E" w:rsidRPr="009730B7">
        <w:rPr>
          <w:rFonts w:ascii="URW DIN" w:hAnsi="URW DIN"/>
          <w:sz w:val="20"/>
          <w:szCs w:val="20"/>
        </w:rPr>
        <w:t>Oprogramowań</w:t>
      </w:r>
      <w:proofErr w:type="spellEnd"/>
      <w:r w:rsidRPr="009730B7">
        <w:rPr>
          <w:rFonts w:ascii="URW DIN" w:hAnsi="URW DIN"/>
          <w:sz w:val="20"/>
          <w:szCs w:val="20"/>
        </w:rPr>
        <w:t xml:space="preserve"> przez okres od dnia dostarczenia ww.</w:t>
      </w:r>
      <w:r w:rsidR="005A7D55" w:rsidRPr="009730B7">
        <w:rPr>
          <w:rFonts w:ascii="URW DIN" w:hAnsi="URW DIN"/>
          <w:sz w:val="20"/>
          <w:szCs w:val="20"/>
        </w:rPr>
        <w:t xml:space="preserve"> </w:t>
      </w:r>
      <w:r w:rsidRPr="009730B7">
        <w:rPr>
          <w:rFonts w:ascii="URW DIN" w:hAnsi="URW DIN"/>
          <w:sz w:val="20"/>
          <w:szCs w:val="20"/>
        </w:rPr>
        <w:t xml:space="preserve">licencji do upływu okresu 5-ciu lat od </w:t>
      </w:r>
      <w:r w:rsidR="001328DC" w:rsidRPr="009730B7">
        <w:rPr>
          <w:rFonts w:ascii="URW DIN" w:hAnsi="URW DIN"/>
          <w:sz w:val="20"/>
          <w:szCs w:val="20"/>
        </w:rPr>
        <w:t xml:space="preserve">Odbioru końcowego </w:t>
      </w:r>
      <w:r w:rsidRPr="009730B7">
        <w:rPr>
          <w:rFonts w:ascii="URW DIN" w:hAnsi="URW DIN"/>
          <w:sz w:val="20"/>
          <w:szCs w:val="20"/>
        </w:rPr>
        <w:t xml:space="preserve">Wdrożenia </w:t>
      </w:r>
      <w:proofErr w:type="spellStart"/>
      <w:r w:rsidR="005B731C">
        <w:rPr>
          <w:rFonts w:ascii="URW DIN" w:hAnsi="URW DIN"/>
          <w:sz w:val="20"/>
          <w:szCs w:val="20"/>
        </w:rPr>
        <w:t>SOSiR</w:t>
      </w:r>
      <w:proofErr w:type="spellEnd"/>
      <w:r w:rsidRPr="009730B7">
        <w:rPr>
          <w:rFonts w:ascii="URW DIN" w:hAnsi="URW DIN"/>
          <w:sz w:val="20"/>
          <w:szCs w:val="20"/>
        </w:rPr>
        <w:t>. Usunięcie wad przez producenta Oprogramowania Standardowego</w:t>
      </w:r>
      <w:r w:rsidR="000705C0" w:rsidRPr="009730B7">
        <w:rPr>
          <w:rFonts w:ascii="URW DIN" w:hAnsi="URW DIN"/>
          <w:sz w:val="20"/>
          <w:szCs w:val="20"/>
        </w:rPr>
        <w:t xml:space="preserve"> </w:t>
      </w:r>
      <w:r w:rsidR="00E97F2E" w:rsidRPr="009730B7">
        <w:rPr>
          <w:rFonts w:ascii="URW DIN" w:hAnsi="URW DIN"/>
          <w:sz w:val="20"/>
          <w:szCs w:val="20"/>
        </w:rPr>
        <w:t xml:space="preserve">lub </w:t>
      </w:r>
      <w:r w:rsidR="008C4165" w:rsidRPr="009730B7">
        <w:rPr>
          <w:rFonts w:ascii="URW DIN" w:hAnsi="URW DIN"/>
          <w:sz w:val="20"/>
          <w:szCs w:val="20"/>
        </w:rPr>
        <w:t xml:space="preserve">Oprogramowania </w:t>
      </w:r>
      <w:r w:rsidR="00B84DB7" w:rsidRPr="009730B7">
        <w:rPr>
          <w:rFonts w:ascii="URW DIN" w:hAnsi="URW DIN"/>
          <w:sz w:val="20"/>
          <w:szCs w:val="20"/>
        </w:rPr>
        <w:t>Powiązanego</w:t>
      </w:r>
      <w:r w:rsidRPr="009730B7">
        <w:rPr>
          <w:rFonts w:ascii="URW DIN" w:hAnsi="URW DIN"/>
          <w:sz w:val="20"/>
          <w:szCs w:val="20"/>
        </w:rPr>
        <w:t xml:space="preserve"> na podstawie gwarancji producenta nie zwalnia </w:t>
      </w:r>
      <w:r w:rsidR="00A50B03" w:rsidRPr="009730B7">
        <w:rPr>
          <w:rFonts w:ascii="URW DIN" w:hAnsi="URW DIN"/>
          <w:sz w:val="20"/>
          <w:szCs w:val="20"/>
        </w:rPr>
        <w:t>Wykonawcy z odpowiedzialności z</w:t>
      </w:r>
      <w:r w:rsidR="00D4108F" w:rsidRPr="009730B7">
        <w:rPr>
          <w:rFonts w:ascii="URW DIN" w:hAnsi="URW DIN"/>
          <w:sz w:val="20"/>
          <w:szCs w:val="20"/>
        </w:rPr>
        <w:t xml:space="preserve"> </w:t>
      </w:r>
      <w:r w:rsidRPr="009730B7">
        <w:rPr>
          <w:rFonts w:ascii="URW DIN" w:hAnsi="URW DIN"/>
          <w:sz w:val="20"/>
          <w:szCs w:val="20"/>
        </w:rPr>
        <w:t>tytułu gwarancji jakości, uwzględniając zakres w jakim świadczona była gwarancja przez producenta Oprogramowania Standardowego</w:t>
      </w:r>
      <w:r w:rsidR="008C4165" w:rsidRPr="009730B7">
        <w:rPr>
          <w:rFonts w:ascii="URW DIN" w:hAnsi="URW DIN"/>
          <w:sz w:val="20"/>
          <w:szCs w:val="20"/>
        </w:rPr>
        <w:t xml:space="preserve"> i Oprogramowania Powiązanego</w:t>
      </w:r>
      <w:r w:rsidRPr="009730B7">
        <w:rPr>
          <w:rFonts w:ascii="URW DIN" w:hAnsi="URW DIN"/>
          <w:sz w:val="20"/>
          <w:szCs w:val="20"/>
        </w:rPr>
        <w:t>.</w:t>
      </w:r>
    </w:p>
    <w:p w14:paraId="5D592A0D" w14:textId="4832BE63" w:rsidR="00057210" w:rsidRPr="009730B7" w:rsidRDefault="00057210" w:rsidP="00F128F3">
      <w:pPr>
        <w:numPr>
          <w:ilvl w:val="1"/>
          <w:numId w:val="1"/>
        </w:numPr>
        <w:spacing w:before="240" w:after="120"/>
        <w:ind w:left="1080" w:hanging="720"/>
        <w:jc w:val="both"/>
        <w:rPr>
          <w:rFonts w:ascii="URW DIN" w:hAnsi="URW DIN"/>
          <w:sz w:val="20"/>
          <w:szCs w:val="20"/>
        </w:rPr>
      </w:pPr>
      <w:bookmarkStart w:id="242" w:name="_Toc403023800"/>
      <w:r w:rsidRPr="009730B7">
        <w:rPr>
          <w:rFonts w:ascii="URW DIN" w:hAnsi="URW DIN"/>
          <w:sz w:val="20"/>
        </w:rPr>
        <w:lastRenderedPageBreak/>
        <w:t xml:space="preserve">W przypadku zaoferowania przez Wykonawcę Rozwiązania Równoważnego, </w:t>
      </w:r>
      <w:r w:rsidRPr="009730B7">
        <w:rPr>
          <w:rFonts w:ascii="URW DIN" w:hAnsi="URW DIN"/>
          <w:sz w:val="20"/>
          <w:szCs w:val="20"/>
        </w:rPr>
        <w:t>Szczegółowe zasady realizacji Usług gwarancji dla Produktów określone zostały w Załączniku 1</w:t>
      </w:r>
      <w:r w:rsidR="009D1783" w:rsidRPr="009730B7">
        <w:rPr>
          <w:rFonts w:ascii="URW DIN" w:hAnsi="URW DIN"/>
          <w:sz w:val="20"/>
          <w:szCs w:val="20"/>
        </w:rPr>
        <w:t>2</w:t>
      </w:r>
      <w:r w:rsidRPr="009730B7">
        <w:rPr>
          <w:rFonts w:ascii="URW DIN" w:hAnsi="URW DIN"/>
          <w:sz w:val="20"/>
          <w:szCs w:val="20"/>
        </w:rPr>
        <w:t xml:space="preserve"> do Umowy.</w:t>
      </w:r>
      <w:bookmarkEnd w:id="242"/>
    </w:p>
    <w:p w14:paraId="6C46BE8A" w14:textId="76CDE7C8" w:rsidR="00544833" w:rsidRPr="009730B7" w:rsidRDefault="00290E6B" w:rsidP="00F128F3">
      <w:pPr>
        <w:numPr>
          <w:ilvl w:val="0"/>
          <w:numId w:val="1"/>
        </w:numPr>
        <w:spacing w:before="240" w:after="120"/>
        <w:ind w:left="0" w:firstLine="0"/>
        <w:jc w:val="center"/>
        <w:outlineLvl w:val="0"/>
        <w:rPr>
          <w:rFonts w:ascii="URW DIN" w:hAnsi="URW DIN"/>
          <w:b/>
          <w:sz w:val="20"/>
          <w:szCs w:val="20"/>
        </w:rPr>
      </w:pPr>
      <w:bookmarkStart w:id="243" w:name="_Toc37170849"/>
      <w:bookmarkStart w:id="244" w:name="_Toc37172093"/>
      <w:bookmarkStart w:id="245" w:name="_Toc37172159"/>
      <w:bookmarkStart w:id="246" w:name="_Toc37173964"/>
      <w:bookmarkStart w:id="247" w:name="_Toc37174030"/>
      <w:bookmarkEnd w:id="243"/>
      <w:bookmarkEnd w:id="244"/>
      <w:bookmarkEnd w:id="245"/>
      <w:bookmarkEnd w:id="246"/>
      <w:bookmarkEnd w:id="247"/>
      <w:r w:rsidRPr="009730B7">
        <w:rPr>
          <w:rFonts w:ascii="URW DIN" w:hAnsi="URW DIN"/>
          <w:sz w:val="20"/>
          <w:szCs w:val="20"/>
        </w:rPr>
        <w:t xml:space="preserve"> </w:t>
      </w:r>
      <w:bookmarkStart w:id="248" w:name="_Toc257802848"/>
      <w:bookmarkStart w:id="249" w:name="_Ref372208658"/>
      <w:bookmarkStart w:id="250" w:name="_Toc518322941"/>
      <w:bookmarkStart w:id="251" w:name="_Toc144291573"/>
      <w:bookmarkStart w:id="252" w:name="_Toc158725091"/>
      <w:bookmarkStart w:id="253" w:name="_Toc214007437"/>
      <w:bookmarkStart w:id="254" w:name="_Toc257802849"/>
      <w:bookmarkStart w:id="255" w:name="_Ref260145613"/>
      <w:bookmarkStart w:id="256" w:name="_Ref260145657"/>
      <w:bookmarkStart w:id="257" w:name="_Ref260387655"/>
      <w:bookmarkStart w:id="258" w:name="_Ref260387946"/>
      <w:bookmarkStart w:id="259" w:name="_Ref260388118"/>
      <w:bookmarkStart w:id="260" w:name="_Ref260997493"/>
      <w:bookmarkStart w:id="261" w:name="_Ref262221477"/>
      <w:bookmarkStart w:id="262" w:name="_Ref262222478"/>
      <w:bookmarkStart w:id="263" w:name="_Ref262223867"/>
      <w:bookmarkStart w:id="264" w:name="_Ref262474261"/>
      <w:bookmarkStart w:id="265" w:name="_Ref262474599"/>
      <w:bookmarkStart w:id="266" w:name="_Ref263029833"/>
      <w:bookmarkStart w:id="267" w:name="_Ref263030767"/>
      <w:bookmarkStart w:id="268" w:name="_Ref263087497"/>
      <w:bookmarkStart w:id="269" w:name="_Ref263168903"/>
      <w:bookmarkStart w:id="270" w:name="_Ref263170278"/>
      <w:bookmarkStart w:id="271" w:name="_Toc275942413"/>
      <w:bookmarkEnd w:id="248"/>
      <w:r w:rsidR="00CE18A5" w:rsidRPr="009730B7">
        <w:rPr>
          <w:rFonts w:ascii="URW DIN" w:hAnsi="URW DIN" w:cs="Verdana"/>
          <w:b/>
          <w:sz w:val="20"/>
          <w:szCs w:val="20"/>
        </w:rPr>
        <w:t>WYNAGRODZENIE</w:t>
      </w:r>
      <w:r w:rsidR="00CE18A5" w:rsidRPr="009730B7">
        <w:rPr>
          <w:rFonts w:ascii="URW DIN" w:hAnsi="URW DIN"/>
          <w:b/>
          <w:sz w:val="20"/>
          <w:szCs w:val="20"/>
        </w:rPr>
        <w:t xml:space="preserve"> WYKONAWCY</w:t>
      </w:r>
      <w:bookmarkEnd w:id="249"/>
      <w:bookmarkEnd w:id="250"/>
      <w:bookmarkEnd w:id="251"/>
      <w:bookmarkEnd w:id="252"/>
      <w:bookmarkEnd w:id="253"/>
      <w:r w:rsidR="00CE18A5" w:rsidRPr="009730B7">
        <w:rPr>
          <w:rFonts w:ascii="URW DIN" w:hAnsi="URW DIN"/>
          <w:b/>
          <w:sz w:val="20"/>
          <w:szCs w:val="20"/>
        </w:rPr>
        <w:t xml:space="preserve"> </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7108978F" w14:textId="338BDF64" w:rsidR="00AA575D" w:rsidRPr="009730B7" w:rsidRDefault="00367151" w:rsidP="00374D06">
      <w:pPr>
        <w:numPr>
          <w:ilvl w:val="1"/>
          <w:numId w:val="1"/>
        </w:numPr>
        <w:spacing w:before="240" w:after="120"/>
        <w:ind w:left="1080" w:hanging="720"/>
        <w:jc w:val="both"/>
        <w:rPr>
          <w:rFonts w:ascii="URW DIN" w:hAnsi="URW DIN"/>
          <w:sz w:val="20"/>
          <w:szCs w:val="20"/>
        </w:rPr>
      </w:pPr>
      <w:bookmarkStart w:id="272" w:name="_Toc257802850"/>
      <w:bookmarkStart w:id="273" w:name="_Ref379191401"/>
      <w:bookmarkStart w:id="274" w:name="_Ref372209970"/>
      <w:bookmarkEnd w:id="272"/>
      <w:r w:rsidRPr="009730B7">
        <w:rPr>
          <w:rFonts w:ascii="URW DIN" w:hAnsi="URW DIN"/>
          <w:sz w:val="20"/>
          <w:szCs w:val="20"/>
        </w:rPr>
        <w:t xml:space="preserve">Łączne wynagrodzenie </w:t>
      </w:r>
      <w:r w:rsidR="003F1FA8" w:rsidRPr="009730B7">
        <w:rPr>
          <w:rFonts w:ascii="URW DIN" w:hAnsi="URW DIN"/>
          <w:sz w:val="20"/>
          <w:szCs w:val="20"/>
        </w:rPr>
        <w:t xml:space="preserve">z </w:t>
      </w:r>
      <w:r w:rsidRPr="009730B7">
        <w:rPr>
          <w:rFonts w:ascii="URW DIN" w:hAnsi="URW DIN"/>
          <w:sz w:val="20"/>
          <w:szCs w:val="20"/>
        </w:rPr>
        <w:t xml:space="preserve">tytułu wykonania przedmiotu Umowy wynosi: </w:t>
      </w:r>
      <w:r w:rsidR="00D168A8" w:rsidRPr="009730B7">
        <w:rPr>
          <w:rFonts w:ascii="URW DIN" w:hAnsi="URW DIN"/>
          <w:b/>
          <w:sz w:val="20"/>
          <w:szCs w:val="20"/>
        </w:rPr>
        <w:t>…………..</w:t>
      </w:r>
      <w:r w:rsidRPr="009730B7">
        <w:rPr>
          <w:rFonts w:ascii="URW DIN" w:hAnsi="URW DIN"/>
          <w:b/>
          <w:sz w:val="20"/>
          <w:szCs w:val="20"/>
        </w:rPr>
        <w:t>zł</w:t>
      </w:r>
      <w:r w:rsidRPr="009730B7">
        <w:rPr>
          <w:rFonts w:ascii="URW DIN" w:hAnsi="URW DIN"/>
          <w:sz w:val="20"/>
          <w:szCs w:val="20"/>
        </w:rPr>
        <w:t xml:space="preserve"> (słownie</w:t>
      </w:r>
      <w:r w:rsidR="00D168A8" w:rsidRPr="009730B7">
        <w:rPr>
          <w:rFonts w:ascii="URW DIN" w:hAnsi="URW DIN"/>
          <w:sz w:val="20"/>
          <w:szCs w:val="20"/>
        </w:rPr>
        <w:t>……………:</w:t>
      </w:r>
      <w:r w:rsidRPr="009730B7">
        <w:rPr>
          <w:rFonts w:ascii="URW DIN" w:hAnsi="URW DIN"/>
          <w:sz w:val="20"/>
          <w:szCs w:val="20"/>
        </w:rPr>
        <w:t>) brutto, (dalej jako „</w:t>
      </w:r>
      <w:r w:rsidRPr="009730B7">
        <w:rPr>
          <w:rFonts w:ascii="URW DIN" w:hAnsi="URW DIN"/>
          <w:b/>
          <w:sz w:val="20"/>
          <w:szCs w:val="20"/>
        </w:rPr>
        <w:t>Łączne Wynagrodzenie</w:t>
      </w:r>
      <w:r w:rsidRPr="009730B7">
        <w:rPr>
          <w:rFonts w:ascii="URW DIN" w:hAnsi="URW DIN"/>
          <w:sz w:val="20"/>
          <w:szCs w:val="20"/>
        </w:rPr>
        <w:t>”)</w:t>
      </w:r>
      <w:r w:rsidR="009C174C" w:rsidRPr="009730B7">
        <w:rPr>
          <w:rFonts w:ascii="URW DIN" w:hAnsi="URW DIN"/>
          <w:sz w:val="20"/>
          <w:szCs w:val="20"/>
        </w:rPr>
        <w:t>, określone w Ofercie</w:t>
      </w:r>
      <w:r w:rsidRPr="009730B7">
        <w:rPr>
          <w:rFonts w:ascii="URW DIN" w:hAnsi="URW DIN"/>
          <w:sz w:val="20"/>
          <w:szCs w:val="20"/>
        </w:rPr>
        <w:t xml:space="preserve">. </w:t>
      </w:r>
      <w:r w:rsidR="00A6233C" w:rsidRPr="009730B7">
        <w:rPr>
          <w:rFonts w:ascii="URW DIN" w:hAnsi="URW DIN"/>
          <w:sz w:val="20"/>
          <w:szCs w:val="20"/>
        </w:rPr>
        <w:t xml:space="preserve">Niedoszacowanie, pominięcie lub brak rozpoznania zakresu </w:t>
      </w:r>
      <w:r w:rsidR="00DD25A4" w:rsidRPr="009730B7">
        <w:rPr>
          <w:rFonts w:ascii="URW DIN" w:hAnsi="URW DIN"/>
          <w:sz w:val="20"/>
          <w:szCs w:val="20"/>
        </w:rPr>
        <w:t>P</w:t>
      </w:r>
      <w:r w:rsidR="00A6233C" w:rsidRPr="009730B7">
        <w:rPr>
          <w:rFonts w:ascii="URW DIN" w:hAnsi="URW DIN"/>
          <w:sz w:val="20"/>
          <w:szCs w:val="20"/>
        </w:rPr>
        <w:t xml:space="preserve">rzedmiotu Umowy przez Wykonawcę nie może stanowić podstawy do żądania zmiany </w:t>
      </w:r>
      <w:r w:rsidR="00DD25A4" w:rsidRPr="009730B7">
        <w:rPr>
          <w:rFonts w:ascii="URW DIN" w:hAnsi="URW DIN"/>
          <w:sz w:val="20"/>
          <w:szCs w:val="20"/>
        </w:rPr>
        <w:t xml:space="preserve">Łącznego </w:t>
      </w:r>
      <w:r w:rsidR="00A6233C" w:rsidRPr="009730B7">
        <w:rPr>
          <w:rFonts w:ascii="URW DIN" w:hAnsi="URW DIN"/>
          <w:sz w:val="20"/>
          <w:szCs w:val="20"/>
        </w:rPr>
        <w:t>Wynagrodzenia brutto Wykonawcy.</w:t>
      </w:r>
      <w:bookmarkEnd w:id="273"/>
      <w:r w:rsidR="00C3453A" w:rsidRPr="009730B7">
        <w:rPr>
          <w:rFonts w:ascii="URW DIN" w:hAnsi="URW DIN"/>
          <w:sz w:val="20"/>
          <w:szCs w:val="20"/>
        </w:rPr>
        <w:t xml:space="preserve"> </w:t>
      </w:r>
    </w:p>
    <w:p w14:paraId="71AB4AA6" w14:textId="77777777" w:rsidR="00C3453A" w:rsidRPr="009730B7" w:rsidRDefault="00C3453A" w:rsidP="00F128F3">
      <w:pPr>
        <w:numPr>
          <w:ilvl w:val="1"/>
          <w:numId w:val="1"/>
        </w:numPr>
        <w:spacing w:before="240" w:after="120"/>
        <w:ind w:left="1080" w:hanging="720"/>
        <w:jc w:val="both"/>
        <w:rPr>
          <w:rFonts w:ascii="URW DIN" w:hAnsi="URW DIN"/>
          <w:sz w:val="20"/>
          <w:szCs w:val="20"/>
        </w:rPr>
      </w:pPr>
      <w:bookmarkStart w:id="275" w:name="_Ref211945667"/>
      <w:r w:rsidRPr="009730B7">
        <w:rPr>
          <w:rFonts w:ascii="URW DIN" w:hAnsi="URW DIN"/>
          <w:sz w:val="20"/>
          <w:szCs w:val="20"/>
        </w:rPr>
        <w:t>Na Łączne Wynagrodzenie składają się:</w:t>
      </w:r>
      <w:bookmarkEnd w:id="275"/>
    </w:p>
    <w:p w14:paraId="535BAC54" w14:textId="293CB671" w:rsidR="00C3453A" w:rsidRPr="009730B7" w:rsidRDefault="00C3453A" w:rsidP="00F128F3">
      <w:pPr>
        <w:numPr>
          <w:ilvl w:val="0"/>
          <w:numId w:val="35"/>
        </w:numPr>
        <w:tabs>
          <w:tab w:val="clear" w:pos="1778"/>
          <w:tab w:val="num" w:pos="1701"/>
        </w:tabs>
        <w:suppressAutoHyphens/>
        <w:spacing w:after="120"/>
        <w:ind w:left="1701"/>
        <w:jc w:val="both"/>
        <w:rPr>
          <w:rFonts w:ascii="URW DIN" w:hAnsi="URW DIN"/>
          <w:sz w:val="20"/>
          <w:szCs w:val="20"/>
        </w:rPr>
      </w:pPr>
      <w:bookmarkStart w:id="276" w:name="_Ref211945698"/>
      <w:r w:rsidRPr="009730B7">
        <w:rPr>
          <w:rFonts w:ascii="URW DIN" w:hAnsi="URW DIN"/>
          <w:sz w:val="20"/>
          <w:szCs w:val="20"/>
        </w:rPr>
        <w:t>Wynagrodzenie tytułem wykonania przedmiotu Umowy w postaci</w:t>
      </w:r>
      <w:r w:rsidR="00CE3998" w:rsidRPr="009730B7">
        <w:rPr>
          <w:rFonts w:ascii="URW DIN" w:hAnsi="URW DIN"/>
          <w:sz w:val="20"/>
          <w:szCs w:val="20"/>
        </w:rPr>
        <w:t xml:space="preserve"> </w:t>
      </w:r>
      <w:r w:rsidR="0072299C" w:rsidRPr="009730B7">
        <w:rPr>
          <w:rFonts w:ascii="URW DIN" w:hAnsi="URW DIN"/>
          <w:sz w:val="20"/>
          <w:szCs w:val="20"/>
        </w:rPr>
        <w:t>D</w:t>
      </w:r>
      <w:r w:rsidRPr="009730B7">
        <w:rPr>
          <w:rFonts w:ascii="URW DIN" w:hAnsi="URW DIN"/>
          <w:sz w:val="20"/>
          <w:szCs w:val="20"/>
        </w:rPr>
        <w:t xml:space="preserve">ostawy </w:t>
      </w:r>
      <w:r w:rsidR="004E5A49" w:rsidRPr="009730B7">
        <w:rPr>
          <w:rFonts w:ascii="URW DIN" w:hAnsi="URW DIN"/>
          <w:sz w:val="20"/>
          <w:szCs w:val="20"/>
        </w:rPr>
        <w:t>Rezultatów</w:t>
      </w:r>
      <w:r w:rsidR="001328DC" w:rsidRPr="009730B7">
        <w:rPr>
          <w:rFonts w:ascii="URW DIN" w:hAnsi="URW DIN"/>
          <w:sz w:val="20"/>
          <w:szCs w:val="20"/>
        </w:rPr>
        <w:t>,</w:t>
      </w:r>
      <w:r w:rsidRPr="009730B7">
        <w:rPr>
          <w:rFonts w:ascii="URW DIN" w:hAnsi="URW DIN"/>
          <w:sz w:val="20"/>
          <w:szCs w:val="20"/>
        </w:rPr>
        <w:t xml:space="preserve"> Wdrożenia </w:t>
      </w:r>
      <w:proofErr w:type="spellStart"/>
      <w:r w:rsidR="005B731C">
        <w:rPr>
          <w:rFonts w:ascii="URW DIN" w:hAnsi="URW DIN"/>
          <w:sz w:val="20"/>
          <w:szCs w:val="20"/>
        </w:rPr>
        <w:t>SOSiR</w:t>
      </w:r>
      <w:proofErr w:type="spellEnd"/>
      <w:r w:rsidR="004567E4" w:rsidRPr="009730B7">
        <w:rPr>
          <w:rFonts w:ascii="URW DIN" w:hAnsi="URW DIN"/>
          <w:sz w:val="20"/>
          <w:szCs w:val="20"/>
        </w:rPr>
        <w:t xml:space="preserve"> </w:t>
      </w:r>
      <w:r w:rsidR="00057210" w:rsidRPr="009730B7">
        <w:rPr>
          <w:rFonts w:ascii="URW DIN" w:hAnsi="URW DIN"/>
          <w:sz w:val="20"/>
          <w:szCs w:val="20"/>
        </w:rPr>
        <w:t xml:space="preserve">oraz </w:t>
      </w:r>
      <w:r w:rsidR="00057210" w:rsidRPr="009730B7">
        <w:rPr>
          <w:rFonts w:ascii="URW DIN" w:hAnsi="URW DIN"/>
          <w:sz w:val="20"/>
        </w:rPr>
        <w:t>w przypadku zaoferowania przez Wykonawcę Rozwiązania Równoważnego</w:t>
      </w:r>
      <w:r w:rsidR="00057210" w:rsidRPr="009730B7">
        <w:rPr>
          <w:rFonts w:ascii="URW DIN" w:hAnsi="URW DIN"/>
          <w:sz w:val="20"/>
          <w:szCs w:val="20"/>
        </w:rPr>
        <w:t xml:space="preserve"> Dostawy Produktów </w:t>
      </w:r>
      <w:r w:rsidR="006E01AC" w:rsidRPr="009730B7">
        <w:rPr>
          <w:rFonts w:ascii="URW DIN" w:hAnsi="URW DIN"/>
          <w:sz w:val="20"/>
          <w:szCs w:val="20"/>
        </w:rPr>
        <w:t>w ramach tego rozwiązania</w:t>
      </w:r>
      <w:r w:rsidR="00057210" w:rsidRPr="009730B7">
        <w:rPr>
          <w:rFonts w:ascii="URW DIN" w:hAnsi="URW DIN"/>
          <w:sz w:val="20"/>
          <w:szCs w:val="20"/>
        </w:rPr>
        <w:t xml:space="preserve">, </w:t>
      </w:r>
      <w:r w:rsidR="00913F2B" w:rsidRPr="009730B7">
        <w:rPr>
          <w:rFonts w:ascii="URW DIN" w:hAnsi="URW DIN"/>
          <w:sz w:val="20"/>
          <w:szCs w:val="20"/>
        </w:rPr>
        <w:t xml:space="preserve">a także </w:t>
      </w:r>
      <w:r w:rsidR="008D16EE" w:rsidRPr="009730B7">
        <w:rPr>
          <w:rFonts w:ascii="URW DIN" w:hAnsi="URW DIN"/>
          <w:sz w:val="20"/>
          <w:szCs w:val="20"/>
        </w:rPr>
        <w:t>Wzmożonej Opieki Serwisowej</w:t>
      </w:r>
      <w:r w:rsidRPr="009730B7">
        <w:rPr>
          <w:rFonts w:ascii="URW DIN" w:hAnsi="URW DIN"/>
          <w:sz w:val="20"/>
          <w:szCs w:val="20"/>
        </w:rPr>
        <w:t xml:space="preserve">, </w:t>
      </w:r>
      <w:r w:rsidR="00A92D4F" w:rsidRPr="009730B7">
        <w:rPr>
          <w:rFonts w:ascii="URW DIN" w:hAnsi="URW DIN"/>
          <w:sz w:val="20"/>
          <w:szCs w:val="20"/>
        </w:rPr>
        <w:t xml:space="preserve">które </w:t>
      </w:r>
      <w:r w:rsidRPr="009730B7">
        <w:rPr>
          <w:rFonts w:ascii="URW DIN" w:hAnsi="URW DIN"/>
          <w:sz w:val="20"/>
          <w:szCs w:val="20"/>
        </w:rPr>
        <w:t>w</w:t>
      </w:r>
      <w:r w:rsidR="005C444D" w:rsidRPr="009730B7">
        <w:rPr>
          <w:rFonts w:ascii="URW DIN" w:hAnsi="URW DIN"/>
          <w:sz w:val="20"/>
          <w:szCs w:val="20"/>
        </w:rPr>
        <w:t>ynosi</w:t>
      </w:r>
      <w:r w:rsidRPr="009730B7">
        <w:rPr>
          <w:rFonts w:ascii="URW DIN" w:hAnsi="URW DIN"/>
          <w:sz w:val="20"/>
          <w:szCs w:val="20"/>
        </w:rPr>
        <w:t>:</w:t>
      </w:r>
      <w:r w:rsidR="001716A5" w:rsidRPr="009730B7">
        <w:rPr>
          <w:rFonts w:ascii="URW DIN" w:hAnsi="URW DIN"/>
          <w:sz w:val="20"/>
          <w:szCs w:val="20"/>
        </w:rPr>
        <w:t xml:space="preserve"> </w:t>
      </w:r>
      <w:r w:rsidR="009525A8" w:rsidRPr="009730B7">
        <w:rPr>
          <w:rFonts w:ascii="URW DIN" w:hAnsi="URW DIN"/>
          <w:sz w:val="20"/>
          <w:szCs w:val="20"/>
        </w:rPr>
        <w:t>………….</w:t>
      </w:r>
      <w:r w:rsidR="00CE3998" w:rsidRPr="009730B7">
        <w:rPr>
          <w:rFonts w:ascii="URW DIN" w:hAnsi="URW DIN"/>
          <w:sz w:val="20"/>
          <w:szCs w:val="20"/>
        </w:rPr>
        <w:t xml:space="preserve"> </w:t>
      </w:r>
      <w:r w:rsidRPr="009730B7">
        <w:rPr>
          <w:rFonts w:ascii="URW DIN" w:hAnsi="URW DIN"/>
          <w:sz w:val="20"/>
          <w:szCs w:val="20"/>
        </w:rPr>
        <w:t>zł</w:t>
      </w:r>
      <w:r w:rsidR="00CE3998" w:rsidRPr="009730B7">
        <w:rPr>
          <w:rFonts w:ascii="URW DIN" w:hAnsi="URW DIN"/>
          <w:sz w:val="20"/>
          <w:szCs w:val="20"/>
        </w:rPr>
        <w:t xml:space="preserve"> </w:t>
      </w:r>
      <w:r w:rsidRPr="009730B7">
        <w:rPr>
          <w:rFonts w:ascii="URW DIN" w:hAnsi="URW DIN"/>
          <w:sz w:val="20"/>
          <w:szCs w:val="20"/>
        </w:rPr>
        <w:t>(słownie:</w:t>
      </w:r>
      <w:r w:rsidR="001716A5" w:rsidRPr="009730B7">
        <w:rPr>
          <w:rFonts w:ascii="URW DIN" w:hAnsi="URW DIN"/>
          <w:sz w:val="20"/>
          <w:szCs w:val="20"/>
        </w:rPr>
        <w:t xml:space="preserve"> </w:t>
      </w:r>
      <w:r w:rsidR="009525A8" w:rsidRPr="009730B7">
        <w:rPr>
          <w:rFonts w:ascii="URW DIN" w:hAnsi="URW DIN"/>
          <w:sz w:val="20"/>
          <w:szCs w:val="20"/>
        </w:rPr>
        <w:t>………………………………</w:t>
      </w:r>
      <w:r w:rsidR="001716A5" w:rsidRPr="009730B7">
        <w:rPr>
          <w:rFonts w:ascii="URW DIN" w:hAnsi="URW DIN"/>
          <w:sz w:val="20"/>
          <w:szCs w:val="20"/>
        </w:rPr>
        <w:t xml:space="preserve"> </w:t>
      </w:r>
      <w:r w:rsidRPr="009730B7">
        <w:rPr>
          <w:rFonts w:ascii="URW DIN" w:hAnsi="URW DIN"/>
          <w:sz w:val="20"/>
          <w:szCs w:val="20"/>
        </w:rPr>
        <w:t>złotych) brutto</w:t>
      </w:r>
      <w:r w:rsidR="005C444D" w:rsidRPr="009730B7">
        <w:rPr>
          <w:rFonts w:ascii="URW DIN" w:hAnsi="URW DIN"/>
          <w:sz w:val="20"/>
          <w:szCs w:val="20"/>
        </w:rPr>
        <w:t xml:space="preserve"> („</w:t>
      </w:r>
      <w:r w:rsidR="005C444D" w:rsidRPr="009730B7">
        <w:rPr>
          <w:rFonts w:ascii="URW DIN" w:hAnsi="URW DIN"/>
          <w:b/>
          <w:sz w:val="20"/>
          <w:szCs w:val="20"/>
        </w:rPr>
        <w:t xml:space="preserve">Wynagrodzenie za Wdrożenie </w:t>
      </w:r>
      <w:proofErr w:type="spellStart"/>
      <w:r w:rsidR="005B731C" w:rsidRPr="005B731C">
        <w:rPr>
          <w:rFonts w:ascii="URW DIN" w:hAnsi="URW DIN"/>
          <w:b/>
          <w:bCs/>
          <w:sz w:val="20"/>
          <w:szCs w:val="20"/>
        </w:rPr>
        <w:t>SOSiR</w:t>
      </w:r>
      <w:proofErr w:type="spellEnd"/>
      <w:r w:rsidR="005C444D" w:rsidRPr="009730B7">
        <w:rPr>
          <w:rFonts w:ascii="URW DIN" w:hAnsi="URW DIN"/>
          <w:sz w:val="20"/>
          <w:szCs w:val="20"/>
        </w:rPr>
        <w:t>”)</w:t>
      </w:r>
      <w:r w:rsidR="0004763E" w:rsidRPr="009730B7">
        <w:rPr>
          <w:rFonts w:ascii="URW DIN" w:hAnsi="URW DIN"/>
          <w:sz w:val="20"/>
          <w:szCs w:val="20"/>
        </w:rPr>
        <w:t>.</w:t>
      </w:r>
      <w:bookmarkEnd w:id="276"/>
    </w:p>
    <w:p w14:paraId="7EEEED40" w14:textId="170AAE77" w:rsidR="00A6233C" w:rsidRPr="009730B7" w:rsidRDefault="005C444D" w:rsidP="00F128F3">
      <w:pPr>
        <w:numPr>
          <w:ilvl w:val="0"/>
          <w:numId w:val="35"/>
        </w:numPr>
        <w:tabs>
          <w:tab w:val="clear" w:pos="1778"/>
          <w:tab w:val="num" w:pos="1701"/>
        </w:tabs>
        <w:suppressAutoHyphens/>
        <w:spacing w:after="120"/>
        <w:ind w:left="1701"/>
        <w:jc w:val="both"/>
        <w:rPr>
          <w:rFonts w:ascii="URW DIN" w:hAnsi="URW DIN"/>
          <w:sz w:val="20"/>
          <w:szCs w:val="20"/>
        </w:rPr>
      </w:pPr>
      <w:bookmarkStart w:id="277" w:name="_Ref211945676"/>
      <w:r w:rsidRPr="009730B7">
        <w:rPr>
          <w:rFonts w:ascii="URW DIN" w:hAnsi="URW DIN"/>
          <w:sz w:val="20"/>
          <w:szCs w:val="20"/>
        </w:rPr>
        <w:t xml:space="preserve">Wynagrodzenie tytułem </w:t>
      </w:r>
      <w:r w:rsidR="007748F2" w:rsidRPr="009730B7">
        <w:rPr>
          <w:rFonts w:ascii="URW DIN" w:hAnsi="URW DIN"/>
          <w:sz w:val="20"/>
          <w:szCs w:val="20"/>
        </w:rPr>
        <w:t xml:space="preserve">świadczenia </w:t>
      </w:r>
      <w:r w:rsidR="003C4309" w:rsidRPr="009730B7">
        <w:rPr>
          <w:rFonts w:ascii="URW DIN" w:hAnsi="URW DIN"/>
          <w:sz w:val="20"/>
          <w:szCs w:val="20"/>
        </w:rPr>
        <w:t>Opieki Serwisowej Posprzedażowej</w:t>
      </w:r>
      <w:r w:rsidR="00C3453A" w:rsidRPr="009730B7">
        <w:rPr>
          <w:rFonts w:ascii="URW DIN" w:hAnsi="URW DIN"/>
          <w:sz w:val="20"/>
          <w:szCs w:val="20"/>
        </w:rPr>
        <w:t xml:space="preserve"> (</w:t>
      </w:r>
      <w:r w:rsidR="003D1E49" w:rsidRPr="009730B7">
        <w:rPr>
          <w:rFonts w:ascii="URW DIN" w:hAnsi="URW DIN"/>
          <w:sz w:val="20"/>
          <w:szCs w:val="20"/>
        </w:rPr>
        <w:t xml:space="preserve">z </w:t>
      </w:r>
      <w:r w:rsidR="00D54D68" w:rsidRPr="009730B7">
        <w:rPr>
          <w:rFonts w:ascii="URW DIN" w:hAnsi="URW DIN"/>
          <w:sz w:val="20"/>
          <w:szCs w:val="20"/>
        </w:rPr>
        <w:t>wyłączeniem</w:t>
      </w:r>
      <w:r w:rsidR="00D241C9" w:rsidRPr="009730B7">
        <w:rPr>
          <w:rFonts w:ascii="URW DIN" w:hAnsi="URW DIN"/>
          <w:sz w:val="20"/>
          <w:szCs w:val="20"/>
        </w:rPr>
        <w:t xml:space="preserve"> </w:t>
      </w:r>
      <w:r w:rsidR="003D1E49" w:rsidRPr="009730B7">
        <w:rPr>
          <w:rFonts w:ascii="URW DIN" w:hAnsi="URW DIN"/>
          <w:sz w:val="20"/>
          <w:szCs w:val="20"/>
        </w:rPr>
        <w:t>gwarancji</w:t>
      </w:r>
      <w:r w:rsidR="00C3453A" w:rsidRPr="009730B7">
        <w:rPr>
          <w:rFonts w:ascii="URW DIN" w:hAnsi="URW DIN"/>
          <w:sz w:val="20"/>
          <w:szCs w:val="20"/>
        </w:rPr>
        <w:t>)</w:t>
      </w:r>
      <w:r w:rsidR="00CE3998" w:rsidRPr="009730B7">
        <w:rPr>
          <w:rFonts w:ascii="URW DIN" w:hAnsi="URW DIN"/>
          <w:sz w:val="20"/>
          <w:szCs w:val="20"/>
        </w:rPr>
        <w:t>, które</w:t>
      </w:r>
      <w:r w:rsidRPr="009730B7">
        <w:rPr>
          <w:rFonts w:ascii="URW DIN" w:hAnsi="URW DIN"/>
          <w:sz w:val="20"/>
          <w:szCs w:val="20"/>
        </w:rPr>
        <w:t xml:space="preserve"> wynosi: </w:t>
      </w:r>
      <w:r w:rsidR="009A772F" w:rsidRPr="009730B7">
        <w:rPr>
          <w:rFonts w:ascii="URW DIN" w:hAnsi="URW DIN"/>
          <w:sz w:val="20"/>
          <w:szCs w:val="20"/>
        </w:rPr>
        <w:t>……………….</w:t>
      </w:r>
      <w:r w:rsidR="001716A5" w:rsidRPr="009730B7">
        <w:rPr>
          <w:rFonts w:ascii="URW DIN" w:hAnsi="URW DIN"/>
          <w:sz w:val="20"/>
          <w:szCs w:val="20"/>
        </w:rPr>
        <w:t xml:space="preserve"> </w:t>
      </w:r>
      <w:r w:rsidRPr="009730B7">
        <w:rPr>
          <w:rFonts w:ascii="URW DIN" w:hAnsi="URW DIN"/>
          <w:sz w:val="20"/>
          <w:szCs w:val="20"/>
        </w:rPr>
        <w:t>zł (słownie:</w:t>
      </w:r>
      <w:r w:rsidR="001716A5" w:rsidRPr="009730B7">
        <w:rPr>
          <w:rFonts w:ascii="URW DIN" w:hAnsi="URW DIN"/>
          <w:sz w:val="20"/>
          <w:szCs w:val="20"/>
        </w:rPr>
        <w:t xml:space="preserve"> </w:t>
      </w:r>
      <w:r w:rsidR="009A772F" w:rsidRPr="009730B7">
        <w:rPr>
          <w:rFonts w:ascii="URW DIN" w:hAnsi="URW DIN"/>
          <w:sz w:val="20"/>
          <w:szCs w:val="20"/>
        </w:rPr>
        <w:t>……………………………….</w:t>
      </w:r>
      <w:r w:rsidRPr="009730B7">
        <w:rPr>
          <w:rFonts w:ascii="URW DIN" w:hAnsi="URW DIN"/>
          <w:sz w:val="20"/>
          <w:szCs w:val="20"/>
        </w:rPr>
        <w:t xml:space="preserve">) </w:t>
      </w:r>
      <w:r w:rsidR="001716A5" w:rsidRPr="009730B7">
        <w:rPr>
          <w:rFonts w:ascii="URW DIN" w:hAnsi="URW DIN"/>
          <w:sz w:val="20"/>
          <w:szCs w:val="20"/>
        </w:rPr>
        <w:t xml:space="preserve">brutto </w:t>
      </w:r>
      <w:r w:rsidRPr="009730B7">
        <w:rPr>
          <w:rFonts w:ascii="URW DIN" w:hAnsi="URW DIN"/>
          <w:sz w:val="20"/>
          <w:szCs w:val="20"/>
        </w:rPr>
        <w:t>(„</w:t>
      </w:r>
      <w:r w:rsidRPr="009730B7">
        <w:rPr>
          <w:rFonts w:ascii="URW DIN" w:hAnsi="URW DIN"/>
          <w:b/>
          <w:sz w:val="20"/>
          <w:szCs w:val="20"/>
        </w:rPr>
        <w:t xml:space="preserve">Wynagrodzenie za </w:t>
      </w:r>
      <w:r w:rsidR="00632B79" w:rsidRPr="009730B7">
        <w:rPr>
          <w:rFonts w:ascii="URW DIN" w:hAnsi="URW DIN"/>
          <w:b/>
          <w:sz w:val="20"/>
          <w:szCs w:val="20"/>
        </w:rPr>
        <w:t>Opiekę Serwisową Posprzedażową</w:t>
      </w:r>
      <w:r w:rsidRPr="009730B7">
        <w:rPr>
          <w:rFonts w:ascii="URW DIN" w:hAnsi="URW DIN"/>
          <w:sz w:val="20"/>
          <w:szCs w:val="20"/>
        </w:rPr>
        <w:t>”)</w:t>
      </w:r>
      <w:r w:rsidR="0052152B" w:rsidRPr="009730B7">
        <w:rPr>
          <w:rFonts w:ascii="URW DIN" w:hAnsi="URW DIN"/>
          <w:sz w:val="20"/>
          <w:szCs w:val="20"/>
        </w:rPr>
        <w:t>.</w:t>
      </w:r>
      <w:bookmarkEnd w:id="277"/>
    </w:p>
    <w:p w14:paraId="2F10AF2E" w14:textId="74E35514" w:rsidR="003532FE" w:rsidRPr="009730B7" w:rsidRDefault="0036715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Dla uniknięcia wątpliwości interpretacyjnych Strony potwierdzają, że</w:t>
      </w:r>
      <w:r w:rsidR="00BC0386" w:rsidRPr="009730B7">
        <w:rPr>
          <w:rFonts w:ascii="URW DIN" w:hAnsi="URW DIN"/>
          <w:sz w:val="20"/>
          <w:szCs w:val="20"/>
        </w:rPr>
        <w:t xml:space="preserve"> z zastrzeżeniem pkt. </w:t>
      </w:r>
      <w:r w:rsidR="00D13BC3">
        <w:rPr>
          <w:rFonts w:ascii="URW DIN" w:hAnsi="URW DIN"/>
          <w:sz w:val="20"/>
          <w:szCs w:val="20"/>
        </w:rPr>
        <w:fldChar w:fldCharType="begin"/>
      </w:r>
      <w:r w:rsidR="00D13BC3">
        <w:rPr>
          <w:rFonts w:ascii="URW DIN" w:hAnsi="URW DIN"/>
          <w:sz w:val="20"/>
          <w:szCs w:val="20"/>
        </w:rPr>
        <w:instrText xml:space="preserve"> REF _Ref211945631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14.11</w:t>
      </w:r>
      <w:r w:rsidR="00D13BC3">
        <w:rPr>
          <w:rFonts w:ascii="URW DIN" w:hAnsi="URW DIN"/>
          <w:sz w:val="20"/>
          <w:szCs w:val="20"/>
        </w:rPr>
        <w:fldChar w:fldCharType="end"/>
      </w:r>
      <w:r w:rsidRPr="009730B7">
        <w:rPr>
          <w:rFonts w:ascii="URW DIN" w:hAnsi="URW DIN"/>
          <w:sz w:val="20"/>
          <w:szCs w:val="20"/>
        </w:rPr>
        <w:t xml:space="preserve"> kwota </w:t>
      </w:r>
      <w:r w:rsidR="00182BB7" w:rsidRPr="009730B7">
        <w:rPr>
          <w:rFonts w:ascii="URW DIN" w:hAnsi="URW DIN"/>
          <w:sz w:val="20"/>
          <w:szCs w:val="20"/>
        </w:rPr>
        <w:t xml:space="preserve">Łącznego Wynagrodzenia </w:t>
      </w:r>
      <w:r w:rsidRPr="009730B7">
        <w:rPr>
          <w:rFonts w:ascii="URW DIN" w:hAnsi="URW DIN"/>
          <w:sz w:val="20"/>
          <w:szCs w:val="20"/>
        </w:rPr>
        <w:t>wskazan</w:t>
      </w:r>
      <w:r w:rsidR="00182BB7" w:rsidRPr="009730B7">
        <w:rPr>
          <w:rFonts w:ascii="URW DIN" w:hAnsi="URW DIN"/>
          <w:sz w:val="20"/>
          <w:szCs w:val="20"/>
        </w:rPr>
        <w:t>a</w:t>
      </w:r>
      <w:r w:rsidRPr="009730B7">
        <w:rPr>
          <w:rFonts w:ascii="URW DIN" w:hAnsi="URW DIN"/>
          <w:sz w:val="20"/>
          <w:szCs w:val="20"/>
        </w:rPr>
        <w:t xml:space="preserve"> w</w:t>
      </w:r>
      <w:r w:rsidR="00607D11" w:rsidRPr="009730B7">
        <w:rPr>
          <w:rFonts w:ascii="URW DIN" w:hAnsi="URW DIN"/>
          <w:sz w:val="20"/>
          <w:szCs w:val="20"/>
        </w:rPr>
        <w:t xml:space="preserve"> pkt.</w:t>
      </w:r>
      <w:r w:rsidRPr="009730B7">
        <w:rPr>
          <w:rFonts w:ascii="URW DIN" w:hAnsi="URW DIN"/>
          <w:sz w:val="20"/>
          <w:szCs w:val="20"/>
        </w:rPr>
        <w:t xml:space="preserve"> </w:t>
      </w:r>
      <w:r w:rsidR="00D13BC3">
        <w:rPr>
          <w:rFonts w:ascii="URW DIN" w:hAnsi="URW DIN"/>
          <w:sz w:val="20"/>
          <w:szCs w:val="20"/>
        </w:rPr>
        <w:fldChar w:fldCharType="begin"/>
      </w:r>
      <w:r w:rsidR="00D13BC3">
        <w:rPr>
          <w:rFonts w:ascii="URW DIN" w:hAnsi="URW DIN"/>
          <w:sz w:val="20"/>
          <w:szCs w:val="20"/>
        </w:rPr>
        <w:instrText xml:space="preserve"> REF _Ref379191401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14.1</w:t>
      </w:r>
      <w:r w:rsidR="00D13BC3">
        <w:rPr>
          <w:rFonts w:ascii="URW DIN" w:hAnsi="URW DIN"/>
          <w:sz w:val="20"/>
          <w:szCs w:val="20"/>
        </w:rPr>
        <w:fldChar w:fldCharType="end"/>
      </w:r>
      <w:r w:rsidR="00607D11" w:rsidRPr="009730B7">
        <w:rPr>
          <w:rFonts w:ascii="URW DIN" w:hAnsi="URW DIN"/>
          <w:sz w:val="20"/>
          <w:szCs w:val="20"/>
        </w:rPr>
        <w:fldChar w:fldCharType="begin"/>
      </w:r>
      <w:r w:rsidR="00607D11" w:rsidRPr="009730B7">
        <w:rPr>
          <w:rFonts w:ascii="URW DIN" w:hAnsi="URW DIN"/>
          <w:sz w:val="20"/>
          <w:szCs w:val="20"/>
        </w:rPr>
        <w:instrText xml:space="preserve"> REF _Ref379191401 \r \h </w:instrText>
      </w:r>
      <w:r w:rsidR="00A50B03" w:rsidRPr="009730B7">
        <w:rPr>
          <w:rFonts w:ascii="URW DIN" w:hAnsi="URW DIN"/>
          <w:sz w:val="20"/>
          <w:szCs w:val="20"/>
        </w:rPr>
        <w:instrText xml:space="preserve"> \* MERGEFORMAT </w:instrText>
      </w:r>
      <w:r w:rsidR="00607D11" w:rsidRPr="009730B7">
        <w:rPr>
          <w:rFonts w:ascii="URW DIN" w:hAnsi="URW DIN"/>
          <w:sz w:val="20"/>
          <w:szCs w:val="20"/>
        </w:rPr>
      </w:r>
      <w:r w:rsidR="00607D11" w:rsidRPr="009730B7">
        <w:rPr>
          <w:rFonts w:ascii="URW DIN" w:hAnsi="URW DIN"/>
          <w:sz w:val="20"/>
          <w:szCs w:val="20"/>
        </w:rPr>
        <w:fldChar w:fldCharType="separate"/>
      </w:r>
      <w:r w:rsidR="00702C1C">
        <w:rPr>
          <w:rFonts w:ascii="URW DIN" w:hAnsi="URW DIN"/>
          <w:sz w:val="20"/>
          <w:szCs w:val="20"/>
        </w:rPr>
        <w:t>14.1</w:t>
      </w:r>
      <w:r w:rsidR="00607D11" w:rsidRPr="009730B7">
        <w:rPr>
          <w:rFonts w:ascii="URW DIN" w:hAnsi="URW DIN"/>
          <w:sz w:val="20"/>
          <w:szCs w:val="20"/>
        </w:rPr>
        <w:fldChar w:fldCharType="end"/>
      </w:r>
      <w:r w:rsidR="00E65718" w:rsidRPr="009730B7">
        <w:rPr>
          <w:rFonts w:ascii="URW DIN" w:hAnsi="URW DIN"/>
          <w:sz w:val="20"/>
          <w:szCs w:val="20"/>
        </w:rPr>
        <w:t xml:space="preserve"> </w:t>
      </w:r>
      <w:r w:rsidRPr="009730B7">
        <w:rPr>
          <w:rFonts w:ascii="URW DIN" w:hAnsi="URW DIN"/>
          <w:sz w:val="20"/>
          <w:szCs w:val="20"/>
        </w:rPr>
        <w:t>powyżej będzie niezmienna przez cały okres obowiązywania Umowy, stanowi całość wynagrodzenia Wykonawcy z</w:t>
      </w:r>
      <w:r w:rsidR="00CD6532" w:rsidRPr="009730B7">
        <w:rPr>
          <w:rFonts w:ascii="URW DIN" w:hAnsi="URW DIN"/>
          <w:sz w:val="20"/>
          <w:szCs w:val="20"/>
        </w:rPr>
        <w:t> </w:t>
      </w:r>
      <w:r w:rsidRPr="009730B7">
        <w:rPr>
          <w:rFonts w:ascii="URW DIN" w:hAnsi="URW DIN"/>
          <w:sz w:val="20"/>
          <w:szCs w:val="20"/>
        </w:rPr>
        <w:t xml:space="preserve">tytułu realizacji przedmiotu Umowy i obejmuje ona wszelkie koszty jakie Wykonawca poniesie w celu należytego wykonania </w:t>
      </w:r>
      <w:r w:rsidR="00DD25A4" w:rsidRPr="009730B7">
        <w:rPr>
          <w:rFonts w:ascii="URW DIN" w:hAnsi="URW DIN"/>
          <w:sz w:val="20"/>
          <w:szCs w:val="20"/>
        </w:rPr>
        <w:t>P</w:t>
      </w:r>
      <w:r w:rsidRPr="009730B7">
        <w:rPr>
          <w:rFonts w:ascii="URW DIN" w:hAnsi="URW DIN"/>
          <w:sz w:val="20"/>
          <w:szCs w:val="20"/>
        </w:rPr>
        <w:t xml:space="preserve">rzedmiotu Umowy, w tym świadczenia </w:t>
      </w:r>
      <w:r w:rsidR="004E5A49" w:rsidRPr="009730B7">
        <w:rPr>
          <w:rFonts w:ascii="URW DIN" w:hAnsi="URW DIN"/>
          <w:sz w:val="20"/>
          <w:szCs w:val="20"/>
        </w:rPr>
        <w:t xml:space="preserve">Opieki Serwisowej Posprzedażowej </w:t>
      </w:r>
      <w:r w:rsidR="00B24E30" w:rsidRPr="009730B7">
        <w:rPr>
          <w:rFonts w:ascii="URW DIN" w:hAnsi="URW DIN"/>
          <w:sz w:val="20"/>
          <w:szCs w:val="20"/>
        </w:rPr>
        <w:t xml:space="preserve">oraz Dostawy </w:t>
      </w:r>
      <w:r w:rsidR="00E95755" w:rsidRPr="009730B7">
        <w:rPr>
          <w:rFonts w:ascii="URW DIN" w:hAnsi="URW DIN"/>
          <w:sz w:val="20"/>
          <w:szCs w:val="20"/>
        </w:rPr>
        <w:t>Produktów</w:t>
      </w:r>
      <w:r w:rsidR="00057210" w:rsidRPr="009730B7">
        <w:rPr>
          <w:rFonts w:ascii="URW DIN" w:hAnsi="URW DIN"/>
          <w:sz w:val="20"/>
          <w:szCs w:val="20"/>
        </w:rPr>
        <w:t xml:space="preserve"> lub Produktów </w:t>
      </w:r>
      <w:r w:rsidR="006E01AC" w:rsidRPr="009730B7">
        <w:rPr>
          <w:rFonts w:ascii="URW DIN" w:hAnsi="URW DIN"/>
          <w:sz w:val="20"/>
          <w:szCs w:val="20"/>
        </w:rPr>
        <w:t>w ramach Rozwiązania R</w:t>
      </w:r>
      <w:r w:rsidR="00057210" w:rsidRPr="009730B7">
        <w:rPr>
          <w:rFonts w:ascii="URW DIN" w:hAnsi="URW DIN"/>
          <w:sz w:val="20"/>
          <w:szCs w:val="20"/>
        </w:rPr>
        <w:t>ównoważn</w:t>
      </w:r>
      <w:r w:rsidR="006E01AC" w:rsidRPr="009730B7">
        <w:rPr>
          <w:rFonts w:ascii="URW DIN" w:hAnsi="URW DIN"/>
          <w:sz w:val="20"/>
          <w:szCs w:val="20"/>
        </w:rPr>
        <w:t>ego</w:t>
      </w:r>
      <w:r w:rsidR="00B24E30" w:rsidRPr="009730B7">
        <w:rPr>
          <w:rFonts w:ascii="URW DIN" w:hAnsi="URW DIN"/>
          <w:sz w:val="20"/>
          <w:szCs w:val="20"/>
        </w:rPr>
        <w:t xml:space="preserve">. </w:t>
      </w:r>
      <w:r w:rsidR="00952024" w:rsidRPr="009730B7">
        <w:rPr>
          <w:rFonts w:ascii="URW DIN" w:hAnsi="URW DIN"/>
          <w:sz w:val="20"/>
          <w:szCs w:val="20"/>
        </w:rPr>
        <w:t xml:space="preserve">Dla uniknięcia wątpliwości Strony potwierdzają, iż </w:t>
      </w:r>
      <w:r w:rsidR="005C444D" w:rsidRPr="009730B7">
        <w:rPr>
          <w:rFonts w:ascii="URW DIN" w:hAnsi="URW DIN"/>
          <w:sz w:val="20"/>
          <w:szCs w:val="20"/>
        </w:rPr>
        <w:t>W</w:t>
      </w:r>
      <w:r w:rsidR="00952024" w:rsidRPr="009730B7">
        <w:rPr>
          <w:rFonts w:ascii="URW DIN" w:hAnsi="URW DIN"/>
          <w:sz w:val="20"/>
          <w:szCs w:val="20"/>
        </w:rPr>
        <w:t>ynagrodzeni</w:t>
      </w:r>
      <w:r w:rsidR="005C444D" w:rsidRPr="009730B7">
        <w:rPr>
          <w:rFonts w:ascii="URW DIN" w:hAnsi="URW DIN"/>
          <w:sz w:val="20"/>
          <w:szCs w:val="20"/>
        </w:rPr>
        <w:t xml:space="preserve">e za </w:t>
      </w:r>
      <w:r w:rsidR="00F64854" w:rsidRPr="009730B7">
        <w:rPr>
          <w:rFonts w:ascii="URW DIN" w:hAnsi="URW DIN"/>
          <w:sz w:val="20"/>
          <w:szCs w:val="20"/>
        </w:rPr>
        <w:t xml:space="preserve">Opiekę Serwisową Posprzedażową </w:t>
      </w:r>
      <w:r w:rsidR="00952024" w:rsidRPr="009730B7">
        <w:rPr>
          <w:rFonts w:ascii="URW DIN" w:hAnsi="URW DIN"/>
          <w:sz w:val="20"/>
          <w:szCs w:val="20"/>
        </w:rPr>
        <w:t xml:space="preserve">obejmuje świadczenie </w:t>
      </w:r>
      <w:r w:rsidR="00F64854" w:rsidRPr="009730B7">
        <w:rPr>
          <w:rFonts w:ascii="URW DIN" w:hAnsi="URW DIN"/>
          <w:sz w:val="20"/>
          <w:szCs w:val="20"/>
        </w:rPr>
        <w:t>Opieki Serwisowej Posprzedażowej</w:t>
      </w:r>
      <w:r w:rsidR="00AE74EC" w:rsidRPr="009730B7">
        <w:rPr>
          <w:rFonts w:ascii="URW DIN" w:hAnsi="URW DIN"/>
          <w:sz w:val="20"/>
          <w:szCs w:val="20"/>
        </w:rPr>
        <w:t xml:space="preserve"> </w:t>
      </w:r>
      <w:r w:rsidR="00952024" w:rsidRPr="009730B7">
        <w:rPr>
          <w:rFonts w:ascii="URW DIN" w:hAnsi="URW DIN"/>
          <w:sz w:val="20"/>
          <w:szCs w:val="20"/>
        </w:rPr>
        <w:t>przez</w:t>
      </w:r>
      <w:r w:rsidR="00D54D68" w:rsidRPr="009730B7">
        <w:rPr>
          <w:rFonts w:ascii="URW DIN" w:hAnsi="URW DIN"/>
          <w:sz w:val="20"/>
          <w:szCs w:val="20"/>
        </w:rPr>
        <w:t xml:space="preserve"> </w:t>
      </w:r>
      <w:r w:rsidR="005C444D" w:rsidRPr="009730B7">
        <w:rPr>
          <w:rFonts w:ascii="URW DIN" w:hAnsi="URW DIN"/>
          <w:sz w:val="20"/>
          <w:szCs w:val="20"/>
        </w:rPr>
        <w:t xml:space="preserve">okres </w:t>
      </w:r>
      <w:r w:rsidR="001035EA" w:rsidRPr="009730B7">
        <w:rPr>
          <w:rFonts w:ascii="URW DIN" w:hAnsi="URW DIN"/>
          <w:sz w:val="20"/>
          <w:szCs w:val="20"/>
        </w:rPr>
        <w:t>5</w:t>
      </w:r>
      <w:r w:rsidR="00D54D68" w:rsidRPr="009730B7">
        <w:rPr>
          <w:rFonts w:ascii="URW DIN" w:hAnsi="URW DIN"/>
          <w:sz w:val="20"/>
          <w:szCs w:val="20"/>
        </w:rPr>
        <w:t xml:space="preserve"> (pięciu)</w:t>
      </w:r>
      <w:r w:rsidR="001035EA" w:rsidRPr="009730B7">
        <w:rPr>
          <w:rFonts w:ascii="URW DIN" w:hAnsi="URW DIN"/>
          <w:sz w:val="20"/>
          <w:szCs w:val="20"/>
        </w:rPr>
        <w:t xml:space="preserve"> lat od dnia </w:t>
      </w:r>
      <w:r w:rsidR="001328DC" w:rsidRPr="009730B7">
        <w:rPr>
          <w:rFonts w:ascii="URW DIN" w:hAnsi="URW DIN"/>
          <w:sz w:val="20"/>
          <w:szCs w:val="20"/>
        </w:rPr>
        <w:t xml:space="preserve">Odbioru końcowego </w:t>
      </w:r>
      <w:r w:rsidR="001035EA" w:rsidRPr="009730B7">
        <w:rPr>
          <w:rFonts w:ascii="URW DIN" w:hAnsi="URW DIN"/>
          <w:sz w:val="20"/>
          <w:szCs w:val="20"/>
        </w:rPr>
        <w:t xml:space="preserve">Wdrożenia </w:t>
      </w:r>
      <w:proofErr w:type="spellStart"/>
      <w:r w:rsidR="005B731C">
        <w:rPr>
          <w:rFonts w:ascii="URW DIN" w:hAnsi="URW DIN"/>
          <w:sz w:val="20"/>
          <w:szCs w:val="20"/>
        </w:rPr>
        <w:t>SOSiR</w:t>
      </w:r>
      <w:proofErr w:type="spellEnd"/>
      <w:r w:rsidR="001035EA" w:rsidRPr="009730B7">
        <w:rPr>
          <w:rFonts w:ascii="URW DIN" w:hAnsi="URW DIN"/>
          <w:sz w:val="20"/>
          <w:szCs w:val="20"/>
        </w:rPr>
        <w:t>.</w:t>
      </w:r>
      <w:r w:rsidR="00AE5FB3" w:rsidRPr="009730B7">
        <w:rPr>
          <w:rFonts w:ascii="URW DIN" w:hAnsi="URW DIN"/>
          <w:sz w:val="20"/>
          <w:szCs w:val="20"/>
        </w:rPr>
        <w:t xml:space="preserve"> S</w:t>
      </w:r>
      <w:r w:rsidR="00D241C9" w:rsidRPr="009730B7">
        <w:rPr>
          <w:rFonts w:ascii="URW DIN" w:hAnsi="URW DIN"/>
          <w:sz w:val="20"/>
          <w:szCs w:val="20"/>
        </w:rPr>
        <w:t xml:space="preserve">trony potwierdzają, iż Wynagrodzenie </w:t>
      </w:r>
      <w:r w:rsidR="00F42476" w:rsidRPr="009730B7">
        <w:rPr>
          <w:rFonts w:ascii="URW DIN" w:hAnsi="URW DIN"/>
          <w:sz w:val="20"/>
          <w:szCs w:val="20"/>
        </w:rPr>
        <w:t xml:space="preserve">za Wdrożenie </w:t>
      </w:r>
      <w:proofErr w:type="spellStart"/>
      <w:r w:rsidR="005B731C">
        <w:rPr>
          <w:rFonts w:ascii="URW DIN" w:hAnsi="URW DIN"/>
          <w:sz w:val="20"/>
          <w:szCs w:val="20"/>
        </w:rPr>
        <w:t>SOSiR</w:t>
      </w:r>
      <w:proofErr w:type="spellEnd"/>
      <w:r w:rsidR="004567E4" w:rsidRPr="009730B7">
        <w:rPr>
          <w:rFonts w:ascii="URW DIN" w:hAnsi="URW DIN"/>
          <w:sz w:val="20"/>
          <w:szCs w:val="20"/>
        </w:rPr>
        <w:t xml:space="preserve"> </w:t>
      </w:r>
      <w:r w:rsidR="00D241C9" w:rsidRPr="009730B7">
        <w:rPr>
          <w:rFonts w:ascii="URW DIN" w:hAnsi="URW DIN"/>
          <w:sz w:val="20"/>
          <w:szCs w:val="20"/>
        </w:rPr>
        <w:t xml:space="preserve">obejmuje </w:t>
      </w:r>
      <w:r w:rsidR="00AE5FB3" w:rsidRPr="009730B7">
        <w:rPr>
          <w:rFonts w:ascii="URW DIN" w:hAnsi="URW DIN"/>
          <w:sz w:val="20"/>
          <w:szCs w:val="20"/>
        </w:rPr>
        <w:t xml:space="preserve">świadczenie Opieki Serwisowej </w:t>
      </w:r>
      <w:r w:rsidR="003078FF" w:rsidRPr="009730B7">
        <w:rPr>
          <w:rFonts w:ascii="URW DIN" w:hAnsi="URW DIN"/>
          <w:sz w:val="20"/>
          <w:szCs w:val="20"/>
        </w:rPr>
        <w:t>w okresie trwania</w:t>
      </w:r>
      <w:r w:rsidR="00D241C9" w:rsidRPr="009730B7">
        <w:rPr>
          <w:rFonts w:ascii="URW DIN" w:hAnsi="URW DIN"/>
          <w:sz w:val="20"/>
          <w:szCs w:val="20"/>
        </w:rPr>
        <w:t xml:space="preserve"> Umowy</w:t>
      </w:r>
      <w:r w:rsidR="00F42476" w:rsidRPr="009730B7">
        <w:rPr>
          <w:rFonts w:ascii="URW DIN" w:hAnsi="URW DIN"/>
          <w:sz w:val="20"/>
          <w:szCs w:val="20"/>
        </w:rPr>
        <w:t xml:space="preserve"> i Wzmożonej Opieki Serwisowej do</w:t>
      </w:r>
      <w:r w:rsidR="00D241C9" w:rsidRPr="009730B7">
        <w:rPr>
          <w:rFonts w:ascii="URW DIN" w:hAnsi="URW DIN"/>
          <w:sz w:val="20"/>
          <w:szCs w:val="20"/>
        </w:rPr>
        <w:t xml:space="preserve"> dnia </w:t>
      </w:r>
      <w:r w:rsidR="00705890" w:rsidRPr="009730B7">
        <w:rPr>
          <w:rFonts w:ascii="URW DIN" w:hAnsi="URW DIN"/>
          <w:sz w:val="20"/>
          <w:szCs w:val="20"/>
        </w:rPr>
        <w:t xml:space="preserve">Odbioru końcowego </w:t>
      </w:r>
      <w:r w:rsidR="00D241C9" w:rsidRPr="009730B7">
        <w:rPr>
          <w:rFonts w:ascii="URW DIN" w:hAnsi="URW DIN"/>
          <w:sz w:val="20"/>
          <w:szCs w:val="20"/>
        </w:rPr>
        <w:t xml:space="preserve">Wdrożenia </w:t>
      </w:r>
      <w:proofErr w:type="spellStart"/>
      <w:r w:rsidR="005B731C">
        <w:rPr>
          <w:rFonts w:ascii="URW DIN" w:hAnsi="URW DIN"/>
          <w:sz w:val="20"/>
          <w:szCs w:val="20"/>
        </w:rPr>
        <w:t>SOSiR</w:t>
      </w:r>
      <w:proofErr w:type="spellEnd"/>
      <w:r w:rsidR="00AE5FB3" w:rsidRPr="009730B7">
        <w:rPr>
          <w:rFonts w:ascii="URW DIN" w:hAnsi="URW DIN"/>
          <w:sz w:val="20"/>
          <w:szCs w:val="20"/>
        </w:rPr>
        <w:t>.</w:t>
      </w:r>
    </w:p>
    <w:p w14:paraId="2E1D462A" w14:textId="7E033DD3" w:rsidR="00367151" w:rsidRPr="009730B7" w:rsidRDefault="009C174C"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Wynagrodzenie </w:t>
      </w:r>
      <w:r w:rsidR="0087237B" w:rsidRPr="009730B7">
        <w:rPr>
          <w:rFonts w:ascii="URW DIN" w:hAnsi="URW DIN"/>
          <w:sz w:val="20"/>
          <w:szCs w:val="20"/>
        </w:rPr>
        <w:t xml:space="preserve">za Wdrożenie </w:t>
      </w:r>
      <w:proofErr w:type="spellStart"/>
      <w:r w:rsidR="005B731C">
        <w:rPr>
          <w:rFonts w:ascii="URW DIN" w:hAnsi="URW DIN"/>
          <w:sz w:val="20"/>
          <w:szCs w:val="20"/>
        </w:rPr>
        <w:t>SOSiR</w:t>
      </w:r>
      <w:proofErr w:type="spellEnd"/>
      <w:r w:rsidR="004567E4" w:rsidRPr="009730B7">
        <w:rPr>
          <w:rFonts w:ascii="URW DIN" w:hAnsi="URW DIN"/>
          <w:sz w:val="20"/>
          <w:szCs w:val="20"/>
        </w:rPr>
        <w:t xml:space="preserve"> </w:t>
      </w:r>
      <w:r w:rsidRPr="009730B7">
        <w:rPr>
          <w:rFonts w:ascii="URW DIN" w:hAnsi="URW DIN"/>
          <w:sz w:val="20"/>
          <w:szCs w:val="20"/>
        </w:rPr>
        <w:t>płatne będzie za wykonanie poszczególnych Etapów</w:t>
      </w:r>
      <w:r w:rsidR="00E93AE4" w:rsidRPr="009730B7">
        <w:rPr>
          <w:rFonts w:ascii="URW DIN" w:hAnsi="URW DIN"/>
          <w:sz w:val="20"/>
          <w:szCs w:val="20"/>
        </w:rPr>
        <w:t xml:space="preserve"> zgod</w:t>
      </w:r>
      <w:r w:rsidR="00A50B03" w:rsidRPr="009730B7">
        <w:rPr>
          <w:rFonts w:ascii="URW DIN" w:hAnsi="URW DIN"/>
          <w:sz w:val="20"/>
          <w:szCs w:val="20"/>
        </w:rPr>
        <w:t>nie z</w:t>
      </w:r>
      <w:r w:rsidR="0098768F" w:rsidRPr="009730B7">
        <w:rPr>
          <w:rFonts w:ascii="URW DIN" w:hAnsi="URW DIN"/>
          <w:sz w:val="20"/>
          <w:szCs w:val="20"/>
        </w:rPr>
        <w:t xml:space="preserve"> płatnościa</w:t>
      </w:r>
      <w:r w:rsidR="000705C0" w:rsidRPr="009730B7">
        <w:rPr>
          <w:rFonts w:ascii="URW DIN" w:hAnsi="URW DIN"/>
          <w:sz w:val="20"/>
          <w:szCs w:val="20"/>
        </w:rPr>
        <w:t>mi częściowymi przewidzianymi w</w:t>
      </w:r>
      <w:r w:rsidR="005A7D55" w:rsidRPr="009730B7">
        <w:rPr>
          <w:rFonts w:ascii="URW DIN" w:hAnsi="URW DIN"/>
          <w:sz w:val="20"/>
          <w:szCs w:val="20"/>
        </w:rPr>
        <w:t xml:space="preserve"> </w:t>
      </w:r>
      <w:r w:rsidR="0098768F" w:rsidRPr="009730B7">
        <w:rPr>
          <w:rFonts w:ascii="URW DIN" w:hAnsi="URW DIN"/>
          <w:sz w:val="20"/>
          <w:szCs w:val="20"/>
        </w:rPr>
        <w:t>Ramowym</w:t>
      </w:r>
      <w:r w:rsidR="00A50B03" w:rsidRPr="009730B7">
        <w:rPr>
          <w:rFonts w:ascii="URW DIN" w:hAnsi="URW DIN"/>
          <w:sz w:val="20"/>
          <w:szCs w:val="20"/>
        </w:rPr>
        <w:t xml:space="preserve"> Harmonogr</w:t>
      </w:r>
      <w:r w:rsidR="00997409" w:rsidRPr="009730B7">
        <w:rPr>
          <w:rFonts w:ascii="URW DIN" w:hAnsi="URW DIN"/>
          <w:sz w:val="20"/>
          <w:szCs w:val="20"/>
        </w:rPr>
        <w:t>amie</w:t>
      </w:r>
      <w:r w:rsidR="00A50B03" w:rsidRPr="009730B7">
        <w:rPr>
          <w:rFonts w:ascii="URW DIN" w:hAnsi="URW DIN"/>
          <w:sz w:val="20"/>
          <w:szCs w:val="20"/>
        </w:rPr>
        <w:t xml:space="preserve"> </w:t>
      </w:r>
      <w:r w:rsidR="00187D16" w:rsidRPr="009730B7">
        <w:rPr>
          <w:rFonts w:ascii="URW DIN" w:hAnsi="URW DIN"/>
          <w:sz w:val="20"/>
          <w:szCs w:val="20"/>
        </w:rPr>
        <w:t>Realizacji Zamówienia</w:t>
      </w:r>
      <w:r w:rsidR="0098768F" w:rsidRPr="009730B7">
        <w:rPr>
          <w:rFonts w:ascii="URW DIN" w:hAnsi="URW DIN"/>
          <w:sz w:val="20"/>
          <w:szCs w:val="20"/>
        </w:rPr>
        <w:t xml:space="preserve"> stanowiącym Załącznik</w:t>
      </w:r>
      <w:r w:rsidR="00087DDF" w:rsidRPr="009730B7">
        <w:rPr>
          <w:rFonts w:ascii="URW DIN" w:hAnsi="URW DIN"/>
          <w:sz w:val="20"/>
          <w:szCs w:val="20"/>
        </w:rPr>
        <w:t xml:space="preserve"> </w:t>
      </w:r>
      <w:r w:rsidR="0098768F" w:rsidRPr="009730B7">
        <w:rPr>
          <w:rFonts w:ascii="URW DIN" w:hAnsi="URW DIN"/>
          <w:sz w:val="20"/>
          <w:szCs w:val="20"/>
        </w:rPr>
        <w:t>3</w:t>
      </w:r>
      <w:r w:rsidR="0004763E" w:rsidRPr="009730B7">
        <w:rPr>
          <w:rFonts w:ascii="URW DIN" w:hAnsi="URW DIN"/>
          <w:sz w:val="20"/>
          <w:szCs w:val="20"/>
        </w:rPr>
        <w:t xml:space="preserve">, przy czym dla uniknięcia wątpliwości Strony potwierdzają, że ww. Wynagrodzenie obejmuje utrzymanie </w:t>
      </w:r>
      <w:r w:rsidR="005B731C">
        <w:rPr>
          <w:rFonts w:ascii="URW DIN" w:hAnsi="URW DIN"/>
          <w:sz w:val="20"/>
          <w:szCs w:val="20"/>
        </w:rPr>
        <w:t>Systemu</w:t>
      </w:r>
      <w:r w:rsidR="00F95CBA" w:rsidRPr="009730B7">
        <w:rPr>
          <w:rFonts w:ascii="URW DIN" w:hAnsi="URW DIN"/>
          <w:sz w:val="20"/>
          <w:szCs w:val="20"/>
        </w:rPr>
        <w:t xml:space="preserve"> </w:t>
      </w:r>
      <w:r w:rsidR="0004763E" w:rsidRPr="009730B7">
        <w:rPr>
          <w:rFonts w:ascii="URW DIN" w:hAnsi="URW DIN"/>
          <w:sz w:val="20"/>
          <w:szCs w:val="20"/>
        </w:rPr>
        <w:t xml:space="preserve">do czasu Odbioru końcowego Wdrożenia </w:t>
      </w:r>
      <w:proofErr w:type="spellStart"/>
      <w:r w:rsidR="005B731C">
        <w:rPr>
          <w:rFonts w:ascii="URW DIN" w:hAnsi="URW DIN"/>
          <w:sz w:val="20"/>
          <w:szCs w:val="20"/>
        </w:rPr>
        <w:t>SOSiR</w:t>
      </w:r>
      <w:proofErr w:type="spellEnd"/>
      <w:r w:rsidR="004567E4" w:rsidRPr="009730B7">
        <w:rPr>
          <w:rFonts w:ascii="URW DIN" w:hAnsi="URW DIN"/>
          <w:sz w:val="20"/>
          <w:szCs w:val="20"/>
        </w:rPr>
        <w:t xml:space="preserve"> </w:t>
      </w:r>
      <w:r w:rsidR="0004763E" w:rsidRPr="009730B7">
        <w:rPr>
          <w:rFonts w:ascii="URW DIN" w:hAnsi="URW DIN"/>
          <w:sz w:val="20"/>
          <w:szCs w:val="20"/>
        </w:rPr>
        <w:t>na określonych warunkach określonych w</w:t>
      </w:r>
      <w:r w:rsidR="00CD6532" w:rsidRPr="009730B7">
        <w:rPr>
          <w:rFonts w:ascii="URW DIN" w:hAnsi="URW DIN"/>
          <w:sz w:val="20"/>
          <w:szCs w:val="20"/>
        </w:rPr>
        <w:t> </w:t>
      </w:r>
      <w:r w:rsidR="0004763E" w:rsidRPr="009730B7">
        <w:rPr>
          <w:rFonts w:ascii="URW DIN" w:hAnsi="URW DIN"/>
          <w:sz w:val="20"/>
          <w:szCs w:val="20"/>
        </w:rPr>
        <w:t>Załączniku 2</w:t>
      </w:r>
      <w:r w:rsidR="00E93AE4" w:rsidRPr="009730B7">
        <w:rPr>
          <w:rFonts w:ascii="URW DIN" w:hAnsi="URW DIN"/>
          <w:sz w:val="20"/>
          <w:szCs w:val="20"/>
        </w:rPr>
        <w:t xml:space="preserve">. </w:t>
      </w:r>
      <w:r w:rsidRPr="009730B7">
        <w:rPr>
          <w:rFonts w:ascii="URW DIN" w:hAnsi="URW DIN"/>
          <w:sz w:val="20"/>
          <w:szCs w:val="20"/>
        </w:rPr>
        <w:t>Podstaw</w:t>
      </w:r>
      <w:r w:rsidR="00823747" w:rsidRPr="009730B7">
        <w:rPr>
          <w:rFonts w:ascii="URW DIN" w:hAnsi="URW DIN"/>
          <w:sz w:val="20"/>
          <w:szCs w:val="20"/>
        </w:rPr>
        <w:t>ę</w:t>
      </w:r>
      <w:r w:rsidRPr="009730B7">
        <w:rPr>
          <w:rFonts w:ascii="URW DIN" w:hAnsi="URW DIN"/>
          <w:sz w:val="20"/>
          <w:szCs w:val="20"/>
        </w:rPr>
        <w:t xml:space="preserve"> wystawienia faktury VAT stanowić będzie Protokół Odbioru</w:t>
      </w:r>
      <w:r w:rsidR="001035EA" w:rsidRPr="009730B7">
        <w:rPr>
          <w:rFonts w:ascii="URW DIN" w:hAnsi="URW DIN"/>
          <w:sz w:val="20"/>
          <w:szCs w:val="20"/>
        </w:rPr>
        <w:t xml:space="preserve"> danego Etapu</w:t>
      </w:r>
      <w:r w:rsidR="006C4026" w:rsidRPr="009730B7">
        <w:rPr>
          <w:rFonts w:ascii="URW DIN" w:hAnsi="URW DIN"/>
          <w:sz w:val="20"/>
          <w:szCs w:val="20"/>
        </w:rPr>
        <w:t xml:space="preserve"> podpisany przez obie Strony bez zastrzeżeń</w:t>
      </w:r>
      <w:r w:rsidRPr="009730B7">
        <w:rPr>
          <w:rFonts w:ascii="URW DIN" w:hAnsi="URW DIN"/>
          <w:sz w:val="20"/>
          <w:szCs w:val="20"/>
        </w:rPr>
        <w:t xml:space="preserve">. </w:t>
      </w:r>
      <w:r w:rsidR="00367151" w:rsidRPr="009730B7">
        <w:rPr>
          <w:rFonts w:ascii="URW DIN" w:hAnsi="URW DIN"/>
          <w:sz w:val="20"/>
          <w:szCs w:val="20"/>
        </w:rPr>
        <w:t xml:space="preserve">Wynagrodzenie, o którym mowa w </w:t>
      </w:r>
      <w:r w:rsidR="003532FE" w:rsidRPr="009730B7">
        <w:rPr>
          <w:rFonts w:ascii="URW DIN" w:hAnsi="URW DIN"/>
          <w:sz w:val="20"/>
          <w:szCs w:val="20"/>
        </w:rPr>
        <w:t>niniejszym punkcie</w:t>
      </w:r>
      <w:r w:rsidR="00367151" w:rsidRPr="009730B7">
        <w:rPr>
          <w:rFonts w:ascii="URW DIN" w:hAnsi="URW DIN"/>
          <w:sz w:val="20"/>
          <w:szCs w:val="20"/>
        </w:rPr>
        <w:t xml:space="preserve"> płatne będzie na podstawie faktury</w:t>
      </w:r>
      <w:r w:rsidR="003F1FA8" w:rsidRPr="009730B7">
        <w:rPr>
          <w:rFonts w:ascii="URW DIN" w:hAnsi="URW DIN"/>
          <w:sz w:val="20"/>
          <w:szCs w:val="20"/>
        </w:rPr>
        <w:t xml:space="preserve"> VAT</w:t>
      </w:r>
      <w:r w:rsidR="00367151" w:rsidRPr="009730B7">
        <w:rPr>
          <w:rFonts w:ascii="URW DIN" w:hAnsi="URW DIN"/>
          <w:sz w:val="20"/>
          <w:szCs w:val="20"/>
        </w:rPr>
        <w:t>, przelewem na rachunek bankowy wskazany przez Wykonawcę</w:t>
      </w:r>
      <w:r w:rsidR="00A50B03" w:rsidRPr="009730B7">
        <w:rPr>
          <w:rFonts w:ascii="URW DIN" w:hAnsi="URW DIN"/>
          <w:sz w:val="20"/>
          <w:szCs w:val="20"/>
        </w:rPr>
        <w:t xml:space="preserve"> w</w:t>
      </w:r>
      <w:r w:rsidR="00D4108F" w:rsidRPr="009730B7">
        <w:rPr>
          <w:rFonts w:ascii="URW DIN" w:hAnsi="URW DIN"/>
          <w:sz w:val="20"/>
          <w:szCs w:val="20"/>
        </w:rPr>
        <w:t xml:space="preserve"> </w:t>
      </w:r>
      <w:r w:rsidRPr="009730B7">
        <w:rPr>
          <w:rFonts w:ascii="URW DIN" w:hAnsi="URW DIN"/>
          <w:sz w:val="20"/>
          <w:szCs w:val="20"/>
        </w:rPr>
        <w:t xml:space="preserve">terminie </w:t>
      </w:r>
      <w:r w:rsidR="00F7558E" w:rsidRPr="009730B7">
        <w:rPr>
          <w:rFonts w:ascii="URW DIN" w:hAnsi="URW DIN"/>
          <w:sz w:val="20"/>
          <w:szCs w:val="20"/>
        </w:rPr>
        <w:t>3</w:t>
      </w:r>
      <w:r w:rsidRPr="009730B7">
        <w:rPr>
          <w:rFonts w:ascii="URW DIN" w:hAnsi="URW DIN"/>
          <w:sz w:val="20"/>
          <w:szCs w:val="20"/>
        </w:rPr>
        <w:t xml:space="preserve">0 dni od dnia doręczenia </w:t>
      </w:r>
      <w:r w:rsidR="00A01E35" w:rsidRPr="009730B7">
        <w:rPr>
          <w:rFonts w:ascii="URW DIN" w:hAnsi="URW DIN"/>
          <w:sz w:val="20"/>
          <w:szCs w:val="20"/>
        </w:rPr>
        <w:t xml:space="preserve">poprawnie wystawionej </w:t>
      </w:r>
      <w:r w:rsidRPr="009730B7">
        <w:rPr>
          <w:rFonts w:ascii="URW DIN" w:hAnsi="URW DIN"/>
          <w:sz w:val="20"/>
          <w:szCs w:val="20"/>
        </w:rPr>
        <w:t>faktury VAT</w:t>
      </w:r>
      <w:r w:rsidR="00367151" w:rsidRPr="009730B7">
        <w:rPr>
          <w:rFonts w:ascii="URW DIN" w:hAnsi="URW DIN"/>
          <w:sz w:val="20"/>
          <w:szCs w:val="20"/>
        </w:rPr>
        <w:t>.</w:t>
      </w:r>
    </w:p>
    <w:p w14:paraId="4F72CE33" w14:textId="1858BC1C" w:rsidR="00367151" w:rsidRPr="009730B7" w:rsidRDefault="0087237B" w:rsidP="00F128F3">
      <w:pPr>
        <w:numPr>
          <w:ilvl w:val="1"/>
          <w:numId w:val="1"/>
        </w:numPr>
        <w:spacing w:before="240" w:after="120"/>
        <w:ind w:left="1080" w:hanging="720"/>
        <w:jc w:val="both"/>
        <w:rPr>
          <w:rFonts w:ascii="URW DIN" w:hAnsi="URW DIN"/>
          <w:sz w:val="20"/>
        </w:rPr>
      </w:pPr>
      <w:bookmarkStart w:id="278" w:name="_Ref211954034"/>
      <w:r w:rsidRPr="009730B7">
        <w:rPr>
          <w:rFonts w:ascii="URW DIN" w:hAnsi="URW DIN"/>
          <w:sz w:val="20"/>
          <w:szCs w:val="20"/>
        </w:rPr>
        <w:t xml:space="preserve">Wynagrodzenie za Opiekę Serwisową Posprzedażową </w:t>
      </w:r>
      <w:r w:rsidR="00825644" w:rsidRPr="009730B7">
        <w:rPr>
          <w:rFonts w:ascii="URW DIN" w:hAnsi="URW DIN"/>
          <w:sz w:val="20"/>
          <w:szCs w:val="20"/>
        </w:rPr>
        <w:t xml:space="preserve">od chwili </w:t>
      </w:r>
      <w:r w:rsidR="00705890" w:rsidRPr="009730B7">
        <w:rPr>
          <w:rFonts w:ascii="URW DIN" w:hAnsi="URW DIN"/>
          <w:sz w:val="20"/>
          <w:szCs w:val="20"/>
        </w:rPr>
        <w:t xml:space="preserve">Odbioru końcowego </w:t>
      </w:r>
      <w:r w:rsidR="00825644" w:rsidRPr="009730B7">
        <w:rPr>
          <w:rFonts w:ascii="URW DIN" w:hAnsi="URW DIN"/>
          <w:sz w:val="20"/>
          <w:szCs w:val="20"/>
        </w:rPr>
        <w:t xml:space="preserve">Wdrożenia </w:t>
      </w:r>
      <w:proofErr w:type="spellStart"/>
      <w:r w:rsidR="005B731C">
        <w:rPr>
          <w:rFonts w:ascii="URW DIN" w:hAnsi="URW DIN"/>
          <w:sz w:val="20"/>
          <w:szCs w:val="20"/>
        </w:rPr>
        <w:t>SOSiR</w:t>
      </w:r>
      <w:proofErr w:type="spellEnd"/>
      <w:r w:rsidR="00F95CBA" w:rsidRPr="009730B7">
        <w:rPr>
          <w:rFonts w:ascii="URW DIN" w:hAnsi="URW DIN"/>
          <w:sz w:val="20"/>
          <w:szCs w:val="20"/>
        </w:rPr>
        <w:t xml:space="preserve"> </w:t>
      </w:r>
      <w:r w:rsidRPr="009730B7">
        <w:rPr>
          <w:rFonts w:ascii="URW DIN" w:hAnsi="URW DIN"/>
          <w:sz w:val="20"/>
          <w:szCs w:val="20"/>
        </w:rPr>
        <w:t xml:space="preserve">będzie płatne miesięcznie, w równych częściach, w kwocie </w:t>
      </w:r>
      <w:r w:rsidR="008B778E" w:rsidRPr="009730B7">
        <w:rPr>
          <w:rFonts w:ascii="URW DIN" w:hAnsi="URW DIN"/>
          <w:sz w:val="20"/>
          <w:szCs w:val="20"/>
        </w:rPr>
        <w:t>………………….</w:t>
      </w:r>
      <w:r w:rsidR="001716A5" w:rsidRPr="009730B7">
        <w:rPr>
          <w:rFonts w:ascii="URW DIN" w:hAnsi="URW DIN"/>
          <w:sz w:val="20"/>
          <w:szCs w:val="20"/>
        </w:rPr>
        <w:t xml:space="preserve"> </w:t>
      </w:r>
      <w:r w:rsidRPr="009730B7">
        <w:rPr>
          <w:rFonts w:ascii="URW DIN" w:hAnsi="URW DIN"/>
          <w:sz w:val="20"/>
          <w:szCs w:val="20"/>
        </w:rPr>
        <w:t xml:space="preserve">złotych </w:t>
      </w:r>
      <w:r w:rsidR="001716A5" w:rsidRPr="009730B7">
        <w:rPr>
          <w:rFonts w:ascii="URW DIN" w:hAnsi="URW DIN"/>
          <w:sz w:val="20"/>
          <w:szCs w:val="20"/>
        </w:rPr>
        <w:t xml:space="preserve">brutto </w:t>
      </w:r>
      <w:r w:rsidRPr="009730B7">
        <w:rPr>
          <w:rFonts w:ascii="URW DIN" w:hAnsi="URW DIN"/>
          <w:sz w:val="20"/>
          <w:szCs w:val="20"/>
        </w:rPr>
        <w:t>(słownie:</w:t>
      </w:r>
      <w:r w:rsidR="001716A5" w:rsidRPr="009730B7">
        <w:rPr>
          <w:rFonts w:ascii="URW DIN" w:hAnsi="URW DIN"/>
          <w:sz w:val="20"/>
          <w:szCs w:val="20"/>
        </w:rPr>
        <w:t xml:space="preserve"> </w:t>
      </w:r>
      <w:r w:rsidR="008B778E" w:rsidRPr="009730B7">
        <w:rPr>
          <w:rFonts w:ascii="URW DIN" w:hAnsi="URW DIN"/>
          <w:sz w:val="20"/>
          <w:szCs w:val="20"/>
        </w:rPr>
        <w:t>……………………..</w:t>
      </w:r>
      <w:r w:rsidR="001716A5" w:rsidRPr="009730B7">
        <w:rPr>
          <w:rFonts w:ascii="URW DIN" w:hAnsi="URW DIN"/>
          <w:sz w:val="20"/>
          <w:szCs w:val="20"/>
        </w:rPr>
        <w:t xml:space="preserve"> </w:t>
      </w:r>
      <w:r w:rsidRPr="009730B7">
        <w:rPr>
          <w:rFonts w:ascii="URW DIN" w:hAnsi="URW DIN"/>
          <w:sz w:val="20"/>
          <w:szCs w:val="20"/>
        </w:rPr>
        <w:t>złotych). Wynagrodzenie, o którym mowa w</w:t>
      </w:r>
      <w:r w:rsidR="000705C0" w:rsidRPr="009730B7">
        <w:rPr>
          <w:rFonts w:ascii="URW DIN" w:hAnsi="URW DIN"/>
          <w:sz w:val="20"/>
          <w:szCs w:val="20"/>
        </w:rPr>
        <w:t xml:space="preserve"> </w:t>
      </w:r>
      <w:r w:rsidRPr="009730B7">
        <w:rPr>
          <w:rFonts w:ascii="URW DIN" w:hAnsi="URW DIN"/>
          <w:sz w:val="20"/>
          <w:szCs w:val="20"/>
        </w:rPr>
        <w:t xml:space="preserve">niniejszym punkcie płatne będzie na podstawie prawidłowo wystawionej przez Wykonawcę faktury VAT, przelewem na rachunek bankowy wskazany przez Wykonawcę w terminie </w:t>
      </w:r>
      <w:r w:rsidR="00825644" w:rsidRPr="009730B7">
        <w:rPr>
          <w:rFonts w:ascii="URW DIN" w:hAnsi="URW DIN"/>
          <w:sz w:val="20"/>
          <w:szCs w:val="20"/>
        </w:rPr>
        <w:t>30</w:t>
      </w:r>
      <w:r w:rsidRPr="009730B7">
        <w:rPr>
          <w:rFonts w:ascii="URW DIN" w:hAnsi="URW DIN"/>
          <w:sz w:val="20"/>
          <w:szCs w:val="20"/>
        </w:rPr>
        <w:t xml:space="preserve"> </w:t>
      </w:r>
      <w:r w:rsidRPr="009730B7">
        <w:rPr>
          <w:rFonts w:ascii="URW DIN" w:hAnsi="URW DIN"/>
          <w:sz w:val="20"/>
          <w:szCs w:val="20"/>
        </w:rPr>
        <w:lastRenderedPageBreak/>
        <w:t>dni od dnia doręczenia faktury VAT.</w:t>
      </w:r>
      <w:r w:rsidR="00092A45" w:rsidRPr="009730B7">
        <w:rPr>
          <w:rFonts w:ascii="URW DIN" w:hAnsi="URW DIN"/>
          <w:sz w:val="20"/>
        </w:rPr>
        <w:t xml:space="preserve"> </w:t>
      </w:r>
      <w:r w:rsidR="00AE5FB3" w:rsidRPr="009730B7">
        <w:rPr>
          <w:rFonts w:ascii="URW DIN" w:hAnsi="URW DIN"/>
          <w:sz w:val="20"/>
        </w:rPr>
        <w:t>Każdorazowo do faktury będzie dołączany raport z wykonanych w danym okresie prac.</w:t>
      </w:r>
      <w:bookmarkEnd w:id="278"/>
    </w:p>
    <w:p w14:paraId="025D5C8A" w14:textId="77777777" w:rsidR="00367151" w:rsidRPr="009730B7" w:rsidRDefault="0036715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Wykonawcy nie przysługuje wynagrodzenie za świadczenia, które nie zostały zrealizowane</w:t>
      </w:r>
      <w:r w:rsidR="0026257B" w:rsidRPr="009730B7">
        <w:rPr>
          <w:rFonts w:ascii="URW DIN" w:hAnsi="URW DIN"/>
          <w:sz w:val="20"/>
          <w:szCs w:val="20"/>
        </w:rPr>
        <w:t xml:space="preserve"> bądź nie</w:t>
      </w:r>
      <w:r w:rsidR="00F7558E" w:rsidRPr="009730B7">
        <w:rPr>
          <w:rFonts w:ascii="URW DIN" w:hAnsi="URW DIN"/>
          <w:sz w:val="20"/>
          <w:szCs w:val="20"/>
        </w:rPr>
        <w:t xml:space="preserve"> zostały </w:t>
      </w:r>
      <w:r w:rsidR="0026257B" w:rsidRPr="009730B7">
        <w:rPr>
          <w:rFonts w:ascii="URW DIN" w:hAnsi="URW DIN"/>
          <w:sz w:val="20"/>
          <w:szCs w:val="20"/>
        </w:rPr>
        <w:t xml:space="preserve">odebrane przez Zamawiającego </w:t>
      </w:r>
      <w:r w:rsidR="00F7558E" w:rsidRPr="009730B7">
        <w:rPr>
          <w:rFonts w:ascii="URW DIN" w:hAnsi="URW DIN"/>
          <w:sz w:val="20"/>
          <w:szCs w:val="20"/>
        </w:rPr>
        <w:t xml:space="preserve">oraz potwierdzone </w:t>
      </w:r>
      <w:r w:rsidR="0026257B" w:rsidRPr="009730B7">
        <w:rPr>
          <w:rFonts w:ascii="URW DIN" w:hAnsi="URW DIN"/>
          <w:sz w:val="20"/>
          <w:szCs w:val="20"/>
        </w:rPr>
        <w:t>Protokołem Odbioru.</w:t>
      </w:r>
    </w:p>
    <w:p w14:paraId="52B3BDB9" w14:textId="2303AA56" w:rsidR="00367151" w:rsidRPr="009730B7" w:rsidRDefault="0036715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Za dzień płatności uważa się dzień obciążenia rachunku bankowego Zamawiającego kwotą wynikającą z faktury</w:t>
      </w:r>
      <w:r w:rsidR="003F1FA8" w:rsidRPr="009730B7">
        <w:rPr>
          <w:rFonts w:ascii="URW DIN" w:hAnsi="URW DIN"/>
          <w:sz w:val="20"/>
          <w:szCs w:val="20"/>
        </w:rPr>
        <w:t xml:space="preserve"> VAT</w:t>
      </w:r>
      <w:r w:rsidRPr="009730B7">
        <w:rPr>
          <w:rFonts w:ascii="URW DIN" w:hAnsi="URW DIN"/>
          <w:sz w:val="20"/>
          <w:szCs w:val="20"/>
        </w:rPr>
        <w:t>.</w:t>
      </w:r>
    </w:p>
    <w:p w14:paraId="548246C3" w14:textId="4CCAEA0B" w:rsidR="00367151" w:rsidRPr="009730B7" w:rsidRDefault="0036715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Wynagrodzenie, o którym mowa w ustępach poprzedzających, obejmuje również wynagrodzenie z tytułu przeniesienia przez Wykonawcę na Zamawiającego wszelkich </w:t>
      </w:r>
      <w:r w:rsidR="003E3069" w:rsidRPr="009730B7">
        <w:rPr>
          <w:rFonts w:ascii="URW DIN" w:hAnsi="URW DIN"/>
          <w:sz w:val="20"/>
          <w:szCs w:val="20"/>
        </w:rPr>
        <w:t>Praw Własności Intelektualnej</w:t>
      </w:r>
      <w:r w:rsidR="00A50B03" w:rsidRPr="009730B7">
        <w:rPr>
          <w:rFonts w:ascii="URW DIN" w:hAnsi="URW DIN"/>
          <w:sz w:val="20"/>
          <w:szCs w:val="20"/>
        </w:rPr>
        <w:t xml:space="preserve"> oraz udzielenia i</w:t>
      </w:r>
      <w:r w:rsidR="005A7D55" w:rsidRPr="009730B7">
        <w:rPr>
          <w:rFonts w:ascii="URW DIN" w:hAnsi="URW DIN"/>
          <w:sz w:val="20"/>
          <w:szCs w:val="20"/>
        </w:rPr>
        <w:t xml:space="preserve"> </w:t>
      </w:r>
      <w:r w:rsidRPr="009730B7">
        <w:rPr>
          <w:rFonts w:ascii="URW DIN" w:hAnsi="URW DIN"/>
          <w:sz w:val="20"/>
          <w:szCs w:val="20"/>
        </w:rPr>
        <w:t>zapewnienia Zamawiającemu wszelkich licencji, o których mowa w Umowie.</w:t>
      </w:r>
    </w:p>
    <w:p w14:paraId="24E18E8B" w14:textId="77777777" w:rsidR="00367151" w:rsidRPr="009730B7" w:rsidRDefault="00367151" w:rsidP="00F128F3">
      <w:pPr>
        <w:numPr>
          <w:ilvl w:val="1"/>
          <w:numId w:val="1"/>
        </w:numPr>
        <w:spacing w:before="240" w:after="120"/>
        <w:ind w:left="1080" w:hanging="720"/>
        <w:jc w:val="both"/>
        <w:rPr>
          <w:rFonts w:ascii="URW DIN" w:hAnsi="URW DIN" w:cs="Arial"/>
          <w:sz w:val="20"/>
          <w:szCs w:val="20"/>
        </w:rPr>
      </w:pPr>
      <w:r w:rsidRPr="009730B7">
        <w:rPr>
          <w:rFonts w:ascii="URW DIN" w:hAnsi="URW DIN" w:cs="Arial"/>
          <w:sz w:val="20"/>
          <w:szCs w:val="20"/>
        </w:rPr>
        <w:t>Faktury wystawiane będą przy wykorzystaniu następujących danych Zamawiającego:</w:t>
      </w:r>
    </w:p>
    <w:p w14:paraId="7C262CF4" w14:textId="77777777" w:rsidR="00367151" w:rsidRPr="009730B7" w:rsidRDefault="00367151" w:rsidP="00A50B03">
      <w:pPr>
        <w:pStyle w:val="Podpunkt"/>
        <w:tabs>
          <w:tab w:val="clear" w:pos="1134"/>
        </w:tabs>
        <w:spacing w:after="120"/>
        <w:ind w:left="1701" w:firstLine="0"/>
        <w:rPr>
          <w:rFonts w:ascii="URW DIN" w:hAnsi="URW DIN"/>
          <w:sz w:val="20"/>
          <w:szCs w:val="20"/>
        </w:rPr>
      </w:pPr>
      <w:r w:rsidRPr="009730B7">
        <w:rPr>
          <w:rFonts w:ascii="URW DIN" w:hAnsi="URW DIN"/>
          <w:sz w:val="20"/>
          <w:szCs w:val="20"/>
        </w:rPr>
        <w:t>Nazwa podmiotu:</w:t>
      </w:r>
      <w:r w:rsidR="00A50B03" w:rsidRPr="009730B7">
        <w:rPr>
          <w:rFonts w:ascii="URW DIN" w:hAnsi="URW DIN"/>
          <w:sz w:val="20"/>
          <w:szCs w:val="20"/>
        </w:rPr>
        <w:tab/>
      </w:r>
      <w:r w:rsidRPr="009730B7">
        <w:rPr>
          <w:rFonts w:ascii="URW DIN" w:hAnsi="URW DIN"/>
          <w:sz w:val="20"/>
          <w:szCs w:val="20"/>
        </w:rPr>
        <w:tab/>
      </w:r>
      <w:r w:rsidR="006C4026" w:rsidRPr="009730B7">
        <w:rPr>
          <w:rFonts w:ascii="URW DIN" w:hAnsi="URW DIN"/>
          <w:sz w:val="20"/>
          <w:szCs w:val="20"/>
        </w:rPr>
        <w:t>Ubezpieczeniowy Fundusz Gwarancyjny</w:t>
      </w:r>
    </w:p>
    <w:p w14:paraId="5F979143" w14:textId="374860F8" w:rsidR="00367151" w:rsidRPr="009730B7" w:rsidRDefault="00367151" w:rsidP="00A50B03">
      <w:pPr>
        <w:pStyle w:val="Podpunkt"/>
        <w:tabs>
          <w:tab w:val="clear" w:pos="1134"/>
        </w:tabs>
        <w:spacing w:after="120"/>
        <w:ind w:left="1701" w:firstLine="0"/>
        <w:rPr>
          <w:rFonts w:ascii="URW DIN" w:hAnsi="URW DIN"/>
          <w:sz w:val="20"/>
          <w:szCs w:val="20"/>
        </w:rPr>
      </w:pPr>
      <w:r w:rsidRPr="009730B7">
        <w:rPr>
          <w:rFonts w:ascii="URW DIN" w:hAnsi="URW DIN"/>
          <w:sz w:val="20"/>
          <w:szCs w:val="20"/>
        </w:rPr>
        <w:t>Adres:</w:t>
      </w:r>
      <w:r w:rsidRPr="009730B7">
        <w:rPr>
          <w:rFonts w:ascii="URW DIN" w:hAnsi="URW DIN"/>
          <w:sz w:val="20"/>
          <w:szCs w:val="20"/>
        </w:rPr>
        <w:tab/>
      </w:r>
      <w:r w:rsidRPr="009730B7">
        <w:rPr>
          <w:rFonts w:ascii="URW DIN" w:hAnsi="URW DIN"/>
          <w:sz w:val="20"/>
          <w:szCs w:val="20"/>
        </w:rPr>
        <w:tab/>
      </w:r>
      <w:r w:rsidRPr="009730B7">
        <w:rPr>
          <w:rFonts w:ascii="URW DIN" w:hAnsi="URW DIN"/>
          <w:sz w:val="20"/>
          <w:szCs w:val="20"/>
        </w:rPr>
        <w:tab/>
        <w:t xml:space="preserve">ul. </w:t>
      </w:r>
      <w:r w:rsidR="006C4026" w:rsidRPr="009730B7">
        <w:rPr>
          <w:rFonts w:ascii="URW DIN" w:hAnsi="URW DIN"/>
          <w:sz w:val="20"/>
          <w:szCs w:val="20"/>
        </w:rPr>
        <w:t>Płocka</w:t>
      </w:r>
      <w:r w:rsidR="00024B27" w:rsidRPr="009730B7">
        <w:rPr>
          <w:rFonts w:ascii="URW DIN" w:hAnsi="URW DIN"/>
          <w:sz w:val="20"/>
          <w:szCs w:val="20"/>
        </w:rPr>
        <w:t xml:space="preserve"> </w:t>
      </w:r>
      <w:r w:rsidR="006C4026" w:rsidRPr="009730B7">
        <w:rPr>
          <w:rFonts w:ascii="URW DIN" w:hAnsi="URW DIN"/>
          <w:sz w:val="20"/>
          <w:szCs w:val="20"/>
        </w:rPr>
        <w:t>9/11</w:t>
      </w:r>
    </w:p>
    <w:p w14:paraId="54ACA4A9" w14:textId="77777777" w:rsidR="00367151" w:rsidRPr="009730B7" w:rsidRDefault="00367151" w:rsidP="00A50B03">
      <w:pPr>
        <w:pStyle w:val="Podpunkt"/>
        <w:tabs>
          <w:tab w:val="clear" w:pos="1134"/>
        </w:tabs>
        <w:spacing w:after="120"/>
        <w:ind w:left="1701" w:firstLine="0"/>
        <w:rPr>
          <w:rFonts w:ascii="URW DIN" w:hAnsi="URW DIN"/>
          <w:sz w:val="20"/>
          <w:szCs w:val="20"/>
        </w:rPr>
      </w:pPr>
      <w:r w:rsidRPr="009730B7">
        <w:rPr>
          <w:rFonts w:ascii="URW DIN" w:hAnsi="URW DIN"/>
          <w:sz w:val="20"/>
          <w:szCs w:val="20"/>
        </w:rPr>
        <w:t>Kod pocztowy:</w:t>
      </w:r>
      <w:r w:rsidRPr="009730B7">
        <w:rPr>
          <w:rFonts w:ascii="URW DIN" w:hAnsi="URW DIN"/>
          <w:sz w:val="20"/>
          <w:szCs w:val="20"/>
        </w:rPr>
        <w:tab/>
      </w:r>
      <w:r w:rsidRPr="009730B7">
        <w:rPr>
          <w:rFonts w:ascii="URW DIN" w:hAnsi="URW DIN"/>
          <w:sz w:val="20"/>
          <w:szCs w:val="20"/>
        </w:rPr>
        <w:tab/>
      </w:r>
      <w:r w:rsidR="006C4026" w:rsidRPr="009730B7">
        <w:rPr>
          <w:rFonts w:ascii="URW DIN" w:hAnsi="URW DIN"/>
          <w:sz w:val="20"/>
          <w:szCs w:val="20"/>
        </w:rPr>
        <w:t>01-231</w:t>
      </w:r>
    </w:p>
    <w:p w14:paraId="7E35C1C1" w14:textId="77777777" w:rsidR="00367151" w:rsidRPr="009730B7" w:rsidRDefault="00367151" w:rsidP="00A50B03">
      <w:pPr>
        <w:pStyle w:val="Podpunkt"/>
        <w:tabs>
          <w:tab w:val="clear" w:pos="1134"/>
        </w:tabs>
        <w:spacing w:after="120"/>
        <w:ind w:left="1701" w:firstLine="0"/>
        <w:rPr>
          <w:rFonts w:ascii="URW DIN" w:hAnsi="URW DIN"/>
          <w:sz w:val="20"/>
          <w:szCs w:val="20"/>
        </w:rPr>
      </w:pPr>
      <w:r w:rsidRPr="009730B7">
        <w:rPr>
          <w:rFonts w:ascii="URW DIN" w:hAnsi="URW DIN"/>
          <w:sz w:val="20"/>
          <w:szCs w:val="20"/>
        </w:rPr>
        <w:t>Miejscowość:</w:t>
      </w:r>
      <w:r w:rsidRPr="009730B7">
        <w:rPr>
          <w:rFonts w:ascii="URW DIN" w:hAnsi="URW DIN"/>
          <w:sz w:val="20"/>
          <w:szCs w:val="20"/>
        </w:rPr>
        <w:tab/>
      </w:r>
      <w:r w:rsidRPr="009730B7">
        <w:rPr>
          <w:rFonts w:ascii="URW DIN" w:hAnsi="URW DIN"/>
          <w:sz w:val="20"/>
          <w:szCs w:val="20"/>
        </w:rPr>
        <w:tab/>
      </w:r>
      <w:r w:rsidR="006C4026" w:rsidRPr="009730B7">
        <w:rPr>
          <w:rFonts w:ascii="URW DIN" w:hAnsi="URW DIN"/>
          <w:sz w:val="20"/>
          <w:szCs w:val="20"/>
        </w:rPr>
        <w:t>Warszawa</w:t>
      </w:r>
    </w:p>
    <w:p w14:paraId="6F570B90" w14:textId="1F8177A6" w:rsidR="00367151" w:rsidRPr="009730B7" w:rsidRDefault="00367151" w:rsidP="00A50B03">
      <w:pPr>
        <w:pStyle w:val="Podpunkt"/>
        <w:tabs>
          <w:tab w:val="clear" w:pos="1134"/>
        </w:tabs>
        <w:spacing w:after="120"/>
        <w:ind w:left="1701" w:firstLine="0"/>
        <w:rPr>
          <w:rFonts w:ascii="URW DIN" w:hAnsi="URW DIN"/>
          <w:sz w:val="20"/>
          <w:szCs w:val="20"/>
        </w:rPr>
      </w:pPr>
      <w:r w:rsidRPr="009730B7">
        <w:rPr>
          <w:rFonts w:ascii="URW DIN" w:hAnsi="URW DIN"/>
          <w:sz w:val="20"/>
          <w:szCs w:val="20"/>
        </w:rPr>
        <w:t>NIP:</w:t>
      </w:r>
      <w:r w:rsidRPr="009730B7">
        <w:rPr>
          <w:rFonts w:ascii="URW DIN" w:hAnsi="URW DIN"/>
          <w:sz w:val="20"/>
          <w:szCs w:val="20"/>
        </w:rPr>
        <w:tab/>
      </w:r>
      <w:r w:rsidRPr="009730B7">
        <w:rPr>
          <w:rFonts w:ascii="URW DIN" w:hAnsi="URW DIN"/>
          <w:sz w:val="20"/>
          <w:szCs w:val="20"/>
        </w:rPr>
        <w:tab/>
      </w:r>
      <w:r w:rsidRPr="009730B7">
        <w:rPr>
          <w:rFonts w:ascii="URW DIN" w:hAnsi="URW DIN"/>
          <w:sz w:val="20"/>
          <w:szCs w:val="20"/>
        </w:rPr>
        <w:tab/>
      </w:r>
      <w:r w:rsidR="005A7D55" w:rsidRPr="009730B7">
        <w:rPr>
          <w:rFonts w:ascii="URW DIN" w:hAnsi="URW DIN"/>
          <w:sz w:val="20"/>
          <w:szCs w:val="20"/>
        </w:rPr>
        <w:tab/>
      </w:r>
      <w:r w:rsidR="006C4026" w:rsidRPr="009730B7">
        <w:rPr>
          <w:rFonts w:ascii="URW DIN" w:hAnsi="URW DIN"/>
          <w:sz w:val="20"/>
          <w:szCs w:val="20"/>
        </w:rPr>
        <w:t>526-10-51-849</w:t>
      </w:r>
    </w:p>
    <w:bookmarkEnd w:id="274"/>
    <w:p w14:paraId="7963764A" w14:textId="1F3532B3" w:rsidR="00E44E3A" w:rsidRPr="009730B7" w:rsidRDefault="00254055"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Dla uniknięcia wątpliwości Strony ustalają, iż </w:t>
      </w:r>
      <w:r w:rsidR="00E44E3A" w:rsidRPr="009730B7">
        <w:rPr>
          <w:rFonts w:ascii="URW DIN" w:hAnsi="URW DIN"/>
          <w:sz w:val="20"/>
          <w:szCs w:val="20"/>
        </w:rPr>
        <w:t>Wykonawcy nie przysługuje odszkodowanie w</w:t>
      </w:r>
      <w:r w:rsidR="00CD6532" w:rsidRPr="009730B7">
        <w:rPr>
          <w:rFonts w:ascii="URW DIN" w:hAnsi="URW DIN"/>
          <w:sz w:val="20"/>
          <w:szCs w:val="20"/>
        </w:rPr>
        <w:t> </w:t>
      </w:r>
      <w:r w:rsidR="00E44E3A" w:rsidRPr="009730B7">
        <w:rPr>
          <w:rFonts w:ascii="URW DIN" w:hAnsi="URW DIN"/>
          <w:sz w:val="20"/>
          <w:szCs w:val="20"/>
        </w:rPr>
        <w:t xml:space="preserve">przypadku opóźnienia w wypłacie Wynagrodzenia za dany </w:t>
      </w:r>
      <w:r w:rsidR="00FA1373" w:rsidRPr="009730B7">
        <w:rPr>
          <w:rFonts w:ascii="URW DIN" w:hAnsi="URW DIN"/>
          <w:sz w:val="20"/>
          <w:szCs w:val="20"/>
        </w:rPr>
        <w:t>E</w:t>
      </w:r>
      <w:r w:rsidR="00E44E3A" w:rsidRPr="009730B7">
        <w:rPr>
          <w:rFonts w:ascii="URW DIN" w:hAnsi="URW DIN"/>
          <w:sz w:val="20"/>
          <w:szCs w:val="20"/>
        </w:rPr>
        <w:t>tap</w:t>
      </w:r>
      <w:r w:rsidR="409BD2FF" w:rsidRPr="009730B7">
        <w:rPr>
          <w:rFonts w:ascii="URW DIN" w:hAnsi="URW DIN"/>
          <w:sz w:val="20"/>
          <w:szCs w:val="20"/>
        </w:rPr>
        <w:t>,</w:t>
      </w:r>
      <w:r w:rsidR="00E44E3A" w:rsidRPr="009730B7">
        <w:rPr>
          <w:rFonts w:ascii="URW DIN" w:hAnsi="URW DIN"/>
          <w:sz w:val="20"/>
          <w:szCs w:val="20"/>
        </w:rPr>
        <w:t xml:space="preserve"> gdy wynika to z:</w:t>
      </w:r>
    </w:p>
    <w:p w14:paraId="77BDF322" w14:textId="5D96B66F" w:rsidR="00E44E3A" w:rsidRPr="009730B7" w:rsidRDefault="00E44E3A" w:rsidP="00F128F3">
      <w:pPr>
        <w:numPr>
          <w:ilvl w:val="0"/>
          <w:numId w:val="21"/>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 xml:space="preserve">Braku środków na rachunku bankowym Zamawiającego spowodowanego brakiem przekazania środków przez </w:t>
      </w:r>
      <w:r w:rsidR="003F1FA8" w:rsidRPr="009730B7">
        <w:rPr>
          <w:rFonts w:ascii="URW DIN" w:hAnsi="URW DIN"/>
          <w:sz w:val="20"/>
          <w:szCs w:val="20"/>
        </w:rPr>
        <w:t xml:space="preserve">instytucje zaangażowane we wdrażanie </w:t>
      </w:r>
      <w:r w:rsidR="006F1D2E" w:rsidRPr="009730B7">
        <w:rPr>
          <w:rFonts w:ascii="URW DIN" w:hAnsi="URW DIN"/>
          <w:sz w:val="20"/>
          <w:szCs w:val="20"/>
        </w:rPr>
        <w:t>FERC</w:t>
      </w:r>
      <w:r w:rsidRPr="009730B7">
        <w:rPr>
          <w:rFonts w:ascii="URW DIN" w:hAnsi="URW DIN"/>
          <w:sz w:val="20"/>
          <w:szCs w:val="20"/>
        </w:rPr>
        <w:t>,</w:t>
      </w:r>
    </w:p>
    <w:p w14:paraId="4D25621A" w14:textId="2BEAC780" w:rsidR="00E44E3A" w:rsidRPr="009730B7" w:rsidRDefault="00E44E3A" w:rsidP="00F128F3">
      <w:pPr>
        <w:numPr>
          <w:ilvl w:val="0"/>
          <w:numId w:val="21"/>
        </w:numPr>
        <w:tabs>
          <w:tab w:val="clear" w:pos="1778"/>
          <w:tab w:val="num" w:pos="1701"/>
        </w:tabs>
        <w:suppressAutoHyphens/>
        <w:spacing w:after="120"/>
        <w:ind w:left="1701"/>
        <w:jc w:val="both"/>
        <w:rPr>
          <w:rFonts w:ascii="URW DIN" w:hAnsi="URW DIN"/>
          <w:sz w:val="20"/>
          <w:szCs w:val="20"/>
        </w:rPr>
      </w:pPr>
      <w:r w:rsidRPr="009730B7">
        <w:rPr>
          <w:rFonts w:ascii="URW DIN" w:hAnsi="URW DIN"/>
          <w:sz w:val="20"/>
          <w:szCs w:val="20"/>
        </w:rPr>
        <w:t>Niewykonania lub nienależytego wykonania Umowy przez Wykonawcę</w:t>
      </w:r>
      <w:r w:rsidR="000705C0" w:rsidRPr="009730B7">
        <w:rPr>
          <w:rFonts w:ascii="URW DIN" w:hAnsi="URW DIN"/>
          <w:sz w:val="20"/>
          <w:szCs w:val="20"/>
        </w:rPr>
        <w:t>, w </w:t>
      </w:r>
      <w:r w:rsidR="00B24E30" w:rsidRPr="009730B7">
        <w:rPr>
          <w:rFonts w:ascii="URW DIN" w:hAnsi="URW DIN"/>
          <w:sz w:val="20"/>
          <w:szCs w:val="20"/>
        </w:rPr>
        <w:t>szczególności opóźnieniami w realizacji poszczególnych Etapów</w:t>
      </w:r>
      <w:r w:rsidR="00705890" w:rsidRPr="009730B7">
        <w:rPr>
          <w:rFonts w:ascii="URW DIN" w:hAnsi="URW DIN"/>
          <w:sz w:val="20"/>
          <w:szCs w:val="20"/>
        </w:rPr>
        <w:t>, chyba że Wykonawca wykaże, że opóźnienie nie wynikało z jego winy</w:t>
      </w:r>
      <w:r w:rsidRPr="009730B7">
        <w:rPr>
          <w:rFonts w:ascii="URW DIN" w:hAnsi="URW DIN"/>
          <w:sz w:val="20"/>
          <w:szCs w:val="20"/>
        </w:rPr>
        <w:t>.</w:t>
      </w:r>
    </w:p>
    <w:p w14:paraId="735D72EB" w14:textId="5BCC7461" w:rsidR="00336E56" w:rsidRPr="009730B7" w:rsidRDefault="00336E56" w:rsidP="00374D06">
      <w:pPr>
        <w:numPr>
          <w:ilvl w:val="1"/>
          <w:numId w:val="1"/>
        </w:numPr>
        <w:spacing w:before="240" w:after="120"/>
        <w:ind w:left="1080" w:hanging="720"/>
        <w:jc w:val="both"/>
        <w:rPr>
          <w:rFonts w:ascii="URW DIN" w:hAnsi="URW DIN"/>
          <w:sz w:val="20"/>
          <w:szCs w:val="20"/>
        </w:rPr>
      </w:pPr>
      <w:bookmarkStart w:id="279" w:name="_Ref211945631"/>
      <w:r w:rsidRPr="00840C0F">
        <w:rPr>
          <w:rFonts w:ascii="URW DIN" w:hAnsi="URW DIN"/>
          <w:sz w:val="20"/>
        </w:rPr>
        <w:t xml:space="preserve">Jeżeli </w:t>
      </w:r>
      <w:r w:rsidR="00BC0386" w:rsidRPr="00840C0F">
        <w:rPr>
          <w:rFonts w:ascii="URW DIN" w:hAnsi="URW DIN"/>
          <w:sz w:val="20"/>
        </w:rPr>
        <w:t xml:space="preserve">roczny </w:t>
      </w:r>
      <w:r w:rsidRPr="00840C0F">
        <w:rPr>
          <w:rFonts w:ascii="URW DIN" w:hAnsi="URW DIN"/>
          <w:sz w:val="20"/>
        </w:rPr>
        <w:t>wskaźnik cen towarów i usług konsumpcyjnych</w:t>
      </w:r>
      <w:r w:rsidR="00BC0386" w:rsidRPr="00840C0F">
        <w:rPr>
          <w:rFonts w:ascii="URW DIN" w:hAnsi="URW DIN"/>
          <w:sz w:val="20"/>
        </w:rPr>
        <w:t>, opublikowany przez Główny Urząd Statystyczny</w:t>
      </w:r>
      <w:r w:rsidRPr="00840C0F">
        <w:rPr>
          <w:rFonts w:ascii="URW DIN" w:hAnsi="URW DIN"/>
          <w:sz w:val="20"/>
        </w:rPr>
        <w:t xml:space="preserve"> </w:t>
      </w:r>
      <w:r w:rsidR="003A10EA" w:rsidRPr="00840C0F">
        <w:rPr>
          <w:rFonts w:ascii="URW DIN" w:hAnsi="URW DIN"/>
          <w:sz w:val="20"/>
        </w:rPr>
        <w:t xml:space="preserve">za dany rok kalendarzowy </w:t>
      </w:r>
      <w:r w:rsidRPr="00840C0F">
        <w:rPr>
          <w:rFonts w:ascii="URW DIN" w:hAnsi="URW DIN"/>
          <w:sz w:val="20"/>
        </w:rPr>
        <w:t xml:space="preserve">przekroczy </w:t>
      </w:r>
      <w:r w:rsidR="003A10EA" w:rsidRPr="00840C0F">
        <w:rPr>
          <w:rFonts w:ascii="URW DIN" w:hAnsi="URW DIN"/>
          <w:sz w:val="20"/>
        </w:rPr>
        <w:t xml:space="preserve">wartość </w:t>
      </w:r>
      <w:r w:rsidR="003A10EA" w:rsidRPr="009730B7">
        <w:rPr>
          <w:rFonts w:ascii="URW DIN" w:hAnsi="URW DIN"/>
          <w:sz w:val="20"/>
          <w:szCs w:val="20"/>
        </w:rPr>
        <w:t>1</w:t>
      </w:r>
      <w:r w:rsidR="00A14669">
        <w:rPr>
          <w:rFonts w:ascii="URW DIN" w:hAnsi="URW DIN"/>
          <w:sz w:val="20"/>
          <w:szCs w:val="20"/>
        </w:rPr>
        <w:t>06</w:t>
      </w:r>
      <w:r w:rsidR="00BC0386" w:rsidRPr="00840C0F">
        <w:rPr>
          <w:rFonts w:ascii="URW DIN" w:hAnsi="URW DIN"/>
          <w:sz w:val="20"/>
        </w:rPr>
        <w:t xml:space="preserve">, wówczas </w:t>
      </w:r>
      <w:r w:rsidRPr="00840C0F">
        <w:rPr>
          <w:rFonts w:ascii="URW DIN" w:hAnsi="URW DIN"/>
          <w:sz w:val="20"/>
        </w:rPr>
        <w:t xml:space="preserve">Zamawiający dopuszcza możliwość zmiany wysokości wynagrodzenia w zakresie Wynagrodzenia za Opiekę Serwisową Posprzedażową, o którym mowa w pkt. </w:t>
      </w:r>
      <w:r w:rsidR="00D13BC3">
        <w:rPr>
          <w:rFonts w:ascii="URW DIN" w:hAnsi="URW DIN"/>
          <w:sz w:val="20"/>
          <w:szCs w:val="20"/>
        </w:rPr>
        <w:fldChar w:fldCharType="begin"/>
      </w:r>
      <w:r w:rsidR="00D13BC3">
        <w:rPr>
          <w:rFonts w:ascii="URW DIN" w:hAnsi="URW DIN"/>
          <w:sz w:val="20"/>
          <w:szCs w:val="20"/>
        </w:rPr>
        <w:instrText xml:space="preserve"> REF _Ref211945667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14.2</w:t>
      </w:r>
      <w:r w:rsidR="00D13BC3">
        <w:rPr>
          <w:rFonts w:ascii="URW DIN" w:hAnsi="URW DIN"/>
          <w:sz w:val="20"/>
          <w:szCs w:val="20"/>
        </w:rPr>
        <w:fldChar w:fldCharType="end"/>
      </w:r>
      <w:r w:rsidRPr="009730B7">
        <w:rPr>
          <w:rFonts w:ascii="URW DIN" w:hAnsi="URW DIN"/>
          <w:sz w:val="20"/>
          <w:szCs w:val="20"/>
        </w:rPr>
        <w:t xml:space="preserve"> lit. </w:t>
      </w:r>
      <w:r w:rsidR="00D13BC3">
        <w:rPr>
          <w:rFonts w:ascii="URW DIN" w:hAnsi="URW DIN"/>
          <w:sz w:val="20"/>
          <w:szCs w:val="20"/>
        </w:rPr>
        <w:fldChar w:fldCharType="begin"/>
      </w:r>
      <w:r w:rsidR="00D13BC3">
        <w:rPr>
          <w:rFonts w:ascii="URW DIN" w:hAnsi="URW DIN"/>
          <w:sz w:val="20"/>
          <w:szCs w:val="20"/>
        </w:rPr>
        <w:instrText xml:space="preserve"> REF _Ref211945676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b)</w:t>
      </w:r>
      <w:r w:rsidR="00D13BC3">
        <w:rPr>
          <w:rFonts w:ascii="URW DIN" w:hAnsi="URW DIN"/>
          <w:sz w:val="20"/>
          <w:szCs w:val="20"/>
        </w:rPr>
        <w:fldChar w:fldCharType="end"/>
      </w:r>
      <w:r w:rsidRPr="009730B7">
        <w:rPr>
          <w:rFonts w:ascii="URW DIN" w:hAnsi="URW DIN"/>
          <w:sz w:val="20"/>
          <w:szCs w:val="20"/>
        </w:rPr>
        <w:t>,</w:t>
      </w:r>
      <w:r w:rsidRPr="00840C0F">
        <w:rPr>
          <w:rFonts w:ascii="URW DIN" w:hAnsi="URW DIN"/>
          <w:sz w:val="20"/>
        </w:rPr>
        <w:t xml:space="preserve"> </w:t>
      </w:r>
      <w:r w:rsidR="00BC0386" w:rsidRPr="00840C0F">
        <w:rPr>
          <w:rFonts w:ascii="URW DIN" w:hAnsi="URW DIN"/>
          <w:sz w:val="20"/>
        </w:rPr>
        <w:t>o</w:t>
      </w:r>
      <w:r w:rsidR="003A10EA" w:rsidRPr="00840C0F">
        <w:rPr>
          <w:rFonts w:ascii="URW DIN" w:hAnsi="URW DIN"/>
          <w:sz w:val="20"/>
        </w:rPr>
        <w:t> </w:t>
      </w:r>
      <w:r w:rsidR="00BC0386" w:rsidRPr="00840C0F">
        <w:rPr>
          <w:rFonts w:ascii="URW DIN" w:hAnsi="URW DIN"/>
          <w:sz w:val="20"/>
        </w:rPr>
        <w:t xml:space="preserve">wartość </w:t>
      </w:r>
      <w:r w:rsidR="003A10EA" w:rsidRPr="00840C0F">
        <w:rPr>
          <w:rFonts w:ascii="URW DIN" w:hAnsi="URW DIN"/>
          <w:sz w:val="20"/>
        </w:rPr>
        <w:t>odpowiadającą wzrostowi cen i usług towarów i usług konsumpcyjnych</w:t>
      </w:r>
      <w:r w:rsidR="00BC0386" w:rsidRPr="00840C0F">
        <w:rPr>
          <w:rFonts w:ascii="URW DIN" w:hAnsi="URW DIN"/>
          <w:sz w:val="20"/>
        </w:rPr>
        <w:t>.</w:t>
      </w:r>
      <w:r w:rsidRPr="00840C0F">
        <w:rPr>
          <w:rFonts w:ascii="URW DIN" w:hAnsi="URW DIN"/>
          <w:sz w:val="20"/>
        </w:rPr>
        <w:t xml:space="preserve"> </w:t>
      </w:r>
      <w:r w:rsidR="00BC0386" w:rsidRPr="00840C0F">
        <w:rPr>
          <w:rFonts w:ascii="URW DIN" w:hAnsi="URW DIN"/>
          <w:sz w:val="20"/>
        </w:rPr>
        <w:t xml:space="preserve">Dla uniknięcia wątpliwości Strony potwierdzają, że nie dopuszcza się możliwości zmiany wynagrodzenia w zakresie Wynagrodzenia za Wdrożenie </w:t>
      </w:r>
      <w:proofErr w:type="spellStart"/>
      <w:r w:rsidR="005B731C">
        <w:rPr>
          <w:rFonts w:ascii="URW DIN" w:hAnsi="URW DIN"/>
          <w:sz w:val="20"/>
          <w:szCs w:val="20"/>
        </w:rPr>
        <w:t>SOSiR</w:t>
      </w:r>
      <w:proofErr w:type="spellEnd"/>
      <w:r w:rsidR="00BC0386" w:rsidRPr="00840C0F">
        <w:rPr>
          <w:rFonts w:ascii="URW DIN" w:hAnsi="URW DIN"/>
          <w:sz w:val="20"/>
        </w:rPr>
        <w:t>, o którym mowa w</w:t>
      </w:r>
      <w:r w:rsidR="00CD6532" w:rsidRPr="009730B7">
        <w:rPr>
          <w:rFonts w:ascii="URW DIN" w:hAnsi="URW DIN"/>
          <w:sz w:val="20"/>
          <w:szCs w:val="20"/>
        </w:rPr>
        <w:t> </w:t>
      </w:r>
      <w:r w:rsidR="00BC0386" w:rsidRPr="00840C0F">
        <w:rPr>
          <w:rFonts w:ascii="URW DIN" w:hAnsi="URW DIN"/>
          <w:sz w:val="20"/>
        </w:rPr>
        <w:t>pkt.</w:t>
      </w:r>
      <w:r w:rsidR="00CD6532" w:rsidRPr="009730B7">
        <w:rPr>
          <w:rFonts w:ascii="URW DIN" w:hAnsi="URW DIN"/>
          <w:sz w:val="20"/>
          <w:szCs w:val="20"/>
        </w:rPr>
        <w:t> </w:t>
      </w:r>
      <w:r w:rsidR="00D13BC3">
        <w:rPr>
          <w:rFonts w:ascii="URW DIN" w:hAnsi="URW DIN"/>
          <w:sz w:val="20"/>
          <w:szCs w:val="20"/>
        </w:rPr>
        <w:fldChar w:fldCharType="begin"/>
      </w:r>
      <w:r w:rsidR="00D13BC3">
        <w:rPr>
          <w:rFonts w:ascii="URW DIN" w:hAnsi="URW DIN"/>
          <w:sz w:val="20"/>
          <w:szCs w:val="20"/>
        </w:rPr>
        <w:instrText xml:space="preserve"> REF _Ref211945667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14.2</w:t>
      </w:r>
      <w:r w:rsidR="00D13BC3">
        <w:rPr>
          <w:rFonts w:ascii="URW DIN" w:hAnsi="URW DIN"/>
          <w:sz w:val="20"/>
          <w:szCs w:val="20"/>
        </w:rPr>
        <w:fldChar w:fldCharType="end"/>
      </w:r>
      <w:r w:rsidR="00BC0386" w:rsidRPr="00840C0F">
        <w:rPr>
          <w:rFonts w:ascii="URW DIN" w:hAnsi="URW DIN"/>
          <w:sz w:val="20"/>
        </w:rPr>
        <w:t xml:space="preserve"> lit </w:t>
      </w:r>
      <w:r w:rsidR="00D13BC3">
        <w:rPr>
          <w:rFonts w:ascii="URW DIN" w:hAnsi="URW DIN"/>
          <w:sz w:val="20"/>
          <w:szCs w:val="20"/>
        </w:rPr>
        <w:fldChar w:fldCharType="begin"/>
      </w:r>
      <w:r w:rsidR="00D13BC3">
        <w:rPr>
          <w:rFonts w:ascii="URW DIN" w:hAnsi="URW DIN"/>
          <w:sz w:val="20"/>
          <w:szCs w:val="20"/>
        </w:rPr>
        <w:instrText xml:space="preserve"> REF _Ref211945698 \r \h </w:instrText>
      </w:r>
      <w:r w:rsidR="00D13BC3">
        <w:rPr>
          <w:rFonts w:ascii="URW DIN" w:hAnsi="URW DIN"/>
          <w:sz w:val="20"/>
          <w:szCs w:val="20"/>
        </w:rPr>
      </w:r>
      <w:r w:rsidR="00D13BC3">
        <w:rPr>
          <w:rFonts w:ascii="URW DIN" w:hAnsi="URW DIN"/>
          <w:sz w:val="20"/>
          <w:szCs w:val="20"/>
        </w:rPr>
        <w:fldChar w:fldCharType="separate"/>
      </w:r>
      <w:r w:rsidR="00702C1C">
        <w:rPr>
          <w:rFonts w:ascii="URW DIN" w:hAnsi="URW DIN"/>
          <w:sz w:val="20"/>
          <w:szCs w:val="20"/>
        </w:rPr>
        <w:t>a)</w:t>
      </w:r>
      <w:r w:rsidR="00D13BC3">
        <w:rPr>
          <w:rFonts w:ascii="URW DIN" w:hAnsi="URW DIN"/>
          <w:sz w:val="20"/>
          <w:szCs w:val="20"/>
        </w:rPr>
        <w:fldChar w:fldCharType="end"/>
      </w:r>
      <w:r w:rsidR="00BC0386" w:rsidRPr="009730B7">
        <w:rPr>
          <w:rFonts w:ascii="URW DIN" w:hAnsi="URW DIN"/>
          <w:sz w:val="20"/>
          <w:szCs w:val="20"/>
        </w:rPr>
        <w:t>.</w:t>
      </w:r>
      <w:bookmarkEnd w:id="279"/>
    </w:p>
    <w:p w14:paraId="4ED77EC8" w14:textId="66DA52D5" w:rsidR="00BC0386" w:rsidRPr="009730B7" w:rsidRDefault="00266E3A" w:rsidP="00374D06">
      <w:pPr>
        <w:numPr>
          <w:ilvl w:val="1"/>
          <w:numId w:val="1"/>
        </w:numPr>
        <w:spacing w:before="240" w:after="120"/>
        <w:ind w:left="1080" w:hanging="720"/>
        <w:jc w:val="both"/>
        <w:rPr>
          <w:rFonts w:ascii="URW DIN" w:hAnsi="URW DIN"/>
          <w:sz w:val="20"/>
          <w:szCs w:val="20"/>
        </w:rPr>
      </w:pPr>
      <w:bookmarkStart w:id="280" w:name="_Ref211945755"/>
      <w:r w:rsidRPr="00840C0F">
        <w:rPr>
          <w:rFonts w:ascii="URW DIN" w:hAnsi="URW DIN"/>
          <w:sz w:val="20"/>
        </w:rPr>
        <w:t xml:space="preserve">Zmiana Wynagrodzenia za Opiekę Serwisową Posprzedażową, o której mowa w pkt. </w:t>
      </w:r>
      <w:r w:rsidR="008206FE">
        <w:rPr>
          <w:rFonts w:ascii="URW DIN" w:hAnsi="URW DIN"/>
          <w:sz w:val="20"/>
          <w:szCs w:val="20"/>
        </w:rPr>
        <w:fldChar w:fldCharType="begin"/>
      </w:r>
      <w:r w:rsidR="008206FE">
        <w:rPr>
          <w:rFonts w:ascii="URW DIN" w:hAnsi="URW DIN"/>
          <w:sz w:val="20"/>
          <w:szCs w:val="20"/>
        </w:rPr>
        <w:instrText xml:space="preserve"> REF _Ref211945631 \r \h </w:instrText>
      </w:r>
      <w:r w:rsidR="008206FE">
        <w:rPr>
          <w:rFonts w:ascii="URW DIN" w:hAnsi="URW DIN"/>
          <w:sz w:val="20"/>
          <w:szCs w:val="20"/>
        </w:rPr>
      </w:r>
      <w:r w:rsidR="008206FE">
        <w:rPr>
          <w:rFonts w:ascii="URW DIN" w:hAnsi="URW DIN"/>
          <w:sz w:val="20"/>
          <w:szCs w:val="20"/>
        </w:rPr>
        <w:fldChar w:fldCharType="separate"/>
      </w:r>
      <w:r w:rsidR="00702C1C">
        <w:rPr>
          <w:rFonts w:ascii="URW DIN" w:hAnsi="URW DIN"/>
          <w:sz w:val="20"/>
          <w:szCs w:val="20"/>
        </w:rPr>
        <w:t>14.11</w:t>
      </w:r>
      <w:r w:rsidR="008206FE">
        <w:rPr>
          <w:rFonts w:ascii="URW DIN" w:hAnsi="URW DIN"/>
          <w:sz w:val="20"/>
          <w:szCs w:val="20"/>
        </w:rPr>
        <w:fldChar w:fldCharType="end"/>
      </w:r>
      <w:r w:rsidRPr="00840C0F">
        <w:rPr>
          <w:rFonts w:ascii="URW DIN" w:hAnsi="URW DIN"/>
          <w:sz w:val="20"/>
        </w:rPr>
        <w:t xml:space="preserve"> może nastąpić raz w roku, </w:t>
      </w:r>
      <w:r w:rsidR="003A10EA" w:rsidRPr="00840C0F">
        <w:rPr>
          <w:rFonts w:ascii="URW DIN" w:hAnsi="URW DIN"/>
          <w:sz w:val="20"/>
        </w:rPr>
        <w:t xml:space="preserve">ze skutkiem od początku kolejnego miesiąca kalendarzowego, </w:t>
      </w:r>
      <w:r w:rsidRPr="00840C0F">
        <w:rPr>
          <w:rFonts w:ascii="URW DIN" w:hAnsi="URW DIN"/>
          <w:sz w:val="20"/>
        </w:rPr>
        <w:t xml:space="preserve">przy czym pierwsza zmiana ww. </w:t>
      </w:r>
      <w:r w:rsidR="008B1B9D">
        <w:rPr>
          <w:rFonts w:ascii="URW DIN" w:hAnsi="URW DIN"/>
          <w:sz w:val="20"/>
          <w:szCs w:val="20"/>
        </w:rPr>
        <w:t>w</w:t>
      </w:r>
      <w:r w:rsidRPr="009730B7">
        <w:rPr>
          <w:rFonts w:ascii="URW DIN" w:hAnsi="URW DIN"/>
          <w:sz w:val="20"/>
          <w:szCs w:val="20"/>
        </w:rPr>
        <w:t>ynagrodzenia</w:t>
      </w:r>
      <w:r w:rsidRPr="00840C0F">
        <w:rPr>
          <w:rFonts w:ascii="URW DIN" w:hAnsi="URW DIN"/>
          <w:sz w:val="20"/>
        </w:rPr>
        <w:t xml:space="preserve"> może nastąpić w </w:t>
      </w:r>
      <w:r w:rsidR="005B5131">
        <w:rPr>
          <w:rFonts w:ascii="URW DIN" w:hAnsi="URW DIN"/>
          <w:sz w:val="20"/>
          <w:szCs w:val="20"/>
        </w:rPr>
        <w:t>202</w:t>
      </w:r>
      <w:r w:rsidR="00176C16">
        <w:rPr>
          <w:rFonts w:ascii="URW DIN" w:hAnsi="URW DIN"/>
          <w:sz w:val="20"/>
          <w:szCs w:val="20"/>
        </w:rPr>
        <w:t>9</w:t>
      </w:r>
      <w:r w:rsidR="005B5131" w:rsidRPr="00840C0F">
        <w:rPr>
          <w:rFonts w:ascii="URW DIN" w:hAnsi="URW DIN"/>
          <w:sz w:val="20"/>
        </w:rPr>
        <w:t xml:space="preserve"> </w:t>
      </w:r>
      <w:r w:rsidRPr="00840C0F">
        <w:rPr>
          <w:rFonts w:ascii="URW DIN" w:hAnsi="URW DIN"/>
          <w:sz w:val="20"/>
        </w:rPr>
        <w:t>roku</w:t>
      </w:r>
      <w:r w:rsidR="00D373DE" w:rsidRPr="00840C0F">
        <w:rPr>
          <w:rFonts w:ascii="URW DIN" w:hAnsi="URW DIN"/>
          <w:sz w:val="20"/>
        </w:rPr>
        <w:t xml:space="preserve">, a za punkt odniesienia przyjęty będzie wskaźnik cen towarów i usług konsumpcyjnych, opublikowany przez Główny Urząd Statystyczny dla roku </w:t>
      </w:r>
      <w:r w:rsidR="00176C16">
        <w:rPr>
          <w:rFonts w:ascii="URW DIN" w:hAnsi="URW DIN"/>
          <w:sz w:val="20"/>
          <w:szCs w:val="20"/>
        </w:rPr>
        <w:t>2028</w:t>
      </w:r>
      <w:r w:rsidR="00176C16" w:rsidRPr="00840C0F">
        <w:rPr>
          <w:rFonts w:ascii="URW DIN" w:hAnsi="URW DIN"/>
          <w:sz w:val="20"/>
        </w:rPr>
        <w:t xml:space="preserve"> </w:t>
      </w:r>
      <w:r w:rsidRPr="00840C0F">
        <w:rPr>
          <w:rFonts w:ascii="URW DIN" w:hAnsi="URW DIN"/>
          <w:sz w:val="20"/>
        </w:rPr>
        <w:t xml:space="preserve">Zmiana Wynagrodzenia za Opiekę Serwisową Posprzedażową, na zasadach opisanych w pkt </w:t>
      </w:r>
      <w:r w:rsidR="008206FE">
        <w:rPr>
          <w:rFonts w:ascii="URW DIN" w:hAnsi="URW DIN"/>
          <w:sz w:val="20"/>
          <w:szCs w:val="20"/>
        </w:rPr>
        <w:fldChar w:fldCharType="begin"/>
      </w:r>
      <w:r w:rsidR="008206FE">
        <w:rPr>
          <w:rFonts w:ascii="URW DIN" w:hAnsi="URW DIN"/>
          <w:sz w:val="20"/>
          <w:szCs w:val="20"/>
        </w:rPr>
        <w:instrText xml:space="preserve"> REF _Ref211945631 \r \h </w:instrText>
      </w:r>
      <w:r w:rsidR="008206FE">
        <w:rPr>
          <w:rFonts w:ascii="URW DIN" w:hAnsi="URW DIN"/>
          <w:sz w:val="20"/>
          <w:szCs w:val="20"/>
        </w:rPr>
      </w:r>
      <w:r w:rsidR="008206FE">
        <w:rPr>
          <w:rFonts w:ascii="URW DIN" w:hAnsi="URW DIN"/>
          <w:sz w:val="20"/>
          <w:szCs w:val="20"/>
        </w:rPr>
        <w:fldChar w:fldCharType="separate"/>
      </w:r>
      <w:r w:rsidR="00702C1C">
        <w:rPr>
          <w:rFonts w:ascii="URW DIN" w:hAnsi="URW DIN"/>
          <w:sz w:val="20"/>
          <w:szCs w:val="20"/>
        </w:rPr>
        <w:t>14.11</w:t>
      </w:r>
      <w:r w:rsidR="008206FE">
        <w:rPr>
          <w:rFonts w:ascii="URW DIN" w:hAnsi="URW DIN"/>
          <w:sz w:val="20"/>
          <w:szCs w:val="20"/>
        </w:rPr>
        <w:fldChar w:fldCharType="end"/>
      </w:r>
      <w:r w:rsidRPr="00840C0F">
        <w:rPr>
          <w:rFonts w:ascii="URW DIN" w:hAnsi="URW DIN"/>
          <w:sz w:val="20"/>
        </w:rPr>
        <w:t xml:space="preserve"> i </w:t>
      </w:r>
      <w:r w:rsidR="00D273EC">
        <w:rPr>
          <w:rFonts w:ascii="URW DIN" w:hAnsi="URW DIN"/>
          <w:sz w:val="20"/>
          <w:szCs w:val="20"/>
        </w:rPr>
        <w:fldChar w:fldCharType="begin"/>
      </w:r>
      <w:r w:rsidR="00D273EC">
        <w:rPr>
          <w:rFonts w:ascii="URW DIN" w:hAnsi="URW DIN"/>
          <w:sz w:val="20"/>
          <w:szCs w:val="20"/>
        </w:rPr>
        <w:instrText xml:space="preserve"> REF _Ref211945755 \r \h </w:instrText>
      </w:r>
      <w:r w:rsidR="00D273EC">
        <w:rPr>
          <w:rFonts w:ascii="URW DIN" w:hAnsi="URW DIN"/>
          <w:sz w:val="20"/>
          <w:szCs w:val="20"/>
        </w:rPr>
      </w:r>
      <w:r w:rsidR="00D273EC">
        <w:rPr>
          <w:rFonts w:ascii="URW DIN" w:hAnsi="URW DIN"/>
          <w:sz w:val="20"/>
          <w:szCs w:val="20"/>
        </w:rPr>
        <w:fldChar w:fldCharType="separate"/>
      </w:r>
      <w:r w:rsidR="00702C1C">
        <w:rPr>
          <w:rFonts w:ascii="URW DIN" w:hAnsi="URW DIN"/>
          <w:sz w:val="20"/>
          <w:szCs w:val="20"/>
        </w:rPr>
        <w:t>14.12</w:t>
      </w:r>
      <w:r w:rsidR="00D273EC">
        <w:rPr>
          <w:rFonts w:ascii="URW DIN" w:hAnsi="URW DIN"/>
          <w:sz w:val="20"/>
          <w:szCs w:val="20"/>
        </w:rPr>
        <w:fldChar w:fldCharType="end"/>
      </w:r>
      <w:r w:rsidRPr="00840C0F">
        <w:rPr>
          <w:rFonts w:ascii="URW DIN" w:hAnsi="URW DIN"/>
          <w:sz w:val="20"/>
        </w:rPr>
        <w:t xml:space="preserve"> odbywa się na wyłączny pisemny wniosek Wykonawcy, przy czym uwzględnienie tego wniosku przez Zamawiającego wymaga dla swej skuteczności pisemnego powiadomienia Wykonawcy, bez konieczności aneksowania Umowy.</w:t>
      </w:r>
      <w:bookmarkEnd w:id="280"/>
      <w:r w:rsidRPr="00840C0F">
        <w:rPr>
          <w:rFonts w:ascii="URW DIN" w:hAnsi="URW DIN"/>
          <w:sz w:val="20"/>
        </w:rPr>
        <w:t xml:space="preserve"> </w:t>
      </w:r>
    </w:p>
    <w:p w14:paraId="02CEA810" w14:textId="6066966D" w:rsidR="00266E3A" w:rsidRPr="009730B7" w:rsidRDefault="00266E3A" w:rsidP="00374D06">
      <w:pPr>
        <w:numPr>
          <w:ilvl w:val="1"/>
          <w:numId w:val="1"/>
        </w:numPr>
        <w:spacing w:before="240" w:after="120"/>
        <w:ind w:left="1080" w:hanging="720"/>
        <w:jc w:val="both"/>
        <w:rPr>
          <w:rFonts w:ascii="URW DIN" w:hAnsi="URW DIN"/>
          <w:sz w:val="20"/>
          <w:szCs w:val="20"/>
        </w:rPr>
      </w:pPr>
      <w:r w:rsidRPr="00840C0F">
        <w:rPr>
          <w:rFonts w:ascii="URW DIN" w:hAnsi="URW DIN"/>
          <w:sz w:val="20"/>
        </w:rPr>
        <w:t xml:space="preserve">Dla uniknięcia wątpliwości, każda zmiana Wynagrodzenia za Opiekę Serwisową Posprzedażową, w przypadku, o którym mowa w pkt. </w:t>
      </w:r>
      <w:r w:rsidR="00D273EC">
        <w:rPr>
          <w:rFonts w:ascii="URW DIN" w:hAnsi="URW DIN"/>
          <w:sz w:val="20"/>
          <w:szCs w:val="20"/>
        </w:rPr>
        <w:fldChar w:fldCharType="begin"/>
      </w:r>
      <w:r w:rsidR="00D273EC">
        <w:rPr>
          <w:rFonts w:ascii="URW DIN" w:hAnsi="URW DIN"/>
          <w:sz w:val="20"/>
          <w:szCs w:val="20"/>
        </w:rPr>
        <w:instrText xml:space="preserve"> REF _Ref211945631 \r \h </w:instrText>
      </w:r>
      <w:r w:rsidR="00D273EC">
        <w:rPr>
          <w:rFonts w:ascii="URW DIN" w:hAnsi="URW DIN"/>
          <w:sz w:val="20"/>
          <w:szCs w:val="20"/>
        </w:rPr>
      </w:r>
      <w:r w:rsidR="00D273EC">
        <w:rPr>
          <w:rFonts w:ascii="URW DIN" w:hAnsi="URW DIN"/>
          <w:sz w:val="20"/>
          <w:szCs w:val="20"/>
        </w:rPr>
        <w:fldChar w:fldCharType="separate"/>
      </w:r>
      <w:r w:rsidR="00702C1C">
        <w:rPr>
          <w:rFonts w:ascii="URW DIN" w:hAnsi="URW DIN"/>
          <w:sz w:val="20"/>
          <w:szCs w:val="20"/>
        </w:rPr>
        <w:t>14.11</w:t>
      </w:r>
      <w:r w:rsidR="00D273EC">
        <w:rPr>
          <w:rFonts w:ascii="URW DIN" w:hAnsi="URW DIN"/>
          <w:sz w:val="20"/>
          <w:szCs w:val="20"/>
        </w:rPr>
        <w:fldChar w:fldCharType="end"/>
      </w:r>
      <w:r w:rsidR="00FB22FD" w:rsidRPr="009730B7">
        <w:rPr>
          <w:rFonts w:ascii="URW DIN" w:hAnsi="URW DIN"/>
          <w:sz w:val="20"/>
          <w:szCs w:val="20"/>
        </w:rPr>
        <w:t>,</w:t>
      </w:r>
      <w:r w:rsidR="00FB22FD" w:rsidRPr="00840C0F">
        <w:rPr>
          <w:rFonts w:ascii="URW DIN" w:hAnsi="URW DIN"/>
          <w:sz w:val="20"/>
        </w:rPr>
        <w:t xml:space="preserve"> powoduje zmianę wysokości Łącznego Wynagrodzenia, o którym mowa w pkt </w:t>
      </w:r>
      <w:r w:rsidR="00D273EC">
        <w:rPr>
          <w:rFonts w:ascii="URW DIN" w:hAnsi="URW DIN"/>
          <w:sz w:val="20"/>
          <w:szCs w:val="20"/>
        </w:rPr>
        <w:fldChar w:fldCharType="begin"/>
      </w:r>
      <w:r w:rsidR="00D273EC">
        <w:rPr>
          <w:rFonts w:ascii="URW DIN" w:hAnsi="URW DIN"/>
          <w:sz w:val="20"/>
          <w:szCs w:val="20"/>
        </w:rPr>
        <w:instrText xml:space="preserve"> REF _Ref379191401 \r \h </w:instrText>
      </w:r>
      <w:r w:rsidR="00D273EC">
        <w:rPr>
          <w:rFonts w:ascii="URW DIN" w:hAnsi="URW DIN"/>
          <w:sz w:val="20"/>
          <w:szCs w:val="20"/>
        </w:rPr>
      </w:r>
      <w:r w:rsidR="00D273EC">
        <w:rPr>
          <w:rFonts w:ascii="URW DIN" w:hAnsi="URW DIN"/>
          <w:sz w:val="20"/>
          <w:szCs w:val="20"/>
        </w:rPr>
        <w:fldChar w:fldCharType="separate"/>
      </w:r>
      <w:r w:rsidR="00702C1C">
        <w:rPr>
          <w:rFonts w:ascii="URW DIN" w:hAnsi="URW DIN"/>
          <w:sz w:val="20"/>
          <w:szCs w:val="20"/>
        </w:rPr>
        <w:t>14.1</w:t>
      </w:r>
      <w:r w:rsidR="00D273EC">
        <w:rPr>
          <w:rFonts w:ascii="URW DIN" w:hAnsi="URW DIN"/>
          <w:sz w:val="20"/>
          <w:szCs w:val="20"/>
        </w:rPr>
        <w:fldChar w:fldCharType="end"/>
      </w:r>
      <w:r w:rsidR="00FB22FD" w:rsidRPr="00840C0F">
        <w:rPr>
          <w:rFonts w:ascii="URW DIN" w:hAnsi="URW DIN"/>
          <w:sz w:val="20"/>
        </w:rPr>
        <w:t xml:space="preserve"> i </w:t>
      </w:r>
      <w:r w:rsidR="00D273EC">
        <w:rPr>
          <w:rFonts w:ascii="URW DIN" w:hAnsi="URW DIN"/>
          <w:sz w:val="20"/>
          <w:szCs w:val="20"/>
        </w:rPr>
        <w:fldChar w:fldCharType="begin"/>
      </w:r>
      <w:r w:rsidR="00D273EC">
        <w:rPr>
          <w:rFonts w:ascii="URW DIN" w:hAnsi="URW DIN"/>
          <w:sz w:val="20"/>
          <w:szCs w:val="20"/>
        </w:rPr>
        <w:instrText xml:space="preserve"> REF _Ref211945667 \r \h </w:instrText>
      </w:r>
      <w:r w:rsidR="00D273EC">
        <w:rPr>
          <w:rFonts w:ascii="URW DIN" w:hAnsi="URW DIN"/>
          <w:sz w:val="20"/>
          <w:szCs w:val="20"/>
        </w:rPr>
      </w:r>
      <w:r w:rsidR="00D273EC">
        <w:rPr>
          <w:rFonts w:ascii="URW DIN" w:hAnsi="URW DIN"/>
          <w:sz w:val="20"/>
          <w:szCs w:val="20"/>
        </w:rPr>
        <w:fldChar w:fldCharType="separate"/>
      </w:r>
      <w:r w:rsidR="00702C1C">
        <w:rPr>
          <w:rFonts w:ascii="URW DIN" w:hAnsi="URW DIN"/>
          <w:sz w:val="20"/>
          <w:szCs w:val="20"/>
        </w:rPr>
        <w:t>14.2</w:t>
      </w:r>
      <w:r w:rsidR="00D273EC">
        <w:rPr>
          <w:rFonts w:ascii="URW DIN" w:hAnsi="URW DIN"/>
          <w:sz w:val="20"/>
          <w:szCs w:val="20"/>
        </w:rPr>
        <w:fldChar w:fldCharType="end"/>
      </w:r>
      <w:r w:rsidR="00FB22FD" w:rsidRPr="009730B7">
        <w:rPr>
          <w:rFonts w:ascii="URW DIN" w:hAnsi="URW DIN"/>
          <w:sz w:val="20"/>
          <w:szCs w:val="20"/>
        </w:rPr>
        <w:t>,</w:t>
      </w:r>
      <w:r w:rsidR="00FB22FD" w:rsidRPr="00840C0F">
        <w:rPr>
          <w:rFonts w:ascii="URW DIN" w:hAnsi="URW DIN"/>
          <w:sz w:val="20"/>
        </w:rPr>
        <w:t xml:space="preserve"> w zakresie w jakim zmianie </w:t>
      </w:r>
      <w:r w:rsidR="00FB22FD" w:rsidRPr="00840C0F">
        <w:rPr>
          <w:rFonts w:ascii="URW DIN" w:hAnsi="URW DIN"/>
          <w:sz w:val="20"/>
        </w:rPr>
        <w:lastRenderedPageBreak/>
        <w:t xml:space="preserve">uległo Wynagrodzenie za Opiekę Serwisową Posprzedażową. W zakresie w jakim postanowienia Umowy odnoszą się do Łącznego Wynagrodzenia, należy przez to rozumieć aktualną wysokość Łącznego Wynagrodzenia. </w:t>
      </w:r>
    </w:p>
    <w:p w14:paraId="2E3157F0" w14:textId="6DE66DC3" w:rsidR="00544833" w:rsidRPr="009730B7" w:rsidRDefault="00CE18A5" w:rsidP="00F128F3">
      <w:pPr>
        <w:numPr>
          <w:ilvl w:val="0"/>
          <w:numId w:val="1"/>
        </w:numPr>
        <w:spacing w:before="240" w:after="120"/>
        <w:ind w:left="0" w:firstLine="0"/>
        <w:jc w:val="center"/>
        <w:outlineLvl w:val="0"/>
        <w:rPr>
          <w:rFonts w:ascii="URW DIN" w:hAnsi="URW DIN"/>
          <w:b/>
          <w:sz w:val="20"/>
          <w:szCs w:val="20"/>
        </w:rPr>
      </w:pPr>
      <w:bookmarkStart w:id="281" w:name="_Toc257802852"/>
      <w:bookmarkStart w:id="282" w:name="_Toc378778398"/>
      <w:bookmarkStart w:id="283" w:name="_Toc257802854"/>
      <w:bookmarkStart w:id="284" w:name="_Toc257802855"/>
      <w:bookmarkStart w:id="285" w:name="_Ref261813530"/>
      <w:bookmarkStart w:id="286" w:name="_Toc275942416"/>
      <w:bookmarkStart w:id="287" w:name="_Ref376871152"/>
      <w:bookmarkStart w:id="288" w:name="_Toc518322942"/>
      <w:bookmarkStart w:id="289" w:name="_Toc144291574"/>
      <w:bookmarkStart w:id="290" w:name="_Toc158725092"/>
      <w:bookmarkStart w:id="291" w:name="_Toc214007438"/>
      <w:bookmarkEnd w:id="281"/>
      <w:bookmarkEnd w:id="282"/>
      <w:bookmarkEnd w:id="283"/>
      <w:r w:rsidRPr="009730B7">
        <w:rPr>
          <w:rFonts w:ascii="URW DIN" w:hAnsi="URW DIN" w:cs="Verdana"/>
          <w:b/>
          <w:sz w:val="20"/>
          <w:szCs w:val="20"/>
        </w:rPr>
        <w:t>PODWYKONAWSTWO</w:t>
      </w:r>
      <w:bookmarkEnd w:id="284"/>
      <w:bookmarkEnd w:id="285"/>
      <w:bookmarkEnd w:id="286"/>
      <w:bookmarkEnd w:id="287"/>
      <w:bookmarkEnd w:id="288"/>
      <w:bookmarkEnd w:id="289"/>
      <w:bookmarkEnd w:id="290"/>
      <w:bookmarkEnd w:id="291"/>
    </w:p>
    <w:p w14:paraId="36075985" w14:textId="5EAA7287"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zobowiązuje się wykonywać Umowę za pomocą osób posiadających stosowne kwalifikacje i wiedzę oraz doświadczenie niezbędne dla prawidłowego wykonania Umowy.</w:t>
      </w:r>
    </w:p>
    <w:p w14:paraId="53021A28" w14:textId="726072B2" w:rsidR="006A3DB9"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w:t>
      </w:r>
      <w:r w:rsidR="00CE18A5" w:rsidRPr="009730B7">
        <w:rPr>
          <w:rFonts w:ascii="URW DIN" w:hAnsi="URW DIN"/>
          <w:sz w:val="20"/>
          <w:szCs w:val="20"/>
        </w:rPr>
        <w:t xml:space="preserve">może powierzyć wykonanie </w:t>
      </w:r>
      <w:r w:rsidR="006A3DB9" w:rsidRPr="009730B7">
        <w:rPr>
          <w:rFonts w:ascii="URW DIN" w:hAnsi="URW DIN"/>
          <w:sz w:val="20"/>
          <w:szCs w:val="20"/>
        </w:rPr>
        <w:t xml:space="preserve">części </w:t>
      </w:r>
      <w:r w:rsidR="00CE18A5" w:rsidRPr="009730B7">
        <w:rPr>
          <w:rFonts w:ascii="URW DIN" w:hAnsi="URW DIN"/>
          <w:sz w:val="20"/>
          <w:szCs w:val="20"/>
        </w:rPr>
        <w:t xml:space="preserve">Umowy podwykonawcom jedynie za uprzednią zgodą Zamawiającego wyrażoną </w:t>
      </w:r>
      <w:r w:rsidR="00A3620E" w:rsidRPr="009730B7">
        <w:rPr>
          <w:rFonts w:ascii="URW DIN" w:hAnsi="URW DIN"/>
          <w:sz w:val="20"/>
          <w:szCs w:val="20"/>
        </w:rPr>
        <w:t>w formie pisemnej</w:t>
      </w:r>
      <w:r w:rsidR="00933F75" w:rsidRPr="009730B7">
        <w:rPr>
          <w:rFonts w:ascii="URW DIN" w:hAnsi="URW DIN"/>
          <w:sz w:val="20"/>
          <w:szCs w:val="20"/>
        </w:rPr>
        <w:t>, pod rygorem nieważności</w:t>
      </w:r>
      <w:r w:rsidR="00AE447C">
        <w:rPr>
          <w:rFonts w:ascii="URW DIN" w:hAnsi="URW DIN"/>
          <w:sz w:val="20"/>
          <w:szCs w:val="20"/>
        </w:rPr>
        <w:t xml:space="preserve">, przy czym za podwykonawców nie będą rozumiani współpracownicy Wykonawcy </w:t>
      </w:r>
      <w:r w:rsidR="00176C66">
        <w:rPr>
          <w:rFonts w:ascii="URW DIN" w:hAnsi="URW DIN"/>
          <w:sz w:val="20"/>
          <w:szCs w:val="20"/>
        </w:rPr>
        <w:t xml:space="preserve">stale </w:t>
      </w:r>
      <w:r w:rsidR="00AE447C">
        <w:rPr>
          <w:rFonts w:ascii="URW DIN" w:hAnsi="URW DIN"/>
          <w:sz w:val="20"/>
          <w:szCs w:val="20"/>
        </w:rPr>
        <w:t>wykonujący</w:t>
      </w:r>
      <w:r w:rsidR="004A7D13">
        <w:rPr>
          <w:rFonts w:ascii="URW DIN" w:hAnsi="URW DIN"/>
          <w:sz w:val="20"/>
          <w:szCs w:val="20"/>
        </w:rPr>
        <w:t xml:space="preserve"> </w:t>
      </w:r>
      <w:r w:rsidR="002F116D">
        <w:rPr>
          <w:rFonts w:ascii="URW DIN" w:hAnsi="URW DIN"/>
          <w:sz w:val="20"/>
          <w:szCs w:val="20"/>
        </w:rPr>
        <w:t xml:space="preserve">usługi na rzecz wykonawcy w oparciu o umowę </w:t>
      </w:r>
      <w:r w:rsidR="00B603FB">
        <w:rPr>
          <w:rFonts w:ascii="URW DIN" w:hAnsi="URW DIN"/>
          <w:sz w:val="20"/>
          <w:szCs w:val="20"/>
        </w:rPr>
        <w:t>świadczenia usług, umowę zlecenia, umowę o dzieło lub inny stosunek cywilnoprawny</w:t>
      </w:r>
      <w:r w:rsidR="00176C66">
        <w:rPr>
          <w:rFonts w:ascii="URW DIN" w:hAnsi="URW DIN"/>
          <w:sz w:val="20"/>
          <w:szCs w:val="20"/>
        </w:rPr>
        <w:t>, którzy będą traktowani jako członkowie Personelu Wykonawcy</w:t>
      </w:r>
      <w:r w:rsidR="000201C1">
        <w:rPr>
          <w:rFonts w:ascii="URW DIN" w:hAnsi="URW DIN"/>
          <w:sz w:val="20"/>
          <w:szCs w:val="20"/>
        </w:rPr>
        <w:t>.</w:t>
      </w:r>
      <w:r w:rsidR="004A7D13">
        <w:rPr>
          <w:rFonts w:ascii="URW DIN" w:hAnsi="URW DIN"/>
          <w:sz w:val="20"/>
          <w:szCs w:val="20"/>
        </w:rPr>
        <w:t xml:space="preserve"> </w:t>
      </w:r>
      <w:r w:rsidR="006A3DB9" w:rsidRPr="009730B7">
        <w:rPr>
          <w:rFonts w:ascii="URW DIN" w:hAnsi="URW DIN"/>
          <w:sz w:val="20"/>
          <w:szCs w:val="20"/>
        </w:rPr>
        <w:t>W tym celu Wykonawca powinien przedstawić Zamawiającemu projekt umowy z</w:t>
      </w:r>
      <w:r w:rsidR="00556B57" w:rsidRPr="009730B7">
        <w:rPr>
          <w:rFonts w:ascii="URW DIN" w:hAnsi="URW DIN"/>
          <w:sz w:val="20"/>
          <w:szCs w:val="20"/>
        </w:rPr>
        <w:t> </w:t>
      </w:r>
      <w:r w:rsidR="006A3DB9" w:rsidRPr="009730B7">
        <w:rPr>
          <w:rFonts w:ascii="URW DIN" w:hAnsi="URW DIN"/>
          <w:sz w:val="20"/>
          <w:szCs w:val="20"/>
        </w:rPr>
        <w:t>podwykonawcą oraz szczegółowy opis zakresu prac powierzonych podwykonawcy</w:t>
      </w:r>
      <w:r w:rsidR="00516553" w:rsidRPr="009730B7">
        <w:rPr>
          <w:rFonts w:ascii="URW DIN" w:hAnsi="URW DIN"/>
          <w:sz w:val="20"/>
          <w:szCs w:val="20"/>
        </w:rPr>
        <w:t>. Z</w:t>
      </w:r>
      <w:r w:rsidR="006A3DB9" w:rsidRPr="009730B7">
        <w:rPr>
          <w:rFonts w:ascii="URW DIN" w:hAnsi="URW DIN"/>
          <w:sz w:val="20"/>
          <w:szCs w:val="20"/>
        </w:rPr>
        <w:t>amawiający w terminie 7 dni</w:t>
      </w:r>
      <w:r w:rsidR="00B24E30" w:rsidRPr="009730B7">
        <w:rPr>
          <w:rFonts w:ascii="URW DIN" w:hAnsi="URW DIN"/>
          <w:sz w:val="20"/>
          <w:szCs w:val="20"/>
        </w:rPr>
        <w:t xml:space="preserve"> roboczych </w:t>
      </w:r>
      <w:r w:rsidR="006A3DB9" w:rsidRPr="009730B7">
        <w:rPr>
          <w:rFonts w:ascii="URW DIN" w:hAnsi="URW DIN"/>
          <w:sz w:val="20"/>
          <w:szCs w:val="20"/>
        </w:rPr>
        <w:t>od otrzymania wniosku Wykonawcy może wyrazić pisemną zgodę lub jej odmówić. Brak odpowiedzi poczytuje się za odmowę udzielenia zgody na powierzenie wykonania części Umowy podwykonawcy.</w:t>
      </w:r>
      <w:r w:rsidR="00465C10">
        <w:rPr>
          <w:rFonts w:ascii="URW DIN" w:hAnsi="URW DIN"/>
          <w:sz w:val="20"/>
          <w:szCs w:val="20"/>
        </w:rPr>
        <w:t xml:space="preserve"> </w:t>
      </w:r>
    </w:p>
    <w:p w14:paraId="12B25E61" w14:textId="6BBAF31E"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wypadku powierzenia przez Wykonawcę wykonywania Umowy podwykonawcom, Wykonawca jest zobowiązany do tego, aby obowiązki podwykonawców odpowiadały obo</w:t>
      </w:r>
      <w:r w:rsidR="00A50B03" w:rsidRPr="009730B7">
        <w:rPr>
          <w:rFonts w:ascii="URW DIN" w:hAnsi="URW DIN"/>
          <w:sz w:val="20"/>
          <w:szCs w:val="20"/>
        </w:rPr>
        <w:t>wiązkom Wykonawcy określonych w</w:t>
      </w:r>
      <w:r w:rsidR="00F95CBA" w:rsidRPr="009730B7">
        <w:rPr>
          <w:rFonts w:ascii="URW DIN" w:hAnsi="URW DIN"/>
          <w:sz w:val="20"/>
          <w:szCs w:val="20"/>
        </w:rPr>
        <w:t xml:space="preserve"> </w:t>
      </w:r>
      <w:r w:rsidRPr="009730B7">
        <w:rPr>
          <w:rFonts w:ascii="URW DIN" w:hAnsi="URW DIN"/>
          <w:sz w:val="20"/>
          <w:szCs w:val="20"/>
        </w:rPr>
        <w:t>niniejszej Umowie.</w:t>
      </w:r>
    </w:p>
    <w:p w14:paraId="5FDB6DA7" w14:textId="3276D0E9" w:rsidR="00CE18A5" w:rsidRPr="009730B7" w:rsidRDefault="00544833" w:rsidP="00F128F3">
      <w:pPr>
        <w:numPr>
          <w:ilvl w:val="1"/>
          <w:numId w:val="1"/>
        </w:numPr>
        <w:spacing w:before="240" w:after="120"/>
        <w:ind w:left="1080" w:hanging="720"/>
        <w:jc w:val="both"/>
        <w:rPr>
          <w:rFonts w:ascii="URW DIN" w:hAnsi="URW DIN"/>
          <w:sz w:val="20"/>
          <w:szCs w:val="20"/>
        </w:rPr>
      </w:pPr>
      <w:bookmarkStart w:id="292" w:name="_Ref211947089"/>
      <w:r w:rsidRPr="009730B7">
        <w:rPr>
          <w:rFonts w:ascii="URW DIN" w:hAnsi="URW DIN"/>
          <w:sz w:val="20"/>
          <w:szCs w:val="20"/>
        </w:rPr>
        <w:t>Wykonawca przyjmuje na siebie pełną odpowiedzialność za niewykonanie lub</w:t>
      </w:r>
      <w:r w:rsidR="00A1442A" w:rsidRPr="009730B7">
        <w:rPr>
          <w:rFonts w:ascii="URW DIN" w:hAnsi="URW DIN"/>
          <w:sz w:val="20"/>
          <w:szCs w:val="20"/>
        </w:rPr>
        <w:t xml:space="preserve"> </w:t>
      </w:r>
      <w:r w:rsidRPr="009730B7">
        <w:rPr>
          <w:rFonts w:ascii="URW DIN" w:hAnsi="URW DIN"/>
          <w:sz w:val="20"/>
          <w:szCs w:val="20"/>
        </w:rPr>
        <w:t>nienależyte wykonanie Umowy z przyczyn leżących po stronie podwykonawców, jak za swoje własne działanie lub zaniechania.</w:t>
      </w:r>
      <w:bookmarkEnd w:id="292"/>
    </w:p>
    <w:p w14:paraId="000A8546" w14:textId="0834E080"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Niewykonanie lub nienależyte wykonanie Umowy przez któregokolwiek z jego podwykonawców nie zwalnia Wykonawcy z odpowiedzial</w:t>
      </w:r>
      <w:r w:rsidR="000705C0" w:rsidRPr="009730B7">
        <w:rPr>
          <w:rFonts w:ascii="URW DIN" w:hAnsi="URW DIN"/>
          <w:sz w:val="20"/>
          <w:szCs w:val="20"/>
        </w:rPr>
        <w:t>ności kontraktowej określonej w</w:t>
      </w:r>
      <w:r w:rsidR="00556B57" w:rsidRPr="009730B7">
        <w:rPr>
          <w:rFonts w:ascii="URW DIN" w:hAnsi="URW DIN"/>
          <w:sz w:val="20"/>
          <w:szCs w:val="20"/>
        </w:rPr>
        <w:t> </w:t>
      </w:r>
      <w:r w:rsidRPr="009730B7">
        <w:rPr>
          <w:rFonts w:ascii="URW DIN" w:hAnsi="URW DIN"/>
          <w:sz w:val="20"/>
          <w:szCs w:val="20"/>
        </w:rPr>
        <w:t>art. 47</w:t>
      </w:r>
      <w:r w:rsidR="00A13BD5" w:rsidRPr="009730B7">
        <w:rPr>
          <w:rFonts w:ascii="URW DIN" w:hAnsi="URW DIN"/>
          <w:sz w:val="20"/>
          <w:szCs w:val="20"/>
        </w:rPr>
        <w:t>1</w:t>
      </w:r>
      <w:r w:rsidRPr="009730B7">
        <w:rPr>
          <w:rFonts w:ascii="URW DIN" w:hAnsi="URW DIN"/>
          <w:sz w:val="20"/>
          <w:szCs w:val="20"/>
        </w:rPr>
        <w:t xml:space="preserve"> kodeksu cywilnego.</w:t>
      </w:r>
      <w:r w:rsidR="00A13BD5" w:rsidRPr="009730B7">
        <w:rPr>
          <w:rFonts w:ascii="URW DIN" w:hAnsi="URW DIN"/>
          <w:sz w:val="20"/>
          <w:szCs w:val="20"/>
        </w:rPr>
        <w:t xml:space="preserve"> Wykonawca odpowiada na zasadach określonych w art. 474 kodeksu cywilnego.</w:t>
      </w:r>
    </w:p>
    <w:p w14:paraId="2EA78D98" w14:textId="48ADCC7B" w:rsidR="003532FE" w:rsidRPr="009730B7" w:rsidRDefault="003532F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Dla uniknięcia wątpliwości, Zamawiający nie odpowiada wobec podwykonawców za zapłatę ich wynagrodzenia przez Wykonawcę.</w:t>
      </w:r>
    </w:p>
    <w:p w14:paraId="6CEFDEC7" w14:textId="7060A85C" w:rsidR="00544833" w:rsidRPr="009730B7" w:rsidRDefault="00CE18A5" w:rsidP="597012AE">
      <w:pPr>
        <w:numPr>
          <w:ilvl w:val="0"/>
          <w:numId w:val="1"/>
        </w:numPr>
        <w:spacing w:before="240" w:after="120"/>
        <w:ind w:left="0" w:firstLine="0"/>
        <w:jc w:val="center"/>
        <w:outlineLvl w:val="0"/>
        <w:rPr>
          <w:rFonts w:ascii="URW DIN" w:hAnsi="URW DIN"/>
          <w:b/>
          <w:bCs/>
          <w:sz w:val="20"/>
          <w:szCs w:val="20"/>
        </w:rPr>
      </w:pPr>
      <w:bookmarkStart w:id="293" w:name="_Toc257802856"/>
      <w:bookmarkStart w:id="294" w:name="_Toc257802857"/>
      <w:bookmarkStart w:id="295" w:name="_Toc275942417"/>
      <w:bookmarkStart w:id="296" w:name="_Toc518322943"/>
      <w:bookmarkStart w:id="297" w:name="_Toc144291575"/>
      <w:bookmarkStart w:id="298" w:name="_Toc158725093"/>
      <w:bookmarkStart w:id="299" w:name="_Toc214007439"/>
      <w:bookmarkEnd w:id="293"/>
      <w:r w:rsidRPr="720B6444">
        <w:rPr>
          <w:rFonts w:ascii="URW DIN" w:hAnsi="URW DIN" w:cs="Verdana"/>
          <w:b/>
          <w:bCs/>
          <w:sz w:val="20"/>
          <w:szCs w:val="20"/>
        </w:rPr>
        <w:t>PERSONEL</w:t>
      </w:r>
      <w:r w:rsidRPr="720B6444">
        <w:rPr>
          <w:rFonts w:ascii="URW DIN" w:hAnsi="URW DIN"/>
          <w:b/>
          <w:bCs/>
          <w:sz w:val="20"/>
          <w:szCs w:val="20"/>
        </w:rPr>
        <w:t xml:space="preserve"> WYKONAWCY</w:t>
      </w:r>
      <w:bookmarkEnd w:id="294"/>
      <w:bookmarkEnd w:id="295"/>
      <w:bookmarkEnd w:id="296"/>
      <w:bookmarkEnd w:id="297"/>
      <w:bookmarkEnd w:id="298"/>
      <w:bookmarkEnd w:id="299"/>
    </w:p>
    <w:p w14:paraId="4942689C" w14:textId="59709642" w:rsidR="00544833" w:rsidRPr="009730B7" w:rsidRDefault="00544833" w:rsidP="00F128F3">
      <w:pPr>
        <w:numPr>
          <w:ilvl w:val="1"/>
          <w:numId w:val="1"/>
        </w:numPr>
        <w:spacing w:before="240" w:after="120"/>
        <w:ind w:left="1080" w:hanging="720"/>
        <w:jc w:val="both"/>
        <w:rPr>
          <w:rFonts w:ascii="URW DIN" w:hAnsi="URW DIN"/>
          <w:sz w:val="20"/>
          <w:szCs w:val="20"/>
        </w:rPr>
      </w:pPr>
      <w:bookmarkStart w:id="300" w:name="_Ref211946633"/>
      <w:r w:rsidRPr="009730B7">
        <w:rPr>
          <w:rFonts w:ascii="URW DIN" w:hAnsi="URW DIN"/>
          <w:sz w:val="20"/>
          <w:szCs w:val="20"/>
        </w:rPr>
        <w:t xml:space="preserve">Wykonawca zobowiązany jest wykonywać Umowę przy pomocy odpowiednio wykwalifikowanego Personelu. Wykonawca zobowiązuje się do przedstawienia Zamawiającemu informacji o </w:t>
      </w:r>
      <w:r w:rsidRPr="009730B7" w:rsidDel="003208BB">
        <w:rPr>
          <w:rFonts w:ascii="URW DIN" w:hAnsi="URW DIN"/>
          <w:sz w:val="20"/>
          <w:szCs w:val="20"/>
        </w:rPr>
        <w:t xml:space="preserve">Kluczowym </w:t>
      </w:r>
      <w:r w:rsidRPr="009730B7">
        <w:rPr>
          <w:rFonts w:ascii="URW DIN" w:hAnsi="URW DIN"/>
          <w:sz w:val="20"/>
          <w:szCs w:val="20"/>
        </w:rPr>
        <w:t>Personelu wyznaczonym przez Wykonawcę do wykonywania Umowy, z podaniem telefonów kontaktowych</w:t>
      </w:r>
      <w:r w:rsidR="00F42476" w:rsidRPr="009730B7">
        <w:rPr>
          <w:rFonts w:ascii="URW DIN" w:hAnsi="URW DIN"/>
          <w:sz w:val="20"/>
          <w:szCs w:val="20"/>
        </w:rPr>
        <w:t xml:space="preserve"> </w:t>
      </w:r>
      <w:r w:rsidR="00376FB9" w:rsidRPr="009730B7">
        <w:rPr>
          <w:rFonts w:ascii="URW DIN" w:hAnsi="URW DIN"/>
          <w:sz w:val="20"/>
          <w:szCs w:val="20"/>
        </w:rPr>
        <w:t>i</w:t>
      </w:r>
      <w:r w:rsidR="005A7D55" w:rsidRPr="009730B7">
        <w:rPr>
          <w:rFonts w:ascii="URW DIN" w:hAnsi="URW DIN"/>
          <w:sz w:val="20"/>
          <w:szCs w:val="20"/>
        </w:rPr>
        <w:t xml:space="preserve"> </w:t>
      </w:r>
      <w:r w:rsidR="00F42476" w:rsidRPr="009730B7">
        <w:rPr>
          <w:rFonts w:ascii="URW DIN" w:hAnsi="URW DIN"/>
          <w:sz w:val="20"/>
          <w:szCs w:val="20"/>
        </w:rPr>
        <w:t>adresów poczty elektronicznej</w:t>
      </w:r>
      <w:r w:rsidRPr="009730B7">
        <w:rPr>
          <w:rFonts w:ascii="URW DIN" w:hAnsi="URW DIN"/>
          <w:sz w:val="20"/>
          <w:szCs w:val="20"/>
        </w:rPr>
        <w:t xml:space="preserve"> oraz potwierdzenie</w:t>
      </w:r>
      <w:r w:rsidR="00B5053D" w:rsidRPr="009730B7">
        <w:rPr>
          <w:rFonts w:ascii="URW DIN" w:hAnsi="URW DIN"/>
          <w:sz w:val="20"/>
          <w:szCs w:val="20"/>
        </w:rPr>
        <w:t>m</w:t>
      </w:r>
      <w:r w:rsidRPr="009730B7">
        <w:rPr>
          <w:rFonts w:ascii="URW DIN" w:hAnsi="URW DIN"/>
          <w:sz w:val="20"/>
          <w:szCs w:val="20"/>
        </w:rPr>
        <w:t xml:space="preserve"> posiadania przez osoby stanowiące </w:t>
      </w:r>
      <w:r w:rsidRPr="009730B7" w:rsidDel="00125C0B">
        <w:rPr>
          <w:rFonts w:ascii="URW DIN" w:hAnsi="URW DIN"/>
          <w:sz w:val="20"/>
          <w:szCs w:val="20"/>
        </w:rPr>
        <w:t xml:space="preserve">Kluczowy </w:t>
      </w:r>
      <w:r w:rsidRPr="009730B7">
        <w:rPr>
          <w:rFonts w:ascii="URW DIN" w:hAnsi="URW DIN"/>
          <w:sz w:val="20"/>
          <w:szCs w:val="20"/>
        </w:rPr>
        <w:t>Personel wymaganych uprawnień</w:t>
      </w:r>
      <w:r w:rsidR="001035EA" w:rsidRPr="009730B7">
        <w:rPr>
          <w:rFonts w:ascii="URW DIN" w:hAnsi="URW DIN"/>
          <w:sz w:val="20"/>
          <w:szCs w:val="20"/>
        </w:rPr>
        <w:t>.</w:t>
      </w:r>
      <w:bookmarkEnd w:id="300"/>
    </w:p>
    <w:p w14:paraId="13B40D4E" w14:textId="255F60CB" w:rsidR="00544833" w:rsidRPr="009730B7" w:rsidRDefault="00544833" w:rsidP="00F128F3">
      <w:pPr>
        <w:numPr>
          <w:ilvl w:val="1"/>
          <w:numId w:val="1"/>
        </w:numPr>
        <w:spacing w:before="240" w:after="120"/>
        <w:ind w:left="1080" w:hanging="720"/>
        <w:jc w:val="both"/>
        <w:rPr>
          <w:rFonts w:ascii="URW DIN" w:hAnsi="URW DIN"/>
          <w:sz w:val="20"/>
          <w:szCs w:val="20"/>
        </w:rPr>
      </w:pPr>
      <w:bookmarkStart w:id="301" w:name="_Ref211946643"/>
      <w:bookmarkStart w:id="302" w:name="_Hlk164452098"/>
      <w:r w:rsidRPr="009730B7">
        <w:rPr>
          <w:rFonts w:ascii="URW DIN" w:hAnsi="URW DIN"/>
          <w:sz w:val="20"/>
          <w:szCs w:val="20"/>
        </w:rPr>
        <w:t>Wykonawca będzie uprawniony dokonać zmiany członków Kluczowego Personelu w</w:t>
      </w:r>
      <w:r w:rsidR="00CD6532" w:rsidRPr="009730B7">
        <w:rPr>
          <w:rFonts w:ascii="URW DIN" w:hAnsi="URW DIN"/>
          <w:sz w:val="20"/>
          <w:szCs w:val="20"/>
        </w:rPr>
        <w:t> </w:t>
      </w:r>
      <w:r w:rsidR="009136DA" w:rsidRPr="009730B7">
        <w:rPr>
          <w:rFonts w:ascii="URW DIN" w:hAnsi="URW DIN"/>
          <w:sz w:val="20"/>
          <w:szCs w:val="20"/>
        </w:rPr>
        <w:t>sytuacjach określonych w pkt.</w:t>
      </w:r>
      <w:r w:rsidR="007F205A" w:rsidRPr="009730B7">
        <w:rPr>
          <w:rFonts w:ascii="URW DIN" w:hAnsi="URW DIN"/>
          <w:sz w:val="20"/>
          <w:szCs w:val="20"/>
        </w:rPr>
        <w:t xml:space="preserve"> </w:t>
      </w:r>
      <w:r w:rsidR="0077238B" w:rsidRPr="009730B7">
        <w:rPr>
          <w:rFonts w:ascii="URW DIN" w:hAnsi="URW DIN"/>
          <w:sz w:val="20"/>
          <w:szCs w:val="20"/>
        </w:rPr>
        <w:fldChar w:fldCharType="begin"/>
      </w:r>
      <w:r w:rsidR="0077238B" w:rsidRPr="009730B7">
        <w:rPr>
          <w:rFonts w:ascii="URW DIN" w:hAnsi="URW DIN"/>
          <w:sz w:val="20"/>
          <w:szCs w:val="20"/>
        </w:rPr>
        <w:instrText xml:space="preserve"> REF _Ref263029549 \r \h </w:instrText>
      </w:r>
      <w:r w:rsidR="00A218F6" w:rsidRPr="009730B7">
        <w:rPr>
          <w:rFonts w:ascii="URW DIN" w:hAnsi="URW DIN"/>
          <w:sz w:val="20"/>
          <w:szCs w:val="20"/>
        </w:rPr>
        <w:instrText xml:space="preserve"> \* MERGEFORMAT </w:instrText>
      </w:r>
      <w:r w:rsidR="0077238B" w:rsidRPr="009730B7">
        <w:rPr>
          <w:rFonts w:ascii="URW DIN" w:hAnsi="URW DIN"/>
          <w:sz w:val="20"/>
          <w:szCs w:val="20"/>
        </w:rPr>
      </w:r>
      <w:r w:rsidR="0077238B" w:rsidRPr="009730B7">
        <w:rPr>
          <w:rFonts w:ascii="URW DIN" w:hAnsi="URW DIN"/>
          <w:sz w:val="20"/>
          <w:szCs w:val="20"/>
        </w:rPr>
        <w:fldChar w:fldCharType="separate"/>
      </w:r>
      <w:r w:rsidR="00702C1C">
        <w:rPr>
          <w:rFonts w:ascii="URW DIN" w:hAnsi="URW DIN"/>
          <w:sz w:val="20"/>
          <w:szCs w:val="20"/>
        </w:rPr>
        <w:t>16.3</w:t>
      </w:r>
      <w:r w:rsidR="0077238B" w:rsidRPr="009730B7">
        <w:rPr>
          <w:rFonts w:ascii="URW DIN" w:hAnsi="URW DIN"/>
          <w:sz w:val="20"/>
          <w:szCs w:val="20"/>
        </w:rPr>
        <w:fldChar w:fldCharType="end"/>
      </w:r>
      <w:r w:rsidR="00952024" w:rsidRPr="009730B7">
        <w:rPr>
          <w:rFonts w:ascii="URW DIN" w:hAnsi="URW DIN"/>
          <w:sz w:val="20"/>
          <w:szCs w:val="20"/>
        </w:rPr>
        <w:t xml:space="preserve"> </w:t>
      </w:r>
      <w:r w:rsidRPr="009730B7">
        <w:rPr>
          <w:rFonts w:ascii="URW DIN" w:hAnsi="URW DIN"/>
          <w:sz w:val="20"/>
          <w:szCs w:val="20"/>
        </w:rPr>
        <w:t>poniżej i jedynie za uprzednią, pisemną zgodą Zamawiającego</w:t>
      </w:r>
      <w:r w:rsidR="005156A3" w:rsidRPr="009730B7">
        <w:rPr>
          <w:rFonts w:ascii="URW DIN" w:hAnsi="URW DIN"/>
          <w:sz w:val="20"/>
          <w:szCs w:val="20"/>
        </w:rPr>
        <w:t xml:space="preserve"> oraz pod warunkiem, </w:t>
      </w:r>
      <w:r w:rsidR="00BF5755" w:rsidRPr="009730B7">
        <w:rPr>
          <w:rFonts w:ascii="URW DIN" w:hAnsi="URW DIN"/>
          <w:sz w:val="20"/>
          <w:szCs w:val="20"/>
        </w:rPr>
        <w:t xml:space="preserve">że zaproponowany członek Kluczowego </w:t>
      </w:r>
      <w:r w:rsidR="00C12B10" w:rsidRPr="009730B7">
        <w:rPr>
          <w:rFonts w:ascii="URW DIN" w:hAnsi="URW DIN"/>
          <w:sz w:val="20"/>
          <w:szCs w:val="20"/>
        </w:rPr>
        <w:t xml:space="preserve">Personelu legitymuje się nie niższymi kwalifikacjami niż </w:t>
      </w:r>
      <w:r w:rsidR="00BC209F" w:rsidRPr="009730B7">
        <w:rPr>
          <w:rFonts w:ascii="URW DIN" w:hAnsi="URW DIN"/>
          <w:sz w:val="20"/>
          <w:szCs w:val="20"/>
        </w:rPr>
        <w:t>wskazane</w:t>
      </w:r>
      <w:r w:rsidR="00C12B10" w:rsidRPr="009730B7">
        <w:rPr>
          <w:rFonts w:ascii="URW DIN" w:hAnsi="URW DIN"/>
          <w:sz w:val="20"/>
          <w:szCs w:val="20"/>
        </w:rPr>
        <w:t xml:space="preserve"> w </w:t>
      </w:r>
      <w:r w:rsidR="007A1319" w:rsidRPr="009730B7">
        <w:rPr>
          <w:rFonts w:ascii="URW DIN" w:hAnsi="URW DIN"/>
          <w:sz w:val="20"/>
          <w:szCs w:val="20"/>
        </w:rPr>
        <w:t>Oświadczeni</w:t>
      </w:r>
      <w:r w:rsidR="00A5473F" w:rsidRPr="009730B7">
        <w:rPr>
          <w:rFonts w:ascii="URW DIN" w:hAnsi="URW DIN"/>
          <w:sz w:val="20"/>
          <w:szCs w:val="20"/>
        </w:rPr>
        <w:t>u</w:t>
      </w:r>
      <w:r w:rsidR="007A1319" w:rsidRPr="009730B7">
        <w:rPr>
          <w:rFonts w:ascii="URW DIN" w:hAnsi="URW DIN"/>
          <w:sz w:val="20"/>
          <w:szCs w:val="20"/>
        </w:rPr>
        <w:t xml:space="preserve">-Personel złożonym przez </w:t>
      </w:r>
      <w:r w:rsidR="00A5473F" w:rsidRPr="009730B7">
        <w:rPr>
          <w:rFonts w:ascii="URW DIN" w:hAnsi="URW DIN"/>
          <w:sz w:val="20"/>
          <w:szCs w:val="20"/>
        </w:rPr>
        <w:t xml:space="preserve">Wykonawcę </w:t>
      </w:r>
      <w:r w:rsidR="00C12B10" w:rsidRPr="009730B7">
        <w:rPr>
          <w:rFonts w:ascii="URW DIN" w:hAnsi="URW DIN"/>
          <w:sz w:val="20"/>
          <w:szCs w:val="20"/>
        </w:rPr>
        <w:t xml:space="preserve">w </w:t>
      </w:r>
      <w:r w:rsidR="00A5473F" w:rsidRPr="009730B7">
        <w:rPr>
          <w:rFonts w:ascii="URW DIN" w:hAnsi="URW DIN"/>
          <w:sz w:val="20"/>
          <w:szCs w:val="20"/>
        </w:rPr>
        <w:t>Ofercie</w:t>
      </w:r>
      <w:r w:rsidR="68151A25" w:rsidRPr="009730B7">
        <w:rPr>
          <w:rFonts w:ascii="URW DIN" w:hAnsi="URW DIN"/>
          <w:sz w:val="20"/>
          <w:szCs w:val="20"/>
        </w:rPr>
        <w:t>.</w:t>
      </w:r>
      <w:r w:rsidRPr="009730B7">
        <w:rPr>
          <w:rFonts w:ascii="URW DIN" w:hAnsi="URW DIN"/>
          <w:sz w:val="20"/>
          <w:szCs w:val="20"/>
        </w:rPr>
        <w:t xml:space="preserve"> </w:t>
      </w:r>
      <w:r w:rsidR="0094738E" w:rsidRPr="0094738E">
        <w:rPr>
          <w:rFonts w:ascii="URW DIN" w:hAnsi="URW DIN"/>
          <w:sz w:val="20"/>
          <w:szCs w:val="20"/>
        </w:rPr>
        <w:t>W uzasadnionych przypadkach Zamawiający może dopuścić niższe kwalifikacje, ale muszą one spełniać wymagania określone jako Warunki Udziału w Postępowaniu poprzedzającym zawarcie Umowy.</w:t>
      </w:r>
      <w:r w:rsidR="0094738E">
        <w:rPr>
          <w:rFonts w:ascii="URW DIN" w:hAnsi="URW DIN"/>
          <w:sz w:val="20"/>
          <w:szCs w:val="20"/>
        </w:rPr>
        <w:t xml:space="preserve"> </w:t>
      </w:r>
      <w:r w:rsidRPr="009730B7">
        <w:rPr>
          <w:rFonts w:ascii="URW DIN" w:hAnsi="URW DIN"/>
          <w:sz w:val="20"/>
          <w:szCs w:val="20"/>
        </w:rPr>
        <w:t>Taka zmiana członków Kluczowego Personelu nie będzie stanowić zmiany Umowy</w:t>
      </w:r>
      <w:r w:rsidR="007F205A" w:rsidRPr="009730B7">
        <w:rPr>
          <w:rFonts w:ascii="URW DIN" w:hAnsi="URW DIN"/>
          <w:sz w:val="20"/>
          <w:szCs w:val="20"/>
        </w:rPr>
        <w:t xml:space="preserve">. </w:t>
      </w:r>
      <w:r w:rsidR="008827AE" w:rsidRPr="009730B7">
        <w:rPr>
          <w:rFonts w:ascii="URW DIN" w:hAnsi="URW DIN"/>
          <w:sz w:val="20"/>
          <w:szCs w:val="20"/>
        </w:rPr>
        <w:t xml:space="preserve">W celu uniknięcia wątpliwości Strony ustalają, że </w:t>
      </w:r>
      <w:r w:rsidR="00376FB9" w:rsidRPr="009730B7">
        <w:rPr>
          <w:rFonts w:ascii="URW DIN" w:hAnsi="URW DIN"/>
          <w:sz w:val="20"/>
          <w:szCs w:val="20"/>
        </w:rPr>
        <w:t xml:space="preserve">brak odpowiedzi </w:t>
      </w:r>
      <w:r w:rsidR="008827AE" w:rsidRPr="009730B7">
        <w:rPr>
          <w:rFonts w:ascii="URW DIN" w:hAnsi="URW DIN"/>
          <w:sz w:val="20"/>
          <w:szCs w:val="20"/>
        </w:rPr>
        <w:t xml:space="preserve">Zamawiającego, po upływie 7 dni od daty doręczenia </w:t>
      </w:r>
      <w:r w:rsidR="008827AE" w:rsidRPr="009730B7">
        <w:rPr>
          <w:rFonts w:ascii="URW DIN" w:hAnsi="URW DIN"/>
          <w:sz w:val="20"/>
          <w:szCs w:val="20"/>
        </w:rPr>
        <w:lastRenderedPageBreak/>
        <w:t>przez Wykonawcę pisemnego wniosku o zmianę członków Kluczowego Personelu, oznaczać będzie zgodę na zmianę składu osobowego Personelu Kluczowego.</w:t>
      </w:r>
      <w:bookmarkEnd w:id="301"/>
    </w:p>
    <w:p w14:paraId="7D6F1AA3" w14:textId="1268A6A5" w:rsidR="00544833" w:rsidRPr="009730B7" w:rsidRDefault="00544833" w:rsidP="00F128F3">
      <w:pPr>
        <w:numPr>
          <w:ilvl w:val="1"/>
          <w:numId w:val="1"/>
        </w:numPr>
        <w:spacing w:before="240" w:after="120"/>
        <w:ind w:left="1080" w:hanging="720"/>
        <w:jc w:val="both"/>
        <w:rPr>
          <w:rFonts w:ascii="URW DIN" w:hAnsi="URW DIN"/>
          <w:sz w:val="20"/>
          <w:szCs w:val="20"/>
        </w:rPr>
      </w:pPr>
      <w:bookmarkStart w:id="303" w:name="_Ref263029549"/>
      <w:bookmarkEnd w:id="302"/>
      <w:r w:rsidRPr="009730B7">
        <w:rPr>
          <w:rFonts w:ascii="URW DIN" w:hAnsi="URW DIN"/>
          <w:sz w:val="20"/>
          <w:szCs w:val="20"/>
        </w:rPr>
        <w:t>Wykonawca</w:t>
      </w:r>
      <w:r w:rsidR="00864960" w:rsidRPr="009730B7">
        <w:rPr>
          <w:rFonts w:ascii="URW DIN" w:hAnsi="URW DIN"/>
          <w:sz w:val="20"/>
          <w:szCs w:val="20"/>
        </w:rPr>
        <w:t xml:space="preserve"> może</w:t>
      </w:r>
      <w:r w:rsidRPr="009730B7">
        <w:rPr>
          <w:rFonts w:ascii="URW DIN" w:hAnsi="URW DIN"/>
          <w:sz w:val="20"/>
          <w:szCs w:val="20"/>
        </w:rPr>
        <w:t xml:space="preserve"> zmieni</w:t>
      </w:r>
      <w:r w:rsidR="00864960" w:rsidRPr="009730B7">
        <w:rPr>
          <w:rFonts w:ascii="URW DIN" w:hAnsi="URW DIN"/>
          <w:sz w:val="20"/>
          <w:szCs w:val="20"/>
        </w:rPr>
        <w:t>ć</w:t>
      </w:r>
      <w:r w:rsidRPr="009730B7">
        <w:rPr>
          <w:rFonts w:ascii="URW DIN" w:hAnsi="URW DIN"/>
          <w:sz w:val="20"/>
          <w:szCs w:val="20"/>
        </w:rPr>
        <w:t xml:space="preserve"> członków</w:t>
      </w:r>
      <w:r w:rsidR="00A50B03" w:rsidRPr="009730B7">
        <w:rPr>
          <w:rFonts w:ascii="URW DIN" w:hAnsi="URW DIN"/>
          <w:sz w:val="20"/>
          <w:szCs w:val="20"/>
        </w:rPr>
        <w:t xml:space="preserve"> Kluczowego Personelu jedynie w</w:t>
      </w:r>
      <w:r w:rsidR="00A33E35" w:rsidRPr="009730B7">
        <w:rPr>
          <w:rFonts w:ascii="URW DIN" w:hAnsi="URW DIN"/>
          <w:sz w:val="20"/>
          <w:szCs w:val="20"/>
        </w:rPr>
        <w:t xml:space="preserve"> </w:t>
      </w:r>
      <w:r w:rsidRPr="009730B7">
        <w:rPr>
          <w:rFonts w:ascii="URW DIN" w:hAnsi="URW DIN"/>
          <w:sz w:val="20"/>
          <w:szCs w:val="20"/>
        </w:rPr>
        <w:t>następujących przypadkach:</w:t>
      </w:r>
      <w:bookmarkEnd w:id="303"/>
    </w:p>
    <w:p w14:paraId="2A5DCCFD" w14:textId="77777777" w:rsidR="00544833" w:rsidRPr="009730B7" w:rsidRDefault="00544833" w:rsidP="00F128F3">
      <w:pPr>
        <w:pStyle w:val="nagwek10"/>
        <w:numPr>
          <w:ilvl w:val="3"/>
          <w:numId w:val="12"/>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Zamawiający zwrócił się z odpowiednio uzasadnionym wnioskiem do Wykonawcy,</w:t>
      </w:r>
    </w:p>
    <w:p w14:paraId="6B8DBD6E" w14:textId="77777777" w:rsidR="00544833" w:rsidRPr="009730B7" w:rsidRDefault="00544833" w:rsidP="00F128F3">
      <w:pPr>
        <w:pStyle w:val="nagwek10"/>
        <w:numPr>
          <w:ilvl w:val="3"/>
          <w:numId w:val="12"/>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nastąpiła śmierć, choroba lub inne istotne zdarzenie losowe dotykające członka Kluczowego Personelu,</w:t>
      </w:r>
    </w:p>
    <w:p w14:paraId="37A915A7" w14:textId="6C14DFB6" w:rsidR="00544833" w:rsidRPr="009730B7" w:rsidRDefault="00544833" w:rsidP="00F128F3">
      <w:pPr>
        <w:pStyle w:val="nagwek10"/>
        <w:numPr>
          <w:ilvl w:val="3"/>
          <w:numId w:val="12"/>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został należycie wykon</w:t>
      </w:r>
      <w:r w:rsidR="000705C0" w:rsidRPr="009730B7">
        <w:rPr>
          <w:rFonts w:ascii="URW DIN" w:hAnsi="URW DIN"/>
          <w:b w:val="0"/>
          <w:smallCaps w:val="0"/>
          <w:sz w:val="20"/>
          <w:szCs w:val="20"/>
        </w:rPr>
        <w:t xml:space="preserve">any element przedmiotu Umowy, w </w:t>
      </w:r>
      <w:r w:rsidRPr="009730B7">
        <w:rPr>
          <w:rFonts w:ascii="URW DIN" w:hAnsi="URW DIN"/>
          <w:b w:val="0"/>
          <w:smallCaps w:val="0"/>
          <w:sz w:val="20"/>
          <w:szCs w:val="20"/>
        </w:rPr>
        <w:t>odniesieniu</w:t>
      </w:r>
      <w:r w:rsidR="3D547D30" w:rsidRPr="009730B7">
        <w:rPr>
          <w:rFonts w:ascii="URW DIN" w:hAnsi="URW DIN"/>
          <w:b w:val="0"/>
          <w:smallCaps w:val="0"/>
          <w:sz w:val="20"/>
          <w:szCs w:val="20"/>
        </w:rPr>
        <w:t>,</w:t>
      </w:r>
      <w:r w:rsidRPr="009730B7">
        <w:rPr>
          <w:rFonts w:ascii="URW DIN" w:hAnsi="URW DIN"/>
          <w:b w:val="0"/>
          <w:smallCaps w:val="0"/>
          <w:sz w:val="20"/>
          <w:szCs w:val="20"/>
        </w:rPr>
        <w:t xml:space="preserve"> do którego dany członek Personelu K</w:t>
      </w:r>
      <w:r w:rsidR="00A50B03" w:rsidRPr="009730B7">
        <w:rPr>
          <w:rFonts w:ascii="URW DIN" w:hAnsi="URW DIN"/>
          <w:b w:val="0"/>
          <w:smallCaps w:val="0"/>
          <w:sz w:val="20"/>
          <w:szCs w:val="20"/>
        </w:rPr>
        <w:t>luczowego został zaangażowany i</w:t>
      </w:r>
      <w:r w:rsidR="0050794A" w:rsidRPr="009730B7">
        <w:rPr>
          <w:rFonts w:ascii="URW DIN" w:hAnsi="URW DIN"/>
          <w:b w:val="0"/>
          <w:smallCaps w:val="0"/>
          <w:sz w:val="20"/>
          <w:szCs w:val="20"/>
        </w:rPr>
        <w:t xml:space="preserve"> </w:t>
      </w:r>
      <w:r w:rsidRPr="009730B7">
        <w:rPr>
          <w:rFonts w:ascii="URW DIN" w:hAnsi="URW DIN"/>
          <w:b w:val="0"/>
          <w:smallCaps w:val="0"/>
          <w:sz w:val="20"/>
          <w:szCs w:val="20"/>
        </w:rPr>
        <w:t>jego zaangażowanie nie będzie potrzebne do dalszego należytego wykonywania Umowy,</w:t>
      </w:r>
    </w:p>
    <w:p w14:paraId="6CB088B3" w14:textId="6520D3B3" w:rsidR="00544833" w:rsidRPr="009730B7" w:rsidRDefault="00544833" w:rsidP="00F128F3">
      <w:pPr>
        <w:pStyle w:val="nagwek10"/>
        <w:numPr>
          <w:ilvl w:val="3"/>
          <w:numId w:val="12"/>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członek Kluczowego Persone</w:t>
      </w:r>
      <w:r w:rsidR="000705C0" w:rsidRPr="009730B7">
        <w:rPr>
          <w:rFonts w:ascii="URW DIN" w:hAnsi="URW DIN"/>
          <w:b w:val="0"/>
          <w:smallCaps w:val="0"/>
          <w:sz w:val="20"/>
          <w:szCs w:val="20"/>
        </w:rPr>
        <w:t xml:space="preserve">lu nienależycie wywiązuje się z </w:t>
      </w:r>
      <w:r w:rsidRPr="009730B7">
        <w:rPr>
          <w:rFonts w:ascii="URW DIN" w:hAnsi="URW DIN"/>
          <w:b w:val="0"/>
          <w:smallCaps w:val="0"/>
          <w:sz w:val="20"/>
          <w:szCs w:val="20"/>
        </w:rPr>
        <w:t>obowiązków wynikających z Umowy,</w:t>
      </w:r>
    </w:p>
    <w:p w14:paraId="4B791D7C" w14:textId="3DB824EE" w:rsidR="00544833" w:rsidRPr="009730B7" w:rsidRDefault="00544833" w:rsidP="00F128F3">
      <w:pPr>
        <w:pStyle w:val="nagwek10"/>
        <w:numPr>
          <w:ilvl w:val="3"/>
          <w:numId w:val="12"/>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zaistnieje obiektywna przyczyna niezależna o</w:t>
      </w:r>
      <w:r w:rsidR="00A50B03" w:rsidRPr="009730B7">
        <w:rPr>
          <w:rFonts w:ascii="URW DIN" w:hAnsi="URW DIN"/>
          <w:b w:val="0"/>
          <w:smallCaps w:val="0"/>
          <w:sz w:val="20"/>
          <w:szCs w:val="20"/>
        </w:rPr>
        <w:t>d Wykonawcy (np.</w:t>
      </w:r>
      <w:r w:rsidR="00A33E35" w:rsidRPr="009730B7">
        <w:rPr>
          <w:rFonts w:ascii="URW DIN" w:hAnsi="URW DIN"/>
          <w:b w:val="0"/>
          <w:smallCaps w:val="0"/>
          <w:sz w:val="20"/>
          <w:szCs w:val="20"/>
        </w:rPr>
        <w:t xml:space="preserve"> </w:t>
      </w:r>
      <w:r w:rsidRPr="009730B7">
        <w:rPr>
          <w:rFonts w:ascii="URW DIN" w:hAnsi="URW DIN"/>
          <w:b w:val="0"/>
          <w:smallCaps w:val="0"/>
          <w:sz w:val="20"/>
          <w:szCs w:val="20"/>
        </w:rPr>
        <w:t>rezygnacja</w:t>
      </w:r>
      <w:r w:rsidR="00B5053D" w:rsidRPr="009730B7">
        <w:rPr>
          <w:rFonts w:ascii="URW DIN" w:hAnsi="URW DIN"/>
          <w:b w:val="0"/>
          <w:smallCaps w:val="0"/>
          <w:sz w:val="20"/>
          <w:szCs w:val="20"/>
        </w:rPr>
        <w:t xml:space="preserve"> z pracy</w:t>
      </w:r>
      <w:r w:rsidRPr="009730B7">
        <w:rPr>
          <w:rFonts w:ascii="URW DIN" w:hAnsi="URW DIN"/>
          <w:b w:val="0"/>
          <w:smallCaps w:val="0"/>
          <w:sz w:val="20"/>
          <w:szCs w:val="20"/>
        </w:rPr>
        <w:t>, przejście na emeryturę itp.), która powoduje konieczność dokonania zmiany.</w:t>
      </w:r>
    </w:p>
    <w:p w14:paraId="006CEB9A" w14:textId="736FF408"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Zamawiający ma prawo zgłoszenia zastrzeżeń odnośnie niewłaściwej pracy konkretnych członków Kluczowego </w:t>
      </w:r>
      <w:r w:rsidR="00A50B03" w:rsidRPr="009730B7">
        <w:rPr>
          <w:rFonts w:ascii="URW DIN" w:hAnsi="URW DIN"/>
          <w:sz w:val="20"/>
          <w:szCs w:val="20"/>
        </w:rPr>
        <w:t>Personelu wykonujących Umowę. W</w:t>
      </w:r>
      <w:r w:rsidR="00A33E35" w:rsidRPr="009730B7">
        <w:rPr>
          <w:rFonts w:ascii="URW DIN" w:hAnsi="URW DIN"/>
          <w:sz w:val="20"/>
          <w:szCs w:val="20"/>
        </w:rPr>
        <w:t xml:space="preserve"> </w:t>
      </w:r>
      <w:r w:rsidRPr="009730B7">
        <w:rPr>
          <w:rFonts w:ascii="URW DIN" w:hAnsi="URW DIN"/>
          <w:sz w:val="20"/>
          <w:szCs w:val="20"/>
        </w:rPr>
        <w:t>wypadku, gdy zastrzeżenia Zamawiającego okażą się uzasadnione, a</w:t>
      </w:r>
      <w:r w:rsidR="00A33E35" w:rsidRPr="009730B7">
        <w:rPr>
          <w:rFonts w:ascii="URW DIN" w:hAnsi="URW DIN"/>
          <w:sz w:val="20"/>
          <w:szCs w:val="20"/>
        </w:rPr>
        <w:t xml:space="preserve"> </w:t>
      </w:r>
      <w:r w:rsidRPr="009730B7">
        <w:rPr>
          <w:rFonts w:ascii="URW DIN" w:hAnsi="URW DIN"/>
          <w:sz w:val="20"/>
          <w:szCs w:val="20"/>
        </w:rPr>
        <w:t>zwłaszcza, gdy utrudniona będzie komunikacja lub dostępność danego członka Kluczowego Personelu Wykonawca bezzwłocznie wskaże nową osobę, a po jej akceptacji przez Zamawiającego, Wykonawca zastąpi tą osobą członka Kluczowego Personelu niewłaściwie pracującego.</w:t>
      </w:r>
    </w:p>
    <w:p w14:paraId="15815147" w14:textId="63FB1C6A" w:rsidR="00BB4BE8"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Każda zmiana składu osobowego Personelu następuje na koszt Wykonawcy.</w:t>
      </w:r>
    </w:p>
    <w:p w14:paraId="182A98AB" w14:textId="47C79E12" w:rsidR="00AC4F00" w:rsidRPr="009730B7" w:rsidRDefault="00AC4F00" w:rsidP="00F128F3">
      <w:pPr>
        <w:numPr>
          <w:ilvl w:val="1"/>
          <w:numId w:val="1"/>
        </w:numPr>
        <w:spacing w:before="240" w:after="120"/>
        <w:ind w:left="1080" w:hanging="720"/>
        <w:jc w:val="both"/>
        <w:rPr>
          <w:rFonts w:ascii="URW DIN" w:hAnsi="URW DIN"/>
          <w:sz w:val="20"/>
          <w:szCs w:val="20"/>
        </w:rPr>
      </w:pPr>
      <w:bookmarkStart w:id="304" w:name="_Ref211946663"/>
      <w:r w:rsidRPr="009730B7">
        <w:rPr>
          <w:rFonts w:ascii="URW DIN" w:hAnsi="URW DIN"/>
          <w:sz w:val="20"/>
          <w:szCs w:val="20"/>
        </w:rPr>
        <w:t xml:space="preserve">Wykonawca zapewni, że </w:t>
      </w:r>
      <w:r w:rsidR="00F35CEB" w:rsidRPr="009730B7">
        <w:rPr>
          <w:rFonts w:ascii="URW DIN" w:hAnsi="URW DIN"/>
          <w:sz w:val="20"/>
          <w:szCs w:val="20"/>
        </w:rPr>
        <w:t>Kierownik Projektu, Główn</w:t>
      </w:r>
      <w:r w:rsidR="00794F8D" w:rsidRPr="009730B7">
        <w:rPr>
          <w:rFonts w:ascii="URW DIN" w:hAnsi="URW DIN"/>
          <w:sz w:val="20"/>
          <w:szCs w:val="20"/>
        </w:rPr>
        <w:t>y</w:t>
      </w:r>
      <w:r w:rsidR="00F35CEB" w:rsidRPr="009730B7">
        <w:rPr>
          <w:rFonts w:ascii="URW DIN" w:hAnsi="URW DIN"/>
          <w:sz w:val="20"/>
          <w:szCs w:val="20"/>
        </w:rPr>
        <w:t xml:space="preserve"> Architekt i Główn</w:t>
      </w:r>
      <w:r w:rsidR="00BD2220" w:rsidRPr="009730B7">
        <w:rPr>
          <w:rFonts w:ascii="URW DIN" w:hAnsi="URW DIN"/>
          <w:sz w:val="20"/>
          <w:szCs w:val="20"/>
        </w:rPr>
        <w:t>y</w:t>
      </w:r>
      <w:r w:rsidR="00F35CEB" w:rsidRPr="009730B7">
        <w:rPr>
          <w:rFonts w:ascii="URW DIN" w:hAnsi="URW DIN"/>
          <w:sz w:val="20"/>
          <w:szCs w:val="20"/>
        </w:rPr>
        <w:t xml:space="preserve"> Analityk wchodzący w skład </w:t>
      </w:r>
      <w:r w:rsidRPr="009730B7">
        <w:rPr>
          <w:rFonts w:ascii="URW DIN" w:hAnsi="URW DIN"/>
          <w:sz w:val="20"/>
          <w:szCs w:val="20"/>
        </w:rPr>
        <w:t>Kluczow</w:t>
      </w:r>
      <w:r w:rsidR="00F35CEB" w:rsidRPr="009730B7">
        <w:rPr>
          <w:rFonts w:ascii="URW DIN" w:hAnsi="URW DIN"/>
          <w:sz w:val="20"/>
          <w:szCs w:val="20"/>
        </w:rPr>
        <w:t>ego</w:t>
      </w:r>
      <w:r w:rsidRPr="009730B7">
        <w:rPr>
          <w:rFonts w:ascii="URW DIN" w:hAnsi="URW DIN"/>
          <w:sz w:val="20"/>
          <w:szCs w:val="20"/>
        </w:rPr>
        <w:t xml:space="preserve"> Personel</w:t>
      </w:r>
      <w:r w:rsidR="00F35CEB" w:rsidRPr="009730B7">
        <w:rPr>
          <w:rFonts w:ascii="URW DIN" w:hAnsi="URW DIN"/>
          <w:sz w:val="20"/>
          <w:szCs w:val="20"/>
        </w:rPr>
        <w:t>u</w:t>
      </w:r>
      <w:r w:rsidRPr="009730B7">
        <w:rPr>
          <w:rFonts w:ascii="URW DIN" w:hAnsi="URW DIN"/>
          <w:sz w:val="20"/>
          <w:szCs w:val="20"/>
        </w:rPr>
        <w:t xml:space="preserve"> będ</w:t>
      </w:r>
      <w:r w:rsidR="00F35CEB" w:rsidRPr="009730B7">
        <w:rPr>
          <w:rFonts w:ascii="URW DIN" w:hAnsi="URW DIN"/>
          <w:sz w:val="20"/>
          <w:szCs w:val="20"/>
        </w:rPr>
        <w:t>ą</w:t>
      </w:r>
      <w:r w:rsidRPr="009730B7">
        <w:rPr>
          <w:rFonts w:ascii="URW DIN" w:hAnsi="URW DIN"/>
          <w:sz w:val="20"/>
          <w:szCs w:val="20"/>
        </w:rPr>
        <w:t xml:space="preserve"> dostępn</w:t>
      </w:r>
      <w:r w:rsidR="00F35CEB" w:rsidRPr="009730B7">
        <w:rPr>
          <w:rFonts w:ascii="URW DIN" w:hAnsi="URW DIN"/>
          <w:sz w:val="20"/>
          <w:szCs w:val="20"/>
        </w:rPr>
        <w:t>i</w:t>
      </w:r>
      <w:r w:rsidRPr="009730B7">
        <w:rPr>
          <w:rFonts w:ascii="URW DIN" w:hAnsi="URW DIN"/>
          <w:sz w:val="20"/>
          <w:szCs w:val="20"/>
        </w:rPr>
        <w:t xml:space="preserve"> w pełnym wymiarze godzinowym dostępności Zamawiającego, niezbędnym do właściwej realizacji Umowy oraz że bę</w:t>
      </w:r>
      <w:r w:rsidR="008A6D65" w:rsidRPr="009730B7">
        <w:rPr>
          <w:rFonts w:ascii="URW DIN" w:hAnsi="URW DIN"/>
          <w:sz w:val="20"/>
          <w:szCs w:val="20"/>
        </w:rPr>
        <w:t>dą</w:t>
      </w:r>
      <w:r w:rsidRPr="009730B7">
        <w:rPr>
          <w:rFonts w:ascii="URW DIN" w:hAnsi="URW DIN"/>
          <w:sz w:val="20"/>
          <w:szCs w:val="20"/>
        </w:rPr>
        <w:t xml:space="preserve"> wykonywa</w:t>
      </w:r>
      <w:r w:rsidR="008A6D65" w:rsidRPr="009730B7">
        <w:rPr>
          <w:rFonts w:ascii="URW DIN" w:hAnsi="URW DIN"/>
          <w:sz w:val="20"/>
          <w:szCs w:val="20"/>
        </w:rPr>
        <w:t>li</w:t>
      </w:r>
      <w:r w:rsidRPr="009730B7">
        <w:rPr>
          <w:rFonts w:ascii="URW DIN" w:hAnsi="URW DIN"/>
          <w:sz w:val="20"/>
          <w:szCs w:val="20"/>
        </w:rPr>
        <w:t xml:space="preserve"> Prace przez cały czas trwania Umowy. </w:t>
      </w:r>
      <w:r w:rsidR="00AD53FD" w:rsidRPr="009730B7">
        <w:rPr>
          <w:rFonts w:ascii="URW DIN" w:hAnsi="URW DIN"/>
          <w:sz w:val="20"/>
          <w:szCs w:val="20"/>
        </w:rPr>
        <w:t xml:space="preserve">Dostępność </w:t>
      </w:r>
      <w:r w:rsidR="001A2F9C" w:rsidRPr="009730B7">
        <w:rPr>
          <w:rFonts w:ascii="URW DIN" w:hAnsi="URW DIN"/>
          <w:sz w:val="20"/>
          <w:szCs w:val="20"/>
        </w:rPr>
        <w:t xml:space="preserve">pozostałych </w:t>
      </w:r>
      <w:r w:rsidR="00AD53FD" w:rsidRPr="009730B7">
        <w:rPr>
          <w:rFonts w:ascii="URW DIN" w:hAnsi="URW DIN"/>
          <w:sz w:val="20"/>
          <w:szCs w:val="20"/>
        </w:rPr>
        <w:t>cz</w:t>
      </w:r>
      <w:r w:rsidR="006B1B08" w:rsidRPr="009730B7">
        <w:rPr>
          <w:rFonts w:ascii="URW DIN" w:hAnsi="URW DIN"/>
          <w:sz w:val="20"/>
          <w:szCs w:val="20"/>
        </w:rPr>
        <w:t>łonków</w:t>
      </w:r>
      <w:r w:rsidR="00E60D90" w:rsidRPr="009730B7">
        <w:rPr>
          <w:rFonts w:ascii="URW DIN" w:hAnsi="URW DIN"/>
          <w:sz w:val="20"/>
          <w:szCs w:val="20"/>
        </w:rPr>
        <w:t xml:space="preserve"> </w:t>
      </w:r>
      <w:r w:rsidR="006B1B08" w:rsidRPr="009730B7">
        <w:rPr>
          <w:rFonts w:ascii="URW DIN" w:hAnsi="URW DIN"/>
          <w:sz w:val="20"/>
          <w:szCs w:val="20"/>
        </w:rPr>
        <w:t>Kluczowego Personelu</w:t>
      </w:r>
      <w:r w:rsidR="001A2F9C" w:rsidRPr="009730B7">
        <w:rPr>
          <w:rFonts w:ascii="URW DIN" w:hAnsi="URW DIN"/>
          <w:sz w:val="20"/>
          <w:szCs w:val="20"/>
        </w:rPr>
        <w:t xml:space="preserve"> </w:t>
      </w:r>
      <w:r w:rsidR="0077320A" w:rsidRPr="009730B7">
        <w:rPr>
          <w:rFonts w:ascii="URW DIN" w:hAnsi="URW DIN"/>
          <w:sz w:val="20"/>
          <w:szCs w:val="20"/>
        </w:rPr>
        <w:t>określona będzie</w:t>
      </w:r>
      <w:r w:rsidR="009C43A6" w:rsidRPr="009730B7">
        <w:rPr>
          <w:rFonts w:ascii="URW DIN" w:hAnsi="URW DIN"/>
          <w:sz w:val="20"/>
          <w:szCs w:val="20"/>
        </w:rPr>
        <w:t xml:space="preserve"> </w:t>
      </w:r>
      <w:r w:rsidR="008A6D65" w:rsidRPr="009730B7">
        <w:rPr>
          <w:rFonts w:ascii="URW DIN" w:hAnsi="URW DIN"/>
          <w:sz w:val="20"/>
          <w:szCs w:val="20"/>
        </w:rPr>
        <w:t xml:space="preserve">każdorazowo w Szczegółowym Harmonogramie </w:t>
      </w:r>
      <w:r w:rsidR="00E076AF" w:rsidRPr="009730B7">
        <w:rPr>
          <w:rFonts w:ascii="URW DIN" w:hAnsi="URW DIN"/>
          <w:sz w:val="20"/>
          <w:szCs w:val="20"/>
        </w:rPr>
        <w:t>Realizacji Zamówienia</w:t>
      </w:r>
      <w:r w:rsidR="009B7A36" w:rsidRPr="009730B7">
        <w:rPr>
          <w:rFonts w:ascii="URW DIN" w:hAnsi="URW DIN"/>
          <w:sz w:val="20"/>
          <w:szCs w:val="20"/>
        </w:rPr>
        <w:t xml:space="preserve"> wskazanym </w:t>
      </w:r>
      <w:r w:rsidR="009E380F" w:rsidRPr="009730B7">
        <w:rPr>
          <w:rFonts w:ascii="URW DIN" w:hAnsi="URW DIN"/>
          <w:sz w:val="20"/>
          <w:szCs w:val="20"/>
        </w:rPr>
        <w:t>w p</w:t>
      </w:r>
      <w:r w:rsidR="002F7261" w:rsidRPr="009730B7">
        <w:rPr>
          <w:rFonts w:ascii="URW DIN" w:hAnsi="URW DIN"/>
          <w:sz w:val="20"/>
          <w:szCs w:val="20"/>
        </w:rPr>
        <w:t>kt.</w:t>
      </w:r>
      <w:r w:rsidR="009E380F" w:rsidRPr="009730B7">
        <w:rPr>
          <w:rFonts w:ascii="URW DIN" w:hAnsi="URW DIN"/>
          <w:sz w:val="20"/>
          <w:szCs w:val="20"/>
        </w:rPr>
        <w:t xml:space="preserve"> </w:t>
      </w:r>
      <w:r w:rsidR="00FA429B">
        <w:rPr>
          <w:rFonts w:ascii="URW DIN" w:hAnsi="URW DIN"/>
          <w:sz w:val="20"/>
          <w:szCs w:val="20"/>
        </w:rPr>
        <w:fldChar w:fldCharType="begin"/>
      </w:r>
      <w:r w:rsidR="00FA429B">
        <w:rPr>
          <w:rFonts w:ascii="URW DIN" w:hAnsi="URW DIN"/>
          <w:sz w:val="20"/>
          <w:szCs w:val="20"/>
        </w:rPr>
        <w:instrText xml:space="preserve"> REF _Ref211945608 \r \h </w:instrText>
      </w:r>
      <w:r w:rsidR="00FA429B">
        <w:rPr>
          <w:rFonts w:ascii="URW DIN" w:hAnsi="URW DIN"/>
          <w:sz w:val="20"/>
          <w:szCs w:val="20"/>
        </w:rPr>
      </w:r>
      <w:r w:rsidR="00FA429B">
        <w:rPr>
          <w:rFonts w:ascii="URW DIN" w:hAnsi="URW DIN"/>
          <w:sz w:val="20"/>
          <w:szCs w:val="20"/>
        </w:rPr>
        <w:fldChar w:fldCharType="separate"/>
      </w:r>
      <w:r w:rsidR="00702C1C">
        <w:rPr>
          <w:rFonts w:ascii="URW DIN" w:hAnsi="URW DIN"/>
          <w:sz w:val="20"/>
          <w:szCs w:val="20"/>
        </w:rPr>
        <w:t>9.1</w:t>
      </w:r>
      <w:r w:rsidR="00FA429B">
        <w:rPr>
          <w:rFonts w:ascii="URW DIN" w:hAnsi="URW DIN"/>
          <w:sz w:val="20"/>
          <w:szCs w:val="20"/>
        </w:rPr>
        <w:fldChar w:fldCharType="end"/>
      </w:r>
      <w:r w:rsidR="00FA429B">
        <w:rPr>
          <w:rFonts w:ascii="URW DIN" w:hAnsi="URW DIN"/>
          <w:sz w:val="20"/>
          <w:szCs w:val="20"/>
        </w:rPr>
        <w:t>.</w:t>
      </w:r>
      <w:r w:rsidR="00F213CF" w:rsidRPr="009730B7">
        <w:rPr>
          <w:rFonts w:ascii="URW DIN" w:hAnsi="URW DIN"/>
          <w:sz w:val="20"/>
          <w:szCs w:val="20"/>
        </w:rPr>
        <w:t xml:space="preserve"> </w:t>
      </w:r>
      <w:r w:rsidRPr="009730B7">
        <w:rPr>
          <w:rFonts w:ascii="URW DIN" w:hAnsi="URW DIN"/>
          <w:sz w:val="20"/>
          <w:szCs w:val="20"/>
        </w:rPr>
        <w:t>Wykonawca ponosi pełną odpowiedzialność za działania i zaniechania Kluczowego Personelu.</w:t>
      </w:r>
      <w:bookmarkEnd w:id="304"/>
    </w:p>
    <w:p w14:paraId="03839CAE" w14:textId="76567FC6" w:rsidR="000948DA" w:rsidRPr="009730B7" w:rsidRDefault="000948DA"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żadnym przypadku pracownicy, współpracownicy, inne osoby fizyczne wykonujące w</w:t>
      </w:r>
      <w:r w:rsidR="00CD6532" w:rsidRPr="009730B7">
        <w:rPr>
          <w:rFonts w:ascii="URW DIN" w:hAnsi="URW DIN"/>
          <w:sz w:val="20"/>
          <w:szCs w:val="20"/>
        </w:rPr>
        <w:t> </w:t>
      </w:r>
      <w:r w:rsidRPr="009730B7">
        <w:rPr>
          <w:rFonts w:ascii="URW DIN" w:hAnsi="URW DIN"/>
          <w:sz w:val="20"/>
          <w:szCs w:val="20"/>
        </w:rPr>
        <w:t>imieniu Wykonawcy pracę na rzecz Zamawiającego nie będą traktowani jako pracownicy i</w:t>
      </w:r>
      <w:r w:rsidR="00CD6532" w:rsidRPr="009730B7">
        <w:rPr>
          <w:rFonts w:ascii="URW DIN" w:hAnsi="URW DIN"/>
          <w:sz w:val="20"/>
          <w:szCs w:val="20"/>
        </w:rPr>
        <w:t> </w:t>
      </w:r>
      <w:r w:rsidRPr="009730B7">
        <w:rPr>
          <w:rFonts w:ascii="URW DIN" w:hAnsi="URW DIN"/>
          <w:sz w:val="20"/>
          <w:szCs w:val="20"/>
        </w:rPr>
        <w:t>współpracownicy Zamawiającego. W celu uniknięcia wątpliwości wszelkie polecenia wiążące te osoby w zakresie realizacji zobowiązań wynikających z Umowy Wykonawczej będą wydawane przez Koordynatora Wykonawcy.</w:t>
      </w:r>
    </w:p>
    <w:p w14:paraId="61795041" w14:textId="0C86B21F" w:rsidR="000948DA" w:rsidRPr="009730B7" w:rsidRDefault="000948DA"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Jeżeli Wykonawca nie zapewni przez cały czas trwania Umowy dostępności członków Kluczowego Personelu zgodnie z zasadami określonymi w pkt. </w:t>
      </w:r>
      <w:r w:rsidR="005806DE">
        <w:rPr>
          <w:rFonts w:ascii="URW DIN" w:hAnsi="URW DIN"/>
          <w:sz w:val="20"/>
          <w:szCs w:val="20"/>
        </w:rPr>
        <w:fldChar w:fldCharType="begin"/>
      </w:r>
      <w:r w:rsidR="005806DE">
        <w:rPr>
          <w:rFonts w:ascii="URW DIN" w:hAnsi="URW DIN"/>
          <w:sz w:val="20"/>
          <w:szCs w:val="20"/>
        </w:rPr>
        <w:instrText xml:space="preserve"> REF _Ref211946633 \r \h </w:instrText>
      </w:r>
      <w:r w:rsidR="005806DE">
        <w:rPr>
          <w:rFonts w:ascii="URW DIN" w:hAnsi="URW DIN"/>
          <w:sz w:val="20"/>
          <w:szCs w:val="20"/>
        </w:rPr>
      </w:r>
      <w:r w:rsidR="005806DE">
        <w:rPr>
          <w:rFonts w:ascii="URW DIN" w:hAnsi="URW DIN"/>
          <w:sz w:val="20"/>
          <w:szCs w:val="20"/>
        </w:rPr>
        <w:fldChar w:fldCharType="separate"/>
      </w:r>
      <w:r w:rsidR="00702C1C">
        <w:rPr>
          <w:rFonts w:ascii="URW DIN" w:hAnsi="URW DIN"/>
          <w:sz w:val="20"/>
          <w:szCs w:val="20"/>
        </w:rPr>
        <w:t>16.1</w:t>
      </w:r>
      <w:r w:rsidR="005806DE">
        <w:rPr>
          <w:rFonts w:ascii="URW DIN" w:hAnsi="URW DIN"/>
          <w:sz w:val="20"/>
          <w:szCs w:val="20"/>
        </w:rPr>
        <w:fldChar w:fldCharType="end"/>
      </w:r>
      <w:r w:rsidRPr="009730B7">
        <w:rPr>
          <w:rFonts w:ascii="URW DIN" w:hAnsi="URW DIN"/>
          <w:sz w:val="20"/>
          <w:szCs w:val="20"/>
        </w:rPr>
        <w:t xml:space="preserve"> i </w:t>
      </w:r>
      <w:r w:rsidR="005806DE">
        <w:rPr>
          <w:rFonts w:ascii="URW DIN" w:hAnsi="URW DIN"/>
          <w:sz w:val="20"/>
          <w:szCs w:val="20"/>
        </w:rPr>
        <w:fldChar w:fldCharType="begin"/>
      </w:r>
      <w:r w:rsidR="005806DE">
        <w:rPr>
          <w:rFonts w:ascii="URW DIN" w:hAnsi="URW DIN"/>
          <w:sz w:val="20"/>
          <w:szCs w:val="20"/>
        </w:rPr>
        <w:instrText xml:space="preserve"> REF _Ref211946643 \r \h </w:instrText>
      </w:r>
      <w:r w:rsidR="005806DE">
        <w:rPr>
          <w:rFonts w:ascii="URW DIN" w:hAnsi="URW DIN"/>
          <w:sz w:val="20"/>
          <w:szCs w:val="20"/>
        </w:rPr>
      </w:r>
      <w:r w:rsidR="005806DE">
        <w:rPr>
          <w:rFonts w:ascii="URW DIN" w:hAnsi="URW DIN"/>
          <w:sz w:val="20"/>
          <w:szCs w:val="20"/>
        </w:rPr>
        <w:fldChar w:fldCharType="separate"/>
      </w:r>
      <w:r w:rsidR="00702C1C">
        <w:rPr>
          <w:rFonts w:ascii="URW DIN" w:hAnsi="URW DIN"/>
          <w:sz w:val="20"/>
          <w:szCs w:val="20"/>
        </w:rPr>
        <w:t>16.2</w:t>
      </w:r>
      <w:r w:rsidR="005806DE">
        <w:rPr>
          <w:rFonts w:ascii="URW DIN" w:hAnsi="URW DIN"/>
          <w:sz w:val="20"/>
          <w:szCs w:val="20"/>
        </w:rPr>
        <w:fldChar w:fldCharType="end"/>
      </w:r>
      <w:r w:rsidRPr="009730B7">
        <w:rPr>
          <w:rFonts w:ascii="URW DIN" w:hAnsi="URW DIN"/>
          <w:sz w:val="20"/>
          <w:szCs w:val="20"/>
        </w:rPr>
        <w:t xml:space="preserve"> lub nie zapewni ich dostępności zgodnie z pkt </w:t>
      </w:r>
      <w:r w:rsidR="00A83806">
        <w:rPr>
          <w:rFonts w:ascii="URW DIN" w:hAnsi="URW DIN"/>
          <w:sz w:val="20"/>
          <w:szCs w:val="20"/>
        </w:rPr>
        <w:fldChar w:fldCharType="begin"/>
      </w:r>
      <w:r w:rsidR="00A83806">
        <w:rPr>
          <w:rFonts w:ascii="URW DIN" w:hAnsi="URW DIN"/>
          <w:sz w:val="20"/>
          <w:szCs w:val="20"/>
        </w:rPr>
        <w:instrText xml:space="preserve"> REF _Ref211946663 \r \h </w:instrText>
      </w:r>
      <w:r w:rsidR="00A83806">
        <w:rPr>
          <w:rFonts w:ascii="URW DIN" w:hAnsi="URW DIN"/>
          <w:sz w:val="20"/>
          <w:szCs w:val="20"/>
        </w:rPr>
      </w:r>
      <w:r w:rsidR="00A83806">
        <w:rPr>
          <w:rFonts w:ascii="URW DIN" w:hAnsi="URW DIN"/>
          <w:sz w:val="20"/>
          <w:szCs w:val="20"/>
        </w:rPr>
        <w:fldChar w:fldCharType="separate"/>
      </w:r>
      <w:r w:rsidR="00702C1C">
        <w:rPr>
          <w:rFonts w:ascii="URW DIN" w:hAnsi="URW DIN"/>
          <w:sz w:val="20"/>
          <w:szCs w:val="20"/>
        </w:rPr>
        <w:t>16.6</w:t>
      </w:r>
      <w:r w:rsidR="00A83806">
        <w:rPr>
          <w:rFonts w:ascii="URW DIN" w:hAnsi="URW DIN"/>
          <w:sz w:val="20"/>
          <w:szCs w:val="20"/>
        </w:rPr>
        <w:fldChar w:fldCharType="end"/>
      </w:r>
      <w:r w:rsidRPr="009730B7">
        <w:rPr>
          <w:rFonts w:ascii="URW DIN" w:hAnsi="URW DIN"/>
          <w:sz w:val="20"/>
          <w:szCs w:val="20"/>
        </w:rPr>
        <w:t xml:space="preserve"> Umowy, wówczas </w:t>
      </w:r>
      <w:r w:rsidR="008859FE" w:rsidRPr="009730B7">
        <w:rPr>
          <w:rFonts w:ascii="URW DIN" w:hAnsi="URW DIN"/>
          <w:sz w:val="20"/>
          <w:szCs w:val="20"/>
        </w:rPr>
        <w:t>Zamawiający może uznać, że jest to</w:t>
      </w:r>
      <w:r w:rsidRPr="009730B7">
        <w:rPr>
          <w:rFonts w:ascii="URW DIN" w:hAnsi="URW DIN"/>
          <w:sz w:val="20"/>
          <w:szCs w:val="20"/>
        </w:rPr>
        <w:t xml:space="preserve"> nienależyte wykonanie Umowy</w:t>
      </w:r>
      <w:r w:rsidR="008859FE" w:rsidRPr="009730B7">
        <w:rPr>
          <w:rFonts w:ascii="URW DIN" w:hAnsi="URW DIN"/>
          <w:sz w:val="20"/>
          <w:szCs w:val="20"/>
        </w:rPr>
        <w:t xml:space="preserve"> przez Wykonawcę</w:t>
      </w:r>
      <w:r w:rsidRPr="009730B7">
        <w:rPr>
          <w:rFonts w:ascii="URW DIN" w:hAnsi="URW DIN"/>
          <w:sz w:val="20"/>
          <w:szCs w:val="20"/>
        </w:rPr>
        <w:t xml:space="preserve">. </w:t>
      </w:r>
    </w:p>
    <w:p w14:paraId="16AF9246" w14:textId="52331801" w:rsidR="005E64DC" w:rsidRPr="009730B7" w:rsidRDefault="005E64DC" w:rsidP="00F128F3">
      <w:pPr>
        <w:numPr>
          <w:ilvl w:val="1"/>
          <w:numId w:val="1"/>
        </w:numPr>
        <w:spacing w:before="240" w:after="120"/>
        <w:ind w:left="1080" w:hanging="720"/>
        <w:jc w:val="both"/>
        <w:rPr>
          <w:rFonts w:ascii="URW DIN" w:hAnsi="URW DIN"/>
          <w:sz w:val="20"/>
          <w:szCs w:val="20"/>
        </w:rPr>
      </w:pPr>
      <w:r w:rsidRPr="720B6444">
        <w:rPr>
          <w:rFonts w:ascii="URW DIN" w:hAnsi="URW DIN"/>
          <w:sz w:val="20"/>
          <w:szCs w:val="20"/>
        </w:rPr>
        <w:t>Wykonawca zapewni, że każdy członek Personelu przez cały czas trwania Umowy będzie dysponował indywidualnym adresem e-mail i indywidualnym numerem telefonu komórkowego.</w:t>
      </w:r>
    </w:p>
    <w:p w14:paraId="606FCFEE" w14:textId="66EA19EA" w:rsidR="7A9D21CD" w:rsidRDefault="7A9D21CD" w:rsidP="720B6444">
      <w:pPr>
        <w:numPr>
          <w:ilvl w:val="1"/>
          <w:numId w:val="1"/>
        </w:numPr>
        <w:spacing w:before="240" w:after="120" w:line="259" w:lineRule="auto"/>
        <w:ind w:left="1080" w:hanging="720"/>
        <w:jc w:val="both"/>
        <w:rPr>
          <w:rFonts w:ascii="URW DIN" w:hAnsi="URW DIN"/>
          <w:sz w:val="20"/>
          <w:szCs w:val="20"/>
        </w:rPr>
      </w:pPr>
      <w:r w:rsidRPr="720B6444">
        <w:rPr>
          <w:rFonts w:ascii="URW DIN" w:eastAsia="URW DIN" w:hAnsi="URW DIN" w:cs="URW DIN"/>
          <w:sz w:val="20"/>
          <w:szCs w:val="20"/>
        </w:rPr>
        <w:t xml:space="preserve">Do realizacji Umowy Wykonawca może angażować osoby posiadające obywatelstwo kraju niebędącego członkiem Europejskiego Obszaru Gospodarczego wyłącznie za wyraźną zgodą Zamawiającego. Zamawiający zobowiązany jest do udzielenia odpowiedzi w terminie </w:t>
      </w:r>
      <w:r w:rsidRPr="720B6444">
        <w:rPr>
          <w:rFonts w:ascii="URW DIN" w:eastAsia="URW DIN" w:hAnsi="URW DIN" w:cs="URW DIN"/>
          <w:sz w:val="20"/>
          <w:szCs w:val="20"/>
        </w:rPr>
        <w:lastRenderedPageBreak/>
        <w:t>14 dni kalendarzowych. Brak odpowiedzi Zamawiającego poczytuje się za odmowę udzielenia zgody.</w:t>
      </w:r>
    </w:p>
    <w:p w14:paraId="512D1565" w14:textId="0BCD3453" w:rsidR="003F074E" w:rsidRPr="009730B7" w:rsidRDefault="00281E4D" w:rsidP="00F128F3">
      <w:pPr>
        <w:numPr>
          <w:ilvl w:val="0"/>
          <w:numId w:val="1"/>
        </w:numPr>
        <w:spacing w:before="240" w:after="120"/>
        <w:ind w:left="0" w:firstLine="0"/>
        <w:jc w:val="center"/>
        <w:outlineLvl w:val="0"/>
        <w:rPr>
          <w:rFonts w:ascii="URW DIN" w:hAnsi="URW DIN"/>
          <w:b/>
          <w:sz w:val="20"/>
          <w:szCs w:val="20"/>
        </w:rPr>
      </w:pPr>
      <w:bookmarkStart w:id="305" w:name="_Toc37170853"/>
      <w:bookmarkStart w:id="306" w:name="_Toc37172097"/>
      <w:bookmarkStart w:id="307" w:name="_Toc37172163"/>
      <w:bookmarkStart w:id="308" w:name="_Toc37173968"/>
      <w:bookmarkStart w:id="309" w:name="_Toc37174034"/>
      <w:bookmarkStart w:id="310" w:name="_Toc520362192"/>
      <w:bookmarkStart w:id="311" w:name="_Toc257802858"/>
      <w:bookmarkStart w:id="312" w:name="_Ref379191370"/>
      <w:bookmarkStart w:id="313" w:name="_Ref379193020"/>
      <w:bookmarkStart w:id="314" w:name="_Toc518322944"/>
      <w:bookmarkStart w:id="315" w:name="_Toc257802859"/>
      <w:bookmarkStart w:id="316" w:name="_Toc275942418"/>
      <w:bookmarkEnd w:id="305"/>
      <w:bookmarkEnd w:id="306"/>
      <w:bookmarkEnd w:id="307"/>
      <w:bookmarkEnd w:id="308"/>
      <w:bookmarkEnd w:id="309"/>
      <w:bookmarkEnd w:id="310"/>
      <w:bookmarkEnd w:id="311"/>
      <w:r w:rsidRPr="009730B7">
        <w:rPr>
          <w:rFonts w:ascii="URW DIN" w:hAnsi="URW DIN"/>
          <w:b/>
          <w:sz w:val="20"/>
          <w:szCs w:val="20"/>
        </w:rPr>
        <w:t xml:space="preserve"> </w:t>
      </w:r>
      <w:bookmarkStart w:id="317" w:name="_Toc144291576"/>
      <w:bookmarkStart w:id="318" w:name="_Ref211942912"/>
      <w:bookmarkStart w:id="319" w:name="_Ref211943302"/>
      <w:bookmarkStart w:id="320" w:name="_Ref211943752"/>
      <w:bookmarkStart w:id="321" w:name="_Ref211944035"/>
      <w:bookmarkStart w:id="322" w:name="_Ref211944045"/>
      <w:bookmarkStart w:id="323" w:name="_Ref211954528"/>
      <w:bookmarkStart w:id="324" w:name="_Toc158725094"/>
      <w:bookmarkStart w:id="325" w:name="_Toc214007440"/>
      <w:r w:rsidR="003F074E" w:rsidRPr="009730B7">
        <w:rPr>
          <w:rFonts w:ascii="URW DIN" w:hAnsi="URW DIN"/>
          <w:b/>
          <w:sz w:val="20"/>
          <w:szCs w:val="20"/>
        </w:rPr>
        <w:t xml:space="preserve">PRAWA </w:t>
      </w:r>
      <w:r w:rsidR="003F074E" w:rsidRPr="009730B7">
        <w:rPr>
          <w:rFonts w:ascii="URW DIN" w:hAnsi="URW DIN" w:cs="Verdana"/>
          <w:b/>
          <w:sz w:val="20"/>
          <w:szCs w:val="20"/>
        </w:rPr>
        <w:t>WŁASNOŚCI</w:t>
      </w:r>
      <w:r w:rsidR="003F074E" w:rsidRPr="009730B7">
        <w:rPr>
          <w:rFonts w:ascii="URW DIN" w:hAnsi="URW DIN"/>
          <w:b/>
          <w:sz w:val="20"/>
          <w:szCs w:val="20"/>
        </w:rPr>
        <w:t xml:space="preserve"> INTELEKTUALNEJ</w:t>
      </w:r>
      <w:bookmarkEnd w:id="312"/>
      <w:bookmarkEnd w:id="313"/>
      <w:bookmarkEnd w:id="314"/>
      <w:bookmarkEnd w:id="317"/>
      <w:bookmarkEnd w:id="318"/>
      <w:bookmarkEnd w:id="319"/>
      <w:bookmarkEnd w:id="320"/>
      <w:bookmarkEnd w:id="321"/>
      <w:bookmarkEnd w:id="322"/>
      <w:bookmarkEnd w:id="323"/>
      <w:bookmarkEnd w:id="324"/>
      <w:bookmarkEnd w:id="325"/>
      <w:r w:rsidR="003F074E" w:rsidRPr="009730B7">
        <w:rPr>
          <w:rFonts w:ascii="URW DIN" w:hAnsi="URW DIN"/>
          <w:b/>
          <w:sz w:val="20"/>
          <w:szCs w:val="20"/>
        </w:rPr>
        <w:t xml:space="preserve"> </w:t>
      </w:r>
    </w:p>
    <w:p w14:paraId="30F4E078" w14:textId="1C0A77CC" w:rsidR="00EB5B06" w:rsidRPr="009730B7" w:rsidRDefault="003F074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Wynagrodzenie, o którym mowa w </w:t>
      </w:r>
      <w:r w:rsidR="00715399">
        <w:rPr>
          <w:rFonts w:ascii="URW DIN" w:hAnsi="URW DIN"/>
          <w:sz w:val="20"/>
          <w:szCs w:val="20"/>
        </w:rPr>
        <w:fldChar w:fldCharType="begin"/>
      </w:r>
      <w:r w:rsidR="00715399">
        <w:rPr>
          <w:rFonts w:ascii="URW DIN" w:hAnsi="URW DIN"/>
          <w:sz w:val="20"/>
          <w:szCs w:val="20"/>
        </w:rPr>
        <w:instrText xml:space="preserve"> REF _Ref372208658 \r \h </w:instrText>
      </w:r>
      <w:r w:rsidR="00715399">
        <w:rPr>
          <w:rFonts w:ascii="URW DIN" w:hAnsi="URW DIN"/>
          <w:sz w:val="20"/>
          <w:szCs w:val="20"/>
        </w:rPr>
      </w:r>
      <w:r w:rsidR="00715399">
        <w:rPr>
          <w:rFonts w:ascii="URW DIN" w:hAnsi="URW DIN"/>
          <w:sz w:val="20"/>
          <w:szCs w:val="20"/>
        </w:rPr>
        <w:fldChar w:fldCharType="separate"/>
      </w:r>
      <w:r w:rsidR="00702C1C">
        <w:rPr>
          <w:rFonts w:ascii="URW DIN" w:hAnsi="URW DIN"/>
          <w:sz w:val="20"/>
          <w:szCs w:val="20"/>
        </w:rPr>
        <w:t>§ 14</w:t>
      </w:r>
      <w:r w:rsidR="00715399">
        <w:rPr>
          <w:rFonts w:ascii="URW DIN" w:hAnsi="URW DIN"/>
          <w:sz w:val="20"/>
          <w:szCs w:val="20"/>
        </w:rPr>
        <w:fldChar w:fldCharType="end"/>
      </w:r>
      <w:r w:rsidR="00DB6132" w:rsidRPr="009730B7">
        <w:rPr>
          <w:rFonts w:ascii="URW DIN" w:hAnsi="URW DIN"/>
          <w:sz w:val="20"/>
          <w:szCs w:val="20"/>
        </w:rPr>
        <w:t>,</w:t>
      </w:r>
      <w:r w:rsidR="001035EA" w:rsidRPr="009730B7">
        <w:rPr>
          <w:rFonts w:ascii="URW DIN" w:hAnsi="URW DIN"/>
          <w:sz w:val="20"/>
          <w:szCs w:val="20"/>
        </w:rPr>
        <w:t xml:space="preserve"> </w:t>
      </w:r>
      <w:r w:rsidRPr="009730B7">
        <w:rPr>
          <w:rFonts w:ascii="URW DIN" w:hAnsi="URW DIN"/>
          <w:sz w:val="20"/>
          <w:szCs w:val="20"/>
        </w:rPr>
        <w:t>obejmuje wynagrodzenie za przeniesienie Praw Własności Intelektualnej</w:t>
      </w:r>
      <w:r w:rsidR="00876AE9" w:rsidRPr="009730B7">
        <w:rPr>
          <w:rFonts w:ascii="URW DIN" w:hAnsi="URW DIN"/>
          <w:sz w:val="20"/>
          <w:szCs w:val="20"/>
        </w:rPr>
        <w:t xml:space="preserve"> oraz</w:t>
      </w:r>
      <w:r w:rsidRPr="009730B7">
        <w:rPr>
          <w:rFonts w:ascii="URW DIN" w:hAnsi="URW DIN"/>
          <w:sz w:val="20"/>
          <w:szCs w:val="20"/>
        </w:rPr>
        <w:t xml:space="preserve"> udzielenie</w:t>
      </w:r>
      <w:r w:rsidR="00A50B03" w:rsidRPr="009730B7">
        <w:rPr>
          <w:rFonts w:ascii="URW DIN" w:hAnsi="URW DIN"/>
          <w:sz w:val="20"/>
          <w:szCs w:val="20"/>
        </w:rPr>
        <w:t xml:space="preserve"> określonych w</w:t>
      </w:r>
      <w:r w:rsidR="00A33E35" w:rsidRPr="009730B7">
        <w:rPr>
          <w:rFonts w:ascii="URW DIN" w:hAnsi="URW DIN"/>
          <w:sz w:val="20"/>
          <w:szCs w:val="20"/>
        </w:rPr>
        <w:t xml:space="preserve"> </w:t>
      </w:r>
      <w:r w:rsidR="00876AE9" w:rsidRPr="009730B7">
        <w:rPr>
          <w:rFonts w:ascii="URW DIN" w:hAnsi="URW DIN"/>
          <w:sz w:val="20"/>
          <w:szCs w:val="20"/>
        </w:rPr>
        <w:t>Umowie</w:t>
      </w:r>
      <w:r w:rsidRPr="009730B7">
        <w:rPr>
          <w:rFonts w:ascii="URW DIN" w:hAnsi="URW DIN"/>
          <w:sz w:val="20"/>
          <w:szCs w:val="20"/>
        </w:rPr>
        <w:t xml:space="preserve"> licencji, sublicencji, zgód, zezwoleń i upoważnień </w:t>
      </w:r>
      <w:r w:rsidR="00876AE9" w:rsidRPr="009730B7">
        <w:rPr>
          <w:rFonts w:ascii="URW DIN" w:hAnsi="URW DIN"/>
          <w:sz w:val="20"/>
          <w:szCs w:val="20"/>
        </w:rPr>
        <w:t>w odniesieniu do Rezultatów</w:t>
      </w:r>
      <w:r w:rsidRPr="009730B7">
        <w:rPr>
          <w:rFonts w:ascii="URW DIN" w:hAnsi="URW DIN"/>
          <w:sz w:val="20"/>
          <w:szCs w:val="20"/>
        </w:rPr>
        <w:t>, w pełnym zakresie i na wszystkich wskazanych w niej polach eksploatacji.</w:t>
      </w:r>
    </w:p>
    <w:p w14:paraId="45EA43FB" w14:textId="7E2A2355" w:rsidR="00CC710D" w:rsidRPr="009730B7" w:rsidRDefault="003D1E49"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zapewnia, że </w:t>
      </w:r>
      <w:r w:rsidR="00FD6EB6" w:rsidRPr="009730B7">
        <w:rPr>
          <w:rFonts w:ascii="URW DIN" w:hAnsi="URW DIN"/>
          <w:sz w:val="20"/>
          <w:szCs w:val="20"/>
        </w:rPr>
        <w:t>Rezultaty</w:t>
      </w:r>
      <w:r w:rsidR="00B24152" w:rsidRPr="009730B7">
        <w:rPr>
          <w:rFonts w:ascii="URW DIN" w:hAnsi="URW DIN"/>
          <w:sz w:val="20"/>
          <w:szCs w:val="20"/>
        </w:rPr>
        <w:t xml:space="preserve"> </w:t>
      </w:r>
      <w:r w:rsidRPr="009730B7">
        <w:rPr>
          <w:rFonts w:ascii="URW DIN" w:hAnsi="URW DIN"/>
          <w:sz w:val="20"/>
          <w:szCs w:val="20"/>
        </w:rPr>
        <w:t xml:space="preserve">nie będą naruszać prawa ani jakichkolwiek praw osób trzecich. Jeżeli </w:t>
      </w:r>
      <w:r w:rsidR="00FD6EB6" w:rsidRPr="009730B7">
        <w:rPr>
          <w:rFonts w:ascii="URW DIN" w:hAnsi="URW DIN"/>
          <w:sz w:val="20"/>
          <w:szCs w:val="20"/>
        </w:rPr>
        <w:t>Rezultaty</w:t>
      </w:r>
      <w:r w:rsidR="00175684" w:rsidRPr="009730B7">
        <w:rPr>
          <w:rFonts w:ascii="URW DIN" w:hAnsi="URW DIN"/>
          <w:sz w:val="20"/>
          <w:szCs w:val="20"/>
        </w:rPr>
        <w:t xml:space="preserve"> </w:t>
      </w:r>
      <w:r w:rsidRPr="009730B7">
        <w:rPr>
          <w:rFonts w:ascii="URW DIN" w:hAnsi="URW DIN"/>
          <w:sz w:val="20"/>
          <w:szCs w:val="20"/>
        </w:rPr>
        <w:t>będą naruszać prawa lub jakiekolwiek prawa osób trzecich, wówczas Wykonawca zobowiązuje się naprawić wszelkie wynikające z tego naruszenia szkody, w tym zwrócić wszelkie koszty związane z postępowaniami lub roszczeniami w tym zakresie</w:t>
      </w:r>
      <w:r w:rsidR="00736547" w:rsidRPr="009730B7">
        <w:rPr>
          <w:rFonts w:ascii="URW DIN" w:hAnsi="URW DIN"/>
          <w:sz w:val="20"/>
          <w:szCs w:val="20"/>
        </w:rPr>
        <w:t>,</w:t>
      </w:r>
      <w:r w:rsidRPr="009730B7">
        <w:rPr>
          <w:rFonts w:ascii="URW DIN" w:hAnsi="URW DIN"/>
          <w:sz w:val="20"/>
          <w:szCs w:val="20"/>
        </w:rPr>
        <w:t xml:space="preserve"> wraz z kosztami obsługi prawnej</w:t>
      </w:r>
      <w:r w:rsidR="004C651F" w:rsidRPr="009730B7">
        <w:rPr>
          <w:rFonts w:ascii="URW DIN" w:hAnsi="URW DIN"/>
        </w:rPr>
        <w:t xml:space="preserve"> </w:t>
      </w:r>
      <w:r w:rsidR="004C651F" w:rsidRPr="009730B7">
        <w:rPr>
          <w:rFonts w:ascii="URW DIN" w:hAnsi="URW DIN"/>
          <w:sz w:val="20"/>
          <w:szCs w:val="20"/>
        </w:rPr>
        <w:t>lub Wykonawca przystąpi do ewentualnego postępowania w miejsce Zamawiającego lub w charakterze interwenienta ubocznego</w:t>
      </w:r>
      <w:r w:rsidRPr="009730B7">
        <w:rPr>
          <w:rFonts w:ascii="URW DIN" w:hAnsi="URW DIN"/>
          <w:sz w:val="20"/>
          <w:szCs w:val="20"/>
        </w:rPr>
        <w:t xml:space="preserve">. </w:t>
      </w:r>
      <w:r w:rsidR="00932FC8" w:rsidRPr="009730B7">
        <w:rPr>
          <w:rFonts w:ascii="URW DIN" w:hAnsi="URW DIN"/>
          <w:sz w:val="20"/>
          <w:szCs w:val="20"/>
        </w:rPr>
        <w:t xml:space="preserve">Zamawiający będzie współpracować z Wykonawcą </w:t>
      </w:r>
      <w:r w:rsidR="00F33F2A" w:rsidRPr="009730B7">
        <w:rPr>
          <w:rFonts w:ascii="URW DIN" w:hAnsi="URW DIN"/>
          <w:sz w:val="20"/>
          <w:szCs w:val="20"/>
        </w:rPr>
        <w:t>w przypadkach, o</w:t>
      </w:r>
      <w:r w:rsidR="00A33E35" w:rsidRPr="009730B7">
        <w:rPr>
          <w:rFonts w:ascii="URW DIN" w:hAnsi="URW DIN"/>
          <w:sz w:val="20"/>
          <w:szCs w:val="20"/>
        </w:rPr>
        <w:t xml:space="preserve"> </w:t>
      </w:r>
      <w:r w:rsidR="00317C2A" w:rsidRPr="009730B7">
        <w:rPr>
          <w:rFonts w:ascii="URW DIN" w:hAnsi="URW DIN"/>
          <w:sz w:val="20"/>
          <w:szCs w:val="20"/>
        </w:rPr>
        <w:t>których mowa w</w:t>
      </w:r>
      <w:r w:rsidR="00CD6532" w:rsidRPr="009730B7">
        <w:rPr>
          <w:rFonts w:ascii="URW DIN" w:hAnsi="URW DIN"/>
          <w:sz w:val="20"/>
          <w:szCs w:val="20"/>
        </w:rPr>
        <w:t> </w:t>
      </w:r>
      <w:r w:rsidR="00317C2A" w:rsidRPr="009730B7">
        <w:rPr>
          <w:rFonts w:ascii="URW DIN" w:hAnsi="URW DIN"/>
          <w:sz w:val="20"/>
          <w:szCs w:val="20"/>
        </w:rPr>
        <w:t xml:space="preserve">zdaniu poprzedzającym, a także </w:t>
      </w:r>
      <w:r w:rsidR="00932FC8" w:rsidRPr="009730B7">
        <w:rPr>
          <w:rFonts w:ascii="URW DIN" w:hAnsi="URW DIN"/>
          <w:sz w:val="20"/>
          <w:szCs w:val="20"/>
        </w:rPr>
        <w:t>Zamawiający nie złoży żadnego oświadczenia mogącego utrudnić obronę przed roszczeniami osób trzecich, w szczególności nie uzna takich roszczeń</w:t>
      </w:r>
      <w:r w:rsidR="00F33F2A" w:rsidRPr="009730B7">
        <w:rPr>
          <w:rFonts w:ascii="URW DIN" w:hAnsi="URW DIN"/>
          <w:sz w:val="20"/>
          <w:szCs w:val="20"/>
        </w:rPr>
        <w:t xml:space="preserve"> bez porozumienia z</w:t>
      </w:r>
      <w:r w:rsidR="00A33E35" w:rsidRPr="009730B7">
        <w:rPr>
          <w:rFonts w:ascii="URW DIN" w:hAnsi="URW DIN"/>
          <w:sz w:val="20"/>
          <w:szCs w:val="20"/>
        </w:rPr>
        <w:t xml:space="preserve"> </w:t>
      </w:r>
      <w:r w:rsidR="00317C2A" w:rsidRPr="009730B7">
        <w:rPr>
          <w:rFonts w:ascii="URW DIN" w:hAnsi="URW DIN"/>
          <w:sz w:val="20"/>
          <w:szCs w:val="20"/>
        </w:rPr>
        <w:t>Wykonawcą</w:t>
      </w:r>
      <w:r w:rsidR="00932FC8" w:rsidRPr="009730B7">
        <w:rPr>
          <w:rFonts w:ascii="URW DIN" w:hAnsi="URW DIN"/>
          <w:sz w:val="20"/>
          <w:szCs w:val="20"/>
        </w:rPr>
        <w:t>.</w:t>
      </w:r>
      <w:r w:rsidR="00CC710D" w:rsidRPr="009730B7">
        <w:rPr>
          <w:rFonts w:ascii="URW DIN" w:hAnsi="URW DIN"/>
          <w:sz w:val="20"/>
          <w:szCs w:val="20"/>
        </w:rPr>
        <w:t xml:space="preserve"> Wykonawca oświadcza, że posiada wszelkie prawa własności intelektualnej do wytworzonej na potrzeby wykonania Umowy Dokumentacji, prawa te nie są ograniczone ani obciążone na rzecz osób trzecich w sposób uniemożliwiający wykonanie Umowy w całości lub części</w:t>
      </w:r>
      <w:r w:rsidR="00EB5B06" w:rsidRPr="009730B7">
        <w:rPr>
          <w:rFonts w:ascii="URW DIN" w:hAnsi="URW DIN"/>
          <w:sz w:val="20"/>
          <w:szCs w:val="20"/>
        </w:rPr>
        <w:t xml:space="preserve"> </w:t>
      </w:r>
      <w:r w:rsidR="00FD6EB6" w:rsidRPr="009730B7">
        <w:rPr>
          <w:rFonts w:ascii="URW DIN" w:hAnsi="URW DIN"/>
          <w:sz w:val="20"/>
          <w:szCs w:val="20"/>
        </w:rPr>
        <w:t>o</w:t>
      </w:r>
      <w:r w:rsidR="00EB5B06" w:rsidRPr="009730B7">
        <w:rPr>
          <w:rFonts w:ascii="URW DIN" w:hAnsi="URW DIN"/>
          <w:sz w:val="20"/>
          <w:szCs w:val="20"/>
        </w:rPr>
        <w:t>raz umożliwiają swobodne rozporządzanie nimi przez Wykonawcę</w:t>
      </w:r>
      <w:r w:rsidR="00CC710D" w:rsidRPr="009730B7">
        <w:rPr>
          <w:rFonts w:ascii="URW DIN" w:hAnsi="URW DIN"/>
          <w:sz w:val="20"/>
          <w:szCs w:val="20"/>
        </w:rPr>
        <w:t>, oraz że jest w pełni uprawniony do udzielenia licencji na korzystanie z</w:t>
      </w:r>
      <w:r w:rsidR="00CD6532" w:rsidRPr="009730B7">
        <w:rPr>
          <w:rFonts w:ascii="URW DIN" w:hAnsi="URW DIN"/>
          <w:sz w:val="20"/>
          <w:szCs w:val="20"/>
        </w:rPr>
        <w:t> </w:t>
      </w:r>
      <w:r w:rsidR="00CC710D" w:rsidRPr="009730B7">
        <w:rPr>
          <w:rFonts w:ascii="URW DIN" w:hAnsi="URW DIN"/>
          <w:sz w:val="20"/>
          <w:szCs w:val="20"/>
        </w:rPr>
        <w:t>Dokumentacj</w:t>
      </w:r>
      <w:r w:rsidR="00EB5B06" w:rsidRPr="009730B7">
        <w:rPr>
          <w:rFonts w:ascii="URW DIN" w:hAnsi="URW DIN"/>
          <w:sz w:val="20"/>
          <w:szCs w:val="20"/>
        </w:rPr>
        <w:t>i</w:t>
      </w:r>
      <w:r w:rsidR="00CC710D" w:rsidRPr="009730B7">
        <w:rPr>
          <w:rFonts w:ascii="URW DIN" w:hAnsi="URW DIN"/>
          <w:sz w:val="20"/>
          <w:szCs w:val="20"/>
        </w:rPr>
        <w:t xml:space="preserve"> osób trzecich.</w:t>
      </w:r>
    </w:p>
    <w:p w14:paraId="509239C3" w14:textId="0BA96F4C" w:rsidR="00282FC8" w:rsidRPr="009730B7" w:rsidRDefault="003F074E" w:rsidP="00374D06">
      <w:pPr>
        <w:numPr>
          <w:ilvl w:val="1"/>
          <w:numId w:val="1"/>
        </w:numPr>
        <w:spacing w:before="240" w:after="120"/>
        <w:ind w:left="1080" w:hanging="720"/>
        <w:jc w:val="both"/>
        <w:rPr>
          <w:rFonts w:ascii="URW DIN" w:hAnsi="URW DIN"/>
          <w:sz w:val="20"/>
          <w:szCs w:val="20"/>
        </w:rPr>
      </w:pPr>
      <w:r w:rsidRPr="009730B7">
        <w:rPr>
          <w:rFonts w:ascii="URW DIN" w:hAnsi="URW DIN"/>
          <w:color w:val="000000"/>
          <w:w w:val="0"/>
          <w:sz w:val="20"/>
          <w:szCs w:val="20"/>
        </w:rPr>
        <w:t xml:space="preserve">W razie niemożności korzystania przez Zamawiającego z </w:t>
      </w:r>
      <w:r w:rsidR="00876AE9" w:rsidRPr="009730B7">
        <w:rPr>
          <w:rFonts w:ascii="URW DIN" w:hAnsi="URW DIN"/>
          <w:color w:val="000000"/>
          <w:w w:val="0"/>
          <w:sz w:val="20"/>
          <w:szCs w:val="20"/>
        </w:rPr>
        <w:t>Rezultatów</w:t>
      </w:r>
      <w:r w:rsidR="00282FC8" w:rsidRPr="009730B7">
        <w:rPr>
          <w:rFonts w:ascii="URW DIN" w:hAnsi="URW DIN"/>
          <w:color w:val="000000"/>
          <w:w w:val="0"/>
          <w:sz w:val="20"/>
          <w:szCs w:val="20"/>
        </w:rPr>
        <w:t xml:space="preserve"> </w:t>
      </w:r>
      <w:r w:rsidRPr="009730B7">
        <w:rPr>
          <w:rFonts w:ascii="URW DIN" w:hAnsi="URW DIN"/>
          <w:color w:val="000000"/>
          <w:w w:val="0"/>
          <w:sz w:val="20"/>
          <w:szCs w:val="20"/>
        </w:rPr>
        <w:t xml:space="preserve">z powodu </w:t>
      </w:r>
      <w:r w:rsidRPr="009730B7">
        <w:rPr>
          <w:rFonts w:ascii="URW DIN" w:hAnsi="URW DIN"/>
          <w:sz w:val="20"/>
          <w:szCs w:val="20"/>
        </w:rPr>
        <w:t>naruszenia prawa lub</w:t>
      </w:r>
      <w:r w:rsidRPr="009730B7">
        <w:rPr>
          <w:rFonts w:ascii="URW DIN" w:hAnsi="URW DIN"/>
          <w:color w:val="000000"/>
          <w:w w:val="0"/>
          <w:sz w:val="20"/>
          <w:szCs w:val="20"/>
        </w:rPr>
        <w:t xml:space="preserve"> praw osób trzecich</w:t>
      </w:r>
      <w:r w:rsidR="002F7956" w:rsidRPr="009730B7">
        <w:rPr>
          <w:rFonts w:ascii="URW DIN" w:hAnsi="URW DIN"/>
          <w:color w:val="000000"/>
          <w:w w:val="0"/>
          <w:sz w:val="20"/>
          <w:szCs w:val="20"/>
        </w:rPr>
        <w:t>, za które odpowiedzialność ponosi Wykonawca</w:t>
      </w:r>
      <w:r w:rsidRPr="009730B7">
        <w:rPr>
          <w:rFonts w:ascii="URW DIN" w:hAnsi="URW DIN"/>
          <w:color w:val="000000"/>
          <w:w w:val="0"/>
          <w:sz w:val="20"/>
          <w:szCs w:val="20"/>
        </w:rPr>
        <w:t xml:space="preserve">, Wykonawca zobowiązany jest, na żądanie Zamawiającego, do nieodpłatnego, niezwłocznego </w:t>
      </w:r>
      <w:r w:rsidR="00DB6132" w:rsidRPr="009730B7">
        <w:rPr>
          <w:rFonts w:ascii="URW DIN" w:hAnsi="URW DIN"/>
          <w:color w:val="000000"/>
          <w:w w:val="0"/>
          <w:sz w:val="20"/>
          <w:szCs w:val="20"/>
        </w:rPr>
        <w:t>zastąpienia ich innymi Rezultatami</w:t>
      </w:r>
      <w:r w:rsidR="00282FC8" w:rsidRPr="009730B7">
        <w:rPr>
          <w:rFonts w:ascii="URW DIN" w:hAnsi="URW DIN"/>
          <w:color w:val="000000"/>
          <w:w w:val="0"/>
          <w:sz w:val="20"/>
          <w:szCs w:val="20"/>
        </w:rPr>
        <w:t xml:space="preserve"> albo </w:t>
      </w:r>
      <w:r w:rsidRPr="009730B7">
        <w:rPr>
          <w:rFonts w:ascii="URW DIN" w:hAnsi="URW DIN"/>
          <w:color w:val="000000"/>
          <w:w w:val="0"/>
          <w:sz w:val="20"/>
          <w:szCs w:val="20"/>
        </w:rPr>
        <w:t>ich zmodyfikowania w całości lub części, tak, aby nie naruszały one prawa lub praw osób trzecich lub</w:t>
      </w:r>
      <w:r w:rsidR="00592A6C" w:rsidRPr="009730B7">
        <w:rPr>
          <w:rFonts w:ascii="URW DIN" w:hAnsi="URW DIN"/>
          <w:color w:val="000000"/>
          <w:w w:val="0"/>
          <w:sz w:val="20"/>
          <w:szCs w:val="20"/>
        </w:rPr>
        <w:t xml:space="preserve">, jeżeli z danego </w:t>
      </w:r>
      <w:r w:rsidR="00876AE9" w:rsidRPr="009730B7">
        <w:rPr>
          <w:rFonts w:ascii="URW DIN" w:hAnsi="URW DIN"/>
          <w:color w:val="000000"/>
          <w:w w:val="0"/>
          <w:sz w:val="20"/>
          <w:szCs w:val="20"/>
        </w:rPr>
        <w:t>Rezultatu</w:t>
      </w:r>
      <w:r w:rsidR="00282FC8" w:rsidRPr="009730B7">
        <w:rPr>
          <w:rFonts w:ascii="URW DIN" w:hAnsi="URW DIN"/>
          <w:color w:val="000000"/>
          <w:w w:val="0"/>
          <w:sz w:val="20"/>
          <w:szCs w:val="20"/>
        </w:rPr>
        <w:t xml:space="preserve"> </w:t>
      </w:r>
      <w:r w:rsidR="00592A6C" w:rsidRPr="009730B7">
        <w:rPr>
          <w:rFonts w:ascii="URW DIN" w:hAnsi="URW DIN"/>
          <w:color w:val="000000"/>
          <w:w w:val="0"/>
          <w:sz w:val="20"/>
          <w:szCs w:val="20"/>
        </w:rPr>
        <w:t>Zamawiający miał korzystać zgodnie z Umową na podstawie licencji</w:t>
      </w:r>
      <w:r w:rsidR="00876AE9" w:rsidRPr="009730B7">
        <w:rPr>
          <w:rFonts w:ascii="URW DIN" w:hAnsi="URW DIN"/>
          <w:color w:val="000000"/>
          <w:w w:val="0"/>
          <w:sz w:val="20"/>
          <w:szCs w:val="20"/>
        </w:rPr>
        <w:t xml:space="preserve"> lub upoważnienia udzielonego przez osobę trzecią</w:t>
      </w:r>
      <w:r w:rsidR="00DB6132" w:rsidRPr="009730B7">
        <w:rPr>
          <w:rFonts w:ascii="URW DIN" w:hAnsi="URW DIN"/>
          <w:color w:val="000000"/>
          <w:w w:val="0"/>
          <w:sz w:val="20"/>
          <w:szCs w:val="20"/>
        </w:rPr>
        <w:t>,</w:t>
      </w:r>
      <w:r w:rsidRPr="009730B7">
        <w:rPr>
          <w:rFonts w:ascii="URW DIN" w:hAnsi="URW DIN"/>
          <w:color w:val="000000"/>
          <w:w w:val="0"/>
          <w:sz w:val="20"/>
          <w:szCs w:val="20"/>
        </w:rPr>
        <w:t xml:space="preserve"> do dostarczenia licencji</w:t>
      </w:r>
      <w:r w:rsidR="00876AE9" w:rsidRPr="009730B7">
        <w:rPr>
          <w:rFonts w:ascii="URW DIN" w:hAnsi="URW DIN"/>
          <w:color w:val="000000"/>
          <w:w w:val="0"/>
          <w:sz w:val="20"/>
          <w:szCs w:val="20"/>
        </w:rPr>
        <w:t xml:space="preserve"> lub upoważnienia</w:t>
      </w:r>
      <w:r w:rsidRPr="009730B7">
        <w:rPr>
          <w:rFonts w:ascii="URW DIN" w:hAnsi="URW DIN"/>
          <w:color w:val="000000"/>
          <w:w w:val="0"/>
          <w:sz w:val="20"/>
          <w:szCs w:val="20"/>
        </w:rPr>
        <w:t xml:space="preserve"> </w:t>
      </w:r>
      <w:r w:rsidR="00876AE9" w:rsidRPr="009730B7">
        <w:rPr>
          <w:rFonts w:ascii="URW DIN" w:hAnsi="URW DIN"/>
          <w:color w:val="000000"/>
          <w:w w:val="0"/>
          <w:sz w:val="20"/>
          <w:szCs w:val="20"/>
        </w:rPr>
        <w:t xml:space="preserve">umożliwiającego </w:t>
      </w:r>
      <w:r w:rsidR="00023614" w:rsidRPr="009730B7">
        <w:rPr>
          <w:rFonts w:ascii="URW DIN" w:hAnsi="URW DIN"/>
          <w:color w:val="000000"/>
          <w:w w:val="0"/>
          <w:sz w:val="20"/>
          <w:szCs w:val="20"/>
        </w:rPr>
        <w:t>korzystanie z</w:t>
      </w:r>
      <w:r w:rsidR="00CD6532" w:rsidRPr="009730B7">
        <w:rPr>
          <w:rFonts w:ascii="URW DIN" w:hAnsi="URW DIN"/>
          <w:color w:val="000000"/>
          <w:w w:val="0"/>
          <w:sz w:val="20"/>
          <w:szCs w:val="20"/>
        </w:rPr>
        <w:t> </w:t>
      </w:r>
      <w:r w:rsidR="00876AE9" w:rsidRPr="009730B7">
        <w:rPr>
          <w:rFonts w:ascii="URW DIN" w:hAnsi="URW DIN"/>
          <w:color w:val="000000"/>
          <w:w w:val="0"/>
          <w:sz w:val="20"/>
          <w:szCs w:val="20"/>
        </w:rPr>
        <w:t>Rezultatów</w:t>
      </w:r>
      <w:r w:rsidR="00282FC8" w:rsidRPr="009730B7">
        <w:rPr>
          <w:rFonts w:ascii="URW DIN" w:hAnsi="URW DIN"/>
          <w:color w:val="000000"/>
          <w:w w:val="0"/>
          <w:sz w:val="20"/>
          <w:szCs w:val="20"/>
        </w:rPr>
        <w:t xml:space="preserve"> </w:t>
      </w:r>
      <w:r w:rsidR="00023614" w:rsidRPr="009730B7">
        <w:rPr>
          <w:rFonts w:ascii="URW DIN" w:hAnsi="URW DIN"/>
          <w:color w:val="000000"/>
          <w:w w:val="0"/>
          <w:sz w:val="20"/>
          <w:szCs w:val="20"/>
        </w:rPr>
        <w:t xml:space="preserve">w zakresie wynikającym z Umowy </w:t>
      </w:r>
      <w:r w:rsidRPr="009730B7">
        <w:rPr>
          <w:rFonts w:ascii="URW DIN" w:hAnsi="URW DIN"/>
          <w:color w:val="000000"/>
          <w:w w:val="0"/>
          <w:sz w:val="20"/>
          <w:szCs w:val="20"/>
        </w:rPr>
        <w:t xml:space="preserve">oraz do naprawienia Zamawiającemu </w:t>
      </w:r>
      <w:r w:rsidR="00A50B03" w:rsidRPr="009730B7">
        <w:rPr>
          <w:rFonts w:ascii="URW DIN" w:hAnsi="URW DIN"/>
          <w:color w:val="000000"/>
          <w:w w:val="0"/>
          <w:sz w:val="20"/>
          <w:szCs w:val="20"/>
        </w:rPr>
        <w:t>wszelkich szkód z</w:t>
      </w:r>
      <w:r w:rsidR="00B30F18" w:rsidRPr="009730B7">
        <w:rPr>
          <w:rFonts w:ascii="URW DIN" w:hAnsi="URW DIN"/>
          <w:color w:val="000000"/>
          <w:w w:val="0"/>
          <w:sz w:val="20"/>
          <w:szCs w:val="20"/>
        </w:rPr>
        <w:t xml:space="preserve"> </w:t>
      </w:r>
      <w:r w:rsidRPr="009730B7">
        <w:rPr>
          <w:rFonts w:ascii="URW DIN" w:hAnsi="URW DIN"/>
          <w:color w:val="000000"/>
          <w:w w:val="0"/>
          <w:sz w:val="20"/>
          <w:szCs w:val="20"/>
        </w:rPr>
        <w:t>tym związanych.</w:t>
      </w:r>
      <w:r w:rsidR="00282FC8" w:rsidRPr="009730B7">
        <w:rPr>
          <w:rFonts w:ascii="URW DIN" w:hAnsi="URW DIN"/>
          <w:color w:val="000000"/>
          <w:w w:val="0"/>
          <w:sz w:val="20"/>
          <w:szCs w:val="20"/>
        </w:rPr>
        <w:t xml:space="preserve"> W</w:t>
      </w:r>
      <w:r w:rsidR="00FD6EB6" w:rsidRPr="009730B7">
        <w:rPr>
          <w:rFonts w:ascii="URW DIN" w:hAnsi="URW DIN"/>
          <w:color w:val="000000"/>
          <w:w w:val="0"/>
          <w:sz w:val="20"/>
          <w:szCs w:val="20"/>
        </w:rPr>
        <w:t xml:space="preserve"> </w:t>
      </w:r>
      <w:r w:rsidR="00282FC8" w:rsidRPr="009730B7">
        <w:rPr>
          <w:rFonts w:ascii="URW DIN" w:hAnsi="URW DIN"/>
          <w:color w:val="000000"/>
          <w:w w:val="0"/>
          <w:sz w:val="20"/>
          <w:szCs w:val="20"/>
        </w:rPr>
        <w:t>razie zaistnienia powyższych okoliczności zapropono</w:t>
      </w:r>
      <w:r w:rsidR="0041039B" w:rsidRPr="009730B7">
        <w:rPr>
          <w:rFonts w:ascii="URW DIN" w:hAnsi="URW DIN"/>
          <w:color w:val="000000"/>
          <w:w w:val="0"/>
          <w:sz w:val="20"/>
          <w:szCs w:val="20"/>
        </w:rPr>
        <w:t xml:space="preserve">wane przez Wykonawcę Rezultaty </w:t>
      </w:r>
      <w:r w:rsidR="00282FC8" w:rsidRPr="009730B7">
        <w:rPr>
          <w:rFonts w:ascii="URW DIN" w:hAnsi="URW DIN"/>
          <w:color w:val="000000"/>
          <w:w w:val="0"/>
          <w:sz w:val="20"/>
          <w:szCs w:val="20"/>
        </w:rPr>
        <w:t>powinny pod względem technicznym i</w:t>
      </w:r>
      <w:r w:rsidR="00CD6532" w:rsidRPr="009730B7">
        <w:rPr>
          <w:rFonts w:ascii="URW DIN" w:hAnsi="URW DIN"/>
          <w:color w:val="000000"/>
          <w:w w:val="0"/>
          <w:sz w:val="20"/>
          <w:szCs w:val="20"/>
        </w:rPr>
        <w:t> </w:t>
      </w:r>
      <w:r w:rsidR="00282FC8" w:rsidRPr="009730B7">
        <w:rPr>
          <w:rFonts w:ascii="URW DIN" w:hAnsi="URW DIN"/>
          <w:color w:val="000000"/>
          <w:w w:val="0"/>
          <w:sz w:val="20"/>
          <w:szCs w:val="20"/>
        </w:rPr>
        <w:t xml:space="preserve">funkcjonalnym odpowiadać zastępowanym przez nie </w:t>
      </w:r>
      <w:r w:rsidR="00FD6EB6" w:rsidRPr="009730B7">
        <w:rPr>
          <w:rFonts w:ascii="URW DIN" w:hAnsi="URW DIN"/>
          <w:color w:val="000000"/>
          <w:w w:val="0"/>
          <w:sz w:val="20"/>
          <w:szCs w:val="20"/>
        </w:rPr>
        <w:t>wcześniejszym Rezultatom.</w:t>
      </w:r>
    </w:p>
    <w:p w14:paraId="3D372ED5" w14:textId="47AA6EE3" w:rsidR="003F074E" w:rsidRPr="009730B7" w:rsidRDefault="003F074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 zastrzeżeniem pkt.</w:t>
      </w:r>
      <w:r w:rsidR="0046162D" w:rsidRPr="009730B7">
        <w:rPr>
          <w:rFonts w:ascii="URW DIN" w:hAnsi="URW DIN"/>
          <w:sz w:val="20"/>
          <w:szCs w:val="20"/>
        </w:rPr>
        <w:t xml:space="preserve"> </w:t>
      </w:r>
      <w:r w:rsidR="0046162D" w:rsidRPr="009730B7">
        <w:rPr>
          <w:rFonts w:ascii="URW DIN" w:hAnsi="URW DIN"/>
          <w:sz w:val="20"/>
          <w:szCs w:val="20"/>
        </w:rPr>
        <w:fldChar w:fldCharType="begin"/>
      </w:r>
      <w:r w:rsidR="0046162D" w:rsidRPr="009730B7">
        <w:rPr>
          <w:rFonts w:ascii="URW DIN" w:hAnsi="URW DIN"/>
          <w:sz w:val="20"/>
          <w:szCs w:val="20"/>
        </w:rPr>
        <w:instrText xml:space="preserve"> REF _Ref379192193 \r \h </w:instrText>
      </w:r>
      <w:r w:rsidR="00A50B03" w:rsidRPr="009730B7">
        <w:rPr>
          <w:rFonts w:ascii="URW DIN" w:hAnsi="URW DIN"/>
          <w:sz w:val="20"/>
          <w:szCs w:val="20"/>
        </w:rPr>
        <w:instrText xml:space="preserve"> \* MERGEFORMAT </w:instrText>
      </w:r>
      <w:r w:rsidR="0046162D" w:rsidRPr="009730B7">
        <w:rPr>
          <w:rFonts w:ascii="URW DIN" w:hAnsi="URW DIN"/>
          <w:sz w:val="20"/>
          <w:szCs w:val="20"/>
        </w:rPr>
      </w:r>
      <w:r w:rsidR="0046162D" w:rsidRPr="009730B7">
        <w:rPr>
          <w:rFonts w:ascii="URW DIN" w:hAnsi="URW DIN"/>
          <w:sz w:val="20"/>
          <w:szCs w:val="20"/>
        </w:rPr>
        <w:fldChar w:fldCharType="separate"/>
      </w:r>
      <w:r w:rsidR="00702C1C">
        <w:rPr>
          <w:rFonts w:ascii="URW DIN" w:hAnsi="URW DIN"/>
          <w:sz w:val="20"/>
          <w:szCs w:val="20"/>
        </w:rPr>
        <w:t>17.6</w:t>
      </w:r>
      <w:r w:rsidR="0046162D" w:rsidRPr="009730B7">
        <w:rPr>
          <w:rFonts w:ascii="URW DIN" w:hAnsi="URW DIN"/>
          <w:sz w:val="20"/>
          <w:szCs w:val="20"/>
        </w:rPr>
        <w:fldChar w:fldCharType="end"/>
      </w:r>
      <w:r w:rsidR="0046162D" w:rsidRPr="009730B7">
        <w:rPr>
          <w:rFonts w:ascii="URW DIN" w:hAnsi="URW DIN"/>
          <w:sz w:val="20"/>
          <w:szCs w:val="20"/>
        </w:rPr>
        <w:t xml:space="preserve"> </w:t>
      </w:r>
      <w:r w:rsidRPr="009730B7">
        <w:rPr>
          <w:rFonts w:ascii="URW DIN" w:hAnsi="URW DIN"/>
          <w:sz w:val="20"/>
          <w:szCs w:val="20"/>
        </w:rPr>
        <w:t>Umowy,</w:t>
      </w:r>
      <w:r w:rsidRPr="009730B7">
        <w:rPr>
          <w:rFonts w:ascii="URW DIN" w:hAnsi="URW DIN" w:cs="Arial"/>
          <w:sz w:val="20"/>
          <w:szCs w:val="20"/>
        </w:rPr>
        <w:t xml:space="preserve"> Wykonawca, z chwilą </w:t>
      </w:r>
      <w:r w:rsidR="007565CC" w:rsidRPr="009730B7">
        <w:rPr>
          <w:rFonts w:ascii="URW DIN" w:hAnsi="URW DIN" w:cs="Arial"/>
          <w:sz w:val="20"/>
          <w:szCs w:val="20"/>
        </w:rPr>
        <w:t xml:space="preserve">ustalenia </w:t>
      </w:r>
      <w:r w:rsidR="009E1EC4" w:rsidRPr="009730B7">
        <w:rPr>
          <w:rFonts w:ascii="URW DIN" w:hAnsi="URW DIN" w:cs="Arial"/>
          <w:sz w:val="20"/>
          <w:szCs w:val="20"/>
        </w:rPr>
        <w:t>Produktów</w:t>
      </w:r>
      <w:r w:rsidR="002C7F7D" w:rsidRPr="009730B7">
        <w:rPr>
          <w:rFonts w:ascii="URW DIN" w:hAnsi="URW DIN" w:cs="Arial"/>
          <w:sz w:val="20"/>
          <w:szCs w:val="20"/>
        </w:rPr>
        <w:t xml:space="preserve"> </w:t>
      </w:r>
      <w:r w:rsidR="00057210" w:rsidRPr="009730B7">
        <w:rPr>
          <w:rFonts w:ascii="URW DIN" w:hAnsi="URW DIN" w:cs="Arial"/>
          <w:sz w:val="20"/>
          <w:szCs w:val="20"/>
        </w:rPr>
        <w:t xml:space="preserve">lub Odbioru Produktów </w:t>
      </w:r>
      <w:r w:rsidR="001D1E72" w:rsidRPr="009730B7">
        <w:rPr>
          <w:rFonts w:ascii="URW DIN" w:hAnsi="URW DIN" w:cs="Arial"/>
          <w:sz w:val="20"/>
          <w:szCs w:val="20"/>
        </w:rPr>
        <w:t xml:space="preserve">(które nastąpi wcześniej) </w:t>
      </w:r>
      <w:r w:rsidRPr="009730B7">
        <w:rPr>
          <w:rFonts w:ascii="URW DIN" w:hAnsi="URW DIN" w:cs="Arial"/>
          <w:sz w:val="20"/>
          <w:szCs w:val="20"/>
        </w:rPr>
        <w:t xml:space="preserve">przenosi na Zamawiającego wszelkie Prawa Własności Intelektualnej do </w:t>
      </w:r>
      <w:r w:rsidR="009E1EC4" w:rsidRPr="009730B7">
        <w:rPr>
          <w:rFonts w:ascii="URW DIN" w:hAnsi="URW DIN" w:cs="Arial"/>
          <w:sz w:val="20"/>
          <w:szCs w:val="20"/>
        </w:rPr>
        <w:t>Produktów</w:t>
      </w:r>
      <w:r w:rsidRPr="009730B7">
        <w:rPr>
          <w:rFonts w:ascii="URW DIN" w:hAnsi="URW DIN" w:cs="Arial"/>
          <w:sz w:val="20"/>
          <w:szCs w:val="20"/>
        </w:rPr>
        <w:t xml:space="preserve">, </w:t>
      </w:r>
      <w:r w:rsidR="000705C0" w:rsidRPr="009730B7">
        <w:rPr>
          <w:rFonts w:ascii="URW DIN" w:hAnsi="URW DIN"/>
          <w:sz w:val="20"/>
          <w:szCs w:val="20"/>
        </w:rPr>
        <w:t>w</w:t>
      </w:r>
      <w:r w:rsidR="00A33E35" w:rsidRPr="009730B7">
        <w:rPr>
          <w:rFonts w:ascii="URW DIN" w:hAnsi="URW DIN"/>
          <w:sz w:val="20"/>
          <w:szCs w:val="20"/>
        </w:rPr>
        <w:t xml:space="preserve"> </w:t>
      </w:r>
      <w:r w:rsidRPr="009730B7">
        <w:rPr>
          <w:rFonts w:ascii="URW DIN" w:hAnsi="URW DIN"/>
          <w:sz w:val="20"/>
          <w:szCs w:val="20"/>
        </w:rPr>
        <w:t xml:space="preserve">najszerszym zakresie dozwolonym przez prawo. Strony zgodnie potwierdzają, że celem Umowy i ich zgodnym zamiarem jest aby Zamawiający uzyskał wszelkie Prawa Własności Intelektualnej do </w:t>
      </w:r>
      <w:r w:rsidR="009E1EC4" w:rsidRPr="009730B7">
        <w:rPr>
          <w:rFonts w:ascii="URW DIN" w:hAnsi="URW DIN"/>
          <w:sz w:val="20"/>
          <w:szCs w:val="20"/>
        </w:rPr>
        <w:t>Produktów</w:t>
      </w:r>
      <w:r w:rsidRPr="009730B7">
        <w:rPr>
          <w:rFonts w:ascii="URW DIN" w:hAnsi="URW DIN"/>
          <w:sz w:val="20"/>
          <w:szCs w:val="20"/>
        </w:rPr>
        <w:t>, w najszerszym możliwym zakresie dozwolonym przez prawo</w:t>
      </w:r>
      <w:r w:rsidR="00933F75" w:rsidRPr="009730B7">
        <w:rPr>
          <w:rFonts w:ascii="URW DIN" w:hAnsi="URW DIN"/>
          <w:sz w:val="20"/>
          <w:szCs w:val="20"/>
        </w:rPr>
        <w:t>.</w:t>
      </w:r>
    </w:p>
    <w:p w14:paraId="090C7DD8" w14:textId="4E3B9B27" w:rsidR="003F074E" w:rsidRPr="009730B7" w:rsidRDefault="003F074E" w:rsidP="00F128F3">
      <w:pPr>
        <w:numPr>
          <w:ilvl w:val="1"/>
          <w:numId w:val="1"/>
        </w:numPr>
        <w:spacing w:before="240" w:after="120"/>
        <w:ind w:left="1080" w:hanging="720"/>
        <w:jc w:val="both"/>
        <w:rPr>
          <w:rFonts w:ascii="URW DIN" w:hAnsi="URW DIN" w:cs="Arial"/>
          <w:sz w:val="20"/>
          <w:szCs w:val="20"/>
        </w:rPr>
      </w:pPr>
      <w:bookmarkStart w:id="326" w:name="_Ref379192250"/>
      <w:r w:rsidRPr="009730B7">
        <w:rPr>
          <w:rFonts w:ascii="URW DIN" w:hAnsi="URW DIN"/>
          <w:sz w:val="20"/>
          <w:szCs w:val="20"/>
        </w:rPr>
        <w:t xml:space="preserve">W przypadku, gdy przeniesienie Praw Własności Intelektualnej do </w:t>
      </w:r>
      <w:r w:rsidR="009E1EC4" w:rsidRPr="009730B7">
        <w:rPr>
          <w:rFonts w:ascii="URW DIN" w:hAnsi="URW DIN"/>
          <w:sz w:val="20"/>
          <w:szCs w:val="20"/>
        </w:rPr>
        <w:t>Produktów</w:t>
      </w:r>
      <w:r w:rsidR="00057210" w:rsidRPr="009730B7">
        <w:rPr>
          <w:rFonts w:ascii="URW DIN" w:hAnsi="URW DIN"/>
          <w:sz w:val="20"/>
          <w:szCs w:val="20"/>
        </w:rPr>
        <w:t xml:space="preserve"> </w:t>
      </w:r>
      <w:r w:rsidRPr="009730B7">
        <w:rPr>
          <w:rFonts w:ascii="URW DIN" w:hAnsi="URW DIN"/>
          <w:sz w:val="20"/>
          <w:szCs w:val="20"/>
        </w:rPr>
        <w:t>dotyczy autorskich praw majątkowych lub praw pokrewnych</w:t>
      </w:r>
      <w:r w:rsidR="00242F56" w:rsidRPr="009730B7">
        <w:rPr>
          <w:rFonts w:ascii="URW DIN" w:hAnsi="URW DIN"/>
          <w:sz w:val="20"/>
          <w:szCs w:val="20"/>
        </w:rPr>
        <w:t xml:space="preserve"> do programów komputerowych oraz </w:t>
      </w:r>
      <w:r w:rsidR="00D0069D" w:rsidRPr="009730B7">
        <w:rPr>
          <w:rFonts w:ascii="URW DIN" w:hAnsi="URW DIN"/>
          <w:sz w:val="20"/>
          <w:szCs w:val="20"/>
        </w:rPr>
        <w:t>utworów niebędących programami komputerowymi</w:t>
      </w:r>
      <w:r w:rsidR="00FC1B6B" w:rsidRPr="009730B7">
        <w:rPr>
          <w:rFonts w:ascii="URW DIN" w:hAnsi="URW DIN"/>
          <w:sz w:val="20"/>
          <w:szCs w:val="20"/>
        </w:rPr>
        <w:t>, przeniesienie</w:t>
      </w:r>
      <w:r w:rsidRPr="009730B7">
        <w:rPr>
          <w:rFonts w:ascii="URW DIN" w:hAnsi="URW DIN"/>
          <w:sz w:val="20"/>
          <w:szCs w:val="20"/>
        </w:rPr>
        <w:t xml:space="preserve"> to obejmuje:</w:t>
      </w:r>
      <w:bookmarkEnd w:id="326"/>
      <w:r w:rsidRPr="009730B7">
        <w:rPr>
          <w:rFonts w:ascii="URW DIN" w:hAnsi="URW DIN"/>
          <w:sz w:val="20"/>
          <w:szCs w:val="20"/>
        </w:rPr>
        <w:t xml:space="preserve"> </w:t>
      </w:r>
    </w:p>
    <w:p w14:paraId="3F44807D" w14:textId="7E1F5F11" w:rsidR="003F074E" w:rsidRPr="009730B7" w:rsidRDefault="003F074E" w:rsidP="00F128F3">
      <w:pPr>
        <w:pStyle w:val="Akapitzlist"/>
        <w:numPr>
          <w:ilvl w:val="2"/>
          <w:numId w:val="1"/>
        </w:numPr>
        <w:spacing w:after="120"/>
        <w:ind w:left="2127" w:hanging="993"/>
        <w:rPr>
          <w:rFonts w:ascii="URW DIN" w:hAnsi="URW DIN" w:cs="Arial"/>
          <w:sz w:val="20"/>
          <w:szCs w:val="20"/>
          <w:lang w:val="pl-PL"/>
        </w:rPr>
      </w:pPr>
      <w:r w:rsidRPr="009730B7">
        <w:rPr>
          <w:rFonts w:ascii="URW DIN" w:hAnsi="URW DIN"/>
          <w:sz w:val="20"/>
          <w:szCs w:val="20"/>
          <w:lang w:val="pl-PL"/>
        </w:rPr>
        <w:t>wszystkie pola eksploatacji istniejące w chwili przeniesienia, w tym wskazane w</w:t>
      </w:r>
      <w:r w:rsidR="00CD6532" w:rsidRPr="009730B7">
        <w:rPr>
          <w:rFonts w:ascii="URW DIN" w:hAnsi="URW DIN"/>
          <w:sz w:val="20"/>
          <w:szCs w:val="20"/>
          <w:lang w:val="pl-PL"/>
        </w:rPr>
        <w:t> </w:t>
      </w:r>
      <w:r w:rsidRPr="009730B7">
        <w:rPr>
          <w:rFonts w:ascii="URW DIN" w:hAnsi="URW DIN"/>
          <w:sz w:val="20"/>
          <w:szCs w:val="20"/>
          <w:lang w:val="pl-PL"/>
        </w:rPr>
        <w:t>art. 50, 74 i 86 ust</w:t>
      </w:r>
      <w:r w:rsidR="00A50B03" w:rsidRPr="009730B7">
        <w:rPr>
          <w:rFonts w:ascii="URW DIN" w:hAnsi="URW DIN"/>
          <w:sz w:val="20"/>
          <w:szCs w:val="20"/>
          <w:lang w:val="pl-PL"/>
        </w:rPr>
        <w:t>awy z dnia 4 lutego 1994 roku o</w:t>
      </w:r>
      <w:r w:rsidR="0050794A" w:rsidRPr="009730B7">
        <w:rPr>
          <w:rFonts w:ascii="URW DIN" w:hAnsi="URW DIN"/>
          <w:sz w:val="20"/>
          <w:szCs w:val="20"/>
          <w:lang w:val="pl-PL"/>
        </w:rPr>
        <w:t xml:space="preserve"> </w:t>
      </w:r>
      <w:r w:rsidRPr="009730B7">
        <w:rPr>
          <w:rFonts w:ascii="URW DIN" w:hAnsi="URW DIN" w:cs="Verdana"/>
          <w:iCs/>
          <w:sz w:val="20"/>
          <w:szCs w:val="20"/>
          <w:lang w:val="pl-PL"/>
        </w:rPr>
        <w:t>prawie</w:t>
      </w:r>
      <w:r w:rsidRPr="009730B7">
        <w:rPr>
          <w:rFonts w:ascii="URW DIN" w:hAnsi="URW DIN"/>
          <w:sz w:val="20"/>
          <w:szCs w:val="20"/>
          <w:lang w:val="pl-PL"/>
        </w:rPr>
        <w:t xml:space="preserve"> autorskim i </w:t>
      </w:r>
      <w:r w:rsidRPr="009730B7">
        <w:rPr>
          <w:rFonts w:ascii="URW DIN" w:hAnsi="URW DIN" w:cs="Arial"/>
          <w:sz w:val="20"/>
          <w:szCs w:val="20"/>
          <w:lang w:val="pl-PL"/>
        </w:rPr>
        <w:t>prawach</w:t>
      </w:r>
      <w:r w:rsidRPr="009730B7">
        <w:rPr>
          <w:rFonts w:ascii="URW DIN" w:hAnsi="URW DIN"/>
          <w:sz w:val="20"/>
          <w:szCs w:val="20"/>
          <w:lang w:val="pl-PL"/>
        </w:rPr>
        <w:t xml:space="preserve"> pokrewnych</w:t>
      </w:r>
      <w:r w:rsidR="006E572D" w:rsidRPr="009730B7">
        <w:rPr>
          <w:rFonts w:ascii="URW DIN" w:hAnsi="URW DIN"/>
          <w:sz w:val="20"/>
          <w:szCs w:val="20"/>
          <w:lang w:val="pl-PL"/>
        </w:rPr>
        <w:t>,</w:t>
      </w:r>
      <w:r w:rsidRPr="009730B7">
        <w:rPr>
          <w:rFonts w:ascii="URW DIN" w:hAnsi="URW DIN"/>
          <w:sz w:val="20"/>
          <w:szCs w:val="20"/>
          <w:lang w:val="pl-PL"/>
        </w:rPr>
        <w:t xml:space="preserve"> a w szczególności następujące: </w:t>
      </w:r>
    </w:p>
    <w:p w14:paraId="42021E04" w14:textId="77777777" w:rsidR="003F074E" w:rsidRPr="009730B7" w:rsidRDefault="003F074E"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cs="Verdana"/>
          <w:sz w:val="20"/>
          <w:szCs w:val="20"/>
          <w:lang w:val="pl-PL"/>
        </w:rPr>
        <w:t>w zakresie utrwalania i zwielokrotniania</w:t>
      </w:r>
      <w:r w:rsidR="00B24E30" w:rsidRPr="009730B7">
        <w:rPr>
          <w:rFonts w:ascii="URW DIN" w:hAnsi="URW DIN" w:cs="Verdana"/>
          <w:sz w:val="20"/>
          <w:szCs w:val="20"/>
          <w:lang w:val="pl-PL"/>
        </w:rPr>
        <w:t xml:space="preserve"> </w:t>
      </w:r>
      <w:r w:rsidRPr="009730B7">
        <w:rPr>
          <w:rFonts w:ascii="URW DIN" w:hAnsi="URW DIN" w:cs="Verdana"/>
          <w:sz w:val="20"/>
          <w:szCs w:val="20"/>
          <w:lang w:val="pl-PL"/>
        </w:rPr>
        <w:t xml:space="preserve">— wytwarzanie określoną technika, w tym techniką drukarską, reprograficzną, zapisu </w:t>
      </w:r>
      <w:r w:rsidRPr="009730B7">
        <w:rPr>
          <w:rFonts w:ascii="URW DIN" w:hAnsi="URW DIN" w:cs="Verdana"/>
          <w:sz w:val="20"/>
          <w:szCs w:val="20"/>
          <w:lang w:val="pl-PL"/>
        </w:rPr>
        <w:lastRenderedPageBreak/>
        <w:t>magnetycznego lub techniką cyfrową nośników utworu i jego egzemplarzy, wprowadzanie do pamięci komputera, do sieci multimedialnych, sieci telekomunikacyjnych, systemów bezpośredniego porozumiewania się na odleg</w:t>
      </w:r>
      <w:r w:rsidR="00360A6A" w:rsidRPr="009730B7">
        <w:rPr>
          <w:rFonts w:ascii="URW DIN" w:hAnsi="URW DIN" w:cs="Verdana"/>
          <w:sz w:val="20"/>
          <w:szCs w:val="20"/>
          <w:lang w:val="pl-PL"/>
        </w:rPr>
        <w:t>łość, w szczególności Internetu,</w:t>
      </w:r>
    </w:p>
    <w:p w14:paraId="66465ACA" w14:textId="7F35F6D9" w:rsidR="003F074E" w:rsidRPr="009730B7" w:rsidRDefault="003F074E"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cs="Verdana"/>
          <w:sz w:val="20"/>
          <w:szCs w:val="20"/>
          <w:lang w:val="pl-PL"/>
        </w:rPr>
        <w:t>w zakresie obrotu</w:t>
      </w:r>
      <w:r w:rsidR="002F234C" w:rsidRPr="009730B7">
        <w:rPr>
          <w:rFonts w:ascii="URW DIN" w:hAnsi="URW DIN" w:cs="Verdana"/>
          <w:sz w:val="20"/>
          <w:szCs w:val="20"/>
          <w:lang w:val="pl-PL"/>
        </w:rPr>
        <w:t xml:space="preserve"> oryginałem lub egzemplarzami —</w:t>
      </w:r>
      <w:r w:rsidR="00CB6FCA" w:rsidRPr="009730B7">
        <w:rPr>
          <w:rFonts w:ascii="URW DIN" w:hAnsi="URW DIN" w:cs="Verdana"/>
          <w:sz w:val="20"/>
          <w:szCs w:val="20"/>
          <w:lang w:val="pl-PL"/>
        </w:rPr>
        <w:t xml:space="preserve"> </w:t>
      </w:r>
      <w:r w:rsidRPr="009730B7">
        <w:rPr>
          <w:rFonts w:ascii="URW DIN" w:hAnsi="URW DIN" w:cs="Verdana"/>
          <w:sz w:val="20"/>
          <w:szCs w:val="20"/>
          <w:lang w:val="pl-PL"/>
        </w:rPr>
        <w:t>wprowadzanie oryginału lub egzemplarzy do obrotu, a także ich najem, dzierżawa lub użyczenie,</w:t>
      </w:r>
    </w:p>
    <w:p w14:paraId="3415E155" w14:textId="148F12AE" w:rsidR="003F074E" w:rsidRPr="009730B7" w:rsidRDefault="003F074E"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cs="Verdana"/>
          <w:sz w:val="20"/>
          <w:szCs w:val="20"/>
          <w:lang w:val="pl-PL"/>
        </w:rPr>
        <w:t>w zakresie innego rozpowszechniania</w:t>
      </w:r>
      <w:r w:rsidR="00CB533D" w:rsidRPr="009730B7">
        <w:rPr>
          <w:rFonts w:ascii="URW DIN" w:hAnsi="URW DIN" w:cs="Verdana"/>
          <w:sz w:val="20"/>
          <w:szCs w:val="20"/>
          <w:lang w:val="pl-PL"/>
        </w:rPr>
        <w:t xml:space="preserve"> </w:t>
      </w:r>
      <w:r w:rsidRPr="009730B7">
        <w:rPr>
          <w:rFonts w:ascii="URW DIN" w:hAnsi="URW DIN" w:cs="Verdana"/>
          <w:sz w:val="20"/>
          <w:szCs w:val="20"/>
          <w:lang w:val="pl-PL"/>
        </w:rPr>
        <w:t>— publiczne wykonanie, wystawianie, wyświetlanie, odtwarzanie, nadawanie za pomocą wizji przewodowej lub bezprzewodowej przez stację naziemną lub za pośrednictwem satelity, w tym nadawanie poprzez sieć telekomunikacyjną, re-em</w:t>
      </w:r>
      <w:r w:rsidR="00A50B03" w:rsidRPr="009730B7">
        <w:rPr>
          <w:rFonts w:ascii="URW DIN" w:hAnsi="URW DIN" w:cs="Verdana"/>
          <w:sz w:val="20"/>
          <w:szCs w:val="20"/>
          <w:lang w:val="pl-PL"/>
        </w:rPr>
        <w:t>itowanie, zapewnienie dostępu w</w:t>
      </w:r>
      <w:r w:rsidR="0050794A" w:rsidRPr="009730B7">
        <w:rPr>
          <w:rFonts w:ascii="URW DIN" w:hAnsi="URW DIN" w:cs="Verdana"/>
          <w:sz w:val="20"/>
          <w:szCs w:val="20"/>
          <w:lang w:val="pl-PL"/>
        </w:rPr>
        <w:t xml:space="preserve"> </w:t>
      </w:r>
      <w:r w:rsidRPr="009730B7">
        <w:rPr>
          <w:rFonts w:ascii="URW DIN" w:hAnsi="URW DIN" w:cs="Verdana"/>
          <w:sz w:val="20"/>
          <w:szCs w:val="20"/>
          <w:lang w:val="pl-PL"/>
        </w:rPr>
        <w:t>miejscu i</w:t>
      </w:r>
      <w:r w:rsidR="00CD6532" w:rsidRPr="009730B7">
        <w:rPr>
          <w:rFonts w:ascii="URW DIN" w:hAnsi="URW DIN" w:cs="Verdana"/>
          <w:sz w:val="20"/>
          <w:szCs w:val="20"/>
          <w:lang w:val="pl-PL"/>
        </w:rPr>
        <w:t> </w:t>
      </w:r>
      <w:r w:rsidRPr="009730B7">
        <w:rPr>
          <w:rFonts w:ascii="URW DIN" w:hAnsi="URW DIN" w:cs="Verdana"/>
          <w:sz w:val="20"/>
          <w:szCs w:val="20"/>
          <w:lang w:val="pl-PL"/>
        </w:rPr>
        <w:t>czasie indywidualnie wybranym, w</w:t>
      </w:r>
      <w:r w:rsidR="00A33E35" w:rsidRPr="009730B7">
        <w:rPr>
          <w:rFonts w:ascii="URW DIN" w:hAnsi="URW DIN" w:cs="Verdana"/>
          <w:sz w:val="20"/>
          <w:szCs w:val="20"/>
          <w:lang w:val="pl-PL"/>
        </w:rPr>
        <w:t xml:space="preserve"> </w:t>
      </w:r>
      <w:r w:rsidRPr="009730B7">
        <w:rPr>
          <w:rFonts w:ascii="URW DIN" w:hAnsi="URW DIN" w:cs="Verdana"/>
          <w:sz w:val="20"/>
          <w:szCs w:val="20"/>
          <w:lang w:val="pl-PL"/>
        </w:rPr>
        <w:t>szczególności poprzez umieszczenie w Internecie lub innej sieci telekomunikacyjnej,</w:t>
      </w:r>
    </w:p>
    <w:p w14:paraId="46724D93" w14:textId="6AFE5017" w:rsidR="003F074E" w:rsidRPr="009730B7" w:rsidRDefault="003F074E"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cs="Verdana"/>
          <w:sz w:val="20"/>
          <w:szCs w:val="20"/>
          <w:lang w:val="pl-PL"/>
        </w:rPr>
        <w:t xml:space="preserve">w przypadku </w:t>
      </w:r>
      <w:r w:rsidR="009E1EC4" w:rsidRPr="009730B7">
        <w:rPr>
          <w:rFonts w:ascii="URW DIN" w:hAnsi="URW DIN" w:cs="Verdana"/>
          <w:sz w:val="20"/>
          <w:szCs w:val="20"/>
          <w:lang w:val="pl-PL"/>
        </w:rPr>
        <w:t>Produktów</w:t>
      </w:r>
      <w:r w:rsidR="00A41F6D" w:rsidRPr="009730B7">
        <w:rPr>
          <w:rFonts w:ascii="URW DIN" w:hAnsi="URW DIN" w:cs="Verdana"/>
          <w:sz w:val="20"/>
          <w:szCs w:val="20"/>
          <w:lang w:val="pl-PL"/>
        </w:rPr>
        <w:t xml:space="preserve"> </w:t>
      </w:r>
      <w:r w:rsidRPr="009730B7">
        <w:rPr>
          <w:rFonts w:ascii="URW DIN" w:hAnsi="URW DIN" w:cs="Verdana"/>
          <w:sz w:val="20"/>
          <w:szCs w:val="20"/>
          <w:lang w:val="pl-PL"/>
        </w:rPr>
        <w:t>będących programem komputerowym</w:t>
      </w:r>
      <w:r w:rsidR="009E1EC4" w:rsidRPr="009730B7">
        <w:rPr>
          <w:rFonts w:ascii="URW DIN" w:hAnsi="URW DIN" w:cs="Verdana"/>
          <w:sz w:val="20"/>
          <w:szCs w:val="20"/>
          <w:lang w:val="pl-PL"/>
        </w:rPr>
        <w:t xml:space="preserve">, w tym </w:t>
      </w:r>
      <w:r w:rsidR="00644E32" w:rsidRPr="009730B7">
        <w:rPr>
          <w:rFonts w:ascii="URW DIN" w:hAnsi="URW DIN" w:cs="Verdana"/>
          <w:sz w:val="20"/>
          <w:szCs w:val="20"/>
          <w:lang w:val="pl-PL"/>
        </w:rPr>
        <w:t xml:space="preserve">Oprogramowaniem Dedykowanym </w:t>
      </w:r>
      <w:r w:rsidR="00CB6FCA" w:rsidRPr="009730B7">
        <w:rPr>
          <w:rFonts w:ascii="URW DIN" w:hAnsi="URW DIN" w:cs="Verdana"/>
          <w:sz w:val="20"/>
          <w:szCs w:val="20"/>
          <w:lang w:val="pl-PL"/>
        </w:rPr>
        <w:t>–</w:t>
      </w:r>
      <w:r w:rsidRPr="009730B7">
        <w:rPr>
          <w:rFonts w:ascii="URW DIN" w:hAnsi="URW DIN" w:cs="Verdana"/>
          <w:sz w:val="20"/>
          <w:szCs w:val="20"/>
          <w:lang w:val="pl-PL"/>
        </w:rPr>
        <w:t xml:space="preserve"> trwałe lub czasowe zwielokrotnianie w całości lub części jakimikolwiek środkami i</w:t>
      </w:r>
      <w:r w:rsidR="00CD6532" w:rsidRPr="009730B7">
        <w:rPr>
          <w:rFonts w:ascii="URW DIN" w:hAnsi="URW DIN" w:cs="Verdana"/>
          <w:sz w:val="20"/>
          <w:szCs w:val="20"/>
          <w:lang w:val="pl-PL"/>
        </w:rPr>
        <w:t> </w:t>
      </w:r>
      <w:r w:rsidRPr="009730B7">
        <w:rPr>
          <w:rFonts w:ascii="URW DIN" w:hAnsi="URW DIN" w:cs="Verdana"/>
          <w:sz w:val="20"/>
          <w:szCs w:val="20"/>
          <w:lang w:val="pl-PL"/>
        </w:rPr>
        <w:t>w</w:t>
      </w:r>
      <w:r w:rsidR="00CD6532" w:rsidRPr="009730B7">
        <w:rPr>
          <w:rFonts w:ascii="URW DIN" w:hAnsi="URW DIN" w:cs="Verdana"/>
          <w:sz w:val="20"/>
          <w:szCs w:val="20"/>
          <w:lang w:val="pl-PL"/>
        </w:rPr>
        <w:t> </w:t>
      </w:r>
      <w:r w:rsidRPr="009730B7">
        <w:rPr>
          <w:rFonts w:ascii="URW DIN" w:hAnsi="URW DIN" w:cs="Verdana"/>
          <w:sz w:val="20"/>
          <w:szCs w:val="20"/>
          <w:lang w:val="pl-PL"/>
        </w:rPr>
        <w:t xml:space="preserve">jakiejkolwiek formie, tłumaczenie, przystosowanie, zmiany układu lub </w:t>
      </w:r>
      <w:r w:rsidR="00376FB9" w:rsidRPr="009730B7">
        <w:rPr>
          <w:rFonts w:ascii="URW DIN" w:hAnsi="URW DIN" w:cs="Verdana"/>
          <w:sz w:val="20"/>
          <w:szCs w:val="20"/>
          <w:lang w:val="pl-PL"/>
        </w:rPr>
        <w:t xml:space="preserve">jakiekolwiek </w:t>
      </w:r>
      <w:r w:rsidRPr="009730B7">
        <w:rPr>
          <w:rFonts w:ascii="URW DIN" w:hAnsi="URW DIN" w:cs="Verdana"/>
          <w:sz w:val="20"/>
          <w:szCs w:val="20"/>
          <w:lang w:val="pl-PL"/>
        </w:rPr>
        <w:t>inne zmiany j</w:t>
      </w:r>
      <w:r w:rsidR="00A50B03" w:rsidRPr="009730B7">
        <w:rPr>
          <w:rFonts w:ascii="URW DIN" w:hAnsi="URW DIN" w:cs="Verdana"/>
          <w:sz w:val="20"/>
          <w:szCs w:val="20"/>
          <w:lang w:val="pl-PL"/>
        </w:rPr>
        <w:t>ak również rozpowszechnianie, w</w:t>
      </w:r>
      <w:r w:rsidR="0050794A" w:rsidRPr="009730B7">
        <w:rPr>
          <w:rFonts w:ascii="URW DIN" w:hAnsi="URW DIN" w:cs="Verdana"/>
          <w:sz w:val="20"/>
          <w:szCs w:val="20"/>
          <w:lang w:val="pl-PL"/>
        </w:rPr>
        <w:t xml:space="preserve"> </w:t>
      </w:r>
      <w:r w:rsidRPr="009730B7">
        <w:rPr>
          <w:rFonts w:ascii="URW DIN" w:hAnsi="URW DIN" w:cs="Verdana"/>
          <w:sz w:val="20"/>
          <w:szCs w:val="20"/>
          <w:lang w:val="pl-PL"/>
        </w:rPr>
        <w:t>tym użyczani</w:t>
      </w:r>
      <w:r w:rsidR="00A41F6D" w:rsidRPr="009730B7">
        <w:rPr>
          <w:rFonts w:ascii="URW DIN" w:hAnsi="URW DIN" w:cs="Verdana"/>
          <w:sz w:val="20"/>
          <w:szCs w:val="20"/>
          <w:lang w:val="pl-PL"/>
        </w:rPr>
        <w:t>e,</w:t>
      </w:r>
      <w:r w:rsidR="006D3492" w:rsidRPr="009730B7">
        <w:rPr>
          <w:rFonts w:ascii="URW DIN" w:hAnsi="URW DIN" w:cs="Verdana"/>
          <w:sz w:val="20"/>
          <w:szCs w:val="20"/>
          <w:lang w:val="pl-PL"/>
        </w:rPr>
        <w:t xml:space="preserve"> </w:t>
      </w:r>
      <w:r w:rsidRPr="009730B7">
        <w:rPr>
          <w:rFonts w:ascii="URW DIN" w:hAnsi="URW DIN" w:cs="Verdana"/>
          <w:sz w:val="20"/>
          <w:szCs w:val="20"/>
          <w:lang w:val="pl-PL"/>
        </w:rPr>
        <w:t>najem</w:t>
      </w:r>
      <w:r w:rsidR="009E1EC4" w:rsidRPr="009730B7">
        <w:rPr>
          <w:rFonts w:ascii="URW DIN" w:hAnsi="URW DIN" w:cs="Verdana"/>
          <w:sz w:val="20"/>
          <w:szCs w:val="20"/>
          <w:lang w:val="pl-PL"/>
        </w:rPr>
        <w:t xml:space="preserve"> Produktu</w:t>
      </w:r>
      <w:r w:rsidR="00662EB6" w:rsidRPr="009730B7">
        <w:rPr>
          <w:rFonts w:ascii="URW DIN" w:hAnsi="URW DIN" w:cs="Verdana"/>
          <w:sz w:val="20"/>
          <w:szCs w:val="20"/>
          <w:lang w:val="pl-PL"/>
        </w:rPr>
        <w:t xml:space="preserve">, </w:t>
      </w:r>
      <w:r w:rsidR="00135370" w:rsidRPr="009730B7">
        <w:rPr>
          <w:rFonts w:ascii="URW DIN" w:hAnsi="URW DIN" w:cs="Verdana"/>
          <w:sz w:val="20"/>
          <w:szCs w:val="20"/>
          <w:lang w:val="pl-PL"/>
        </w:rPr>
        <w:t xml:space="preserve">jak również </w:t>
      </w:r>
      <w:r w:rsidRPr="009730B7">
        <w:rPr>
          <w:rFonts w:ascii="URW DIN" w:hAnsi="URW DIN" w:cs="Verdana"/>
          <w:sz w:val="20"/>
          <w:szCs w:val="20"/>
          <w:lang w:val="pl-PL"/>
        </w:rPr>
        <w:t>jego kopii,</w:t>
      </w:r>
    </w:p>
    <w:p w14:paraId="0128D048" w14:textId="28F3BBBE" w:rsidR="00135370" w:rsidRPr="009730B7" w:rsidRDefault="00135370"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sz w:val="20"/>
          <w:szCs w:val="20"/>
          <w:lang w:val="pl-PL"/>
        </w:rPr>
        <w:t>wprowadzanie utworu do systemu teleinformatycznego,</w:t>
      </w:r>
    </w:p>
    <w:p w14:paraId="4EC86C40" w14:textId="4B98A40E" w:rsidR="00135370" w:rsidRPr="009730B7" w:rsidRDefault="00135370"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sz w:val="20"/>
          <w:szCs w:val="20"/>
          <w:lang w:val="pl-PL"/>
        </w:rPr>
        <w:t>wprowadzanie do pamięci komputerów/serwerów,</w:t>
      </w:r>
    </w:p>
    <w:p w14:paraId="2A16D61F" w14:textId="39DA79F7" w:rsidR="003F074E" w:rsidRPr="009730B7" w:rsidRDefault="003F074E"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cs="Verdana"/>
          <w:sz w:val="20"/>
          <w:szCs w:val="20"/>
          <w:lang w:val="pl-PL"/>
        </w:rPr>
        <w:t>sporządzanie wersji obcojęzycznych i tłumaczeń na inne języki niż polski</w:t>
      </w:r>
      <w:r w:rsidR="00360A6A" w:rsidRPr="009730B7">
        <w:rPr>
          <w:rFonts w:ascii="URW DIN" w:hAnsi="URW DIN" w:cs="Verdana"/>
          <w:sz w:val="20"/>
          <w:szCs w:val="20"/>
          <w:lang w:val="pl-PL"/>
        </w:rPr>
        <w:t>,</w:t>
      </w:r>
    </w:p>
    <w:p w14:paraId="377D8BE5" w14:textId="3953834F" w:rsidR="00135370" w:rsidRPr="009730B7" w:rsidRDefault="00376FB9"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sz w:val="20"/>
          <w:szCs w:val="20"/>
          <w:lang w:val="pl-PL"/>
        </w:rPr>
        <w:t xml:space="preserve">wykorzystanie </w:t>
      </w:r>
      <w:r w:rsidR="003F074E" w:rsidRPr="009730B7">
        <w:rPr>
          <w:rFonts w:ascii="URW DIN" w:hAnsi="URW DIN"/>
          <w:sz w:val="20"/>
          <w:szCs w:val="20"/>
          <w:lang w:val="pl-PL"/>
        </w:rPr>
        <w:t>w celach reklamy i promocji, w dowolnych mediach, w</w:t>
      </w:r>
      <w:r w:rsidR="00CD6532" w:rsidRPr="009730B7">
        <w:rPr>
          <w:rFonts w:ascii="URW DIN" w:hAnsi="URW DIN"/>
          <w:sz w:val="20"/>
          <w:szCs w:val="20"/>
          <w:lang w:val="pl-PL"/>
        </w:rPr>
        <w:t> </w:t>
      </w:r>
      <w:r w:rsidR="003F074E" w:rsidRPr="009730B7">
        <w:rPr>
          <w:rFonts w:ascii="URW DIN" w:hAnsi="URW DIN"/>
          <w:sz w:val="20"/>
          <w:szCs w:val="20"/>
          <w:lang w:val="pl-PL"/>
        </w:rPr>
        <w:t>szczególności w Internecie</w:t>
      </w:r>
      <w:r w:rsidR="00135370" w:rsidRPr="009730B7">
        <w:rPr>
          <w:rFonts w:ascii="URW DIN" w:hAnsi="URW DIN"/>
          <w:sz w:val="20"/>
          <w:szCs w:val="20"/>
          <w:lang w:val="pl-PL"/>
        </w:rPr>
        <w:t>,</w:t>
      </w:r>
    </w:p>
    <w:p w14:paraId="14489235" w14:textId="53E13867" w:rsidR="00592B2E" w:rsidRPr="009730B7" w:rsidRDefault="00135370" w:rsidP="00F128F3">
      <w:pPr>
        <w:pStyle w:val="p39"/>
        <w:numPr>
          <w:ilvl w:val="2"/>
          <w:numId w:val="28"/>
        </w:numPr>
        <w:tabs>
          <w:tab w:val="clear" w:pos="204"/>
          <w:tab w:val="clear" w:pos="391"/>
          <w:tab w:val="clear" w:pos="1440"/>
        </w:tabs>
        <w:spacing w:after="120"/>
        <w:ind w:left="2880" w:hanging="720"/>
        <w:jc w:val="both"/>
        <w:rPr>
          <w:rFonts w:ascii="URW DIN" w:hAnsi="URW DIN" w:cs="Verdana"/>
          <w:sz w:val="20"/>
          <w:szCs w:val="20"/>
          <w:lang w:val="pl-PL"/>
        </w:rPr>
      </w:pPr>
      <w:r w:rsidRPr="009730B7">
        <w:rPr>
          <w:rFonts w:ascii="URW DIN" w:hAnsi="URW DIN"/>
          <w:sz w:val="20"/>
          <w:szCs w:val="20"/>
          <w:lang w:val="pl-PL"/>
        </w:rPr>
        <w:t>wprowadzanie utworu do sieci wewnętrznej z możliwością dostępu z</w:t>
      </w:r>
      <w:r w:rsidR="00CD6532" w:rsidRPr="009730B7">
        <w:rPr>
          <w:rFonts w:ascii="URW DIN" w:hAnsi="URW DIN"/>
          <w:sz w:val="20"/>
          <w:szCs w:val="20"/>
          <w:lang w:val="pl-PL"/>
        </w:rPr>
        <w:t> </w:t>
      </w:r>
      <w:r w:rsidRPr="009730B7">
        <w:rPr>
          <w:rFonts w:ascii="URW DIN" w:hAnsi="URW DIN"/>
          <w:sz w:val="20"/>
          <w:szCs w:val="20"/>
          <w:lang w:val="pl-PL"/>
        </w:rPr>
        <w:t>zewnątrz przez upoważnione osoby.</w:t>
      </w:r>
    </w:p>
    <w:p w14:paraId="1A06ED92" w14:textId="023DA4EF" w:rsidR="003F074E" w:rsidRPr="009730B7" w:rsidRDefault="009D1302" w:rsidP="00F128F3">
      <w:pPr>
        <w:pStyle w:val="Akapitzlist"/>
        <w:numPr>
          <w:ilvl w:val="2"/>
          <w:numId w:val="1"/>
        </w:numPr>
        <w:spacing w:after="120"/>
        <w:ind w:left="2127" w:hanging="993"/>
        <w:rPr>
          <w:rFonts w:ascii="URW DIN" w:hAnsi="URW DIN"/>
          <w:sz w:val="20"/>
          <w:szCs w:val="20"/>
          <w:lang w:val="pl-PL"/>
        </w:rPr>
      </w:pPr>
      <w:bookmarkStart w:id="327" w:name="_Ref211946716"/>
      <w:r w:rsidRPr="009730B7">
        <w:rPr>
          <w:rFonts w:ascii="URW DIN" w:hAnsi="URW DIN"/>
          <w:sz w:val="20"/>
          <w:szCs w:val="20"/>
          <w:lang w:val="pl-PL"/>
        </w:rPr>
        <w:t>prawo</w:t>
      </w:r>
      <w:r w:rsidR="003F074E" w:rsidRPr="009730B7">
        <w:rPr>
          <w:rFonts w:ascii="URW DIN" w:hAnsi="URW DIN"/>
          <w:sz w:val="20"/>
          <w:szCs w:val="20"/>
          <w:lang w:val="pl-PL"/>
        </w:rPr>
        <w:t xml:space="preserve"> do wykonywania praw zależnych oraz prawo zezwalania osobom trzecim na ich wykonywanie, w tym w szczególności prawo </w:t>
      </w:r>
      <w:r w:rsidR="00D957D8" w:rsidRPr="009730B7">
        <w:rPr>
          <w:rFonts w:ascii="URW DIN" w:hAnsi="URW DIN"/>
          <w:sz w:val="20"/>
          <w:szCs w:val="20"/>
          <w:lang w:val="pl-PL"/>
        </w:rPr>
        <w:t xml:space="preserve">udostępniania </w:t>
      </w:r>
      <w:r w:rsidR="00644E32" w:rsidRPr="009730B7">
        <w:rPr>
          <w:rFonts w:ascii="URW DIN" w:hAnsi="URW DIN"/>
          <w:sz w:val="20"/>
          <w:szCs w:val="20"/>
          <w:lang w:val="pl-PL"/>
        </w:rPr>
        <w:t>Produktów</w:t>
      </w:r>
      <w:r w:rsidR="00EB2496" w:rsidRPr="009730B7">
        <w:rPr>
          <w:rFonts w:ascii="URW DIN" w:hAnsi="URW DIN"/>
          <w:sz w:val="20"/>
          <w:szCs w:val="20"/>
          <w:lang w:val="pl-PL"/>
        </w:rPr>
        <w:t xml:space="preserve"> </w:t>
      </w:r>
      <w:r w:rsidR="00D957D8" w:rsidRPr="009730B7">
        <w:rPr>
          <w:rFonts w:ascii="URW DIN" w:hAnsi="URW DIN"/>
          <w:sz w:val="20"/>
          <w:szCs w:val="20"/>
          <w:lang w:val="pl-PL"/>
        </w:rPr>
        <w:t xml:space="preserve">osobom trzecim, prawo </w:t>
      </w:r>
      <w:r w:rsidR="00A50B03" w:rsidRPr="009730B7">
        <w:rPr>
          <w:rFonts w:ascii="URW DIN" w:hAnsi="URW DIN"/>
          <w:sz w:val="20"/>
          <w:szCs w:val="20"/>
          <w:lang w:val="pl-PL"/>
        </w:rPr>
        <w:t>do tworzenia i</w:t>
      </w:r>
      <w:r w:rsidR="00B6550C" w:rsidRPr="009730B7">
        <w:rPr>
          <w:rFonts w:ascii="URW DIN" w:hAnsi="URW DIN"/>
          <w:sz w:val="20"/>
          <w:szCs w:val="20"/>
          <w:lang w:val="pl-PL"/>
        </w:rPr>
        <w:t xml:space="preserve"> </w:t>
      </w:r>
      <w:r w:rsidR="00644E32" w:rsidRPr="009730B7">
        <w:rPr>
          <w:rFonts w:ascii="URW DIN" w:hAnsi="URW DIN"/>
          <w:sz w:val="20"/>
          <w:szCs w:val="20"/>
          <w:lang w:val="pl-PL"/>
        </w:rPr>
        <w:t xml:space="preserve">zezwalania </w:t>
      </w:r>
      <w:r w:rsidR="003F074E" w:rsidRPr="009730B7">
        <w:rPr>
          <w:rFonts w:ascii="URW DIN" w:hAnsi="URW DIN"/>
          <w:sz w:val="20"/>
          <w:szCs w:val="20"/>
          <w:lang w:val="pl-PL"/>
        </w:rPr>
        <w:t>na tworzenie dowolnych opracowań</w:t>
      </w:r>
      <w:r w:rsidR="00CB533D" w:rsidRPr="009730B7">
        <w:rPr>
          <w:rFonts w:ascii="URW DIN" w:hAnsi="URW DIN"/>
          <w:sz w:val="20"/>
          <w:szCs w:val="20"/>
          <w:lang w:val="pl-PL"/>
        </w:rPr>
        <w:t xml:space="preserve">, modyfikacji </w:t>
      </w:r>
      <w:r w:rsidR="009E1EC4" w:rsidRPr="009730B7">
        <w:rPr>
          <w:rFonts w:ascii="URW DIN" w:hAnsi="URW DIN"/>
          <w:sz w:val="20"/>
          <w:szCs w:val="20"/>
          <w:lang w:val="pl-PL"/>
        </w:rPr>
        <w:t>Produktów</w:t>
      </w:r>
      <w:r w:rsidR="000705C0" w:rsidRPr="009730B7">
        <w:rPr>
          <w:rFonts w:ascii="URW DIN" w:hAnsi="URW DIN"/>
          <w:sz w:val="20"/>
          <w:szCs w:val="20"/>
          <w:lang w:val="pl-PL"/>
        </w:rPr>
        <w:t>, w</w:t>
      </w:r>
      <w:r w:rsidR="00A33E35" w:rsidRPr="009730B7">
        <w:rPr>
          <w:rFonts w:ascii="URW DIN" w:hAnsi="URW DIN"/>
          <w:sz w:val="20"/>
          <w:szCs w:val="20"/>
          <w:lang w:val="pl-PL"/>
        </w:rPr>
        <w:t xml:space="preserve"> </w:t>
      </w:r>
      <w:r w:rsidR="008E4AB0" w:rsidRPr="009730B7">
        <w:rPr>
          <w:rFonts w:ascii="URW DIN" w:hAnsi="URW DIN"/>
          <w:sz w:val="20"/>
          <w:szCs w:val="20"/>
          <w:lang w:val="pl-PL"/>
        </w:rPr>
        <w:t xml:space="preserve">tym </w:t>
      </w:r>
      <w:r w:rsidR="00BD143E" w:rsidRPr="009730B7">
        <w:rPr>
          <w:rFonts w:ascii="URW DIN" w:hAnsi="URW DIN"/>
          <w:sz w:val="20"/>
          <w:szCs w:val="20"/>
          <w:lang w:val="pl-PL"/>
        </w:rPr>
        <w:t>K</w:t>
      </w:r>
      <w:r w:rsidR="008E4AB0" w:rsidRPr="009730B7">
        <w:rPr>
          <w:rFonts w:ascii="URW DIN" w:hAnsi="URW DIN"/>
          <w:sz w:val="20"/>
          <w:szCs w:val="20"/>
          <w:lang w:val="pl-PL"/>
        </w:rPr>
        <w:t xml:space="preserve">odów </w:t>
      </w:r>
      <w:r w:rsidR="00F513B0" w:rsidRPr="009730B7">
        <w:rPr>
          <w:rFonts w:ascii="URW DIN" w:hAnsi="URW DIN"/>
          <w:sz w:val="20"/>
          <w:szCs w:val="20"/>
          <w:lang w:val="pl-PL"/>
        </w:rPr>
        <w:t xml:space="preserve">Źródłowych </w:t>
      </w:r>
      <w:r w:rsidR="00A50B03" w:rsidRPr="009730B7">
        <w:rPr>
          <w:rFonts w:ascii="URW DIN" w:hAnsi="URW DIN"/>
          <w:sz w:val="20"/>
          <w:szCs w:val="20"/>
          <w:lang w:val="pl-PL"/>
        </w:rPr>
        <w:t>oraz korzystania i</w:t>
      </w:r>
      <w:r w:rsidR="00B6550C" w:rsidRPr="009730B7">
        <w:rPr>
          <w:rFonts w:ascii="URW DIN" w:hAnsi="URW DIN"/>
          <w:sz w:val="20"/>
          <w:szCs w:val="20"/>
          <w:lang w:val="pl-PL"/>
        </w:rPr>
        <w:t xml:space="preserve"> </w:t>
      </w:r>
      <w:r w:rsidR="000705C0" w:rsidRPr="009730B7">
        <w:rPr>
          <w:rFonts w:ascii="URW DIN" w:hAnsi="URW DIN"/>
          <w:sz w:val="20"/>
          <w:szCs w:val="20"/>
          <w:lang w:val="pl-PL"/>
        </w:rPr>
        <w:t>rozporządzania nimi w</w:t>
      </w:r>
      <w:r w:rsidR="00A33E35" w:rsidRPr="009730B7">
        <w:rPr>
          <w:rFonts w:ascii="URW DIN" w:hAnsi="URW DIN"/>
          <w:sz w:val="20"/>
          <w:szCs w:val="20"/>
          <w:lang w:val="pl-PL"/>
        </w:rPr>
        <w:t xml:space="preserve"> </w:t>
      </w:r>
      <w:r w:rsidR="003F074E" w:rsidRPr="009730B7">
        <w:rPr>
          <w:rFonts w:ascii="URW DIN" w:hAnsi="URW DIN"/>
          <w:sz w:val="20"/>
          <w:szCs w:val="20"/>
          <w:lang w:val="pl-PL"/>
        </w:rPr>
        <w:t>pełnym zakresie i na wszystkich polach eksploatacji wskazanych powyżej.</w:t>
      </w:r>
      <w:bookmarkEnd w:id="327"/>
    </w:p>
    <w:p w14:paraId="16D4B3A9" w14:textId="11ED0C51" w:rsidR="003F074E" w:rsidRPr="009730B7" w:rsidRDefault="003F074E" w:rsidP="00F128F3">
      <w:pPr>
        <w:pStyle w:val="Akapitzlist"/>
        <w:numPr>
          <w:ilvl w:val="2"/>
          <w:numId w:val="1"/>
        </w:numPr>
        <w:spacing w:after="120"/>
        <w:ind w:left="2127" w:hanging="993"/>
        <w:rPr>
          <w:rFonts w:ascii="URW DIN" w:hAnsi="URW DIN"/>
          <w:sz w:val="20"/>
          <w:szCs w:val="20"/>
          <w:lang w:val="pl-PL"/>
        </w:rPr>
      </w:pPr>
      <w:r w:rsidRPr="009730B7">
        <w:rPr>
          <w:rFonts w:ascii="URW DIN" w:hAnsi="URW DIN"/>
          <w:sz w:val="20"/>
          <w:szCs w:val="20"/>
          <w:lang w:val="pl-PL"/>
        </w:rPr>
        <w:t xml:space="preserve">wyłączne, nieodwołalne upoważnienie </w:t>
      </w:r>
      <w:r w:rsidR="003D1E49" w:rsidRPr="009730B7">
        <w:rPr>
          <w:rFonts w:ascii="URW DIN" w:hAnsi="URW DIN"/>
          <w:sz w:val="20"/>
          <w:szCs w:val="20"/>
          <w:lang w:val="pl-PL"/>
        </w:rPr>
        <w:t xml:space="preserve">Zamawiającego </w:t>
      </w:r>
      <w:r w:rsidRPr="009730B7">
        <w:rPr>
          <w:rFonts w:ascii="URW DIN" w:hAnsi="URW DIN"/>
          <w:sz w:val="20"/>
          <w:szCs w:val="20"/>
          <w:lang w:val="pl-PL"/>
        </w:rPr>
        <w:t xml:space="preserve">do wykonywania osobistych praw autorskich do </w:t>
      </w:r>
      <w:r w:rsidR="008E4AB0" w:rsidRPr="009730B7">
        <w:rPr>
          <w:rFonts w:ascii="URW DIN" w:hAnsi="URW DIN"/>
          <w:sz w:val="20"/>
          <w:szCs w:val="20"/>
          <w:lang w:val="pl-PL"/>
        </w:rPr>
        <w:t>Produktów</w:t>
      </w:r>
      <w:r w:rsidR="00662EB6" w:rsidRPr="009730B7">
        <w:rPr>
          <w:rFonts w:ascii="URW DIN" w:hAnsi="URW DIN"/>
          <w:sz w:val="20"/>
          <w:szCs w:val="20"/>
          <w:lang w:val="pl-PL"/>
        </w:rPr>
        <w:t xml:space="preserve">, </w:t>
      </w:r>
      <w:r w:rsidRPr="009730B7">
        <w:rPr>
          <w:rFonts w:ascii="URW DIN" w:hAnsi="URW DIN"/>
          <w:sz w:val="20"/>
          <w:szCs w:val="20"/>
          <w:lang w:val="pl-PL"/>
        </w:rPr>
        <w:t xml:space="preserve">jak również zobowiązanie </w:t>
      </w:r>
      <w:r w:rsidR="003D1E49" w:rsidRPr="009730B7">
        <w:rPr>
          <w:rFonts w:ascii="URW DIN" w:hAnsi="URW DIN"/>
          <w:sz w:val="20"/>
          <w:szCs w:val="20"/>
          <w:lang w:val="pl-PL"/>
        </w:rPr>
        <w:t xml:space="preserve">Wykonawcy </w:t>
      </w:r>
      <w:r w:rsidRPr="009730B7">
        <w:rPr>
          <w:rFonts w:ascii="URW DIN" w:hAnsi="URW DIN"/>
          <w:sz w:val="20"/>
          <w:szCs w:val="20"/>
          <w:lang w:val="pl-PL"/>
        </w:rPr>
        <w:t xml:space="preserve">do niewykonywania osobistych praw autorskich </w:t>
      </w:r>
      <w:r w:rsidR="00662EB6" w:rsidRPr="009730B7">
        <w:rPr>
          <w:rFonts w:ascii="URW DIN" w:hAnsi="URW DIN"/>
          <w:sz w:val="20"/>
          <w:szCs w:val="20"/>
          <w:lang w:val="pl-PL"/>
        </w:rPr>
        <w:t xml:space="preserve">w stosunku </w:t>
      </w:r>
      <w:r w:rsidRPr="009730B7">
        <w:rPr>
          <w:rFonts w:ascii="URW DIN" w:hAnsi="URW DIN"/>
          <w:sz w:val="20"/>
          <w:szCs w:val="20"/>
          <w:lang w:val="pl-PL"/>
        </w:rPr>
        <w:t xml:space="preserve">do </w:t>
      </w:r>
      <w:r w:rsidR="008E4AB0" w:rsidRPr="009730B7">
        <w:rPr>
          <w:rFonts w:ascii="URW DIN" w:hAnsi="URW DIN"/>
          <w:sz w:val="20"/>
          <w:szCs w:val="20"/>
          <w:lang w:val="pl-PL"/>
        </w:rPr>
        <w:t>Produktów</w:t>
      </w:r>
      <w:r w:rsidRPr="009730B7">
        <w:rPr>
          <w:rFonts w:ascii="URW DIN" w:hAnsi="URW DIN"/>
          <w:sz w:val="20"/>
          <w:szCs w:val="20"/>
          <w:lang w:val="pl-PL"/>
        </w:rPr>
        <w:t xml:space="preserve">. Wykonawca oświadcza, że zostało mu udzielone stosowne pełnomocnictwo od wszystkich osób twórców </w:t>
      </w:r>
      <w:r w:rsidR="008E4AB0" w:rsidRPr="009730B7">
        <w:rPr>
          <w:rFonts w:ascii="URW DIN" w:hAnsi="URW DIN"/>
          <w:sz w:val="20"/>
          <w:szCs w:val="20"/>
          <w:lang w:val="pl-PL"/>
        </w:rPr>
        <w:t>Produktów</w:t>
      </w:r>
      <w:r w:rsidRPr="009730B7">
        <w:rPr>
          <w:rFonts w:ascii="URW DIN" w:hAnsi="URW DIN"/>
          <w:sz w:val="20"/>
          <w:szCs w:val="20"/>
          <w:lang w:val="pl-PL"/>
        </w:rPr>
        <w:t>, obejmujące uprawnienie do udzielenia przez Wykonaw</w:t>
      </w:r>
      <w:r w:rsidR="000705C0" w:rsidRPr="009730B7">
        <w:rPr>
          <w:rFonts w:ascii="URW DIN" w:hAnsi="URW DIN"/>
          <w:sz w:val="20"/>
          <w:szCs w:val="20"/>
          <w:lang w:val="pl-PL"/>
        </w:rPr>
        <w:t>cę Zamawiającemu upoważnienia w</w:t>
      </w:r>
      <w:r w:rsidR="00CD6532" w:rsidRPr="009730B7">
        <w:rPr>
          <w:rFonts w:ascii="URW DIN" w:hAnsi="URW DIN"/>
          <w:sz w:val="20"/>
          <w:szCs w:val="20"/>
          <w:lang w:val="pl-PL"/>
        </w:rPr>
        <w:t> </w:t>
      </w:r>
      <w:r w:rsidRPr="009730B7">
        <w:rPr>
          <w:rFonts w:ascii="URW DIN" w:hAnsi="URW DIN"/>
          <w:sz w:val="20"/>
          <w:szCs w:val="20"/>
          <w:lang w:val="pl-PL"/>
        </w:rPr>
        <w:t>zakresie określonym w</w:t>
      </w:r>
      <w:r w:rsidR="00A33E35" w:rsidRPr="009730B7">
        <w:rPr>
          <w:rFonts w:ascii="URW DIN" w:hAnsi="URW DIN"/>
          <w:sz w:val="20"/>
          <w:szCs w:val="20"/>
          <w:lang w:val="pl-PL"/>
        </w:rPr>
        <w:t xml:space="preserve"> </w:t>
      </w:r>
      <w:r w:rsidRPr="009730B7">
        <w:rPr>
          <w:rFonts w:ascii="URW DIN" w:hAnsi="URW DIN"/>
          <w:sz w:val="20"/>
          <w:szCs w:val="20"/>
          <w:lang w:val="pl-PL"/>
        </w:rPr>
        <w:t>zdaniu poprzednim.</w:t>
      </w:r>
    </w:p>
    <w:p w14:paraId="592A7BBC" w14:textId="11A43C57" w:rsidR="00AF70A4" w:rsidRDefault="003F074E" w:rsidP="00F128F3">
      <w:pPr>
        <w:numPr>
          <w:ilvl w:val="1"/>
          <w:numId w:val="1"/>
        </w:numPr>
        <w:spacing w:before="240" w:after="120"/>
        <w:ind w:left="1080" w:hanging="720"/>
        <w:jc w:val="both"/>
        <w:rPr>
          <w:rFonts w:ascii="URW DIN" w:hAnsi="URW DIN"/>
          <w:sz w:val="20"/>
          <w:szCs w:val="20"/>
        </w:rPr>
      </w:pPr>
      <w:bookmarkStart w:id="328" w:name="_Ref379192193"/>
      <w:r w:rsidRPr="009730B7">
        <w:rPr>
          <w:rFonts w:ascii="URW DIN" w:hAnsi="URW DIN"/>
          <w:sz w:val="20"/>
          <w:szCs w:val="20"/>
        </w:rPr>
        <w:t>W odniesieniu do</w:t>
      </w:r>
      <w:r w:rsidR="00D51ACB" w:rsidRPr="009730B7">
        <w:rPr>
          <w:rFonts w:ascii="URW DIN" w:hAnsi="URW DIN"/>
          <w:sz w:val="20"/>
          <w:szCs w:val="20"/>
        </w:rPr>
        <w:t xml:space="preserve"> </w:t>
      </w:r>
      <w:r w:rsidR="002E5327">
        <w:rPr>
          <w:rFonts w:ascii="URW DIN" w:hAnsi="URW DIN"/>
          <w:sz w:val="20"/>
          <w:szCs w:val="20"/>
        </w:rPr>
        <w:t xml:space="preserve">Oprogramowania Standardowego, Dokumentacji Oprogramowania Standardowego lub innych </w:t>
      </w:r>
      <w:r w:rsidR="008E4AB0" w:rsidRPr="009730B7">
        <w:rPr>
          <w:rFonts w:ascii="URW DIN" w:hAnsi="URW DIN"/>
          <w:sz w:val="20"/>
          <w:szCs w:val="20"/>
        </w:rPr>
        <w:t xml:space="preserve">Produktów </w:t>
      </w:r>
      <w:r w:rsidRPr="009730B7">
        <w:rPr>
          <w:rFonts w:ascii="URW DIN" w:hAnsi="URW DIN"/>
          <w:sz w:val="20"/>
          <w:szCs w:val="20"/>
        </w:rPr>
        <w:t>osób trzecich</w:t>
      </w:r>
      <w:r w:rsidR="00D51ACB" w:rsidRPr="009730B7">
        <w:rPr>
          <w:rFonts w:ascii="URW DIN" w:hAnsi="URW DIN"/>
          <w:sz w:val="20"/>
          <w:szCs w:val="20"/>
        </w:rPr>
        <w:t xml:space="preserve"> </w:t>
      </w:r>
      <w:r w:rsidRPr="009730B7">
        <w:rPr>
          <w:rFonts w:ascii="URW DIN" w:hAnsi="URW DIN"/>
          <w:sz w:val="20"/>
          <w:szCs w:val="20"/>
        </w:rPr>
        <w:t>Wykonawca, w</w:t>
      </w:r>
      <w:r w:rsidR="00CD6532" w:rsidRPr="009730B7">
        <w:rPr>
          <w:rFonts w:ascii="URW DIN" w:hAnsi="URW DIN"/>
          <w:sz w:val="20"/>
          <w:szCs w:val="20"/>
        </w:rPr>
        <w:t> </w:t>
      </w:r>
      <w:r w:rsidRPr="009730B7">
        <w:rPr>
          <w:rFonts w:ascii="URW DIN" w:hAnsi="URW DIN"/>
          <w:sz w:val="20"/>
          <w:szCs w:val="20"/>
        </w:rPr>
        <w:t>ramach wynagrodzenia określonego w Umowie, zobowiązuje się do udzielenia</w:t>
      </w:r>
      <w:r w:rsidR="00000FCF" w:rsidRPr="009730B7">
        <w:rPr>
          <w:rFonts w:ascii="URW DIN" w:hAnsi="URW DIN"/>
          <w:sz w:val="20"/>
          <w:szCs w:val="20"/>
        </w:rPr>
        <w:t xml:space="preserve"> lub uzyskania </w:t>
      </w:r>
      <w:r w:rsidR="00680820" w:rsidRPr="009730B7">
        <w:rPr>
          <w:rFonts w:ascii="URW DIN" w:hAnsi="URW DIN"/>
          <w:sz w:val="20"/>
          <w:szCs w:val="20"/>
        </w:rPr>
        <w:t xml:space="preserve">i przekazania </w:t>
      </w:r>
      <w:r w:rsidR="00000FCF" w:rsidRPr="009730B7">
        <w:rPr>
          <w:rFonts w:ascii="URW DIN" w:hAnsi="URW DIN"/>
          <w:sz w:val="20"/>
          <w:szCs w:val="20"/>
        </w:rPr>
        <w:t>na rzecz</w:t>
      </w:r>
      <w:r w:rsidRPr="009730B7">
        <w:rPr>
          <w:rFonts w:ascii="URW DIN" w:hAnsi="URW DIN"/>
          <w:sz w:val="20"/>
          <w:szCs w:val="20"/>
        </w:rPr>
        <w:t xml:space="preserve"> Zamawiające</w:t>
      </w:r>
      <w:r w:rsidR="00CB533D" w:rsidRPr="009730B7">
        <w:rPr>
          <w:rFonts w:ascii="URW DIN" w:hAnsi="URW DIN"/>
          <w:sz w:val="20"/>
          <w:szCs w:val="20"/>
        </w:rPr>
        <w:t>go</w:t>
      </w:r>
      <w:r w:rsidR="00671FAF" w:rsidRPr="009730B7">
        <w:rPr>
          <w:rFonts w:ascii="URW DIN" w:hAnsi="URW DIN"/>
          <w:sz w:val="20"/>
          <w:szCs w:val="20"/>
        </w:rPr>
        <w:t xml:space="preserve"> licencji (lub sublicencji</w:t>
      </w:r>
      <w:r w:rsidR="00000FCF" w:rsidRPr="009730B7">
        <w:rPr>
          <w:rFonts w:ascii="URW DIN" w:hAnsi="URW DIN"/>
          <w:sz w:val="20"/>
          <w:szCs w:val="20"/>
        </w:rPr>
        <w:t>)</w:t>
      </w:r>
      <w:r w:rsidR="004C651F" w:rsidRPr="009730B7">
        <w:rPr>
          <w:rFonts w:ascii="URW DIN" w:hAnsi="URW DIN"/>
          <w:sz w:val="20"/>
          <w:szCs w:val="20"/>
        </w:rPr>
        <w:t xml:space="preserve"> na warunkach określonych przez producenta </w:t>
      </w:r>
      <w:r w:rsidR="00265BD1">
        <w:rPr>
          <w:rFonts w:ascii="URW DIN" w:hAnsi="URW DIN"/>
          <w:sz w:val="20"/>
          <w:szCs w:val="20"/>
        </w:rPr>
        <w:t xml:space="preserve">Oprogramowania Standardowego lub innych </w:t>
      </w:r>
      <w:r w:rsidR="004C651F" w:rsidRPr="009730B7">
        <w:rPr>
          <w:rFonts w:ascii="URW DIN" w:hAnsi="URW DIN"/>
          <w:sz w:val="20"/>
          <w:szCs w:val="20"/>
        </w:rPr>
        <w:t>Produktów osób trzecich, jednak obejmujących co najmniej prawo do</w:t>
      </w:r>
      <w:r w:rsidR="00BE3671" w:rsidRPr="009730B7">
        <w:rPr>
          <w:rFonts w:ascii="URW DIN" w:hAnsi="URW DIN"/>
          <w:sz w:val="20"/>
          <w:szCs w:val="20"/>
        </w:rPr>
        <w:t xml:space="preserve"> niewyłączn</w:t>
      </w:r>
      <w:r w:rsidR="004C651F" w:rsidRPr="009730B7">
        <w:rPr>
          <w:rFonts w:ascii="URW DIN" w:hAnsi="URW DIN"/>
          <w:sz w:val="20"/>
          <w:szCs w:val="20"/>
        </w:rPr>
        <w:t>ego</w:t>
      </w:r>
      <w:r w:rsidR="00BE3671" w:rsidRPr="009730B7">
        <w:rPr>
          <w:rFonts w:ascii="URW DIN" w:hAnsi="URW DIN"/>
          <w:sz w:val="20"/>
          <w:szCs w:val="20"/>
        </w:rPr>
        <w:t>, nieograniczon</w:t>
      </w:r>
      <w:r w:rsidR="004C651F" w:rsidRPr="009730B7">
        <w:rPr>
          <w:rFonts w:ascii="URW DIN" w:hAnsi="URW DIN"/>
          <w:sz w:val="20"/>
          <w:szCs w:val="20"/>
        </w:rPr>
        <w:t>ego</w:t>
      </w:r>
      <w:r w:rsidR="00BE3671" w:rsidRPr="009730B7">
        <w:rPr>
          <w:rFonts w:ascii="URW DIN" w:hAnsi="URW DIN"/>
          <w:sz w:val="20"/>
          <w:szCs w:val="20"/>
        </w:rPr>
        <w:t xml:space="preserve"> terytorialnie</w:t>
      </w:r>
      <w:r w:rsidR="006D3492" w:rsidRPr="009730B7">
        <w:rPr>
          <w:rFonts w:ascii="URW DIN" w:hAnsi="URW DIN"/>
          <w:sz w:val="20"/>
          <w:szCs w:val="20"/>
        </w:rPr>
        <w:t xml:space="preserve"> </w:t>
      </w:r>
      <w:r w:rsidR="00000FCF" w:rsidRPr="009730B7">
        <w:rPr>
          <w:rFonts w:ascii="URW DIN" w:hAnsi="URW DIN"/>
          <w:sz w:val="20"/>
          <w:szCs w:val="20"/>
        </w:rPr>
        <w:lastRenderedPageBreak/>
        <w:t>zapewniając</w:t>
      </w:r>
      <w:r w:rsidR="004C651F" w:rsidRPr="009730B7">
        <w:rPr>
          <w:rFonts w:ascii="URW DIN" w:hAnsi="URW DIN"/>
          <w:sz w:val="20"/>
          <w:szCs w:val="20"/>
        </w:rPr>
        <w:t>ego</w:t>
      </w:r>
      <w:r w:rsidR="00000FCF" w:rsidRPr="009730B7">
        <w:rPr>
          <w:rFonts w:ascii="URW DIN" w:hAnsi="URW DIN"/>
          <w:sz w:val="20"/>
          <w:szCs w:val="20"/>
        </w:rPr>
        <w:t xml:space="preserve"> możliwości korzystania</w:t>
      </w:r>
      <w:r w:rsidR="00BE3671" w:rsidRPr="009730B7">
        <w:rPr>
          <w:rFonts w:ascii="URW DIN" w:hAnsi="URW DIN"/>
          <w:sz w:val="20"/>
          <w:szCs w:val="20"/>
        </w:rPr>
        <w:t xml:space="preserve"> przez Zamawiającego </w:t>
      </w:r>
      <w:r w:rsidR="00000FCF" w:rsidRPr="009730B7">
        <w:rPr>
          <w:rFonts w:ascii="URW DIN" w:hAnsi="URW DIN"/>
          <w:sz w:val="20"/>
          <w:szCs w:val="20"/>
        </w:rPr>
        <w:t xml:space="preserve">z </w:t>
      </w:r>
      <w:r w:rsidR="00265BD1">
        <w:rPr>
          <w:rFonts w:ascii="URW DIN" w:hAnsi="URW DIN"/>
          <w:sz w:val="20"/>
          <w:szCs w:val="20"/>
        </w:rPr>
        <w:t xml:space="preserve">Oprogramowania Standardowego, Dokumentacji Oprogramowania Standardowego lub innych </w:t>
      </w:r>
      <w:r w:rsidR="008E4AB0" w:rsidRPr="009730B7">
        <w:rPr>
          <w:rFonts w:ascii="URW DIN" w:hAnsi="URW DIN"/>
          <w:sz w:val="20"/>
          <w:szCs w:val="20"/>
        </w:rPr>
        <w:t xml:space="preserve">Produktów </w:t>
      </w:r>
      <w:r w:rsidR="00000FCF" w:rsidRPr="009730B7">
        <w:rPr>
          <w:rFonts w:ascii="URW DIN" w:hAnsi="URW DIN"/>
          <w:sz w:val="20"/>
          <w:szCs w:val="20"/>
        </w:rPr>
        <w:t>osób trzecich</w:t>
      </w:r>
      <w:r w:rsidR="20F3E63E" w:rsidRPr="4F26E280">
        <w:rPr>
          <w:rFonts w:ascii="URW DIN" w:hAnsi="URW DIN"/>
          <w:sz w:val="20"/>
          <w:szCs w:val="20"/>
        </w:rPr>
        <w:t xml:space="preserve">, w tym bez ograniczeń w zakresie korzystania z tych Produktów przez użytkowników </w:t>
      </w:r>
      <w:r w:rsidR="00F603A4">
        <w:rPr>
          <w:rFonts w:ascii="URW DIN" w:hAnsi="URW DIN"/>
          <w:sz w:val="20"/>
          <w:szCs w:val="20"/>
        </w:rPr>
        <w:t xml:space="preserve">stanowiących </w:t>
      </w:r>
      <w:r w:rsidR="00660360">
        <w:rPr>
          <w:rFonts w:ascii="URW DIN" w:hAnsi="URW DIN"/>
          <w:sz w:val="20"/>
          <w:szCs w:val="20"/>
        </w:rPr>
        <w:t xml:space="preserve">maszyny, </w:t>
      </w:r>
      <w:r w:rsidR="00AF2002">
        <w:rPr>
          <w:rFonts w:ascii="URW DIN" w:hAnsi="URW DIN"/>
          <w:sz w:val="20"/>
          <w:szCs w:val="20"/>
        </w:rPr>
        <w:t>wykonujące czynności w sposób zautomatyzowany lub częściowo zautomatyzowany</w:t>
      </w:r>
      <w:r w:rsidR="20F3E63E" w:rsidRPr="4F26E280">
        <w:rPr>
          <w:rFonts w:ascii="URW DIN" w:hAnsi="URW DIN"/>
          <w:sz w:val="20"/>
          <w:szCs w:val="20"/>
        </w:rPr>
        <w:t>,</w:t>
      </w:r>
      <w:r w:rsidR="00E32986" w:rsidRPr="4F26E280">
        <w:rPr>
          <w:rFonts w:ascii="URW DIN" w:hAnsi="URW DIN"/>
          <w:sz w:val="20"/>
          <w:szCs w:val="20"/>
        </w:rPr>
        <w:t xml:space="preserve"> </w:t>
      </w:r>
      <w:bookmarkStart w:id="329" w:name="_Hlk164440052"/>
      <w:r w:rsidR="00E32986">
        <w:rPr>
          <w:rFonts w:ascii="URW DIN" w:hAnsi="URW DIN"/>
          <w:sz w:val="20"/>
          <w:szCs w:val="20"/>
        </w:rPr>
        <w:t>oraz ich udostępniania innym osobom trzecim w celu jego dostosowania do potrzeb Zamawiającego, tzn. wytworzenia oprogramowania lub zmodyfikowania Oprogramowania Dedykowanego w celu przystosowania Oprogramowania Standardowego do potrzeb Zamawiającego</w:t>
      </w:r>
      <w:bookmarkEnd w:id="329"/>
      <w:r w:rsidR="00750546" w:rsidRPr="009730B7">
        <w:rPr>
          <w:rFonts w:ascii="URW DIN" w:hAnsi="URW DIN"/>
          <w:sz w:val="20"/>
          <w:szCs w:val="20"/>
        </w:rPr>
        <w:t>. Wykonawca zobowiązany jest do uzyskania i przekazania licencji do Produktów osób trzecich lub Dokumentacji osób trzecich</w:t>
      </w:r>
      <w:r w:rsidR="00265BD1">
        <w:rPr>
          <w:rFonts w:ascii="URW DIN" w:hAnsi="URW DIN"/>
          <w:sz w:val="20"/>
          <w:szCs w:val="20"/>
        </w:rPr>
        <w:t xml:space="preserve">, a w zakresie Oprogramowania Standardowego i Dokumentacji Oprogramowania Standardowego, których producentem jest Wykonawca, do udzielenia licencji </w:t>
      </w:r>
      <w:r w:rsidR="00000FCF" w:rsidRPr="009730B7">
        <w:rPr>
          <w:rFonts w:ascii="URW DIN" w:hAnsi="URW DIN"/>
          <w:sz w:val="20"/>
          <w:szCs w:val="20"/>
        </w:rPr>
        <w:t>w</w:t>
      </w:r>
      <w:r w:rsidR="00750546" w:rsidRPr="009730B7">
        <w:rPr>
          <w:rFonts w:ascii="URW DIN" w:hAnsi="URW DIN"/>
          <w:sz w:val="20"/>
          <w:szCs w:val="20"/>
        </w:rPr>
        <w:t xml:space="preserve"> takim</w:t>
      </w:r>
      <w:r w:rsidR="00000FCF" w:rsidRPr="009730B7">
        <w:rPr>
          <w:rFonts w:ascii="URW DIN" w:hAnsi="URW DIN"/>
          <w:sz w:val="20"/>
          <w:szCs w:val="20"/>
        </w:rPr>
        <w:t xml:space="preserve"> zakre</w:t>
      </w:r>
      <w:r w:rsidR="000705C0" w:rsidRPr="009730B7">
        <w:rPr>
          <w:rFonts w:ascii="URW DIN" w:hAnsi="URW DIN"/>
          <w:sz w:val="20"/>
          <w:szCs w:val="20"/>
        </w:rPr>
        <w:t>sie</w:t>
      </w:r>
      <w:r w:rsidR="2F36629F" w:rsidRPr="009730B7">
        <w:rPr>
          <w:rFonts w:ascii="URW DIN" w:hAnsi="URW DIN"/>
          <w:sz w:val="20"/>
          <w:szCs w:val="20"/>
        </w:rPr>
        <w:t>,</w:t>
      </w:r>
      <w:r w:rsidR="000705C0" w:rsidRPr="009730B7">
        <w:rPr>
          <w:rFonts w:ascii="URW DIN" w:hAnsi="URW DIN"/>
          <w:sz w:val="20"/>
          <w:szCs w:val="20"/>
        </w:rPr>
        <w:t xml:space="preserve"> </w:t>
      </w:r>
      <w:r w:rsidR="00750546" w:rsidRPr="009730B7">
        <w:rPr>
          <w:rFonts w:ascii="URW DIN" w:hAnsi="URW DIN"/>
          <w:sz w:val="20"/>
          <w:szCs w:val="20"/>
        </w:rPr>
        <w:t>aby Zamawiający mógł korzystać</w:t>
      </w:r>
      <w:r w:rsidR="000705C0" w:rsidRPr="009730B7">
        <w:rPr>
          <w:rFonts w:ascii="URW DIN" w:hAnsi="URW DIN"/>
          <w:sz w:val="20"/>
          <w:szCs w:val="20"/>
        </w:rPr>
        <w:t xml:space="preserve"> z</w:t>
      </w:r>
      <w:r w:rsidR="00A33E35" w:rsidRPr="009730B7">
        <w:rPr>
          <w:rFonts w:ascii="URW DIN" w:hAnsi="URW DIN"/>
          <w:sz w:val="20"/>
          <w:szCs w:val="20"/>
        </w:rPr>
        <w:t xml:space="preserve"> </w:t>
      </w:r>
      <w:r w:rsidR="00644E32" w:rsidRPr="009730B7">
        <w:rPr>
          <w:rFonts w:ascii="URW DIN" w:hAnsi="URW DIN"/>
          <w:sz w:val="20"/>
          <w:szCs w:val="20"/>
        </w:rPr>
        <w:t>Rezultatów</w:t>
      </w:r>
      <w:r w:rsidR="00750546" w:rsidRPr="009730B7">
        <w:rPr>
          <w:rFonts w:ascii="URW DIN" w:hAnsi="URW DIN"/>
          <w:sz w:val="20"/>
          <w:szCs w:val="20"/>
        </w:rPr>
        <w:t>,</w:t>
      </w:r>
      <w:r w:rsidR="00000FCF" w:rsidRPr="009730B7">
        <w:rPr>
          <w:rFonts w:ascii="URW DIN" w:hAnsi="URW DIN"/>
          <w:sz w:val="20"/>
          <w:szCs w:val="20"/>
        </w:rPr>
        <w:t xml:space="preserve"> w tym </w:t>
      </w:r>
      <w:r w:rsidR="00750546" w:rsidRPr="009730B7">
        <w:rPr>
          <w:rFonts w:ascii="URW DIN" w:hAnsi="URW DIN"/>
          <w:sz w:val="20"/>
          <w:szCs w:val="20"/>
        </w:rPr>
        <w:t xml:space="preserve">w szczególności </w:t>
      </w:r>
      <w:r w:rsidR="00000FCF" w:rsidRPr="009730B7">
        <w:rPr>
          <w:rFonts w:ascii="URW DIN" w:hAnsi="URW DIN"/>
          <w:sz w:val="20"/>
          <w:szCs w:val="20"/>
        </w:rPr>
        <w:t xml:space="preserve">z </w:t>
      </w:r>
      <w:r w:rsidR="00F92172">
        <w:rPr>
          <w:rFonts w:ascii="URW DIN" w:hAnsi="URW DIN"/>
          <w:bCs/>
          <w:sz w:val="20"/>
          <w:szCs w:val="20"/>
        </w:rPr>
        <w:t>Systemu</w:t>
      </w:r>
      <w:r w:rsidR="00D33556">
        <w:rPr>
          <w:rFonts w:ascii="URW DIN" w:hAnsi="URW DIN"/>
          <w:sz w:val="20"/>
          <w:szCs w:val="20"/>
        </w:rPr>
        <w:t>:</w:t>
      </w:r>
    </w:p>
    <w:p w14:paraId="1701A863" w14:textId="6D094DB7" w:rsidR="00E32986" w:rsidRDefault="00AF70A4" w:rsidP="00F128F3">
      <w:pPr>
        <w:numPr>
          <w:ilvl w:val="3"/>
          <w:numId w:val="1"/>
        </w:numPr>
        <w:spacing w:before="240" w:after="120"/>
        <w:jc w:val="both"/>
        <w:rPr>
          <w:rFonts w:ascii="URW DIN" w:hAnsi="URW DIN"/>
          <w:sz w:val="20"/>
          <w:szCs w:val="20"/>
        </w:rPr>
      </w:pPr>
      <w:r>
        <w:rPr>
          <w:rFonts w:ascii="URW DIN" w:hAnsi="URW DIN"/>
          <w:sz w:val="20"/>
          <w:szCs w:val="20"/>
        </w:rPr>
        <w:t xml:space="preserve">dla Rezultatów, których producentem jest Wykonawca - </w:t>
      </w:r>
      <w:r w:rsidR="00000FCF" w:rsidRPr="009730B7">
        <w:rPr>
          <w:rFonts w:ascii="URW DIN" w:hAnsi="URW DIN"/>
          <w:sz w:val="20"/>
          <w:szCs w:val="20"/>
        </w:rPr>
        <w:t>w zakresie i na wszystkich polach eksploatacj</w:t>
      </w:r>
      <w:r w:rsidR="009163C1" w:rsidRPr="009730B7">
        <w:rPr>
          <w:rFonts w:ascii="URW DIN" w:hAnsi="URW DIN"/>
          <w:sz w:val="20"/>
          <w:szCs w:val="20"/>
        </w:rPr>
        <w:t xml:space="preserve">i przewidzianych w </w:t>
      </w:r>
      <w:r w:rsidR="00CA25B8" w:rsidRPr="009730B7">
        <w:rPr>
          <w:rFonts w:ascii="URW DIN" w:hAnsi="URW DIN"/>
          <w:sz w:val="20"/>
          <w:szCs w:val="20"/>
        </w:rPr>
        <w:t xml:space="preserve">pkt </w:t>
      </w:r>
      <w:r w:rsidR="00A83806">
        <w:rPr>
          <w:rFonts w:ascii="URW DIN" w:hAnsi="URW DIN"/>
          <w:sz w:val="20"/>
          <w:szCs w:val="20"/>
        </w:rPr>
        <w:fldChar w:fldCharType="begin"/>
      </w:r>
      <w:r w:rsidR="00A83806">
        <w:rPr>
          <w:rFonts w:ascii="URW DIN" w:hAnsi="URW DIN"/>
          <w:sz w:val="20"/>
          <w:szCs w:val="20"/>
        </w:rPr>
        <w:instrText xml:space="preserve"> REF _Ref379192250 \r \h </w:instrText>
      </w:r>
      <w:r w:rsidR="00A83806">
        <w:rPr>
          <w:rFonts w:ascii="URW DIN" w:hAnsi="URW DIN"/>
          <w:sz w:val="20"/>
          <w:szCs w:val="20"/>
        </w:rPr>
      </w:r>
      <w:r w:rsidR="00A83806">
        <w:rPr>
          <w:rFonts w:ascii="URW DIN" w:hAnsi="URW DIN"/>
          <w:sz w:val="20"/>
          <w:szCs w:val="20"/>
        </w:rPr>
        <w:fldChar w:fldCharType="separate"/>
      </w:r>
      <w:r w:rsidR="00702C1C">
        <w:rPr>
          <w:rFonts w:ascii="URW DIN" w:hAnsi="URW DIN"/>
          <w:sz w:val="20"/>
          <w:szCs w:val="20"/>
        </w:rPr>
        <w:t>17.5</w:t>
      </w:r>
      <w:r w:rsidR="00A83806">
        <w:rPr>
          <w:rFonts w:ascii="URW DIN" w:hAnsi="URW DIN"/>
          <w:sz w:val="20"/>
          <w:szCs w:val="20"/>
        </w:rPr>
        <w:fldChar w:fldCharType="end"/>
      </w:r>
      <w:r w:rsidR="000F1CA4" w:rsidRPr="009730B7">
        <w:rPr>
          <w:rFonts w:ascii="URW DIN" w:hAnsi="URW DIN"/>
          <w:sz w:val="20"/>
          <w:szCs w:val="20"/>
        </w:rPr>
        <w:t>,</w:t>
      </w:r>
      <w:r w:rsidR="549D8759" w:rsidRPr="47D52CA5">
        <w:rPr>
          <w:rFonts w:ascii="URW DIN" w:hAnsi="URW DIN"/>
          <w:sz w:val="20"/>
          <w:szCs w:val="20"/>
        </w:rPr>
        <w:t xml:space="preserve"> w tym z prawem do modyfikacji</w:t>
      </w:r>
      <w:r w:rsidR="000F1CA4" w:rsidRPr="47D52CA5">
        <w:rPr>
          <w:rFonts w:ascii="URW DIN" w:hAnsi="URW DIN"/>
          <w:sz w:val="20"/>
          <w:szCs w:val="20"/>
        </w:rPr>
        <w:t>,</w:t>
      </w:r>
    </w:p>
    <w:p w14:paraId="343DEA7D" w14:textId="062A05D3" w:rsidR="00E32986" w:rsidRDefault="00E32986" w:rsidP="00F128F3">
      <w:pPr>
        <w:numPr>
          <w:ilvl w:val="3"/>
          <w:numId w:val="1"/>
        </w:numPr>
        <w:spacing w:before="240" w:after="120"/>
        <w:jc w:val="both"/>
        <w:rPr>
          <w:rFonts w:ascii="URW DIN" w:hAnsi="URW DIN"/>
          <w:sz w:val="20"/>
          <w:szCs w:val="20"/>
        </w:rPr>
      </w:pPr>
      <w:r>
        <w:rPr>
          <w:rFonts w:ascii="URW DIN" w:hAnsi="URW DIN"/>
          <w:sz w:val="20"/>
          <w:szCs w:val="20"/>
        </w:rPr>
        <w:t xml:space="preserve">dla Rezultatów, których producentem jest podmiot trzeci – </w:t>
      </w:r>
      <w:bookmarkStart w:id="330" w:name="_Hlk164440185"/>
      <w:r>
        <w:rPr>
          <w:rFonts w:ascii="URW DIN" w:hAnsi="URW DIN"/>
          <w:sz w:val="20"/>
          <w:szCs w:val="20"/>
        </w:rPr>
        <w:t>w zakresie i na polach eksploatacji przewidzianych w zasadach licencyjnych producenta, zawartych w Załączniku 12,</w:t>
      </w:r>
    </w:p>
    <w:bookmarkEnd w:id="330"/>
    <w:p w14:paraId="78FD2804" w14:textId="61DD2C2B" w:rsidR="003F074E" w:rsidRPr="009730B7" w:rsidRDefault="00E26A0A" w:rsidP="00314FCE">
      <w:pPr>
        <w:spacing w:before="240" w:after="120"/>
        <w:ind w:left="1080"/>
        <w:jc w:val="both"/>
        <w:rPr>
          <w:rFonts w:ascii="URW DIN" w:hAnsi="URW DIN"/>
          <w:sz w:val="20"/>
          <w:szCs w:val="20"/>
        </w:rPr>
      </w:pPr>
      <w:r w:rsidRPr="009730B7">
        <w:rPr>
          <w:rFonts w:ascii="URW DIN" w:hAnsi="URW DIN"/>
          <w:sz w:val="20"/>
          <w:szCs w:val="20"/>
        </w:rPr>
        <w:t>przez czas oznaczony</w:t>
      </w:r>
      <w:r w:rsidR="00C572F4" w:rsidRPr="009730B7">
        <w:rPr>
          <w:rFonts w:ascii="URW DIN" w:hAnsi="URW DIN"/>
          <w:sz w:val="20"/>
          <w:szCs w:val="20"/>
        </w:rPr>
        <w:t xml:space="preserve"> od daty </w:t>
      </w:r>
      <w:r w:rsidR="000705C0" w:rsidRPr="009730B7">
        <w:rPr>
          <w:rFonts w:ascii="URW DIN" w:hAnsi="URW DIN"/>
          <w:sz w:val="20"/>
          <w:szCs w:val="20"/>
        </w:rPr>
        <w:t>dostarczenia ww.</w:t>
      </w:r>
      <w:r w:rsidR="00CD2C12" w:rsidRPr="009730B7">
        <w:rPr>
          <w:rFonts w:ascii="URW DIN" w:hAnsi="URW DIN"/>
          <w:sz w:val="20"/>
          <w:szCs w:val="20"/>
        </w:rPr>
        <w:t xml:space="preserve"> </w:t>
      </w:r>
      <w:r w:rsidR="00CA25B8" w:rsidRPr="009730B7">
        <w:rPr>
          <w:rFonts w:ascii="URW DIN" w:hAnsi="URW DIN"/>
          <w:sz w:val="20"/>
          <w:szCs w:val="20"/>
        </w:rPr>
        <w:t>Produktów,</w:t>
      </w:r>
      <w:r w:rsidR="00CA25B8" w:rsidRPr="009730B7" w:rsidDel="00CA25B8">
        <w:rPr>
          <w:rFonts w:ascii="URW DIN" w:hAnsi="URW DIN"/>
          <w:sz w:val="20"/>
          <w:szCs w:val="20"/>
        </w:rPr>
        <w:t xml:space="preserve"> </w:t>
      </w:r>
      <w:r w:rsidRPr="009730B7">
        <w:rPr>
          <w:rFonts w:ascii="URW DIN" w:hAnsi="URW DIN"/>
          <w:sz w:val="20"/>
          <w:szCs w:val="20"/>
        </w:rPr>
        <w:t xml:space="preserve">ale w </w:t>
      </w:r>
      <w:r w:rsidR="00D71D99">
        <w:rPr>
          <w:rFonts w:ascii="URW DIN" w:hAnsi="URW DIN"/>
          <w:sz w:val="20"/>
          <w:szCs w:val="20"/>
        </w:rPr>
        <w:t>każdym</w:t>
      </w:r>
      <w:r w:rsidR="00D71D99" w:rsidRPr="009730B7">
        <w:rPr>
          <w:rFonts w:ascii="URW DIN" w:hAnsi="URW DIN"/>
          <w:sz w:val="20"/>
          <w:szCs w:val="20"/>
        </w:rPr>
        <w:t xml:space="preserve"> </w:t>
      </w:r>
      <w:r w:rsidRPr="009730B7">
        <w:rPr>
          <w:rFonts w:ascii="URW DIN" w:hAnsi="URW DIN"/>
          <w:sz w:val="20"/>
          <w:szCs w:val="20"/>
        </w:rPr>
        <w:t xml:space="preserve">wypadku </w:t>
      </w:r>
      <w:r w:rsidR="00130210" w:rsidRPr="009730B7">
        <w:rPr>
          <w:rFonts w:ascii="URW DIN" w:hAnsi="URW DIN"/>
          <w:sz w:val="20"/>
          <w:szCs w:val="20"/>
        </w:rPr>
        <w:t xml:space="preserve">na czas </w:t>
      </w:r>
      <w:r w:rsidRPr="009730B7">
        <w:rPr>
          <w:rFonts w:ascii="URW DIN" w:hAnsi="URW DIN"/>
          <w:sz w:val="20"/>
          <w:szCs w:val="20"/>
        </w:rPr>
        <w:t>nie kró</w:t>
      </w:r>
      <w:r w:rsidR="00522EA7" w:rsidRPr="009730B7">
        <w:rPr>
          <w:rFonts w:ascii="URW DIN" w:hAnsi="URW DIN"/>
          <w:sz w:val="20"/>
          <w:szCs w:val="20"/>
        </w:rPr>
        <w:t>tszy</w:t>
      </w:r>
      <w:r w:rsidRPr="009730B7">
        <w:rPr>
          <w:rFonts w:ascii="URW DIN" w:hAnsi="URW DIN"/>
          <w:sz w:val="20"/>
          <w:szCs w:val="20"/>
        </w:rPr>
        <w:t xml:space="preserve"> niż</w:t>
      </w:r>
      <w:r w:rsidR="009163C1" w:rsidRPr="009730B7">
        <w:rPr>
          <w:rFonts w:ascii="URW DIN" w:hAnsi="URW DIN"/>
          <w:sz w:val="20"/>
          <w:szCs w:val="20"/>
        </w:rPr>
        <w:t xml:space="preserve"> </w:t>
      </w:r>
      <w:r w:rsidR="00CE339F" w:rsidRPr="009730B7">
        <w:rPr>
          <w:rFonts w:ascii="URW DIN" w:hAnsi="URW DIN"/>
          <w:sz w:val="20"/>
          <w:szCs w:val="20"/>
        </w:rPr>
        <w:t xml:space="preserve">do upływu 5-ciu (pięciu) lat od daty </w:t>
      </w:r>
      <w:r w:rsidR="00662EB6" w:rsidRPr="009730B7">
        <w:rPr>
          <w:rFonts w:ascii="URW DIN" w:hAnsi="URW DIN"/>
          <w:sz w:val="20"/>
          <w:szCs w:val="20"/>
        </w:rPr>
        <w:t xml:space="preserve">Odbioru końcowego </w:t>
      </w:r>
      <w:r w:rsidR="00CE339F" w:rsidRPr="009730B7">
        <w:rPr>
          <w:rFonts w:ascii="URW DIN" w:hAnsi="URW DIN"/>
          <w:sz w:val="20"/>
          <w:szCs w:val="20"/>
        </w:rPr>
        <w:t xml:space="preserve">Wdrożenia </w:t>
      </w:r>
      <w:proofErr w:type="spellStart"/>
      <w:r w:rsidR="00A817EC">
        <w:rPr>
          <w:rFonts w:ascii="URW DIN" w:hAnsi="URW DIN"/>
          <w:sz w:val="20"/>
          <w:szCs w:val="20"/>
        </w:rPr>
        <w:t>SOSiR</w:t>
      </w:r>
      <w:proofErr w:type="spellEnd"/>
      <w:r w:rsidR="00196B34">
        <w:rPr>
          <w:rFonts w:ascii="URW DIN" w:hAnsi="URW DIN"/>
          <w:sz w:val="20"/>
          <w:szCs w:val="20"/>
        </w:rPr>
        <w:t xml:space="preserve">, </w:t>
      </w:r>
      <w:r w:rsidR="00D71D99">
        <w:rPr>
          <w:rFonts w:ascii="URW DIN" w:hAnsi="URW DIN"/>
          <w:sz w:val="20"/>
          <w:szCs w:val="20"/>
        </w:rPr>
        <w:t xml:space="preserve">z uwzględnieniem postanowień pkt </w:t>
      </w:r>
      <w:r w:rsidR="00D71D99">
        <w:rPr>
          <w:rFonts w:ascii="URW DIN" w:hAnsi="URW DIN"/>
          <w:sz w:val="20"/>
          <w:szCs w:val="20"/>
        </w:rPr>
        <w:fldChar w:fldCharType="begin"/>
      </w:r>
      <w:r w:rsidR="00D71D99">
        <w:rPr>
          <w:rFonts w:ascii="URW DIN" w:hAnsi="URW DIN"/>
          <w:sz w:val="20"/>
          <w:szCs w:val="20"/>
        </w:rPr>
        <w:instrText xml:space="preserve"> REF _Ref211944242 \r \h </w:instrText>
      </w:r>
      <w:r w:rsidR="00D71D99">
        <w:rPr>
          <w:rFonts w:ascii="URW DIN" w:hAnsi="URW DIN"/>
          <w:sz w:val="20"/>
          <w:szCs w:val="20"/>
        </w:rPr>
      </w:r>
      <w:r w:rsidR="00D71D99">
        <w:rPr>
          <w:rFonts w:ascii="URW DIN" w:hAnsi="URW DIN"/>
          <w:sz w:val="20"/>
          <w:szCs w:val="20"/>
        </w:rPr>
        <w:fldChar w:fldCharType="separate"/>
      </w:r>
      <w:r w:rsidR="00702C1C">
        <w:rPr>
          <w:rFonts w:ascii="URW DIN" w:hAnsi="URW DIN"/>
          <w:sz w:val="20"/>
          <w:szCs w:val="20"/>
        </w:rPr>
        <w:t>5.3</w:t>
      </w:r>
      <w:r w:rsidR="00D71D99">
        <w:rPr>
          <w:rFonts w:ascii="URW DIN" w:hAnsi="URW DIN"/>
          <w:sz w:val="20"/>
          <w:szCs w:val="20"/>
        </w:rPr>
        <w:fldChar w:fldCharType="end"/>
      </w:r>
      <w:r w:rsidR="00D71D99">
        <w:rPr>
          <w:rFonts w:ascii="URW DIN" w:hAnsi="URW DIN"/>
          <w:sz w:val="20"/>
          <w:szCs w:val="20"/>
        </w:rPr>
        <w:t xml:space="preserve"> Umowy</w:t>
      </w:r>
      <w:r w:rsidR="00000FCF" w:rsidRPr="009730B7">
        <w:rPr>
          <w:rFonts w:ascii="URW DIN" w:hAnsi="URW DIN"/>
          <w:sz w:val="20"/>
          <w:szCs w:val="20"/>
        </w:rPr>
        <w:t>.</w:t>
      </w:r>
      <w:r w:rsidR="009163C1" w:rsidRPr="009730B7">
        <w:rPr>
          <w:rFonts w:ascii="URW DIN" w:hAnsi="URW DIN"/>
          <w:sz w:val="20"/>
          <w:szCs w:val="20"/>
        </w:rPr>
        <w:t xml:space="preserve"> </w:t>
      </w:r>
      <w:r w:rsidR="00522EA7" w:rsidRPr="009730B7">
        <w:rPr>
          <w:rFonts w:ascii="URW DIN" w:hAnsi="URW DIN"/>
          <w:sz w:val="20"/>
          <w:szCs w:val="20"/>
        </w:rPr>
        <w:t>Wykonawca zapewni, iż dostarczone licencje (sublicencje) będą odnawial</w:t>
      </w:r>
      <w:r w:rsidR="000705C0" w:rsidRPr="009730B7">
        <w:rPr>
          <w:rFonts w:ascii="URW DIN" w:hAnsi="URW DIN"/>
          <w:sz w:val="20"/>
          <w:szCs w:val="20"/>
        </w:rPr>
        <w:t>ne na zasadach i</w:t>
      </w:r>
      <w:r w:rsidR="00662EB6" w:rsidRPr="009730B7">
        <w:rPr>
          <w:rFonts w:ascii="URW DIN" w:hAnsi="URW DIN"/>
          <w:sz w:val="20"/>
          <w:szCs w:val="20"/>
        </w:rPr>
        <w:t xml:space="preserve"> </w:t>
      </w:r>
      <w:r w:rsidR="00522EA7" w:rsidRPr="009730B7">
        <w:rPr>
          <w:rFonts w:ascii="URW DIN" w:hAnsi="URW DIN"/>
          <w:sz w:val="20"/>
          <w:szCs w:val="20"/>
        </w:rPr>
        <w:t>warunkach adekwatnych do licen</w:t>
      </w:r>
      <w:r w:rsidR="000705C0" w:rsidRPr="009730B7">
        <w:rPr>
          <w:rFonts w:ascii="URW DIN" w:hAnsi="URW DIN"/>
          <w:sz w:val="20"/>
          <w:szCs w:val="20"/>
        </w:rPr>
        <w:t>cji (sublicencji) udzielonych w</w:t>
      </w:r>
      <w:r w:rsidR="00CD2C12" w:rsidRPr="009730B7">
        <w:rPr>
          <w:rFonts w:ascii="URW DIN" w:hAnsi="URW DIN"/>
          <w:sz w:val="20"/>
          <w:szCs w:val="20"/>
        </w:rPr>
        <w:t xml:space="preserve"> </w:t>
      </w:r>
      <w:r w:rsidR="00522EA7" w:rsidRPr="009730B7">
        <w:rPr>
          <w:rFonts w:ascii="URW DIN" w:hAnsi="URW DIN"/>
          <w:sz w:val="20"/>
          <w:szCs w:val="20"/>
        </w:rPr>
        <w:t xml:space="preserve">ramach niniejszej Umowy. </w:t>
      </w:r>
      <w:r w:rsidR="009163C1" w:rsidRPr="009730B7">
        <w:rPr>
          <w:rFonts w:ascii="URW DIN" w:hAnsi="URW DIN"/>
          <w:sz w:val="20"/>
          <w:szCs w:val="20"/>
        </w:rPr>
        <w:t>Licencje (</w:t>
      </w:r>
      <w:r w:rsidR="003F074E" w:rsidRPr="009730B7">
        <w:rPr>
          <w:rFonts w:ascii="URW DIN" w:hAnsi="URW DIN"/>
          <w:sz w:val="20"/>
          <w:szCs w:val="20"/>
        </w:rPr>
        <w:t>sublicencje</w:t>
      </w:r>
      <w:r w:rsidR="009163C1" w:rsidRPr="009730B7">
        <w:rPr>
          <w:rFonts w:ascii="URW DIN" w:hAnsi="URW DIN"/>
          <w:sz w:val="20"/>
          <w:szCs w:val="20"/>
        </w:rPr>
        <w:t>)</w:t>
      </w:r>
      <w:r w:rsidR="0046162D" w:rsidRPr="009730B7">
        <w:rPr>
          <w:rFonts w:ascii="URW DIN" w:hAnsi="URW DIN"/>
          <w:sz w:val="20"/>
          <w:szCs w:val="20"/>
        </w:rPr>
        <w:t>,</w:t>
      </w:r>
      <w:r w:rsidR="003F074E" w:rsidRPr="009730B7">
        <w:rPr>
          <w:rFonts w:ascii="URW DIN" w:hAnsi="URW DIN"/>
          <w:sz w:val="20"/>
          <w:szCs w:val="20"/>
        </w:rPr>
        <w:t xml:space="preserve"> o</w:t>
      </w:r>
      <w:r w:rsidR="00CD6532" w:rsidRPr="009730B7">
        <w:rPr>
          <w:rFonts w:ascii="URW DIN" w:hAnsi="URW DIN"/>
          <w:sz w:val="20"/>
          <w:szCs w:val="20"/>
        </w:rPr>
        <w:t> </w:t>
      </w:r>
      <w:r w:rsidR="003F074E" w:rsidRPr="009730B7">
        <w:rPr>
          <w:rFonts w:ascii="URW DIN" w:hAnsi="URW DIN"/>
          <w:sz w:val="20"/>
          <w:szCs w:val="20"/>
        </w:rPr>
        <w:t>których mowa powyżej</w:t>
      </w:r>
      <w:r w:rsidR="007565CC" w:rsidRPr="009730B7">
        <w:rPr>
          <w:rFonts w:ascii="URW DIN" w:hAnsi="URW DIN"/>
          <w:sz w:val="20"/>
          <w:szCs w:val="20"/>
        </w:rPr>
        <w:t>,</w:t>
      </w:r>
      <w:r w:rsidR="003F074E" w:rsidRPr="009730B7">
        <w:rPr>
          <w:rFonts w:ascii="URW DIN" w:hAnsi="URW DIN"/>
          <w:sz w:val="20"/>
          <w:szCs w:val="20"/>
        </w:rPr>
        <w:t xml:space="preserve"> obejmować będą kolejne wersje </w:t>
      </w:r>
      <w:r w:rsidR="00A9337E">
        <w:rPr>
          <w:rFonts w:ascii="URW DIN" w:hAnsi="URW DIN"/>
          <w:sz w:val="20"/>
          <w:szCs w:val="20"/>
        </w:rPr>
        <w:t xml:space="preserve">Oprogramowania Standardowego lub innych </w:t>
      </w:r>
      <w:r w:rsidR="008E4AB0" w:rsidRPr="009730B7">
        <w:rPr>
          <w:rFonts w:ascii="URW DIN" w:hAnsi="URW DIN"/>
          <w:sz w:val="20"/>
          <w:szCs w:val="20"/>
        </w:rPr>
        <w:t>Produktów</w:t>
      </w:r>
      <w:r w:rsidR="009219B5" w:rsidRPr="009730B7">
        <w:rPr>
          <w:rFonts w:ascii="URW DIN" w:hAnsi="URW DIN"/>
          <w:sz w:val="20"/>
          <w:szCs w:val="20"/>
        </w:rPr>
        <w:t xml:space="preserve"> </w:t>
      </w:r>
      <w:r w:rsidR="003F074E" w:rsidRPr="009730B7">
        <w:rPr>
          <w:rFonts w:ascii="URW DIN" w:hAnsi="URW DIN"/>
          <w:sz w:val="20"/>
          <w:szCs w:val="20"/>
        </w:rPr>
        <w:t>osób trzecich, które zostaną dostarczone w ramach wykonania Umowy. W</w:t>
      </w:r>
      <w:r w:rsidR="007565CC" w:rsidRPr="009730B7">
        <w:rPr>
          <w:rFonts w:ascii="URW DIN" w:hAnsi="URW DIN"/>
          <w:sz w:val="20"/>
          <w:szCs w:val="20"/>
        </w:rPr>
        <w:t xml:space="preserve"> </w:t>
      </w:r>
      <w:r w:rsidR="003F074E" w:rsidRPr="009730B7">
        <w:rPr>
          <w:rFonts w:ascii="URW DIN" w:hAnsi="URW DIN"/>
          <w:sz w:val="20"/>
          <w:szCs w:val="20"/>
        </w:rPr>
        <w:t>chwili wygaśnięcia Umowy licencje</w:t>
      </w:r>
      <w:r w:rsidR="009163C1" w:rsidRPr="009730B7">
        <w:rPr>
          <w:rFonts w:ascii="URW DIN" w:hAnsi="URW DIN"/>
          <w:sz w:val="20"/>
          <w:szCs w:val="20"/>
        </w:rPr>
        <w:t xml:space="preserve"> (</w:t>
      </w:r>
      <w:r w:rsidR="003F074E" w:rsidRPr="009730B7">
        <w:rPr>
          <w:rFonts w:ascii="URW DIN" w:hAnsi="URW DIN"/>
          <w:sz w:val="20"/>
          <w:szCs w:val="20"/>
        </w:rPr>
        <w:t>sublicencje</w:t>
      </w:r>
      <w:r w:rsidR="009163C1" w:rsidRPr="009730B7">
        <w:rPr>
          <w:rFonts w:ascii="URW DIN" w:hAnsi="URW DIN"/>
          <w:sz w:val="20"/>
          <w:szCs w:val="20"/>
        </w:rPr>
        <w:t>)</w:t>
      </w:r>
      <w:r w:rsidR="003F074E" w:rsidRPr="009730B7">
        <w:rPr>
          <w:rFonts w:ascii="URW DIN" w:hAnsi="URW DIN"/>
          <w:sz w:val="20"/>
          <w:szCs w:val="20"/>
        </w:rPr>
        <w:t xml:space="preserve"> będą obejmować najnowsz</w:t>
      </w:r>
      <w:r w:rsidR="007565CC" w:rsidRPr="009730B7">
        <w:rPr>
          <w:rFonts w:ascii="URW DIN" w:hAnsi="URW DIN"/>
          <w:sz w:val="20"/>
          <w:szCs w:val="20"/>
        </w:rPr>
        <w:t>e</w:t>
      </w:r>
      <w:r w:rsidR="003F074E" w:rsidRPr="009730B7">
        <w:rPr>
          <w:rFonts w:ascii="URW DIN" w:hAnsi="URW DIN"/>
          <w:sz w:val="20"/>
          <w:szCs w:val="20"/>
        </w:rPr>
        <w:t xml:space="preserve"> </w:t>
      </w:r>
      <w:r w:rsidR="00130210" w:rsidRPr="009730B7">
        <w:rPr>
          <w:rFonts w:ascii="URW DIN" w:hAnsi="URW DIN"/>
          <w:sz w:val="20"/>
          <w:szCs w:val="20"/>
        </w:rPr>
        <w:t xml:space="preserve">stabilne </w:t>
      </w:r>
      <w:r w:rsidR="003F074E" w:rsidRPr="009730B7">
        <w:rPr>
          <w:rFonts w:ascii="URW DIN" w:hAnsi="URW DIN"/>
          <w:sz w:val="20"/>
          <w:szCs w:val="20"/>
        </w:rPr>
        <w:t>wersj</w:t>
      </w:r>
      <w:r w:rsidR="007565CC" w:rsidRPr="009730B7">
        <w:rPr>
          <w:rFonts w:ascii="URW DIN" w:hAnsi="URW DIN"/>
          <w:sz w:val="20"/>
          <w:szCs w:val="20"/>
        </w:rPr>
        <w:t>e</w:t>
      </w:r>
      <w:r w:rsidR="00A9337E">
        <w:rPr>
          <w:rFonts w:ascii="URW DIN" w:hAnsi="URW DIN"/>
          <w:sz w:val="20"/>
          <w:szCs w:val="20"/>
        </w:rPr>
        <w:t xml:space="preserve"> Oprogramowania Standardowego lub innych</w:t>
      </w:r>
      <w:r w:rsidR="003F074E" w:rsidRPr="009730B7">
        <w:rPr>
          <w:rFonts w:ascii="URW DIN" w:hAnsi="URW DIN"/>
          <w:sz w:val="20"/>
          <w:szCs w:val="20"/>
        </w:rPr>
        <w:t xml:space="preserve"> </w:t>
      </w:r>
      <w:r w:rsidR="008E4AB0" w:rsidRPr="009730B7">
        <w:rPr>
          <w:rFonts w:ascii="URW DIN" w:hAnsi="URW DIN"/>
          <w:sz w:val="20"/>
          <w:szCs w:val="20"/>
        </w:rPr>
        <w:t xml:space="preserve">Produktów </w:t>
      </w:r>
      <w:r w:rsidR="003F074E" w:rsidRPr="009730B7">
        <w:rPr>
          <w:rFonts w:ascii="URW DIN" w:hAnsi="URW DIN"/>
          <w:sz w:val="20"/>
          <w:szCs w:val="20"/>
        </w:rPr>
        <w:t>osób trzecich.</w:t>
      </w:r>
      <w:bookmarkEnd w:id="328"/>
    </w:p>
    <w:p w14:paraId="48A94210" w14:textId="404960D6" w:rsidR="009C2D10" w:rsidRPr="009730B7" w:rsidRDefault="004B536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zapewni, że l</w:t>
      </w:r>
      <w:r w:rsidR="009163C1" w:rsidRPr="009730B7">
        <w:rPr>
          <w:rFonts w:ascii="URW DIN" w:hAnsi="URW DIN"/>
          <w:sz w:val="20"/>
          <w:szCs w:val="20"/>
        </w:rPr>
        <w:t>icencje (sublicencje)</w:t>
      </w:r>
      <w:r w:rsidR="003F074E" w:rsidRPr="009730B7">
        <w:rPr>
          <w:rFonts w:ascii="URW DIN" w:hAnsi="URW DIN"/>
          <w:sz w:val="20"/>
          <w:szCs w:val="20"/>
        </w:rPr>
        <w:t xml:space="preserve"> będą mogły być wypowiedziane przez Wykonawcę</w:t>
      </w:r>
      <w:r w:rsidRPr="009730B7">
        <w:rPr>
          <w:rFonts w:ascii="URW DIN" w:hAnsi="URW DIN"/>
          <w:sz w:val="20"/>
          <w:szCs w:val="20"/>
        </w:rPr>
        <w:t xml:space="preserve"> lub osobę trzecią</w:t>
      </w:r>
      <w:r w:rsidR="003F074E" w:rsidRPr="009730B7">
        <w:rPr>
          <w:rFonts w:ascii="URW DIN" w:hAnsi="URW DIN"/>
          <w:sz w:val="20"/>
          <w:szCs w:val="20"/>
        </w:rPr>
        <w:t xml:space="preserve"> tylko w przypadku naruszenia przez Zamawiającego warunków udzielonej mu licencji</w:t>
      </w:r>
      <w:r w:rsidR="009163C1" w:rsidRPr="009730B7">
        <w:rPr>
          <w:rFonts w:ascii="URW DIN" w:hAnsi="URW DIN"/>
          <w:sz w:val="20"/>
          <w:szCs w:val="20"/>
        </w:rPr>
        <w:t xml:space="preserve"> (</w:t>
      </w:r>
      <w:r w:rsidR="003F074E" w:rsidRPr="009730B7">
        <w:rPr>
          <w:rFonts w:ascii="URW DIN" w:hAnsi="URW DIN"/>
          <w:sz w:val="20"/>
          <w:szCs w:val="20"/>
        </w:rPr>
        <w:t>sublicencji</w:t>
      </w:r>
      <w:r w:rsidR="009163C1" w:rsidRPr="009730B7">
        <w:rPr>
          <w:rFonts w:ascii="URW DIN" w:hAnsi="URW DIN"/>
          <w:sz w:val="20"/>
          <w:szCs w:val="20"/>
        </w:rPr>
        <w:t>)</w:t>
      </w:r>
      <w:r w:rsidR="003F074E" w:rsidRPr="009730B7">
        <w:rPr>
          <w:rFonts w:ascii="URW DIN" w:hAnsi="URW DIN"/>
          <w:sz w:val="20"/>
          <w:szCs w:val="20"/>
        </w:rPr>
        <w:t>, z</w:t>
      </w:r>
      <w:r w:rsidR="00CD6532" w:rsidRPr="009730B7">
        <w:rPr>
          <w:rFonts w:ascii="URW DIN" w:hAnsi="URW DIN"/>
          <w:sz w:val="20"/>
          <w:szCs w:val="20"/>
        </w:rPr>
        <w:t> </w:t>
      </w:r>
      <w:r w:rsidR="003F074E" w:rsidRPr="009730B7">
        <w:rPr>
          <w:rFonts w:ascii="URW DIN" w:hAnsi="URW DIN"/>
          <w:sz w:val="20"/>
          <w:szCs w:val="20"/>
        </w:rPr>
        <w:t xml:space="preserve">zastrzeżeniem, iż w takim przypadku, aby </w:t>
      </w:r>
      <w:r w:rsidRPr="009730B7">
        <w:rPr>
          <w:rFonts w:ascii="URW DIN" w:hAnsi="URW DIN"/>
          <w:sz w:val="20"/>
          <w:szCs w:val="20"/>
        </w:rPr>
        <w:t>można było</w:t>
      </w:r>
      <w:r w:rsidR="003F074E" w:rsidRPr="009730B7">
        <w:rPr>
          <w:rFonts w:ascii="URW DIN" w:hAnsi="URW DIN"/>
          <w:sz w:val="20"/>
          <w:szCs w:val="20"/>
        </w:rPr>
        <w:t xml:space="preserve"> ważnie wypowiedzieć daną licencję</w:t>
      </w:r>
      <w:r w:rsidR="009163C1" w:rsidRPr="009730B7">
        <w:rPr>
          <w:rFonts w:ascii="URW DIN" w:hAnsi="URW DIN"/>
          <w:sz w:val="20"/>
          <w:szCs w:val="20"/>
        </w:rPr>
        <w:t xml:space="preserve"> (</w:t>
      </w:r>
      <w:r w:rsidR="003F074E" w:rsidRPr="009730B7">
        <w:rPr>
          <w:rFonts w:ascii="URW DIN" w:hAnsi="URW DIN"/>
          <w:sz w:val="20"/>
          <w:szCs w:val="20"/>
        </w:rPr>
        <w:t>sublicencje</w:t>
      </w:r>
      <w:r w:rsidR="009163C1" w:rsidRPr="009730B7">
        <w:rPr>
          <w:rFonts w:ascii="URW DIN" w:hAnsi="URW DIN"/>
          <w:sz w:val="20"/>
          <w:szCs w:val="20"/>
        </w:rPr>
        <w:t>)</w:t>
      </w:r>
      <w:r w:rsidR="003F074E" w:rsidRPr="009730B7">
        <w:rPr>
          <w:rFonts w:ascii="URW DIN" w:hAnsi="URW DIN"/>
          <w:sz w:val="20"/>
          <w:szCs w:val="20"/>
        </w:rPr>
        <w:t xml:space="preserve">, Zamawiający musi uprzednio otrzymać od Wykonawcy pisemne wezwanie, przesłane listem poleconym </w:t>
      </w:r>
      <w:r w:rsidR="007565CC" w:rsidRPr="009730B7">
        <w:rPr>
          <w:rFonts w:ascii="URW DIN" w:hAnsi="URW DIN"/>
          <w:sz w:val="20"/>
          <w:szCs w:val="20"/>
        </w:rPr>
        <w:t>z</w:t>
      </w:r>
      <w:r w:rsidR="00662EB6" w:rsidRPr="009730B7">
        <w:rPr>
          <w:rFonts w:ascii="URW DIN" w:hAnsi="URW DIN"/>
          <w:sz w:val="20"/>
          <w:szCs w:val="20"/>
        </w:rPr>
        <w:t xml:space="preserve">e zwrotnym </w:t>
      </w:r>
      <w:r w:rsidR="003F074E" w:rsidRPr="009730B7">
        <w:rPr>
          <w:rFonts w:ascii="URW DIN" w:hAnsi="URW DIN"/>
          <w:sz w:val="20"/>
          <w:szCs w:val="20"/>
        </w:rPr>
        <w:t>potwierdzeniem odbioru, określające szczegóły naruszenia i</w:t>
      </w:r>
      <w:r w:rsidR="00CD2C12" w:rsidRPr="009730B7">
        <w:rPr>
          <w:rFonts w:ascii="URW DIN" w:hAnsi="URW DIN"/>
          <w:sz w:val="20"/>
          <w:szCs w:val="20"/>
        </w:rPr>
        <w:t xml:space="preserve"> </w:t>
      </w:r>
      <w:r w:rsidR="003F074E" w:rsidRPr="009730B7">
        <w:rPr>
          <w:rFonts w:ascii="URW DIN" w:hAnsi="URW DIN"/>
          <w:sz w:val="20"/>
          <w:szCs w:val="20"/>
        </w:rPr>
        <w:t>wzywające do zaniechania naruszeń warunków licencji</w:t>
      </w:r>
      <w:r w:rsidR="009163C1" w:rsidRPr="009730B7">
        <w:rPr>
          <w:rFonts w:ascii="URW DIN" w:hAnsi="URW DIN"/>
          <w:sz w:val="20"/>
          <w:szCs w:val="20"/>
        </w:rPr>
        <w:t xml:space="preserve"> (sublicencji)</w:t>
      </w:r>
      <w:r w:rsidR="003F074E" w:rsidRPr="009730B7">
        <w:rPr>
          <w:rFonts w:ascii="URW DIN" w:hAnsi="URW DIN"/>
          <w:sz w:val="20"/>
          <w:szCs w:val="20"/>
        </w:rPr>
        <w:t xml:space="preserve"> przez Zamawiającego z</w:t>
      </w:r>
      <w:r w:rsidR="00662EB6" w:rsidRPr="009730B7">
        <w:rPr>
          <w:rFonts w:ascii="URW DIN" w:hAnsi="URW DIN"/>
          <w:sz w:val="20"/>
          <w:szCs w:val="20"/>
        </w:rPr>
        <w:t xml:space="preserve"> </w:t>
      </w:r>
      <w:r w:rsidR="003F074E" w:rsidRPr="009730B7">
        <w:rPr>
          <w:rFonts w:ascii="URW DIN" w:hAnsi="URW DIN"/>
          <w:sz w:val="20"/>
          <w:szCs w:val="20"/>
        </w:rPr>
        <w:t>wyznaczeniem terminu, nie krótszego niż 1 miesiąc, na zaprzestanie takiego naruszenia oraz musi upłynąć bezskutecznie tak wyznaczony termin.</w:t>
      </w:r>
    </w:p>
    <w:p w14:paraId="32216FE2" w14:textId="17DA9FE0" w:rsidR="003F074E" w:rsidRPr="009730B7" w:rsidRDefault="00500CB0" w:rsidP="00F128F3">
      <w:pPr>
        <w:numPr>
          <w:ilvl w:val="1"/>
          <w:numId w:val="1"/>
        </w:numPr>
        <w:spacing w:before="240" w:after="120"/>
        <w:ind w:left="1080" w:hanging="720"/>
        <w:jc w:val="both"/>
        <w:rPr>
          <w:rFonts w:ascii="URW DIN" w:hAnsi="URW DIN"/>
          <w:sz w:val="20"/>
          <w:szCs w:val="20"/>
        </w:rPr>
      </w:pPr>
      <w:bookmarkStart w:id="331" w:name="_Ref211954505"/>
      <w:r w:rsidRPr="009730B7">
        <w:rPr>
          <w:rFonts w:ascii="URW DIN" w:hAnsi="URW DIN"/>
          <w:sz w:val="20"/>
          <w:szCs w:val="20"/>
        </w:rPr>
        <w:t>Wykona</w:t>
      </w:r>
      <w:r w:rsidR="00644E32" w:rsidRPr="009730B7">
        <w:rPr>
          <w:rFonts w:ascii="URW DIN" w:hAnsi="URW DIN"/>
          <w:sz w:val="20"/>
          <w:szCs w:val="20"/>
        </w:rPr>
        <w:t>w</w:t>
      </w:r>
      <w:r w:rsidRPr="009730B7">
        <w:rPr>
          <w:rFonts w:ascii="URW DIN" w:hAnsi="URW DIN"/>
          <w:sz w:val="20"/>
          <w:szCs w:val="20"/>
        </w:rPr>
        <w:t>ca</w:t>
      </w:r>
      <w:r w:rsidR="00644E32" w:rsidRPr="009730B7">
        <w:rPr>
          <w:rFonts w:ascii="URW DIN" w:hAnsi="URW DIN"/>
          <w:sz w:val="20"/>
          <w:szCs w:val="20"/>
        </w:rPr>
        <w:t xml:space="preserve"> będzie prowadził ewidencję Rezultatów w formie pisemnej. Ewidencja </w:t>
      </w:r>
      <w:r w:rsidR="002C2A1D" w:rsidRPr="009730B7">
        <w:rPr>
          <w:rFonts w:ascii="URW DIN" w:hAnsi="URW DIN"/>
          <w:sz w:val="20"/>
          <w:szCs w:val="20"/>
        </w:rPr>
        <w:t xml:space="preserve">będzie zawierać dokładny opis każdego dostarczanego na podstawie Umowy Rezultatu. Wykonawca uzupełni ewidencję o opis danego Rezultatu nie </w:t>
      </w:r>
      <w:r w:rsidR="003F074E" w:rsidRPr="009730B7">
        <w:rPr>
          <w:rFonts w:ascii="URW DIN" w:hAnsi="URW DIN"/>
          <w:sz w:val="20"/>
          <w:szCs w:val="20"/>
        </w:rPr>
        <w:t xml:space="preserve">później niż następnego dnia roboczego po </w:t>
      </w:r>
      <w:r w:rsidR="002C2A1D" w:rsidRPr="009730B7">
        <w:rPr>
          <w:rFonts w:ascii="URW DIN" w:hAnsi="URW DIN"/>
          <w:sz w:val="20"/>
          <w:szCs w:val="20"/>
        </w:rPr>
        <w:t xml:space="preserve">jego </w:t>
      </w:r>
      <w:r w:rsidR="003F074E" w:rsidRPr="009730B7">
        <w:rPr>
          <w:rFonts w:ascii="URW DIN" w:hAnsi="URW DIN"/>
          <w:sz w:val="20"/>
          <w:szCs w:val="20"/>
        </w:rPr>
        <w:t xml:space="preserve">dostarczeniu </w:t>
      </w:r>
      <w:r w:rsidR="002C2A1D" w:rsidRPr="009730B7">
        <w:rPr>
          <w:rFonts w:ascii="URW DIN" w:hAnsi="URW DIN"/>
          <w:sz w:val="20"/>
          <w:szCs w:val="20"/>
        </w:rPr>
        <w:t xml:space="preserve">Zamawiającemu. Wykonawca dostarczy </w:t>
      </w:r>
      <w:r w:rsidR="003F074E" w:rsidRPr="009730B7">
        <w:rPr>
          <w:rFonts w:ascii="URW DIN" w:hAnsi="URW DIN"/>
          <w:sz w:val="20"/>
          <w:szCs w:val="20"/>
        </w:rPr>
        <w:t xml:space="preserve">Zamawiającemu </w:t>
      </w:r>
      <w:r w:rsidR="002C2A1D" w:rsidRPr="009730B7">
        <w:rPr>
          <w:rFonts w:ascii="URW DIN" w:hAnsi="URW DIN"/>
          <w:sz w:val="20"/>
          <w:szCs w:val="20"/>
        </w:rPr>
        <w:t xml:space="preserve">uzupełnioną ewidencję </w:t>
      </w:r>
      <w:r w:rsidR="00CA25B8" w:rsidRPr="009730B7">
        <w:rPr>
          <w:rFonts w:ascii="URW DIN" w:hAnsi="URW DIN"/>
          <w:sz w:val="20"/>
          <w:szCs w:val="20"/>
        </w:rPr>
        <w:t xml:space="preserve">Rezultatów </w:t>
      </w:r>
      <w:r w:rsidR="002F234C" w:rsidRPr="009730B7">
        <w:rPr>
          <w:rFonts w:ascii="URW DIN" w:hAnsi="URW DIN"/>
          <w:sz w:val="20"/>
          <w:szCs w:val="20"/>
        </w:rPr>
        <w:t>najpóźniej 3</w:t>
      </w:r>
      <w:r w:rsidR="00CA25B8" w:rsidRPr="009730B7">
        <w:rPr>
          <w:rFonts w:ascii="URW DIN" w:hAnsi="URW DIN"/>
          <w:sz w:val="20"/>
          <w:szCs w:val="20"/>
        </w:rPr>
        <w:t xml:space="preserve"> </w:t>
      </w:r>
      <w:r w:rsidR="003F074E" w:rsidRPr="009730B7">
        <w:rPr>
          <w:rFonts w:ascii="URW DIN" w:hAnsi="URW DIN"/>
          <w:sz w:val="20"/>
          <w:szCs w:val="20"/>
        </w:rPr>
        <w:t>dni robocze od daty jej sporządzenia</w:t>
      </w:r>
      <w:r w:rsidR="00CA25B8" w:rsidRPr="009730B7">
        <w:rPr>
          <w:rFonts w:ascii="URW DIN" w:hAnsi="URW DIN"/>
          <w:sz w:val="20"/>
          <w:szCs w:val="20"/>
        </w:rPr>
        <w:t xml:space="preserve"> lub aktualizacji</w:t>
      </w:r>
      <w:r w:rsidR="001035EA" w:rsidRPr="009730B7">
        <w:rPr>
          <w:rFonts w:ascii="URW DIN" w:hAnsi="URW DIN"/>
          <w:sz w:val="20"/>
          <w:szCs w:val="20"/>
        </w:rPr>
        <w:t>.</w:t>
      </w:r>
      <w:r w:rsidR="003F074E" w:rsidRPr="009730B7">
        <w:rPr>
          <w:rFonts w:ascii="URW DIN" w:hAnsi="URW DIN"/>
          <w:sz w:val="20"/>
          <w:szCs w:val="20"/>
        </w:rPr>
        <w:t xml:space="preserve"> Wraz ze sporządzeniem</w:t>
      </w:r>
      <w:r w:rsidR="002C2A1D" w:rsidRPr="009730B7">
        <w:rPr>
          <w:rFonts w:ascii="URW DIN" w:hAnsi="URW DIN"/>
          <w:sz w:val="20"/>
          <w:szCs w:val="20"/>
        </w:rPr>
        <w:t>/uzupełnieniem</w:t>
      </w:r>
      <w:r w:rsidR="003F074E" w:rsidRPr="009730B7">
        <w:rPr>
          <w:rFonts w:ascii="URW DIN" w:hAnsi="URW DIN"/>
          <w:sz w:val="20"/>
          <w:szCs w:val="20"/>
        </w:rPr>
        <w:t xml:space="preserve"> ewidencji, Wykonawca potwierdzi w</w:t>
      </w:r>
      <w:r w:rsidR="00CD6532" w:rsidRPr="009730B7">
        <w:rPr>
          <w:rFonts w:ascii="URW DIN" w:hAnsi="URW DIN"/>
          <w:sz w:val="20"/>
          <w:szCs w:val="20"/>
        </w:rPr>
        <w:t> </w:t>
      </w:r>
      <w:r w:rsidR="003F074E" w:rsidRPr="009730B7">
        <w:rPr>
          <w:rFonts w:ascii="URW DIN" w:hAnsi="URW DIN"/>
          <w:sz w:val="20"/>
          <w:szCs w:val="20"/>
        </w:rPr>
        <w:t>formie określonej przez Zamawiającego nabycie Praw Własności Intelektualnej</w:t>
      </w:r>
      <w:r w:rsidRPr="009730B7">
        <w:rPr>
          <w:rFonts w:ascii="URW DIN" w:hAnsi="URW DIN"/>
          <w:sz w:val="20"/>
          <w:szCs w:val="20"/>
        </w:rPr>
        <w:t xml:space="preserve"> lub</w:t>
      </w:r>
      <w:r w:rsidR="003F074E" w:rsidRPr="009730B7">
        <w:rPr>
          <w:rFonts w:ascii="URW DIN" w:hAnsi="URW DIN"/>
          <w:sz w:val="20"/>
          <w:szCs w:val="20"/>
        </w:rPr>
        <w:t xml:space="preserve"> udzielenie stosownych upoważnień</w:t>
      </w:r>
      <w:r w:rsidR="002C2A1D" w:rsidRPr="009730B7">
        <w:rPr>
          <w:rFonts w:ascii="URW DIN" w:hAnsi="URW DIN"/>
          <w:sz w:val="20"/>
          <w:szCs w:val="20"/>
        </w:rPr>
        <w:t xml:space="preserve"> do Rezultatów</w:t>
      </w:r>
      <w:r w:rsidR="003F074E" w:rsidRPr="009730B7">
        <w:rPr>
          <w:rFonts w:ascii="URW DIN" w:hAnsi="URW DIN"/>
          <w:sz w:val="20"/>
          <w:szCs w:val="20"/>
        </w:rPr>
        <w:t>. Ponadto,</w:t>
      </w:r>
      <w:r w:rsidR="002C2A1D" w:rsidRPr="009730B7">
        <w:rPr>
          <w:rFonts w:ascii="URW DIN" w:hAnsi="URW DIN"/>
          <w:sz w:val="20"/>
          <w:szCs w:val="20"/>
        </w:rPr>
        <w:t xml:space="preserve"> w odniesieniu do </w:t>
      </w:r>
      <w:r w:rsidR="00CA25B8" w:rsidRPr="009730B7">
        <w:rPr>
          <w:rFonts w:ascii="URW DIN" w:hAnsi="URW DIN"/>
          <w:sz w:val="20"/>
          <w:szCs w:val="20"/>
        </w:rPr>
        <w:t>Rezultatów</w:t>
      </w:r>
      <w:r w:rsidR="002C2A1D" w:rsidRPr="009730B7">
        <w:rPr>
          <w:rFonts w:ascii="URW DIN" w:hAnsi="URW DIN"/>
          <w:sz w:val="20"/>
          <w:szCs w:val="20"/>
        </w:rPr>
        <w:t xml:space="preserve">, które </w:t>
      </w:r>
      <w:r w:rsidR="003F074E" w:rsidRPr="009730B7">
        <w:rPr>
          <w:rFonts w:ascii="URW DIN" w:hAnsi="URW DIN"/>
          <w:sz w:val="20"/>
          <w:szCs w:val="20"/>
        </w:rPr>
        <w:t xml:space="preserve">Wykonawca </w:t>
      </w:r>
      <w:r w:rsidR="002C2A1D" w:rsidRPr="009730B7">
        <w:rPr>
          <w:rFonts w:ascii="URW DIN" w:hAnsi="URW DIN"/>
          <w:sz w:val="20"/>
          <w:szCs w:val="20"/>
        </w:rPr>
        <w:t xml:space="preserve">stworzył </w:t>
      </w:r>
      <w:r w:rsidR="003F074E" w:rsidRPr="009730B7">
        <w:rPr>
          <w:rFonts w:ascii="URW DIN" w:hAnsi="URW DIN"/>
          <w:sz w:val="20"/>
          <w:szCs w:val="20"/>
        </w:rPr>
        <w:t xml:space="preserve">posługując się podwykonawcami, </w:t>
      </w:r>
      <w:r w:rsidR="002C2A1D" w:rsidRPr="009730B7">
        <w:rPr>
          <w:rFonts w:ascii="URW DIN" w:hAnsi="URW DIN"/>
          <w:sz w:val="20"/>
          <w:szCs w:val="20"/>
        </w:rPr>
        <w:t xml:space="preserve">Wykonawca </w:t>
      </w:r>
      <w:r w:rsidR="003F074E" w:rsidRPr="009730B7">
        <w:rPr>
          <w:rFonts w:ascii="URW DIN" w:hAnsi="URW DIN"/>
          <w:sz w:val="20"/>
          <w:szCs w:val="20"/>
        </w:rPr>
        <w:t xml:space="preserve">każdorazowo przedłoży oświadczenia podwykonawcy, iż podwykonawca przenosi Prawa </w:t>
      </w:r>
      <w:r w:rsidR="00EE0515" w:rsidRPr="009730B7">
        <w:rPr>
          <w:rFonts w:ascii="URW DIN" w:hAnsi="URW DIN"/>
          <w:sz w:val="20"/>
          <w:szCs w:val="20"/>
        </w:rPr>
        <w:t>W</w:t>
      </w:r>
      <w:r w:rsidR="003F074E" w:rsidRPr="009730B7">
        <w:rPr>
          <w:rFonts w:ascii="URW DIN" w:hAnsi="URW DIN"/>
          <w:sz w:val="20"/>
          <w:szCs w:val="20"/>
        </w:rPr>
        <w:t xml:space="preserve">łasności </w:t>
      </w:r>
      <w:r w:rsidR="00EE0515" w:rsidRPr="009730B7">
        <w:rPr>
          <w:rFonts w:ascii="URW DIN" w:hAnsi="URW DIN"/>
          <w:sz w:val="20"/>
          <w:szCs w:val="20"/>
        </w:rPr>
        <w:t>I</w:t>
      </w:r>
      <w:r w:rsidR="003F074E" w:rsidRPr="009730B7">
        <w:rPr>
          <w:rFonts w:ascii="URW DIN" w:hAnsi="URW DIN"/>
          <w:sz w:val="20"/>
          <w:szCs w:val="20"/>
        </w:rPr>
        <w:t>ntelektualnej na Wykonawcę</w:t>
      </w:r>
      <w:r w:rsidR="00522EA7" w:rsidRPr="009730B7">
        <w:rPr>
          <w:rFonts w:ascii="URW DIN" w:hAnsi="URW DIN"/>
          <w:sz w:val="20"/>
          <w:szCs w:val="20"/>
        </w:rPr>
        <w:t>, bądź udziela mu licencji</w:t>
      </w:r>
      <w:r w:rsidR="003F074E" w:rsidRPr="009730B7">
        <w:rPr>
          <w:rFonts w:ascii="URW DIN" w:hAnsi="URW DIN"/>
          <w:sz w:val="20"/>
          <w:szCs w:val="20"/>
        </w:rPr>
        <w:t xml:space="preserve"> w zakresie umożliwiającym Wykonawcy ich przeniesienie na Zamawiającego zgodnie z</w:t>
      </w:r>
      <w:r w:rsidR="000705C0" w:rsidRPr="009730B7">
        <w:rPr>
          <w:rFonts w:ascii="URW DIN" w:hAnsi="URW DIN"/>
          <w:sz w:val="20"/>
          <w:szCs w:val="20"/>
        </w:rPr>
        <w:t xml:space="preserve"> Umową.</w:t>
      </w:r>
      <w:r w:rsidR="00AD0D8A" w:rsidRPr="009730B7">
        <w:rPr>
          <w:rFonts w:ascii="URW DIN" w:hAnsi="URW DIN"/>
          <w:sz w:val="20"/>
          <w:szCs w:val="20"/>
        </w:rPr>
        <w:t xml:space="preserve"> Niewykonanie lub nienależyte wykonanie zobowiązań Wykonawcy określonych w niniejszym punkcie </w:t>
      </w:r>
      <w:r w:rsidR="00C065F2">
        <w:rPr>
          <w:rFonts w:ascii="URW DIN" w:hAnsi="URW DIN"/>
          <w:sz w:val="20"/>
          <w:szCs w:val="20"/>
        </w:rPr>
        <w:fldChar w:fldCharType="begin"/>
      </w:r>
      <w:r w:rsidR="00C065F2">
        <w:rPr>
          <w:rFonts w:ascii="URW DIN" w:hAnsi="URW DIN"/>
          <w:sz w:val="20"/>
          <w:szCs w:val="20"/>
        </w:rPr>
        <w:instrText xml:space="preserve"> REF _Ref211954505 \r \h </w:instrText>
      </w:r>
      <w:r w:rsidR="00C065F2">
        <w:rPr>
          <w:rFonts w:ascii="URW DIN" w:hAnsi="URW DIN"/>
          <w:sz w:val="20"/>
          <w:szCs w:val="20"/>
        </w:rPr>
      </w:r>
      <w:r w:rsidR="00C065F2">
        <w:rPr>
          <w:rFonts w:ascii="URW DIN" w:hAnsi="URW DIN"/>
          <w:sz w:val="20"/>
          <w:szCs w:val="20"/>
        </w:rPr>
        <w:fldChar w:fldCharType="separate"/>
      </w:r>
      <w:r w:rsidR="00702C1C">
        <w:rPr>
          <w:rFonts w:ascii="URW DIN" w:hAnsi="URW DIN"/>
          <w:sz w:val="20"/>
          <w:szCs w:val="20"/>
        </w:rPr>
        <w:t>17.8</w:t>
      </w:r>
      <w:r w:rsidR="00C065F2">
        <w:rPr>
          <w:rFonts w:ascii="URW DIN" w:hAnsi="URW DIN"/>
          <w:sz w:val="20"/>
          <w:szCs w:val="20"/>
        </w:rPr>
        <w:fldChar w:fldCharType="end"/>
      </w:r>
      <w:r w:rsidR="00AD0D8A" w:rsidRPr="009730B7">
        <w:rPr>
          <w:rFonts w:ascii="URW DIN" w:hAnsi="URW DIN"/>
          <w:sz w:val="20"/>
          <w:szCs w:val="20"/>
        </w:rPr>
        <w:t xml:space="preserve"> </w:t>
      </w:r>
      <w:r w:rsidR="00AD0D8A" w:rsidRPr="009730B7">
        <w:rPr>
          <w:rFonts w:ascii="URW DIN" w:hAnsi="URW DIN"/>
          <w:sz w:val="20"/>
          <w:szCs w:val="20"/>
        </w:rPr>
        <w:lastRenderedPageBreak/>
        <w:t xml:space="preserve">Umowy nie </w:t>
      </w:r>
      <w:r w:rsidR="00297D26" w:rsidRPr="009730B7">
        <w:rPr>
          <w:rFonts w:ascii="URW DIN" w:hAnsi="URW DIN"/>
          <w:sz w:val="20"/>
          <w:szCs w:val="20"/>
        </w:rPr>
        <w:t>może być odczytywane jako dowód braku przeniesienia praw czy udzielenia licencji na gruncie niniejszej Umowy.</w:t>
      </w:r>
      <w:bookmarkEnd w:id="331"/>
    </w:p>
    <w:p w14:paraId="47CDEF97" w14:textId="1E6A5C9B" w:rsidR="003F074E" w:rsidRPr="009730B7" w:rsidRDefault="003F074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Zamawiający nabywa prawo własności nośników, na których </w:t>
      </w:r>
      <w:r w:rsidR="002C2A1D" w:rsidRPr="009730B7">
        <w:rPr>
          <w:rFonts w:ascii="URW DIN" w:hAnsi="URW DIN"/>
          <w:sz w:val="20"/>
          <w:szCs w:val="20"/>
        </w:rPr>
        <w:t xml:space="preserve">Rezultaty </w:t>
      </w:r>
      <w:r w:rsidRPr="009730B7">
        <w:rPr>
          <w:rFonts w:ascii="URW DIN" w:hAnsi="URW DIN"/>
          <w:sz w:val="20"/>
          <w:szCs w:val="20"/>
        </w:rPr>
        <w:t>zostały utrwalone i</w:t>
      </w:r>
      <w:r w:rsidR="00CD6532" w:rsidRPr="009730B7">
        <w:rPr>
          <w:rFonts w:ascii="URW DIN" w:hAnsi="URW DIN"/>
          <w:sz w:val="20"/>
          <w:szCs w:val="20"/>
        </w:rPr>
        <w:t> </w:t>
      </w:r>
      <w:r w:rsidRPr="009730B7">
        <w:rPr>
          <w:rFonts w:ascii="URW DIN" w:hAnsi="URW DIN"/>
          <w:sz w:val="20"/>
          <w:szCs w:val="20"/>
        </w:rPr>
        <w:t>dostarczone Zamawiającemu</w:t>
      </w:r>
      <w:r w:rsidR="00B43E69" w:rsidRPr="009730B7">
        <w:rPr>
          <w:rFonts w:ascii="URW DIN" w:hAnsi="URW DIN"/>
          <w:sz w:val="20"/>
          <w:szCs w:val="20"/>
        </w:rPr>
        <w:t xml:space="preserve">, z chwilą ich </w:t>
      </w:r>
      <w:r w:rsidR="00014E79" w:rsidRPr="009730B7">
        <w:rPr>
          <w:rFonts w:ascii="URW DIN" w:hAnsi="URW DIN"/>
          <w:sz w:val="20"/>
          <w:szCs w:val="20"/>
        </w:rPr>
        <w:t>wydania</w:t>
      </w:r>
      <w:r w:rsidR="00B43E69" w:rsidRPr="009730B7">
        <w:rPr>
          <w:rFonts w:ascii="URW DIN" w:hAnsi="URW DIN"/>
          <w:sz w:val="20"/>
          <w:szCs w:val="20"/>
        </w:rPr>
        <w:t xml:space="preserve"> Zamawiającemu</w:t>
      </w:r>
      <w:r w:rsidRPr="009730B7">
        <w:rPr>
          <w:rFonts w:ascii="URW DIN" w:hAnsi="URW DIN"/>
          <w:sz w:val="20"/>
          <w:szCs w:val="20"/>
        </w:rPr>
        <w:t>.</w:t>
      </w:r>
    </w:p>
    <w:p w14:paraId="426D606D" w14:textId="20E07C4A" w:rsidR="00AA5DF6" w:rsidRPr="009730B7" w:rsidRDefault="003F074E"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Wykonawca przekaże Zamawiającemu </w:t>
      </w:r>
      <w:r w:rsidR="003B4C55" w:rsidRPr="009730B7">
        <w:rPr>
          <w:rFonts w:ascii="URW DIN" w:hAnsi="URW DIN"/>
          <w:sz w:val="20"/>
          <w:szCs w:val="20"/>
        </w:rPr>
        <w:t>K</w:t>
      </w:r>
      <w:r w:rsidRPr="009730B7">
        <w:rPr>
          <w:rFonts w:ascii="URW DIN" w:hAnsi="URW DIN"/>
          <w:sz w:val="20"/>
          <w:szCs w:val="20"/>
        </w:rPr>
        <w:t xml:space="preserve">ody </w:t>
      </w:r>
      <w:r w:rsidR="00F513B0" w:rsidRPr="009730B7">
        <w:rPr>
          <w:rFonts w:ascii="URW DIN" w:hAnsi="URW DIN"/>
          <w:sz w:val="20"/>
          <w:szCs w:val="20"/>
        </w:rPr>
        <w:t>Ź</w:t>
      </w:r>
      <w:r w:rsidRPr="009730B7">
        <w:rPr>
          <w:rFonts w:ascii="URW DIN" w:hAnsi="URW DIN"/>
          <w:sz w:val="20"/>
          <w:szCs w:val="20"/>
        </w:rPr>
        <w:t xml:space="preserve">ródłowe do </w:t>
      </w:r>
      <w:r w:rsidR="008E4AB0" w:rsidRPr="009730B7">
        <w:rPr>
          <w:rFonts w:ascii="URW DIN" w:hAnsi="URW DIN"/>
          <w:sz w:val="20"/>
          <w:szCs w:val="20"/>
        </w:rPr>
        <w:t>Produktów</w:t>
      </w:r>
      <w:r w:rsidR="004D3DF1" w:rsidRPr="009730B7">
        <w:rPr>
          <w:rFonts w:ascii="URW DIN" w:hAnsi="URW DIN"/>
          <w:sz w:val="20"/>
          <w:szCs w:val="20"/>
        </w:rPr>
        <w:t xml:space="preserve"> </w:t>
      </w:r>
      <w:r w:rsidRPr="009730B7">
        <w:rPr>
          <w:rFonts w:ascii="URW DIN" w:hAnsi="URW DIN"/>
          <w:sz w:val="20"/>
          <w:szCs w:val="20"/>
        </w:rPr>
        <w:t>stanowiących programy komputerowe</w:t>
      </w:r>
      <w:r w:rsidR="008E4AB0" w:rsidRPr="009730B7">
        <w:rPr>
          <w:rFonts w:ascii="URW DIN" w:hAnsi="URW DIN"/>
          <w:sz w:val="20"/>
          <w:szCs w:val="20"/>
        </w:rPr>
        <w:t xml:space="preserve">, w tym </w:t>
      </w:r>
      <w:r w:rsidR="00550841" w:rsidRPr="009730B7">
        <w:rPr>
          <w:rFonts w:ascii="URW DIN" w:hAnsi="URW DIN"/>
          <w:sz w:val="20"/>
          <w:szCs w:val="20"/>
        </w:rPr>
        <w:t>w szczególności</w:t>
      </w:r>
      <w:r w:rsidR="008E4AB0" w:rsidRPr="009730B7">
        <w:rPr>
          <w:rFonts w:ascii="URW DIN" w:hAnsi="URW DIN"/>
          <w:sz w:val="20"/>
          <w:szCs w:val="20"/>
        </w:rPr>
        <w:t xml:space="preserve"> Oprogramowani</w:t>
      </w:r>
      <w:r w:rsidR="00550841" w:rsidRPr="009730B7">
        <w:rPr>
          <w:rFonts w:ascii="URW DIN" w:hAnsi="URW DIN"/>
          <w:sz w:val="20"/>
          <w:szCs w:val="20"/>
        </w:rPr>
        <w:t>e</w:t>
      </w:r>
      <w:r w:rsidR="008E4AB0" w:rsidRPr="009730B7">
        <w:rPr>
          <w:rFonts w:ascii="URW DIN" w:hAnsi="URW DIN"/>
          <w:sz w:val="20"/>
          <w:szCs w:val="20"/>
        </w:rPr>
        <w:t xml:space="preserve"> Dedykowane,</w:t>
      </w:r>
      <w:r w:rsidRPr="009730B7">
        <w:rPr>
          <w:rFonts w:ascii="URW DIN" w:hAnsi="URW DIN"/>
          <w:sz w:val="20"/>
          <w:szCs w:val="20"/>
        </w:rPr>
        <w:t xml:space="preserve"> w ramach procedury odbioru</w:t>
      </w:r>
      <w:r w:rsidR="006C4026" w:rsidRPr="009730B7">
        <w:rPr>
          <w:rFonts w:ascii="URW DIN" w:hAnsi="URW DIN"/>
          <w:sz w:val="20"/>
          <w:szCs w:val="20"/>
        </w:rPr>
        <w:t xml:space="preserve">, z wyłączeniem </w:t>
      </w:r>
      <w:r w:rsidR="003B4C55" w:rsidRPr="009730B7">
        <w:rPr>
          <w:rFonts w:ascii="URW DIN" w:hAnsi="URW DIN"/>
          <w:sz w:val="20"/>
          <w:szCs w:val="20"/>
        </w:rPr>
        <w:t>K</w:t>
      </w:r>
      <w:r w:rsidR="006C4026" w:rsidRPr="009730B7">
        <w:rPr>
          <w:rFonts w:ascii="URW DIN" w:hAnsi="URW DIN"/>
          <w:sz w:val="20"/>
          <w:szCs w:val="20"/>
        </w:rPr>
        <w:t xml:space="preserve">odów </w:t>
      </w:r>
      <w:r w:rsidR="00F513B0" w:rsidRPr="009730B7">
        <w:rPr>
          <w:rFonts w:ascii="URW DIN" w:hAnsi="URW DIN"/>
          <w:sz w:val="20"/>
          <w:szCs w:val="20"/>
        </w:rPr>
        <w:t xml:space="preserve">Źródłowych </w:t>
      </w:r>
      <w:r w:rsidR="006C4026" w:rsidRPr="009730B7">
        <w:rPr>
          <w:rFonts w:ascii="URW DIN" w:hAnsi="URW DIN"/>
          <w:sz w:val="20"/>
          <w:szCs w:val="20"/>
        </w:rPr>
        <w:t xml:space="preserve">do </w:t>
      </w:r>
      <w:r w:rsidR="002E5327">
        <w:rPr>
          <w:rFonts w:ascii="URW DIN" w:hAnsi="URW DIN"/>
          <w:sz w:val="20"/>
          <w:szCs w:val="20"/>
        </w:rPr>
        <w:t xml:space="preserve">Oprogramowania Standardowego oraz innych </w:t>
      </w:r>
      <w:r w:rsidR="008E4AB0" w:rsidRPr="009730B7">
        <w:rPr>
          <w:rFonts w:ascii="URW DIN" w:hAnsi="URW DIN"/>
          <w:sz w:val="20"/>
          <w:szCs w:val="20"/>
        </w:rPr>
        <w:t xml:space="preserve">Produktów </w:t>
      </w:r>
      <w:r w:rsidR="006C4026" w:rsidRPr="009730B7">
        <w:rPr>
          <w:rFonts w:ascii="URW DIN" w:hAnsi="URW DIN"/>
          <w:sz w:val="20"/>
          <w:szCs w:val="20"/>
        </w:rPr>
        <w:t>osób trzecich</w:t>
      </w:r>
      <w:r w:rsidRPr="009730B7">
        <w:rPr>
          <w:rFonts w:ascii="URW DIN" w:hAnsi="URW DIN"/>
          <w:sz w:val="20"/>
          <w:szCs w:val="20"/>
        </w:rPr>
        <w:t xml:space="preserve">. Ponadto, Wykonawca będzie analogicznie przekazywał Zamawiającemu nową kopię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Pr="009730B7">
        <w:rPr>
          <w:rFonts w:ascii="URW DIN" w:hAnsi="URW DIN"/>
          <w:sz w:val="20"/>
          <w:szCs w:val="20"/>
        </w:rPr>
        <w:t xml:space="preserve">po dokonaniu każdej modyfikacji </w:t>
      </w:r>
      <w:r w:rsidR="003B4C55" w:rsidRPr="009730B7">
        <w:rPr>
          <w:rFonts w:ascii="URW DIN" w:hAnsi="URW DIN"/>
          <w:sz w:val="20"/>
          <w:szCs w:val="20"/>
        </w:rPr>
        <w:t>K</w:t>
      </w:r>
      <w:r w:rsidRPr="009730B7">
        <w:rPr>
          <w:rFonts w:ascii="URW DIN" w:hAnsi="URW DIN"/>
          <w:sz w:val="20"/>
          <w:szCs w:val="20"/>
        </w:rPr>
        <w:t>odu</w:t>
      </w:r>
      <w:r w:rsidR="003B4C55" w:rsidRPr="009730B7">
        <w:rPr>
          <w:rFonts w:ascii="URW DIN" w:hAnsi="URW DIN"/>
          <w:sz w:val="20"/>
          <w:szCs w:val="20"/>
        </w:rPr>
        <w:t xml:space="preserve"> </w:t>
      </w:r>
      <w:r w:rsidR="00F513B0" w:rsidRPr="009730B7">
        <w:rPr>
          <w:rFonts w:ascii="URW DIN" w:hAnsi="URW DIN"/>
          <w:sz w:val="20"/>
          <w:szCs w:val="20"/>
        </w:rPr>
        <w:t xml:space="preserve">Źródłowego </w:t>
      </w:r>
      <w:r w:rsidRPr="009730B7">
        <w:rPr>
          <w:rFonts w:ascii="URW DIN" w:hAnsi="URW DIN"/>
          <w:sz w:val="20"/>
          <w:szCs w:val="20"/>
        </w:rPr>
        <w:t xml:space="preserve">w ramach modyfikacji danego </w:t>
      </w:r>
      <w:r w:rsidR="008E4AB0" w:rsidRPr="009730B7">
        <w:rPr>
          <w:rFonts w:ascii="URW DIN" w:hAnsi="URW DIN"/>
          <w:sz w:val="20"/>
          <w:szCs w:val="20"/>
        </w:rPr>
        <w:t>Produktu</w:t>
      </w:r>
      <w:r w:rsidR="000A0898" w:rsidRPr="009730B7">
        <w:rPr>
          <w:rFonts w:ascii="URW DIN" w:hAnsi="URW DIN"/>
          <w:sz w:val="20"/>
          <w:szCs w:val="20"/>
        </w:rPr>
        <w:t>.</w:t>
      </w:r>
      <w:r w:rsidR="00550841" w:rsidRPr="009730B7">
        <w:rPr>
          <w:rFonts w:ascii="URW DIN" w:hAnsi="URW DIN"/>
          <w:sz w:val="20"/>
          <w:szCs w:val="20"/>
        </w:rPr>
        <w:t xml:space="preserve"> </w:t>
      </w:r>
      <w:r w:rsidRPr="009730B7">
        <w:rPr>
          <w:rFonts w:ascii="URW DIN" w:hAnsi="URW DIN"/>
          <w:sz w:val="20"/>
          <w:szCs w:val="20"/>
        </w:rPr>
        <w:t xml:space="preserve">Wraz z wygaśnięciem </w:t>
      </w:r>
      <w:r w:rsidR="00825644" w:rsidRPr="009730B7">
        <w:rPr>
          <w:rFonts w:ascii="URW DIN" w:hAnsi="URW DIN"/>
          <w:sz w:val="20"/>
          <w:szCs w:val="20"/>
        </w:rPr>
        <w:t>Umowy Wykonawca</w:t>
      </w:r>
      <w:r w:rsidRPr="009730B7">
        <w:rPr>
          <w:rFonts w:ascii="URW DIN" w:hAnsi="URW DIN"/>
          <w:sz w:val="20"/>
          <w:szCs w:val="20"/>
        </w:rPr>
        <w:t xml:space="preserve"> przekaże Zamawiającemu aktualną wersję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Pr="009730B7">
        <w:rPr>
          <w:rFonts w:ascii="URW DIN" w:hAnsi="URW DIN"/>
          <w:sz w:val="20"/>
          <w:szCs w:val="20"/>
        </w:rPr>
        <w:t xml:space="preserve">lub oświadczenie, że ostatnia wersja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Pr="009730B7">
        <w:rPr>
          <w:rFonts w:ascii="URW DIN" w:hAnsi="URW DIN"/>
          <w:sz w:val="20"/>
          <w:szCs w:val="20"/>
        </w:rPr>
        <w:t>przekazana już Zamawiającemu jest nadal aktualna.</w:t>
      </w:r>
    </w:p>
    <w:p w14:paraId="79191700" w14:textId="1EDB6850" w:rsidR="003F074E" w:rsidRPr="009730B7" w:rsidRDefault="00AA5DF6"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Kod </w:t>
      </w:r>
      <w:r w:rsidR="00F513B0" w:rsidRPr="009730B7">
        <w:rPr>
          <w:rFonts w:ascii="URW DIN" w:hAnsi="URW DIN"/>
          <w:sz w:val="20"/>
          <w:szCs w:val="20"/>
        </w:rPr>
        <w:t>Źródłowy</w:t>
      </w:r>
      <w:r w:rsidRPr="009730B7">
        <w:rPr>
          <w:rFonts w:ascii="URW DIN" w:hAnsi="URW DIN"/>
          <w:sz w:val="20"/>
          <w:szCs w:val="20"/>
        </w:rPr>
        <w:t xml:space="preserve">, o którym mowa w poprzednim punkcie, zostanie dostarczony na informatycznym nośniku danych, w formie umożliwiającej Zamawiającemu swobodny odczyt </w:t>
      </w:r>
      <w:r w:rsidR="00BD143E"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Źródłowego</w:t>
      </w:r>
      <w:r w:rsidRPr="009730B7">
        <w:rPr>
          <w:rFonts w:ascii="URW DIN" w:hAnsi="URW DIN"/>
          <w:sz w:val="20"/>
          <w:szCs w:val="20"/>
        </w:rPr>
        <w:t>, a także za</w:t>
      </w:r>
      <w:r w:rsidR="002F234C" w:rsidRPr="009730B7">
        <w:rPr>
          <w:rFonts w:ascii="URW DIN" w:hAnsi="URW DIN"/>
          <w:sz w:val="20"/>
          <w:szCs w:val="20"/>
        </w:rPr>
        <w:t xml:space="preserve">pisanie </w:t>
      </w:r>
      <w:r w:rsidR="003B4C55" w:rsidRPr="009730B7">
        <w:rPr>
          <w:rFonts w:ascii="URW DIN" w:hAnsi="URW DIN"/>
          <w:sz w:val="20"/>
          <w:szCs w:val="20"/>
        </w:rPr>
        <w:t>K</w:t>
      </w:r>
      <w:r w:rsidR="002F234C" w:rsidRPr="009730B7">
        <w:rPr>
          <w:rFonts w:ascii="URW DIN" w:hAnsi="URW DIN"/>
          <w:sz w:val="20"/>
          <w:szCs w:val="20"/>
        </w:rPr>
        <w:t>odu</w:t>
      </w:r>
      <w:r w:rsidR="003B4C55" w:rsidRPr="009730B7">
        <w:rPr>
          <w:rFonts w:ascii="URW DIN" w:hAnsi="URW DIN"/>
          <w:sz w:val="20"/>
          <w:szCs w:val="20"/>
        </w:rPr>
        <w:t xml:space="preserve"> </w:t>
      </w:r>
      <w:r w:rsidR="00F513B0" w:rsidRPr="009730B7">
        <w:rPr>
          <w:rFonts w:ascii="URW DIN" w:hAnsi="URW DIN"/>
          <w:sz w:val="20"/>
          <w:szCs w:val="20"/>
        </w:rPr>
        <w:t xml:space="preserve">Źródłowego </w:t>
      </w:r>
      <w:r w:rsidR="002F234C" w:rsidRPr="009730B7">
        <w:rPr>
          <w:rFonts w:ascii="URW DIN" w:hAnsi="URW DIN"/>
          <w:sz w:val="20"/>
          <w:szCs w:val="20"/>
        </w:rPr>
        <w:t>na innym nośniku i</w:t>
      </w:r>
      <w:r w:rsidR="00CD6532" w:rsidRPr="009730B7">
        <w:rPr>
          <w:rFonts w:ascii="URW DIN" w:hAnsi="URW DIN"/>
          <w:sz w:val="20"/>
          <w:szCs w:val="20"/>
        </w:rPr>
        <w:t> </w:t>
      </w:r>
      <w:r w:rsidRPr="009730B7">
        <w:rPr>
          <w:rFonts w:ascii="URW DIN" w:hAnsi="URW DIN"/>
          <w:sz w:val="20"/>
          <w:szCs w:val="20"/>
        </w:rPr>
        <w:t xml:space="preserve">doprowadzenie tego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002F234C" w:rsidRPr="009730B7">
        <w:rPr>
          <w:rFonts w:ascii="URW DIN" w:hAnsi="URW DIN"/>
          <w:sz w:val="20"/>
          <w:szCs w:val="20"/>
        </w:rPr>
        <w:t>do formy wykonywalnej (w</w:t>
      </w:r>
      <w:r w:rsidR="0007121E" w:rsidRPr="009730B7">
        <w:rPr>
          <w:rFonts w:ascii="URW DIN" w:hAnsi="URW DIN"/>
          <w:sz w:val="20"/>
          <w:szCs w:val="20"/>
        </w:rPr>
        <w:t xml:space="preserve"> </w:t>
      </w:r>
      <w:r w:rsidRPr="009730B7">
        <w:rPr>
          <w:rFonts w:ascii="URW DIN" w:hAnsi="URW DIN"/>
          <w:sz w:val="20"/>
          <w:szCs w:val="20"/>
        </w:rPr>
        <w:t xml:space="preserve">szczególności w drodze kompilacji) na odpowiednio wyposażonym stanowisku komputerowym. Wraz z </w:t>
      </w:r>
      <w:r w:rsidR="00BD143E" w:rsidRPr="009730B7">
        <w:rPr>
          <w:rFonts w:ascii="URW DIN" w:hAnsi="URW DIN"/>
          <w:sz w:val="20"/>
          <w:szCs w:val="20"/>
        </w:rPr>
        <w:t>K</w:t>
      </w:r>
      <w:r w:rsidRPr="009730B7">
        <w:rPr>
          <w:rFonts w:ascii="URW DIN" w:hAnsi="URW DIN"/>
          <w:sz w:val="20"/>
          <w:szCs w:val="20"/>
        </w:rPr>
        <w:t xml:space="preserve">odem </w:t>
      </w:r>
      <w:r w:rsidR="00F513B0" w:rsidRPr="009730B7">
        <w:rPr>
          <w:rFonts w:ascii="URW DIN" w:hAnsi="URW DIN"/>
          <w:sz w:val="20"/>
          <w:szCs w:val="20"/>
        </w:rPr>
        <w:t xml:space="preserve">Źródłowym </w:t>
      </w:r>
      <w:r w:rsidRPr="009730B7">
        <w:rPr>
          <w:rFonts w:ascii="URW DIN" w:hAnsi="URW DIN"/>
          <w:sz w:val="20"/>
          <w:szCs w:val="20"/>
        </w:rPr>
        <w:t xml:space="preserve">Wykonawca dostarczy kompletny wykaz narzędzi programistycznych, bibliotek i innych elementów niezbędnych do korzystania z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Źródłowego</w:t>
      </w:r>
      <w:r w:rsidRPr="009730B7">
        <w:rPr>
          <w:rFonts w:ascii="URW DIN" w:hAnsi="URW DIN"/>
          <w:sz w:val="20"/>
          <w:szCs w:val="20"/>
        </w:rPr>
        <w:t xml:space="preserve">. Wykonawca nie jest uprawniony do stosowania jakichkolwiek technik lub ograniczeń, które uniemożliwiłyby lub istotnie utrudniły Zamawiającemu odczyt lub zapisywanie </w:t>
      </w:r>
      <w:r w:rsidR="003B4C55" w:rsidRPr="009730B7">
        <w:rPr>
          <w:rFonts w:ascii="URW DIN" w:hAnsi="URW DIN"/>
          <w:sz w:val="20"/>
          <w:szCs w:val="20"/>
        </w:rPr>
        <w:t>K</w:t>
      </w:r>
      <w:r w:rsidRPr="009730B7">
        <w:rPr>
          <w:rFonts w:ascii="URW DIN" w:hAnsi="URW DIN"/>
          <w:sz w:val="20"/>
          <w:szCs w:val="20"/>
        </w:rPr>
        <w:t>odu</w:t>
      </w:r>
      <w:r w:rsidR="003B4C55" w:rsidRPr="009730B7">
        <w:rPr>
          <w:rFonts w:ascii="URW DIN" w:hAnsi="URW DIN"/>
          <w:sz w:val="20"/>
          <w:szCs w:val="20"/>
        </w:rPr>
        <w:t xml:space="preserve"> </w:t>
      </w:r>
      <w:r w:rsidR="00F513B0" w:rsidRPr="009730B7">
        <w:rPr>
          <w:rFonts w:ascii="URW DIN" w:hAnsi="URW DIN"/>
          <w:sz w:val="20"/>
          <w:szCs w:val="20"/>
        </w:rPr>
        <w:t>Źródłowego</w:t>
      </w:r>
      <w:r w:rsidRPr="009730B7">
        <w:rPr>
          <w:rFonts w:ascii="URW DIN" w:hAnsi="URW DIN"/>
          <w:sz w:val="20"/>
          <w:szCs w:val="20"/>
        </w:rPr>
        <w:t>, w</w:t>
      </w:r>
      <w:r w:rsidR="00CD6532" w:rsidRPr="009730B7">
        <w:rPr>
          <w:rFonts w:ascii="URW DIN" w:hAnsi="URW DIN"/>
          <w:sz w:val="20"/>
          <w:szCs w:val="20"/>
        </w:rPr>
        <w:t> </w:t>
      </w:r>
      <w:r w:rsidRPr="009730B7">
        <w:rPr>
          <w:rFonts w:ascii="URW DIN" w:hAnsi="URW DIN"/>
          <w:sz w:val="20"/>
          <w:szCs w:val="20"/>
        </w:rPr>
        <w:t>szczególności</w:t>
      </w:r>
      <w:r w:rsidRPr="009730B7">
        <w:rPr>
          <w:rFonts w:ascii="URW DIN" w:hAnsi="URW DIN" w:cs="Tahoma"/>
          <w:sz w:val="20"/>
          <w:szCs w:val="20"/>
        </w:rPr>
        <w:t xml:space="preserve"> szyfrowania.</w:t>
      </w:r>
      <w:r w:rsidR="008E4AB0" w:rsidRPr="009730B7">
        <w:rPr>
          <w:rFonts w:ascii="URW DIN" w:hAnsi="URW DIN" w:cs="Tahoma"/>
          <w:sz w:val="20"/>
          <w:szCs w:val="20"/>
        </w:rPr>
        <w:t xml:space="preserve"> Zamawiający będzie uprawniony do dokonywania modyfikacji i</w:t>
      </w:r>
      <w:r w:rsidR="000D0894" w:rsidRPr="009730B7">
        <w:rPr>
          <w:rFonts w:ascii="URW DIN" w:hAnsi="URW DIN" w:cs="Tahoma"/>
          <w:sz w:val="20"/>
          <w:szCs w:val="20"/>
        </w:rPr>
        <w:t> </w:t>
      </w:r>
      <w:r w:rsidR="008E4AB0" w:rsidRPr="009730B7">
        <w:rPr>
          <w:rFonts w:ascii="URW DIN" w:hAnsi="URW DIN" w:cs="Tahoma"/>
          <w:sz w:val="20"/>
          <w:szCs w:val="20"/>
        </w:rPr>
        <w:t xml:space="preserve">opracowań </w:t>
      </w:r>
      <w:r w:rsidR="003B4C55" w:rsidRPr="009730B7">
        <w:rPr>
          <w:rFonts w:ascii="URW DIN" w:hAnsi="URW DIN" w:cs="Tahoma"/>
          <w:sz w:val="20"/>
          <w:szCs w:val="20"/>
        </w:rPr>
        <w:t>K</w:t>
      </w:r>
      <w:r w:rsidR="008E4AB0" w:rsidRPr="009730B7">
        <w:rPr>
          <w:rFonts w:ascii="URW DIN" w:hAnsi="URW DIN" w:cs="Tahoma"/>
          <w:sz w:val="20"/>
          <w:szCs w:val="20"/>
        </w:rPr>
        <w:t xml:space="preserve">odu </w:t>
      </w:r>
      <w:r w:rsidR="00F513B0" w:rsidRPr="009730B7">
        <w:rPr>
          <w:rFonts w:ascii="URW DIN" w:hAnsi="URW DIN" w:cs="Tahoma"/>
          <w:sz w:val="20"/>
          <w:szCs w:val="20"/>
        </w:rPr>
        <w:t>Źródłowego</w:t>
      </w:r>
      <w:r w:rsidR="008E4AB0" w:rsidRPr="009730B7">
        <w:rPr>
          <w:rFonts w:ascii="URW DIN" w:hAnsi="URW DIN" w:cs="Tahoma"/>
          <w:sz w:val="20"/>
          <w:szCs w:val="20"/>
        </w:rPr>
        <w:t xml:space="preserve">, zgodnie z pkt. </w:t>
      </w:r>
      <w:r w:rsidR="00A83806">
        <w:rPr>
          <w:rFonts w:ascii="URW DIN" w:hAnsi="URW DIN" w:cs="Tahoma"/>
          <w:sz w:val="20"/>
          <w:szCs w:val="20"/>
        </w:rPr>
        <w:fldChar w:fldCharType="begin"/>
      </w:r>
      <w:r w:rsidR="00A83806">
        <w:rPr>
          <w:rFonts w:ascii="URW DIN" w:hAnsi="URW DIN" w:cs="Tahoma"/>
          <w:sz w:val="20"/>
          <w:szCs w:val="20"/>
        </w:rPr>
        <w:instrText xml:space="preserve"> REF _Ref211946716 \r \h </w:instrText>
      </w:r>
      <w:r w:rsidR="00A83806">
        <w:rPr>
          <w:rFonts w:ascii="URW DIN" w:hAnsi="URW DIN" w:cs="Tahoma"/>
          <w:sz w:val="20"/>
          <w:szCs w:val="20"/>
        </w:rPr>
      </w:r>
      <w:r w:rsidR="00A83806">
        <w:rPr>
          <w:rFonts w:ascii="URW DIN" w:hAnsi="URW DIN" w:cs="Tahoma"/>
          <w:sz w:val="20"/>
          <w:szCs w:val="20"/>
        </w:rPr>
        <w:fldChar w:fldCharType="separate"/>
      </w:r>
      <w:r w:rsidR="00702C1C">
        <w:rPr>
          <w:rFonts w:ascii="URW DIN" w:hAnsi="URW DIN" w:cs="Tahoma"/>
          <w:sz w:val="20"/>
          <w:szCs w:val="20"/>
        </w:rPr>
        <w:t>17.5.2</w:t>
      </w:r>
      <w:r w:rsidR="00A83806">
        <w:rPr>
          <w:rFonts w:ascii="URW DIN" w:hAnsi="URW DIN" w:cs="Tahoma"/>
          <w:sz w:val="20"/>
          <w:szCs w:val="20"/>
        </w:rPr>
        <w:fldChar w:fldCharType="end"/>
      </w:r>
      <w:r w:rsidR="008E4AB0" w:rsidRPr="009730B7">
        <w:rPr>
          <w:rFonts w:ascii="URW DIN" w:hAnsi="URW DIN" w:cs="Tahoma"/>
          <w:sz w:val="20"/>
          <w:szCs w:val="20"/>
        </w:rPr>
        <w:t xml:space="preserve"> niniejszej Umowy.</w:t>
      </w:r>
    </w:p>
    <w:p w14:paraId="7926F9F5" w14:textId="6DEC5A75" w:rsidR="00550841" w:rsidRPr="009730B7" w:rsidRDefault="00FE7F98"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Zamawiający jest uprawniony, a Wykonawca wyraża zgodę i zrzeka się jakichkolwiek roszczeń w związku z ewentualnym upublicznieniem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Pr="009730B7">
        <w:rPr>
          <w:rFonts w:ascii="URW DIN" w:hAnsi="URW DIN"/>
          <w:sz w:val="20"/>
          <w:szCs w:val="20"/>
        </w:rPr>
        <w:t xml:space="preserve">w repozytorium </w:t>
      </w:r>
      <w:r w:rsidR="003B4C55" w:rsidRPr="009730B7">
        <w:rPr>
          <w:rFonts w:ascii="URW DIN" w:hAnsi="URW DIN"/>
          <w:sz w:val="20"/>
          <w:szCs w:val="20"/>
        </w:rPr>
        <w:t>K</w:t>
      </w:r>
      <w:r w:rsidRPr="009730B7">
        <w:rPr>
          <w:rFonts w:ascii="URW DIN" w:hAnsi="URW DIN"/>
          <w:sz w:val="20"/>
          <w:szCs w:val="20"/>
        </w:rPr>
        <w:t xml:space="preserve">odu </w:t>
      </w:r>
      <w:r w:rsidR="00F513B0" w:rsidRPr="009730B7">
        <w:rPr>
          <w:rFonts w:ascii="URW DIN" w:hAnsi="URW DIN"/>
          <w:sz w:val="20"/>
          <w:szCs w:val="20"/>
        </w:rPr>
        <w:t xml:space="preserve">Źródłowego </w:t>
      </w:r>
      <w:r w:rsidRPr="009730B7">
        <w:rPr>
          <w:rFonts w:ascii="URW DIN" w:hAnsi="URW DIN"/>
          <w:sz w:val="20"/>
          <w:szCs w:val="20"/>
        </w:rPr>
        <w:t>dostępnego publiczn</w:t>
      </w:r>
      <w:r w:rsidR="000705C0" w:rsidRPr="009730B7">
        <w:rPr>
          <w:rFonts w:ascii="URW DIN" w:hAnsi="URW DIN"/>
          <w:sz w:val="20"/>
          <w:szCs w:val="20"/>
        </w:rPr>
        <w:t>ie zgodnie z</w:t>
      </w:r>
      <w:r w:rsidR="00CD2C12" w:rsidRPr="009730B7">
        <w:rPr>
          <w:rFonts w:ascii="URW DIN" w:hAnsi="URW DIN"/>
          <w:sz w:val="20"/>
          <w:szCs w:val="20"/>
        </w:rPr>
        <w:t xml:space="preserve"> </w:t>
      </w:r>
      <w:r w:rsidRPr="009730B7">
        <w:rPr>
          <w:rFonts w:ascii="URW DIN" w:hAnsi="URW DIN"/>
          <w:sz w:val="20"/>
          <w:szCs w:val="20"/>
        </w:rPr>
        <w:t>wymogami określonymi dla poszczegól</w:t>
      </w:r>
      <w:r w:rsidR="000705C0" w:rsidRPr="009730B7">
        <w:rPr>
          <w:rFonts w:ascii="URW DIN" w:hAnsi="URW DIN"/>
          <w:sz w:val="20"/>
          <w:szCs w:val="20"/>
        </w:rPr>
        <w:t>nych repozytoriów lub zgodnie z</w:t>
      </w:r>
      <w:r w:rsidR="00CD2C12" w:rsidRPr="009730B7">
        <w:rPr>
          <w:rFonts w:ascii="URW DIN" w:hAnsi="URW DIN"/>
          <w:sz w:val="20"/>
          <w:szCs w:val="20"/>
        </w:rPr>
        <w:t xml:space="preserve"> </w:t>
      </w:r>
      <w:r w:rsidRPr="009730B7">
        <w:rPr>
          <w:rFonts w:ascii="URW DIN" w:hAnsi="URW DIN"/>
          <w:sz w:val="20"/>
          <w:szCs w:val="20"/>
        </w:rPr>
        <w:t xml:space="preserve">wymaganiami nałożonymi na Zamawiającego przez instytucje odpowiedzialne za wdrażanie </w:t>
      </w:r>
      <w:r w:rsidR="006038C3" w:rsidRPr="009730B7">
        <w:rPr>
          <w:rFonts w:ascii="URW DIN" w:hAnsi="URW DIN"/>
          <w:sz w:val="20"/>
          <w:szCs w:val="20"/>
        </w:rPr>
        <w:t>FERC</w:t>
      </w:r>
      <w:r w:rsidRPr="009730B7">
        <w:rPr>
          <w:rFonts w:ascii="URW DIN" w:hAnsi="URW DIN"/>
          <w:sz w:val="20"/>
          <w:szCs w:val="20"/>
        </w:rPr>
        <w:t>.</w:t>
      </w:r>
    </w:p>
    <w:p w14:paraId="213F22D8" w14:textId="4CF43341" w:rsidR="003F074E" w:rsidRPr="009730B7" w:rsidRDefault="00522EA7"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W przypadku zaistnienia konieczności rozszerzenia zakresu </w:t>
      </w:r>
      <w:r w:rsidR="00DD65FF" w:rsidRPr="009730B7">
        <w:rPr>
          <w:rFonts w:ascii="URW DIN" w:hAnsi="URW DIN"/>
          <w:sz w:val="20"/>
          <w:szCs w:val="20"/>
        </w:rPr>
        <w:t xml:space="preserve">pól </w:t>
      </w:r>
      <w:r w:rsidR="000705C0" w:rsidRPr="009730B7">
        <w:rPr>
          <w:rFonts w:ascii="URW DIN" w:hAnsi="URW DIN"/>
          <w:sz w:val="20"/>
          <w:szCs w:val="20"/>
        </w:rPr>
        <w:t>eksploatacji, o</w:t>
      </w:r>
      <w:r w:rsidR="0007121E" w:rsidRPr="009730B7">
        <w:rPr>
          <w:rFonts w:ascii="URW DIN" w:hAnsi="URW DIN"/>
          <w:sz w:val="20"/>
          <w:szCs w:val="20"/>
        </w:rPr>
        <w:t xml:space="preserve"> </w:t>
      </w:r>
      <w:r w:rsidRPr="009730B7">
        <w:rPr>
          <w:rFonts w:ascii="URW DIN" w:hAnsi="URW DIN"/>
          <w:sz w:val="20"/>
          <w:szCs w:val="20"/>
        </w:rPr>
        <w:t xml:space="preserve">pola niewymienione w Umowie, Strony w </w:t>
      </w:r>
      <w:r w:rsidR="000705C0" w:rsidRPr="009730B7">
        <w:rPr>
          <w:rFonts w:ascii="URW DIN" w:hAnsi="URW DIN"/>
          <w:sz w:val="20"/>
          <w:szCs w:val="20"/>
        </w:rPr>
        <w:t>drodze porozumienia uregulują w</w:t>
      </w:r>
      <w:r w:rsidR="00CD2C12" w:rsidRPr="009730B7">
        <w:rPr>
          <w:rFonts w:ascii="URW DIN" w:hAnsi="URW DIN"/>
          <w:sz w:val="20"/>
          <w:szCs w:val="20"/>
        </w:rPr>
        <w:t xml:space="preserve"> </w:t>
      </w:r>
      <w:r w:rsidRPr="009730B7">
        <w:rPr>
          <w:rFonts w:ascii="URW DIN" w:hAnsi="URW DIN"/>
          <w:sz w:val="20"/>
          <w:szCs w:val="20"/>
        </w:rPr>
        <w:t>odrębnej umowie warunki przeniesienia praw majątkowych na nieobjęte Umową pola eksploatacji.</w:t>
      </w:r>
    </w:p>
    <w:p w14:paraId="0E288D24" w14:textId="31068EDC" w:rsidR="003F074E" w:rsidRPr="009730B7" w:rsidRDefault="003F074E"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Powyższe postanowienia stosuje się odpowiednio do </w:t>
      </w:r>
      <w:r w:rsidR="002F234C" w:rsidRPr="009730B7">
        <w:rPr>
          <w:rFonts w:ascii="URW DIN" w:hAnsi="URW DIN"/>
          <w:sz w:val="20"/>
          <w:szCs w:val="20"/>
        </w:rPr>
        <w:t>wszystkich wykonanych w</w:t>
      </w:r>
      <w:r w:rsidR="0007121E" w:rsidRPr="009730B7">
        <w:rPr>
          <w:rFonts w:ascii="URW DIN" w:hAnsi="URW DIN"/>
          <w:sz w:val="20"/>
          <w:szCs w:val="20"/>
        </w:rPr>
        <w:t xml:space="preserve"> </w:t>
      </w:r>
      <w:r w:rsidRPr="009730B7">
        <w:rPr>
          <w:rFonts w:ascii="URW DIN" w:hAnsi="URW DIN"/>
          <w:sz w:val="20"/>
          <w:szCs w:val="20"/>
        </w:rPr>
        <w:t xml:space="preserve">ramach Umowy zgodnie z jej postanowieniami aktualizacji, modyfikacji, </w:t>
      </w:r>
      <w:proofErr w:type="spellStart"/>
      <w:r w:rsidRPr="009730B7">
        <w:rPr>
          <w:rFonts w:ascii="URW DIN" w:hAnsi="URW DIN"/>
          <w:sz w:val="20"/>
          <w:szCs w:val="20"/>
        </w:rPr>
        <w:t>upgrad</w:t>
      </w:r>
      <w:r w:rsidR="00825644" w:rsidRPr="009730B7">
        <w:rPr>
          <w:rFonts w:ascii="URW DIN" w:hAnsi="URW DIN"/>
          <w:sz w:val="20"/>
          <w:szCs w:val="20"/>
        </w:rPr>
        <w:t>e’</w:t>
      </w:r>
      <w:r w:rsidRPr="009730B7">
        <w:rPr>
          <w:rFonts w:ascii="URW DIN" w:hAnsi="URW DIN"/>
          <w:sz w:val="20"/>
          <w:szCs w:val="20"/>
        </w:rPr>
        <w:t>ów</w:t>
      </w:r>
      <w:proofErr w:type="spellEnd"/>
      <w:r w:rsidRPr="009730B7">
        <w:rPr>
          <w:rFonts w:ascii="URW DIN" w:hAnsi="URW DIN"/>
          <w:sz w:val="20"/>
          <w:szCs w:val="20"/>
        </w:rPr>
        <w:t>, udoskonaleń i</w:t>
      </w:r>
      <w:r w:rsidR="003157F6" w:rsidRPr="009730B7">
        <w:rPr>
          <w:rFonts w:ascii="URW DIN" w:hAnsi="URW DIN"/>
          <w:sz w:val="20"/>
          <w:szCs w:val="20"/>
        </w:rPr>
        <w:t> </w:t>
      </w:r>
      <w:r w:rsidRPr="009730B7">
        <w:rPr>
          <w:rFonts w:ascii="URW DIN" w:hAnsi="URW DIN"/>
          <w:sz w:val="20"/>
          <w:szCs w:val="20"/>
        </w:rPr>
        <w:t xml:space="preserve">innych zmian </w:t>
      </w:r>
      <w:r w:rsidR="00A344B4" w:rsidRPr="009730B7">
        <w:rPr>
          <w:rFonts w:ascii="URW DIN" w:hAnsi="URW DIN"/>
          <w:sz w:val="20"/>
          <w:szCs w:val="20"/>
        </w:rPr>
        <w:t>Rezultatów</w:t>
      </w:r>
      <w:r w:rsidRPr="009730B7">
        <w:rPr>
          <w:rFonts w:ascii="URW DIN" w:hAnsi="URW DIN"/>
          <w:sz w:val="20"/>
          <w:szCs w:val="20"/>
        </w:rPr>
        <w:t>.</w:t>
      </w:r>
    </w:p>
    <w:p w14:paraId="44BB5B4B" w14:textId="609A521E" w:rsidR="006A6220" w:rsidRPr="009730B7" w:rsidRDefault="003F074E"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Strony zgodnie oświadczają, iż w związku z przenoszeniem na Zamawiającego Prawa Własności Intelektualnej do </w:t>
      </w:r>
      <w:r w:rsidR="00DD65FF" w:rsidRPr="009730B7">
        <w:rPr>
          <w:rFonts w:ascii="URW DIN" w:hAnsi="URW DIN"/>
          <w:sz w:val="20"/>
          <w:szCs w:val="20"/>
        </w:rPr>
        <w:t>Rezultatów</w:t>
      </w:r>
      <w:r w:rsidRPr="009730B7">
        <w:rPr>
          <w:rFonts w:ascii="URW DIN" w:hAnsi="URW DIN"/>
          <w:sz w:val="20"/>
          <w:szCs w:val="20"/>
        </w:rPr>
        <w:t xml:space="preserve">, Wykonawca po przeniesieniu tych praw uprawniony będzie do korzystania z </w:t>
      </w:r>
      <w:r w:rsidR="00DD65FF" w:rsidRPr="009730B7">
        <w:rPr>
          <w:rFonts w:ascii="URW DIN" w:hAnsi="URW DIN"/>
          <w:sz w:val="20"/>
          <w:szCs w:val="20"/>
        </w:rPr>
        <w:t>Rezultatów</w:t>
      </w:r>
      <w:r w:rsidR="008E4AB0" w:rsidRPr="009730B7">
        <w:rPr>
          <w:rFonts w:ascii="URW DIN" w:hAnsi="URW DIN"/>
          <w:sz w:val="20"/>
          <w:szCs w:val="20"/>
        </w:rPr>
        <w:t xml:space="preserve"> </w:t>
      </w:r>
      <w:r w:rsidRPr="009730B7">
        <w:rPr>
          <w:rFonts w:ascii="URW DIN" w:hAnsi="URW DIN"/>
          <w:sz w:val="20"/>
          <w:szCs w:val="20"/>
        </w:rPr>
        <w:t>na zasadzie niewyłącznej licencji, wyłącznie w celu wyko</w:t>
      </w:r>
      <w:r w:rsidR="002F234C" w:rsidRPr="009730B7">
        <w:rPr>
          <w:rFonts w:ascii="URW DIN" w:hAnsi="URW DIN"/>
          <w:sz w:val="20"/>
          <w:szCs w:val="20"/>
        </w:rPr>
        <w:t>nania obowiązków wynikających z</w:t>
      </w:r>
      <w:r w:rsidR="00CD2C12" w:rsidRPr="009730B7">
        <w:rPr>
          <w:rFonts w:ascii="URW DIN" w:hAnsi="URW DIN"/>
          <w:sz w:val="20"/>
          <w:szCs w:val="20"/>
        </w:rPr>
        <w:t xml:space="preserve"> </w:t>
      </w:r>
      <w:r w:rsidR="000705C0" w:rsidRPr="009730B7">
        <w:rPr>
          <w:rFonts w:ascii="URW DIN" w:hAnsi="URW DIN"/>
          <w:sz w:val="20"/>
          <w:szCs w:val="20"/>
        </w:rPr>
        <w:t>Umowy.</w:t>
      </w:r>
    </w:p>
    <w:p w14:paraId="3951D2EA" w14:textId="39EF1712" w:rsidR="007B2F20" w:rsidRDefault="007B2F20"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Przeniesienie majątkowych praw autorskich, udzielenie licencji (sublicencji), upoważnienie do wykonywania i zezwalania na wykonywanie praw zależnych jak też wszelkie inne świadczenia Wykonawcy określone w niniejszym </w:t>
      </w:r>
      <w:r w:rsidR="0041271A">
        <w:rPr>
          <w:rFonts w:ascii="URW DIN" w:hAnsi="URW DIN"/>
          <w:sz w:val="20"/>
          <w:szCs w:val="20"/>
        </w:rPr>
        <w:fldChar w:fldCharType="begin"/>
      </w:r>
      <w:r w:rsidR="0041271A">
        <w:rPr>
          <w:rFonts w:ascii="URW DIN" w:hAnsi="URW DIN"/>
          <w:sz w:val="20"/>
          <w:szCs w:val="20"/>
        </w:rPr>
        <w:instrText xml:space="preserve"> REF _Ref211954528 \r \h </w:instrText>
      </w:r>
      <w:r w:rsidR="0041271A">
        <w:rPr>
          <w:rFonts w:ascii="URW DIN" w:hAnsi="URW DIN"/>
          <w:sz w:val="20"/>
          <w:szCs w:val="20"/>
        </w:rPr>
      </w:r>
      <w:r w:rsidR="0041271A">
        <w:rPr>
          <w:rFonts w:ascii="URW DIN" w:hAnsi="URW DIN"/>
          <w:sz w:val="20"/>
          <w:szCs w:val="20"/>
        </w:rPr>
        <w:fldChar w:fldCharType="separate"/>
      </w:r>
      <w:r w:rsidR="00702C1C">
        <w:rPr>
          <w:rFonts w:ascii="URW DIN" w:hAnsi="URW DIN"/>
          <w:sz w:val="20"/>
          <w:szCs w:val="20"/>
        </w:rPr>
        <w:t>§ 17</w:t>
      </w:r>
      <w:r w:rsidR="0041271A">
        <w:rPr>
          <w:rFonts w:ascii="URW DIN" w:hAnsi="URW DIN"/>
          <w:sz w:val="20"/>
          <w:szCs w:val="20"/>
        </w:rPr>
        <w:fldChar w:fldCharType="end"/>
      </w:r>
      <w:r w:rsidRPr="009730B7">
        <w:rPr>
          <w:rFonts w:ascii="URW DIN" w:hAnsi="URW DIN"/>
          <w:sz w:val="20"/>
          <w:szCs w:val="20"/>
        </w:rPr>
        <w:t xml:space="preserve"> Umowy następuje w zamian za wynagrodzenie</w:t>
      </w:r>
      <w:r w:rsidR="00007DCD" w:rsidRPr="009730B7">
        <w:rPr>
          <w:rFonts w:ascii="URW DIN" w:hAnsi="URW DIN"/>
          <w:sz w:val="20"/>
          <w:szCs w:val="20"/>
        </w:rPr>
        <w:t>, które skalkulowane zostało w Wynagrodzeniu</w:t>
      </w:r>
      <w:r w:rsidRPr="009730B7">
        <w:rPr>
          <w:rFonts w:ascii="URW DIN" w:hAnsi="URW DIN"/>
          <w:sz w:val="20"/>
          <w:szCs w:val="20"/>
        </w:rPr>
        <w:t xml:space="preserve"> określon</w:t>
      </w:r>
      <w:r w:rsidR="00007DCD" w:rsidRPr="009730B7">
        <w:rPr>
          <w:rFonts w:ascii="URW DIN" w:hAnsi="URW DIN"/>
          <w:sz w:val="20"/>
          <w:szCs w:val="20"/>
        </w:rPr>
        <w:t>ym</w:t>
      </w:r>
      <w:r w:rsidRPr="009730B7">
        <w:rPr>
          <w:rFonts w:ascii="URW DIN" w:hAnsi="URW DIN"/>
          <w:sz w:val="20"/>
          <w:szCs w:val="20"/>
        </w:rPr>
        <w:t xml:space="preserve"> w punkcie </w:t>
      </w:r>
      <w:r w:rsidR="0041271A">
        <w:rPr>
          <w:rFonts w:ascii="URW DIN" w:hAnsi="URW DIN"/>
          <w:sz w:val="20"/>
          <w:szCs w:val="20"/>
        </w:rPr>
        <w:fldChar w:fldCharType="begin"/>
      </w:r>
      <w:r w:rsidR="0041271A">
        <w:rPr>
          <w:rFonts w:ascii="URW DIN" w:hAnsi="URW DIN"/>
          <w:sz w:val="20"/>
          <w:szCs w:val="20"/>
        </w:rPr>
        <w:instrText xml:space="preserve"> REF _Ref379191401 \r \h </w:instrText>
      </w:r>
      <w:r w:rsidR="0041271A">
        <w:rPr>
          <w:rFonts w:ascii="URW DIN" w:hAnsi="URW DIN"/>
          <w:sz w:val="20"/>
          <w:szCs w:val="20"/>
        </w:rPr>
      </w:r>
      <w:r w:rsidR="0041271A">
        <w:rPr>
          <w:rFonts w:ascii="URW DIN" w:hAnsi="URW DIN"/>
          <w:sz w:val="20"/>
          <w:szCs w:val="20"/>
        </w:rPr>
        <w:fldChar w:fldCharType="separate"/>
      </w:r>
      <w:r w:rsidR="00702C1C">
        <w:rPr>
          <w:rFonts w:ascii="URW DIN" w:hAnsi="URW DIN"/>
          <w:sz w:val="20"/>
          <w:szCs w:val="20"/>
        </w:rPr>
        <w:t>14.1</w:t>
      </w:r>
      <w:r w:rsidR="0041271A">
        <w:rPr>
          <w:rFonts w:ascii="URW DIN" w:hAnsi="URW DIN"/>
          <w:sz w:val="20"/>
          <w:szCs w:val="20"/>
        </w:rPr>
        <w:fldChar w:fldCharType="end"/>
      </w:r>
      <w:r w:rsidRPr="009730B7">
        <w:rPr>
          <w:rFonts w:ascii="URW DIN" w:hAnsi="URW DIN"/>
          <w:sz w:val="20"/>
          <w:szCs w:val="20"/>
        </w:rPr>
        <w:t xml:space="preserve"> Umowy.</w:t>
      </w:r>
    </w:p>
    <w:p w14:paraId="41789AD8" w14:textId="2576F166" w:rsidR="00DA1FD3" w:rsidRPr="009730B7" w:rsidRDefault="00DA1FD3" w:rsidP="00F128F3">
      <w:pPr>
        <w:numPr>
          <w:ilvl w:val="1"/>
          <w:numId w:val="1"/>
        </w:numPr>
        <w:spacing w:before="240" w:after="120"/>
        <w:ind w:left="1080" w:hanging="796"/>
        <w:jc w:val="both"/>
        <w:rPr>
          <w:rFonts w:ascii="URW DIN" w:hAnsi="URW DIN"/>
          <w:sz w:val="20"/>
          <w:szCs w:val="20"/>
        </w:rPr>
      </w:pPr>
      <w:r w:rsidRPr="00DA1FD3">
        <w:rPr>
          <w:rFonts w:ascii="URW DIN" w:hAnsi="URW DIN"/>
          <w:sz w:val="20"/>
          <w:szCs w:val="20"/>
        </w:rPr>
        <w:t xml:space="preserve">Żadne z postanowień niniejszej Umowy nie stanowi ograniczenia Wykonawcy w świadczeniu usług o charakterze takim samym lub podobnym do usług wykonywanych na </w:t>
      </w:r>
      <w:r w:rsidRPr="00DA1FD3">
        <w:rPr>
          <w:rFonts w:ascii="URW DIN" w:hAnsi="URW DIN"/>
          <w:sz w:val="20"/>
          <w:szCs w:val="20"/>
        </w:rPr>
        <w:lastRenderedPageBreak/>
        <w:t>podstawie Umowy, na rzecz osób trzecich oraz nie stanowi ograniczenia Wykonawcy w wytwarzaniu, korzystaniu i rozporządzaniu utworami tego samego lub podobnego rodzaju co Przedmiot Umowy powstały w ramach wykonywania Umowy, w ramach realizacji innych umów – podobnych lub tożsamych, z wykorzystaniem sposobów, metod, koncepcji, technik, podejścia, narzędzi i wiedzy stosowanych przez Wykonawcę.</w:t>
      </w:r>
    </w:p>
    <w:p w14:paraId="62AA3572" w14:textId="5DEB4188" w:rsidR="00544833" w:rsidRPr="009730B7" w:rsidRDefault="00D17003" w:rsidP="00F128F3">
      <w:pPr>
        <w:numPr>
          <w:ilvl w:val="0"/>
          <w:numId w:val="1"/>
        </w:numPr>
        <w:spacing w:before="240" w:after="120"/>
        <w:ind w:left="0" w:firstLine="0"/>
        <w:jc w:val="center"/>
        <w:outlineLvl w:val="0"/>
        <w:rPr>
          <w:rFonts w:ascii="URW DIN" w:hAnsi="URW DIN"/>
          <w:b/>
          <w:sz w:val="20"/>
          <w:szCs w:val="20"/>
        </w:rPr>
      </w:pPr>
      <w:bookmarkStart w:id="332" w:name="_Toc257802860"/>
      <w:bookmarkStart w:id="333" w:name="_Toc257802866"/>
      <w:bookmarkStart w:id="334" w:name="_Toc144291577"/>
      <w:bookmarkStart w:id="335" w:name="_Toc158725095"/>
      <w:bookmarkStart w:id="336" w:name="_Toc214007441"/>
      <w:bookmarkStart w:id="337" w:name="_Toc257802867"/>
      <w:bookmarkStart w:id="338" w:name="_Toc275942422"/>
      <w:bookmarkStart w:id="339" w:name="_Toc518322945"/>
      <w:bookmarkEnd w:id="315"/>
      <w:bookmarkEnd w:id="316"/>
      <w:bookmarkEnd w:id="332"/>
      <w:bookmarkEnd w:id="333"/>
      <w:r w:rsidRPr="009730B7">
        <w:rPr>
          <w:rFonts w:ascii="URW DIN" w:hAnsi="URW DIN"/>
          <w:b/>
          <w:sz w:val="20"/>
          <w:szCs w:val="20"/>
        </w:rPr>
        <w:t xml:space="preserve">OCHRONA I </w:t>
      </w:r>
      <w:r w:rsidRPr="009730B7">
        <w:rPr>
          <w:rFonts w:ascii="URW DIN" w:hAnsi="URW DIN" w:cs="Verdana"/>
          <w:b/>
          <w:sz w:val="20"/>
          <w:szCs w:val="20"/>
        </w:rPr>
        <w:t>PRZETWARZANIE</w:t>
      </w:r>
      <w:r w:rsidRPr="009730B7">
        <w:rPr>
          <w:rFonts w:ascii="URW DIN" w:hAnsi="URW DIN"/>
          <w:b/>
          <w:sz w:val="20"/>
          <w:szCs w:val="20"/>
        </w:rPr>
        <w:t xml:space="preserve"> DANYCH OSOBOWYCH</w:t>
      </w:r>
      <w:bookmarkEnd w:id="334"/>
      <w:bookmarkEnd w:id="335"/>
      <w:bookmarkEnd w:id="336"/>
      <w:r w:rsidRPr="009730B7">
        <w:rPr>
          <w:rFonts w:ascii="URW DIN" w:hAnsi="URW DIN"/>
          <w:b/>
          <w:sz w:val="20"/>
          <w:szCs w:val="20"/>
        </w:rPr>
        <w:t xml:space="preserve"> </w:t>
      </w:r>
      <w:bookmarkEnd w:id="337"/>
      <w:bookmarkEnd w:id="338"/>
      <w:bookmarkEnd w:id="339"/>
    </w:p>
    <w:p w14:paraId="12577DBC" w14:textId="1BAF0F2F" w:rsidR="00544833" w:rsidRPr="009730B7" w:rsidRDefault="0082676D" w:rsidP="00F128F3">
      <w:pPr>
        <w:numPr>
          <w:ilvl w:val="1"/>
          <w:numId w:val="1"/>
        </w:numPr>
        <w:spacing w:before="240" w:after="120"/>
        <w:ind w:left="1080" w:hanging="720"/>
        <w:jc w:val="both"/>
        <w:rPr>
          <w:rFonts w:ascii="URW DIN" w:hAnsi="URW DIN"/>
          <w:b/>
          <w:bCs/>
          <w:caps/>
          <w:sz w:val="20"/>
          <w:szCs w:val="20"/>
        </w:rPr>
      </w:pPr>
      <w:bookmarkStart w:id="340" w:name="_Ref211947010"/>
      <w:bookmarkStart w:id="341" w:name="_Ref139865340"/>
      <w:r w:rsidRPr="009730B7">
        <w:rPr>
          <w:rFonts w:ascii="URW DIN" w:hAnsi="URW DIN"/>
          <w:color w:val="000000"/>
          <w:sz w:val="20"/>
          <w:szCs w:val="20"/>
        </w:rPr>
        <w:t xml:space="preserve">W </w:t>
      </w:r>
      <w:r w:rsidR="00461E81" w:rsidRPr="009730B7">
        <w:rPr>
          <w:rFonts w:ascii="URW DIN" w:hAnsi="URW DIN"/>
          <w:color w:val="000000"/>
          <w:sz w:val="20"/>
          <w:szCs w:val="20"/>
        </w:rPr>
        <w:t xml:space="preserve">związku z zawarciem niniejszej Umowy i w związku z planowanym przetwarzaniem przez Wykonawcę w ramach realizacji Umowy danych osobowych, których administratorem jest Zamawiający, Wykonawca zobowiązuje się do zawarcia umowy powierzenia przetwarzania danych osobowych, której wzór stanowi Załącznik </w:t>
      </w:r>
      <w:r w:rsidR="00C47AD3" w:rsidRPr="009730B7">
        <w:rPr>
          <w:rFonts w:ascii="URW DIN" w:hAnsi="URW DIN"/>
          <w:color w:val="000000"/>
          <w:sz w:val="20"/>
          <w:szCs w:val="20"/>
        </w:rPr>
        <w:t>14</w:t>
      </w:r>
      <w:r w:rsidR="00461E81" w:rsidRPr="009730B7">
        <w:rPr>
          <w:rFonts w:ascii="URW DIN" w:hAnsi="URW DIN"/>
          <w:color w:val="000000"/>
          <w:sz w:val="20"/>
          <w:szCs w:val="20"/>
        </w:rPr>
        <w:t xml:space="preserve"> do </w:t>
      </w:r>
      <w:r w:rsidR="00C47AD3" w:rsidRPr="009730B7">
        <w:rPr>
          <w:rFonts w:ascii="URW DIN" w:hAnsi="URW DIN"/>
          <w:color w:val="000000"/>
          <w:sz w:val="20"/>
          <w:szCs w:val="20"/>
        </w:rPr>
        <w:t>Umowy</w:t>
      </w:r>
      <w:r w:rsidRPr="009730B7">
        <w:rPr>
          <w:rFonts w:ascii="URW DIN" w:hAnsi="URW DIN"/>
          <w:color w:val="000000"/>
          <w:sz w:val="20"/>
          <w:szCs w:val="20"/>
        </w:rPr>
        <w:t>.</w:t>
      </w:r>
      <w:bookmarkEnd w:id="340"/>
    </w:p>
    <w:p w14:paraId="417F6399" w14:textId="69DB3349" w:rsidR="00544833" w:rsidRPr="009730B7" w:rsidRDefault="00A943F0" w:rsidP="00F128F3">
      <w:pPr>
        <w:numPr>
          <w:ilvl w:val="1"/>
          <w:numId w:val="1"/>
        </w:numPr>
        <w:spacing w:before="240" w:after="120"/>
        <w:ind w:left="1080" w:hanging="720"/>
        <w:jc w:val="both"/>
        <w:rPr>
          <w:rStyle w:val="Level1asHeadingtext"/>
          <w:rFonts w:ascii="URW DIN" w:hAnsi="URW DIN"/>
          <w:b w:val="0"/>
          <w:bCs w:val="0"/>
          <w:caps w:val="0"/>
          <w:color w:val="000000"/>
          <w:sz w:val="20"/>
          <w:szCs w:val="20"/>
        </w:rPr>
      </w:pPr>
      <w:bookmarkStart w:id="342" w:name="_DV_M98"/>
      <w:bookmarkEnd w:id="341"/>
      <w:bookmarkEnd w:id="342"/>
      <w:r w:rsidRPr="009730B7">
        <w:rPr>
          <w:rFonts w:ascii="URW DIN" w:hAnsi="URW DIN" w:cs="Arial"/>
          <w:color w:val="000000"/>
          <w:sz w:val="20"/>
          <w:szCs w:val="20"/>
        </w:rPr>
        <w:t xml:space="preserve">Niezależnie od zawarcia przez Wykonawcę umowy, o której mowa w pkt. </w:t>
      </w:r>
      <w:r w:rsidR="001B73C9">
        <w:rPr>
          <w:rFonts w:ascii="URW DIN" w:hAnsi="URW DIN" w:cs="Arial"/>
          <w:color w:val="000000"/>
          <w:sz w:val="20"/>
          <w:szCs w:val="20"/>
        </w:rPr>
        <w:fldChar w:fldCharType="begin"/>
      </w:r>
      <w:r w:rsidR="001B73C9">
        <w:rPr>
          <w:rFonts w:ascii="URW DIN" w:hAnsi="URW DIN" w:cs="Arial"/>
          <w:color w:val="000000"/>
          <w:sz w:val="20"/>
          <w:szCs w:val="20"/>
        </w:rPr>
        <w:instrText xml:space="preserve"> REF _Ref211947010 \r \h </w:instrText>
      </w:r>
      <w:r w:rsidR="001B73C9">
        <w:rPr>
          <w:rFonts w:ascii="URW DIN" w:hAnsi="URW DIN" w:cs="Arial"/>
          <w:color w:val="000000"/>
          <w:sz w:val="20"/>
          <w:szCs w:val="20"/>
        </w:rPr>
      </w:r>
      <w:r w:rsidR="001B73C9">
        <w:rPr>
          <w:rFonts w:ascii="URW DIN" w:hAnsi="URW DIN" w:cs="Arial"/>
          <w:color w:val="000000"/>
          <w:sz w:val="20"/>
          <w:szCs w:val="20"/>
        </w:rPr>
        <w:fldChar w:fldCharType="separate"/>
      </w:r>
      <w:r w:rsidR="00702C1C">
        <w:rPr>
          <w:rFonts w:ascii="URW DIN" w:hAnsi="URW DIN" w:cs="Arial"/>
          <w:color w:val="000000"/>
          <w:sz w:val="20"/>
          <w:szCs w:val="20"/>
        </w:rPr>
        <w:t>18.1</w:t>
      </w:r>
      <w:r w:rsidR="001B73C9">
        <w:rPr>
          <w:rFonts w:ascii="URW DIN" w:hAnsi="URW DIN" w:cs="Arial"/>
          <w:color w:val="000000"/>
          <w:sz w:val="20"/>
          <w:szCs w:val="20"/>
        </w:rPr>
        <w:fldChar w:fldCharType="end"/>
      </w:r>
      <w:r w:rsidRPr="009730B7">
        <w:rPr>
          <w:rFonts w:ascii="URW DIN" w:hAnsi="URW DIN" w:cs="Arial"/>
          <w:color w:val="000000"/>
          <w:sz w:val="20"/>
          <w:szCs w:val="20"/>
        </w:rPr>
        <w:t xml:space="preserve"> Wykonawca w związku z przetwarzaniem danych osobowych, których administratorem jest Zamawiający </w:t>
      </w:r>
      <w:r w:rsidR="00DC4723" w:rsidRPr="009730B7">
        <w:rPr>
          <w:rFonts w:ascii="URW DIN" w:hAnsi="URW DIN" w:cs="Arial"/>
          <w:color w:val="000000"/>
          <w:sz w:val="20"/>
          <w:szCs w:val="20"/>
        </w:rPr>
        <w:t xml:space="preserve">zobowiązany będzie </w:t>
      </w:r>
      <w:r w:rsidR="00544833" w:rsidRPr="009730B7">
        <w:rPr>
          <w:rFonts w:ascii="URW DIN" w:hAnsi="URW DIN" w:cs="Arial"/>
          <w:color w:val="000000"/>
          <w:sz w:val="20"/>
          <w:szCs w:val="20"/>
        </w:rPr>
        <w:t xml:space="preserve">przestrzegać </w:t>
      </w:r>
      <w:r w:rsidR="00DC4723" w:rsidRPr="009730B7">
        <w:rPr>
          <w:rFonts w:ascii="URW DIN" w:hAnsi="URW DIN" w:cs="Arial"/>
          <w:color w:val="000000"/>
          <w:sz w:val="20"/>
          <w:szCs w:val="20"/>
        </w:rPr>
        <w:t xml:space="preserve">w szczególności </w:t>
      </w:r>
      <w:r w:rsidR="00544833" w:rsidRPr="009730B7">
        <w:rPr>
          <w:rFonts w:ascii="URW DIN" w:hAnsi="URW DIN" w:cs="Arial"/>
          <w:color w:val="000000"/>
          <w:sz w:val="20"/>
          <w:szCs w:val="20"/>
        </w:rPr>
        <w:t>zasad wskazanych w niniejszym paragrafie oraz w</w:t>
      </w:r>
      <w:r w:rsidR="00CD2C12" w:rsidRPr="009730B7">
        <w:rPr>
          <w:rFonts w:ascii="URW DIN" w:hAnsi="URW DIN" w:cs="Arial"/>
          <w:color w:val="000000"/>
          <w:sz w:val="20"/>
          <w:szCs w:val="20"/>
        </w:rPr>
        <w:t xml:space="preserve"> </w:t>
      </w:r>
      <w:r w:rsidR="00C864F6" w:rsidRPr="009730B7">
        <w:rPr>
          <w:rFonts w:ascii="URW DIN" w:hAnsi="URW DIN"/>
          <w:bCs/>
          <w:color w:val="000000"/>
          <w:w w:val="0"/>
          <w:sz w:val="20"/>
          <w:szCs w:val="20"/>
        </w:rPr>
        <w:t>Rozporządzeniu Parlamentu Europejskiego i rady (UE) 2016/679 z dnia 27 kwietnia 2016 r. w sprawie ochrony osób fizycznych w związku z</w:t>
      </w:r>
      <w:r w:rsidR="00CD2C12" w:rsidRPr="009730B7">
        <w:rPr>
          <w:rFonts w:ascii="URW DIN" w:hAnsi="URW DIN"/>
          <w:bCs/>
          <w:color w:val="000000"/>
          <w:w w:val="0"/>
          <w:sz w:val="20"/>
          <w:szCs w:val="20"/>
        </w:rPr>
        <w:t xml:space="preserve"> </w:t>
      </w:r>
      <w:r w:rsidR="00C864F6" w:rsidRPr="009730B7">
        <w:rPr>
          <w:rFonts w:ascii="URW DIN" w:hAnsi="URW DIN"/>
          <w:bCs/>
          <w:color w:val="000000"/>
          <w:w w:val="0"/>
          <w:sz w:val="20"/>
          <w:szCs w:val="20"/>
        </w:rPr>
        <w:t>przetwarzaniem danych osobowych i w sprawie swobodnego przepływu takich danych oraz uchylenia dyrektywy 95/46/WE</w:t>
      </w:r>
      <w:r w:rsidR="00B6550C" w:rsidRPr="009730B7">
        <w:rPr>
          <w:rFonts w:ascii="URW DIN" w:hAnsi="URW DIN"/>
          <w:bCs/>
          <w:color w:val="000000"/>
          <w:w w:val="0"/>
          <w:sz w:val="20"/>
          <w:szCs w:val="20"/>
        </w:rPr>
        <w:t xml:space="preserve"> („</w:t>
      </w:r>
      <w:r w:rsidR="00B6550C" w:rsidRPr="009730B7">
        <w:rPr>
          <w:rFonts w:ascii="URW DIN" w:hAnsi="URW DIN"/>
          <w:b/>
          <w:color w:val="000000"/>
          <w:w w:val="0"/>
          <w:sz w:val="20"/>
          <w:szCs w:val="20"/>
        </w:rPr>
        <w:t>RODO</w:t>
      </w:r>
      <w:r w:rsidR="00B6550C" w:rsidRPr="009730B7">
        <w:rPr>
          <w:rFonts w:ascii="URW DIN" w:hAnsi="URW DIN"/>
          <w:bCs/>
          <w:color w:val="000000"/>
          <w:w w:val="0"/>
          <w:sz w:val="20"/>
          <w:szCs w:val="20"/>
        </w:rPr>
        <w:t>”)</w:t>
      </w:r>
      <w:r w:rsidR="00C864F6" w:rsidRPr="009730B7">
        <w:rPr>
          <w:rFonts w:ascii="URW DIN" w:hAnsi="URW DIN"/>
          <w:bCs/>
          <w:color w:val="000000"/>
          <w:w w:val="0"/>
          <w:sz w:val="20"/>
          <w:szCs w:val="20"/>
        </w:rPr>
        <w:t>, jak i jego aktów pochodnych</w:t>
      </w:r>
      <w:r w:rsidR="00544833" w:rsidRPr="009730B7">
        <w:rPr>
          <w:rFonts w:ascii="URW DIN" w:hAnsi="URW DIN" w:cs="Arial"/>
          <w:color w:val="000000"/>
          <w:sz w:val="20"/>
          <w:szCs w:val="20"/>
        </w:rPr>
        <w:t xml:space="preserve">, </w:t>
      </w:r>
      <w:r w:rsidR="002F234C" w:rsidRPr="009730B7">
        <w:rPr>
          <w:rFonts w:ascii="URW DIN" w:hAnsi="URW DIN" w:cs="Arial"/>
          <w:color w:val="000000"/>
          <w:sz w:val="20"/>
          <w:szCs w:val="20"/>
        </w:rPr>
        <w:t>w</w:t>
      </w:r>
      <w:r w:rsidR="0038376B" w:rsidRPr="009730B7">
        <w:rPr>
          <w:rFonts w:ascii="URW DIN" w:hAnsi="URW DIN" w:cs="Arial"/>
          <w:color w:val="000000"/>
          <w:sz w:val="20"/>
          <w:szCs w:val="20"/>
        </w:rPr>
        <w:t xml:space="preserve"> </w:t>
      </w:r>
      <w:r w:rsidR="002F234C" w:rsidRPr="009730B7">
        <w:rPr>
          <w:rFonts w:ascii="URW DIN" w:hAnsi="URW DIN" w:cs="Arial"/>
          <w:color w:val="000000"/>
          <w:sz w:val="20"/>
          <w:szCs w:val="20"/>
        </w:rPr>
        <w:t>tym zobowiązuje się w</w:t>
      </w:r>
      <w:r w:rsidR="00B6550C" w:rsidRPr="009730B7">
        <w:rPr>
          <w:rFonts w:ascii="URW DIN" w:hAnsi="URW DIN" w:cs="Arial"/>
          <w:color w:val="000000"/>
          <w:sz w:val="20"/>
          <w:szCs w:val="20"/>
        </w:rPr>
        <w:t xml:space="preserve"> </w:t>
      </w:r>
      <w:r w:rsidR="00544833" w:rsidRPr="009730B7">
        <w:rPr>
          <w:rFonts w:ascii="URW DIN" w:hAnsi="URW DIN" w:cs="Arial"/>
          <w:color w:val="000000"/>
          <w:sz w:val="20"/>
          <w:szCs w:val="20"/>
        </w:rPr>
        <w:t>szczególności:</w:t>
      </w:r>
      <w:r w:rsidR="00544833" w:rsidRPr="009730B7">
        <w:rPr>
          <w:rStyle w:val="Level1asHeadingtext"/>
          <w:rFonts w:ascii="URW DIN" w:hAnsi="URW DIN"/>
          <w:b w:val="0"/>
          <w:bCs w:val="0"/>
          <w:caps w:val="0"/>
          <w:color w:val="000000"/>
          <w:sz w:val="20"/>
          <w:szCs w:val="20"/>
        </w:rPr>
        <w:t xml:space="preserve"> </w:t>
      </w:r>
    </w:p>
    <w:p w14:paraId="4F1CB74D" w14:textId="7C79A5B1" w:rsidR="00544833" w:rsidRPr="009730B7" w:rsidRDefault="00544833" w:rsidP="00F128F3">
      <w:pPr>
        <w:pStyle w:val="nagwek10"/>
        <w:numPr>
          <w:ilvl w:val="3"/>
          <w:numId w:val="15"/>
        </w:numPr>
        <w:tabs>
          <w:tab w:val="clear" w:pos="714"/>
          <w:tab w:val="left" w:pos="1701"/>
        </w:tabs>
        <w:spacing w:after="120"/>
        <w:ind w:left="1701" w:hanging="425"/>
        <w:jc w:val="both"/>
        <w:rPr>
          <w:rFonts w:ascii="URW DIN" w:hAnsi="URW DIN"/>
          <w:b w:val="0"/>
          <w:bCs/>
          <w:smallCaps w:val="0"/>
          <w:w w:val="0"/>
          <w:sz w:val="20"/>
          <w:szCs w:val="20"/>
        </w:rPr>
      </w:pPr>
      <w:r w:rsidRPr="009730B7">
        <w:rPr>
          <w:rFonts w:ascii="URW DIN" w:hAnsi="URW DIN"/>
          <w:b w:val="0"/>
          <w:bCs/>
          <w:smallCaps w:val="0"/>
          <w:w w:val="0"/>
          <w:sz w:val="20"/>
          <w:szCs w:val="20"/>
        </w:rPr>
        <w:t>przetwarzać dane osobowe wyłącznie w imieniu i na rzecz Zamawiającego zgodnie z jego instrukcjami</w:t>
      </w:r>
      <w:r w:rsidR="00645ACB" w:rsidRPr="009730B7">
        <w:rPr>
          <w:rFonts w:ascii="URW DIN" w:hAnsi="URW DIN"/>
          <w:b w:val="0"/>
          <w:bCs/>
          <w:smallCaps w:val="0"/>
          <w:w w:val="0"/>
          <w:sz w:val="20"/>
          <w:szCs w:val="20"/>
        </w:rPr>
        <w:t>, postano</w:t>
      </w:r>
      <w:r w:rsidR="00CA4EC9" w:rsidRPr="009730B7">
        <w:rPr>
          <w:rFonts w:ascii="URW DIN" w:hAnsi="URW DIN"/>
          <w:b w:val="0"/>
          <w:bCs/>
          <w:smallCaps w:val="0"/>
          <w:w w:val="0"/>
          <w:sz w:val="20"/>
          <w:szCs w:val="20"/>
        </w:rPr>
        <w:t>wieniami umowy</w:t>
      </w:r>
      <w:r w:rsidR="46AF8139" w:rsidRPr="009730B7">
        <w:rPr>
          <w:rFonts w:ascii="URW DIN" w:hAnsi="URW DIN"/>
          <w:b w:val="0"/>
          <w:smallCaps w:val="0"/>
          <w:w w:val="0"/>
          <w:sz w:val="20"/>
          <w:szCs w:val="20"/>
        </w:rPr>
        <w:t>,</w:t>
      </w:r>
      <w:r w:rsidR="00CA4EC9" w:rsidRPr="009730B7">
        <w:rPr>
          <w:rFonts w:ascii="URW DIN" w:hAnsi="URW DIN"/>
          <w:b w:val="0"/>
          <w:bCs/>
          <w:smallCaps w:val="0"/>
          <w:w w:val="0"/>
          <w:sz w:val="20"/>
          <w:szCs w:val="20"/>
        </w:rPr>
        <w:t xml:space="preserve"> o</w:t>
      </w:r>
      <w:r w:rsidR="00CD2C12" w:rsidRPr="009730B7">
        <w:rPr>
          <w:rFonts w:ascii="URW DIN" w:hAnsi="URW DIN"/>
          <w:b w:val="0"/>
          <w:bCs/>
          <w:smallCaps w:val="0"/>
          <w:w w:val="0"/>
          <w:sz w:val="20"/>
          <w:szCs w:val="20"/>
        </w:rPr>
        <w:t xml:space="preserve"> </w:t>
      </w:r>
      <w:r w:rsidR="00645ACB" w:rsidRPr="009730B7">
        <w:rPr>
          <w:rFonts w:ascii="URW DIN" w:hAnsi="URW DIN"/>
          <w:b w:val="0"/>
          <w:bCs/>
          <w:smallCaps w:val="0"/>
          <w:w w:val="0"/>
          <w:sz w:val="20"/>
          <w:szCs w:val="20"/>
        </w:rPr>
        <w:t xml:space="preserve">której mowa w pkt. </w:t>
      </w:r>
      <w:r w:rsidR="001B73C9">
        <w:rPr>
          <w:rFonts w:ascii="URW DIN" w:hAnsi="URW DIN"/>
          <w:b w:val="0"/>
          <w:bCs/>
          <w:smallCaps w:val="0"/>
          <w:w w:val="0"/>
          <w:sz w:val="20"/>
          <w:szCs w:val="20"/>
        </w:rPr>
        <w:fldChar w:fldCharType="begin"/>
      </w:r>
      <w:r w:rsidR="001B73C9">
        <w:rPr>
          <w:rFonts w:ascii="URW DIN" w:hAnsi="URW DIN"/>
          <w:b w:val="0"/>
          <w:bCs/>
          <w:smallCaps w:val="0"/>
          <w:w w:val="0"/>
          <w:sz w:val="20"/>
          <w:szCs w:val="20"/>
        </w:rPr>
        <w:instrText xml:space="preserve"> REF _Ref211947010 \r \h </w:instrText>
      </w:r>
      <w:r w:rsidR="001B73C9">
        <w:rPr>
          <w:rFonts w:ascii="URW DIN" w:hAnsi="URW DIN"/>
          <w:b w:val="0"/>
          <w:bCs/>
          <w:smallCaps w:val="0"/>
          <w:w w:val="0"/>
          <w:sz w:val="20"/>
          <w:szCs w:val="20"/>
        </w:rPr>
      </w:r>
      <w:r w:rsidR="001B73C9">
        <w:rPr>
          <w:rFonts w:ascii="URW DIN" w:hAnsi="URW DIN"/>
          <w:b w:val="0"/>
          <w:bCs/>
          <w:smallCaps w:val="0"/>
          <w:w w:val="0"/>
          <w:sz w:val="20"/>
          <w:szCs w:val="20"/>
        </w:rPr>
        <w:fldChar w:fldCharType="separate"/>
      </w:r>
      <w:r w:rsidR="00702C1C">
        <w:rPr>
          <w:rFonts w:ascii="URW DIN" w:hAnsi="URW DIN"/>
          <w:b w:val="0"/>
          <w:bCs/>
          <w:smallCaps w:val="0"/>
          <w:w w:val="0"/>
          <w:sz w:val="20"/>
          <w:szCs w:val="20"/>
        </w:rPr>
        <w:t>18.1</w:t>
      </w:r>
      <w:r w:rsidR="001B73C9">
        <w:rPr>
          <w:rFonts w:ascii="URW DIN" w:hAnsi="URW DIN"/>
          <w:b w:val="0"/>
          <w:bCs/>
          <w:smallCaps w:val="0"/>
          <w:w w:val="0"/>
          <w:sz w:val="20"/>
          <w:szCs w:val="20"/>
        </w:rPr>
        <w:fldChar w:fldCharType="end"/>
      </w:r>
      <w:r w:rsidR="00AE6151" w:rsidRPr="009730B7">
        <w:rPr>
          <w:rFonts w:ascii="URW DIN" w:hAnsi="URW DIN"/>
          <w:b w:val="0"/>
          <w:bCs/>
          <w:smallCaps w:val="0"/>
          <w:w w:val="0"/>
          <w:sz w:val="20"/>
          <w:szCs w:val="20"/>
        </w:rPr>
        <w:t xml:space="preserve"> </w:t>
      </w:r>
      <w:r w:rsidRPr="009730B7">
        <w:rPr>
          <w:rFonts w:ascii="URW DIN" w:hAnsi="URW DIN"/>
          <w:b w:val="0"/>
          <w:bCs/>
          <w:smallCaps w:val="0"/>
          <w:w w:val="0"/>
          <w:sz w:val="20"/>
          <w:szCs w:val="20"/>
        </w:rPr>
        <w:t>oraz postanowieniami niniejszej Umowy,</w:t>
      </w:r>
    </w:p>
    <w:p w14:paraId="1BB0F332" w14:textId="0EEF66CB" w:rsidR="00544833" w:rsidRPr="009730B7" w:rsidRDefault="00544833" w:rsidP="00F128F3">
      <w:pPr>
        <w:pStyle w:val="nagwek10"/>
        <w:numPr>
          <w:ilvl w:val="3"/>
          <w:numId w:val="15"/>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wykonywać niniejszą Umowę z n</w:t>
      </w:r>
      <w:r w:rsidR="002F234C" w:rsidRPr="009730B7">
        <w:rPr>
          <w:rFonts w:ascii="URW DIN" w:hAnsi="URW DIN"/>
          <w:b w:val="0"/>
          <w:smallCaps w:val="0"/>
          <w:color w:val="000000"/>
          <w:w w:val="0"/>
          <w:sz w:val="20"/>
          <w:szCs w:val="20"/>
        </w:rPr>
        <w:t>ależytą starannością zawodową w</w:t>
      </w:r>
      <w:r w:rsidR="000D0894" w:rsidRPr="009730B7">
        <w:rPr>
          <w:rFonts w:ascii="URW DIN" w:hAnsi="URW DIN"/>
          <w:b w:val="0"/>
          <w:smallCaps w:val="0"/>
          <w:color w:val="000000"/>
          <w:w w:val="0"/>
          <w:sz w:val="20"/>
          <w:szCs w:val="20"/>
        </w:rPr>
        <w:t xml:space="preserve"> </w:t>
      </w:r>
      <w:r w:rsidRPr="009730B7">
        <w:rPr>
          <w:rFonts w:ascii="URW DIN" w:hAnsi="URW DIN"/>
          <w:b w:val="0"/>
          <w:smallCaps w:val="0"/>
          <w:color w:val="000000"/>
          <w:w w:val="0"/>
          <w:sz w:val="20"/>
          <w:szCs w:val="20"/>
        </w:rPr>
        <w:t>celu zabezpieczenia interesów Zamawiającego w zakresie przetwarzania powierzonych danych osobowych,</w:t>
      </w:r>
    </w:p>
    <w:p w14:paraId="6E6E800E" w14:textId="28953131" w:rsidR="00544833" w:rsidRPr="009730B7" w:rsidRDefault="00544833" w:rsidP="00F128F3">
      <w:pPr>
        <w:pStyle w:val="nagwek10"/>
        <w:numPr>
          <w:ilvl w:val="3"/>
          <w:numId w:val="15"/>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przetwarzać powierzone dane osobo</w:t>
      </w:r>
      <w:r w:rsidR="000705C0" w:rsidRPr="009730B7">
        <w:rPr>
          <w:rFonts w:ascii="URW DIN" w:hAnsi="URW DIN"/>
          <w:b w:val="0"/>
          <w:smallCaps w:val="0"/>
          <w:color w:val="000000"/>
          <w:w w:val="0"/>
          <w:sz w:val="20"/>
          <w:szCs w:val="20"/>
        </w:rPr>
        <w:t xml:space="preserve">we wyłącznie w zakresie, celu i </w:t>
      </w:r>
      <w:r w:rsidRPr="009730B7">
        <w:rPr>
          <w:rFonts w:ascii="URW DIN" w:hAnsi="URW DIN"/>
          <w:b w:val="0"/>
          <w:smallCaps w:val="0"/>
          <w:color w:val="000000"/>
          <w:w w:val="0"/>
          <w:sz w:val="20"/>
          <w:szCs w:val="20"/>
        </w:rPr>
        <w:t>na zasadach określonych w niniejszej Umowie,</w:t>
      </w:r>
      <w:r w:rsidR="00CA4EC9" w:rsidRPr="009730B7">
        <w:rPr>
          <w:rFonts w:ascii="URW DIN" w:hAnsi="URW DIN"/>
          <w:b w:val="0"/>
          <w:smallCaps w:val="0"/>
          <w:color w:val="000000"/>
          <w:w w:val="0"/>
          <w:sz w:val="20"/>
          <w:szCs w:val="20"/>
        </w:rPr>
        <w:t xml:space="preserve"> jak również zgodnie z </w:t>
      </w:r>
      <w:r w:rsidR="003D1E49" w:rsidRPr="009730B7">
        <w:rPr>
          <w:rFonts w:ascii="URW DIN" w:hAnsi="URW DIN"/>
          <w:b w:val="0"/>
          <w:smallCaps w:val="0"/>
          <w:color w:val="000000"/>
          <w:w w:val="0"/>
          <w:sz w:val="20"/>
          <w:szCs w:val="20"/>
        </w:rPr>
        <w:t>innymi aktami prawnymi, któr</w:t>
      </w:r>
      <w:r w:rsidR="00F65A8D" w:rsidRPr="009730B7">
        <w:rPr>
          <w:rFonts w:ascii="URW DIN" w:hAnsi="URW DIN"/>
          <w:b w:val="0"/>
          <w:smallCaps w:val="0"/>
          <w:color w:val="000000"/>
          <w:w w:val="0"/>
          <w:sz w:val="20"/>
          <w:szCs w:val="20"/>
        </w:rPr>
        <w:t>e</w:t>
      </w:r>
      <w:r w:rsidR="003D1E49" w:rsidRPr="009730B7">
        <w:rPr>
          <w:rFonts w:ascii="URW DIN" w:hAnsi="URW DIN"/>
          <w:b w:val="0"/>
          <w:smallCaps w:val="0"/>
          <w:color w:val="000000"/>
          <w:w w:val="0"/>
          <w:sz w:val="20"/>
          <w:szCs w:val="20"/>
        </w:rPr>
        <w:t xml:space="preserve"> </w:t>
      </w:r>
      <w:r w:rsidR="001050CE" w:rsidRPr="009730B7">
        <w:rPr>
          <w:rFonts w:ascii="URW DIN" w:hAnsi="URW DIN"/>
          <w:b w:val="0"/>
          <w:smallCaps w:val="0"/>
          <w:color w:val="000000"/>
          <w:w w:val="0"/>
          <w:sz w:val="20"/>
          <w:szCs w:val="20"/>
        </w:rPr>
        <w:t xml:space="preserve">w trakcie wykonania niniejszej Umowy </w:t>
      </w:r>
      <w:r w:rsidR="003D1E49" w:rsidRPr="009730B7">
        <w:rPr>
          <w:rFonts w:ascii="URW DIN" w:hAnsi="URW DIN"/>
          <w:b w:val="0"/>
          <w:smallCaps w:val="0"/>
          <w:color w:val="000000"/>
          <w:w w:val="0"/>
          <w:sz w:val="20"/>
          <w:szCs w:val="20"/>
        </w:rPr>
        <w:t>będą obowiązywały podmioty przetwarzające dane</w:t>
      </w:r>
      <w:r w:rsidR="00B6550C" w:rsidRPr="009730B7">
        <w:rPr>
          <w:rFonts w:ascii="URW DIN" w:hAnsi="URW DIN"/>
          <w:b w:val="0"/>
          <w:smallCaps w:val="0"/>
          <w:color w:val="000000"/>
          <w:w w:val="0"/>
          <w:sz w:val="20"/>
          <w:szCs w:val="20"/>
        </w:rPr>
        <w:t>, w szczególności RODO</w:t>
      </w:r>
      <w:r w:rsidR="008E4AB0" w:rsidRPr="009730B7">
        <w:rPr>
          <w:rFonts w:ascii="URW DIN" w:hAnsi="URW DIN"/>
          <w:b w:val="0"/>
          <w:bCs/>
          <w:smallCaps w:val="0"/>
          <w:color w:val="000000"/>
          <w:w w:val="0"/>
          <w:sz w:val="20"/>
          <w:szCs w:val="20"/>
        </w:rPr>
        <w:t>, jak i jego aktów pochodnych</w:t>
      </w:r>
      <w:r w:rsidR="000705C0" w:rsidRPr="009730B7">
        <w:rPr>
          <w:rFonts w:ascii="URW DIN" w:hAnsi="URW DIN"/>
          <w:b w:val="0"/>
          <w:smallCaps w:val="0"/>
          <w:color w:val="000000"/>
          <w:w w:val="0"/>
          <w:sz w:val="20"/>
          <w:szCs w:val="20"/>
        </w:rPr>
        <w:t>.</w:t>
      </w:r>
    </w:p>
    <w:p w14:paraId="20339073" w14:textId="38B2BBA9" w:rsidR="00544833" w:rsidRPr="009730B7" w:rsidRDefault="00544833" w:rsidP="00F128F3">
      <w:pPr>
        <w:numPr>
          <w:ilvl w:val="1"/>
          <w:numId w:val="1"/>
        </w:numPr>
        <w:spacing w:before="240" w:after="120"/>
        <w:ind w:left="1080" w:hanging="720"/>
        <w:jc w:val="both"/>
        <w:rPr>
          <w:rFonts w:ascii="URW DIN" w:hAnsi="URW DIN" w:cs="Arial"/>
          <w:color w:val="000000"/>
          <w:sz w:val="20"/>
          <w:szCs w:val="20"/>
        </w:rPr>
      </w:pPr>
      <w:r w:rsidRPr="009730B7">
        <w:rPr>
          <w:rFonts w:ascii="URW DIN" w:hAnsi="URW DIN" w:cs="Arial"/>
          <w:color w:val="000000"/>
          <w:sz w:val="20"/>
          <w:szCs w:val="20"/>
        </w:rPr>
        <w:t>Wykonawca</w:t>
      </w:r>
      <w:r w:rsidR="00714E3E" w:rsidRPr="009730B7">
        <w:rPr>
          <w:rFonts w:ascii="URW DIN" w:hAnsi="URW DIN" w:cs="Arial"/>
          <w:color w:val="000000"/>
          <w:sz w:val="20"/>
          <w:szCs w:val="20"/>
        </w:rPr>
        <w:t xml:space="preserve"> będzie</w:t>
      </w:r>
      <w:r w:rsidRPr="009730B7">
        <w:rPr>
          <w:rFonts w:ascii="URW DIN" w:hAnsi="URW DIN" w:cs="Arial"/>
          <w:color w:val="000000"/>
          <w:sz w:val="20"/>
          <w:szCs w:val="20"/>
        </w:rPr>
        <w:t xml:space="preserve"> zobowiązany zastosować środki techniczne i</w:t>
      </w:r>
      <w:r w:rsidR="000D0894" w:rsidRPr="009730B7">
        <w:rPr>
          <w:rFonts w:ascii="URW DIN" w:hAnsi="URW DIN" w:cs="Arial"/>
          <w:color w:val="000000"/>
          <w:sz w:val="20"/>
          <w:szCs w:val="20"/>
        </w:rPr>
        <w:t xml:space="preserve"> </w:t>
      </w:r>
      <w:r w:rsidRPr="009730B7">
        <w:rPr>
          <w:rFonts w:ascii="URW DIN" w:hAnsi="URW DIN" w:cs="Arial"/>
          <w:color w:val="000000"/>
          <w:sz w:val="20"/>
          <w:szCs w:val="20"/>
        </w:rPr>
        <w:t>organizacyjne zapewniające ochronę przetwarzanych danych osobowych, a</w:t>
      </w:r>
      <w:r w:rsidR="000D0894" w:rsidRPr="009730B7">
        <w:rPr>
          <w:rFonts w:ascii="URW DIN" w:hAnsi="URW DIN" w:cs="Arial"/>
          <w:color w:val="000000"/>
          <w:sz w:val="20"/>
          <w:szCs w:val="20"/>
        </w:rPr>
        <w:t xml:space="preserve"> </w:t>
      </w:r>
      <w:r w:rsidRPr="009730B7">
        <w:rPr>
          <w:rFonts w:ascii="URW DIN" w:hAnsi="URW DIN" w:cs="Arial"/>
          <w:color w:val="000000"/>
          <w:sz w:val="20"/>
          <w:szCs w:val="20"/>
        </w:rPr>
        <w:t>w</w:t>
      </w:r>
      <w:r w:rsidR="000D0894" w:rsidRPr="009730B7">
        <w:rPr>
          <w:rFonts w:ascii="URW DIN" w:hAnsi="URW DIN" w:cs="Arial"/>
          <w:color w:val="000000"/>
          <w:sz w:val="20"/>
          <w:szCs w:val="20"/>
        </w:rPr>
        <w:t xml:space="preserve"> </w:t>
      </w:r>
      <w:r w:rsidRPr="009730B7">
        <w:rPr>
          <w:rFonts w:ascii="URW DIN" w:hAnsi="URW DIN" w:cs="Arial"/>
          <w:color w:val="000000"/>
          <w:sz w:val="20"/>
          <w:szCs w:val="20"/>
        </w:rPr>
        <w:t>szczególności powinien:</w:t>
      </w:r>
    </w:p>
    <w:p w14:paraId="75394CE3" w14:textId="77777777" w:rsidR="00544833" w:rsidRPr="009730B7" w:rsidRDefault="00544833" w:rsidP="00F128F3">
      <w:pPr>
        <w:pStyle w:val="nagwek10"/>
        <w:numPr>
          <w:ilvl w:val="3"/>
          <w:numId w:val="16"/>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zabezpieczyć dane przed ich udostępnieniem osobom nieupoważnionym, zabraniem przez osobę nieuprawnioną, uszkodzeniem lub zniszczeniem,</w:t>
      </w:r>
    </w:p>
    <w:p w14:paraId="32479AC0" w14:textId="764CD148" w:rsidR="00544833" w:rsidRPr="009730B7" w:rsidRDefault="00544833" w:rsidP="00F128F3">
      <w:pPr>
        <w:pStyle w:val="nagwek10"/>
        <w:numPr>
          <w:ilvl w:val="3"/>
          <w:numId w:val="16"/>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 xml:space="preserve">zapewnić kontrolę </w:t>
      </w:r>
      <w:r w:rsidR="001D57E8" w:rsidRPr="009730B7">
        <w:rPr>
          <w:rFonts w:ascii="URW DIN" w:hAnsi="URW DIN"/>
          <w:b w:val="0"/>
          <w:smallCaps w:val="0"/>
          <w:color w:val="000000"/>
          <w:w w:val="0"/>
          <w:sz w:val="20"/>
          <w:szCs w:val="20"/>
        </w:rPr>
        <w:t xml:space="preserve">i rozliczalność </w:t>
      </w:r>
      <w:r w:rsidRPr="009730B7">
        <w:rPr>
          <w:rFonts w:ascii="URW DIN" w:hAnsi="URW DIN"/>
          <w:b w:val="0"/>
          <w:smallCaps w:val="0"/>
          <w:color w:val="000000"/>
          <w:w w:val="0"/>
          <w:sz w:val="20"/>
          <w:szCs w:val="20"/>
        </w:rPr>
        <w:t>dostęp</w:t>
      </w:r>
      <w:r w:rsidR="002F234C" w:rsidRPr="009730B7">
        <w:rPr>
          <w:rFonts w:ascii="URW DIN" w:hAnsi="URW DIN"/>
          <w:b w:val="0"/>
          <w:smallCaps w:val="0"/>
          <w:color w:val="000000"/>
          <w:w w:val="0"/>
          <w:sz w:val="20"/>
          <w:szCs w:val="20"/>
        </w:rPr>
        <w:t>u do systemów informatycznych i </w:t>
      </w:r>
      <w:r w:rsidRPr="009730B7">
        <w:rPr>
          <w:rFonts w:ascii="URW DIN" w:hAnsi="URW DIN"/>
          <w:b w:val="0"/>
          <w:smallCaps w:val="0"/>
          <w:color w:val="000000"/>
          <w:w w:val="0"/>
          <w:sz w:val="20"/>
          <w:szCs w:val="20"/>
        </w:rPr>
        <w:t>stosownych aplikacji, w szczególności zabezpiec</w:t>
      </w:r>
      <w:r w:rsidR="000705C0" w:rsidRPr="009730B7">
        <w:rPr>
          <w:rFonts w:ascii="URW DIN" w:hAnsi="URW DIN"/>
          <w:b w:val="0"/>
          <w:smallCaps w:val="0"/>
          <w:color w:val="000000"/>
          <w:w w:val="0"/>
          <w:sz w:val="20"/>
          <w:szCs w:val="20"/>
        </w:rPr>
        <w:t>zyć je przed dostępem do nich z</w:t>
      </w:r>
      <w:r w:rsidR="003157F6" w:rsidRPr="009730B7">
        <w:rPr>
          <w:rFonts w:ascii="URW DIN" w:hAnsi="URW DIN"/>
          <w:b w:val="0"/>
          <w:smallCaps w:val="0"/>
          <w:color w:val="000000"/>
          <w:w w:val="0"/>
          <w:sz w:val="20"/>
          <w:szCs w:val="20"/>
        </w:rPr>
        <w:t> </w:t>
      </w:r>
      <w:r w:rsidRPr="009730B7">
        <w:rPr>
          <w:rFonts w:ascii="URW DIN" w:hAnsi="URW DIN"/>
          <w:b w:val="0"/>
          <w:smallCaps w:val="0"/>
          <w:color w:val="000000"/>
          <w:w w:val="0"/>
          <w:sz w:val="20"/>
          <w:szCs w:val="20"/>
        </w:rPr>
        <w:t>zewnętrznych sieci komputerowych,</w:t>
      </w:r>
    </w:p>
    <w:p w14:paraId="00087C04" w14:textId="77777777" w:rsidR="00544833" w:rsidRPr="009730B7" w:rsidRDefault="00544833" w:rsidP="00F128F3">
      <w:pPr>
        <w:pStyle w:val="nagwek10"/>
        <w:numPr>
          <w:ilvl w:val="3"/>
          <w:numId w:val="16"/>
        </w:numPr>
        <w:tabs>
          <w:tab w:val="clear" w:pos="714"/>
          <w:tab w:val="left" w:pos="1701"/>
        </w:tabs>
        <w:spacing w:after="120"/>
        <w:ind w:left="1701" w:hanging="425"/>
        <w:jc w:val="both"/>
        <w:rPr>
          <w:rFonts w:ascii="URW DIN" w:hAnsi="URW DIN"/>
          <w:b w:val="0"/>
          <w:color w:val="000000"/>
          <w:sz w:val="20"/>
          <w:szCs w:val="20"/>
        </w:rPr>
      </w:pPr>
      <w:r w:rsidRPr="009730B7">
        <w:rPr>
          <w:rFonts w:ascii="URW DIN" w:hAnsi="URW DIN"/>
          <w:b w:val="0"/>
          <w:smallCaps w:val="0"/>
          <w:color w:val="000000"/>
          <w:w w:val="0"/>
          <w:sz w:val="20"/>
          <w:szCs w:val="20"/>
        </w:rPr>
        <w:t>zobowiązać</w:t>
      </w:r>
      <w:r w:rsidRPr="009730B7">
        <w:rPr>
          <w:rFonts w:ascii="URW DIN" w:hAnsi="URW DIN"/>
          <w:b w:val="0"/>
          <w:color w:val="000000"/>
          <w:sz w:val="20"/>
          <w:szCs w:val="20"/>
        </w:rPr>
        <w:t xml:space="preserve"> </w:t>
      </w:r>
      <w:r w:rsidRPr="009730B7">
        <w:rPr>
          <w:rFonts w:ascii="URW DIN" w:hAnsi="URW DIN"/>
          <w:b w:val="0"/>
          <w:smallCaps w:val="0"/>
          <w:color w:val="000000"/>
          <w:sz w:val="20"/>
          <w:szCs w:val="20"/>
        </w:rPr>
        <w:t>Personel Wykonawcy do zachowania w poufności wszelkich informacji dotyczących powierzonych danych osobowych oraz sposobów ich zabezpieczenia.</w:t>
      </w:r>
    </w:p>
    <w:p w14:paraId="337D36ED" w14:textId="7C05B7F4" w:rsidR="002F234C" w:rsidRPr="009730B7" w:rsidRDefault="00544833" w:rsidP="00F128F3">
      <w:pPr>
        <w:numPr>
          <w:ilvl w:val="1"/>
          <w:numId w:val="1"/>
        </w:numPr>
        <w:spacing w:before="240" w:after="120"/>
        <w:ind w:left="1080" w:hanging="720"/>
        <w:jc w:val="both"/>
        <w:rPr>
          <w:rFonts w:ascii="URW DIN" w:hAnsi="URW DIN" w:cs="Arial"/>
          <w:bCs/>
          <w:color w:val="000000"/>
          <w:sz w:val="20"/>
          <w:szCs w:val="20"/>
        </w:rPr>
      </w:pPr>
      <w:bookmarkStart w:id="343" w:name="_DV_M99"/>
      <w:bookmarkStart w:id="344" w:name="_DV_M100"/>
      <w:bookmarkStart w:id="345" w:name="_DV_M106"/>
      <w:bookmarkStart w:id="346" w:name="_DV_M107"/>
      <w:bookmarkStart w:id="347" w:name="_DV_M108"/>
      <w:bookmarkStart w:id="348" w:name="_DV_M110"/>
      <w:bookmarkStart w:id="349" w:name="_DV_M111"/>
      <w:bookmarkStart w:id="350" w:name="_DV_M112"/>
      <w:bookmarkStart w:id="351" w:name="_DV_M114"/>
      <w:bookmarkStart w:id="352" w:name="_DV_M115"/>
      <w:bookmarkEnd w:id="343"/>
      <w:bookmarkEnd w:id="344"/>
      <w:bookmarkEnd w:id="345"/>
      <w:bookmarkEnd w:id="346"/>
      <w:bookmarkEnd w:id="347"/>
      <w:bookmarkEnd w:id="348"/>
      <w:bookmarkEnd w:id="349"/>
      <w:bookmarkEnd w:id="350"/>
      <w:bookmarkEnd w:id="351"/>
      <w:bookmarkEnd w:id="352"/>
      <w:r w:rsidRPr="009730B7">
        <w:rPr>
          <w:rFonts w:ascii="URW DIN" w:hAnsi="URW DIN" w:cs="Arial"/>
          <w:bCs/>
          <w:color w:val="000000"/>
          <w:sz w:val="20"/>
          <w:szCs w:val="20"/>
        </w:rPr>
        <w:t xml:space="preserve">Po wygaśnięciu lub rozwiązaniu niniejszej Umowy, Wykonawca zobowiązany </w:t>
      </w:r>
      <w:r w:rsidR="005A43D6" w:rsidRPr="009730B7">
        <w:rPr>
          <w:rFonts w:ascii="URW DIN" w:hAnsi="URW DIN" w:cs="Arial"/>
          <w:bCs/>
          <w:color w:val="000000"/>
          <w:sz w:val="20"/>
          <w:szCs w:val="20"/>
        </w:rPr>
        <w:t>będzie</w:t>
      </w:r>
      <w:r w:rsidRPr="009730B7">
        <w:rPr>
          <w:rFonts w:ascii="URW DIN" w:hAnsi="URW DIN" w:cs="Arial"/>
          <w:bCs/>
          <w:color w:val="000000"/>
          <w:sz w:val="20"/>
          <w:szCs w:val="20"/>
        </w:rPr>
        <w:t xml:space="preserve"> niezwłocznie zaprzestać przetwarzania powierzonych przez Zamawiającego danych osobowych. W ciągu siedmiu dni</w:t>
      </w:r>
      <w:r w:rsidR="00C644AA" w:rsidRPr="009730B7">
        <w:rPr>
          <w:rFonts w:ascii="URW DIN" w:hAnsi="URW DIN" w:cs="Arial"/>
          <w:bCs/>
          <w:color w:val="000000"/>
          <w:sz w:val="20"/>
          <w:szCs w:val="20"/>
        </w:rPr>
        <w:t xml:space="preserve"> roboczych</w:t>
      </w:r>
      <w:r w:rsidRPr="009730B7">
        <w:rPr>
          <w:rFonts w:ascii="URW DIN" w:hAnsi="URW DIN" w:cs="Arial"/>
          <w:bCs/>
          <w:color w:val="000000"/>
          <w:sz w:val="20"/>
          <w:szCs w:val="20"/>
        </w:rPr>
        <w:t xml:space="preserve"> od daty faktycznego wygaśnięcia lub rozwiązania niniejszej Umowy Wykonawca zobowiązany jest na żądanie Zamawiającego przekazać zgodnie z jego wskazówkami, wszelkie dane i</w:t>
      </w:r>
      <w:r w:rsidR="00DD65FF" w:rsidRPr="009730B7">
        <w:rPr>
          <w:rFonts w:ascii="URW DIN" w:hAnsi="URW DIN" w:cs="Arial"/>
          <w:bCs/>
          <w:color w:val="000000"/>
          <w:sz w:val="20"/>
          <w:szCs w:val="20"/>
        </w:rPr>
        <w:t xml:space="preserve"> </w:t>
      </w:r>
      <w:r w:rsidRPr="009730B7">
        <w:rPr>
          <w:rFonts w:ascii="URW DIN" w:hAnsi="URW DIN" w:cs="Arial"/>
          <w:bCs/>
          <w:color w:val="000000"/>
          <w:sz w:val="20"/>
          <w:szCs w:val="20"/>
        </w:rPr>
        <w:t>informacje w edytowalnej formie elektronicznej lub jakiejkolwiek innej Zamawiającemu lub podmiotowi wskazanemu przez Zamawiającego, Wykonawca usunie lub trwale zanonimizuje dane, które pozostały w</w:t>
      </w:r>
      <w:r w:rsidR="00CD6532" w:rsidRPr="009730B7">
        <w:rPr>
          <w:rFonts w:ascii="URW DIN" w:hAnsi="URW DIN" w:cs="Arial"/>
          <w:bCs/>
          <w:color w:val="000000"/>
          <w:sz w:val="20"/>
          <w:szCs w:val="20"/>
        </w:rPr>
        <w:t> </w:t>
      </w:r>
      <w:r w:rsidRPr="009730B7">
        <w:rPr>
          <w:rFonts w:ascii="URW DIN" w:hAnsi="URW DIN" w:cs="Arial"/>
          <w:bCs/>
          <w:color w:val="000000"/>
          <w:sz w:val="20"/>
          <w:szCs w:val="20"/>
        </w:rPr>
        <w:t>posiadaniu Wykonawcy po przekazaniu danych do Zamawiającego. Wykonawca potwierdzi</w:t>
      </w:r>
      <w:r w:rsidR="00A3620E" w:rsidRPr="009730B7">
        <w:rPr>
          <w:rFonts w:ascii="URW DIN" w:hAnsi="URW DIN" w:cs="Arial"/>
          <w:bCs/>
          <w:color w:val="000000"/>
          <w:sz w:val="20"/>
          <w:szCs w:val="20"/>
        </w:rPr>
        <w:t>,</w:t>
      </w:r>
      <w:r w:rsidRPr="009730B7">
        <w:rPr>
          <w:rFonts w:ascii="URW DIN" w:hAnsi="URW DIN" w:cs="Arial"/>
          <w:bCs/>
          <w:color w:val="000000"/>
          <w:sz w:val="20"/>
          <w:szCs w:val="20"/>
        </w:rPr>
        <w:t xml:space="preserve"> </w:t>
      </w:r>
      <w:r w:rsidR="00A3620E" w:rsidRPr="009730B7">
        <w:rPr>
          <w:rFonts w:ascii="URW DIN" w:hAnsi="URW DIN" w:cs="Arial"/>
          <w:bCs/>
          <w:color w:val="000000"/>
          <w:sz w:val="20"/>
          <w:szCs w:val="20"/>
        </w:rPr>
        <w:t>w formie pisemnej,</w:t>
      </w:r>
      <w:r w:rsidRPr="009730B7">
        <w:rPr>
          <w:rFonts w:ascii="URW DIN" w:hAnsi="URW DIN" w:cs="Arial"/>
          <w:bCs/>
          <w:color w:val="000000"/>
          <w:sz w:val="20"/>
          <w:szCs w:val="20"/>
        </w:rPr>
        <w:t xml:space="preserve"> fakt usunięcia lub zanonimizowania danych przez Wykonawcę. </w:t>
      </w:r>
    </w:p>
    <w:p w14:paraId="65B0DECA" w14:textId="59A71B62" w:rsidR="00544833" w:rsidRPr="009730B7" w:rsidRDefault="000A5925" w:rsidP="00F128F3">
      <w:pPr>
        <w:numPr>
          <w:ilvl w:val="0"/>
          <w:numId w:val="1"/>
        </w:numPr>
        <w:spacing w:before="240" w:after="120"/>
        <w:ind w:left="0" w:firstLine="0"/>
        <w:jc w:val="center"/>
        <w:outlineLvl w:val="0"/>
        <w:rPr>
          <w:rFonts w:ascii="URW DIN" w:hAnsi="URW DIN"/>
          <w:b/>
          <w:sz w:val="20"/>
          <w:szCs w:val="20"/>
        </w:rPr>
      </w:pPr>
      <w:bookmarkStart w:id="353" w:name="_Toc257802868"/>
      <w:bookmarkStart w:id="354" w:name="_Toc518322946"/>
      <w:bookmarkStart w:id="355" w:name="_Toc144291578"/>
      <w:bookmarkStart w:id="356" w:name="_Toc158725096"/>
      <w:bookmarkStart w:id="357" w:name="_Toc214007442"/>
      <w:bookmarkStart w:id="358" w:name="_Toc257802869"/>
      <w:bookmarkStart w:id="359" w:name="_Toc275942423"/>
      <w:bookmarkEnd w:id="353"/>
      <w:r w:rsidRPr="009730B7">
        <w:rPr>
          <w:rFonts w:ascii="URW DIN" w:hAnsi="URW DIN"/>
          <w:b/>
          <w:sz w:val="20"/>
          <w:szCs w:val="20"/>
        </w:rPr>
        <w:lastRenderedPageBreak/>
        <w:t xml:space="preserve">POUFNOŚĆ </w:t>
      </w:r>
      <w:r w:rsidRPr="009730B7">
        <w:rPr>
          <w:rFonts w:ascii="URW DIN" w:hAnsi="URW DIN" w:cs="Verdana"/>
          <w:b/>
          <w:sz w:val="20"/>
          <w:szCs w:val="20"/>
        </w:rPr>
        <w:t>DANYCH</w:t>
      </w:r>
      <w:r w:rsidRPr="009730B7">
        <w:rPr>
          <w:rFonts w:ascii="URW DIN" w:hAnsi="URW DIN"/>
          <w:b/>
          <w:sz w:val="20"/>
          <w:szCs w:val="20"/>
        </w:rPr>
        <w:t xml:space="preserve"> I INFORMACJI</w:t>
      </w:r>
      <w:bookmarkEnd w:id="354"/>
      <w:bookmarkEnd w:id="355"/>
      <w:bookmarkEnd w:id="356"/>
      <w:bookmarkEnd w:id="357"/>
      <w:r w:rsidRPr="009730B7">
        <w:rPr>
          <w:rFonts w:ascii="URW DIN" w:hAnsi="URW DIN"/>
          <w:b/>
          <w:sz w:val="20"/>
          <w:szCs w:val="20"/>
        </w:rPr>
        <w:t xml:space="preserve"> </w:t>
      </w:r>
      <w:bookmarkEnd w:id="358"/>
      <w:bookmarkEnd w:id="359"/>
    </w:p>
    <w:p w14:paraId="4D5FCA2B" w14:textId="131E41FE" w:rsidR="003D1E49" w:rsidRPr="009730B7" w:rsidRDefault="001C7AA5"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t>W zakresie w jakim</w:t>
      </w:r>
      <w:r w:rsidR="003D1E49" w:rsidRPr="009730B7">
        <w:rPr>
          <w:rFonts w:ascii="URW DIN" w:hAnsi="URW DIN" w:cs="Arial"/>
          <w:bCs/>
          <w:color w:val="000000"/>
          <w:sz w:val="20"/>
          <w:szCs w:val="20"/>
        </w:rPr>
        <w:t xml:space="preserve"> </w:t>
      </w:r>
      <w:r w:rsidR="008B289D" w:rsidRPr="009730B7">
        <w:rPr>
          <w:rFonts w:ascii="URW DIN" w:hAnsi="URW DIN" w:cs="Arial"/>
          <w:bCs/>
          <w:color w:val="000000"/>
          <w:sz w:val="20"/>
          <w:szCs w:val="20"/>
        </w:rPr>
        <w:t xml:space="preserve">Strony </w:t>
      </w:r>
      <w:r w:rsidR="003D1E49" w:rsidRPr="009730B7">
        <w:rPr>
          <w:rFonts w:ascii="URW DIN" w:hAnsi="URW DIN" w:cs="Arial"/>
          <w:bCs/>
          <w:color w:val="000000"/>
          <w:sz w:val="20"/>
          <w:szCs w:val="20"/>
        </w:rPr>
        <w:t>nie zdecyduje inaczej, treść niniejszej Umowy oraz wszystkie dokumenty i informacje przekazane lub udostępnione Stronie w</w:t>
      </w:r>
      <w:r w:rsidR="00CD2C12" w:rsidRPr="009730B7">
        <w:rPr>
          <w:rFonts w:ascii="URW DIN" w:hAnsi="URW DIN" w:cs="Arial"/>
          <w:bCs/>
          <w:color w:val="000000"/>
          <w:sz w:val="20"/>
          <w:szCs w:val="20"/>
        </w:rPr>
        <w:t xml:space="preserve"> </w:t>
      </w:r>
      <w:r w:rsidR="003D1E49" w:rsidRPr="009730B7">
        <w:rPr>
          <w:rFonts w:ascii="URW DIN" w:hAnsi="URW DIN" w:cs="Arial"/>
          <w:bCs/>
          <w:color w:val="000000"/>
          <w:sz w:val="20"/>
          <w:szCs w:val="20"/>
        </w:rPr>
        <w:t>związku z</w:t>
      </w:r>
      <w:r w:rsidR="00CA4EC9" w:rsidRPr="009730B7">
        <w:rPr>
          <w:rFonts w:ascii="URW DIN" w:hAnsi="URW DIN" w:cs="Arial"/>
          <w:bCs/>
          <w:color w:val="000000"/>
          <w:sz w:val="20"/>
          <w:szCs w:val="20"/>
        </w:rPr>
        <w:t xml:space="preserve"> </w:t>
      </w:r>
      <w:r w:rsidR="003D1E49" w:rsidRPr="009730B7">
        <w:rPr>
          <w:rFonts w:ascii="URW DIN" w:hAnsi="URW DIN" w:cs="Arial"/>
          <w:bCs/>
          <w:color w:val="000000"/>
          <w:sz w:val="20"/>
          <w:szCs w:val="20"/>
        </w:rPr>
        <w:t>wykonaniem Umowy, będą traktowane jako poufne („</w:t>
      </w:r>
      <w:r w:rsidR="003D1E49" w:rsidRPr="009730B7">
        <w:rPr>
          <w:rFonts w:ascii="URW DIN" w:hAnsi="URW DIN" w:cs="Arial"/>
          <w:b/>
          <w:bCs/>
          <w:color w:val="000000"/>
          <w:sz w:val="20"/>
          <w:szCs w:val="20"/>
        </w:rPr>
        <w:t>Informacje Poufne</w:t>
      </w:r>
      <w:r w:rsidR="003D1E49" w:rsidRPr="009730B7">
        <w:rPr>
          <w:rFonts w:ascii="URW DIN" w:hAnsi="URW DIN" w:cs="Arial"/>
          <w:bCs/>
          <w:color w:val="000000"/>
          <w:sz w:val="20"/>
          <w:szCs w:val="20"/>
        </w:rPr>
        <w:t>”), w szczególności informacje, które zostaną oznaczone jako poufne, i</w:t>
      </w:r>
      <w:r w:rsidR="00CD2C12" w:rsidRPr="009730B7">
        <w:rPr>
          <w:rFonts w:ascii="URW DIN" w:hAnsi="URW DIN" w:cs="Arial"/>
          <w:bCs/>
          <w:color w:val="000000"/>
          <w:sz w:val="20"/>
          <w:szCs w:val="20"/>
        </w:rPr>
        <w:t xml:space="preserve"> </w:t>
      </w:r>
      <w:r w:rsidR="003D1E49" w:rsidRPr="009730B7">
        <w:rPr>
          <w:rFonts w:ascii="URW DIN" w:hAnsi="URW DIN" w:cs="Arial"/>
          <w:bCs/>
          <w:color w:val="000000"/>
          <w:sz w:val="20"/>
          <w:szCs w:val="20"/>
        </w:rPr>
        <w:t xml:space="preserve">nie będą wykorzystywane przez Wykonawcę </w:t>
      </w:r>
      <w:r w:rsidR="00376FB9" w:rsidRPr="009730B7">
        <w:rPr>
          <w:rFonts w:ascii="URW DIN" w:hAnsi="URW DIN" w:cs="Arial"/>
          <w:bCs/>
          <w:color w:val="000000"/>
          <w:sz w:val="20"/>
          <w:szCs w:val="20"/>
        </w:rPr>
        <w:t xml:space="preserve">do </w:t>
      </w:r>
      <w:r w:rsidR="003D1E49" w:rsidRPr="009730B7">
        <w:rPr>
          <w:rFonts w:ascii="URW DIN" w:hAnsi="URW DIN" w:cs="Arial"/>
          <w:bCs/>
          <w:color w:val="000000"/>
          <w:sz w:val="20"/>
          <w:szCs w:val="20"/>
        </w:rPr>
        <w:t>żadnych</w:t>
      </w:r>
      <w:r w:rsidR="00376FB9" w:rsidRPr="009730B7">
        <w:rPr>
          <w:rFonts w:ascii="URW DIN" w:hAnsi="URW DIN" w:cs="Arial"/>
          <w:bCs/>
          <w:color w:val="000000"/>
          <w:sz w:val="20"/>
          <w:szCs w:val="20"/>
        </w:rPr>
        <w:t xml:space="preserve"> innych</w:t>
      </w:r>
      <w:r w:rsidR="003D1E49" w:rsidRPr="009730B7">
        <w:rPr>
          <w:rFonts w:ascii="URW DIN" w:hAnsi="URW DIN" w:cs="Arial"/>
          <w:bCs/>
          <w:color w:val="000000"/>
          <w:sz w:val="20"/>
          <w:szCs w:val="20"/>
        </w:rPr>
        <w:t xml:space="preserve"> celów poza tymi, które dotyczą realizacji jego p</w:t>
      </w:r>
      <w:r w:rsidR="002F234C" w:rsidRPr="009730B7">
        <w:rPr>
          <w:rFonts w:ascii="URW DIN" w:hAnsi="URW DIN" w:cs="Arial"/>
          <w:bCs/>
          <w:color w:val="000000"/>
          <w:sz w:val="20"/>
          <w:szCs w:val="20"/>
        </w:rPr>
        <w:t>raw i</w:t>
      </w:r>
      <w:r w:rsidR="00B6550C" w:rsidRPr="009730B7">
        <w:rPr>
          <w:rFonts w:ascii="URW DIN" w:hAnsi="URW DIN" w:cs="Arial"/>
          <w:bCs/>
          <w:color w:val="000000"/>
          <w:sz w:val="20"/>
          <w:szCs w:val="20"/>
        </w:rPr>
        <w:t xml:space="preserve"> </w:t>
      </w:r>
      <w:r w:rsidR="002F234C" w:rsidRPr="009730B7">
        <w:rPr>
          <w:rFonts w:ascii="URW DIN" w:hAnsi="URW DIN" w:cs="Arial"/>
          <w:bCs/>
          <w:color w:val="000000"/>
          <w:sz w:val="20"/>
          <w:szCs w:val="20"/>
        </w:rPr>
        <w:t>obowiązków wynikających z</w:t>
      </w:r>
      <w:r w:rsidR="000D0894" w:rsidRPr="009730B7">
        <w:rPr>
          <w:rFonts w:ascii="URW DIN" w:hAnsi="URW DIN" w:cs="Arial"/>
          <w:bCs/>
          <w:color w:val="000000"/>
          <w:sz w:val="20"/>
          <w:szCs w:val="20"/>
        </w:rPr>
        <w:t xml:space="preserve"> </w:t>
      </w:r>
      <w:r w:rsidR="003D1E49" w:rsidRPr="009730B7">
        <w:rPr>
          <w:rFonts w:ascii="URW DIN" w:hAnsi="URW DIN" w:cs="Arial"/>
          <w:bCs/>
          <w:color w:val="000000"/>
          <w:sz w:val="20"/>
          <w:szCs w:val="20"/>
        </w:rPr>
        <w:t>niniejszej Umowy.</w:t>
      </w:r>
      <w:r w:rsidR="00DA1FD3" w:rsidRPr="00374D06">
        <w:t xml:space="preserve"> </w:t>
      </w:r>
      <w:bookmarkStart w:id="360" w:name="_Hlk164441658"/>
      <w:r w:rsidR="00DA1FD3" w:rsidRPr="00DA1FD3">
        <w:rPr>
          <w:rFonts w:ascii="URW DIN" w:hAnsi="URW DIN" w:cs="Arial"/>
          <w:bCs/>
          <w:color w:val="000000"/>
          <w:sz w:val="20"/>
          <w:szCs w:val="20"/>
        </w:rPr>
        <w:t>Dla uniknięcia wątpliwości Wykonawca może wykorzystać Informacje Poufne w celu zapewnienia zgodności z przepisami prawa lub wewnątrzkorporacyjnymi procedurami Wykonawcy, realizowanymi w związku ze współpracą w ramach niniejszej Umowy (w szczególności w zakresie przeciwdziałania praniu pieniędzy, identyfikacji i akceptacji klienta, konfliktu interesów, niezależności, księgowości, dokumentowania i utrzymywania relacji z klientem, archiwizacji, w związku z organizacją infrastruktury informatycznej, korespondencją elektroniczną lub aplikacjami hostowanymi)</w:t>
      </w:r>
      <w:r w:rsidR="00DA1FD3">
        <w:rPr>
          <w:rFonts w:ascii="URW DIN" w:hAnsi="URW DIN" w:cs="Arial"/>
          <w:bCs/>
          <w:color w:val="000000"/>
          <w:sz w:val="20"/>
          <w:szCs w:val="20"/>
        </w:rPr>
        <w:t>, z zastrzeżeniem, że będzie to dotyczyć wyłącznie informacji do tego niezbędnych.</w:t>
      </w:r>
      <w:bookmarkEnd w:id="360"/>
    </w:p>
    <w:p w14:paraId="6EDBA4D7" w14:textId="24434A91" w:rsidR="001C7E6D" w:rsidRPr="009730B7" w:rsidRDefault="001C7E6D"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color w:val="000000" w:themeColor="text1"/>
          <w:sz w:val="20"/>
          <w:szCs w:val="20"/>
        </w:rPr>
        <w:t>W razie jakichkolwiek wątpliwości co do charakteru danej informacji, przed jej ujawnieniem lub uczynieniem dostępną, Wykonawca zwróci się do Zamawiającego o wskazanie czy informację tę ma traktować jako poufną.</w:t>
      </w:r>
    </w:p>
    <w:p w14:paraId="7B4FC869" w14:textId="7A8A9F2D" w:rsidR="00544833" w:rsidRPr="009730B7" w:rsidRDefault="00544833"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t xml:space="preserve">Każda Strona podejmie lub </w:t>
      </w:r>
      <w:r w:rsidR="001C7AA5" w:rsidRPr="009730B7">
        <w:rPr>
          <w:rFonts w:ascii="URW DIN" w:hAnsi="URW DIN" w:cs="Arial"/>
          <w:bCs/>
          <w:color w:val="000000"/>
          <w:sz w:val="20"/>
          <w:szCs w:val="20"/>
        </w:rPr>
        <w:t xml:space="preserve">doprowadzi do </w:t>
      </w:r>
      <w:r w:rsidRPr="009730B7">
        <w:rPr>
          <w:rFonts w:ascii="URW DIN" w:hAnsi="URW DIN" w:cs="Arial"/>
          <w:bCs/>
          <w:color w:val="000000"/>
          <w:sz w:val="20"/>
          <w:szCs w:val="20"/>
        </w:rPr>
        <w:t>podjęci</w:t>
      </w:r>
      <w:r w:rsidR="001C7AA5" w:rsidRPr="009730B7">
        <w:rPr>
          <w:rFonts w:ascii="URW DIN" w:hAnsi="URW DIN" w:cs="Arial"/>
          <w:bCs/>
          <w:color w:val="000000"/>
          <w:sz w:val="20"/>
          <w:szCs w:val="20"/>
        </w:rPr>
        <w:t>a</w:t>
      </w:r>
      <w:r w:rsidRPr="009730B7">
        <w:rPr>
          <w:rFonts w:ascii="URW DIN" w:hAnsi="URW DIN" w:cs="Arial"/>
          <w:bCs/>
          <w:color w:val="000000"/>
          <w:sz w:val="20"/>
          <w:szCs w:val="20"/>
        </w:rPr>
        <w:t xml:space="preserve"> odpowiednich zasadnych środków ostrożności, jakie mogą być konieczne w celu zapobieżenia ujawnieniu Informacji Poufnych lub ich części. Powyższe nie ogranicza prawa Stron do korzystania z takich dokumentów i</w:t>
      </w:r>
      <w:r w:rsidR="00CD6532" w:rsidRPr="009730B7">
        <w:rPr>
          <w:rFonts w:ascii="URW DIN" w:hAnsi="URW DIN" w:cs="Arial"/>
          <w:bCs/>
          <w:color w:val="000000"/>
          <w:sz w:val="20"/>
          <w:szCs w:val="20"/>
        </w:rPr>
        <w:t> </w:t>
      </w:r>
      <w:r w:rsidRPr="009730B7">
        <w:rPr>
          <w:rFonts w:ascii="URW DIN" w:hAnsi="URW DIN" w:cs="Arial"/>
          <w:bCs/>
          <w:color w:val="000000"/>
          <w:sz w:val="20"/>
          <w:szCs w:val="20"/>
        </w:rPr>
        <w:t>informacji zgodnie z</w:t>
      </w:r>
      <w:r w:rsidR="000D0894" w:rsidRPr="009730B7">
        <w:rPr>
          <w:rFonts w:ascii="URW DIN" w:hAnsi="URW DIN" w:cs="Arial"/>
          <w:bCs/>
          <w:color w:val="000000"/>
          <w:sz w:val="20"/>
          <w:szCs w:val="20"/>
        </w:rPr>
        <w:t xml:space="preserve"> </w:t>
      </w:r>
      <w:r w:rsidRPr="009730B7">
        <w:rPr>
          <w:rFonts w:ascii="URW DIN" w:hAnsi="URW DIN" w:cs="Arial"/>
          <w:bCs/>
          <w:color w:val="000000"/>
          <w:sz w:val="20"/>
          <w:szCs w:val="20"/>
        </w:rPr>
        <w:t>postanowieniami niniejszej Umowy, ani prawa do przekazywania w</w:t>
      </w:r>
      <w:r w:rsidR="00CD6532" w:rsidRPr="009730B7">
        <w:rPr>
          <w:rFonts w:ascii="URW DIN" w:hAnsi="URW DIN" w:cs="Arial"/>
          <w:bCs/>
          <w:color w:val="000000"/>
          <w:sz w:val="20"/>
          <w:szCs w:val="20"/>
        </w:rPr>
        <w:t> </w:t>
      </w:r>
      <w:r w:rsidRPr="009730B7">
        <w:rPr>
          <w:rFonts w:ascii="URW DIN" w:hAnsi="URW DIN" w:cs="Arial"/>
          <w:bCs/>
          <w:color w:val="000000"/>
          <w:sz w:val="20"/>
          <w:szCs w:val="20"/>
        </w:rPr>
        <w:t>dowolnym czasie dokumentów i</w:t>
      </w:r>
      <w:r w:rsidR="00945C9E" w:rsidRPr="009730B7">
        <w:rPr>
          <w:rFonts w:ascii="URW DIN" w:hAnsi="URW DIN" w:cs="Arial"/>
          <w:bCs/>
          <w:color w:val="000000"/>
          <w:sz w:val="20"/>
          <w:szCs w:val="20"/>
        </w:rPr>
        <w:t xml:space="preserve"> </w:t>
      </w:r>
      <w:r w:rsidRPr="009730B7">
        <w:rPr>
          <w:rFonts w:ascii="URW DIN" w:hAnsi="URW DIN" w:cs="Arial"/>
          <w:bCs/>
          <w:color w:val="000000"/>
          <w:sz w:val="20"/>
          <w:szCs w:val="20"/>
        </w:rPr>
        <w:t>informacji zaangażowanym przez siebie doradcom, którzy podlegają albo zostaną zobowiązani do zachowania obowiązku poufności.</w:t>
      </w:r>
    </w:p>
    <w:p w14:paraId="3EC84B2C" w14:textId="77777777"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cs="Arial"/>
          <w:bCs/>
          <w:color w:val="000000"/>
          <w:sz w:val="20"/>
          <w:szCs w:val="20"/>
        </w:rPr>
        <w:t>Obowiązek</w:t>
      </w:r>
      <w:r w:rsidRPr="009730B7">
        <w:rPr>
          <w:rFonts w:ascii="URW DIN" w:hAnsi="URW DIN"/>
          <w:sz w:val="20"/>
          <w:szCs w:val="20"/>
        </w:rPr>
        <w:t xml:space="preserve"> zachowania poufności nie dotyczy informacji:</w:t>
      </w:r>
    </w:p>
    <w:p w14:paraId="24F8A789" w14:textId="77777777"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które w dacie ujawnieni</w:t>
      </w:r>
      <w:r w:rsidR="003F074E" w:rsidRPr="009730B7">
        <w:rPr>
          <w:rFonts w:ascii="URW DIN" w:hAnsi="URW DIN"/>
          <w:b w:val="0"/>
          <w:smallCaps w:val="0"/>
          <w:color w:val="000000"/>
          <w:w w:val="0"/>
          <w:sz w:val="20"/>
          <w:szCs w:val="20"/>
        </w:rPr>
        <w:t>a</w:t>
      </w:r>
      <w:r w:rsidRPr="009730B7">
        <w:rPr>
          <w:rFonts w:ascii="URW DIN" w:hAnsi="URW DIN"/>
          <w:b w:val="0"/>
          <w:smallCaps w:val="0"/>
          <w:color w:val="000000"/>
          <w:w w:val="0"/>
          <w:sz w:val="20"/>
          <w:szCs w:val="20"/>
        </w:rPr>
        <w:t xml:space="preserve"> były upowszechnione lub stały się powszechnie dostępne w sposób inny niż związany z należytym wykonaniem Umowy,</w:t>
      </w:r>
    </w:p>
    <w:p w14:paraId="723FF05C" w14:textId="1268266E"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w zakresie udostępnionym Stronie otrzymującej przez osobę trzecią, która ma prawo do ujawnienia takich informacji, i która nie podlega względem drugiej Strony niniejszej Umowy zobowiązaniu do zachowania takich informacji w poufności</w:t>
      </w:r>
      <w:r w:rsidR="002F234C" w:rsidRPr="009730B7">
        <w:rPr>
          <w:rFonts w:ascii="URW DIN" w:hAnsi="URW DIN"/>
          <w:b w:val="0"/>
          <w:smallCaps w:val="0"/>
          <w:color w:val="000000"/>
          <w:w w:val="0"/>
          <w:sz w:val="20"/>
          <w:szCs w:val="20"/>
        </w:rPr>
        <w:t>, lub które zostały ujawnione z</w:t>
      </w:r>
      <w:r w:rsidR="000D0894" w:rsidRPr="009730B7">
        <w:rPr>
          <w:rFonts w:ascii="URW DIN" w:hAnsi="URW DIN"/>
          <w:b w:val="0"/>
          <w:smallCaps w:val="0"/>
          <w:color w:val="000000"/>
          <w:w w:val="0"/>
          <w:sz w:val="20"/>
          <w:szCs w:val="20"/>
        </w:rPr>
        <w:t xml:space="preserve"> </w:t>
      </w:r>
      <w:r w:rsidRPr="009730B7">
        <w:rPr>
          <w:rFonts w:ascii="URW DIN" w:hAnsi="URW DIN"/>
          <w:b w:val="0"/>
          <w:smallCaps w:val="0"/>
          <w:color w:val="000000"/>
          <w:w w:val="0"/>
          <w:sz w:val="20"/>
          <w:szCs w:val="20"/>
        </w:rPr>
        <w:t>wyraźnym stwierdzeniem, że nie są poufne,</w:t>
      </w:r>
    </w:p>
    <w:p w14:paraId="19F4DF1A" w14:textId="29A8814F"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w zakresie, w jakim ich ujawnienie jest wymagane zgodnie z</w:t>
      </w:r>
      <w:r w:rsidR="00CD2C12" w:rsidRPr="009730B7">
        <w:rPr>
          <w:rFonts w:ascii="URW DIN" w:hAnsi="URW DIN"/>
          <w:b w:val="0"/>
          <w:smallCaps w:val="0"/>
          <w:color w:val="000000"/>
          <w:w w:val="0"/>
          <w:sz w:val="20"/>
          <w:szCs w:val="20"/>
        </w:rPr>
        <w:t xml:space="preserve"> </w:t>
      </w:r>
      <w:r w:rsidR="001C7AA5" w:rsidRPr="009730B7">
        <w:rPr>
          <w:rFonts w:ascii="URW DIN" w:hAnsi="URW DIN"/>
          <w:b w:val="0"/>
          <w:smallCaps w:val="0"/>
          <w:color w:val="000000"/>
          <w:w w:val="0"/>
          <w:sz w:val="20"/>
          <w:szCs w:val="20"/>
        </w:rPr>
        <w:t>o</w:t>
      </w:r>
      <w:r w:rsidRPr="009730B7">
        <w:rPr>
          <w:rFonts w:ascii="URW DIN" w:hAnsi="URW DIN"/>
          <w:b w:val="0"/>
          <w:smallCaps w:val="0"/>
          <w:color w:val="000000"/>
          <w:w w:val="0"/>
          <w:sz w:val="20"/>
          <w:szCs w:val="20"/>
        </w:rPr>
        <w:t xml:space="preserve">bowiązującym </w:t>
      </w:r>
      <w:r w:rsidR="001C7AA5" w:rsidRPr="009730B7">
        <w:rPr>
          <w:rFonts w:ascii="URW DIN" w:hAnsi="URW DIN"/>
          <w:b w:val="0"/>
          <w:smallCaps w:val="0"/>
          <w:color w:val="000000"/>
          <w:w w:val="0"/>
          <w:sz w:val="20"/>
          <w:szCs w:val="20"/>
        </w:rPr>
        <w:t>p</w:t>
      </w:r>
      <w:r w:rsidRPr="009730B7">
        <w:rPr>
          <w:rFonts w:ascii="URW DIN" w:hAnsi="URW DIN"/>
          <w:b w:val="0"/>
          <w:smallCaps w:val="0"/>
          <w:color w:val="000000"/>
          <w:w w:val="0"/>
          <w:sz w:val="20"/>
          <w:szCs w:val="20"/>
        </w:rPr>
        <w:t>rawem, przez organ władz państwowych lub inny organ regulacyjny lub nadzor</w:t>
      </w:r>
      <w:r w:rsidR="00CA4EC9" w:rsidRPr="009730B7">
        <w:rPr>
          <w:rFonts w:ascii="URW DIN" w:hAnsi="URW DIN"/>
          <w:b w:val="0"/>
          <w:smallCaps w:val="0"/>
          <w:color w:val="000000"/>
          <w:w w:val="0"/>
          <w:sz w:val="20"/>
          <w:szCs w:val="20"/>
        </w:rPr>
        <w:t xml:space="preserve">czy, mające takie uprawnienie i </w:t>
      </w:r>
      <w:r w:rsidRPr="009730B7">
        <w:rPr>
          <w:rFonts w:ascii="URW DIN" w:hAnsi="URW DIN"/>
          <w:b w:val="0"/>
          <w:smallCaps w:val="0"/>
          <w:color w:val="000000"/>
          <w:w w:val="0"/>
          <w:sz w:val="20"/>
          <w:szCs w:val="20"/>
        </w:rPr>
        <w:t>właściwość w sprawie, których regułom podlega Strona dokonująca ujawnienia, niezależnie od tego czy mają one rangę przepisu prawnego, z zastrzeżeniem, że Strona ujawniająca informacje dołoży należytych starań, aby ograniczyć zakres niezbędnego ujawnienia,</w:t>
      </w:r>
    </w:p>
    <w:p w14:paraId="621FAEA7" w14:textId="77777777"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które zostały niezależnie opracowane przez Stronę bez dostępu do Informacji Poufnych,</w:t>
      </w:r>
    </w:p>
    <w:p w14:paraId="747C1E12" w14:textId="33097BC9"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color w:val="000000"/>
          <w:w w:val="0"/>
          <w:sz w:val="20"/>
          <w:szCs w:val="20"/>
        </w:rPr>
      </w:pPr>
      <w:r w:rsidRPr="009730B7">
        <w:rPr>
          <w:rFonts w:ascii="URW DIN" w:hAnsi="URW DIN"/>
          <w:b w:val="0"/>
          <w:smallCaps w:val="0"/>
          <w:color w:val="000000"/>
          <w:w w:val="0"/>
          <w:sz w:val="20"/>
          <w:szCs w:val="20"/>
        </w:rPr>
        <w:t>których ujawnienie jest konieczne w związku z ubieganiem się o lub uzyskaniem przez Wykonawcę finansowania z zastrzeżeniem, że takie informacje zostaną ujawnione tylko takim podmiotom, które zobowiążą się wobec Wykonawcy</w:t>
      </w:r>
      <w:r w:rsidR="00A3620E" w:rsidRPr="009730B7">
        <w:rPr>
          <w:rFonts w:ascii="URW DIN" w:hAnsi="URW DIN"/>
          <w:b w:val="0"/>
          <w:smallCaps w:val="0"/>
          <w:color w:val="000000"/>
          <w:w w:val="0"/>
          <w:sz w:val="20"/>
          <w:szCs w:val="20"/>
        </w:rPr>
        <w:t>, w</w:t>
      </w:r>
      <w:r w:rsidR="00CD6532" w:rsidRPr="009730B7">
        <w:rPr>
          <w:rFonts w:ascii="URW DIN" w:hAnsi="URW DIN"/>
          <w:b w:val="0"/>
          <w:smallCaps w:val="0"/>
          <w:color w:val="000000"/>
          <w:w w:val="0"/>
          <w:sz w:val="20"/>
          <w:szCs w:val="20"/>
        </w:rPr>
        <w:t> </w:t>
      </w:r>
      <w:r w:rsidR="00A3620E" w:rsidRPr="009730B7">
        <w:rPr>
          <w:rFonts w:ascii="URW DIN" w:hAnsi="URW DIN"/>
          <w:b w:val="0"/>
          <w:smallCaps w:val="0"/>
          <w:color w:val="000000"/>
          <w:w w:val="0"/>
          <w:sz w:val="20"/>
          <w:szCs w:val="20"/>
        </w:rPr>
        <w:t>formie pisemnej,</w:t>
      </w:r>
      <w:r w:rsidRPr="009730B7">
        <w:rPr>
          <w:rFonts w:ascii="URW DIN" w:hAnsi="URW DIN"/>
          <w:b w:val="0"/>
          <w:smallCaps w:val="0"/>
          <w:color w:val="000000"/>
          <w:w w:val="0"/>
          <w:sz w:val="20"/>
          <w:szCs w:val="20"/>
        </w:rPr>
        <w:t xml:space="preserve"> do ochrony Informacji Poufnych (a</w:t>
      </w:r>
      <w:r w:rsidR="00945C9E" w:rsidRPr="009730B7">
        <w:rPr>
          <w:rFonts w:ascii="URW DIN" w:hAnsi="URW DIN"/>
          <w:b w:val="0"/>
          <w:smallCaps w:val="0"/>
          <w:color w:val="000000"/>
          <w:w w:val="0"/>
          <w:sz w:val="20"/>
          <w:szCs w:val="20"/>
        </w:rPr>
        <w:t xml:space="preserve"> </w:t>
      </w:r>
      <w:r w:rsidRPr="009730B7">
        <w:rPr>
          <w:rFonts w:ascii="URW DIN" w:hAnsi="URW DIN"/>
          <w:b w:val="0"/>
          <w:smallCaps w:val="0"/>
          <w:color w:val="000000"/>
          <w:w w:val="0"/>
          <w:sz w:val="20"/>
          <w:szCs w:val="20"/>
        </w:rPr>
        <w:t>Zamawiający otrzyma kopię takiego zobowiązania w</w:t>
      </w:r>
      <w:r w:rsidR="00CD2C12" w:rsidRPr="009730B7">
        <w:rPr>
          <w:rFonts w:ascii="URW DIN" w:hAnsi="URW DIN"/>
          <w:b w:val="0"/>
          <w:smallCaps w:val="0"/>
          <w:color w:val="000000"/>
          <w:w w:val="0"/>
          <w:sz w:val="20"/>
          <w:szCs w:val="20"/>
        </w:rPr>
        <w:t xml:space="preserve"> </w:t>
      </w:r>
      <w:r w:rsidRPr="009730B7">
        <w:rPr>
          <w:rFonts w:ascii="URW DIN" w:hAnsi="URW DIN"/>
          <w:b w:val="0"/>
          <w:smallCaps w:val="0"/>
          <w:color w:val="000000"/>
          <w:w w:val="0"/>
          <w:sz w:val="20"/>
          <w:szCs w:val="20"/>
        </w:rPr>
        <w:t>terminie 7 dni od daty jego sporządzenia),</w:t>
      </w:r>
    </w:p>
    <w:p w14:paraId="589A9DD6" w14:textId="0DDE90EF" w:rsidR="00544833" w:rsidRPr="009730B7" w:rsidRDefault="00544833" w:rsidP="00F128F3">
      <w:pPr>
        <w:pStyle w:val="nagwek10"/>
        <w:numPr>
          <w:ilvl w:val="3"/>
          <w:numId w:val="17"/>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color w:val="000000"/>
          <w:w w:val="0"/>
          <w:sz w:val="20"/>
          <w:szCs w:val="20"/>
        </w:rPr>
        <w:t>które przed</w:t>
      </w:r>
      <w:r w:rsidRPr="009730B7">
        <w:rPr>
          <w:rFonts w:ascii="URW DIN" w:hAnsi="URW DIN"/>
          <w:b w:val="0"/>
          <w:smallCaps w:val="0"/>
          <w:sz w:val="20"/>
          <w:szCs w:val="20"/>
        </w:rPr>
        <w:t xml:space="preserve"> datą ujawnienia były w p</w:t>
      </w:r>
      <w:r w:rsidR="00CA4EC9" w:rsidRPr="009730B7">
        <w:rPr>
          <w:rFonts w:ascii="URW DIN" w:hAnsi="URW DIN"/>
          <w:b w:val="0"/>
          <w:smallCaps w:val="0"/>
          <w:sz w:val="20"/>
          <w:szCs w:val="20"/>
        </w:rPr>
        <w:t xml:space="preserve">osiadaniu Strony ujawniającej i </w:t>
      </w:r>
      <w:r w:rsidRPr="009730B7">
        <w:rPr>
          <w:rFonts w:ascii="URW DIN" w:hAnsi="URW DIN"/>
          <w:b w:val="0"/>
          <w:smallCaps w:val="0"/>
          <w:sz w:val="20"/>
          <w:szCs w:val="20"/>
        </w:rPr>
        <w:t xml:space="preserve">nie istniał </w:t>
      </w:r>
      <w:r w:rsidR="001C7E6D" w:rsidRPr="009730B7">
        <w:rPr>
          <w:rFonts w:ascii="URW DIN" w:hAnsi="URW DIN"/>
          <w:b w:val="0"/>
          <w:smallCaps w:val="0"/>
          <w:sz w:val="20"/>
          <w:szCs w:val="20"/>
        </w:rPr>
        <w:t>w</w:t>
      </w:r>
      <w:r w:rsidR="00CD6532" w:rsidRPr="009730B7">
        <w:rPr>
          <w:rFonts w:ascii="URW DIN" w:hAnsi="URW DIN"/>
          <w:b w:val="0"/>
          <w:smallCaps w:val="0"/>
          <w:sz w:val="20"/>
          <w:szCs w:val="20"/>
        </w:rPr>
        <w:t> </w:t>
      </w:r>
      <w:r w:rsidR="001C7E6D" w:rsidRPr="009730B7">
        <w:rPr>
          <w:rFonts w:ascii="URW DIN" w:hAnsi="URW DIN"/>
          <w:b w:val="0"/>
          <w:smallCaps w:val="0"/>
          <w:sz w:val="20"/>
          <w:szCs w:val="20"/>
        </w:rPr>
        <w:t xml:space="preserve">stosunku </w:t>
      </w:r>
      <w:r w:rsidRPr="009730B7">
        <w:rPr>
          <w:rFonts w:ascii="URW DIN" w:hAnsi="URW DIN"/>
          <w:b w:val="0"/>
          <w:smallCaps w:val="0"/>
          <w:sz w:val="20"/>
          <w:szCs w:val="20"/>
        </w:rPr>
        <w:t xml:space="preserve">do nich obowiązek zachowania poufności. </w:t>
      </w:r>
    </w:p>
    <w:p w14:paraId="3A6EB443" w14:textId="42863640" w:rsidR="00B650FB" w:rsidRPr="009730B7" w:rsidRDefault="00B650FB"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lastRenderedPageBreak/>
        <w:t>Wszelkie ustanowione w Umowie zobowiązania Stron do nieujawniania Informacji Poufnych nie dotyczą Instytucji Kontrolującej. Jest ona uprawniona do dostępu do wszelkich Informacji Poufnych należących do Zamawiającego lub Wykonawcy, związanych z realizacją Umowy.</w:t>
      </w:r>
    </w:p>
    <w:p w14:paraId="3EA5F9FA" w14:textId="095A3AF4" w:rsidR="00544833" w:rsidRPr="009730B7" w:rsidRDefault="00544833"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t xml:space="preserve">Postanowienia dotyczące Informacji Poufnych obowiązują od dnia zawarcia niniejszej Umowy i będą obowiązywać </w:t>
      </w:r>
      <w:r w:rsidR="001B79B5" w:rsidRPr="009730B7">
        <w:rPr>
          <w:rFonts w:ascii="URW DIN" w:hAnsi="URW DIN" w:cs="Arial"/>
          <w:bCs/>
          <w:color w:val="000000"/>
          <w:sz w:val="20"/>
          <w:szCs w:val="20"/>
        </w:rPr>
        <w:t>do upływu 3</w:t>
      </w:r>
      <w:r w:rsidR="009136DA" w:rsidRPr="009730B7">
        <w:rPr>
          <w:rFonts w:ascii="URW DIN" w:hAnsi="URW DIN" w:cs="Arial"/>
          <w:bCs/>
          <w:color w:val="000000"/>
          <w:sz w:val="20"/>
          <w:szCs w:val="20"/>
        </w:rPr>
        <w:t xml:space="preserve"> </w:t>
      </w:r>
      <w:r w:rsidRPr="009730B7">
        <w:rPr>
          <w:rFonts w:ascii="URW DIN" w:hAnsi="URW DIN" w:cs="Arial"/>
          <w:bCs/>
          <w:color w:val="000000"/>
          <w:sz w:val="20"/>
          <w:szCs w:val="20"/>
        </w:rPr>
        <w:t>lat o</w:t>
      </w:r>
      <w:r w:rsidR="001B79B5" w:rsidRPr="009730B7">
        <w:rPr>
          <w:rFonts w:ascii="URW DIN" w:hAnsi="URW DIN" w:cs="Arial"/>
          <w:bCs/>
          <w:color w:val="000000"/>
          <w:sz w:val="20"/>
          <w:szCs w:val="20"/>
        </w:rPr>
        <w:t>d</w:t>
      </w:r>
      <w:r w:rsidRPr="009730B7">
        <w:rPr>
          <w:rFonts w:ascii="URW DIN" w:hAnsi="URW DIN" w:cs="Arial"/>
          <w:bCs/>
          <w:color w:val="000000"/>
          <w:sz w:val="20"/>
          <w:szCs w:val="20"/>
        </w:rPr>
        <w:t xml:space="preserve"> ustaniu obowiązywania Umowy.</w:t>
      </w:r>
    </w:p>
    <w:p w14:paraId="35998659" w14:textId="78550868" w:rsidR="00951AB6" w:rsidRDefault="00951AB6" w:rsidP="00F128F3">
      <w:pPr>
        <w:numPr>
          <w:ilvl w:val="1"/>
          <w:numId w:val="1"/>
        </w:numPr>
        <w:spacing w:before="240" w:after="120"/>
        <w:ind w:left="1080" w:hanging="720"/>
        <w:jc w:val="both"/>
        <w:rPr>
          <w:rFonts w:ascii="URW DIN" w:hAnsi="URW DIN" w:cs="Arial"/>
          <w:bCs/>
          <w:color w:val="000000"/>
          <w:sz w:val="20"/>
          <w:szCs w:val="20"/>
        </w:rPr>
      </w:pPr>
      <w:r>
        <w:rPr>
          <w:rFonts w:ascii="URW DIN" w:hAnsi="URW DIN" w:cs="Arial"/>
          <w:bCs/>
          <w:color w:val="000000"/>
          <w:sz w:val="20"/>
          <w:szCs w:val="20"/>
        </w:rPr>
        <w:t>Nie stanowi naruszenia poufności przez Wykonawcę udostępnienie Informacji Poufnych podwykonawcy w zakresie niezbędnym do należytego wykonania Umowy, pod warunkiem zobowiązania podwykonawcy do zachowania tych Informacji Poufnych w poufności na warunkach nie mniej restrykcyjnych niż przewidziane niniejszą Umową</w:t>
      </w:r>
      <w:r w:rsidR="002E5327">
        <w:rPr>
          <w:rFonts w:ascii="URW DIN" w:hAnsi="URW DIN" w:cs="Arial"/>
          <w:bCs/>
          <w:color w:val="000000"/>
          <w:sz w:val="20"/>
          <w:szCs w:val="20"/>
        </w:rPr>
        <w:t xml:space="preserve">. W celu uniknięcia wątpliwości, za naruszenia poufności Informacji Poufnych dokonane przez podwykonawcę Wykonawca odpowiada wobec Zamawiającego jak za własne naruszenia, zgodnie z pkt </w:t>
      </w:r>
      <w:r w:rsidR="00AB5F02">
        <w:rPr>
          <w:rFonts w:ascii="URW DIN" w:hAnsi="URW DIN" w:cs="Arial"/>
          <w:bCs/>
          <w:color w:val="000000"/>
          <w:sz w:val="20"/>
          <w:szCs w:val="20"/>
        </w:rPr>
        <w:fldChar w:fldCharType="begin"/>
      </w:r>
      <w:r w:rsidR="00AB5F02">
        <w:rPr>
          <w:rFonts w:ascii="URW DIN" w:hAnsi="URW DIN" w:cs="Arial"/>
          <w:bCs/>
          <w:color w:val="000000"/>
          <w:sz w:val="20"/>
          <w:szCs w:val="20"/>
        </w:rPr>
        <w:instrText xml:space="preserve"> REF _Ref211947089 \r \h </w:instrText>
      </w:r>
      <w:r w:rsidR="00AB5F02">
        <w:rPr>
          <w:rFonts w:ascii="URW DIN" w:hAnsi="URW DIN" w:cs="Arial"/>
          <w:bCs/>
          <w:color w:val="000000"/>
          <w:sz w:val="20"/>
          <w:szCs w:val="20"/>
        </w:rPr>
      </w:r>
      <w:r w:rsidR="00AB5F02">
        <w:rPr>
          <w:rFonts w:ascii="URW DIN" w:hAnsi="URW DIN" w:cs="Arial"/>
          <w:bCs/>
          <w:color w:val="000000"/>
          <w:sz w:val="20"/>
          <w:szCs w:val="20"/>
        </w:rPr>
        <w:fldChar w:fldCharType="separate"/>
      </w:r>
      <w:r w:rsidR="00702C1C">
        <w:rPr>
          <w:rFonts w:ascii="URW DIN" w:hAnsi="URW DIN" w:cs="Arial"/>
          <w:bCs/>
          <w:color w:val="000000"/>
          <w:sz w:val="20"/>
          <w:szCs w:val="20"/>
        </w:rPr>
        <w:t>15.4</w:t>
      </w:r>
      <w:r w:rsidR="00AB5F02">
        <w:rPr>
          <w:rFonts w:ascii="URW DIN" w:hAnsi="URW DIN" w:cs="Arial"/>
          <w:bCs/>
          <w:color w:val="000000"/>
          <w:sz w:val="20"/>
          <w:szCs w:val="20"/>
        </w:rPr>
        <w:fldChar w:fldCharType="end"/>
      </w:r>
      <w:r w:rsidR="00AB5F02">
        <w:rPr>
          <w:rFonts w:ascii="URW DIN" w:hAnsi="URW DIN" w:cs="Arial"/>
          <w:bCs/>
          <w:color w:val="000000"/>
          <w:sz w:val="20"/>
          <w:szCs w:val="20"/>
        </w:rPr>
        <w:t xml:space="preserve"> </w:t>
      </w:r>
      <w:r w:rsidR="002E5327">
        <w:rPr>
          <w:rFonts w:ascii="URW DIN" w:hAnsi="URW DIN" w:cs="Arial"/>
          <w:bCs/>
          <w:color w:val="000000"/>
          <w:sz w:val="20"/>
          <w:szCs w:val="20"/>
        </w:rPr>
        <w:t>powyżej.</w:t>
      </w:r>
    </w:p>
    <w:p w14:paraId="0073C07E" w14:textId="4978AD34" w:rsidR="00544833" w:rsidRPr="009730B7" w:rsidRDefault="00544833"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t>Strony zgadzają się, że dostęp do Informacji Poufnych będą mieć ci członkowie Personelu Wykonawcy</w:t>
      </w:r>
      <w:r w:rsidR="00360A6A" w:rsidRPr="009730B7">
        <w:rPr>
          <w:rFonts w:ascii="URW DIN" w:hAnsi="URW DIN" w:cs="Arial"/>
          <w:bCs/>
          <w:color w:val="000000"/>
          <w:sz w:val="20"/>
          <w:szCs w:val="20"/>
        </w:rPr>
        <w:t>,</w:t>
      </w:r>
      <w:r w:rsidR="007948A6" w:rsidRPr="009730B7">
        <w:rPr>
          <w:rFonts w:ascii="URW DIN" w:hAnsi="URW DIN" w:cs="Arial"/>
          <w:bCs/>
          <w:color w:val="000000"/>
          <w:sz w:val="20"/>
          <w:szCs w:val="20"/>
        </w:rPr>
        <w:t xml:space="preserve"> </w:t>
      </w:r>
      <w:r w:rsidRPr="009730B7">
        <w:rPr>
          <w:rFonts w:ascii="URW DIN" w:hAnsi="URW DIN" w:cs="Arial"/>
          <w:bCs/>
          <w:color w:val="000000"/>
          <w:sz w:val="20"/>
          <w:szCs w:val="20"/>
        </w:rPr>
        <w:t>którzy są bezpośrednio zaangażowani w wykonywanie niniejszej Umowy i dla których znajomość Poufnych Informacji jest konieczna dla wykonywania niniejszej Umowy.</w:t>
      </w:r>
    </w:p>
    <w:p w14:paraId="73AC5EFD" w14:textId="55D8F56C" w:rsidR="00544833" w:rsidRPr="009730B7" w:rsidRDefault="00544833" w:rsidP="00F128F3">
      <w:pPr>
        <w:numPr>
          <w:ilvl w:val="1"/>
          <w:numId w:val="1"/>
        </w:numPr>
        <w:spacing w:before="240" w:after="120"/>
        <w:ind w:left="1080" w:hanging="720"/>
        <w:jc w:val="both"/>
        <w:rPr>
          <w:rFonts w:ascii="URW DIN" w:hAnsi="URW DIN" w:cs="Arial"/>
          <w:bCs/>
          <w:color w:val="000000"/>
          <w:sz w:val="20"/>
          <w:szCs w:val="20"/>
        </w:rPr>
      </w:pPr>
      <w:r w:rsidRPr="009730B7">
        <w:rPr>
          <w:rFonts w:ascii="URW DIN" w:hAnsi="URW DIN" w:cs="Arial"/>
          <w:bCs/>
          <w:color w:val="000000"/>
          <w:sz w:val="20"/>
          <w:szCs w:val="20"/>
        </w:rPr>
        <w:t>Wykonawca zobowiązany jest zapewnić, iż Personel Wykonawcy nie wykorzysta Poufnych Informacji dla celó</w:t>
      </w:r>
      <w:r w:rsidR="00CA4EC9" w:rsidRPr="009730B7">
        <w:rPr>
          <w:rFonts w:ascii="URW DIN" w:hAnsi="URW DIN" w:cs="Arial"/>
          <w:bCs/>
          <w:color w:val="000000"/>
          <w:sz w:val="20"/>
          <w:szCs w:val="20"/>
        </w:rPr>
        <w:t xml:space="preserve">w innych niż </w:t>
      </w:r>
      <w:r w:rsidR="00EE2CD3" w:rsidRPr="009730B7">
        <w:rPr>
          <w:rFonts w:ascii="URW DIN" w:hAnsi="URW DIN" w:cs="Arial"/>
          <w:bCs/>
          <w:color w:val="000000"/>
          <w:sz w:val="20"/>
          <w:szCs w:val="20"/>
        </w:rPr>
        <w:t xml:space="preserve">związane z </w:t>
      </w:r>
      <w:r w:rsidR="00CA4EC9" w:rsidRPr="009730B7">
        <w:rPr>
          <w:rFonts w:ascii="URW DIN" w:hAnsi="URW DIN" w:cs="Arial"/>
          <w:bCs/>
          <w:color w:val="000000"/>
          <w:sz w:val="20"/>
          <w:szCs w:val="20"/>
        </w:rPr>
        <w:t>wykonywanie</w:t>
      </w:r>
      <w:r w:rsidR="00EE2CD3" w:rsidRPr="009730B7">
        <w:rPr>
          <w:rFonts w:ascii="URW DIN" w:hAnsi="URW DIN" w:cs="Arial"/>
          <w:bCs/>
          <w:color w:val="000000"/>
          <w:sz w:val="20"/>
          <w:szCs w:val="20"/>
        </w:rPr>
        <w:t>m</w:t>
      </w:r>
      <w:r w:rsidR="00CA4EC9" w:rsidRPr="009730B7">
        <w:rPr>
          <w:rFonts w:ascii="URW DIN" w:hAnsi="URW DIN" w:cs="Arial"/>
          <w:bCs/>
          <w:color w:val="000000"/>
          <w:sz w:val="20"/>
          <w:szCs w:val="20"/>
        </w:rPr>
        <w:t xml:space="preserve"> Umowy.</w:t>
      </w:r>
    </w:p>
    <w:p w14:paraId="36C4F91D" w14:textId="548D3210" w:rsidR="00544833" w:rsidRPr="009730B7" w:rsidRDefault="001C7E6D" w:rsidP="00F128F3">
      <w:pPr>
        <w:numPr>
          <w:ilvl w:val="1"/>
          <w:numId w:val="1"/>
        </w:numPr>
        <w:spacing w:before="240" w:after="120"/>
        <w:ind w:left="1080" w:hanging="720"/>
        <w:jc w:val="both"/>
        <w:rPr>
          <w:rFonts w:ascii="URW DIN" w:hAnsi="URW DIN"/>
          <w:b/>
          <w:smallCaps/>
          <w:sz w:val="20"/>
          <w:szCs w:val="20"/>
        </w:rPr>
      </w:pPr>
      <w:r w:rsidRPr="009730B7">
        <w:rPr>
          <w:rFonts w:ascii="URW DIN" w:hAnsi="URW DIN" w:cs="Arial"/>
          <w:bCs/>
          <w:color w:val="000000"/>
          <w:sz w:val="20"/>
          <w:szCs w:val="20"/>
        </w:rPr>
        <w:t>Wykonawca zobowiązuj</w:t>
      </w:r>
      <w:r w:rsidR="00680820" w:rsidRPr="009730B7">
        <w:rPr>
          <w:rFonts w:ascii="URW DIN" w:hAnsi="URW DIN" w:cs="Arial"/>
          <w:bCs/>
          <w:color w:val="000000"/>
          <w:sz w:val="20"/>
          <w:szCs w:val="20"/>
        </w:rPr>
        <w:t>e</w:t>
      </w:r>
      <w:r w:rsidRPr="009730B7">
        <w:rPr>
          <w:rFonts w:ascii="URW DIN" w:hAnsi="URW DIN" w:cs="Arial"/>
          <w:bCs/>
          <w:color w:val="000000"/>
          <w:sz w:val="20"/>
          <w:szCs w:val="20"/>
        </w:rPr>
        <w:t xml:space="preserve"> się do podjęcia wszelkich niezbędnych kroków, w celu zapewnienia zachowania poufności informacji i danych Zamawiającego, w tym w</w:t>
      </w:r>
      <w:r w:rsidR="00CD6532" w:rsidRPr="009730B7">
        <w:rPr>
          <w:rFonts w:ascii="URW DIN" w:hAnsi="URW DIN" w:cs="Arial"/>
          <w:bCs/>
          <w:color w:val="000000"/>
          <w:sz w:val="20"/>
          <w:szCs w:val="20"/>
        </w:rPr>
        <w:t> </w:t>
      </w:r>
      <w:r w:rsidRPr="009730B7">
        <w:rPr>
          <w:rFonts w:ascii="URW DIN" w:hAnsi="URW DIN" w:cs="Arial"/>
          <w:bCs/>
          <w:color w:val="000000"/>
          <w:sz w:val="20"/>
          <w:szCs w:val="20"/>
        </w:rPr>
        <w:t xml:space="preserve">szczególności zapewni, iż członkowie jego Personelu </w:t>
      </w:r>
      <w:r w:rsidRPr="009730B7">
        <w:rPr>
          <w:rFonts w:ascii="URW DIN" w:hAnsi="URW DIN"/>
          <w:sz w:val="20"/>
          <w:szCs w:val="20"/>
        </w:rPr>
        <w:t>złożą zobowiązanie do zachowania poufności danych i informacji, przed przystąpieniem do wykonywania czynności związanych z wykonywaniem Umowy</w:t>
      </w:r>
      <w:r w:rsidR="008B289D" w:rsidRPr="009730B7">
        <w:rPr>
          <w:rFonts w:ascii="URW DIN" w:hAnsi="URW DIN"/>
          <w:sz w:val="20"/>
          <w:szCs w:val="20"/>
        </w:rPr>
        <w:t>, o ile nie podlegają ogólnemu zobowiązaniu do zachowania poufności w związku ze współpracą z Wykonawcą</w:t>
      </w:r>
      <w:r w:rsidRPr="009730B7">
        <w:rPr>
          <w:rFonts w:ascii="URW DIN" w:hAnsi="URW DIN"/>
          <w:sz w:val="20"/>
          <w:szCs w:val="20"/>
        </w:rPr>
        <w:t>.</w:t>
      </w:r>
    </w:p>
    <w:p w14:paraId="3D958D73" w14:textId="47C684DA" w:rsidR="00510570" w:rsidRPr="009730B7" w:rsidRDefault="00510570" w:rsidP="00F128F3">
      <w:pPr>
        <w:numPr>
          <w:ilvl w:val="1"/>
          <w:numId w:val="1"/>
        </w:numPr>
        <w:spacing w:before="240" w:after="120"/>
        <w:ind w:left="1080" w:hanging="720"/>
        <w:jc w:val="both"/>
        <w:rPr>
          <w:rFonts w:ascii="URW DIN" w:hAnsi="URW DIN" w:cs="Arial"/>
          <w:bCs/>
          <w:color w:val="000000"/>
          <w:sz w:val="20"/>
          <w:szCs w:val="20"/>
        </w:rPr>
      </w:pPr>
      <w:bookmarkStart w:id="361" w:name="_Ref468190375"/>
      <w:r w:rsidRPr="009730B7">
        <w:rPr>
          <w:rFonts w:ascii="URW DIN" w:hAnsi="URW DIN" w:cs="Arial"/>
          <w:bCs/>
          <w:color w:val="000000"/>
          <w:sz w:val="20"/>
          <w:szCs w:val="20"/>
        </w:rPr>
        <w:t xml:space="preserve">Strony postanawiają, że zobowiązanie do zachowania poufności, nie ogranicza Zamawiającego do udostępnienia Informacji Poufnych, w szczególności </w:t>
      </w:r>
      <w:r w:rsidR="00BD143E" w:rsidRPr="009730B7">
        <w:rPr>
          <w:rFonts w:ascii="URW DIN" w:hAnsi="URW DIN" w:cs="Arial"/>
          <w:bCs/>
          <w:color w:val="000000"/>
          <w:sz w:val="20"/>
          <w:szCs w:val="20"/>
        </w:rPr>
        <w:t>K</w:t>
      </w:r>
      <w:r w:rsidRPr="009730B7">
        <w:rPr>
          <w:rFonts w:ascii="URW DIN" w:hAnsi="URW DIN" w:cs="Arial"/>
          <w:bCs/>
          <w:color w:val="000000"/>
          <w:sz w:val="20"/>
          <w:szCs w:val="20"/>
        </w:rPr>
        <w:t xml:space="preserve">odów </w:t>
      </w:r>
      <w:r w:rsidR="00F513B0" w:rsidRPr="009730B7">
        <w:rPr>
          <w:rFonts w:ascii="URW DIN" w:hAnsi="URW DIN" w:cs="Arial"/>
          <w:bCs/>
          <w:color w:val="000000"/>
          <w:sz w:val="20"/>
          <w:szCs w:val="20"/>
        </w:rPr>
        <w:t xml:space="preserve">Źródłowych </w:t>
      </w:r>
      <w:r w:rsidRPr="009730B7">
        <w:rPr>
          <w:rFonts w:ascii="URW DIN" w:hAnsi="URW DIN" w:cs="Arial"/>
          <w:bCs/>
          <w:color w:val="000000"/>
          <w:sz w:val="20"/>
          <w:szCs w:val="20"/>
        </w:rPr>
        <w:t>lub innych informacji</w:t>
      </w:r>
      <w:r w:rsidR="00856ADE" w:rsidRPr="009730B7">
        <w:rPr>
          <w:rFonts w:ascii="URW DIN" w:hAnsi="URW DIN" w:cs="Arial"/>
          <w:bCs/>
          <w:color w:val="000000"/>
          <w:sz w:val="20"/>
          <w:szCs w:val="20"/>
        </w:rPr>
        <w:t>,</w:t>
      </w:r>
      <w:r w:rsidRPr="009730B7">
        <w:rPr>
          <w:rFonts w:ascii="URW DIN" w:hAnsi="URW DIN" w:cs="Arial"/>
          <w:bCs/>
          <w:color w:val="000000"/>
          <w:sz w:val="20"/>
          <w:szCs w:val="20"/>
        </w:rPr>
        <w:t xml:space="preserve"> </w:t>
      </w:r>
      <w:r w:rsidR="00856ADE" w:rsidRPr="009730B7">
        <w:rPr>
          <w:rFonts w:ascii="URW DIN" w:hAnsi="URW DIN" w:cs="Arial"/>
          <w:bCs/>
          <w:color w:val="000000"/>
          <w:sz w:val="20"/>
          <w:szCs w:val="20"/>
        </w:rPr>
        <w:t>D</w:t>
      </w:r>
      <w:r w:rsidRPr="009730B7">
        <w:rPr>
          <w:rFonts w:ascii="URW DIN" w:hAnsi="URW DIN" w:cs="Arial"/>
          <w:bCs/>
          <w:color w:val="000000"/>
          <w:sz w:val="20"/>
          <w:szCs w:val="20"/>
        </w:rPr>
        <w:t>okumentacji</w:t>
      </w:r>
      <w:r w:rsidR="00856ADE" w:rsidRPr="009730B7">
        <w:rPr>
          <w:rFonts w:ascii="URW DIN" w:hAnsi="URW DIN" w:cs="Arial"/>
          <w:bCs/>
          <w:color w:val="000000"/>
          <w:sz w:val="20"/>
          <w:szCs w:val="20"/>
        </w:rPr>
        <w:t xml:space="preserve"> lub Rezultatów</w:t>
      </w:r>
      <w:r w:rsidRPr="009730B7">
        <w:rPr>
          <w:rFonts w:ascii="URW DIN" w:hAnsi="URW DIN" w:cs="Arial"/>
          <w:bCs/>
          <w:color w:val="000000"/>
          <w:sz w:val="20"/>
          <w:szCs w:val="20"/>
        </w:rPr>
        <w:t xml:space="preserve"> podmiotom trzecim świadczącym usługi informatyczne w oparciu o te informacje na rzecz Zamawiającego</w:t>
      </w:r>
      <w:r w:rsidR="008B289D" w:rsidRPr="009730B7">
        <w:rPr>
          <w:rFonts w:ascii="URW DIN" w:hAnsi="URW DIN"/>
        </w:rPr>
        <w:t xml:space="preserve"> </w:t>
      </w:r>
      <w:r w:rsidR="008B289D" w:rsidRPr="009730B7">
        <w:rPr>
          <w:rFonts w:ascii="URW DIN" w:hAnsi="URW DIN" w:cs="Arial"/>
          <w:bCs/>
          <w:color w:val="000000"/>
          <w:sz w:val="20"/>
          <w:szCs w:val="20"/>
        </w:rPr>
        <w:t>pod warunkiem zobowiązania ich do zachowania przekazanych informacji w poufności i zakazu korzystania z nich w jakimkolwiek celu innym niż obsługa Zamawiającego, oraz z zastrzeżeniem, że Wykonawca nie ponosi wobec tych osób jakiejkolwiek odpowiedzialności w związku z</w:t>
      </w:r>
      <w:r w:rsidR="003157F6" w:rsidRPr="009730B7">
        <w:rPr>
          <w:rFonts w:ascii="URW DIN" w:hAnsi="URW DIN" w:cs="Arial"/>
          <w:bCs/>
          <w:color w:val="000000"/>
          <w:sz w:val="20"/>
          <w:szCs w:val="20"/>
        </w:rPr>
        <w:t> </w:t>
      </w:r>
      <w:r w:rsidR="008B289D" w:rsidRPr="009730B7">
        <w:rPr>
          <w:rFonts w:ascii="URW DIN" w:hAnsi="URW DIN" w:cs="Arial"/>
          <w:bCs/>
          <w:color w:val="000000"/>
          <w:sz w:val="20"/>
          <w:szCs w:val="20"/>
        </w:rPr>
        <w:t>udostępnionymi im informacjami</w:t>
      </w:r>
      <w:r w:rsidRPr="009730B7">
        <w:rPr>
          <w:rFonts w:ascii="URW DIN" w:hAnsi="URW DIN" w:cs="Arial"/>
          <w:bCs/>
          <w:color w:val="000000"/>
          <w:sz w:val="20"/>
          <w:szCs w:val="20"/>
        </w:rPr>
        <w:t>.</w:t>
      </w:r>
      <w:bookmarkEnd w:id="361"/>
    </w:p>
    <w:p w14:paraId="2D604C4C" w14:textId="25E36E65" w:rsidR="0010522F" w:rsidRPr="009730B7" w:rsidRDefault="00510570" w:rsidP="00F128F3">
      <w:pPr>
        <w:numPr>
          <w:ilvl w:val="1"/>
          <w:numId w:val="1"/>
        </w:numPr>
        <w:spacing w:before="240" w:after="120"/>
        <w:ind w:left="1080" w:hanging="796"/>
        <w:jc w:val="both"/>
        <w:rPr>
          <w:rFonts w:ascii="URW DIN" w:hAnsi="URW DIN" w:cs="Calibri"/>
        </w:rPr>
      </w:pPr>
      <w:r w:rsidRPr="009730B7">
        <w:rPr>
          <w:rFonts w:ascii="URW DIN" w:hAnsi="URW DIN"/>
          <w:sz w:val="20"/>
        </w:rPr>
        <w:t>Niewykonanie lub nienależyte wykonanie przez jedną ze Stron zobowiązań wynikających z</w:t>
      </w:r>
      <w:r w:rsidR="00CD6532" w:rsidRPr="009730B7">
        <w:rPr>
          <w:rFonts w:ascii="URW DIN" w:hAnsi="URW DIN"/>
          <w:sz w:val="20"/>
        </w:rPr>
        <w:t> </w:t>
      </w:r>
      <w:r w:rsidRPr="009730B7">
        <w:rPr>
          <w:rFonts w:ascii="URW DIN" w:hAnsi="URW DIN"/>
          <w:sz w:val="20"/>
        </w:rPr>
        <w:t>niniejszego paragrafu Umowy uprawnia drugą Stronę (Strona poszkodowana) do żądania zap</w:t>
      </w:r>
      <w:r w:rsidR="00825644" w:rsidRPr="009730B7">
        <w:rPr>
          <w:rFonts w:ascii="URW DIN" w:hAnsi="URW DIN"/>
          <w:sz w:val="20"/>
        </w:rPr>
        <w:t>łaty kary umownej w wysokości 15</w:t>
      </w:r>
      <w:r w:rsidRPr="009730B7">
        <w:rPr>
          <w:rFonts w:ascii="URW DIN" w:hAnsi="URW DIN"/>
          <w:sz w:val="20"/>
        </w:rPr>
        <w:t xml:space="preserve">0 000 </w:t>
      </w:r>
      <w:r w:rsidR="00862F72" w:rsidRPr="009730B7">
        <w:rPr>
          <w:rFonts w:ascii="URW DIN" w:hAnsi="URW DIN"/>
          <w:sz w:val="20"/>
        </w:rPr>
        <w:t>PLN</w:t>
      </w:r>
      <w:r w:rsidRPr="009730B7">
        <w:rPr>
          <w:rFonts w:ascii="URW DIN" w:hAnsi="URW DIN"/>
          <w:sz w:val="20"/>
        </w:rPr>
        <w:t xml:space="preserve"> (słownie: sto </w:t>
      </w:r>
      <w:r w:rsidR="00825644" w:rsidRPr="009730B7">
        <w:rPr>
          <w:rFonts w:ascii="URW DIN" w:hAnsi="URW DIN"/>
          <w:sz w:val="20"/>
        </w:rPr>
        <w:t xml:space="preserve">pięćdziesiąt </w:t>
      </w:r>
      <w:r w:rsidRPr="009730B7">
        <w:rPr>
          <w:rFonts w:ascii="URW DIN" w:hAnsi="URW DIN"/>
          <w:sz w:val="20"/>
        </w:rPr>
        <w:t xml:space="preserve">tysięcy złotych) za każdy przypadek naruszenia </w:t>
      </w:r>
      <w:r w:rsidR="00862F72" w:rsidRPr="009730B7">
        <w:rPr>
          <w:rFonts w:ascii="URW DIN" w:hAnsi="URW DIN"/>
          <w:sz w:val="20"/>
        </w:rPr>
        <w:t>zasad poufności.</w:t>
      </w:r>
    </w:p>
    <w:p w14:paraId="625BB914" w14:textId="3661FBF8" w:rsidR="00510570" w:rsidRPr="009730B7" w:rsidRDefault="0010522F" w:rsidP="00F128F3">
      <w:pPr>
        <w:numPr>
          <w:ilvl w:val="1"/>
          <w:numId w:val="1"/>
        </w:numPr>
        <w:spacing w:before="240" w:after="120"/>
        <w:ind w:left="1080" w:hanging="796"/>
        <w:jc w:val="both"/>
        <w:rPr>
          <w:rFonts w:ascii="URW DIN" w:hAnsi="URW DIN" w:cs="Calibri"/>
        </w:rPr>
      </w:pPr>
      <w:r w:rsidRPr="009730B7">
        <w:rPr>
          <w:rFonts w:ascii="URW DIN" w:hAnsi="URW DIN"/>
          <w:sz w:val="20"/>
        </w:rPr>
        <w:t xml:space="preserve">Wykonawca jest uprawniony do przekazywania informacji, w tym Informacji Poufnych podmiotom w ramach </w:t>
      </w:r>
      <w:r w:rsidR="00D87C33">
        <w:rPr>
          <w:rFonts w:ascii="URW DIN" w:hAnsi="URW DIN"/>
          <w:sz w:val="20"/>
        </w:rPr>
        <w:t>G</w:t>
      </w:r>
      <w:r w:rsidRPr="009730B7">
        <w:rPr>
          <w:rFonts w:ascii="URW DIN" w:hAnsi="URW DIN"/>
          <w:sz w:val="20"/>
        </w:rPr>
        <w:t xml:space="preserve">rupy </w:t>
      </w:r>
      <w:r w:rsidR="00D87C33">
        <w:rPr>
          <w:rFonts w:ascii="URW DIN" w:hAnsi="URW DIN"/>
          <w:sz w:val="20"/>
        </w:rPr>
        <w:t>K</w:t>
      </w:r>
      <w:r w:rsidRPr="009730B7">
        <w:rPr>
          <w:rFonts w:ascii="URW DIN" w:hAnsi="URW DIN"/>
          <w:sz w:val="20"/>
        </w:rPr>
        <w:t>apitałowej</w:t>
      </w:r>
      <w:r w:rsidR="00856ADE" w:rsidRPr="009730B7">
        <w:rPr>
          <w:rFonts w:ascii="URW DIN" w:hAnsi="URW DIN"/>
          <w:sz w:val="20"/>
        </w:rPr>
        <w:t>,</w:t>
      </w:r>
      <w:r w:rsidRPr="009730B7">
        <w:rPr>
          <w:rFonts w:ascii="URW DIN" w:hAnsi="URW DIN"/>
          <w:sz w:val="20"/>
        </w:rPr>
        <w:t xml:space="preserve"> do</w:t>
      </w:r>
      <w:r w:rsidR="00F33F2A" w:rsidRPr="009730B7">
        <w:rPr>
          <w:rFonts w:ascii="URW DIN" w:hAnsi="URW DIN"/>
          <w:sz w:val="20"/>
        </w:rPr>
        <w:t xml:space="preserve"> której należy</w:t>
      </w:r>
      <w:r w:rsidRPr="009730B7">
        <w:rPr>
          <w:rFonts w:ascii="URW DIN" w:hAnsi="URW DIN"/>
          <w:sz w:val="20"/>
        </w:rPr>
        <w:t>, przy zastrzeżeniu, że dotyczy to podmiotów mających siedzibę jedynie na terytorium państw Unii Europejskiej oraz Europejskiego Obszaru Gospodarczego oraz przy zastrzeże</w:t>
      </w:r>
      <w:r w:rsidR="00F33F2A" w:rsidRPr="009730B7">
        <w:rPr>
          <w:rFonts w:ascii="URW DIN" w:hAnsi="URW DIN"/>
          <w:sz w:val="20"/>
        </w:rPr>
        <w:t>niu, że Wykonawca zobowiąże ww.</w:t>
      </w:r>
      <w:r w:rsidR="000D0894" w:rsidRPr="009730B7">
        <w:rPr>
          <w:rFonts w:ascii="URW DIN" w:hAnsi="URW DIN"/>
          <w:sz w:val="20"/>
        </w:rPr>
        <w:t xml:space="preserve"> </w:t>
      </w:r>
      <w:r w:rsidRPr="009730B7">
        <w:rPr>
          <w:rFonts w:ascii="URW DIN" w:hAnsi="URW DIN"/>
          <w:sz w:val="20"/>
        </w:rPr>
        <w:t>podmioty do zachowani</w:t>
      </w:r>
      <w:r w:rsidR="00856ADE" w:rsidRPr="009730B7">
        <w:rPr>
          <w:rFonts w:ascii="URW DIN" w:hAnsi="URW DIN"/>
          <w:sz w:val="20"/>
        </w:rPr>
        <w:t>a</w:t>
      </w:r>
      <w:r w:rsidRPr="009730B7">
        <w:rPr>
          <w:rFonts w:ascii="URW DIN" w:hAnsi="URW DIN"/>
          <w:sz w:val="20"/>
        </w:rPr>
        <w:t xml:space="preserve"> w</w:t>
      </w:r>
      <w:r w:rsidR="00CD2C12" w:rsidRPr="009730B7">
        <w:rPr>
          <w:rFonts w:ascii="URW DIN" w:hAnsi="URW DIN"/>
          <w:sz w:val="20"/>
        </w:rPr>
        <w:t xml:space="preserve"> </w:t>
      </w:r>
      <w:r w:rsidRPr="009730B7">
        <w:rPr>
          <w:rFonts w:ascii="URW DIN" w:hAnsi="URW DIN"/>
          <w:sz w:val="20"/>
        </w:rPr>
        <w:t>poufności Informacji Poufnych na warunkach nie gorszych niż w niniejszej Umowie.</w:t>
      </w:r>
    </w:p>
    <w:p w14:paraId="36020494" w14:textId="7C742D3A" w:rsidR="008B289D" w:rsidRPr="00D87C33" w:rsidRDefault="008B289D" w:rsidP="00F128F3">
      <w:pPr>
        <w:numPr>
          <w:ilvl w:val="1"/>
          <w:numId w:val="1"/>
        </w:numPr>
        <w:spacing w:before="240" w:after="120"/>
        <w:ind w:left="1080" w:hanging="796"/>
        <w:jc w:val="both"/>
        <w:rPr>
          <w:rFonts w:ascii="URW DIN" w:hAnsi="URW DIN" w:cs="Calibri"/>
        </w:rPr>
      </w:pPr>
      <w:r w:rsidRPr="009730B7">
        <w:rPr>
          <w:rFonts w:ascii="URW DIN" w:hAnsi="URW DIN"/>
          <w:sz w:val="20"/>
        </w:rPr>
        <w:t>Zamawiający, w ramach wykonywania Umowy, nie będzie udostępniał Wykonawcy jakichkolwiek informacji o charakterze tajemnicy ubezpieczeniowej</w:t>
      </w:r>
      <w:r w:rsidR="00D87C33">
        <w:rPr>
          <w:rFonts w:ascii="URW DIN" w:hAnsi="URW DIN"/>
          <w:sz w:val="20"/>
        </w:rPr>
        <w:t>.</w:t>
      </w:r>
    </w:p>
    <w:p w14:paraId="67C149C8" w14:textId="77777777" w:rsidR="0017550D" w:rsidRPr="00436D3F" w:rsidRDefault="0017550D" w:rsidP="0017550D">
      <w:pPr>
        <w:numPr>
          <w:ilvl w:val="1"/>
          <w:numId w:val="1"/>
        </w:numPr>
        <w:tabs>
          <w:tab w:val="num" w:pos="540"/>
        </w:tabs>
        <w:spacing w:before="240" w:after="120"/>
        <w:ind w:left="1080" w:hanging="796"/>
        <w:jc w:val="both"/>
        <w:rPr>
          <w:rFonts w:ascii="URW DIN" w:hAnsi="URW DIN" w:cs="Arial"/>
          <w:sz w:val="20"/>
        </w:rPr>
      </w:pPr>
      <w:r w:rsidRPr="00436D3F">
        <w:rPr>
          <w:rFonts w:ascii="URW DIN" w:hAnsi="URW DIN" w:cs="Arial"/>
          <w:sz w:val="20"/>
        </w:rPr>
        <w:lastRenderedPageBreak/>
        <w:t xml:space="preserve">Na żądanie Zamawiającego, </w:t>
      </w:r>
      <w:r>
        <w:rPr>
          <w:rFonts w:ascii="URW DIN" w:hAnsi="URW DIN" w:cs="Arial"/>
          <w:sz w:val="20"/>
        </w:rPr>
        <w:t>Wykonawca</w:t>
      </w:r>
      <w:r w:rsidRPr="00436D3F">
        <w:rPr>
          <w:rFonts w:ascii="URW DIN" w:hAnsi="URW DIN" w:cs="Arial"/>
          <w:sz w:val="20"/>
        </w:rPr>
        <w:t xml:space="preserve"> niezwłocznie (lecz nie później niż w terminie 7 dni od otrzymania stosownego zawiadomienia):</w:t>
      </w:r>
    </w:p>
    <w:p w14:paraId="7D3875D6" w14:textId="77777777" w:rsidR="0017550D" w:rsidRPr="00436D3F" w:rsidRDefault="0017550D" w:rsidP="0017550D">
      <w:pPr>
        <w:pStyle w:val="nagwek10"/>
        <w:numPr>
          <w:ilvl w:val="3"/>
          <w:numId w:val="88"/>
        </w:numPr>
        <w:tabs>
          <w:tab w:val="clear" w:pos="714"/>
          <w:tab w:val="left" w:pos="1701"/>
        </w:tabs>
        <w:spacing w:after="120"/>
        <w:ind w:left="1701" w:hanging="425"/>
        <w:jc w:val="both"/>
        <w:rPr>
          <w:rFonts w:ascii="URW DIN" w:hAnsi="URW DIN"/>
          <w:b w:val="0"/>
          <w:smallCaps w:val="0"/>
          <w:color w:val="000000"/>
          <w:w w:val="0"/>
          <w:sz w:val="20"/>
          <w:szCs w:val="20"/>
        </w:rPr>
      </w:pPr>
      <w:r w:rsidRPr="00436D3F">
        <w:rPr>
          <w:rFonts w:ascii="URW DIN" w:hAnsi="URW DIN"/>
          <w:b w:val="0"/>
          <w:smallCaps w:val="0"/>
          <w:color w:val="000000"/>
          <w:w w:val="0"/>
          <w:sz w:val="20"/>
          <w:szCs w:val="20"/>
        </w:rPr>
        <w:t>w zależności od treści żądania, zniszczy lub zwróci Zamawiającemu wszelkie dokumenty i materiały (oraz kopie) zawierające lub oparte na Informacjach Poufnych Zamawiającego;</w:t>
      </w:r>
    </w:p>
    <w:p w14:paraId="7A0DA06E" w14:textId="77777777" w:rsidR="0017550D" w:rsidRPr="00436D3F" w:rsidRDefault="0017550D" w:rsidP="0017550D">
      <w:pPr>
        <w:pStyle w:val="nagwek10"/>
        <w:numPr>
          <w:ilvl w:val="3"/>
          <w:numId w:val="88"/>
        </w:numPr>
        <w:tabs>
          <w:tab w:val="clear" w:pos="714"/>
          <w:tab w:val="left" w:pos="1701"/>
        </w:tabs>
        <w:spacing w:after="120"/>
        <w:ind w:left="1701" w:hanging="425"/>
        <w:jc w:val="both"/>
        <w:rPr>
          <w:rFonts w:ascii="URW DIN" w:hAnsi="URW DIN"/>
          <w:b w:val="0"/>
          <w:smallCaps w:val="0"/>
          <w:color w:val="000000"/>
          <w:w w:val="0"/>
          <w:sz w:val="20"/>
          <w:szCs w:val="20"/>
        </w:rPr>
      </w:pPr>
      <w:r w:rsidRPr="00436D3F">
        <w:rPr>
          <w:rFonts w:ascii="URW DIN" w:hAnsi="URW DIN"/>
          <w:b w:val="0"/>
          <w:smallCaps w:val="0"/>
          <w:color w:val="000000"/>
          <w:w w:val="0"/>
          <w:sz w:val="20"/>
          <w:szCs w:val="20"/>
        </w:rPr>
        <w:t xml:space="preserve">usunie Informacje Poufne Zamawiającego z systemów informatycznych </w:t>
      </w:r>
      <w:r>
        <w:rPr>
          <w:rFonts w:ascii="URW DIN" w:hAnsi="URW DIN"/>
          <w:b w:val="0"/>
          <w:smallCaps w:val="0"/>
          <w:color w:val="000000"/>
          <w:w w:val="0"/>
          <w:sz w:val="20"/>
          <w:szCs w:val="20"/>
        </w:rPr>
        <w:t>Wykonawcy</w:t>
      </w:r>
      <w:r w:rsidRPr="00436D3F">
        <w:rPr>
          <w:rFonts w:ascii="URW DIN" w:hAnsi="URW DIN"/>
          <w:b w:val="0"/>
          <w:smallCaps w:val="0"/>
          <w:color w:val="000000"/>
          <w:w w:val="0"/>
          <w:sz w:val="20"/>
          <w:szCs w:val="20"/>
        </w:rPr>
        <w:t>, a w przypadku gdy jest to technicznie niemożliwe zabezpieczy je w taki sposób, aby dostęp do Informacji Poufnych został uniemożliwiony; oraz</w:t>
      </w:r>
    </w:p>
    <w:p w14:paraId="77D08861" w14:textId="77777777" w:rsidR="0017550D" w:rsidRDefault="0017550D" w:rsidP="0017550D">
      <w:pPr>
        <w:pStyle w:val="nagwek10"/>
        <w:numPr>
          <w:ilvl w:val="3"/>
          <w:numId w:val="88"/>
        </w:numPr>
        <w:tabs>
          <w:tab w:val="clear" w:pos="714"/>
          <w:tab w:val="left" w:pos="1701"/>
        </w:tabs>
        <w:spacing w:after="120"/>
        <w:ind w:left="1701" w:hanging="425"/>
        <w:jc w:val="both"/>
        <w:rPr>
          <w:rFonts w:ascii="URW DIN" w:hAnsi="URW DIN"/>
          <w:b w:val="0"/>
          <w:smallCaps w:val="0"/>
          <w:color w:val="000000"/>
          <w:w w:val="0"/>
          <w:sz w:val="20"/>
          <w:szCs w:val="20"/>
        </w:rPr>
      </w:pPr>
      <w:r w:rsidRPr="00436D3F">
        <w:rPr>
          <w:rFonts w:ascii="URW DIN" w:hAnsi="URW DIN"/>
          <w:b w:val="0"/>
          <w:smallCaps w:val="0"/>
          <w:color w:val="000000"/>
          <w:w w:val="0"/>
          <w:sz w:val="20"/>
          <w:szCs w:val="20"/>
        </w:rPr>
        <w:t>powiadomi Zamawiającego, że wypełnił zobowiązania wynikające z powyższego postanowienia</w:t>
      </w:r>
      <w:r>
        <w:rPr>
          <w:rFonts w:ascii="URW DIN" w:hAnsi="URW DIN"/>
          <w:b w:val="0"/>
          <w:smallCaps w:val="0"/>
          <w:color w:val="000000"/>
          <w:w w:val="0"/>
          <w:sz w:val="20"/>
          <w:szCs w:val="20"/>
        </w:rPr>
        <w:t>.</w:t>
      </w:r>
    </w:p>
    <w:p w14:paraId="17E6DBD5" w14:textId="13B9F139" w:rsidR="00D87C33" w:rsidRPr="0017550D" w:rsidRDefault="0017550D" w:rsidP="0017550D">
      <w:pPr>
        <w:spacing w:before="240" w:after="120"/>
        <w:ind w:left="1080"/>
        <w:jc w:val="both"/>
        <w:rPr>
          <w:rFonts w:ascii="URW DIN" w:hAnsi="URW DIN"/>
          <w:sz w:val="20"/>
        </w:rPr>
      </w:pPr>
      <w:r w:rsidRPr="002E0983">
        <w:rPr>
          <w:rFonts w:ascii="URW DIN" w:hAnsi="URW DIN" w:cs="Arial"/>
          <w:sz w:val="20"/>
        </w:rPr>
        <w:t>Wykonawca będzie uprawniony do zatrzymania dokumentów i materiałów w zakresie wynikającym z bezwzględnie obowiązujących przepisów prawa oraz niezbędnym do wykazania, że wykonał należycie swoje zobowiązania wynikające z niniejszej Umowy.</w:t>
      </w:r>
      <w:r>
        <w:rPr>
          <w:rFonts w:ascii="URW DIN" w:hAnsi="URW DIN" w:cs="Arial"/>
          <w:sz w:val="20"/>
        </w:rPr>
        <w:t xml:space="preserve"> </w:t>
      </w:r>
      <w:r w:rsidRPr="00436D3F">
        <w:rPr>
          <w:rFonts w:ascii="URW DIN" w:hAnsi="URW DIN" w:cs="Arial"/>
          <w:sz w:val="20"/>
        </w:rPr>
        <w:t>Jeśli</w:t>
      </w:r>
      <w:r w:rsidRPr="00436D3F">
        <w:rPr>
          <w:rFonts w:ascii="URW DIN" w:hAnsi="URW DIN"/>
          <w:sz w:val="20"/>
        </w:rPr>
        <w:t xml:space="preserve"> </w:t>
      </w:r>
      <w:r>
        <w:rPr>
          <w:rFonts w:ascii="URW DIN" w:hAnsi="URW DIN"/>
          <w:sz w:val="20"/>
        </w:rPr>
        <w:t>Wykonawca</w:t>
      </w:r>
      <w:r w:rsidRPr="00436D3F">
        <w:rPr>
          <w:rFonts w:ascii="URW DIN" w:hAnsi="URW DIN"/>
          <w:sz w:val="20"/>
        </w:rPr>
        <w:t xml:space="preserve"> tworzy kopie zapasowe w celu awaryjnego odtworzenia danych na wypadek ich utraty, a usunięcie lub zniszczenie Informacji Poufnych zawartych w takich kopiach zapasowych nie jest możliwe przy ekonomicznie racjonalnych kosztach, to w przypadku dokonania odtworzenia Informacji Poufnych z takich kopii zapasowych, Wykonawca niezwłocznie, nie później niż w terminie 7 dni od dokonania odtworzenia, poinformuje o tym Zamawiającego. </w:t>
      </w:r>
      <w:r w:rsidRPr="00754070">
        <w:rPr>
          <w:rFonts w:ascii="URW DIN" w:hAnsi="URW DIN" w:cs="Arial"/>
          <w:sz w:val="20"/>
        </w:rPr>
        <w:t>W przypadku odtworzenia, przywrócenia lub uzyskania dostępu do takiej kopii zapasowej, Wykonawca zobowiązuje się niezwłocznie usunąć wszystkie Informacje Poufne w zakresie, w jakim są one objęte żądaniem Zamawiającego, przed ponownym wykorzystaniem kopii w środowisku operacyjnym.</w:t>
      </w:r>
    </w:p>
    <w:p w14:paraId="73D81A51" w14:textId="2252462A" w:rsidR="00544833" w:rsidRPr="009730B7" w:rsidRDefault="00F75CC0" w:rsidP="00F128F3">
      <w:pPr>
        <w:numPr>
          <w:ilvl w:val="0"/>
          <w:numId w:val="1"/>
        </w:numPr>
        <w:spacing w:before="240" w:after="120"/>
        <w:ind w:left="0" w:firstLine="0"/>
        <w:jc w:val="center"/>
        <w:outlineLvl w:val="0"/>
        <w:rPr>
          <w:rFonts w:ascii="URW DIN" w:hAnsi="URW DIN"/>
          <w:b/>
          <w:sz w:val="20"/>
          <w:szCs w:val="20"/>
        </w:rPr>
      </w:pPr>
      <w:bookmarkStart w:id="362" w:name="_Toc257802870"/>
      <w:bookmarkStart w:id="363" w:name="_Toc257802874"/>
      <w:bookmarkStart w:id="364" w:name="_Toc257802875"/>
      <w:bookmarkStart w:id="365" w:name="_Ref260145832"/>
      <w:bookmarkStart w:id="366" w:name="_Ref260387207"/>
      <w:bookmarkStart w:id="367" w:name="_Ref262221435"/>
      <w:bookmarkStart w:id="368" w:name="_Toc275942425"/>
      <w:bookmarkStart w:id="369" w:name="_Ref378175344"/>
      <w:bookmarkStart w:id="370" w:name="_Toc518322947"/>
      <w:bookmarkStart w:id="371" w:name="_Toc144291579"/>
      <w:bookmarkStart w:id="372" w:name="_Ref211942882"/>
      <w:bookmarkStart w:id="373" w:name="_Ref211943394"/>
      <w:bookmarkStart w:id="374" w:name="_Toc158725097"/>
      <w:bookmarkStart w:id="375" w:name="_Toc214007443"/>
      <w:bookmarkEnd w:id="362"/>
      <w:bookmarkEnd w:id="363"/>
      <w:r w:rsidRPr="009730B7">
        <w:rPr>
          <w:rFonts w:ascii="URW DIN" w:hAnsi="URW DIN"/>
          <w:b/>
          <w:sz w:val="20"/>
          <w:szCs w:val="20"/>
        </w:rPr>
        <w:t xml:space="preserve">ZABEZPIECZENIE </w:t>
      </w:r>
      <w:r w:rsidRPr="009730B7">
        <w:rPr>
          <w:rFonts w:ascii="URW DIN" w:hAnsi="URW DIN" w:cs="Verdana"/>
          <w:b/>
          <w:sz w:val="20"/>
          <w:szCs w:val="20"/>
        </w:rPr>
        <w:t>NALEŻYTEGO</w:t>
      </w:r>
      <w:r w:rsidRPr="009730B7">
        <w:rPr>
          <w:rFonts w:ascii="URW DIN" w:hAnsi="URW DIN"/>
          <w:b/>
          <w:sz w:val="20"/>
          <w:szCs w:val="20"/>
        </w:rPr>
        <w:t xml:space="preserve"> WYKONANIA UMOWY</w:t>
      </w:r>
      <w:bookmarkEnd w:id="364"/>
      <w:bookmarkEnd w:id="365"/>
      <w:bookmarkEnd w:id="366"/>
      <w:bookmarkEnd w:id="367"/>
      <w:bookmarkEnd w:id="368"/>
      <w:bookmarkEnd w:id="369"/>
      <w:bookmarkEnd w:id="370"/>
      <w:bookmarkEnd w:id="371"/>
      <w:bookmarkEnd w:id="372"/>
      <w:bookmarkEnd w:id="373"/>
      <w:bookmarkEnd w:id="374"/>
      <w:bookmarkEnd w:id="375"/>
    </w:p>
    <w:p w14:paraId="44767E66" w14:textId="5400DBE5" w:rsidR="00FB0802" w:rsidRPr="009730B7" w:rsidRDefault="00177E81" w:rsidP="00F128F3">
      <w:pPr>
        <w:numPr>
          <w:ilvl w:val="1"/>
          <w:numId w:val="1"/>
        </w:numPr>
        <w:spacing w:before="240" w:after="120"/>
        <w:ind w:left="1080" w:hanging="720"/>
        <w:jc w:val="both"/>
        <w:rPr>
          <w:rFonts w:ascii="URW DIN" w:hAnsi="URW DIN"/>
          <w:sz w:val="20"/>
          <w:szCs w:val="20"/>
        </w:rPr>
      </w:pPr>
      <w:bookmarkStart w:id="376" w:name="_Ref211947123"/>
      <w:bookmarkStart w:id="377" w:name="_Ref379192331"/>
      <w:bookmarkStart w:id="378" w:name="_Ref376871220"/>
      <w:r w:rsidRPr="009730B7">
        <w:rPr>
          <w:rFonts w:ascii="URW DIN" w:hAnsi="URW DIN"/>
          <w:sz w:val="20"/>
          <w:szCs w:val="20"/>
        </w:rPr>
        <w:t xml:space="preserve">Wykonawca zobowiązany jest przekazywać Zamawiającemu gwarancje bankowe </w:t>
      </w:r>
      <w:r w:rsidR="00576CE4" w:rsidRPr="009730B7">
        <w:rPr>
          <w:rFonts w:ascii="URW DIN" w:hAnsi="URW DIN"/>
          <w:sz w:val="20"/>
          <w:szCs w:val="20"/>
        </w:rPr>
        <w:t xml:space="preserve">łącznie </w:t>
      </w:r>
      <w:r w:rsidRPr="009730B7">
        <w:rPr>
          <w:rFonts w:ascii="URW DIN" w:hAnsi="URW DIN"/>
          <w:sz w:val="20"/>
          <w:szCs w:val="20"/>
        </w:rPr>
        <w:t xml:space="preserve">obejmujące swoją ważnością cały okres od dnia zawarcia Umowy do dnia upływu okresu </w:t>
      </w:r>
      <w:r w:rsidR="00CB1889" w:rsidRPr="009730B7">
        <w:rPr>
          <w:rFonts w:ascii="URW DIN" w:hAnsi="URW DIN"/>
          <w:sz w:val="20"/>
          <w:szCs w:val="20"/>
        </w:rPr>
        <w:t xml:space="preserve">trzech miesięcy od </w:t>
      </w:r>
      <w:r w:rsidR="004C5AC6" w:rsidRPr="009730B7">
        <w:rPr>
          <w:rFonts w:ascii="URW DIN" w:hAnsi="URW DIN"/>
          <w:sz w:val="20"/>
          <w:szCs w:val="20"/>
        </w:rPr>
        <w:t xml:space="preserve">Odbioru końcowego </w:t>
      </w:r>
      <w:r w:rsidRPr="009730B7">
        <w:rPr>
          <w:rFonts w:ascii="URW DIN" w:hAnsi="URW DIN"/>
          <w:sz w:val="20"/>
          <w:szCs w:val="20"/>
        </w:rPr>
        <w:t xml:space="preserve">Wdrożenia </w:t>
      </w:r>
      <w:proofErr w:type="spellStart"/>
      <w:r w:rsidR="00BA507B">
        <w:rPr>
          <w:rFonts w:ascii="URW DIN" w:hAnsi="URW DIN"/>
          <w:sz w:val="20"/>
          <w:szCs w:val="20"/>
        </w:rPr>
        <w:t>SOSiR</w:t>
      </w:r>
      <w:proofErr w:type="spellEnd"/>
      <w:r w:rsidR="00E82DA0" w:rsidRPr="009730B7">
        <w:rPr>
          <w:rFonts w:ascii="URW DIN" w:hAnsi="URW DIN"/>
          <w:sz w:val="20"/>
          <w:szCs w:val="20"/>
        </w:rPr>
        <w:t xml:space="preserve"> </w:t>
      </w:r>
      <w:r w:rsidRPr="009730B7">
        <w:rPr>
          <w:rFonts w:ascii="URW DIN" w:hAnsi="URW DIN"/>
          <w:sz w:val="20"/>
          <w:szCs w:val="20"/>
        </w:rPr>
        <w:t xml:space="preserve">wystawione na warunkach określonych poniżej dla </w:t>
      </w:r>
      <w:r w:rsidR="00E90CBF" w:rsidRPr="009730B7">
        <w:rPr>
          <w:rFonts w:ascii="URW DIN" w:hAnsi="URW DIN"/>
          <w:sz w:val="20"/>
          <w:szCs w:val="20"/>
        </w:rPr>
        <w:t>g</w:t>
      </w:r>
      <w:r w:rsidRPr="009730B7">
        <w:rPr>
          <w:rFonts w:ascii="URW DIN" w:hAnsi="URW DIN"/>
          <w:sz w:val="20"/>
          <w:szCs w:val="20"/>
        </w:rPr>
        <w:t xml:space="preserve">warancji </w:t>
      </w:r>
      <w:r w:rsidR="00E90CBF" w:rsidRPr="009730B7">
        <w:rPr>
          <w:rFonts w:ascii="URW DIN" w:hAnsi="URW DIN"/>
          <w:sz w:val="20"/>
          <w:szCs w:val="20"/>
        </w:rPr>
        <w:t>b</w:t>
      </w:r>
      <w:r w:rsidRPr="009730B7">
        <w:rPr>
          <w:rFonts w:ascii="URW DIN" w:hAnsi="URW DIN"/>
          <w:sz w:val="20"/>
          <w:szCs w:val="20"/>
        </w:rPr>
        <w:t xml:space="preserve">ankowej, tak aby w żadnym momencie </w:t>
      </w:r>
      <w:r w:rsidR="008E5EBD" w:rsidRPr="009730B7">
        <w:rPr>
          <w:rFonts w:ascii="URW DIN" w:hAnsi="URW DIN"/>
          <w:sz w:val="20"/>
          <w:szCs w:val="20"/>
        </w:rPr>
        <w:t xml:space="preserve">powyższego okresu </w:t>
      </w:r>
      <w:r w:rsidRPr="009730B7">
        <w:rPr>
          <w:rFonts w:ascii="URW DIN" w:hAnsi="URW DIN"/>
          <w:sz w:val="20"/>
          <w:szCs w:val="20"/>
        </w:rPr>
        <w:t>nie zaszła sytuacja, w której Zamawiający nie posiada ważnej gwarancji bankowej spełniającej po</w:t>
      </w:r>
      <w:r w:rsidR="001F5FCB" w:rsidRPr="009730B7">
        <w:rPr>
          <w:rFonts w:ascii="URW DIN" w:hAnsi="URW DIN"/>
          <w:sz w:val="20"/>
          <w:szCs w:val="20"/>
        </w:rPr>
        <w:t>niższe</w:t>
      </w:r>
      <w:r w:rsidRPr="009730B7">
        <w:rPr>
          <w:rFonts w:ascii="URW DIN" w:hAnsi="URW DIN"/>
          <w:sz w:val="20"/>
          <w:szCs w:val="20"/>
        </w:rPr>
        <w:t xml:space="preserve"> warunki. </w:t>
      </w:r>
      <w:r w:rsidR="00D15A16" w:rsidRPr="009730B7">
        <w:rPr>
          <w:rFonts w:ascii="URW DIN" w:hAnsi="URW DIN"/>
          <w:sz w:val="20"/>
          <w:szCs w:val="20"/>
        </w:rPr>
        <w:t xml:space="preserve">W wykonaniu powyższego obowiązku </w:t>
      </w:r>
      <w:r w:rsidR="00FD510E" w:rsidRPr="009730B7">
        <w:rPr>
          <w:rFonts w:ascii="URW DIN" w:hAnsi="URW DIN"/>
          <w:sz w:val="20"/>
          <w:szCs w:val="20"/>
        </w:rPr>
        <w:t xml:space="preserve">Wykonawca </w:t>
      </w:r>
      <w:r w:rsidRPr="009730B7">
        <w:rPr>
          <w:rFonts w:ascii="URW DIN" w:hAnsi="URW DIN"/>
          <w:sz w:val="20"/>
          <w:szCs w:val="20"/>
        </w:rPr>
        <w:t xml:space="preserve">w chwili </w:t>
      </w:r>
      <w:r w:rsidR="00FD510E" w:rsidRPr="009730B7">
        <w:rPr>
          <w:rFonts w:ascii="URW DIN" w:hAnsi="URW DIN"/>
          <w:sz w:val="20"/>
          <w:szCs w:val="20"/>
        </w:rPr>
        <w:t>zawarci</w:t>
      </w:r>
      <w:r w:rsidRPr="009730B7">
        <w:rPr>
          <w:rFonts w:ascii="URW DIN" w:hAnsi="URW DIN"/>
          <w:sz w:val="20"/>
          <w:szCs w:val="20"/>
        </w:rPr>
        <w:t>a</w:t>
      </w:r>
      <w:r w:rsidR="00FD510E" w:rsidRPr="009730B7">
        <w:rPr>
          <w:rFonts w:ascii="URW DIN" w:hAnsi="URW DIN"/>
          <w:sz w:val="20"/>
          <w:szCs w:val="20"/>
        </w:rPr>
        <w:t xml:space="preserve"> Umowy </w:t>
      </w:r>
      <w:r w:rsidR="000706AE" w:rsidRPr="009730B7">
        <w:rPr>
          <w:rFonts w:ascii="URW DIN" w:hAnsi="URW DIN"/>
          <w:sz w:val="20"/>
          <w:szCs w:val="20"/>
        </w:rPr>
        <w:t xml:space="preserve">zobowiązany jest </w:t>
      </w:r>
      <w:r w:rsidRPr="009730B7">
        <w:rPr>
          <w:rFonts w:ascii="URW DIN" w:hAnsi="URW DIN"/>
          <w:sz w:val="20"/>
          <w:szCs w:val="20"/>
        </w:rPr>
        <w:t>przekazać</w:t>
      </w:r>
      <w:r w:rsidR="00FD510E" w:rsidRPr="009730B7">
        <w:rPr>
          <w:rFonts w:ascii="URW DIN" w:hAnsi="URW DIN"/>
          <w:sz w:val="20"/>
          <w:szCs w:val="20"/>
        </w:rPr>
        <w:t xml:space="preserve"> Zamawiającemu bezwarunkową, nieodwołalną i płatną na pierwsze żądanie Zamawiającego gwarancję bankową w</w:t>
      </w:r>
      <w:r w:rsidR="00CD6532" w:rsidRPr="009730B7">
        <w:rPr>
          <w:rFonts w:ascii="URW DIN" w:hAnsi="URW DIN"/>
          <w:sz w:val="20"/>
          <w:szCs w:val="20"/>
        </w:rPr>
        <w:t> </w:t>
      </w:r>
      <w:r w:rsidR="00FD510E" w:rsidRPr="009730B7">
        <w:rPr>
          <w:rFonts w:ascii="URW DIN" w:hAnsi="URW DIN"/>
          <w:sz w:val="20"/>
          <w:szCs w:val="20"/>
        </w:rPr>
        <w:t>rozumieniu ustawy z dnia 29 sierpnia 19</w:t>
      </w:r>
      <w:r w:rsidR="00CA4EC9" w:rsidRPr="009730B7">
        <w:rPr>
          <w:rFonts w:ascii="URW DIN" w:hAnsi="URW DIN"/>
          <w:sz w:val="20"/>
          <w:szCs w:val="20"/>
        </w:rPr>
        <w:t>97 r. - Prawo bankowe (</w:t>
      </w:r>
      <w:r w:rsidR="00FD510E" w:rsidRPr="009730B7">
        <w:rPr>
          <w:rFonts w:ascii="URW DIN" w:hAnsi="URW DIN"/>
          <w:sz w:val="20"/>
          <w:szCs w:val="20"/>
        </w:rPr>
        <w:t>dalej „</w:t>
      </w:r>
      <w:r w:rsidR="00FD510E" w:rsidRPr="009730B7">
        <w:rPr>
          <w:rFonts w:ascii="URW DIN" w:hAnsi="URW DIN"/>
          <w:b/>
          <w:sz w:val="20"/>
          <w:szCs w:val="20"/>
        </w:rPr>
        <w:t>Prawo bankowe</w:t>
      </w:r>
      <w:r w:rsidR="00FD510E" w:rsidRPr="009730B7">
        <w:rPr>
          <w:rFonts w:ascii="URW DIN" w:hAnsi="URW DIN"/>
          <w:sz w:val="20"/>
          <w:szCs w:val="20"/>
        </w:rPr>
        <w:t xml:space="preserve">”), płatną na rzecz Zamawiającego w terminie 7 dni od złożenia żądania </w:t>
      </w:r>
      <w:r w:rsidR="001F5FCB" w:rsidRPr="009730B7">
        <w:rPr>
          <w:rFonts w:ascii="URW DIN" w:hAnsi="URW DIN"/>
          <w:sz w:val="20"/>
          <w:szCs w:val="20"/>
        </w:rPr>
        <w:t xml:space="preserve">wypłaty </w:t>
      </w:r>
      <w:r w:rsidR="00FD510E" w:rsidRPr="009730B7">
        <w:rPr>
          <w:rFonts w:ascii="URW DIN" w:hAnsi="URW DIN"/>
          <w:sz w:val="20"/>
          <w:szCs w:val="20"/>
        </w:rPr>
        <w:t>przez Zamawiającego</w:t>
      </w:r>
      <w:r w:rsidR="006C4026" w:rsidRPr="009730B7">
        <w:rPr>
          <w:rFonts w:ascii="URW DIN" w:hAnsi="URW DIN"/>
          <w:sz w:val="20"/>
          <w:szCs w:val="20"/>
        </w:rPr>
        <w:t xml:space="preserve"> sporządzoną zgodnie ze wzorem stanowiącym Załącznik </w:t>
      </w:r>
      <w:r w:rsidR="00087DDF" w:rsidRPr="009730B7">
        <w:rPr>
          <w:rFonts w:ascii="URW DIN" w:hAnsi="URW DIN"/>
          <w:sz w:val="20"/>
          <w:szCs w:val="20"/>
        </w:rPr>
        <w:t>7</w:t>
      </w:r>
      <w:r w:rsidR="000706AE" w:rsidRPr="009730B7">
        <w:rPr>
          <w:rFonts w:ascii="URW DIN" w:hAnsi="URW DIN"/>
          <w:sz w:val="20"/>
          <w:szCs w:val="20"/>
        </w:rPr>
        <w:t xml:space="preserve"> (dalej „</w:t>
      </w:r>
      <w:r w:rsidR="000706AE" w:rsidRPr="009730B7">
        <w:rPr>
          <w:rFonts w:ascii="URW DIN" w:hAnsi="URW DIN"/>
          <w:b/>
          <w:sz w:val="20"/>
          <w:szCs w:val="20"/>
        </w:rPr>
        <w:t>Gwarancja Bankowa</w:t>
      </w:r>
      <w:r w:rsidR="000706AE" w:rsidRPr="009730B7">
        <w:rPr>
          <w:rFonts w:ascii="URW DIN" w:hAnsi="URW DIN"/>
          <w:sz w:val="20"/>
          <w:szCs w:val="20"/>
        </w:rPr>
        <w:t>”)</w:t>
      </w:r>
      <w:r w:rsidR="00FD510E" w:rsidRPr="009730B7">
        <w:rPr>
          <w:rFonts w:ascii="URW DIN" w:hAnsi="URW DIN"/>
          <w:sz w:val="20"/>
          <w:szCs w:val="20"/>
        </w:rPr>
        <w:t xml:space="preserve">. Gwarancja </w:t>
      </w:r>
      <w:r w:rsidR="000706AE" w:rsidRPr="009730B7">
        <w:rPr>
          <w:rFonts w:ascii="URW DIN" w:hAnsi="URW DIN"/>
          <w:sz w:val="20"/>
          <w:szCs w:val="20"/>
        </w:rPr>
        <w:t>B</w:t>
      </w:r>
      <w:r w:rsidR="00FD510E" w:rsidRPr="009730B7">
        <w:rPr>
          <w:rFonts w:ascii="URW DIN" w:hAnsi="URW DIN"/>
          <w:sz w:val="20"/>
          <w:szCs w:val="20"/>
        </w:rPr>
        <w:t xml:space="preserve">ankowa </w:t>
      </w:r>
      <w:r w:rsidR="002949AD" w:rsidRPr="009730B7">
        <w:rPr>
          <w:rFonts w:ascii="URW DIN" w:hAnsi="URW DIN"/>
          <w:sz w:val="20"/>
          <w:szCs w:val="20"/>
        </w:rPr>
        <w:t xml:space="preserve">ma być </w:t>
      </w:r>
      <w:r w:rsidR="00FC1B6B" w:rsidRPr="009730B7">
        <w:rPr>
          <w:rFonts w:ascii="URW DIN" w:hAnsi="URW DIN"/>
          <w:sz w:val="20"/>
          <w:szCs w:val="20"/>
        </w:rPr>
        <w:t>wystawiona na kwotę</w:t>
      </w:r>
      <w:r w:rsidR="002949AD" w:rsidRPr="009730B7">
        <w:rPr>
          <w:rFonts w:ascii="URW DIN" w:hAnsi="URW DIN"/>
          <w:sz w:val="20"/>
          <w:szCs w:val="20"/>
        </w:rPr>
        <w:t xml:space="preserve"> </w:t>
      </w:r>
      <w:r w:rsidR="00D15A16" w:rsidRPr="009730B7">
        <w:rPr>
          <w:rFonts w:ascii="URW DIN" w:hAnsi="URW DIN"/>
          <w:sz w:val="20"/>
          <w:szCs w:val="20"/>
        </w:rPr>
        <w:t>nie niż</w:t>
      </w:r>
      <w:r w:rsidR="002949AD" w:rsidRPr="009730B7">
        <w:rPr>
          <w:rFonts w:ascii="URW DIN" w:hAnsi="URW DIN"/>
          <w:sz w:val="20"/>
          <w:szCs w:val="20"/>
        </w:rPr>
        <w:t>szą niż</w:t>
      </w:r>
      <w:r w:rsidR="00FD510E" w:rsidRPr="009730B7">
        <w:rPr>
          <w:rFonts w:ascii="URW DIN" w:hAnsi="URW DIN"/>
          <w:sz w:val="20"/>
          <w:szCs w:val="20"/>
        </w:rPr>
        <w:t xml:space="preserve"> </w:t>
      </w:r>
      <w:r w:rsidR="009D1553" w:rsidRPr="009730B7">
        <w:rPr>
          <w:rFonts w:ascii="URW DIN" w:hAnsi="URW DIN"/>
          <w:sz w:val="20"/>
          <w:szCs w:val="20"/>
        </w:rPr>
        <w:t>……………….</w:t>
      </w:r>
      <w:r w:rsidR="001716A5" w:rsidRPr="009730B7">
        <w:rPr>
          <w:rFonts w:ascii="URW DIN" w:hAnsi="URW DIN"/>
          <w:sz w:val="20"/>
          <w:szCs w:val="20"/>
        </w:rPr>
        <w:t xml:space="preserve"> zł </w:t>
      </w:r>
      <w:r w:rsidR="00B24116" w:rsidRPr="009730B7">
        <w:rPr>
          <w:rFonts w:ascii="URW DIN" w:hAnsi="URW DIN"/>
          <w:sz w:val="20"/>
          <w:szCs w:val="20"/>
        </w:rPr>
        <w:t xml:space="preserve">(słownie: </w:t>
      </w:r>
      <w:r w:rsidR="009D1553" w:rsidRPr="009730B7">
        <w:rPr>
          <w:rFonts w:ascii="URW DIN" w:hAnsi="URW DIN"/>
          <w:sz w:val="20"/>
          <w:szCs w:val="20"/>
        </w:rPr>
        <w:t>………………………..</w:t>
      </w:r>
      <w:r w:rsidR="00B24116" w:rsidRPr="009730B7">
        <w:rPr>
          <w:rFonts w:ascii="URW DIN" w:hAnsi="URW DIN"/>
          <w:sz w:val="20"/>
          <w:szCs w:val="20"/>
        </w:rPr>
        <w:t>)</w:t>
      </w:r>
      <w:r w:rsidR="001716A5" w:rsidRPr="009730B7">
        <w:rPr>
          <w:rFonts w:ascii="URW DIN" w:hAnsi="URW DIN"/>
          <w:sz w:val="20"/>
          <w:szCs w:val="20"/>
        </w:rPr>
        <w:t xml:space="preserve"> </w:t>
      </w:r>
      <w:r w:rsidR="00FD510E" w:rsidRPr="009730B7">
        <w:rPr>
          <w:rFonts w:ascii="URW DIN" w:hAnsi="URW DIN"/>
          <w:sz w:val="20"/>
          <w:szCs w:val="20"/>
        </w:rPr>
        <w:t>złotych (</w:t>
      </w:r>
      <w:r w:rsidR="002949AD" w:rsidRPr="009730B7">
        <w:rPr>
          <w:rFonts w:ascii="URW DIN" w:hAnsi="URW DIN"/>
          <w:sz w:val="20"/>
          <w:szCs w:val="20"/>
        </w:rPr>
        <w:t xml:space="preserve">dalej </w:t>
      </w:r>
      <w:r w:rsidR="00FD510E" w:rsidRPr="009730B7">
        <w:rPr>
          <w:rFonts w:ascii="URW DIN" w:hAnsi="URW DIN"/>
          <w:sz w:val="20"/>
          <w:szCs w:val="20"/>
        </w:rPr>
        <w:t>„</w:t>
      </w:r>
      <w:r w:rsidR="00FD510E" w:rsidRPr="009730B7">
        <w:rPr>
          <w:rFonts w:ascii="URW DIN" w:hAnsi="URW DIN"/>
          <w:b/>
          <w:sz w:val="20"/>
          <w:szCs w:val="20"/>
        </w:rPr>
        <w:t>Suma Gwarancyjna I</w:t>
      </w:r>
      <w:r w:rsidR="00FD510E" w:rsidRPr="009730B7">
        <w:rPr>
          <w:rFonts w:ascii="URW DIN" w:hAnsi="URW DIN"/>
          <w:sz w:val="20"/>
          <w:szCs w:val="20"/>
        </w:rPr>
        <w:t>”)</w:t>
      </w:r>
      <w:r w:rsidR="00BB1CE1" w:rsidRPr="009730B7">
        <w:rPr>
          <w:rFonts w:ascii="URW DIN" w:hAnsi="URW DIN"/>
          <w:sz w:val="20"/>
          <w:szCs w:val="20"/>
        </w:rPr>
        <w:t xml:space="preserve"> </w:t>
      </w:r>
      <w:r w:rsidR="00BB1CE1" w:rsidRPr="009730B7">
        <w:rPr>
          <w:rFonts w:ascii="URW DIN" w:hAnsi="URW DIN"/>
          <w:i/>
          <w:sz w:val="20"/>
          <w:szCs w:val="20"/>
        </w:rPr>
        <w:t xml:space="preserve">(kwota stanowiąca </w:t>
      </w:r>
      <w:r w:rsidR="00A54E2B" w:rsidRPr="009730B7">
        <w:rPr>
          <w:rFonts w:ascii="URW DIN" w:hAnsi="URW DIN"/>
          <w:i/>
          <w:sz w:val="20"/>
          <w:szCs w:val="20"/>
        </w:rPr>
        <w:t>10</w:t>
      </w:r>
      <w:r w:rsidR="00BB1CE1" w:rsidRPr="009730B7">
        <w:rPr>
          <w:rFonts w:ascii="URW DIN" w:hAnsi="URW DIN"/>
          <w:i/>
          <w:sz w:val="20"/>
          <w:szCs w:val="20"/>
        </w:rPr>
        <w:t xml:space="preserve">% </w:t>
      </w:r>
      <w:r w:rsidR="00A54E2B" w:rsidRPr="009730B7">
        <w:rPr>
          <w:rFonts w:ascii="URW DIN" w:hAnsi="URW DIN"/>
          <w:i/>
          <w:sz w:val="20"/>
          <w:szCs w:val="20"/>
        </w:rPr>
        <w:t xml:space="preserve">Łącznego </w:t>
      </w:r>
      <w:r w:rsidR="00BB1CE1" w:rsidRPr="009730B7">
        <w:rPr>
          <w:rFonts w:ascii="URW DIN" w:hAnsi="URW DIN"/>
          <w:i/>
          <w:sz w:val="20"/>
          <w:szCs w:val="20"/>
        </w:rPr>
        <w:t>Wynagrodzenia)</w:t>
      </w:r>
      <w:r w:rsidR="0044448B" w:rsidRPr="009730B7">
        <w:rPr>
          <w:rFonts w:ascii="URW DIN" w:hAnsi="URW DIN"/>
          <w:sz w:val="20"/>
          <w:szCs w:val="20"/>
        </w:rPr>
        <w:t>. T</w:t>
      </w:r>
      <w:r w:rsidRPr="009730B7">
        <w:rPr>
          <w:rFonts w:ascii="URW DIN" w:hAnsi="URW DIN"/>
          <w:sz w:val="20"/>
          <w:szCs w:val="20"/>
        </w:rPr>
        <w:t>ermin obowiązywania G</w:t>
      </w:r>
      <w:r w:rsidR="0044448B" w:rsidRPr="009730B7">
        <w:rPr>
          <w:rFonts w:ascii="URW DIN" w:hAnsi="URW DIN"/>
          <w:sz w:val="20"/>
          <w:szCs w:val="20"/>
        </w:rPr>
        <w:t>warancji</w:t>
      </w:r>
      <w:r w:rsidR="002949AD" w:rsidRPr="009730B7">
        <w:rPr>
          <w:rFonts w:ascii="URW DIN" w:hAnsi="URW DIN"/>
          <w:sz w:val="20"/>
          <w:szCs w:val="20"/>
        </w:rPr>
        <w:t xml:space="preserve"> </w:t>
      </w:r>
      <w:r w:rsidRPr="009730B7">
        <w:rPr>
          <w:rFonts w:ascii="URW DIN" w:hAnsi="URW DIN"/>
          <w:sz w:val="20"/>
          <w:szCs w:val="20"/>
        </w:rPr>
        <w:t>B</w:t>
      </w:r>
      <w:r w:rsidR="002949AD" w:rsidRPr="009730B7">
        <w:rPr>
          <w:rFonts w:ascii="URW DIN" w:hAnsi="URW DIN"/>
          <w:sz w:val="20"/>
          <w:szCs w:val="20"/>
        </w:rPr>
        <w:t>ankowej</w:t>
      </w:r>
      <w:r w:rsidR="0044448B" w:rsidRPr="009730B7">
        <w:rPr>
          <w:rFonts w:ascii="URW DIN" w:hAnsi="URW DIN"/>
          <w:sz w:val="20"/>
          <w:szCs w:val="20"/>
        </w:rPr>
        <w:t xml:space="preserve"> ma </w:t>
      </w:r>
      <w:r w:rsidR="00C449D0" w:rsidRPr="009730B7">
        <w:rPr>
          <w:rFonts w:ascii="URW DIN" w:hAnsi="URW DIN"/>
          <w:sz w:val="20"/>
          <w:szCs w:val="20"/>
        </w:rPr>
        <w:t>obejm</w:t>
      </w:r>
      <w:r w:rsidR="0044448B" w:rsidRPr="009730B7">
        <w:rPr>
          <w:rFonts w:ascii="URW DIN" w:hAnsi="URW DIN"/>
          <w:sz w:val="20"/>
          <w:szCs w:val="20"/>
        </w:rPr>
        <w:t>ować</w:t>
      </w:r>
      <w:r w:rsidR="008B2321" w:rsidRPr="009730B7">
        <w:rPr>
          <w:rFonts w:ascii="URW DIN" w:hAnsi="URW DIN"/>
          <w:sz w:val="20"/>
          <w:szCs w:val="20"/>
        </w:rPr>
        <w:t xml:space="preserve"> </w:t>
      </w:r>
      <w:r w:rsidRPr="009730B7">
        <w:rPr>
          <w:rFonts w:ascii="URW DIN" w:hAnsi="URW DIN"/>
          <w:sz w:val="20"/>
          <w:szCs w:val="20"/>
        </w:rPr>
        <w:t xml:space="preserve">co najmniej </w:t>
      </w:r>
      <w:r w:rsidR="008B2321" w:rsidRPr="009730B7">
        <w:rPr>
          <w:rFonts w:ascii="URW DIN" w:hAnsi="URW DIN"/>
          <w:sz w:val="20"/>
          <w:szCs w:val="20"/>
        </w:rPr>
        <w:t xml:space="preserve">okres </w:t>
      </w:r>
      <w:r w:rsidRPr="009730B7">
        <w:rPr>
          <w:rFonts w:ascii="URW DIN" w:hAnsi="URW DIN"/>
          <w:sz w:val="20"/>
          <w:szCs w:val="20"/>
        </w:rPr>
        <w:t>od dnia zawarcia Umowy</w:t>
      </w:r>
      <w:r w:rsidR="008B2321" w:rsidRPr="009730B7">
        <w:rPr>
          <w:rFonts w:ascii="URW DIN" w:hAnsi="URW DIN"/>
          <w:sz w:val="20"/>
          <w:szCs w:val="20"/>
        </w:rPr>
        <w:t xml:space="preserve"> </w:t>
      </w:r>
      <w:r w:rsidRPr="009730B7">
        <w:rPr>
          <w:rFonts w:ascii="URW DIN" w:hAnsi="URW DIN"/>
          <w:sz w:val="20"/>
          <w:szCs w:val="20"/>
        </w:rPr>
        <w:t>przez okres kolejnych 12 (dwunastu) miesięcy.</w:t>
      </w:r>
      <w:bookmarkEnd w:id="376"/>
      <w:r w:rsidRPr="009730B7">
        <w:rPr>
          <w:rFonts w:ascii="URW DIN" w:hAnsi="URW DIN"/>
          <w:sz w:val="20"/>
          <w:szCs w:val="20"/>
        </w:rPr>
        <w:t xml:space="preserve"> </w:t>
      </w:r>
    </w:p>
    <w:p w14:paraId="10DBFB54" w14:textId="68E5C654" w:rsidR="00CB1889" w:rsidRPr="009730B7" w:rsidRDefault="00A32A42" w:rsidP="00F128F3">
      <w:pPr>
        <w:numPr>
          <w:ilvl w:val="1"/>
          <w:numId w:val="1"/>
        </w:numPr>
        <w:spacing w:before="240" w:after="120"/>
        <w:ind w:left="1080" w:hanging="720"/>
        <w:jc w:val="both"/>
        <w:rPr>
          <w:rFonts w:ascii="URW DIN" w:hAnsi="URW DIN"/>
          <w:sz w:val="20"/>
          <w:szCs w:val="20"/>
        </w:rPr>
      </w:pPr>
      <w:bookmarkStart w:id="379" w:name="_Ref211947149"/>
      <w:r w:rsidRPr="009730B7">
        <w:rPr>
          <w:rFonts w:ascii="URW DIN" w:hAnsi="URW DIN"/>
          <w:sz w:val="20"/>
          <w:szCs w:val="20"/>
        </w:rPr>
        <w:t xml:space="preserve">W przypadku, gdyby okres obowiązywania </w:t>
      </w:r>
      <w:r w:rsidR="00A92215" w:rsidRPr="009730B7">
        <w:rPr>
          <w:rFonts w:ascii="URW DIN" w:hAnsi="URW DIN"/>
          <w:sz w:val="20"/>
          <w:szCs w:val="20"/>
        </w:rPr>
        <w:t>G</w:t>
      </w:r>
      <w:r w:rsidRPr="009730B7">
        <w:rPr>
          <w:rFonts w:ascii="URW DIN" w:hAnsi="URW DIN"/>
          <w:sz w:val="20"/>
          <w:szCs w:val="20"/>
        </w:rPr>
        <w:t xml:space="preserve">warancji </w:t>
      </w:r>
      <w:r w:rsidR="00A92215" w:rsidRPr="009730B7">
        <w:rPr>
          <w:rFonts w:ascii="URW DIN" w:hAnsi="URW DIN"/>
          <w:sz w:val="20"/>
          <w:szCs w:val="20"/>
        </w:rPr>
        <w:t>B</w:t>
      </w:r>
      <w:r w:rsidRPr="009730B7">
        <w:rPr>
          <w:rFonts w:ascii="URW DIN" w:hAnsi="URW DIN"/>
          <w:sz w:val="20"/>
          <w:szCs w:val="20"/>
        </w:rPr>
        <w:t xml:space="preserve">ankowej </w:t>
      </w:r>
      <w:r w:rsidR="00CB1889" w:rsidRPr="009730B7">
        <w:rPr>
          <w:rFonts w:ascii="URW DIN" w:hAnsi="URW DIN"/>
          <w:sz w:val="20"/>
          <w:szCs w:val="20"/>
        </w:rPr>
        <w:t xml:space="preserve">lub też kolejnych </w:t>
      </w:r>
      <w:r w:rsidR="00777AE6" w:rsidRPr="009730B7">
        <w:rPr>
          <w:rFonts w:ascii="URW DIN" w:hAnsi="URW DIN"/>
          <w:sz w:val="20"/>
          <w:szCs w:val="20"/>
        </w:rPr>
        <w:t>G</w:t>
      </w:r>
      <w:r w:rsidR="00CB1889" w:rsidRPr="009730B7">
        <w:rPr>
          <w:rFonts w:ascii="URW DIN" w:hAnsi="URW DIN"/>
          <w:sz w:val="20"/>
          <w:szCs w:val="20"/>
        </w:rPr>
        <w:t xml:space="preserve">warancji </w:t>
      </w:r>
      <w:r w:rsidR="00777AE6" w:rsidRPr="009730B7">
        <w:rPr>
          <w:rFonts w:ascii="URW DIN" w:hAnsi="URW DIN"/>
          <w:sz w:val="20"/>
          <w:szCs w:val="20"/>
        </w:rPr>
        <w:t>B</w:t>
      </w:r>
      <w:r w:rsidR="00A92215" w:rsidRPr="009730B7">
        <w:rPr>
          <w:rFonts w:ascii="URW DIN" w:hAnsi="URW DIN"/>
          <w:sz w:val="20"/>
          <w:szCs w:val="20"/>
        </w:rPr>
        <w:t xml:space="preserve">ankowych przekazanych Zamawiającemu przez Wykonawcę w wykonaniu </w:t>
      </w:r>
      <w:r w:rsidR="00CB1889" w:rsidRPr="009730B7">
        <w:rPr>
          <w:rFonts w:ascii="URW DIN" w:hAnsi="URW DIN"/>
          <w:sz w:val="20"/>
          <w:szCs w:val="20"/>
        </w:rPr>
        <w:t>zobowiązania Wykonawcy, o którym mowa w</w:t>
      </w:r>
      <w:r w:rsidR="00CD2C12" w:rsidRPr="009730B7">
        <w:rPr>
          <w:rFonts w:ascii="URW DIN" w:hAnsi="URW DIN"/>
          <w:sz w:val="20"/>
          <w:szCs w:val="20"/>
        </w:rPr>
        <w:t xml:space="preserve"> </w:t>
      </w:r>
      <w:r w:rsidR="00FB0802" w:rsidRPr="009730B7">
        <w:rPr>
          <w:rFonts w:ascii="URW DIN" w:hAnsi="URW DIN"/>
          <w:sz w:val="20"/>
          <w:szCs w:val="20"/>
        </w:rPr>
        <w:t>pkt</w:t>
      </w:r>
      <w:r w:rsidR="00CA4EC9" w:rsidRPr="009730B7">
        <w:rPr>
          <w:rFonts w:ascii="URW DIN" w:hAnsi="URW DIN"/>
          <w:sz w:val="20"/>
          <w:szCs w:val="20"/>
        </w:rPr>
        <w:t>.</w:t>
      </w:r>
      <w:r w:rsidR="00CD2C12" w:rsidRPr="009730B7">
        <w:rPr>
          <w:rFonts w:ascii="URW DIN" w:hAnsi="URW DIN"/>
          <w:sz w:val="20"/>
          <w:szCs w:val="20"/>
        </w:rPr>
        <w:t xml:space="preserve"> </w:t>
      </w:r>
      <w:r w:rsidR="00605565">
        <w:rPr>
          <w:rFonts w:ascii="URW DIN" w:hAnsi="URW DIN"/>
          <w:sz w:val="20"/>
          <w:szCs w:val="20"/>
        </w:rPr>
        <w:fldChar w:fldCharType="begin"/>
      </w:r>
      <w:r w:rsidR="00605565">
        <w:rPr>
          <w:rFonts w:ascii="URW DIN" w:hAnsi="URW DIN"/>
          <w:sz w:val="20"/>
          <w:szCs w:val="20"/>
        </w:rPr>
        <w:instrText xml:space="preserve"> REF _Ref211947123 \r \h </w:instrText>
      </w:r>
      <w:r w:rsidR="00605565">
        <w:rPr>
          <w:rFonts w:ascii="URW DIN" w:hAnsi="URW DIN"/>
          <w:sz w:val="20"/>
          <w:szCs w:val="20"/>
        </w:rPr>
      </w:r>
      <w:r w:rsidR="00605565">
        <w:rPr>
          <w:rFonts w:ascii="URW DIN" w:hAnsi="URW DIN"/>
          <w:sz w:val="20"/>
          <w:szCs w:val="20"/>
        </w:rPr>
        <w:fldChar w:fldCharType="separate"/>
      </w:r>
      <w:r w:rsidR="00702C1C">
        <w:rPr>
          <w:rFonts w:ascii="URW DIN" w:hAnsi="URW DIN"/>
          <w:sz w:val="20"/>
          <w:szCs w:val="20"/>
        </w:rPr>
        <w:t>20.1</w:t>
      </w:r>
      <w:r w:rsidR="00605565">
        <w:rPr>
          <w:rFonts w:ascii="URW DIN" w:hAnsi="URW DIN"/>
          <w:sz w:val="20"/>
          <w:szCs w:val="20"/>
        </w:rPr>
        <w:fldChar w:fldCharType="end"/>
      </w:r>
      <w:r w:rsidR="00CB1889" w:rsidRPr="009730B7">
        <w:rPr>
          <w:rFonts w:ascii="URW DIN" w:hAnsi="URW DIN"/>
          <w:sz w:val="20"/>
          <w:szCs w:val="20"/>
        </w:rPr>
        <w:t xml:space="preserve"> </w:t>
      </w:r>
      <w:r w:rsidRPr="009730B7">
        <w:rPr>
          <w:rFonts w:ascii="URW DIN" w:hAnsi="URW DIN"/>
          <w:sz w:val="20"/>
          <w:szCs w:val="20"/>
        </w:rPr>
        <w:t>upły</w:t>
      </w:r>
      <w:r w:rsidR="00CB1889" w:rsidRPr="009730B7">
        <w:rPr>
          <w:rFonts w:ascii="URW DIN" w:hAnsi="URW DIN"/>
          <w:sz w:val="20"/>
          <w:szCs w:val="20"/>
        </w:rPr>
        <w:t>wał</w:t>
      </w:r>
      <w:r w:rsidRPr="009730B7">
        <w:rPr>
          <w:rFonts w:ascii="URW DIN" w:hAnsi="URW DIN"/>
          <w:sz w:val="20"/>
          <w:szCs w:val="20"/>
        </w:rPr>
        <w:t xml:space="preserve"> przed</w:t>
      </w:r>
      <w:r w:rsidR="00CB1889" w:rsidRPr="009730B7">
        <w:rPr>
          <w:rFonts w:ascii="URW DIN" w:hAnsi="URW DIN"/>
          <w:sz w:val="20"/>
          <w:szCs w:val="20"/>
        </w:rPr>
        <w:t xml:space="preserve"> </w:t>
      </w:r>
      <w:r w:rsidR="00D957D8" w:rsidRPr="009730B7">
        <w:rPr>
          <w:rFonts w:ascii="URW DIN" w:hAnsi="URW DIN"/>
          <w:sz w:val="20"/>
          <w:szCs w:val="20"/>
        </w:rPr>
        <w:t xml:space="preserve">dniem wygaśnięcia </w:t>
      </w:r>
      <w:r w:rsidR="00210B90" w:rsidRPr="009730B7">
        <w:rPr>
          <w:rFonts w:ascii="URW DIN" w:hAnsi="URW DIN"/>
          <w:sz w:val="20"/>
          <w:szCs w:val="20"/>
        </w:rPr>
        <w:t>obowiązywania Gwarancji Bankowej,</w:t>
      </w:r>
      <w:r w:rsidRPr="009730B7">
        <w:rPr>
          <w:rFonts w:ascii="URW DIN" w:hAnsi="URW DIN"/>
          <w:sz w:val="20"/>
          <w:szCs w:val="20"/>
        </w:rPr>
        <w:t xml:space="preserve"> </w:t>
      </w:r>
      <w:r w:rsidR="00CB1889" w:rsidRPr="009730B7">
        <w:rPr>
          <w:rFonts w:ascii="URW DIN" w:hAnsi="URW DIN"/>
          <w:sz w:val="20"/>
          <w:szCs w:val="20"/>
        </w:rPr>
        <w:t xml:space="preserve">Wykonawca zobowiązany jest na co najmniej </w:t>
      </w:r>
      <w:r w:rsidR="00CA4EC9" w:rsidRPr="009730B7">
        <w:rPr>
          <w:rFonts w:ascii="URW DIN" w:hAnsi="URW DIN"/>
          <w:sz w:val="20"/>
          <w:szCs w:val="20"/>
        </w:rPr>
        <w:t>30</w:t>
      </w:r>
      <w:r w:rsidR="00945C9E" w:rsidRPr="009730B7">
        <w:rPr>
          <w:rFonts w:ascii="URW DIN" w:hAnsi="URW DIN"/>
          <w:sz w:val="20"/>
          <w:szCs w:val="20"/>
        </w:rPr>
        <w:t xml:space="preserve"> </w:t>
      </w:r>
      <w:r w:rsidR="00CB1889" w:rsidRPr="009730B7">
        <w:rPr>
          <w:rFonts w:ascii="URW DIN" w:hAnsi="URW DIN"/>
          <w:sz w:val="20"/>
          <w:szCs w:val="20"/>
        </w:rPr>
        <w:t>(</w:t>
      </w:r>
      <w:r w:rsidR="002C0979" w:rsidRPr="009730B7">
        <w:rPr>
          <w:rFonts w:ascii="URW DIN" w:hAnsi="URW DIN"/>
          <w:sz w:val="20"/>
          <w:szCs w:val="20"/>
        </w:rPr>
        <w:t>trzydzieści</w:t>
      </w:r>
      <w:r w:rsidR="00CB1889" w:rsidRPr="009730B7">
        <w:rPr>
          <w:rFonts w:ascii="URW DIN" w:hAnsi="URW DIN"/>
          <w:sz w:val="20"/>
          <w:szCs w:val="20"/>
        </w:rPr>
        <w:t xml:space="preserve">) </w:t>
      </w:r>
      <w:r w:rsidR="002C0979" w:rsidRPr="009730B7">
        <w:rPr>
          <w:rFonts w:ascii="URW DIN" w:hAnsi="URW DIN"/>
          <w:sz w:val="20"/>
          <w:szCs w:val="20"/>
        </w:rPr>
        <w:t xml:space="preserve">dni </w:t>
      </w:r>
      <w:r w:rsidR="00CB1889" w:rsidRPr="009730B7">
        <w:rPr>
          <w:rFonts w:ascii="URW DIN" w:hAnsi="URW DIN"/>
          <w:sz w:val="20"/>
          <w:szCs w:val="20"/>
        </w:rPr>
        <w:t xml:space="preserve">przed wygaśnięciem okresu obowiązywania takiej gwarancji bankowej przekazać Zamawiającemu kolejną gwarancję bankową wystawioną na warunkach </w:t>
      </w:r>
      <w:r w:rsidR="00777AE6" w:rsidRPr="009730B7">
        <w:rPr>
          <w:rFonts w:ascii="URW DIN" w:hAnsi="URW DIN"/>
          <w:sz w:val="20"/>
          <w:szCs w:val="20"/>
        </w:rPr>
        <w:t>właściwych dla</w:t>
      </w:r>
      <w:r w:rsidR="00CB1889" w:rsidRPr="009730B7">
        <w:rPr>
          <w:rFonts w:ascii="URW DIN" w:hAnsi="URW DIN"/>
          <w:sz w:val="20"/>
          <w:szCs w:val="20"/>
        </w:rPr>
        <w:t xml:space="preserve"> Gwarancj</w:t>
      </w:r>
      <w:r w:rsidR="00777AE6" w:rsidRPr="009730B7">
        <w:rPr>
          <w:rFonts w:ascii="URW DIN" w:hAnsi="URW DIN"/>
          <w:sz w:val="20"/>
          <w:szCs w:val="20"/>
        </w:rPr>
        <w:t>i</w:t>
      </w:r>
      <w:r w:rsidR="00CB1889" w:rsidRPr="009730B7">
        <w:rPr>
          <w:rFonts w:ascii="URW DIN" w:hAnsi="URW DIN"/>
          <w:sz w:val="20"/>
          <w:szCs w:val="20"/>
        </w:rPr>
        <w:t xml:space="preserve"> Bankow</w:t>
      </w:r>
      <w:r w:rsidR="00777AE6" w:rsidRPr="009730B7">
        <w:rPr>
          <w:rFonts w:ascii="URW DIN" w:hAnsi="URW DIN"/>
          <w:sz w:val="20"/>
          <w:szCs w:val="20"/>
        </w:rPr>
        <w:t>ej,</w:t>
      </w:r>
      <w:r w:rsidR="00CB1889" w:rsidRPr="009730B7">
        <w:rPr>
          <w:rFonts w:ascii="URW DIN" w:hAnsi="URW DIN"/>
          <w:sz w:val="20"/>
          <w:szCs w:val="20"/>
        </w:rPr>
        <w:t xml:space="preserve"> ważn</w:t>
      </w:r>
      <w:r w:rsidR="00777AE6" w:rsidRPr="009730B7">
        <w:rPr>
          <w:rFonts w:ascii="URW DIN" w:hAnsi="URW DIN"/>
          <w:sz w:val="20"/>
          <w:szCs w:val="20"/>
        </w:rPr>
        <w:t>ej</w:t>
      </w:r>
      <w:r w:rsidR="001F5FCB" w:rsidRPr="009730B7">
        <w:rPr>
          <w:rFonts w:ascii="URW DIN" w:hAnsi="URW DIN"/>
          <w:sz w:val="20"/>
          <w:szCs w:val="20"/>
        </w:rPr>
        <w:t xml:space="preserve"> </w:t>
      </w:r>
      <w:r w:rsidR="00CB1889" w:rsidRPr="009730B7">
        <w:rPr>
          <w:rFonts w:ascii="URW DIN" w:hAnsi="URW DIN"/>
          <w:sz w:val="20"/>
          <w:szCs w:val="20"/>
        </w:rPr>
        <w:t xml:space="preserve">od dnia wygaśnięcia dotychczasowej </w:t>
      </w:r>
      <w:r w:rsidR="00777AE6" w:rsidRPr="009730B7">
        <w:rPr>
          <w:rFonts w:ascii="URW DIN" w:hAnsi="URW DIN"/>
          <w:sz w:val="20"/>
          <w:szCs w:val="20"/>
        </w:rPr>
        <w:t>G</w:t>
      </w:r>
      <w:r w:rsidR="00CB1889" w:rsidRPr="009730B7">
        <w:rPr>
          <w:rFonts w:ascii="URW DIN" w:hAnsi="URW DIN"/>
          <w:sz w:val="20"/>
          <w:szCs w:val="20"/>
        </w:rPr>
        <w:t xml:space="preserve">warancji </w:t>
      </w:r>
      <w:r w:rsidR="00777AE6" w:rsidRPr="009730B7">
        <w:rPr>
          <w:rFonts w:ascii="URW DIN" w:hAnsi="URW DIN"/>
          <w:sz w:val="20"/>
          <w:szCs w:val="20"/>
        </w:rPr>
        <w:t>B</w:t>
      </w:r>
      <w:r w:rsidR="00CB1889" w:rsidRPr="009730B7">
        <w:rPr>
          <w:rFonts w:ascii="URW DIN" w:hAnsi="URW DIN"/>
          <w:sz w:val="20"/>
          <w:szCs w:val="20"/>
        </w:rPr>
        <w:t>a</w:t>
      </w:r>
      <w:r w:rsidR="00CA4EC9" w:rsidRPr="009730B7">
        <w:rPr>
          <w:rFonts w:ascii="URW DIN" w:hAnsi="URW DIN"/>
          <w:sz w:val="20"/>
          <w:szCs w:val="20"/>
        </w:rPr>
        <w:t>nkowej przez okres kolejnych 12</w:t>
      </w:r>
      <w:r w:rsidR="00945C9E" w:rsidRPr="009730B7">
        <w:rPr>
          <w:rFonts w:ascii="URW DIN" w:hAnsi="URW DIN"/>
          <w:sz w:val="20"/>
          <w:szCs w:val="20"/>
        </w:rPr>
        <w:t xml:space="preserve"> </w:t>
      </w:r>
      <w:r w:rsidR="00CB1889" w:rsidRPr="009730B7">
        <w:rPr>
          <w:rFonts w:ascii="URW DIN" w:hAnsi="URW DIN"/>
          <w:sz w:val="20"/>
          <w:szCs w:val="20"/>
        </w:rPr>
        <w:t>(dwunastu) miesięcy.</w:t>
      </w:r>
      <w:bookmarkEnd w:id="379"/>
    </w:p>
    <w:p w14:paraId="62458B0C" w14:textId="7A8CD993" w:rsidR="00CE2842" w:rsidRPr="009730B7" w:rsidRDefault="00CB1889" w:rsidP="00F128F3">
      <w:pPr>
        <w:numPr>
          <w:ilvl w:val="1"/>
          <w:numId w:val="1"/>
        </w:numPr>
        <w:spacing w:before="240" w:after="120"/>
        <w:ind w:left="1080" w:hanging="720"/>
        <w:jc w:val="both"/>
        <w:rPr>
          <w:rFonts w:ascii="URW DIN" w:hAnsi="URW DIN"/>
          <w:sz w:val="20"/>
          <w:szCs w:val="20"/>
        </w:rPr>
      </w:pPr>
      <w:bookmarkStart w:id="380" w:name="_Ref211947294"/>
      <w:r w:rsidRPr="009730B7">
        <w:rPr>
          <w:rFonts w:ascii="URW DIN" w:hAnsi="URW DIN"/>
          <w:sz w:val="20"/>
          <w:szCs w:val="20"/>
        </w:rPr>
        <w:lastRenderedPageBreak/>
        <w:t xml:space="preserve">W przypadku gdyby </w:t>
      </w:r>
      <w:r w:rsidR="004832A4" w:rsidRPr="009730B7">
        <w:rPr>
          <w:rFonts w:ascii="URW DIN" w:hAnsi="URW DIN"/>
          <w:sz w:val="20"/>
          <w:szCs w:val="20"/>
        </w:rPr>
        <w:t xml:space="preserve">którakolwiek z </w:t>
      </w:r>
      <w:r w:rsidR="00777AE6" w:rsidRPr="009730B7">
        <w:rPr>
          <w:rFonts w:ascii="URW DIN" w:hAnsi="URW DIN"/>
          <w:sz w:val="20"/>
          <w:szCs w:val="20"/>
        </w:rPr>
        <w:t>G</w:t>
      </w:r>
      <w:r w:rsidR="004832A4" w:rsidRPr="009730B7">
        <w:rPr>
          <w:rFonts w:ascii="URW DIN" w:hAnsi="URW DIN"/>
          <w:sz w:val="20"/>
          <w:szCs w:val="20"/>
        </w:rPr>
        <w:t xml:space="preserve">warancji </w:t>
      </w:r>
      <w:r w:rsidR="00777AE6" w:rsidRPr="009730B7">
        <w:rPr>
          <w:rFonts w:ascii="URW DIN" w:hAnsi="URW DIN"/>
          <w:sz w:val="20"/>
          <w:szCs w:val="20"/>
        </w:rPr>
        <w:t>B</w:t>
      </w:r>
      <w:r w:rsidR="004832A4" w:rsidRPr="009730B7">
        <w:rPr>
          <w:rFonts w:ascii="URW DIN" w:hAnsi="URW DIN"/>
          <w:sz w:val="20"/>
          <w:szCs w:val="20"/>
        </w:rPr>
        <w:t>ankowych, o których mowa w</w:t>
      </w:r>
      <w:r w:rsidR="00CD2C12" w:rsidRPr="009730B7">
        <w:rPr>
          <w:rFonts w:ascii="URW DIN" w:hAnsi="URW DIN"/>
          <w:sz w:val="20"/>
          <w:szCs w:val="20"/>
        </w:rPr>
        <w:t xml:space="preserve"> </w:t>
      </w:r>
      <w:r w:rsidR="0042671B" w:rsidRPr="009730B7">
        <w:rPr>
          <w:rFonts w:ascii="URW DIN" w:hAnsi="URW DIN"/>
          <w:sz w:val="20"/>
          <w:szCs w:val="20"/>
        </w:rPr>
        <w:t>pkt</w:t>
      </w:r>
      <w:r w:rsidR="00CA4EC9" w:rsidRPr="009730B7">
        <w:rPr>
          <w:rFonts w:ascii="URW DIN" w:hAnsi="URW DIN"/>
          <w:sz w:val="20"/>
          <w:szCs w:val="20"/>
        </w:rPr>
        <w:t>.</w:t>
      </w:r>
      <w:r w:rsidR="0042671B" w:rsidRPr="009730B7">
        <w:rPr>
          <w:rFonts w:ascii="URW DIN" w:hAnsi="URW DIN"/>
          <w:sz w:val="20"/>
          <w:szCs w:val="20"/>
        </w:rPr>
        <w:t xml:space="preserve"> </w:t>
      </w:r>
      <w:r w:rsidR="00C06BC9">
        <w:rPr>
          <w:rFonts w:ascii="URW DIN" w:hAnsi="URW DIN"/>
          <w:sz w:val="20"/>
          <w:szCs w:val="20"/>
        </w:rPr>
        <w:fldChar w:fldCharType="begin"/>
      </w:r>
      <w:r w:rsidR="00C06BC9">
        <w:rPr>
          <w:rFonts w:ascii="URW DIN" w:hAnsi="URW DIN"/>
          <w:sz w:val="20"/>
          <w:szCs w:val="20"/>
        </w:rPr>
        <w:instrText xml:space="preserve"> REF _Ref211947123 \r \h </w:instrText>
      </w:r>
      <w:r w:rsidR="00C06BC9">
        <w:rPr>
          <w:rFonts w:ascii="URW DIN" w:hAnsi="URW DIN"/>
          <w:sz w:val="20"/>
          <w:szCs w:val="20"/>
        </w:rPr>
      </w:r>
      <w:r w:rsidR="00C06BC9">
        <w:rPr>
          <w:rFonts w:ascii="URW DIN" w:hAnsi="URW DIN"/>
          <w:sz w:val="20"/>
          <w:szCs w:val="20"/>
        </w:rPr>
        <w:fldChar w:fldCharType="separate"/>
      </w:r>
      <w:r w:rsidR="00702C1C">
        <w:rPr>
          <w:rFonts w:ascii="URW DIN" w:hAnsi="URW DIN"/>
          <w:sz w:val="20"/>
          <w:szCs w:val="20"/>
        </w:rPr>
        <w:t>20.1</w:t>
      </w:r>
      <w:r w:rsidR="00C06BC9">
        <w:rPr>
          <w:rFonts w:ascii="URW DIN" w:hAnsi="URW DIN"/>
          <w:sz w:val="20"/>
          <w:szCs w:val="20"/>
        </w:rPr>
        <w:fldChar w:fldCharType="end"/>
      </w:r>
      <w:r w:rsidR="004832A4" w:rsidRPr="009730B7">
        <w:rPr>
          <w:rFonts w:ascii="URW DIN" w:hAnsi="URW DIN"/>
          <w:sz w:val="20"/>
          <w:szCs w:val="20"/>
        </w:rPr>
        <w:t xml:space="preserve"> </w:t>
      </w:r>
      <w:r w:rsidR="00FB0802" w:rsidRPr="009730B7">
        <w:rPr>
          <w:rFonts w:ascii="URW DIN" w:hAnsi="URW DIN"/>
          <w:sz w:val="20"/>
          <w:szCs w:val="20"/>
        </w:rPr>
        <w:t>lub pkt</w:t>
      </w:r>
      <w:r w:rsidR="00CA4EC9" w:rsidRPr="009730B7">
        <w:rPr>
          <w:rFonts w:ascii="URW DIN" w:hAnsi="URW DIN"/>
          <w:sz w:val="20"/>
          <w:szCs w:val="20"/>
        </w:rPr>
        <w:t>.</w:t>
      </w:r>
      <w:r w:rsidR="00FB0802" w:rsidRPr="009730B7">
        <w:rPr>
          <w:rFonts w:ascii="URW DIN" w:hAnsi="URW DIN"/>
          <w:sz w:val="20"/>
          <w:szCs w:val="20"/>
        </w:rPr>
        <w:t xml:space="preserve"> </w:t>
      </w:r>
      <w:r w:rsidR="00C06BC9">
        <w:rPr>
          <w:rFonts w:ascii="URW DIN" w:hAnsi="URW DIN"/>
          <w:sz w:val="20"/>
          <w:szCs w:val="20"/>
        </w:rPr>
        <w:fldChar w:fldCharType="begin"/>
      </w:r>
      <w:r w:rsidR="00C06BC9">
        <w:rPr>
          <w:rFonts w:ascii="URW DIN" w:hAnsi="URW DIN"/>
          <w:sz w:val="20"/>
          <w:szCs w:val="20"/>
        </w:rPr>
        <w:instrText xml:space="preserve"> REF _Ref211947149 \r \h </w:instrText>
      </w:r>
      <w:r w:rsidR="00C06BC9">
        <w:rPr>
          <w:rFonts w:ascii="URW DIN" w:hAnsi="URW DIN"/>
          <w:sz w:val="20"/>
          <w:szCs w:val="20"/>
        </w:rPr>
      </w:r>
      <w:r w:rsidR="00C06BC9">
        <w:rPr>
          <w:rFonts w:ascii="URW DIN" w:hAnsi="URW DIN"/>
          <w:sz w:val="20"/>
          <w:szCs w:val="20"/>
        </w:rPr>
        <w:fldChar w:fldCharType="separate"/>
      </w:r>
      <w:r w:rsidR="00702C1C">
        <w:rPr>
          <w:rFonts w:ascii="URW DIN" w:hAnsi="URW DIN"/>
          <w:sz w:val="20"/>
          <w:szCs w:val="20"/>
        </w:rPr>
        <w:t>20.2</w:t>
      </w:r>
      <w:r w:rsidR="00C06BC9">
        <w:rPr>
          <w:rFonts w:ascii="URW DIN" w:hAnsi="URW DIN"/>
          <w:sz w:val="20"/>
          <w:szCs w:val="20"/>
        </w:rPr>
        <w:fldChar w:fldCharType="end"/>
      </w:r>
      <w:r w:rsidR="00FB0802" w:rsidRPr="009730B7">
        <w:rPr>
          <w:rFonts w:ascii="URW DIN" w:hAnsi="URW DIN"/>
          <w:sz w:val="20"/>
          <w:szCs w:val="20"/>
        </w:rPr>
        <w:t xml:space="preserve"> </w:t>
      </w:r>
      <w:r w:rsidR="004832A4" w:rsidRPr="009730B7">
        <w:rPr>
          <w:rFonts w:ascii="URW DIN" w:hAnsi="URW DIN"/>
          <w:sz w:val="20"/>
          <w:szCs w:val="20"/>
        </w:rPr>
        <w:t>wygasła</w:t>
      </w:r>
      <w:r w:rsidR="00A92215" w:rsidRPr="009730B7">
        <w:rPr>
          <w:rFonts w:ascii="URW DIN" w:hAnsi="URW DIN"/>
          <w:sz w:val="20"/>
          <w:szCs w:val="20"/>
        </w:rPr>
        <w:t>, okazała się nieskuteczna lub nieważna</w:t>
      </w:r>
      <w:r w:rsidR="004832A4" w:rsidRPr="009730B7">
        <w:rPr>
          <w:rFonts w:ascii="URW DIN" w:hAnsi="URW DIN"/>
          <w:sz w:val="20"/>
          <w:szCs w:val="20"/>
        </w:rPr>
        <w:t xml:space="preserve"> przed końcem terminu jej obowiązywania, Wykonawca zobowiązany jest niezwłocznie, jednakże nie później niż w</w:t>
      </w:r>
      <w:r w:rsidR="00CD6532" w:rsidRPr="009730B7">
        <w:rPr>
          <w:rFonts w:ascii="URW DIN" w:hAnsi="URW DIN"/>
          <w:sz w:val="20"/>
          <w:szCs w:val="20"/>
        </w:rPr>
        <w:t> </w:t>
      </w:r>
      <w:r w:rsidR="004832A4" w:rsidRPr="009730B7">
        <w:rPr>
          <w:rFonts w:ascii="URW DIN" w:hAnsi="URW DIN"/>
          <w:sz w:val="20"/>
          <w:szCs w:val="20"/>
        </w:rPr>
        <w:t>terminie 7 (siedmiu) dni od wygaśnięcia</w:t>
      </w:r>
      <w:r w:rsidR="001F5FCB" w:rsidRPr="009730B7">
        <w:rPr>
          <w:rFonts w:ascii="URW DIN" w:hAnsi="URW DIN"/>
          <w:sz w:val="20"/>
          <w:szCs w:val="20"/>
        </w:rPr>
        <w:t xml:space="preserve">, nieważności lub stwierdzenia przez jedną ze Stron nieskuteczności </w:t>
      </w:r>
      <w:r w:rsidR="004832A4" w:rsidRPr="009730B7">
        <w:rPr>
          <w:rFonts w:ascii="URW DIN" w:hAnsi="URW DIN"/>
          <w:sz w:val="20"/>
          <w:szCs w:val="20"/>
        </w:rPr>
        <w:t xml:space="preserve">takiej </w:t>
      </w:r>
      <w:r w:rsidR="00777AE6" w:rsidRPr="009730B7">
        <w:rPr>
          <w:rFonts w:ascii="URW DIN" w:hAnsi="URW DIN"/>
          <w:sz w:val="20"/>
          <w:szCs w:val="20"/>
        </w:rPr>
        <w:t>G</w:t>
      </w:r>
      <w:r w:rsidR="004832A4" w:rsidRPr="009730B7">
        <w:rPr>
          <w:rFonts w:ascii="URW DIN" w:hAnsi="URW DIN"/>
          <w:sz w:val="20"/>
          <w:szCs w:val="20"/>
        </w:rPr>
        <w:t xml:space="preserve">warancji </w:t>
      </w:r>
      <w:r w:rsidR="00777AE6" w:rsidRPr="009730B7">
        <w:rPr>
          <w:rFonts w:ascii="URW DIN" w:hAnsi="URW DIN"/>
          <w:sz w:val="20"/>
          <w:szCs w:val="20"/>
        </w:rPr>
        <w:t>B</w:t>
      </w:r>
      <w:r w:rsidR="004832A4" w:rsidRPr="009730B7">
        <w:rPr>
          <w:rFonts w:ascii="URW DIN" w:hAnsi="URW DIN"/>
          <w:sz w:val="20"/>
          <w:szCs w:val="20"/>
        </w:rPr>
        <w:t xml:space="preserve">ankowej przekazać Zamawiającemu nową </w:t>
      </w:r>
      <w:r w:rsidR="00777AE6" w:rsidRPr="009730B7">
        <w:rPr>
          <w:rFonts w:ascii="URW DIN" w:hAnsi="URW DIN"/>
          <w:sz w:val="20"/>
          <w:szCs w:val="20"/>
        </w:rPr>
        <w:t>G</w:t>
      </w:r>
      <w:r w:rsidR="00A513E8" w:rsidRPr="009730B7">
        <w:rPr>
          <w:rFonts w:ascii="URW DIN" w:hAnsi="URW DIN"/>
          <w:sz w:val="20"/>
          <w:szCs w:val="20"/>
        </w:rPr>
        <w:t xml:space="preserve">warancję </w:t>
      </w:r>
      <w:r w:rsidR="00777AE6" w:rsidRPr="009730B7">
        <w:rPr>
          <w:rFonts w:ascii="URW DIN" w:hAnsi="URW DIN"/>
          <w:sz w:val="20"/>
          <w:szCs w:val="20"/>
        </w:rPr>
        <w:t>B</w:t>
      </w:r>
      <w:r w:rsidR="00A513E8" w:rsidRPr="009730B7">
        <w:rPr>
          <w:rFonts w:ascii="URW DIN" w:hAnsi="URW DIN"/>
          <w:sz w:val="20"/>
          <w:szCs w:val="20"/>
        </w:rPr>
        <w:t>ankową</w:t>
      </w:r>
      <w:r w:rsidR="004832A4" w:rsidRPr="009730B7">
        <w:rPr>
          <w:rFonts w:ascii="URW DIN" w:hAnsi="URW DIN"/>
          <w:sz w:val="20"/>
          <w:szCs w:val="20"/>
        </w:rPr>
        <w:t xml:space="preserve"> </w:t>
      </w:r>
      <w:r w:rsidR="001F5FCB" w:rsidRPr="009730B7">
        <w:rPr>
          <w:rFonts w:ascii="URW DIN" w:hAnsi="URW DIN"/>
          <w:sz w:val="20"/>
          <w:szCs w:val="20"/>
        </w:rPr>
        <w:t xml:space="preserve">wystawioną na </w:t>
      </w:r>
      <w:r w:rsidR="004832A4" w:rsidRPr="009730B7">
        <w:rPr>
          <w:rFonts w:ascii="URW DIN" w:hAnsi="URW DIN"/>
          <w:sz w:val="20"/>
          <w:szCs w:val="20"/>
        </w:rPr>
        <w:t>warunk</w:t>
      </w:r>
      <w:r w:rsidR="001F5FCB" w:rsidRPr="009730B7">
        <w:rPr>
          <w:rFonts w:ascii="URW DIN" w:hAnsi="URW DIN"/>
          <w:sz w:val="20"/>
          <w:szCs w:val="20"/>
        </w:rPr>
        <w:t>ach</w:t>
      </w:r>
      <w:r w:rsidR="004832A4" w:rsidRPr="009730B7">
        <w:rPr>
          <w:rFonts w:ascii="URW DIN" w:hAnsi="URW DIN"/>
          <w:sz w:val="20"/>
          <w:szCs w:val="20"/>
        </w:rPr>
        <w:t xml:space="preserve"> </w:t>
      </w:r>
      <w:r w:rsidR="00E90CBF" w:rsidRPr="009730B7">
        <w:rPr>
          <w:rFonts w:ascii="URW DIN" w:hAnsi="URW DIN"/>
          <w:sz w:val="20"/>
          <w:szCs w:val="20"/>
        </w:rPr>
        <w:t>właściwych dla</w:t>
      </w:r>
      <w:r w:rsidR="00A513E8" w:rsidRPr="009730B7">
        <w:rPr>
          <w:rFonts w:ascii="URW DIN" w:hAnsi="URW DIN"/>
          <w:sz w:val="20"/>
          <w:szCs w:val="20"/>
        </w:rPr>
        <w:t xml:space="preserve"> Gwarancj</w:t>
      </w:r>
      <w:r w:rsidR="00E90CBF" w:rsidRPr="009730B7">
        <w:rPr>
          <w:rFonts w:ascii="URW DIN" w:hAnsi="URW DIN"/>
          <w:sz w:val="20"/>
          <w:szCs w:val="20"/>
        </w:rPr>
        <w:t>i</w:t>
      </w:r>
      <w:r w:rsidR="00A513E8" w:rsidRPr="009730B7">
        <w:rPr>
          <w:rFonts w:ascii="URW DIN" w:hAnsi="URW DIN"/>
          <w:sz w:val="20"/>
          <w:szCs w:val="20"/>
        </w:rPr>
        <w:t xml:space="preserve"> Bankow</w:t>
      </w:r>
      <w:r w:rsidR="00E90CBF" w:rsidRPr="009730B7">
        <w:rPr>
          <w:rFonts w:ascii="URW DIN" w:hAnsi="URW DIN"/>
          <w:sz w:val="20"/>
          <w:szCs w:val="20"/>
        </w:rPr>
        <w:t>ej,</w:t>
      </w:r>
      <w:r w:rsidR="00A513E8" w:rsidRPr="009730B7">
        <w:rPr>
          <w:rFonts w:ascii="URW DIN" w:hAnsi="URW DIN"/>
          <w:sz w:val="20"/>
          <w:szCs w:val="20"/>
        </w:rPr>
        <w:t xml:space="preserve"> </w:t>
      </w:r>
      <w:r w:rsidR="004832A4" w:rsidRPr="009730B7">
        <w:rPr>
          <w:rFonts w:ascii="URW DIN" w:hAnsi="URW DIN"/>
          <w:sz w:val="20"/>
          <w:szCs w:val="20"/>
        </w:rPr>
        <w:t>zgodn</w:t>
      </w:r>
      <w:r w:rsidR="001F5FCB" w:rsidRPr="009730B7">
        <w:rPr>
          <w:rFonts w:ascii="URW DIN" w:hAnsi="URW DIN"/>
          <w:sz w:val="20"/>
          <w:szCs w:val="20"/>
        </w:rPr>
        <w:t>ych</w:t>
      </w:r>
      <w:r w:rsidR="004832A4" w:rsidRPr="009730B7">
        <w:rPr>
          <w:rFonts w:ascii="URW DIN" w:hAnsi="URW DIN"/>
          <w:sz w:val="20"/>
          <w:szCs w:val="20"/>
        </w:rPr>
        <w:t xml:space="preserve"> z wymogami wskazanymi w </w:t>
      </w:r>
      <w:r w:rsidR="0042671B" w:rsidRPr="009730B7">
        <w:rPr>
          <w:rFonts w:ascii="URW DIN" w:hAnsi="URW DIN"/>
          <w:sz w:val="20"/>
          <w:szCs w:val="20"/>
        </w:rPr>
        <w:t>pkt</w:t>
      </w:r>
      <w:r w:rsidR="00CA4EC9" w:rsidRPr="009730B7">
        <w:rPr>
          <w:rFonts w:ascii="URW DIN" w:hAnsi="URW DIN"/>
          <w:sz w:val="20"/>
          <w:szCs w:val="20"/>
        </w:rPr>
        <w:t>.</w:t>
      </w:r>
      <w:r w:rsidR="0042671B" w:rsidRPr="009730B7">
        <w:rPr>
          <w:rFonts w:ascii="URW DIN" w:hAnsi="URW DIN"/>
          <w:sz w:val="20"/>
          <w:szCs w:val="20"/>
        </w:rPr>
        <w:t xml:space="preserve"> </w:t>
      </w:r>
      <w:r w:rsidR="00C06BC9">
        <w:rPr>
          <w:rFonts w:ascii="URW DIN" w:hAnsi="URW DIN"/>
          <w:sz w:val="20"/>
          <w:szCs w:val="20"/>
        </w:rPr>
        <w:fldChar w:fldCharType="begin"/>
      </w:r>
      <w:r w:rsidR="00C06BC9">
        <w:rPr>
          <w:rFonts w:ascii="URW DIN" w:hAnsi="URW DIN"/>
          <w:sz w:val="20"/>
          <w:szCs w:val="20"/>
        </w:rPr>
        <w:instrText xml:space="preserve"> REF _Ref211947123 \r \h </w:instrText>
      </w:r>
      <w:r w:rsidR="00C06BC9">
        <w:rPr>
          <w:rFonts w:ascii="URW DIN" w:hAnsi="URW DIN"/>
          <w:sz w:val="20"/>
          <w:szCs w:val="20"/>
        </w:rPr>
      </w:r>
      <w:r w:rsidR="00C06BC9">
        <w:rPr>
          <w:rFonts w:ascii="URW DIN" w:hAnsi="URW DIN"/>
          <w:sz w:val="20"/>
          <w:szCs w:val="20"/>
        </w:rPr>
        <w:fldChar w:fldCharType="separate"/>
      </w:r>
      <w:r w:rsidR="00702C1C">
        <w:rPr>
          <w:rFonts w:ascii="URW DIN" w:hAnsi="URW DIN"/>
          <w:sz w:val="20"/>
          <w:szCs w:val="20"/>
        </w:rPr>
        <w:t>20.1</w:t>
      </w:r>
      <w:r w:rsidR="00C06BC9">
        <w:rPr>
          <w:rFonts w:ascii="URW DIN" w:hAnsi="URW DIN"/>
          <w:sz w:val="20"/>
          <w:szCs w:val="20"/>
        </w:rPr>
        <w:fldChar w:fldCharType="end"/>
      </w:r>
      <w:r w:rsidR="004832A4" w:rsidRPr="009730B7">
        <w:rPr>
          <w:rFonts w:ascii="URW DIN" w:hAnsi="URW DIN"/>
          <w:sz w:val="20"/>
          <w:szCs w:val="20"/>
        </w:rPr>
        <w:t xml:space="preserve"> </w:t>
      </w:r>
      <w:r w:rsidR="00A513E8" w:rsidRPr="009730B7">
        <w:rPr>
          <w:rFonts w:ascii="URW DIN" w:hAnsi="URW DIN"/>
          <w:sz w:val="20"/>
          <w:szCs w:val="20"/>
        </w:rPr>
        <w:t xml:space="preserve">i pkt </w:t>
      </w:r>
      <w:r w:rsidR="00C06BC9">
        <w:rPr>
          <w:rFonts w:ascii="URW DIN" w:hAnsi="URW DIN"/>
          <w:sz w:val="20"/>
          <w:szCs w:val="20"/>
        </w:rPr>
        <w:fldChar w:fldCharType="begin"/>
      </w:r>
      <w:r w:rsidR="00C06BC9">
        <w:rPr>
          <w:rFonts w:ascii="URW DIN" w:hAnsi="URW DIN"/>
          <w:sz w:val="20"/>
          <w:szCs w:val="20"/>
        </w:rPr>
        <w:instrText xml:space="preserve"> REF _Ref211947149 \r \h </w:instrText>
      </w:r>
      <w:r w:rsidR="00C06BC9">
        <w:rPr>
          <w:rFonts w:ascii="URW DIN" w:hAnsi="URW DIN"/>
          <w:sz w:val="20"/>
          <w:szCs w:val="20"/>
        </w:rPr>
      </w:r>
      <w:r w:rsidR="00C06BC9">
        <w:rPr>
          <w:rFonts w:ascii="URW DIN" w:hAnsi="URW DIN"/>
          <w:sz w:val="20"/>
          <w:szCs w:val="20"/>
        </w:rPr>
        <w:fldChar w:fldCharType="separate"/>
      </w:r>
      <w:r w:rsidR="00702C1C">
        <w:rPr>
          <w:rFonts w:ascii="URW DIN" w:hAnsi="URW DIN"/>
          <w:sz w:val="20"/>
          <w:szCs w:val="20"/>
        </w:rPr>
        <w:t>20.2</w:t>
      </w:r>
      <w:r w:rsidR="00C06BC9">
        <w:rPr>
          <w:rFonts w:ascii="URW DIN" w:hAnsi="URW DIN"/>
          <w:sz w:val="20"/>
          <w:szCs w:val="20"/>
        </w:rPr>
        <w:fldChar w:fldCharType="end"/>
      </w:r>
      <w:r w:rsidR="00B9115C">
        <w:rPr>
          <w:rFonts w:ascii="URW DIN" w:hAnsi="URW DIN"/>
          <w:sz w:val="20"/>
          <w:szCs w:val="20"/>
        </w:rPr>
        <w:t>.</w:t>
      </w:r>
      <w:bookmarkEnd w:id="380"/>
    </w:p>
    <w:p w14:paraId="3E242DDE" w14:textId="634C074F" w:rsidR="002329D1" w:rsidRPr="009730B7" w:rsidRDefault="00D176C7" w:rsidP="00F128F3">
      <w:pPr>
        <w:numPr>
          <w:ilvl w:val="1"/>
          <w:numId w:val="1"/>
        </w:numPr>
        <w:spacing w:before="240" w:after="120"/>
        <w:ind w:left="1080" w:hanging="720"/>
        <w:jc w:val="both"/>
        <w:rPr>
          <w:rFonts w:ascii="URW DIN" w:hAnsi="URW DIN"/>
          <w:sz w:val="20"/>
          <w:szCs w:val="20"/>
        </w:rPr>
      </w:pPr>
      <w:bookmarkStart w:id="381" w:name="_Ref211947243"/>
      <w:r w:rsidRPr="009730B7">
        <w:rPr>
          <w:rFonts w:ascii="URW DIN" w:hAnsi="URW DIN"/>
          <w:sz w:val="20"/>
          <w:szCs w:val="20"/>
        </w:rPr>
        <w:t>Wykonawca, za uprzednią zgodą Zamawiającego</w:t>
      </w:r>
      <w:r w:rsidR="002329D1" w:rsidRPr="009730B7">
        <w:rPr>
          <w:rFonts w:ascii="URW DIN" w:hAnsi="URW DIN"/>
          <w:sz w:val="20"/>
          <w:szCs w:val="20"/>
        </w:rPr>
        <w:t xml:space="preserve"> w formie pisemnej pod rygorem nieważności,</w:t>
      </w:r>
      <w:r w:rsidRPr="009730B7">
        <w:rPr>
          <w:rFonts w:ascii="URW DIN" w:hAnsi="URW DIN"/>
          <w:sz w:val="20"/>
          <w:szCs w:val="20"/>
        </w:rPr>
        <w:t xml:space="preserve"> uprawniony jest do </w:t>
      </w:r>
      <w:r w:rsidR="0069124F" w:rsidRPr="009730B7">
        <w:rPr>
          <w:rFonts w:ascii="URW DIN" w:hAnsi="URW DIN"/>
          <w:sz w:val="20"/>
          <w:szCs w:val="20"/>
        </w:rPr>
        <w:t xml:space="preserve">tymczasowego </w:t>
      </w:r>
      <w:r w:rsidRPr="009730B7">
        <w:rPr>
          <w:rFonts w:ascii="URW DIN" w:hAnsi="URW DIN"/>
          <w:sz w:val="20"/>
          <w:szCs w:val="20"/>
        </w:rPr>
        <w:t>wniesienia zabezpieczenia należytego wykonani</w:t>
      </w:r>
      <w:r w:rsidR="0069124F" w:rsidRPr="009730B7">
        <w:rPr>
          <w:rFonts w:ascii="URW DIN" w:hAnsi="URW DIN"/>
          <w:sz w:val="20"/>
          <w:szCs w:val="20"/>
        </w:rPr>
        <w:t>a Umowy w</w:t>
      </w:r>
      <w:r w:rsidR="002329D1" w:rsidRPr="009730B7">
        <w:rPr>
          <w:rFonts w:ascii="URW DIN" w:hAnsi="URW DIN"/>
          <w:sz w:val="20"/>
          <w:szCs w:val="20"/>
        </w:rPr>
        <w:t xml:space="preserve"> </w:t>
      </w:r>
      <w:r w:rsidRPr="009730B7">
        <w:rPr>
          <w:rFonts w:ascii="URW DIN" w:hAnsi="URW DIN"/>
          <w:sz w:val="20"/>
          <w:szCs w:val="20"/>
        </w:rPr>
        <w:t>formie kaucji gwarancyjnej</w:t>
      </w:r>
      <w:r w:rsidR="0069124F" w:rsidRPr="009730B7">
        <w:rPr>
          <w:rFonts w:ascii="URW DIN" w:hAnsi="URW DIN"/>
          <w:sz w:val="20"/>
          <w:szCs w:val="20"/>
        </w:rPr>
        <w:t xml:space="preserve"> (dalej „</w:t>
      </w:r>
      <w:r w:rsidR="0069124F" w:rsidRPr="009730B7">
        <w:rPr>
          <w:rFonts w:ascii="URW DIN" w:hAnsi="URW DIN"/>
          <w:b/>
          <w:sz w:val="20"/>
          <w:szCs w:val="20"/>
        </w:rPr>
        <w:t>Kaucja</w:t>
      </w:r>
      <w:r w:rsidR="0069124F" w:rsidRPr="009730B7">
        <w:rPr>
          <w:rFonts w:ascii="URW DIN" w:hAnsi="URW DIN"/>
          <w:sz w:val="20"/>
          <w:szCs w:val="20"/>
        </w:rPr>
        <w:t xml:space="preserve"> </w:t>
      </w:r>
      <w:r w:rsidR="0069124F" w:rsidRPr="009730B7">
        <w:rPr>
          <w:rFonts w:ascii="URW DIN" w:hAnsi="URW DIN"/>
          <w:b/>
          <w:sz w:val="20"/>
          <w:szCs w:val="20"/>
        </w:rPr>
        <w:t>Gwarancyjna</w:t>
      </w:r>
      <w:r w:rsidR="0069124F" w:rsidRPr="009730B7">
        <w:rPr>
          <w:rFonts w:ascii="URW DIN" w:hAnsi="URW DIN"/>
          <w:sz w:val="20"/>
          <w:szCs w:val="20"/>
        </w:rPr>
        <w:t>”)</w:t>
      </w:r>
      <w:r w:rsidRPr="009730B7">
        <w:rPr>
          <w:rFonts w:ascii="URW DIN" w:hAnsi="URW DIN"/>
          <w:sz w:val="20"/>
          <w:szCs w:val="20"/>
        </w:rPr>
        <w:t xml:space="preserve">, </w:t>
      </w:r>
      <w:r w:rsidR="0069124F" w:rsidRPr="009730B7">
        <w:rPr>
          <w:rFonts w:ascii="URW DIN" w:hAnsi="URW DIN"/>
          <w:sz w:val="20"/>
          <w:szCs w:val="20"/>
        </w:rPr>
        <w:t>wpłacanej na rzecz Zamawiającego na wskazany przez niego numer rachunku bankowego</w:t>
      </w:r>
      <w:r w:rsidR="002329D1" w:rsidRPr="009730B7">
        <w:rPr>
          <w:rFonts w:ascii="URW DIN" w:hAnsi="URW DIN"/>
          <w:sz w:val="20"/>
          <w:szCs w:val="20"/>
        </w:rPr>
        <w:t>, w</w:t>
      </w:r>
      <w:r w:rsidR="00CD6532" w:rsidRPr="009730B7">
        <w:rPr>
          <w:rFonts w:ascii="URW DIN" w:hAnsi="URW DIN"/>
          <w:sz w:val="20"/>
          <w:szCs w:val="20"/>
        </w:rPr>
        <w:t> </w:t>
      </w:r>
      <w:r w:rsidR="002329D1" w:rsidRPr="009730B7">
        <w:rPr>
          <w:rFonts w:ascii="URW DIN" w:hAnsi="URW DIN"/>
          <w:sz w:val="20"/>
          <w:szCs w:val="20"/>
        </w:rPr>
        <w:t>wysokości:</w:t>
      </w:r>
      <w:bookmarkEnd w:id="381"/>
    </w:p>
    <w:p w14:paraId="7ECA1C82" w14:textId="6E2CEDC4" w:rsidR="002329D1" w:rsidRPr="009730B7" w:rsidRDefault="002329D1" w:rsidP="00F128F3">
      <w:pPr>
        <w:pStyle w:val="nagwek10"/>
        <w:numPr>
          <w:ilvl w:val="3"/>
          <w:numId w:val="41"/>
        </w:numPr>
        <w:tabs>
          <w:tab w:val="left" w:pos="1701"/>
        </w:tabs>
        <w:spacing w:after="120"/>
        <w:ind w:left="1701" w:hanging="425"/>
        <w:jc w:val="both"/>
        <w:rPr>
          <w:rFonts w:ascii="URW DIN" w:hAnsi="URW DIN"/>
          <w:color w:val="000000"/>
          <w:w w:val="0"/>
          <w:sz w:val="20"/>
          <w:szCs w:val="20"/>
        </w:rPr>
      </w:pPr>
      <w:bookmarkStart w:id="382" w:name="_Ref211947250"/>
      <w:r w:rsidRPr="009730B7">
        <w:rPr>
          <w:rFonts w:ascii="URW DIN" w:hAnsi="URW DIN"/>
          <w:b w:val="0"/>
          <w:smallCaps w:val="0"/>
          <w:color w:val="000000"/>
          <w:w w:val="0"/>
          <w:sz w:val="20"/>
          <w:szCs w:val="20"/>
        </w:rPr>
        <w:t xml:space="preserve">Sumy Gwarancyjnej I – w przypadku zabezpieczenia należytego wykonania Umowy obejmującego okres od dnia zawarcia Umowy do dnia upływu okresu trzech miesięcy od </w:t>
      </w:r>
      <w:r w:rsidR="004C5AC6" w:rsidRPr="009730B7">
        <w:rPr>
          <w:rFonts w:ascii="URW DIN" w:hAnsi="URW DIN"/>
          <w:b w:val="0"/>
          <w:smallCaps w:val="0"/>
          <w:color w:val="000000"/>
          <w:w w:val="0"/>
          <w:sz w:val="20"/>
          <w:szCs w:val="20"/>
        </w:rPr>
        <w:t xml:space="preserve">Odbioru końcowego </w:t>
      </w:r>
      <w:r w:rsidRPr="009730B7">
        <w:rPr>
          <w:rFonts w:ascii="URW DIN" w:hAnsi="URW DIN"/>
          <w:b w:val="0"/>
          <w:smallCaps w:val="0"/>
          <w:color w:val="000000"/>
          <w:w w:val="0"/>
          <w:sz w:val="20"/>
          <w:szCs w:val="20"/>
        </w:rPr>
        <w:t>Wdrożenia</w:t>
      </w:r>
      <w:r w:rsidR="009760B3" w:rsidRPr="00374D06">
        <w:rPr>
          <w:rFonts w:ascii="URW DIN" w:hAnsi="URW DIN"/>
          <w:b w:val="0"/>
          <w:sz w:val="20"/>
        </w:rPr>
        <w:t xml:space="preserve"> </w:t>
      </w:r>
      <w:proofErr w:type="spellStart"/>
      <w:r w:rsidR="003F748F" w:rsidRPr="003F748F">
        <w:rPr>
          <w:rFonts w:ascii="URW DIN" w:hAnsi="URW DIN"/>
          <w:b w:val="0"/>
          <w:smallCaps w:val="0"/>
          <w:color w:val="000000"/>
          <w:w w:val="0"/>
          <w:sz w:val="20"/>
          <w:szCs w:val="20"/>
        </w:rPr>
        <w:t>SOSiR</w:t>
      </w:r>
      <w:proofErr w:type="spellEnd"/>
      <w:r w:rsidRPr="009730B7">
        <w:rPr>
          <w:rFonts w:ascii="URW DIN" w:hAnsi="URW DIN"/>
          <w:b w:val="0"/>
          <w:smallCaps w:val="0"/>
          <w:color w:val="000000"/>
          <w:w w:val="0"/>
          <w:sz w:val="20"/>
          <w:szCs w:val="20"/>
        </w:rPr>
        <w:t>;</w:t>
      </w:r>
      <w:bookmarkEnd w:id="382"/>
    </w:p>
    <w:p w14:paraId="25DBC8A8" w14:textId="14F7F8E7" w:rsidR="002329D1" w:rsidRPr="009730B7" w:rsidRDefault="002329D1" w:rsidP="00F128F3">
      <w:pPr>
        <w:pStyle w:val="nagwek10"/>
        <w:numPr>
          <w:ilvl w:val="3"/>
          <w:numId w:val="41"/>
        </w:numPr>
        <w:tabs>
          <w:tab w:val="left" w:pos="1701"/>
        </w:tabs>
        <w:spacing w:after="120"/>
        <w:ind w:left="1701" w:hanging="425"/>
        <w:jc w:val="both"/>
        <w:rPr>
          <w:rFonts w:ascii="URW DIN" w:hAnsi="URW DIN"/>
          <w:color w:val="000000"/>
          <w:w w:val="0"/>
          <w:sz w:val="20"/>
          <w:szCs w:val="20"/>
        </w:rPr>
      </w:pPr>
      <w:bookmarkStart w:id="383" w:name="_Ref211947257"/>
      <w:r w:rsidRPr="009730B7">
        <w:rPr>
          <w:rFonts w:ascii="URW DIN" w:hAnsi="URW DIN"/>
          <w:b w:val="0"/>
          <w:smallCaps w:val="0"/>
          <w:color w:val="000000"/>
          <w:w w:val="0"/>
          <w:sz w:val="20"/>
          <w:szCs w:val="20"/>
        </w:rPr>
        <w:t xml:space="preserve">Sumy Gwarancyjnej II – w przypadku zabezpieczenia należytego wykonania Umowy obejmującego cały okres od </w:t>
      </w:r>
      <w:r w:rsidR="004C5AC6" w:rsidRPr="009730B7">
        <w:rPr>
          <w:rFonts w:ascii="URW DIN" w:hAnsi="URW DIN"/>
          <w:b w:val="0"/>
          <w:smallCaps w:val="0"/>
          <w:color w:val="000000"/>
          <w:w w:val="0"/>
          <w:sz w:val="20"/>
          <w:szCs w:val="20"/>
        </w:rPr>
        <w:t xml:space="preserve">Odbioru końcowego </w:t>
      </w:r>
      <w:r w:rsidRPr="009730B7">
        <w:rPr>
          <w:rFonts w:ascii="URW DIN" w:hAnsi="URW DIN"/>
          <w:b w:val="0"/>
          <w:smallCaps w:val="0"/>
          <w:color w:val="000000"/>
          <w:w w:val="0"/>
          <w:sz w:val="20"/>
          <w:szCs w:val="20"/>
        </w:rPr>
        <w:t xml:space="preserve">Wdrożenia </w:t>
      </w:r>
      <w:proofErr w:type="spellStart"/>
      <w:r w:rsidR="003F748F" w:rsidRPr="003F748F">
        <w:rPr>
          <w:rFonts w:ascii="URW DIN" w:hAnsi="URW DIN"/>
          <w:b w:val="0"/>
          <w:smallCaps w:val="0"/>
          <w:color w:val="000000"/>
          <w:w w:val="0"/>
          <w:sz w:val="20"/>
          <w:szCs w:val="20"/>
        </w:rPr>
        <w:t>SOSiR</w:t>
      </w:r>
      <w:proofErr w:type="spellEnd"/>
      <w:r w:rsidR="00196B34">
        <w:rPr>
          <w:rFonts w:ascii="URW DIN" w:hAnsi="URW DIN"/>
          <w:b w:val="0"/>
          <w:smallCaps w:val="0"/>
          <w:color w:val="000000"/>
          <w:w w:val="0"/>
          <w:sz w:val="20"/>
          <w:szCs w:val="20"/>
        </w:rPr>
        <w:t xml:space="preserve"> </w:t>
      </w:r>
      <w:r w:rsidRPr="00442A9F">
        <w:rPr>
          <w:rFonts w:ascii="URW DIN" w:hAnsi="URW DIN"/>
          <w:b w:val="0"/>
          <w:smallCaps w:val="0"/>
          <w:color w:val="000000"/>
          <w:w w:val="0"/>
          <w:sz w:val="20"/>
          <w:szCs w:val="20"/>
        </w:rPr>
        <w:t>do</w:t>
      </w:r>
      <w:r w:rsidRPr="009730B7">
        <w:rPr>
          <w:rFonts w:ascii="URW DIN" w:hAnsi="URW DIN"/>
          <w:b w:val="0"/>
          <w:smallCaps w:val="0"/>
          <w:color w:val="000000"/>
          <w:w w:val="0"/>
          <w:sz w:val="20"/>
          <w:szCs w:val="20"/>
        </w:rPr>
        <w:t xml:space="preserve"> upływu 30 dni po zakończeniu okresu świadczenia Opieki Serwisowej Posprzedażowej.</w:t>
      </w:r>
      <w:bookmarkEnd w:id="383"/>
    </w:p>
    <w:p w14:paraId="592B18BE" w14:textId="010DA3DD" w:rsidR="0069124F" w:rsidRPr="009730B7" w:rsidRDefault="0069124F" w:rsidP="00F128F3">
      <w:pPr>
        <w:numPr>
          <w:ilvl w:val="1"/>
          <w:numId w:val="1"/>
        </w:numPr>
        <w:spacing w:before="240" w:after="120"/>
        <w:ind w:left="1080" w:hanging="720"/>
        <w:jc w:val="both"/>
        <w:rPr>
          <w:rFonts w:ascii="URW DIN" w:hAnsi="URW DIN"/>
          <w:sz w:val="20"/>
          <w:szCs w:val="20"/>
        </w:rPr>
      </w:pPr>
      <w:bookmarkStart w:id="384" w:name="_Ref211947196"/>
      <w:r w:rsidRPr="009730B7">
        <w:rPr>
          <w:rFonts w:ascii="URW DIN" w:hAnsi="URW DIN"/>
          <w:sz w:val="20"/>
          <w:szCs w:val="20"/>
        </w:rPr>
        <w:t>Wykonawca będzie uprawniony do wystąpienia do Zamawiającego</w:t>
      </w:r>
      <w:r w:rsidR="00886940" w:rsidRPr="009730B7">
        <w:rPr>
          <w:rFonts w:ascii="URW DIN" w:hAnsi="URW DIN"/>
          <w:sz w:val="20"/>
          <w:szCs w:val="20"/>
        </w:rPr>
        <w:t xml:space="preserve"> z wnioskiem, w formie pisemnej,</w:t>
      </w:r>
      <w:r w:rsidRPr="009730B7">
        <w:rPr>
          <w:rFonts w:ascii="URW DIN" w:hAnsi="URW DIN"/>
          <w:sz w:val="20"/>
          <w:szCs w:val="20"/>
        </w:rPr>
        <w:t xml:space="preserve"> o</w:t>
      </w:r>
      <w:r w:rsidR="00C77770" w:rsidRPr="009730B7">
        <w:rPr>
          <w:rFonts w:ascii="URW DIN" w:hAnsi="URW DIN"/>
          <w:sz w:val="20"/>
          <w:szCs w:val="20"/>
        </w:rPr>
        <w:t xml:space="preserve"> wyrażenie zgody na wniesienie Kaucji G</w:t>
      </w:r>
      <w:r w:rsidRPr="009730B7">
        <w:rPr>
          <w:rFonts w:ascii="URW DIN" w:hAnsi="URW DIN"/>
          <w:sz w:val="20"/>
          <w:szCs w:val="20"/>
        </w:rPr>
        <w:t>warancyjnej:</w:t>
      </w:r>
      <w:bookmarkEnd w:id="384"/>
    </w:p>
    <w:p w14:paraId="42CE385E" w14:textId="15751670" w:rsidR="0069124F" w:rsidRPr="009730B7" w:rsidRDefault="0069124F" w:rsidP="00F128F3">
      <w:pPr>
        <w:pStyle w:val="nagwek10"/>
        <w:numPr>
          <w:ilvl w:val="3"/>
          <w:numId w:val="42"/>
        </w:numPr>
        <w:tabs>
          <w:tab w:val="left" w:pos="1701"/>
        </w:tabs>
        <w:spacing w:after="120"/>
        <w:ind w:left="1701" w:hanging="425"/>
        <w:jc w:val="both"/>
        <w:rPr>
          <w:rFonts w:ascii="URW DIN" w:hAnsi="URW DIN"/>
          <w:color w:val="000000"/>
          <w:w w:val="0"/>
          <w:sz w:val="20"/>
          <w:szCs w:val="20"/>
        </w:rPr>
      </w:pPr>
      <w:bookmarkStart w:id="385" w:name="_Ref211947208"/>
      <w:r w:rsidRPr="009730B7">
        <w:rPr>
          <w:rFonts w:ascii="URW DIN" w:hAnsi="URW DIN"/>
          <w:b w:val="0"/>
          <w:smallCaps w:val="0"/>
          <w:color w:val="000000"/>
          <w:w w:val="0"/>
          <w:sz w:val="20"/>
          <w:szCs w:val="20"/>
        </w:rPr>
        <w:t>na okres niezbędny do dost</w:t>
      </w:r>
      <w:r w:rsidR="00BC7ED7" w:rsidRPr="009730B7">
        <w:rPr>
          <w:rFonts w:ascii="URW DIN" w:hAnsi="URW DIN"/>
          <w:b w:val="0"/>
          <w:smallCaps w:val="0"/>
          <w:color w:val="000000"/>
          <w:w w:val="0"/>
          <w:sz w:val="20"/>
          <w:szCs w:val="20"/>
        </w:rPr>
        <w:t>arczenia Gwarancji B</w:t>
      </w:r>
      <w:r w:rsidRPr="009730B7">
        <w:rPr>
          <w:rFonts w:ascii="URW DIN" w:hAnsi="URW DIN"/>
          <w:b w:val="0"/>
          <w:smallCaps w:val="0"/>
          <w:color w:val="000000"/>
          <w:w w:val="0"/>
          <w:sz w:val="20"/>
          <w:szCs w:val="20"/>
        </w:rPr>
        <w:t xml:space="preserve">ankowej, </w:t>
      </w:r>
      <w:r w:rsidR="00BC7ED7" w:rsidRPr="009730B7">
        <w:rPr>
          <w:rFonts w:ascii="URW DIN" w:hAnsi="URW DIN"/>
          <w:b w:val="0"/>
          <w:smallCaps w:val="0"/>
          <w:color w:val="000000"/>
          <w:w w:val="0"/>
          <w:sz w:val="20"/>
          <w:szCs w:val="20"/>
        </w:rPr>
        <w:t>jednak nie dłużej niż na okres 90 dni;</w:t>
      </w:r>
      <w:bookmarkEnd w:id="385"/>
    </w:p>
    <w:p w14:paraId="50A04C74" w14:textId="2A2E0E79" w:rsidR="0069124F" w:rsidRPr="009730B7" w:rsidRDefault="0069124F" w:rsidP="00F128F3">
      <w:pPr>
        <w:pStyle w:val="nagwek10"/>
        <w:numPr>
          <w:ilvl w:val="3"/>
          <w:numId w:val="42"/>
        </w:numPr>
        <w:tabs>
          <w:tab w:val="left" w:pos="1701"/>
        </w:tabs>
        <w:spacing w:after="120"/>
        <w:ind w:left="1701" w:hanging="425"/>
        <w:jc w:val="both"/>
        <w:rPr>
          <w:rFonts w:ascii="URW DIN" w:hAnsi="URW DIN"/>
          <w:color w:val="000000"/>
          <w:w w:val="0"/>
          <w:sz w:val="20"/>
          <w:szCs w:val="20"/>
        </w:rPr>
      </w:pPr>
      <w:bookmarkStart w:id="386" w:name="_Ref211947226"/>
      <w:r w:rsidRPr="009730B7">
        <w:rPr>
          <w:rFonts w:ascii="URW DIN" w:hAnsi="URW DIN"/>
          <w:b w:val="0"/>
          <w:smallCaps w:val="0"/>
          <w:color w:val="000000"/>
          <w:w w:val="0"/>
          <w:sz w:val="20"/>
          <w:szCs w:val="20"/>
        </w:rPr>
        <w:t>w przypadku</w:t>
      </w:r>
      <w:r w:rsidR="771A6B59" w:rsidRPr="009730B7">
        <w:rPr>
          <w:rFonts w:ascii="URW DIN" w:hAnsi="URW DIN"/>
          <w:b w:val="0"/>
          <w:smallCaps w:val="0"/>
          <w:color w:val="000000"/>
          <w:w w:val="0"/>
          <w:sz w:val="20"/>
          <w:szCs w:val="20"/>
        </w:rPr>
        <w:t>,</w:t>
      </w:r>
      <w:r w:rsidRPr="009730B7">
        <w:rPr>
          <w:rFonts w:ascii="URW DIN" w:hAnsi="URW DIN"/>
          <w:b w:val="0"/>
          <w:smallCaps w:val="0"/>
          <w:color w:val="000000"/>
          <w:w w:val="0"/>
          <w:sz w:val="20"/>
          <w:szCs w:val="20"/>
        </w:rPr>
        <w:t xml:space="preserve"> gdyby kolejna </w:t>
      </w:r>
      <w:r w:rsidR="002329D1" w:rsidRPr="009730B7">
        <w:rPr>
          <w:rFonts w:ascii="URW DIN" w:hAnsi="URW DIN"/>
          <w:b w:val="0"/>
          <w:smallCaps w:val="0"/>
          <w:color w:val="000000"/>
          <w:w w:val="0"/>
          <w:sz w:val="20"/>
          <w:szCs w:val="20"/>
        </w:rPr>
        <w:t>G</w:t>
      </w:r>
      <w:r w:rsidRPr="009730B7">
        <w:rPr>
          <w:rFonts w:ascii="URW DIN" w:hAnsi="URW DIN"/>
          <w:b w:val="0"/>
          <w:smallCaps w:val="0"/>
          <w:color w:val="000000"/>
          <w:w w:val="0"/>
          <w:sz w:val="20"/>
          <w:szCs w:val="20"/>
        </w:rPr>
        <w:t xml:space="preserve">warancja </w:t>
      </w:r>
      <w:r w:rsidR="002329D1" w:rsidRPr="009730B7">
        <w:rPr>
          <w:rFonts w:ascii="URW DIN" w:hAnsi="URW DIN"/>
          <w:b w:val="0"/>
          <w:smallCaps w:val="0"/>
          <w:color w:val="000000"/>
          <w:w w:val="0"/>
          <w:sz w:val="20"/>
          <w:szCs w:val="20"/>
        </w:rPr>
        <w:t>B</w:t>
      </w:r>
      <w:r w:rsidRPr="009730B7">
        <w:rPr>
          <w:rFonts w:ascii="URW DIN" w:hAnsi="URW DIN"/>
          <w:b w:val="0"/>
          <w:smallCaps w:val="0"/>
          <w:color w:val="000000"/>
          <w:w w:val="0"/>
          <w:sz w:val="20"/>
          <w:szCs w:val="20"/>
        </w:rPr>
        <w:t>ankowa miała stanowić pokrycie krótszego okresu niż 12 miesięcy; lub</w:t>
      </w:r>
      <w:bookmarkEnd w:id="386"/>
      <w:r w:rsidRPr="009730B7">
        <w:rPr>
          <w:rFonts w:ascii="URW DIN" w:hAnsi="URW DIN"/>
          <w:b w:val="0"/>
          <w:smallCaps w:val="0"/>
          <w:color w:val="000000"/>
          <w:w w:val="0"/>
          <w:sz w:val="20"/>
          <w:szCs w:val="20"/>
        </w:rPr>
        <w:t xml:space="preserve"> </w:t>
      </w:r>
    </w:p>
    <w:p w14:paraId="3D7F06F2" w14:textId="08146A4C" w:rsidR="0069124F" w:rsidRPr="009730B7" w:rsidRDefault="0069124F" w:rsidP="00F128F3">
      <w:pPr>
        <w:pStyle w:val="nagwek10"/>
        <w:numPr>
          <w:ilvl w:val="3"/>
          <w:numId w:val="42"/>
        </w:numPr>
        <w:tabs>
          <w:tab w:val="left" w:pos="1701"/>
        </w:tabs>
        <w:spacing w:after="120"/>
        <w:ind w:left="1701" w:hanging="425"/>
        <w:jc w:val="both"/>
        <w:rPr>
          <w:rFonts w:ascii="URW DIN" w:hAnsi="URW DIN"/>
          <w:color w:val="000000"/>
          <w:w w:val="0"/>
          <w:sz w:val="20"/>
          <w:szCs w:val="20"/>
        </w:rPr>
      </w:pPr>
      <w:bookmarkStart w:id="387" w:name="_Ref211947234"/>
      <w:r w:rsidRPr="009730B7">
        <w:rPr>
          <w:rFonts w:ascii="URW DIN" w:hAnsi="URW DIN"/>
          <w:b w:val="0"/>
          <w:smallCaps w:val="0"/>
          <w:color w:val="000000"/>
          <w:w w:val="0"/>
          <w:sz w:val="20"/>
          <w:szCs w:val="20"/>
        </w:rPr>
        <w:t>w przypadku potwierdzonych trudności (</w:t>
      </w:r>
      <w:r w:rsidR="00C77770" w:rsidRPr="009730B7">
        <w:rPr>
          <w:rFonts w:ascii="URW DIN" w:hAnsi="URW DIN"/>
          <w:b w:val="0"/>
          <w:smallCaps w:val="0"/>
          <w:color w:val="000000"/>
          <w:w w:val="0"/>
          <w:sz w:val="20"/>
          <w:szCs w:val="20"/>
        </w:rPr>
        <w:t>od co najmniej trzech</w:t>
      </w:r>
      <w:r w:rsidRPr="009730B7">
        <w:rPr>
          <w:rFonts w:ascii="URW DIN" w:hAnsi="URW DIN"/>
          <w:b w:val="0"/>
          <w:smallCaps w:val="0"/>
          <w:color w:val="000000"/>
          <w:w w:val="0"/>
          <w:sz w:val="20"/>
          <w:szCs w:val="20"/>
        </w:rPr>
        <w:t xml:space="preserve"> podmiot</w:t>
      </w:r>
      <w:r w:rsidR="00856ADE" w:rsidRPr="009730B7">
        <w:rPr>
          <w:rFonts w:ascii="URW DIN" w:hAnsi="URW DIN"/>
          <w:b w:val="0"/>
          <w:smallCaps w:val="0"/>
          <w:color w:val="000000"/>
          <w:w w:val="0"/>
          <w:sz w:val="20"/>
          <w:szCs w:val="20"/>
        </w:rPr>
        <w:t>ów)</w:t>
      </w:r>
      <w:r w:rsidRPr="009730B7">
        <w:rPr>
          <w:rFonts w:ascii="URW DIN" w:hAnsi="URW DIN"/>
          <w:b w:val="0"/>
          <w:smallCaps w:val="0"/>
          <w:color w:val="000000"/>
          <w:w w:val="0"/>
          <w:sz w:val="20"/>
          <w:szCs w:val="20"/>
        </w:rPr>
        <w:t xml:space="preserve"> w</w:t>
      </w:r>
      <w:r w:rsidR="00CD6532" w:rsidRPr="009730B7">
        <w:rPr>
          <w:rFonts w:ascii="URW DIN" w:hAnsi="URW DIN"/>
          <w:b w:val="0"/>
          <w:smallCaps w:val="0"/>
          <w:color w:val="000000"/>
          <w:w w:val="0"/>
          <w:sz w:val="20"/>
          <w:szCs w:val="20"/>
        </w:rPr>
        <w:t> </w:t>
      </w:r>
      <w:r w:rsidRPr="009730B7">
        <w:rPr>
          <w:rFonts w:ascii="URW DIN" w:hAnsi="URW DIN"/>
          <w:b w:val="0"/>
          <w:smallCaps w:val="0"/>
          <w:color w:val="000000"/>
          <w:w w:val="0"/>
          <w:sz w:val="20"/>
          <w:szCs w:val="20"/>
        </w:rPr>
        <w:t xml:space="preserve">uzyskaniu </w:t>
      </w:r>
      <w:r w:rsidR="002329D1" w:rsidRPr="009730B7">
        <w:rPr>
          <w:rFonts w:ascii="URW DIN" w:hAnsi="URW DIN"/>
          <w:b w:val="0"/>
          <w:smallCaps w:val="0"/>
          <w:color w:val="000000"/>
          <w:w w:val="0"/>
          <w:sz w:val="20"/>
          <w:szCs w:val="20"/>
        </w:rPr>
        <w:t>G</w:t>
      </w:r>
      <w:r w:rsidRPr="009730B7">
        <w:rPr>
          <w:rFonts w:ascii="URW DIN" w:hAnsi="URW DIN"/>
          <w:b w:val="0"/>
          <w:smallCaps w:val="0"/>
          <w:color w:val="000000"/>
          <w:w w:val="0"/>
          <w:sz w:val="20"/>
          <w:szCs w:val="20"/>
        </w:rPr>
        <w:t xml:space="preserve">warancji </w:t>
      </w:r>
      <w:r w:rsidR="002329D1" w:rsidRPr="009730B7">
        <w:rPr>
          <w:rFonts w:ascii="URW DIN" w:hAnsi="URW DIN"/>
          <w:b w:val="0"/>
          <w:smallCaps w:val="0"/>
          <w:color w:val="000000"/>
          <w:w w:val="0"/>
          <w:sz w:val="20"/>
          <w:szCs w:val="20"/>
        </w:rPr>
        <w:t>B</w:t>
      </w:r>
      <w:r w:rsidRPr="009730B7">
        <w:rPr>
          <w:rFonts w:ascii="URW DIN" w:hAnsi="URW DIN"/>
          <w:b w:val="0"/>
          <w:smallCaps w:val="0"/>
          <w:color w:val="000000"/>
          <w:w w:val="0"/>
          <w:sz w:val="20"/>
          <w:szCs w:val="20"/>
        </w:rPr>
        <w:t>ankowej.</w:t>
      </w:r>
      <w:bookmarkEnd w:id="387"/>
    </w:p>
    <w:p w14:paraId="47108EEF" w14:textId="7E7DC80E" w:rsidR="00C9256C" w:rsidRPr="009730B7" w:rsidRDefault="0069124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Terminy dostarczenia Gwarancji Bankowej </w:t>
      </w:r>
      <w:r w:rsidR="00BC7ED7" w:rsidRPr="009730B7">
        <w:rPr>
          <w:rFonts w:ascii="URW DIN" w:hAnsi="URW DIN"/>
          <w:sz w:val="20"/>
          <w:szCs w:val="20"/>
        </w:rPr>
        <w:t xml:space="preserve">i jej obowiązywania </w:t>
      </w:r>
      <w:r w:rsidRPr="009730B7">
        <w:rPr>
          <w:rFonts w:ascii="URW DIN" w:hAnsi="URW DIN"/>
          <w:sz w:val="20"/>
          <w:szCs w:val="20"/>
        </w:rPr>
        <w:t>stosuje się odpowiednio w</w:t>
      </w:r>
      <w:r w:rsidR="00CD6532" w:rsidRPr="009730B7">
        <w:rPr>
          <w:rFonts w:ascii="URW DIN" w:hAnsi="URW DIN"/>
          <w:sz w:val="20"/>
          <w:szCs w:val="20"/>
        </w:rPr>
        <w:t> </w:t>
      </w:r>
      <w:r w:rsidR="00BC7ED7" w:rsidRPr="009730B7">
        <w:rPr>
          <w:rFonts w:ascii="URW DIN" w:hAnsi="URW DIN"/>
          <w:sz w:val="20"/>
          <w:szCs w:val="20"/>
        </w:rPr>
        <w:t>stosunku do zabezpieczenia należytego wykonania Umowy wniesionego w postaci</w:t>
      </w:r>
      <w:r w:rsidRPr="009730B7">
        <w:rPr>
          <w:rFonts w:ascii="URW DIN" w:hAnsi="URW DIN"/>
          <w:sz w:val="20"/>
          <w:szCs w:val="20"/>
        </w:rPr>
        <w:t xml:space="preserve"> Kaucji Gwarancyjnej.</w:t>
      </w:r>
      <w:r w:rsidR="00BC7ED7" w:rsidRPr="009730B7">
        <w:rPr>
          <w:rFonts w:ascii="URW DIN" w:hAnsi="URW DIN"/>
          <w:sz w:val="20"/>
          <w:szCs w:val="20"/>
        </w:rPr>
        <w:t xml:space="preserve"> </w:t>
      </w:r>
      <w:r w:rsidR="00C77770" w:rsidRPr="009730B7">
        <w:rPr>
          <w:rFonts w:ascii="URW DIN" w:hAnsi="URW DIN"/>
          <w:sz w:val="20"/>
          <w:szCs w:val="20"/>
        </w:rPr>
        <w:t>W przypadku, o którym mowa w</w:t>
      </w:r>
      <w:r w:rsidR="007E31A2" w:rsidRPr="009730B7">
        <w:rPr>
          <w:rFonts w:ascii="URW DIN" w:hAnsi="URW DIN"/>
          <w:sz w:val="20"/>
          <w:szCs w:val="20"/>
        </w:rPr>
        <w:t xml:space="preserve"> </w:t>
      </w:r>
      <w:r w:rsidR="00E45769" w:rsidRPr="009730B7">
        <w:rPr>
          <w:rFonts w:ascii="URW DIN" w:hAnsi="URW DIN"/>
          <w:sz w:val="20"/>
          <w:szCs w:val="20"/>
        </w:rPr>
        <w:t>pkt</w:t>
      </w:r>
      <w:r w:rsidR="004C5AC6" w:rsidRPr="009730B7">
        <w:rPr>
          <w:rFonts w:ascii="URW DIN" w:hAnsi="URW DIN"/>
          <w:sz w:val="20"/>
          <w:szCs w:val="20"/>
        </w:rPr>
        <w:t>.</w:t>
      </w:r>
      <w:r w:rsidR="00E45769" w:rsidRPr="009730B7">
        <w:rPr>
          <w:rFonts w:ascii="URW DIN" w:hAnsi="URW DIN"/>
          <w:sz w:val="20"/>
          <w:szCs w:val="20"/>
        </w:rPr>
        <w:t xml:space="preserve"> </w:t>
      </w:r>
      <w:r w:rsidR="00B9115C">
        <w:rPr>
          <w:rFonts w:ascii="URW DIN" w:hAnsi="URW DIN"/>
          <w:sz w:val="20"/>
          <w:szCs w:val="20"/>
        </w:rPr>
        <w:fldChar w:fldCharType="begin"/>
      </w:r>
      <w:r w:rsidR="00B9115C">
        <w:rPr>
          <w:rFonts w:ascii="URW DIN" w:hAnsi="URW DIN"/>
          <w:sz w:val="20"/>
          <w:szCs w:val="20"/>
        </w:rPr>
        <w:instrText xml:space="preserve"> REF _Ref211947196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20.5</w:t>
      </w:r>
      <w:r w:rsidR="00B9115C">
        <w:rPr>
          <w:rFonts w:ascii="URW DIN" w:hAnsi="URW DIN"/>
          <w:sz w:val="20"/>
          <w:szCs w:val="20"/>
        </w:rPr>
        <w:fldChar w:fldCharType="end"/>
      </w:r>
      <w:r w:rsidR="00BC7ED7" w:rsidRPr="009730B7">
        <w:rPr>
          <w:rFonts w:ascii="URW DIN" w:hAnsi="URW DIN"/>
          <w:sz w:val="20"/>
          <w:szCs w:val="20"/>
        </w:rPr>
        <w:t xml:space="preserve"> lit. </w:t>
      </w:r>
      <w:r w:rsidR="00B9115C">
        <w:rPr>
          <w:rFonts w:ascii="URW DIN" w:hAnsi="URW DIN"/>
          <w:sz w:val="20"/>
          <w:szCs w:val="20"/>
        </w:rPr>
        <w:fldChar w:fldCharType="begin"/>
      </w:r>
      <w:r w:rsidR="00B9115C">
        <w:rPr>
          <w:rFonts w:ascii="URW DIN" w:hAnsi="URW DIN"/>
          <w:sz w:val="20"/>
          <w:szCs w:val="20"/>
        </w:rPr>
        <w:instrText xml:space="preserve"> REF _Ref211947208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a)</w:t>
      </w:r>
      <w:r w:rsidR="00B9115C">
        <w:rPr>
          <w:rFonts w:ascii="URW DIN" w:hAnsi="URW DIN"/>
          <w:sz w:val="20"/>
          <w:szCs w:val="20"/>
        </w:rPr>
        <w:fldChar w:fldCharType="end"/>
      </w:r>
      <w:r w:rsidR="00BC7ED7" w:rsidRPr="009730B7">
        <w:rPr>
          <w:rFonts w:ascii="URW DIN" w:hAnsi="URW DIN"/>
          <w:sz w:val="20"/>
          <w:szCs w:val="20"/>
        </w:rPr>
        <w:t xml:space="preserve">, o ile Wykonawca dostarczy </w:t>
      </w:r>
      <w:r w:rsidR="00C77770" w:rsidRPr="009730B7">
        <w:rPr>
          <w:rFonts w:ascii="URW DIN" w:hAnsi="URW DIN"/>
          <w:sz w:val="20"/>
          <w:szCs w:val="20"/>
        </w:rPr>
        <w:t>Zamawiającemu Gwarancję Bankową lub upłynie okres związania Gwarancją Bankową,</w:t>
      </w:r>
      <w:r w:rsidR="00BC7ED7" w:rsidRPr="009730B7">
        <w:rPr>
          <w:rFonts w:ascii="URW DIN" w:hAnsi="URW DIN"/>
          <w:sz w:val="20"/>
          <w:szCs w:val="20"/>
        </w:rPr>
        <w:t xml:space="preserve"> Zamawiający</w:t>
      </w:r>
      <w:r w:rsidR="00C77770" w:rsidRPr="009730B7">
        <w:rPr>
          <w:rFonts w:ascii="URW DIN" w:hAnsi="URW DIN"/>
          <w:sz w:val="20"/>
          <w:szCs w:val="20"/>
        </w:rPr>
        <w:t>, w</w:t>
      </w:r>
      <w:r w:rsidR="007E31A2" w:rsidRPr="009730B7">
        <w:rPr>
          <w:rFonts w:ascii="URW DIN" w:hAnsi="URW DIN"/>
          <w:sz w:val="20"/>
          <w:szCs w:val="20"/>
        </w:rPr>
        <w:t xml:space="preserve"> </w:t>
      </w:r>
      <w:r w:rsidR="00BC7ED7" w:rsidRPr="009730B7">
        <w:rPr>
          <w:rFonts w:ascii="URW DIN" w:hAnsi="URW DIN"/>
          <w:sz w:val="20"/>
          <w:szCs w:val="20"/>
        </w:rPr>
        <w:t xml:space="preserve">terminie nie dłuższym niż 30 dni dokonuje zwrotu Kaucji Gwarancyjnej </w:t>
      </w:r>
      <w:r w:rsidR="00A13BD5" w:rsidRPr="009730B7">
        <w:rPr>
          <w:rFonts w:ascii="URW DIN" w:hAnsi="URW DIN"/>
          <w:sz w:val="20"/>
          <w:szCs w:val="20"/>
        </w:rPr>
        <w:t xml:space="preserve">w wysokości wniesionej przez Wykonawcę, </w:t>
      </w:r>
      <w:r w:rsidR="000521BE" w:rsidRPr="009730B7">
        <w:rPr>
          <w:rFonts w:ascii="URW DIN" w:hAnsi="URW DIN"/>
          <w:sz w:val="20"/>
          <w:szCs w:val="20"/>
        </w:rPr>
        <w:t>na rachunek bankowy</w:t>
      </w:r>
      <w:r w:rsidR="00A13BD5" w:rsidRPr="009730B7">
        <w:rPr>
          <w:rFonts w:ascii="URW DIN" w:hAnsi="URW DIN"/>
          <w:sz w:val="20"/>
          <w:szCs w:val="20"/>
        </w:rPr>
        <w:t xml:space="preserve"> wskazany przez Wykonawcę lub na rachunek bankowy,</w:t>
      </w:r>
      <w:r w:rsidR="000521BE" w:rsidRPr="009730B7">
        <w:rPr>
          <w:rFonts w:ascii="URW DIN" w:hAnsi="URW DIN"/>
          <w:sz w:val="20"/>
          <w:szCs w:val="20"/>
        </w:rPr>
        <w:t xml:space="preserve"> z którego </w:t>
      </w:r>
      <w:r w:rsidR="00A13BD5" w:rsidRPr="009730B7">
        <w:rPr>
          <w:rFonts w:ascii="URW DIN" w:hAnsi="URW DIN"/>
          <w:sz w:val="20"/>
          <w:szCs w:val="20"/>
        </w:rPr>
        <w:t xml:space="preserve">wpłacono </w:t>
      </w:r>
      <w:r w:rsidR="000521BE" w:rsidRPr="009730B7">
        <w:rPr>
          <w:rFonts w:ascii="URW DIN" w:hAnsi="URW DIN"/>
          <w:sz w:val="20"/>
          <w:szCs w:val="20"/>
        </w:rPr>
        <w:t>Kaucj</w:t>
      </w:r>
      <w:r w:rsidR="00A13BD5" w:rsidRPr="009730B7">
        <w:rPr>
          <w:rFonts w:ascii="URW DIN" w:hAnsi="URW DIN"/>
          <w:sz w:val="20"/>
          <w:szCs w:val="20"/>
        </w:rPr>
        <w:t>ę</w:t>
      </w:r>
      <w:r w:rsidR="000521BE" w:rsidRPr="009730B7">
        <w:rPr>
          <w:rFonts w:ascii="URW DIN" w:hAnsi="URW DIN"/>
          <w:sz w:val="20"/>
          <w:szCs w:val="20"/>
        </w:rPr>
        <w:t xml:space="preserve"> Gwarancyjn</w:t>
      </w:r>
      <w:r w:rsidR="00A13BD5" w:rsidRPr="009730B7">
        <w:rPr>
          <w:rFonts w:ascii="URW DIN" w:hAnsi="URW DIN"/>
          <w:sz w:val="20"/>
          <w:szCs w:val="20"/>
        </w:rPr>
        <w:t>ą</w:t>
      </w:r>
      <w:r w:rsidR="00BC7ED7" w:rsidRPr="009730B7">
        <w:rPr>
          <w:rFonts w:ascii="URW DIN" w:hAnsi="URW DIN"/>
          <w:sz w:val="20"/>
          <w:szCs w:val="20"/>
        </w:rPr>
        <w:t>.</w:t>
      </w:r>
      <w:r w:rsidR="004C5AC6" w:rsidRPr="009730B7">
        <w:rPr>
          <w:rFonts w:ascii="URW DIN" w:hAnsi="URW DIN"/>
          <w:sz w:val="20"/>
          <w:szCs w:val="20"/>
        </w:rPr>
        <w:t xml:space="preserve"> W</w:t>
      </w:r>
      <w:r w:rsidR="00CD6532" w:rsidRPr="009730B7">
        <w:rPr>
          <w:rFonts w:ascii="URW DIN" w:hAnsi="URW DIN"/>
          <w:sz w:val="20"/>
          <w:szCs w:val="20"/>
        </w:rPr>
        <w:t> </w:t>
      </w:r>
      <w:r w:rsidR="004C5AC6" w:rsidRPr="009730B7">
        <w:rPr>
          <w:rFonts w:ascii="URW DIN" w:hAnsi="URW DIN"/>
          <w:sz w:val="20"/>
          <w:szCs w:val="20"/>
        </w:rPr>
        <w:t xml:space="preserve">przypadku, o którym mowa w pkt. </w:t>
      </w:r>
      <w:r w:rsidR="00B9115C">
        <w:rPr>
          <w:rFonts w:ascii="URW DIN" w:hAnsi="URW DIN"/>
          <w:sz w:val="20"/>
          <w:szCs w:val="20"/>
        </w:rPr>
        <w:fldChar w:fldCharType="begin"/>
      </w:r>
      <w:r w:rsidR="00B9115C">
        <w:rPr>
          <w:rFonts w:ascii="URW DIN" w:hAnsi="URW DIN"/>
          <w:sz w:val="20"/>
          <w:szCs w:val="20"/>
        </w:rPr>
        <w:instrText xml:space="preserve"> REF _Ref211947196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20.5</w:t>
      </w:r>
      <w:r w:rsidR="00B9115C">
        <w:rPr>
          <w:rFonts w:ascii="URW DIN" w:hAnsi="URW DIN"/>
          <w:sz w:val="20"/>
          <w:szCs w:val="20"/>
        </w:rPr>
        <w:fldChar w:fldCharType="end"/>
      </w:r>
      <w:r w:rsidR="004C5AC6" w:rsidRPr="009730B7">
        <w:rPr>
          <w:rFonts w:ascii="URW DIN" w:hAnsi="URW DIN"/>
          <w:sz w:val="20"/>
          <w:szCs w:val="20"/>
        </w:rPr>
        <w:t xml:space="preserve"> lit. </w:t>
      </w:r>
      <w:r w:rsidR="00B9115C">
        <w:rPr>
          <w:rFonts w:ascii="URW DIN" w:hAnsi="URW DIN"/>
          <w:sz w:val="20"/>
          <w:szCs w:val="20"/>
        </w:rPr>
        <w:fldChar w:fldCharType="begin"/>
      </w:r>
      <w:r w:rsidR="00B9115C">
        <w:rPr>
          <w:rFonts w:ascii="URW DIN" w:hAnsi="URW DIN"/>
          <w:sz w:val="20"/>
          <w:szCs w:val="20"/>
        </w:rPr>
        <w:instrText xml:space="preserve"> REF _Ref211947226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b)</w:t>
      </w:r>
      <w:r w:rsidR="00B9115C">
        <w:rPr>
          <w:rFonts w:ascii="URW DIN" w:hAnsi="URW DIN"/>
          <w:sz w:val="20"/>
          <w:szCs w:val="20"/>
        </w:rPr>
        <w:fldChar w:fldCharType="end"/>
      </w:r>
      <w:r w:rsidR="004C5AC6" w:rsidRPr="009730B7">
        <w:rPr>
          <w:rFonts w:ascii="URW DIN" w:hAnsi="URW DIN"/>
          <w:sz w:val="20"/>
          <w:szCs w:val="20"/>
        </w:rPr>
        <w:t xml:space="preserve"> i </w:t>
      </w:r>
      <w:r w:rsidR="00B9115C">
        <w:rPr>
          <w:rFonts w:ascii="URW DIN" w:hAnsi="URW DIN"/>
          <w:sz w:val="20"/>
          <w:szCs w:val="20"/>
        </w:rPr>
        <w:fldChar w:fldCharType="begin"/>
      </w:r>
      <w:r w:rsidR="00B9115C">
        <w:rPr>
          <w:rFonts w:ascii="URW DIN" w:hAnsi="URW DIN"/>
          <w:sz w:val="20"/>
          <w:szCs w:val="20"/>
        </w:rPr>
        <w:instrText xml:space="preserve"> REF _Ref211947234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c)</w:t>
      </w:r>
      <w:r w:rsidR="00B9115C">
        <w:rPr>
          <w:rFonts w:ascii="URW DIN" w:hAnsi="URW DIN"/>
          <w:sz w:val="20"/>
          <w:szCs w:val="20"/>
        </w:rPr>
        <w:fldChar w:fldCharType="end"/>
      </w:r>
      <w:r w:rsidR="004C5AC6" w:rsidRPr="009730B7">
        <w:rPr>
          <w:rFonts w:ascii="URW DIN" w:hAnsi="URW DIN"/>
          <w:sz w:val="20"/>
          <w:szCs w:val="20"/>
        </w:rPr>
        <w:t xml:space="preserve"> </w:t>
      </w:r>
      <w:r w:rsidR="00CA4EC9" w:rsidRPr="009730B7">
        <w:rPr>
          <w:rFonts w:ascii="URW DIN" w:hAnsi="URW DIN"/>
          <w:sz w:val="20"/>
          <w:szCs w:val="20"/>
        </w:rPr>
        <w:t xml:space="preserve">Zamawiający, w </w:t>
      </w:r>
      <w:r w:rsidR="004C5AC6" w:rsidRPr="009730B7">
        <w:rPr>
          <w:rFonts w:ascii="URW DIN" w:hAnsi="URW DIN"/>
          <w:sz w:val="20"/>
          <w:szCs w:val="20"/>
        </w:rPr>
        <w:t xml:space="preserve">terminie nie dłuższym niż 30 dni od dnia upływu terminu związania zabezpieczeniem należytego wykonania Umowy, o którym mowa odpowiednio w pkt. </w:t>
      </w:r>
      <w:r w:rsidR="00B9115C">
        <w:rPr>
          <w:rFonts w:ascii="URW DIN" w:hAnsi="URW DIN"/>
          <w:sz w:val="20"/>
          <w:szCs w:val="20"/>
        </w:rPr>
        <w:fldChar w:fldCharType="begin"/>
      </w:r>
      <w:r w:rsidR="00B9115C">
        <w:rPr>
          <w:rFonts w:ascii="URW DIN" w:hAnsi="URW DIN"/>
          <w:sz w:val="20"/>
          <w:szCs w:val="20"/>
        </w:rPr>
        <w:instrText xml:space="preserve"> REF _Ref211947243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20.4</w:t>
      </w:r>
      <w:r w:rsidR="00B9115C">
        <w:rPr>
          <w:rFonts w:ascii="URW DIN" w:hAnsi="URW DIN"/>
          <w:sz w:val="20"/>
          <w:szCs w:val="20"/>
        </w:rPr>
        <w:fldChar w:fldCharType="end"/>
      </w:r>
      <w:r w:rsidR="004C5AC6" w:rsidRPr="009730B7">
        <w:rPr>
          <w:rFonts w:ascii="URW DIN" w:hAnsi="URW DIN"/>
          <w:sz w:val="20"/>
          <w:szCs w:val="20"/>
        </w:rPr>
        <w:t xml:space="preserve"> lit </w:t>
      </w:r>
      <w:r w:rsidR="00B9115C">
        <w:rPr>
          <w:rFonts w:ascii="URW DIN" w:hAnsi="URW DIN"/>
          <w:sz w:val="20"/>
          <w:szCs w:val="20"/>
        </w:rPr>
        <w:fldChar w:fldCharType="begin"/>
      </w:r>
      <w:r w:rsidR="00B9115C">
        <w:rPr>
          <w:rFonts w:ascii="URW DIN" w:hAnsi="URW DIN"/>
          <w:sz w:val="20"/>
          <w:szCs w:val="20"/>
        </w:rPr>
        <w:instrText xml:space="preserve"> REF _Ref211947250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a)</w:t>
      </w:r>
      <w:r w:rsidR="00B9115C">
        <w:rPr>
          <w:rFonts w:ascii="URW DIN" w:hAnsi="URW DIN"/>
          <w:sz w:val="20"/>
          <w:szCs w:val="20"/>
        </w:rPr>
        <w:fldChar w:fldCharType="end"/>
      </w:r>
      <w:r w:rsidR="004C5AC6" w:rsidRPr="009730B7">
        <w:rPr>
          <w:rFonts w:ascii="URW DIN" w:hAnsi="URW DIN"/>
          <w:sz w:val="20"/>
          <w:szCs w:val="20"/>
        </w:rPr>
        <w:t xml:space="preserve"> oraz lit. </w:t>
      </w:r>
      <w:r w:rsidR="00B9115C">
        <w:rPr>
          <w:rFonts w:ascii="URW DIN" w:hAnsi="URW DIN"/>
          <w:sz w:val="20"/>
          <w:szCs w:val="20"/>
        </w:rPr>
        <w:fldChar w:fldCharType="begin"/>
      </w:r>
      <w:r w:rsidR="00B9115C">
        <w:rPr>
          <w:rFonts w:ascii="URW DIN" w:hAnsi="URW DIN"/>
          <w:sz w:val="20"/>
          <w:szCs w:val="20"/>
        </w:rPr>
        <w:instrText xml:space="preserve"> REF _Ref211947257 \r \h </w:instrText>
      </w:r>
      <w:r w:rsidR="00B9115C">
        <w:rPr>
          <w:rFonts w:ascii="URW DIN" w:hAnsi="URW DIN"/>
          <w:sz w:val="20"/>
          <w:szCs w:val="20"/>
        </w:rPr>
      </w:r>
      <w:r w:rsidR="00B9115C">
        <w:rPr>
          <w:rFonts w:ascii="URW DIN" w:hAnsi="URW DIN"/>
          <w:sz w:val="20"/>
          <w:szCs w:val="20"/>
        </w:rPr>
        <w:fldChar w:fldCharType="separate"/>
      </w:r>
      <w:r w:rsidR="00702C1C">
        <w:rPr>
          <w:rFonts w:ascii="URW DIN" w:hAnsi="URW DIN"/>
          <w:sz w:val="20"/>
          <w:szCs w:val="20"/>
        </w:rPr>
        <w:t>b)</w:t>
      </w:r>
      <w:r w:rsidR="00B9115C">
        <w:rPr>
          <w:rFonts w:ascii="URW DIN" w:hAnsi="URW DIN"/>
          <w:sz w:val="20"/>
          <w:szCs w:val="20"/>
        </w:rPr>
        <w:fldChar w:fldCharType="end"/>
      </w:r>
      <w:r w:rsidR="004C5AC6" w:rsidRPr="009730B7">
        <w:rPr>
          <w:rFonts w:ascii="URW DIN" w:hAnsi="URW DIN"/>
          <w:sz w:val="20"/>
          <w:szCs w:val="20"/>
        </w:rPr>
        <w:t>, dokona zwrotu Kaucji Gwarancyjnej w</w:t>
      </w:r>
      <w:r w:rsidR="007E31A2" w:rsidRPr="009730B7">
        <w:rPr>
          <w:rFonts w:ascii="URW DIN" w:hAnsi="URW DIN"/>
          <w:sz w:val="20"/>
          <w:szCs w:val="20"/>
        </w:rPr>
        <w:t xml:space="preserve"> </w:t>
      </w:r>
      <w:r w:rsidR="004C5AC6" w:rsidRPr="009730B7">
        <w:rPr>
          <w:rFonts w:ascii="URW DIN" w:hAnsi="URW DIN"/>
          <w:sz w:val="20"/>
          <w:szCs w:val="20"/>
        </w:rPr>
        <w:t>wysokości wniesionej przez Wykonawcę, na rachunek bankowy wskazany przez Wykonawcę lub na rachunek bankowy, z którego wpłacono Kaucję Gwarancyjną.</w:t>
      </w:r>
      <w:r w:rsidR="00C9256C" w:rsidRPr="009730B7">
        <w:rPr>
          <w:rFonts w:ascii="URW DIN" w:hAnsi="URW DIN"/>
          <w:sz w:val="20"/>
          <w:szCs w:val="20"/>
        </w:rPr>
        <w:t xml:space="preserve"> Jeżeli Zamawiający dokonał zaspokoj</w:t>
      </w:r>
      <w:r w:rsidR="00CA4EC9" w:rsidRPr="009730B7">
        <w:rPr>
          <w:rFonts w:ascii="URW DIN" w:hAnsi="URW DIN"/>
          <w:sz w:val="20"/>
          <w:szCs w:val="20"/>
        </w:rPr>
        <w:t>enia swoich roszczeń z</w:t>
      </w:r>
      <w:r w:rsidR="007E31A2" w:rsidRPr="009730B7">
        <w:rPr>
          <w:rFonts w:ascii="URW DIN" w:hAnsi="URW DIN"/>
          <w:sz w:val="20"/>
          <w:szCs w:val="20"/>
        </w:rPr>
        <w:t xml:space="preserve"> </w:t>
      </w:r>
      <w:r w:rsidR="00C9256C" w:rsidRPr="009730B7">
        <w:rPr>
          <w:rFonts w:ascii="URW DIN" w:hAnsi="URW DIN"/>
          <w:sz w:val="20"/>
          <w:szCs w:val="20"/>
        </w:rPr>
        <w:t>Kaucji Gwarancyjnej, wówczas jej wysokość podlegająca zwrotowi na rzecz Wykonawcy zostanie pomniejszona o kwotę roszczenia Zamawiającego.</w:t>
      </w:r>
    </w:p>
    <w:p w14:paraId="309F4F61" w14:textId="672802DD" w:rsidR="0094634F" w:rsidRPr="009730B7" w:rsidRDefault="0094634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Zamawiający będzie uprawniony do zaspokojenia swoich roszczeń z Kaucji Gwarancyjnej, w</w:t>
      </w:r>
      <w:r w:rsidR="00CD6532" w:rsidRPr="009730B7">
        <w:rPr>
          <w:rFonts w:ascii="URW DIN" w:hAnsi="URW DIN"/>
          <w:sz w:val="20"/>
          <w:szCs w:val="20"/>
        </w:rPr>
        <w:t> </w:t>
      </w:r>
      <w:r w:rsidRPr="009730B7">
        <w:rPr>
          <w:rFonts w:ascii="URW DIN" w:hAnsi="URW DIN"/>
          <w:sz w:val="20"/>
          <w:szCs w:val="20"/>
        </w:rPr>
        <w:t>przypadku bezskutecznego wezwania Wykonawcy do zaspokojenia przysługujących mu roszczeń, w wyznaczonym terminie, jednak nie krótszym niż 7 dni. W przypadku niezachowania przez Wykonawcę wskazanego w wezwaniu terminu do zaspokojenia roszczeń Zamawiającego, Zamawiający będzie uprawniony do potrącenia przysługujących mu należności z Kaucji Gwarancyjnej, informując pisemnie o tym fakcie Wykonawcę.</w:t>
      </w:r>
    </w:p>
    <w:p w14:paraId="20F43AC8" w14:textId="11793433" w:rsidR="006A3DB9" w:rsidRPr="009730B7" w:rsidRDefault="00FD510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Gwarancj</w:t>
      </w:r>
      <w:r w:rsidR="00CE2842" w:rsidRPr="009730B7">
        <w:rPr>
          <w:rFonts w:ascii="URW DIN" w:hAnsi="URW DIN"/>
          <w:sz w:val="20"/>
          <w:szCs w:val="20"/>
        </w:rPr>
        <w:t>e</w:t>
      </w:r>
      <w:r w:rsidRPr="009730B7">
        <w:rPr>
          <w:rFonts w:ascii="URW DIN" w:hAnsi="URW DIN"/>
          <w:sz w:val="20"/>
          <w:szCs w:val="20"/>
        </w:rPr>
        <w:t xml:space="preserve"> </w:t>
      </w:r>
      <w:r w:rsidR="00777AE6" w:rsidRPr="009730B7">
        <w:rPr>
          <w:rFonts w:ascii="URW DIN" w:hAnsi="URW DIN"/>
          <w:sz w:val="20"/>
          <w:szCs w:val="20"/>
        </w:rPr>
        <w:t>B</w:t>
      </w:r>
      <w:r w:rsidRPr="009730B7">
        <w:rPr>
          <w:rFonts w:ascii="URW DIN" w:hAnsi="URW DIN"/>
          <w:sz w:val="20"/>
          <w:szCs w:val="20"/>
        </w:rPr>
        <w:t>ankow</w:t>
      </w:r>
      <w:r w:rsidR="00CE2842" w:rsidRPr="009730B7">
        <w:rPr>
          <w:rFonts w:ascii="URW DIN" w:hAnsi="URW DIN"/>
          <w:sz w:val="20"/>
          <w:szCs w:val="20"/>
        </w:rPr>
        <w:t>e</w:t>
      </w:r>
      <w:r w:rsidRPr="009730B7">
        <w:rPr>
          <w:rFonts w:ascii="URW DIN" w:hAnsi="URW DIN"/>
          <w:sz w:val="20"/>
          <w:szCs w:val="20"/>
        </w:rPr>
        <w:t xml:space="preserve"> </w:t>
      </w:r>
      <w:r w:rsidR="00CE2842" w:rsidRPr="009730B7">
        <w:rPr>
          <w:rFonts w:ascii="URW DIN" w:hAnsi="URW DIN"/>
          <w:sz w:val="20"/>
          <w:szCs w:val="20"/>
        </w:rPr>
        <w:t xml:space="preserve">wskazane w </w:t>
      </w:r>
      <w:r w:rsidR="0042671B" w:rsidRPr="009730B7">
        <w:rPr>
          <w:rFonts w:ascii="URW DIN" w:hAnsi="URW DIN"/>
          <w:sz w:val="20"/>
          <w:szCs w:val="20"/>
        </w:rPr>
        <w:t>pkt</w:t>
      </w:r>
      <w:r w:rsidR="00CA4EC9" w:rsidRPr="009730B7">
        <w:rPr>
          <w:rFonts w:ascii="URW DIN" w:hAnsi="URW DIN"/>
          <w:sz w:val="20"/>
          <w:szCs w:val="20"/>
        </w:rPr>
        <w:t>.</w:t>
      </w:r>
      <w:r w:rsidR="0042671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_Ref211947123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20.1</w:t>
      </w:r>
      <w:r w:rsidR="00F7524D">
        <w:rPr>
          <w:rFonts w:ascii="URW DIN" w:hAnsi="URW DIN"/>
          <w:sz w:val="20"/>
          <w:szCs w:val="20"/>
        </w:rPr>
        <w:fldChar w:fldCharType="end"/>
      </w:r>
      <w:r w:rsidR="00A513E8" w:rsidRPr="009730B7">
        <w:rPr>
          <w:rFonts w:ascii="URW DIN" w:hAnsi="URW DIN"/>
          <w:sz w:val="20"/>
          <w:szCs w:val="20"/>
        </w:rPr>
        <w:t>,</w:t>
      </w:r>
      <w:r w:rsidR="00CE2842" w:rsidRPr="009730B7">
        <w:rPr>
          <w:rFonts w:ascii="URW DIN" w:hAnsi="URW DIN"/>
          <w:sz w:val="20"/>
          <w:szCs w:val="20"/>
        </w:rPr>
        <w:t xml:space="preserve"> </w:t>
      </w:r>
      <w:r w:rsidR="0042671B" w:rsidRPr="009730B7">
        <w:rPr>
          <w:rFonts w:ascii="URW DIN" w:hAnsi="URW DIN"/>
          <w:sz w:val="20"/>
          <w:szCs w:val="20"/>
        </w:rPr>
        <w:t>pkt</w:t>
      </w:r>
      <w:r w:rsidR="00CA4EC9" w:rsidRPr="009730B7">
        <w:rPr>
          <w:rFonts w:ascii="URW DIN" w:hAnsi="URW DIN"/>
          <w:sz w:val="20"/>
          <w:szCs w:val="20"/>
        </w:rPr>
        <w:t>.</w:t>
      </w:r>
      <w:r w:rsidR="0042671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_Ref211947149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20.2</w:t>
      </w:r>
      <w:r w:rsidR="00F7524D">
        <w:rPr>
          <w:rFonts w:ascii="URW DIN" w:hAnsi="URW DIN"/>
          <w:sz w:val="20"/>
          <w:szCs w:val="20"/>
        </w:rPr>
        <w:fldChar w:fldCharType="end"/>
      </w:r>
      <w:r w:rsidR="00CE2842" w:rsidRPr="009730B7">
        <w:rPr>
          <w:rFonts w:ascii="URW DIN" w:hAnsi="URW DIN"/>
          <w:sz w:val="20"/>
          <w:szCs w:val="20"/>
        </w:rPr>
        <w:t xml:space="preserve"> </w:t>
      </w:r>
      <w:r w:rsidR="00A513E8" w:rsidRPr="009730B7">
        <w:rPr>
          <w:rFonts w:ascii="URW DIN" w:hAnsi="URW DIN"/>
          <w:sz w:val="20"/>
          <w:szCs w:val="20"/>
        </w:rPr>
        <w:t>i pkt</w:t>
      </w:r>
      <w:r w:rsidR="00CA4EC9" w:rsidRPr="009730B7">
        <w:rPr>
          <w:rFonts w:ascii="URW DIN" w:hAnsi="URW DIN"/>
          <w:sz w:val="20"/>
          <w:szCs w:val="20"/>
        </w:rPr>
        <w:t>.</w:t>
      </w:r>
      <w:r w:rsidR="00A513E8"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_Ref211947294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20.3</w:t>
      </w:r>
      <w:r w:rsidR="00F7524D">
        <w:rPr>
          <w:rFonts w:ascii="URW DIN" w:hAnsi="URW DIN"/>
          <w:sz w:val="20"/>
          <w:szCs w:val="20"/>
        </w:rPr>
        <w:fldChar w:fldCharType="end"/>
      </w:r>
      <w:r w:rsidR="00A513E8" w:rsidRPr="009730B7">
        <w:rPr>
          <w:rFonts w:ascii="URW DIN" w:hAnsi="URW DIN"/>
          <w:sz w:val="20"/>
          <w:szCs w:val="20"/>
        </w:rPr>
        <w:t xml:space="preserve"> </w:t>
      </w:r>
      <w:r w:rsidR="00BC7ED7" w:rsidRPr="009730B7">
        <w:rPr>
          <w:rFonts w:ascii="URW DIN" w:hAnsi="URW DIN"/>
          <w:sz w:val="20"/>
          <w:szCs w:val="20"/>
        </w:rPr>
        <w:t>lub Kaucja G</w:t>
      </w:r>
      <w:r w:rsidR="0069124F" w:rsidRPr="009730B7">
        <w:rPr>
          <w:rFonts w:ascii="URW DIN" w:hAnsi="URW DIN"/>
          <w:sz w:val="20"/>
          <w:szCs w:val="20"/>
        </w:rPr>
        <w:t>warancyjna, o</w:t>
      </w:r>
      <w:r w:rsidR="00CD6532" w:rsidRPr="009730B7">
        <w:rPr>
          <w:rFonts w:ascii="URW DIN" w:hAnsi="URW DIN"/>
          <w:sz w:val="20"/>
          <w:szCs w:val="20"/>
        </w:rPr>
        <w:t> </w:t>
      </w:r>
      <w:r w:rsidR="0069124F" w:rsidRPr="009730B7">
        <w:rPr>
          <w:rFonts w:ascii="URW DIN" w:hAnsi="URW DIN"/>
          <w:sz w:val="20"/>
          <w:szCs w:val="20"/>
        </w:rPr>
        <w:t>której mowa w pkt</w:t>
      </w:r>
      <w:r w:rsidR="00CA4EC9" w:rsidRPr="009730B7">
        <w:rPr>
          <w:rFonts w:ascii="URW DIN" w:hAnsi="URW DIN"/>
          <w:sz w:val="20"/>
          <w:szCs w:val="20"/>
        </w:rPr>
        <w:t>.</w:t>
      </w:r>
      <w:r w:rsidR="0069124F"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_Ref211947243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20.4</w:t>
      </w:r>
      <w:r w:rsidR="00F7524D">
        <w:rPr>
          <w:rFonts w:ascii="URW DIN" w:hAnsi="URW DIN"/>
          <w:sz w:val="20"/>
          <w:szCs w:val="20"/>
        </w:rPr>
        <w:fldChar w:fldCharType="end"/>
      </w:r>
      <w:r w:rsidR="0069124F" w:rsidRPr="009730B7">
        <w:rPr>
          <w:rFonts w:ascii="URW DIN" w:hAnsi="URW DIN"/>
          <w:sz w:val="20"/>
          <w:szCs w:val="20"/>
        </w:rPr>
        <w:t xml:space="preserve"> </w:t>
      </w:r>
      <w:r w:rsidRPr="009730B7">
        <w:rPr>
          <w:rFonts w:ascii="URW DIN" w:hAnsi="URW DIN"/>
          <w:sz w:val="20"/>
          <w:szCs w:val="20"/>
        </w:rPr>
        <w:t>będ</w:t>
      </w:r>
      <w:r w:rsidR="00CE2842" w:rsidRPr="009730B7">
        <w:rPr>
          <w:rFonts w:ascii="URW DIN" w:hAnsi="URW DIN"/>
          <w:sz w:val="20"/>
          <w:szCs w:val="20"/>
        </w:rPr>
        <w:t>ą</w:t>
      </w:r>
      <w:r w:rsidRPr="009730B7">
        <w:rPr>
          <w:rFonts w:ascii="URW DIN" w:hAnsi="URW DIN"/>
          <w:sz w:val="20"/>
          <w:szCs w:val="20"/>
        </w:rPr>
        <w:t xml:space="preserve"> służyć zaspokojeniu wszelkich roszczeń Zamawiającego wobec Wykonawc</w:t>
      </w:r>
      <w:r w:rsidR="00CA4EC9" w:rsidRPr="009730B7">
        <w:rPr>
          <w:rFonts w:ascii="URW DIN" w:hAnsi="URW DIN"/>
          <w:sz w:val="20"/>
          <w:szCs w:val="20"/>
        </w:rPr>
        <w:t>y wynikających lub związanych z</w:t>
      </w:r>
      <w:r w:rsidR="007E31A2" w:rsidRPr="009730B7">
        <w:rPr>
          <w:rFonts w:ascii="URW DIN" w:hAnsi="URW DIN"/>
          <w:sz w:val="20"/>
          <w:szCs w:val="20"/>
        </w:rPr>
        <w:t xml:space="preserve"> </w:t>
      </w:r>
      <w:r w:rsidRPr="009730B7">
        <w:rPr>
          <w:rFonts w:ascii="URW DIN" w:hAnsi="URW DIN"/>
          <w:sz w:val="20"/>
          <w:szCs w:val="20"/>
        </w:rPr>
        <w:t>niniejszą Umową, w szczególności</w:t>
      </w:r>
      <w:r w:rsidR="6191F713" w:rsidRPr="009730B7">
        <w:rPr>
          <w:rFonts w:ascii="URW DIN" w:hAnsi="URW DIN"/>
          <w:sz w:val="20"/>
          <w:szCs w:val="20"/>
        </w:rPr>
        <w:t>,</w:t>
      </w:r>
      <w:r w:rsidRPr="009730B7">
        <w:rPr>
          <w:rFonts w:ascii="URW DIN" w:hAnsi="URW DIN"/>
          <w:sz w:val="20"/>
          <w:szCs w:val="20"/>
        </w:rPr>
        <w:t xml:space="preserve"> </w:t>
      </w:r>
      <w:r w:rsidR="0044448B" w:rsidRPr="009730B7">
        <w:rPr>
          <w:rFonts w:ascii="URW DIN" w:hAnsi="URW DIN"/>
          <w:sz w:val="20"/>
          <w:szCs w:val="20"/>
        </w:rPr>
        <w:t xml:space="preserve">ale nie wyłącznie </w:t>
      </w:r>
      <w:r w:rsidRPr="009730B7">
        <w:rPr>
          <w:rFonts w:ascii="URW DIN" w:hAnsi="URW DIN"/>
          <w:sz w:val="20"/>
          <w:szCs w:val="20"/>
        </w:rPr>
        <w:t>płatności kar umownych.</w:t>
      </w:r>
      <w:bookmarkEnd w:id="377"/>
      <w:r w:rsidRPr="009730B7">
        <w:rPr>
          <w:rFonts w:ascii="URW DIN" w:hAnsi="URW DIN"/>
          <w:sz w:val="20"/>
          <w:szCs w:val="20"/>
        </w:rPr>
        <w:t xml:space="preserve"> </w:t>
      </w:r>
      <w:bookmarkEnd w:id="378"/>
      <w:r w:rsidR="00A92215" w:rsidRPr="009730B7">
        <w:rPr>
          <w:rFonts w:ascii="URW DIN" w:hAnsi="URW DIN"/>
          <w:sz w:val="20"/>
          <w:szCs w:val="20"/>
        </w:rPr>
        <w:t>Zamawiający uprawniony będzie do określenia kolejności zaspokojonych roszczeń według swego wyboru.</w:t>
      </w:r>
      <w:r w:rsidR="002F234C" w:rsidRPr="009730B7">
        <w:rPr>
          <w:rFonts w:ascii="URW DIN" w:hAnsi="URW DIN"/>
          <w:sz w:val="20"/>
          <w:szCs w:val="20"/>
        </w:rPr>
        <w:t xml:space="preserve"> W</w:t>
      </w:r>
      <w:r w:rsidR="0069124F" w:rsidRPr="009730B7">
        <w:rPr>
          <w:rFonts w:ascii="URW DIN" w:hAnsi="URW DIN"/>
          <w:sz w:val="20"/>
          <w:szCs w:val="20"/>
        </w:rPr>
        <w:t xml:space="preserve"> </w:t>
      </w:r>
      <w:r w:rsidR="00E66B5B" w:rsidRPr="009730B7">
        <w:rPr>
          <w:rFonts w:ascii="URW DIN" w:hAnsi="URW DIN"/>
          <w:sz w:val="20"/>
          <w:szCs w:val="20"/>
        </w:rPr>
        <w:t xml:space="preserve">przypadku, gdyby Wykonawca nie dostarczył w terminie którejkolwiek </w:t>
      </w:r>
      <w:r w:rsidR="00777AE6" w:rsidRPr="009730B7">
        <w:rPr>
          <w:rFonts w:ascii="URW DIN" w:hAnsi="URW DIN"/>
          <w:sz w:val="20"/>
          <w:szCs w:val="20"/>
        </w:rPr>
        <w:t>G</w:t>
      </w:r>
      <w:r w:rsidR="00E66B5B" w:rsidRPr="009730B7">
        <w:rPr>
          <w:rFonts w:ascii="URW DIN" w:hAnsi="URW DIN"/>
          <w:sz w:val="20"/>
          <w:szCs w:val="20"/>
        </w:rPr>
        <w:t xml:space="preserve">warancji </w:t>
      </w:r>
      <w:r w:rsidR="00777AE6" w:rsidRPr="009730B7">
        <w:rPr>
          <w:rFonts w:ascii="URW DIN" w:hAnsi="URW DIN"/>
          <w:sz w:val="20"/>
          <w:szCs w:val="20"/>
        </w:rPr>
        <w:t>B</w:t>
      </w:r>
      <w:r w:rsidR="00E66B5B" w:rsidRPr="009730B7">
        <w:rPr>
          <w:rFonts w:ascii="URW DIN" w:hAnsi="URW DIN"/>
          <w:sz w:val="20"/>
          <w:szCs w:val="20"/>
        </w:rPr>
        <w:t>ankowej, o której mowa w pkt</w:t>
      </w:r>
      <w:r w:rsidR="00CA4EC9" w:rsidRPr="009730B7">
        <w:rPr>
          <w:rFonts w:ascii="URW DIN" w:hAnsi="URW DIN"/>
          <w:sz w:val="20"/>
          <w:szCs w:val="20"/>
        </w:rPr>
        <w:t>.</w:t>
      </w:r>
      <w:r w:rsidR="00E66B5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_Ref211947123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20.1</w:t>
      </w:r>
      <w:r w:rsidR="00F7524D">
        <w:rPr>
          <w:rFonts w:ascii="URW DIN" w:hAnsi="URW DIN"/>
          <w:sz w:val="20"/>
          <w:szCs w:val="20"/>
        </w:rPr>
        <w:fldChar w:fldCharType="end"/>
      </w:r>
      <w:r w:rsidR="00E66B5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_Ref211947149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20.2</w:t>
      </w:r>
      <w:r w:rsidR="00F7524D">
        <w:rPr>
          <w:rFonts w:ascii="URW DIN" w:hAnsi="URW DIN"/>
          <w:sz w:val="20"/>
          <w:szCs w:val="20"/>
        </w:rPr>
        <w:fldChar w:fldCharType="end"/>
      </w:r>
      <w:r w:rsidR="00BC7ED7" w:rsidRPr="009730B7">
        <w:rPr>
          <w:rFonts w:ascii="URW DIN" w:hAnsi="URW DIN"/>
          <w:sz w:val="20"/>
          <w:szCs w:val="20"/>
        </w:rPr>
        <w:t>,</w:t>
      </w:r>
      <w:r w:rsidR="00E66B5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_Ref211947294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20.3</w:t>
      </w:r>
      <w:r w:rsidR="00F7524D">
        <w:rPr>
          <w:rFonts w:ascii="URW DIN" w:hAnsi="URW DIN"/>
          <w:sz w:val="20"/>
          <w:szCs w:val="20"/>
        </w:rPr>
        <w:fldChar w:fldCharType="end"/>
      </w:r>
      <w:r w:rsidR="00BC7ED7" w:rsidRPr="009730B7">
        <w:rPr>
          <w:rFonts w:ascii="URW DIN" w:hAnsi="URW DIN"/>
          <w:sz w:val="20"/>
          <w:szCs w:val="20"/>
        </w:rPr>
        <w:t xml:space="preserve"> lub </w:t>
      </w:r>
      <w:r w:rsidR="00F7524D">
        <w:rPr>
          <w:rFonts w:ascii="URW DIN" w:hAnsi="URW DIN"/>
          <w:sz w:val="20"/>
          <w:szCs w:val="20"/>
        </w:rPr>
        <w:fldChar w:fldCharType="begin"/>
      </w:r>
      <w:r w:rsidR="00F7524D">
        <w:rPr>
          <w:rFonts w:ascii="URW DIN" w:hAnsi="URW DIN"/>
          <w:sz w:val="20"/>
          <w:szCs w:val="20"/>
        </w:rPr>
        <w:instrText xml:space="preserve"> REF _Ref211947196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20.5</w:t>
      </w:r>
      <w:r w:rsidR="00F7524D">
        <w:rPr>
          <w:rFonts w:ascii="URW DIN" w:hAnsi="URW DIN"/>
          <w:sz w:val="20"/>
          <w:szCs w:val="20"/>
        </w:rPr>
        <w:fldChar w:fldCharType="end"/>
      </w:r>
      <w:r w:rsidR="00BC7ED7" w:rsidRPr="009730B7">
        <w:rPr>
          <w:rFonts w:ascii="URW DIN" w:hAnsi="URW DIN"/>
          <w:sz w:val="20"/>
          <w:szCs w:val="20"/>
        </w:rPr>
        <w:t xml:space="preserve"> lit. </w:t>
      </w:r>
      <w:r w:rsidR="00F7524D">
        <w:rPr>
          <w:rFonts w:ascii="URW DIN" w:hAnsi="URW DIN"/>
          <w:sz w:val="20"/>
          <w:szCs w:val="20"/>
        </w:rPr>
        <w:fldChar w:fldCharType="begin"/>
      </w:r>
      <w:r w:rsidR="00F7524D">
        <w:rPr>
          <w:rFonts w:ascii="URW DIN" w:hAnsi="URW DIN"/>
          <w:sz w:val="20"/>
          <w:szCs w:val="20"/>
        </w:rPr>
        <w:instrText xml:space="preserve"> REF _Ref211947208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a)</w:t>
      </w:r>
      <w:r w:rsidR="00F7524D">
        <w:rPr>
          <w:rFonts w:ascii="URW DIN" w:hAnsi="URW DIN"/>
          <w:sz w:val="20"/>
          <w:szCs w:val="20"/>
        </w:rPr>
        <w:fldChar w:fldCharType="end"/>
      </w:r>
      <w:r w:rsidR="0069124F" w:rsidRPr="009730B7">
        <w:rPr>
          <w:rFonts w:ascii="URW DIN" w:hAnsi="URW DIN"/>
          <w:sz w:val="20"/>
          <w:szCs w:val="20"/>
        </w:rPr>
        <w:t xml:space="preserve"> lub </w:t>
      </w:r>
      <w:r w:rsidR="00E45769" w:rsidRPr="009730B7">
        <w:rPr>
          <w:rFonts w:ascii="URW DIN" w:hAnsi="URW DIN"/>
          <w:sz w:val="20"/>
          <w:szCs w:val="20"/>
        </w:rPr>
        <w:t>K</w:t>
      </w:r>
      <w:r w:rsidR="0069124F" w:rsidRPr="009730B7">
        <w:rPr>
          <w:rFonts w:ascii="URW DIN" w:hAnsi="URW DIN"/>
          <w:sz w:val="20"/>
          <w:szCs w:val="20"/>
        </w:rPr>
        <w:t>aucji</w:t>
      </w:r>
      <w:r w:rsidR="00E45769" w:rsidRPr="009730B7">
        <w:rPr>
          <w:rFonts w:ascii="URW DIN" w:hAnsi="URW DIN"/>
          <w:sz w:val="20"/>
          <w:szCs w:val="20"/>
        </w:rPr>
        <w:t xml:space="preserve"> G</w:t>
      </w:r>
      <w:r w:rsidR="00CA4EC9" w:rsidRPr="009730B7">
        <w:rPr>
          <w:rFonts w:ascii="URW DIN" w:hAnsi="URW DIN"/>
          <w:sz w:val="20"/>
          <w:szCs w:val="20"/>
        </w:rPr>
        <w:t>warancyjnej, o której mowa w</w:t>
      </w:r>
      <w:r w:rsidR="00B6550C" w:rsidRPr="009730B7">
        <w:rPr>
          <w:rFonts w:ascii="URW DIN" w:hAnsi="URW DIN"/>
          <w:sz w:val="20"/>
          <w:szCs w:val="20"/>
        </w:rPr>
        <w:t xml:space="preserve"> </w:t>
      </w:r>
      <w:r w:rsidR="0069124F" w:rsidRPr="009730B7">
        <w:rPr>
          <w:rFonts w:ascii="URW DIN" w:hAnsi="URW DIN"/>
          <w:sz w:val="20"/>
          <w:szCs w:val="20"/>
        </w:rPr>
        <w:t>pkt</w:t>
      </w:r>
      <w:r w:rsidR="00CA4EC9" w:rsidRPr="009730B7">
        <w:rPr>
          <w:rFonts w:ascii="URW DIN" w:hAnsi="URW DIN"/>
          <w:sz w:val="20"/>
          <w:szCs w:val="20"/>
        </w:rPr>
        <w:t>.</w:t>
      </w:r>
      <w:r w:rsidR="0069124F"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_Ref211947243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20.4</w:t>
      </w:r>
      <w:r w:rsidR="00F7524D">
        <w:rPr>
          <w:rFonts w:ascii="URW DIN" w:hAnsi="URW DIN"/>
          <w:sz w:val="20"/>
          <w:szCs w:val="20"/>
        </w:rPr>
        <w:fldChar w:fldCharType="end"/>
      </w:r>
      <w:r w:rsidR="0069124F" w:rsidRPr="009730B7">
        <w:rPr>
          <w:rFonts w:ascii="URW DIN" w:hAnsi="URW DIN"/>
          <w:sz w:val="20"/>
          <w:szCs w:val="20"/>
        </w:rPr>
        <w:t>,</w:t>
      </w:r>
      <w:r w:rsidR="00E66B5B" w:rsidRPr="009730B7">
        <w:rPr>
          <w:rFonts w:ascii="URW DIN" w:hAnsi="URW DIN"/>
          <w:sz w:val="20"/>
          <w:szCs w:val="20"/>
        </w:rPr>
        <w:t xml:space="preserve"> zobowiązany jest każdorazowo zapłacić Zamawiającem</w:t>
      </w:r>
      <w:r w:rsidR="002F234C" w:rsidRPr="009730B7">
        <w:rPr>
          <w:rFonts w:ascii="URW DIN" w:hAnsi="URW DIN"/>
          <w:sz w:val="20"/>
          <w:szCs w:val="20"/>
        </w:rPr>
        <w:t>u na jego żądanie karę umowną w</w:t>
      </w:r>
      <w:r w:rsidR="0069124F" w:rsidRPr="009730B7">
        <w:rPr>
          <w:rFonts w:ascii="URW DIN" w:hAnsi="URW DIN"/>
          <w:sz w:val="20"/>
          <w:szCs w:val="20"/>
        </w:rPr>
        <w:t xml:space="preserve"> </w:t>
      </w:r>
      <w:r w:rsidR="00E66B5B" w:rsidRPr="009730B7">
        <w:rPr>
          <w:rFonts w:ascii="URW DIN" w:hAnsi="URW DIN"/>
          <w:sz w:val="20"/>
          <w:szCs w:val="20"/>
        </w:rPr>
        <w:t xml:space="preserve">wysokości </w:t>
      </w:r>
      <w:r w:rsidR="00BB1CE1" w:rsidRPr="009730B7">
        <w:rPr>
          <w:rFonts w:ascii="URW DIN" w:hAnsi="URW DIN"/>
          <w:sz w:val="20"/>
          <w:szCs w:val="20"/>
        </w:rPr>
        <w:t>0,</w:t>
      </w:r>
      <w:r w:rsidR="00716167">
        <w:rPr>
          <w:rFonts w:ascii="URW DIN" w:hAnsi="URW DIN"/>
          <w:sz w:val="20"/>
          <w:szCs w:val="20"/>
        </w:rPr>
        <w:t>2</w:t>
      </w:r>
      <w:r w:rsidR="00BB1CE1" w:rsidRPr="009730B7">
        <w:rPr>
          <w:rFonts w:ascii="URW DIN" w:hAnsi="URW DIN"/>
          <w:sz w:val="20"/>
          <w:szCs w:val="20"/>
        </w:rPr>
        <w:t>% Sumy Gwarancyjnej I</w:t>
      </w:r>
      <w:r w:rsidR="00E66B5B" w:rsidRPr="009730B7">
        <w:rPr>
          <w:rFonts w:ascii="URW DIN" w:hAnsi="URW DIN"/>
          <w:sz w:val="20"/>
          <w:szCs w:val="20"/>
        </w:rPr>
        <w:t xml:space="preserve"> za </w:t>
      </w:r>
      <w:r w:rsidR="00B24116" w:rsidRPr="009730B7">
        <w:rPr>
          <w:rFonts w:ascii="URW DIN" w:hAnsi="URW DIN"/>
          <w:sz w:val="20"/>
          <w:szCs w:val="20"/>
        </w:rPr>
        <w:t>każdy dzień opóźnienia</w:t>
      </w:r>
      <w:r w:rsidR="001047E6" w:rsidRPr="009730B7">
        <w:rPr>
          <w:rFonts w:ascii="URW DIN" w:hAnsi="URW DIN"/>
          <w:sz w:val="20"/>
          <w:szCs w:val="20"/>
        </w:rPr>
        <w:t>, w</w:t>
      </w:r>
      <w:r w:rsidR="007E31A2" w:rsidRPr="009730B7">
        <w:rPr>
          <w:rFonts w:ascii="URW DIN" w:hAnsi="URW DIN"/>
          <w:sz w:val="20"/>
          <w:szCs w:val="20"/>
        </w:rPr>
        <w:t xml:space="preserve"> </w:t>
      </w:r>
      <w:r w:rsidR="001047E6" w:rsidRPr="009730B7">
        <w:rPr>
          <w:rFonts w:ascii="URW DIN" w:hAnsi="URW DIN"/>
          <w:sz w:val="20"/>
          <w:szCs w:val="20"/>
        </w:rPr>
        <w:t>terminie 7 dni od daty pisemnego wezwania do zapłaty kary umownej doręczonego Wykonawcy przez Zamawiającego</w:t>
      </w:r>
      <w:r w:rsidR="00E66B5B" w:rsidRPr="009730B7">
        <w:rPr>
          <w:rFonts w:ascii="URW DIN" w:hAnsi="URW DIN"/>
          <w:sz w:val="20"/>
          <w:szCs w:val="20"/>
        </w:rPr>
        <w:t>. Zapłata kary umownej nie wyłącza możliwości dochodzenia odszkodowania w kwocie przewyższającej wysokość kary umownej, jak również nie znosi ani nie modyfikuje obowiązków Wykonawcy i pr</w:t>
      </w:r>
      <w:r w:rsidR="0094624F" w:rsidRPr="009730B7">
        <w:rPr>
          <w:rFonts w:ascii="URW DIN" w:hAnsi="URW DIN"/>
          <w:sz w:val="20"/>
          <w:szCs w:val="20"/>
        </w:rPr>
        <w:t>aw Zamawiającego wynikających z</w:t>
      </w:r>
      <w:r w:rsidR="00B6550C" w:rsidRPr="009730B7">
        <w:rPr>
          <w:rFonts w:ascii="URW DIN" w:hAnsi="URW DIN"/>
          <w:sz w:val="20"/>
          <w:szCs w:val="20"/>
        </w:rPr>
        <w:t xml:space="preserve"> </w:t>
      </w:r>
      <w:r w:rsidR="00E66B5B" w:rsidRPr="009730B7">
        <w:rPr>
          <w:rFonts w:ascii="URW DIN" w:hAnsi="URW DIN"/>
          <w:sz w:val="20"/>
          <w:szCs w:val="20"/>
        </w:rPr>
        <w:t>postanowień niniejszej Umowy</w:t>
      </w:r>
      <w:r w:rsidR="00D13396" w:rsidRPr="009730B7">
        <w:rPr>
          <w:rFonts w:ascii="URW DIN" w:hAnsi="URW DIN"/>
          <w:sz w:val="20"/>
          <w:szCs w:val="20"/>
        </w:rPr>
        <w:t>, w tym nie zwalnia Wykonawcy z obowiązku przekazania Zamawiającemu Gwarancji Bankowej</w:t>
      </w:r>
      <w:r w:rsidR="00E66B5B" w:rsidRPr="009730B7">
        <w:rPr>
          <w:rFonts w:ascii="URW DIN" w:hAnsi="URW DIN"/>
          <w:sz w:val="20"/>
          <w:szCs w:val="20"/>
        </w:rPr>
        <w:t>.</w:t>
      </w:r>
    </w:p>
    <w:p w14:paraId="547FC1F4" w14:textId="4008A71D" w:rsidR="00A513E8" w:rsidRPr="009730B7" w:rsidRDefault="008E5EBD" w:rsidP="00F128F3">
      <w:pPr>
        <w:numPr>
          <w:ilvl w:val="1"/>
          <w:numId w:val="1"/>
        </w:numPr>
        <w:spacing w:before="240" w:after="120"/>
        <w:ind w:left="1080" w:hanging="720"/>
        <w:jc w:val="both"/>
        <w:rPr>
          <w:rFonts w:ascii="URW DIN" w:hAnsi="URW DIN"/>
          <w:sz w:val="20"/>
          <w:szCs w:val="20"/>
        </w:rPr>
      </w:pPr>
      <w:bookmarkStart w:id="388" w:name="_Ref211947375"/>
      <w:bookmarkStart w:id="389" w:name="_Ref379192356"/>
      <w:r w:rsidRPr="009730B7">
        <w:rPr>
          <w:rFonts w:ascii="URW DIN" w:hAnsi="URW DIN"/>
          <w:sz w:val="20"/>
          <w:szCs w:val="20"/>
        </w:rPr>
        <w:t xml:space="preserve">Wykonawca zobowiązany jest przekazywać Zamawiającemu </w:t>
      </w:r>
      <w:r w:rsidR="00A513E8" w:rsidRPr="009730B7">
        <w:rPr>
          <w:rFonts w:ascii="URW DIN" w:hAnsi="URW DIN"/>
          <w:sz w:val="20"/>
          <w:szCs w:val="20"/>
        </w:rPr>
        <w:t>g</w:t>
      </w:r>
      <w:r w:rsidRPr="009730B7">
        <w:rPr>
          <w:rFonts w:ascii="URW DIN" w:hAnsi="URW DIN"/>
          <w:sz w:val="20"/>
          <w:szCs w:val="20"/>
        </w:rPr>
        <w:t xml:space="preserve">warancje </w:t>
      </w:r>
      <w:r w:rsidR="00A513E8" w:rsidRPr="009730B7">
        <w:rPr>
          <w:rFonts w:ascii="URW DIN" w:hAnsi="URW DIN"/>
          <w:sz w:val="20"/>
          <w:szCs w:val="20"/>
        </w:rPr>
        <w:t>b</w:t>
      </w:r>
      <w:r w:rsidRPr="009730B7">
        <w:rPr>
          <w:rFonts w:ascii="URW DIN" w:hAnsi="URW DIN"/>
          <w:sz w:val="20"/>
          <w:szCs w:val="20"/>
        </w:rPr>
        <w:t xml:space="preserve">ankowe </w:t>
      </w:r>
      <w:r w:rsidR="00A513E8" w:rsidRPr="009730B7">
        <w:rPr>
          <w:rFonts w:ascii="URW DIN" w:hAnsi="URW DIN"/>
          <w:sz w:val="20"/>
          <w:szCs w:val="20"/>
        </w:rPr>
        <w:t xml:space="preserve">sporządzone zgodnie ze wzorem jak dla Gwarancji Bankowej, łącznie </w:t>
      </w:r>
      <w:r w:rsidRPr="009730B7">
        <w:rPr>
          <w:rFonts w:ascii="URW DIN" w:hAnsi="URW DIN"/>
          <w:sz w:val="20"/>
          <w:szCs w:val="20"/>
        </w:rPr>
        <w:t xml:space="preserve">obejmujące swoją ważnością cały okres od </w:t>
      </w:r>
      <w:r w:rsidR="004C5AC6" w:rsidRPr="009730B7">
        <w:rPr>
          <w:rFonts w:ascii="URW DIN" w:hAnsi="URW DIN"/>
          <w:sz w:val="20"/>
          <w:szCs w:val="20"/>
        </w:rPr>
        <w:t xml:space="preserve">Odbioru końcowego </w:t>
      </w:r>
      <w:r w:rsidRPr="009730B7">
        <w:rPr>
          <w:rFonts w:ascii="URW DIN" w:hAnsi="URW DIN"/>
          <w:sz w:val="20"/>
          <w:szCs w:val="20"/>
        </w:rPr>
        <w:t xml:space="preserve">Wdrożenia </w:t>
      </w:r>
      <w:proofErr w:type="spellStart"/>
      <w:r w:rsidR="002F4171" w:rsidRPr="003F748F">
        <w:rPr>
          <w:rFonts w:ascii="URW DIN" w:hAnsi="URW DIN"/>
          <w:color w:val="000000"/>
          <w:w w:val="0"/>
          <w:sz w:val="20"/>
          <w:szCs w:val="20"/>
        </w:rPr>
        <w:t>SOSiR</w:t>
      </w:r>
      <w:proofErr w:type="spellEnd"/>
      <w:r w:rsidR="007E31A2" w:rsidRPr="00374D06">
        <w:rPr>
          <w:rFonts w:ascii="URW DIN" w:hAnsi="URW DIN"/>
          <w:sz w:val="20"/>
        </w:rPr>
        <w:t xml:space="preserve"> </w:t>
      </w:r>
      <w:r w:rsidRPr="009730B7">
        <w:rPr>
          <w:rFonts w:ascii="URW DIN" w:hAnsi="URW DIN"/>
          <w:sz w:val="20"/>
          <w:szCs w:val="20"/>
        </w:rPr>
        <w:t xml:space="preserve">do </w:t>
      </w:r>
      <w:r w:rsidR="00A513E8" w:rsidRPr="009730B7">
        <w:rPr>
          <w:rFonts w:ascii="URW DIN" w:hAnsi="URW DIN"/>
          <w:sz w:val="20"/>
          <w:szCs w:val="20"/>
        </w:rPr>
        <w:t xml:space="preserve">upływu </w:t>
      </w:r>
      <w:r w:rsidR="00AA0544" w:rsidRPr="009730B7">
        <w:rPr>
          <w:rFonts w:ascii="URW DIN" w:hAnsi="URW DIN"/>
          <w:sz w:val="20"/>
          <w:szCs w:val="20"/>
        </w:rPr>
        <w:t>30 dni</w:t>
      </w:r>
      <w:r w:rsidR="00A513E8" w:rsidRPr="009730B7">
        <w:rPr>
          <w:rFonts w:ascii="URW DIN" w:hAnsi="URW DIN"/>
          <w:sz w:val="20"/>
          <w:szCs w:val="20"/>
        </w:rPr>
        <w:t xml:space="preserve"> po zakończeniu</w:t>
      </w:r>
      <w:r w:rsidRPr="009730B7">
        <w:rPr>
          <w:rFonts w:ascii="URW DIN" w:hAnsi="URW DIN"/>
          <w:sz w:val="20"/>
          <w:szCs w:val="20"/>
        </w:rPr>
        <w:t xml:space="preserve"> </w:t>
      </w:r>
      <w:r w:rsidR="000254CF" w:rsidRPr="009730B7">
        <w:rPr>
          <w:rFonts w:ascii="URW DIN" w:hAnsi="URW DIN"/>
          <w:sz w:val="20"/>
          <w:szCs w:val="20"/>
        </w:rPr>
        <w:t>o</w:t>
      </w:r>
      <w:r w:rsidRPr="009730B7">
        <w:rPr>
          <w:rFonts w:ascii="URW DIN" w:hAnsi="URW DIN"/>
          <w:sz w:val="20"/>
          <w:szCs w:val="20"/>
        </w:rPr>
        <w:t xml:space="preserve">kresu </w:t>
      </w:r>
      <w:r w:rsidR="000254CF" w:rsidRPr="009730B7">
        <w:rPr>
          <w:rFonts w:ascii="URW DIN" w:hAnsi="URW DIN"/>
          <w:sz w:val="20"/>
          <w:szCs w:val="20"/>
        </w:rPr>
        <w:t>ś</w:t>
      </w:r>
      <w:r w:rsidRPr="009730B7">
        <w:rPr>
          <w:rFonts w:ascii="URW DIN" w:hAnsi="URW DIN"/>
          <w:sz w:val="20"/>
          <w:szCs w:val="20"/>
        </w:rPr>
        <w:t xml:space="preserve">wiadczenia </w:t>
      </w:r>
      <w:r w:rsidR="000254CF" w:rsidRPr="009730B7">
        <w:rPr>
          <w:rFonts w:ascii="URW DIN" w:hAnsi="URW DIN"/>
          <w:sz w:val="20"/>
          <w:szCs w:val="20"/>
        </w:rPr>
        <w:t>Opieki Serwisowej Posprzedażowej,</w:t>
      </w:r>
      <w:r w:rsidRPr="009730B7">
        <w:rPr>
          <w:rFonts w:ascii="URW DIN" w:hAnsi="URW DIN"/>
          <w:sz w:val="20"/>
          <w:szCs w:val="20"/>
        </w:rPr>
        <w:t xml:space="preserve"> wystawione na warunkach określonych poniżej, tak aby w</w:t>
      </w:r>
      <w:r w:rsidR="007E31A2" w:rsidRPr="009730B7">
        <w:rPr>
          <w:rFonts w:ascii="URW DIN" w:hAnsi="URW DIN"/>
          <w:sz w:val="20"/>
          <w:szCs w:val="20"/>
        </w:rPr>
        <w:t xml:space="preserve"> </w:t>
      </w:r>
      <w:r w:rsidRPr="009730B7">
        <w:rPr>
          <w:rFonts w:ascii="URW DIN" w:hAnsi="URW DIN"/>
          <w:sz w:val="20"/>
          <w:szCs w:val="20"/>
        </w:rPr>
        <w:t xml:space="preserve">żadnym momencie powyższego okresu nie zaszła sytuacja, w której Zamawiający nie posiada ważnej </w:t>
      </w:r>
      <w:r w:rsidR="00777AE6" w:rsidRPr="009730B7">
        <w:rPr>
          <w:rFonts w:ascii="URW DIN" w:hAnsi="URW DIN"/>
          <w:sz w:val="20"/>
          <w:szCs w:val="20"/>
        </w:rPr>
        <w:t>G</w:t>
      </w:r>
      <w:r w:rsidRPr="009730B7">
        <w:rPr>
          <w:rFonts w:ascii="URW DIN" w:hAnsi="URW DIN"/>
          <w:sz w:val="20"/>
          <w:szCs w:val="20"/>
        </w:rPr>
        <w:t xml:space="preserve">warancji </w:t>
      </w:r>
      <w:r w:rsidR="00777AE6" w:rsidRPr="009730B7">
        <w:rPr>
          <w:rFonts w:ascii="URW DIN" w:hAnsi="URW DIN"/>
          <w:sz w:val="20"/>
          <w:szCs w:val="20"/>
        </w:rPr>
        <w:t>B</w:t>
      </w:r>
      <w:r w:rsidRPr="009730B7">
        <w:rPr>
          <w:rFonts w:ascii="URW DIN" w:hAnsi="URW DIN"/>
          <w:sz w:val="20"/>
          <w:szCs w:val="20"/>
        </w:rPr>
        <w:t xml:space="preserve">ankowej spełniającej poniższe warunki. </w:t>
      </w:r>
      <w:r w:rsidR="00D060CC" w:rsidRPr="009730B7">
        <w:rPr>
          <w:rFonts w:ascii="URW DIN" w:hAnsi="URW DIN"/>
          <w:sz w:val="20"/>
          <w:szCs w:val="20"/>
        </w:rPr>
        <w:t xml:space="preserve">Co najmniej na 30 dni przed </w:t>
      </w:r>
      <w:r w:rsidR="004C5AC6" w:rsidRPr="009730B7">
        <w:rPr>
          <w:rFonts w:ascii="URW DIN" w:hAnsi="URW DIN"/>
          <w:sz w:val="20"/>
          <w:szCs w:val="20"/>
        </w:rPr>
        <w:t xml:space="preserve">Odbiorem końcowym </w:t>
      </w:r>
      <w:r w:rsidR="00CE2842" w:rsidRPr="009730B7">
        <w:rPr>
          <w:rFonts w:ascii="URW DIN" w:hAnsi="URW DIN"/>
          <w:sz w:val="20"/>
          <w:szCs w:val="20"/>
        </w:rPr>
        <w:t>Wdrożeni</w:t>
      </w:r>
      <w:r w:rsidR="004C5AC6" w:rsidRPr="009730B7">
        <w:rPr>
          <w:rFonts w:ascii="URW DIN" w:hAnsi="URW DIN"/>
          <w:sz w:val="20"/>
          <w:szCs w:val="20"/>
        </w:rPr>
        <w:t>a</w:t>
      </w:r>
      <w:r w:rsidR="00CE2842" w:rsidRPr="009730B7">
        <w:rPr>
          <w:rFonts w:ascii="URW DIN" w:hAnsi="URW DIN"/>
          <w:sz w:val="20"/>
          <w:szCs w:val="20"/>
        </w:rPr>
        <w:t xml:space="preserve"> </w:t>
      </w:r>
      <w:proofErr w:type="spellStart"/>
      <w:r w:rsidR="002F4171" w:rsidRPr="003F748F">
        <w:rPr>
          <w:rFonts w:ascii="URW DIN" w:hAnsi="URW DIN"/>
          <w:color w:val="000000"/>
          <w:w w:val="0"/>
          <w:sz w:val="20"/>
          <w:szCs w:val="20"/>
        </w:rPr>
        <w:t>SOSiR</w:t>
      </w:r>
      <w:proofErr w:type="spellEnd"/>
      <w:r w:rsidR="00D060CC" w:rsidRPr="009730B7">
        <w:rPr>
          <w:rFonts w:ascii="URW DIN" w:hAnsi="URW DIN"/>
          <w:sz w:val="20"/>
          <w:szCs w:val="20"/>
        </w:rPr>
        <w:t xml:space="preserve">, </w:t>
      </w:r>
      <w:r w:rsidR="00FD510E" w:rsidRPr="009730B7">
        <w:rPr>
          <w:rFonts w:ascii="URW DIN" w:hAnsi="URW DIN"/>
          <w:sz w:val="20"/>
          <w:szCs w:val="20"/>
        </w:rPr>
        <w:t xml:space="preserve">Wykonawca przedłoży Zamawiającemu </w:t>
      </w:r>
      <w:r w:rsidR="00D060CC" w:rsidRPr="009730B7">
        <w:rPr>
          <w:rFonts w:ascii="URW DIN" w:hAnsi="URW DIN"/>
          <w:sz w:val="20"/>
          <w:szCs w:val="20"/>
        </w:rPr>
        <w:t xml:space="preserve">kolejną </w:t>
      </w:r>
      <w:r w:rsidR="00A513E8" w:rsidRPr="009730B7">
        <w:rPr>
          <w:rFonts w:ascii="URW DIN" w:hAnsi="URW DIN"/>
          <w:sz w:val="20"/>
          <w:szCs w:val="20"/>
        </w:rPr>
        <w:t>g</w:t>
      </w:r>
      <w:r w:rsidR="000C5714" w:rsidRPr="009730B7">
        <w:rPr>
          <w:rFonts w:ascii="URW DIN" w:hAnsi="URW DIN"/>
          <w:sz w:val="20"/>
          <w:szCs w:val="20"/>
        </w:rPr>
        <w:t xml:space="preserve">warancję </w:t>
      </w:r>
      <w:r w:rsidR="00A513E8" w:rsidRPr="009730B7">
        <w:rPr>
          <w:rFonts w:ascii="URW DIN" w:hAnsi="URW DIN"/>
          <w:sz w:val="20"/>
          <w:szCs w:val="20"/>
        </w:rPr>
        <w:t>b</w:t>
      </w:r>
      <w:r w:rsidR="000C5714" w:rsidRPr="009730B7">
        <w:rPr>
          <w:rFonts w:ascii="URW DIN" w:hAnsi="URW DIN"/>
          <w:sz w:val="20"/>
          <w:szCs w:val="20"/>
        </w:rPr>
        <w:t xml:space="preserve">ankową </w:t>
      </w:r>
      <w:r w:rsidR="00FD510E" w:rsidRPr="009730B7">
        <w:rPr>
          <w:rFonts w:ascii="URW DIN" w:hAnsi="URW DIN"/>
          <w:sz w:val="20"/>
          <w:szCs w:val="20"/>
        </w:rPr>
        <w:t>w</w:t>
      </w:r>
      <w:r w:rsidR="007E31A2" w:rsidRPr="009730B7">
        <w:rPr>
          <w:rFonts w:ascii="URW DIN" w:hAnsi="URW DIN"/>
          <w:sz w:val="20"/>
          <w:szCs w:val="20"/>
        </w:rPr>
        <w:t xml:space="preserve"> </w:t>
      </w:r>
      <w:r w:rsidR="00FD510E" w:rsidRPr="009730B7">
        <w:rPr>
          <w:rFonts w:ascii="URW DIN" w:hAnsi="URW DIN"/>
          <w:sz w:val="20"/>
          <w:szCs w:val="20"/>
        </w:rPr>
        <w:t xml:space="preserve">rozumieniu ustawy Prawo bankowe na kwotę do </w:t>
      </w:r>
      <w:r w:rsidR="009D1553" w:rsidRPr="009730B7">
        <w:rPr>
          <w:rFonts w:ascii="URW DIN" w:hAnsi="URW DIN"/>
          <w:sz w:val="20"/>
          <w:szCs w:val="20"/>
        </w:rPr>
        <w:t>……………………….</w:t>
      </w:r>
      <w:r w:rsidR="00B30517" w:rsidRPr="009730B7">
        <w:rPr>
          <w:rFonts w:ascii="URW DIN" w:hAnsi="URW DIN"/>
          <w:sz w:val="20"/>
          <w:szCs w:val="20"/>
        </w:rPr>
        <w:t xml:space="preserve"> zł </w:t>
      </w:r>
      <w:r w:rsidR="00B24116" w:rsidRPr="009730B7">
        <w:rPr>
          <w:rFonts w:ascii="URW DIN" w:hAnsi="URW DIN"/>
          <w:sz w:val="20"/>
          <w:szCs w:val="20"/>
        </w:rPr>
        <w:t xml:space="preserve">(słownie: </w:t>
      </w:r>
      <w:r w:rsidR="009D1553" w:rsidRPr="009730B7">
        <w:rPr>
          <w:rFonts w:ascii="URW DIN" w:hAnsi="URW DIN"/>
          <w:sz w:val="20"/>
          <w:szCs w:val="20"/>
        </w:rPr>
        <w:t>………………………………..</w:t>
      </w:r>
      <w:r w:rsidR="00B30517" w:rsidRPr="009730B7">
        <w:rPr>
          <w:rFonts w:ascii="URW DIN" w:hAnsi="URW DIN"/>
          <w:sz w:val="20"/>
          <w:szCs w:val="20"/>
        </w:rPr>
        <w:t xml:space="preserve"> tysięcy </w:t>
      </w:r>
      <w:r w:rsidR="009D1553" w:rsidRPr="009730B7">
        <w:rPr>
          <w:rFonts w:ascii="URW DIN" w:hAnsi="URW DIN"/>
          <w:sz w:val="20"/>
          <w:szCs w:val="20"/>
        </w:rPr>
        <w:t>…………………………</w:t>
      </w:r>
      <w:r w:rsidR="00B30517" w:rsidRPr="009730B7">
        <w:rPr>
          <w:rFonts w:ascii="URW DIN" w:hAnsi="URW DIN"/>
          <w:sz w:val="20"/>
          <w:szCs w:val="20"/>
        </w:rPr>
        <w:t>złotych</w:t>
      </w:r>
      <w:r w:rsidR="00B24116" w:rsidRPr="009730B7">
        <w:rPr>
          <w:rFonts w:ascii="URW DIN" w:hAnsi="URW DIN"/>
          <w:sz w:val="20"/>
          <w:szCs w:val="20"/>
        </w:rPr>
        <w:t xml:space="preserve">) </w:t>
      </w:r>
      <w:r w:rsidR="00FD510E" w:rsidRPr="009730B7">
        <w:rPr>
          <w:rFonts w:ascii="URW DIN" w:hAnsi="URW DIN"/>
          <w:sz w:val="20"/>
          <w:szCs w:val="20"/>
        </w:rPr>
        <w:t>złotych („</w:t>
      </w:r>
      <w:r w:rsidR="00FD510E" w:rsidRPr="009730B7">
        <w:rPr>
          <w:rFonts w:ascii="URW DIN" w:hAnsi="URW DIN"/>
          <w:b/>
          <w:sz w:val="20"/>
          <w:szCs w:val="20"/>
        </w:rPr>
        <w:t>Suma Gwarancyjna II</w:t>
      </w:r>
      <w:r w:rsidR="00FD510E" w:rsidRPr="009730B7">
        <w:rPr>
          <w:rFonts w:ascii="URW DIN" w:hAnsi="URW DIN"/>
          <w:sz w:val="20"/>
          <w:szCs w:val="20"/>
        </w:rPr>
        <w:t>”)</w:t>
      </w:r>
      <w:r w:rsidR="007958A5" w:rsidRPr="009730B7">
        <w:rPr>
          <w:rFonts w:ascii="URW DIN" w:hAnsi="URW DIN"/>
          <w:sz w:val="20"/>
          <w:szCs w:val="20"/>
        </w:rPr>
        <w:t xml:space="preserve"> </w:t>
      </w:r>
      <w:r w:rsidR="007958A5" w:rsidRPr="009730B7">
        <w:rPr>
          <w:rFonts w:ascii="URW DIN" w:hAnsi="URW DIN"/>
          <w:i/>
          <w:sz w:val="20"/>
          <w:szCs w:val="20"/>
        </w:rPr>
        <w:t xml:space="preserve">(kwota stanowiąca </w:t>
      </w:r>
      <w:r w:rsidR="00FB22FD" w:rsidRPr="009730B7">
        <w:rPr>
          <w:rFonts w:ascii="URW DIN" w:hAnsi="URW DIN"/>
          <w:i/>
          <w:sz w:val="20"/>
          <w:szCs w:val="20"/>
        </w:rPr>
        <w:t>10</w:t>
      </w:r>
      <w:r w:rsidR="00AC037A" w:rsidRPr="009730B7">
        <w:rPr>
          <w:rFonts w:ascii="URW DIN" w:hAnsi="URW DIN"/>
          <w:i/>
          <w:sz w:val="20"/>
          <w:szCs w:val="20"/>
        </w:rPr>
        <w:t>%</w:t>
      </w:r>
      <w:r w:rsidR="007958A5" w:rsidRPr="009730B7">
        <w:rPr>
          <w:rFonts w:ascii="URW DIN" w:hAnsi="URW DIN"/>
          <w:i/>
          <w:sz w:val="20"/>
          <w:szCs w:val="20"/>
        </w:rPr>
        <w:t xml:space="preserve"> Wynagrodzenia za </w:t>
      </w:r>
      <w:r w:rsidR="00856ADE" w:rsidRPr="009730B7">
        <w:rPr>
          <w:rFonts w:ascii="URW DIN" w:hAnsi="URW DIN"/>
          <w:i/>
          <w:sz w:val="20"/>
          <w:szCs w:val="20"/>
        </w:rPr>
        <w:t>Opiekę Serwisową Posprzedażową</w:t>
      </w:r>
      <w:r w:rsidR="007958A5" w:rsidRPr="009730B7">
        <w:rPr>
          <w:rFonts w:ascii="URW DIN" w:hAnsi="URW DIN"/>
          <w:i/>
          <w:sz w:val="20"/>
          <w:szCs w:val="20"/>
        </w:rPr>
        <w:t>)</w:t>
      </w:r>
      <w:r w:rsidR="00FD510E" w:rsidRPr="009730B7">
        <w:rPr>
          <w:rFonts w:ascii="URW DIN" w:hAnsi="URW DIN"/>
          <w:sz w:val="20"/>
          <w:szCs w:val="20"/>
        </w:rPr>
        <w:t xml:space="preserve"> </w:t>
      </w:r>
      <w:r w:rsidR="00AC271B" w:rsidRPr="009730B7">
        <w:rPr>
          <w:rFonts w:ascii="URW DIN" w:hAnsi="URW DIN"/>
          <w:sz w:val="20"/>
          <w:szCs w:val="20"/>
        </w:rPr>
        <w:t xml:space="preserve">obowiązującą od </w:t>
      </w:r>
      <w:r w:rsidR="004C5AC6" w:rsidRPr="009730B7">
        <w:rPr>
          <w:rFonts w:ascii="URW DIN" w:hAnsi="URW DIN"/>
          <w:sz w:val="20"/>
          <w:szCs w:val="20"/>
        </w:rPr>
        <w:t xml:space="preserve">Odbioru końcowego </w:t>
      </w:r>
      <w:r w:rsidR="00AC271B" w:rsidRPr="009730B7">
        <w:rPr>
          <w:rFonts w:ascii="URW DIN" w:hAnsi="URW DIN"/>
          <w:sz w:val="20"/>
          <w:szCs w:val="20"/>
        </w:rPr>
        <w:t xml:space="preserve">Wdrożenia </w:t>
      </w:r>
      <w:proofErr w:type="spellStart"/>
      <w:r w:rsidR="002F4171" w:rsidRPr="003F748F">
        <w:rPr>
          <w:rFonts w:ascii="URW DIN" w:hAnsi="URW DIN"/>
          <w:color w:val="000000"/>
          <w:w w:val="0"/>
          <w:sz w:val="20"/>
          <w:szCs w:val="20"/>
        </w:rPr>
        <w:t>SOSiR</w:t>
      </w:r>
      <w:proofErr w:type="spellEnd"/>
      <w:r w:rsidR="00C16104" w:rsidRPr="00374D06">
        <w:rPr>
          <w:rFonts w:ascii="URW DIN" w:hAnsi="URW DIN"/>
          <w:sz w:val="20"/>
        </w:rPr>
        <w:t xml:space="preserve"> </w:t>
      </w:r>
      <w:r w:rsidRPr="009730B7">
        <w:rPr>
          <w:rFonts w:ascii="URW DIN" w:hAnsi="URW DIN"/>
          <w:sz w:val="20"/>
          <w:szCs w:val="20"/>
        </w:rPr>
        <w:t>przez okres kolejnych 12 (dwunastu) miesięcy</w:t>
      </w:r>
      <w:r w:rsidR="00FD510E" w:rsidRPr="009730B7">
        <w:rPr>
          <w:rFonts w:ascii="URW DIN" w:hAnsi="URW DIN"/>
          <w:sz w:val="20"/>
          <w:szCs w:val="20"/>
        </w:rPr>
        <w:t xml:space="preserve">, </w:t>
      </w:r>
      <w:r w:rsidR="00CA4EC9" w:rsidRPr="009730B7">
        <w:rPr>
          <w:rFonts w:ascii="URW DIN" w:hAnsi="URW DIN"/>
          <w:sz w:val="20"/>
          <w:szCs w:val="20"/>
        </w:rPr>
        <w:t>płatną na rzecz Zamawiającego w</w:t>
      </w:r>
      <w:r w:rsidR="005B1F2C" w:rsidRPr="009730B7">
        <w:rPr>
          <w:rFonts w:ascii="URW DIN" w:hAnsi="URW DIN"/>
          <w:sz w:val="20"/>
          <w:szCs w:val="20"/>
        </w:rPr>
        <w:t xml:space="preserve"> </w:t>
      </w:r>
      <w:r w:rsidR="00FD510E" w:rsidRPr="009730B7">
        <w:rPr>
          <w:rFonts w:ascii="URW DIN" w:hAnsi="URW DIN"/>
          <w:sz w:val="20"/>
          <w:szCs w:val="20"/>
        </w:rPr>
        <w:t xml:space="preserve">terminie 7 dni od złożenia żądania </w:t>
      </w:r>
      <w:r w:rsidR="001F5FCB" w:rsidRPr="009730B7">
        <w:rPr>
          <w:rFonts w:ascii="URW DIN" w:hAnsi="URW DIN"/>
          <w:sz w:val="20"/>
          <w:szCs w:val="20"/>
        </w:rPr>
        <w:t>wy</w:t>
      </w:r>
      <w:r w:rsidR="00032297" w:rsidRPr="009730B7">
        <w:rPr>
          <w:rFonts w:ascii="URW DIN" w:hAnsi="URW DIN"/>
          <w:sz w:val="20"/>
          <w:szCs w:val="20"/>
        </w:rPr>
        <w:t xml:space="preserve">płaty </w:t>
      </w:r>
      <w:r w:rsidR="00FD510E" w:rsidRPr="009730B7">
        <w:rPr>
          <w:rFonts w:ascii="URW DIN" w:hAnsi="URW DIN"/>
          <w:sz w:val="20"/>
          <w:szCs w:val="20"/>
        </w:rPr>
        <w:t>przez Zamawiającego. Gwarancja ta będzie gwarancją bezwarunkową, nieodwołalną i płatną na pierwsze żądanie Zamawiającego</w:t>
      </w:r>
      <w:r w:rsidR="00032297" w:rsidRPr="009730B7">
        <w:rPr>
          <w:rFonts w:ascii="URW DIN" w:hAnsi="URW DIN"/>
          <w:sz w:val="20"/>
          <w:szCs w:val="20"/>
        </w:rPr>
        <w:t xml:space="preserve"> sporządzoną zgodnie ze wzorem stanowiącym Załącznik </w:t>
      </w:r>
      <w:r w:rsidR="00087DDF" w:rsidRPr="009730B7">
        <w:rPr>
          <w:rFonts w:ascii="URW DIN" w:hAnsi="URW DIN"/>
          <w:sz w:val="20"/>
          <w:szCs w:val="20"/>
        </w:rPr>
        <w:t>7</w:t>
      </w:r>
      <w:r w:rsidR="00FD510E" w:rsidRPr="009730B7">
        <w:rPr>
          <w:rFonts w:ascii="URW DIN" w:hAnsi="URW DIN"/>
          <w:sz w:val="20"/>
          <w:szCs w:val="20"/>
        </w:rPr>
        <w:t>.</w:t>
      </w:r>
      <w:bookmarkEnd w:id="388"/>
    </w:p>
    <w:p w14:paraId="4440896E" w14:textId="439E2D3A" w:rsidR="00A92215" w:rsidRPr="009730B7" w:rsidRDefault="008E5EBD" w:rsidP="00F128F3">
      <w:pPr>
        <w:numPr>
          <w:ilvl w:val="1"/>
          <w:numId w:val="1"/>
        </w:numPr>
        <w:spacing w:before="240" w:after="120"/>
        <w:ind w:left="1080" w:hanging="796"/>
        <w:jc w:val="both"/>
        <w:rPr>
          <w:rFonts w:ascii="URW DIN" w:hAnsi="URW DIN"/>
          <w:sz w:val="20"/>
          <w:szCs w:val="20"/>
        </w:rPr>
      </w:pPr>
      <w:bookmarkStart w:id="390" w:name="_Ref211947418"/>
      <w:r w:rsidRPr="009730B7">
        <w:rPr>
          <w:rFonts w:ascii="URW DIN" w:hAnsi="URW DIN"/>
          <w:sz w:val="20"/>
          <w:szCs w:val="20"/>
        </w:rPr>
        <w:t xml:space="preserve">W przypadku, gdyby okres obowiązywania </w:t>
      </w:r>
      <w:r w:rsidR="00A513E8" w:rsidRPr="009730B7">
        <w:rPr>
          <w:rFonts w:ascii="URW DIN" w:hAnsi="URW DIN"/>
          <w:sz w:val="20"/>
          <w:szCs w:val="20"/>
        </w:rPr>
        <w:t>g</w:t>
      </w:r>
      <w:r w:rsidRPr="009730B7">
        <w:rPr>
          <w:rFonts w:ascii="URW DIN" w:hAnsi="URW DIN"/>
          <w:sz w:val="20"/>
          <w:szCs w:val="20"/>
        </w:rPr>
        <w:t xml:space="preserve">warancji </w:t>
      </w:r>
      <w:r w:rsidR="00A513E8" w:rsidRPr="009730B7">
        <w:rPr>
          <w:rFonts w:ascii="URW DIN" w:hAnsi="URW DIN"/>
          <w:sz w:val="20"/>
          <w:szCs w:val="20"/>
        </w:rPr>
        <w:t>b</w:t>
      </w:r>
      <w:r w:rsidRPr="009730B7">
        <w:rPr>
          <w:rFonts w:ascii="URW DIN" w:hAnsi="URW DIN"/>
          <w:sz w:val="20"/>
          <w:szCs w:val="20"/>
        </w:rPr>
        <w:t xml:space="preserve">ankowej, o której mowa w </w:t>
      </w:r>
      <w:r w:rsidR="00A513E8" w:rsidRPr="009730B7">
        <w:rPr>
          <w:rFonts w:ascii="URW DIN" w:hAnsi="URW DIN"/>
          <w:sz w:val="20"/>
          <w:szCs w:val="20"/>
        </w:rPr>
        <w:t>pkt</w:t>
      </w:r>
      <w:r w:rsidR="00CA4EC9" w:rsidRPr="009730B7">
        <w:rPr>
          <w:rFonts w:ascii="URW DIN" w:hAnsi="URW DIN"/>
          <w:sz w:val="20"/>
          <w:szCs w:val="20"/>
        </w:rPr>
        <w:t>.</w:t>
      </w:r>
      <w:r w:rsidR="00A513E8"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_Ref211947375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20.9</w:t>
      </w:r>
      <w:r w:rsidR="00F7524D">
        <w:rPr>
          <w:rFonts w:ascii="URW DIN" w:hAnsi="URW DIN"/>
          <w:sz w:val="20"/>
          <w:szCs w:val="20"/>
        </w:rPr>
        <w:fldChar w:fldCharType="end"/>
      </w:r>
      <w:r w:rsidRPr="009730B7">
        <w:rPr>
          <w:rFonts w:ascii="URW DIN" w:hAnsi="URW DIN"/>
          <w:sz w:val="20"/>
          <w:szCs w:val="20"/>
        </w:rPr>
        <w:t xml:space="preserve"> lub też kolejnych </w:t>
      </w:r>
      <w:r w:rsidR="00A513E8" w:rsidRPr="009730B7">
        <w:rPr>
          <w:rFonts w:ascii="URW DIN" w:hAnsi="URW DIN"/>
          <w:sz w:val="20"/>
          <w:szCs w:val="20"/>
        </w:rPr>
        <w:t>g</w:t>
      </w:r>
      <w:r w:rsidRPr="009730B7">
        <w:rPr>
          <w:rFonts w:ascii="URW DIN" w:hAnsi="URW DIN"/>
          <w:sz w:val="20"/>
          <w:szCs w:val="20"/>
        </w:rPr>
        <w:t xml:space="preserve">warancji </w:t>
      </w:r>
      <w:r w:rsidR="00A513E8" w:rsidRPr="009730B7">
        <w:rPr>
          <w:rFonts w:ascii="URW DIN" w:hAnsi="URW DIN"/>
          <w:sz w:val="20"/>
          <w:szCs w:val="20"/>
        </w:rPr>
        <w:t>b</w:t>
      </w:r>
      <w:r w:rsidR="00A92215" w:rsidRPr="009730B7">
        <w:rPr>
          <w:rFonts w:ascii="URW DIN" w:hAnsi="URW DIN"/>
          <w:sz w:val="20"/>
          <w:szCs w:val="20"/>
        </w:rPr>
        <w:t>ankowych przekazanych</w:t>
      </w:r>
      <w:r w:rsidRPr="009730B7">
        <w:rPr>
          <w:rFonts w:ascii="URW DIN" w:hAnsi="URW DIN"/>
          <w:sz w:val="20"/>
          <w:szCs w:val="20"/>
        </w:rPr>
        <w:t xml:space="preserve"> </w:t>
      </w:r>
      <w:r w:rsidR="00A92215" w:rsidRPr="009730B7">
        <w:rPr>
          <w:rFonts w:ascii="URW DIN" w:hAnsi="URW DIN"/>
          <w:sz w:val="20"/>
          <w:szCs w:val="20"/>
        </w:rPr>
        <w:t xml:space="preserve">Zamawiającemu </w:t>
      </w:r>
      <w:r w:rsidRPr="009730B7">
        <w:rPr>
          <w:rFonts w:ascii="URW DIN" w:hAnsi="URW DIN"/>
          <w:sz w:val="20"/>
          <w:szCs w:val="20"/>
        </w:rPr>
        <w:t>w ramach zobowiązania Wykonawcy, o którym mowa w</w:t>
      </w:r>
      <w:r w:rsidR="005B1F2C" w:rsidRPr="009730B7">
        <w:rPr>
          <w:rFonts w:ascii="URW DIN" w:hAnsi="URW DIN"/>
          <w:sz w:val="20"/>
          <w:szCs w:val="20"/>
        </w:rPr>
        <w:t xml:space="preserve"> </w:t>
      </w:r>
      <w:r w:rsidR="00A513E8" w:rsidRPr="009730B7">
        <w:rPr>
          <w:rFonts w:ascii="URW DIN" w:hAnsi="URW DIN"/>
          <w:sz w:val="20"/>
          <w:szCs w:val="20"/>
        </w:rPr>
        <w:t>pkt</w:t>
      </w:r>
      <w:r w:rsidR="00CA4EC9" w:rsidRPr="009730B7">
        <w:rPr>
          <w:rFonts w:ascii="URW DIN" w:hAnsi="URW DIN"/>
          <w:sz w:val="20"/>
          <w:szCs w:val="20"/>
        </w:rPr>
        <w:t>.</w:t>
      </w:r>
      <w:r w:rsidR="005B1F2C"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_Ref211947375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20.9</w:t>
      </w:r>
      <w:r w:rsidR="00F7524D">
        <w:rPr>
          <w:rFonts w:ascii="URW DIN" w:hAnsi="URW DIN"/>
          <w:sz w:val="20"/>
          <w:szCs w:val="20"/>
        </w:rPr>
        <w:fldChar w:fldCharType="end"/>
      </w:r>
      <w:r w:rsidRPr="009730B7">
        <w:rPr>
          <w:rFonts w:ascii="URW DIN" w:hAnsi="URW DIN"/>
          <w:sz w:val="20"/>
          <w:szCs w:val="20"/>
        </w:rPr>
        <w:t xml:space="preserve"> upływał przed</w:t>
      </w:r>
      <w:r w:rsidR="00A92215" w:rsidRPr="009730B7">
        <w:rPr>
          <w:rFonts w:ascii="URW DIN" w:hAnsi="URW DIN"/>
          <w:sz w:val="20"/>
          <w:szCs w:val="20"/>
        </w:rPr>
        <w:t xml:space="preserve"> </w:t>
      </w:r>
      <w:r w:rsidR="00E66B5B" w:rsidRPr="009730B7">
        <w:rPr>
          <w:rFonts w:ascii="URW DIN" w:hAnsi="URW DIN"/>
          <w:sz w:val="20"/>
          <w:szCs w:val="20"/>
        </w:rPr>
        <w:t>upływem okresu trzech miesięcy po zakończeniu</w:t>
      </w:r>
      <w:r w:rsidRPr="009730B7">
        <w:rPr>
          <w:rFonts w:ascii="URW DIN" w:hAnsi="URW DIN"/>
          <w:sz w:val="20"/>
          <w:szCs w:val="20"/>
        </w:rPr>
        <w:t xml:space="preserve"> </w:t>
      </w:r>
      <w:r w:rsidR="000254CF" w:rsidRPr="009730B7">
        <w:rPr>
          <w:rFonts w:ascii="URW DIN" w:hAnsi="URW DIN"/>
          <w:sz w:val="20"/>
          <w:szCs w:val="20"/>
        </w:rPr>
        <w:t>o</w:t>
      </w:r>
      <w:r w:rsidR="00A92215" w:rsidRPr="009730B7">
        <w:rPr>
          <w:rFonts w:ascii="URW DIN" w:hAnsi="URW DIN"/>
          <w:sz w:val="20"/>
          <w:szCs w:val="20"/>
        </w:rPr>
        <w:t xml:space="preserve">kresu </w:t>
      </w:r>
      <w:r w:rsidR="000254CF" w:rsidRPr="009730B7">
        <w:rPr>
          <w:rFonts w:ascii="URW DIN" w:hAnsi="URW DIN"/>
          <w:sz w:val="20"/>
          <w:szCs w:val="20"/>
        </w:rPr>
        <w:t>ś</w:t>
      </w:r>
      <w:r w:rsidR="00A92215" w:rsidRPr="009730B7">
        <w:rPr>
          <w:rFonts w:ascii="URW DIN" w:hAnsi="URW DIN"/>
          <w:sz w:val="20"/>
          <w:szCs w:val="20"/>
        </w:rPr>
        <w:t xml:space="preserve">wiadczenia </w:t>
      </w:r>
      <w:r w:rsidR="000254CF" w:rsidRPr="009730B7">
        <w:rPr>
          <w:rFonts w:ascii="URW DIN" w:hAnsi="URW DIN"/>
          <w:sz w:val="20"/>
          <w:szCs w:val="20"/>
        </w:rPr>
        <w:t>Opieki Serwisowej Posprzedażowej</w:t>
      </w:r>
      <w:r w:rsidRPr="009730B7">
        <w:rPr>
          <w:rFonts w:ascii="URW DIN" w:hAnsi="URW DIN"/>
          <w:sz w:val="20"/>
          <w:szCs w:val="20"/>
        </w:rPr>
        <w:t xml:space="preserve">, Wykonawca zobowiązany jest na co najmniej </w:t>
      </w:r>
      <w:r w:rsidR="00AA0544" w:rsidRPr="009730B7">
        <w:rPr>
          <w:rFonts w:ascii="URW DIN" w:hAnsi="URW DIN"/>
          <w:sz w:val="20"/>
          <w:szCs w:val="20"/>
        </w:rPr>
        <w:t xml:space="preserve">30 </w:t>
      </w:r>
      <w:r w:rsidRPr="009730B7">
        <w:rPr>
          <w:rFonts w:ascii="URW DIN" w:hAnsi="URW DIN"/>
          <w:sz w:val="20"/>
          <w:szCs w:val="20"/>
        </w:rPr>
        <w:t>(</w:t>
      </w:r>
      <w:r w:rsidR="00AA0544" w:rsidRPr="009730B7">
        <w:rPr>
          <w:rFonts w:ascii="URW DIN" w:hAnsi="URW DIN"/>
          <w:sz w:val="20"/>
          <w:szCs w:val="20"/>
        </w:rPr>
        <w:t>trzydzieści</w:t>
      </w:r>
      <w:r w:rsidRPr="009730B7">
        <w:rPr>
          <w:rFonts w:ascii="URW DIN" w:hAnsi="URW DIN"/>
          <w:sz w:val="20"/>
          <w:szCs w:val="20"/>
        </w:rPr>
        <w:t xml:space="preserve">) </w:t>
      </w:r>
      <w:r w:rsidR="00AA0544" w:rsidRPr="009730B7">
        <w:rPr>
          <w:rFonts w:ascii="URW DIN" w:hAnsi="URW DIN"/>
          <w:sz w:val="20"/>
          <w:szCs w:val="20"/>
        </w:rPr>
        <w:t xml:space="preserve">dni </w:t>
      </w:r>
      <w:r w:rsidRPr="009730B7">
        <w:rPr>
          <w:rFonts w:ascii="URW DIN" w:hAnsi="URW DIN"/>
          <w:sz w:val="20"/>
          <w:szCs w:val="20"/>
        </w:rPr>
        <w:t xml:space="preserve">przed wygaśnięciem okresu obowiązywania takiej </w:t>
      </w:r>
      <w:r w:rsidR="00E66B5B" w:rsidRPr="009730B7">
        <w:rPr>
          <w:rFonts w:ascii="URW DIN" w:hAnsi="URW DIN"/>
          <w:sz w:val="20"/>
          <w:szCs w:val="20"/>
        </w:rPr>
        <w:t>g</w:t>
      </w:r>
      <w:r w:rsidRPr="009730B7">
        <w:rPr>
          <w:rFonts w:ascii="URW DIN" w:hAnsi="URW DIN"/>
          <w:sz w:val="20"/>
          <w:szCs w:val="20"/>
        </w:rPr>
        <w:t xml:space="preserve">warancji </w:t>
      </w:r>
      <w:r w:rsidR="00E66B5B" w:rsidRPr="009730B7">
        <w:rPr>
          <w:rFonts w:ascii="URW DIN" w:hAnsi="URW DIN"/>
          <w:sz w:val="20"/>
          <w:szCs w:val="20"/>
        </w:rPr>
        <w:t>b</w:t>
      </w:r>
      <w:r w:rsidRPr="009730B7">
        <w:rPr>
          <w:rFonts w:ascii="URW DIN" w:hAnsi="URW DIN"/>
          <w:sz w:val="20"/>
          <w:szCs w:val="20"/>
        </w:rPr>
        <w:t xml:space="preserve">ankowej przekazywać Zamawiającemu kolejną </w:t>
      </w:r>
      <w:r w:rsidR="00E66B5B" w:rsidRPr="009730B7">
        <w:rPr>
          <w:rFonts w:ascii="URW DIN" w:hAnsi="URW DIN"/>
          <w:sz w:val="20"/>
          <w:szCs w:val="20"/>
        </w:rPr>
        <w:t>g</w:t>
      </w:r>
      <w:r w:rsidRPr="009730B7">
        <w:rPr>
          <w:rFonts w:ascii="URW DIN" w:hAnsi="URW DIN"/>
          <w:sz w:val="20"/>
          <w:szCs w:val="20"/>
        </w:rPr>
        <w:t xml:space="preserve">warancję </w:t>
      </w:r>
      <w:r w:rsidR="00E66B5B" w:rsidRPr="009730B7">
        <w:rPr>
          <w:rFonts w:ascii="URW DIN" w:hAnsi="URW DIN"/>
          <w:sz w:val="20"/>
          <w:szCs w:val="20"/>
        </w:rPr>
        <w:t>b</w:t>
      </w:r>
      <w:r w:rsidRPr="009730B7">
        <w:rPr>
          <w:rFonts w:ascii="URW DIN" w:hAnsi="URW DIN"/>
          <w:sz w:val="20"/>
          <w:szCs w:val="20"/>
        </w:rPr>
        <w:t xml:space="preserve">ankową wystawioną na warunkach </w:t>
      </w:r>
      <w:r w:rsidR="00A92215" w:rsidRPr="009730B7">
        <w:rPr>
          <w:rFonts w:ascii="URW DIN" w:hAnsi="URW DIN"/>
          <w:sz w:val="20"/>
          <w:szCs w:val="20"/>
        </w:rPr>
        <w:t xml:space="preserve">określonych w zdaniu drugim </w:t>
      </w:r>
      <w:r w:rsidR="00E66B5B" w:rsidRPr="009730B7">
        <w:rPr>
          <w:rFonts w:ascii="URW DIN" w:hAnsi="URW DIN"/>
          <w:sz w:val="20"/>
          <w:szCs w:val="20"/>
        </w:rPr>
        <w:t>pkt</w:t>
      </w:r>
      <w:r w:rsidR="00CA4EC9" w:rsidRPr="009730B7">
        <w:rPr>
          <w:rFonts w:ascii="URW DIN" w:hAnsi="URW DIN"/>
          <w:sz w:val="20"/>
          <w:szCs w:val="20"/>
        </w:rPr>
        <w:t>.</w:t>
      </w:r>
      <w:r w:rsidR="00E66B5B"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_Ref211947375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20.9</w:t>
      </w:r>
      <w:r w:rsidR="00F7524D">
        <w:rPr>
          <w:rFonts w:ascii="URW DIN" w:hAnsi="URW DIN"/>
          <w:sz w:val="20"/>
          <w:szCs w:val="20"/>
        </w:rPr>
        <w:fldChar w:fldCharType="end"/>
      </w:r>
      <w:r w:rsidR="00F7524D">
        <w:rPr>
          <w:rFonts w:ascii="URW DIN" w:hAnsi="URW DIN"/>
          <w:sz w:val="20"/>
          <w:szCs w:val="20"/>
        </w:rPr>
        <w:t xml:space="preserve"> </w:t>
      </w:r>
      <w:r w:rsidRPr="009730B7">
        <w:rPr>
          <w:rFonts w:ascii="URW DIN" w:hAnsi="URW DIN"/>
          <w:sz w:val="20"/>
          <w:szCs w:val="20"/>
        </w:rPr>
        <w:t xml:space="preserve">obejmującą swoją ważnością okres od dnia wygaśnięcia dotychczasowej </w:t>
      </w:r>
      <w:r w:rsidR="00E66B5B" w:rsidRPr="009730B7">
        <w:rPr>
          <w:rFonts w:ascii="URW DIN" w:hAnsi="URW DIN"/>
          <w:sz w:val="20"/>
          <w:szCs w:val="20"/>
        </w:rPr>
        <w:t>g</w:t>
      </w:r>
      <w:r w:rsidRPr="009730B7">
        <w:rPr>
          <w:rFonts w:ascii="URW DIN" w:hAnsi="URW DIN"/>
          <w:sz w:val="20"/>
          <w:szCs w:val="20"/>
        </w:rPr>
        <w:t xml:space="preserve">warancji </w:t>
      </w:r>
      <w:r w:rsidR="00E66B5B" w:rsidRPr="009730B7">
        <w:rPr>
          <w:rFonts w:ascii="URW DIN" w:hAnsi="URW DIN"/>
          <w:sz w:val="20"/>
          <w:szCs w:val="20"/>
        </w:rPr>
        <w:t>b</w:t>
      </w:r>
      <w:r w:rsidRPr="009730B7">
        <w:rPr>
          <w:rFonts w:ascii="URW DIN" w:hAnsi="URW DIN"/>
          <w:sz w:val="20"/>
          <w:szCs w:val="20"/>
        </w:rPr>
        <w:t>ankowej przez okres ko</w:t>
      </w:r>
      <w:r w:rsidR="00CA4EC9" w:rsidRPr="009730B7">
        <w:rPr>
          <w:rFonts w:ascii="URW DIN" w:hAnsi="URW DIN"/>
          <w:sz w:val="20"/>
          <w:szCs w:val="20"/>
        </w:rPr>
        <w:t>lejnych 12 (dwunastu) miesięcy.</w:t>
      </w:r>
      <w:bookmarkEnd w:id="390"/>
    </w:p>
    <w:p w14:paraId="7AE507FD" w14:textId="7ADA23E1" w:rsidR="00A92215" w:rsidRPr="009730B7" w:rsidRDefault="00A92215" w:rsidP="00F128F3">
      <w:pPr>
        <w:numPr>
          <w:ilvl w:val="1"/>
          <w:numId w:val="1"/>
        </w:numPr>
        <w:spacing w:before="240" w:after="120"/>
        <w:ind w:left="1080" w:hanging="796"/>
        <w:jc w:val="both"/>
        <w:rPr>
          <w:rFonts w:ascii="URW DIN" w:hAnsi="URW DIN"/>
          <w:sz w:val="20"/>
          <w:szCs w:val="20"/>
        </w:rPr>
      </w:pPr>
      <w:bookmarkStart w:id="391" w:name="_Ref211947510"/>
      <w:r w:rsidRPr="009730B7">
        <w:rPr>
          <w:rFonts w:ascii="URW DIN" w:hAnsi="URW DIN"/>
          <w:sz w:val="20"/>
          <w:szCs w:val="20"/>
        </w:rPr>
        <w:t xml:space="preserve">W przypadku gdyby którakolwiek z </w:t>
      </w:r>
      <w:r w:rsidR="000C5714" w:rsidRPr="009730B7">
        <w:rPr>
          <w:rFonts w:ascii="URW DIN" w:hAnsi="URW DIN"/>
          <w:sz w:val="20"/>
          <w:szCs w:val="20"/>
        </w:rPr>
        <w:t>G</w:t>
      </w:r>
      <w:r w:rsidRPr="009730B7">
        <w:rPr>
          <w:rFonts w:ascii="URW DIN" w:hAnsi="URW DIN"/>
          <w:sz w:val="20"/>
          <w:szCs w:val="20"/>
        </w:rPr>
        <w:t xml:space="preserve">warancji </w:t>
      </w:r>
      <w:r w:rsidR="000C5714" w:rsidRPr="009730B7">
        <w:rPr>
          <w:rFonts w:ascii="URW DIN" w:hAnsi="URW DIN"/>
          <w:sz w:val="20"/>
          <w:szCs w:val="20"/>
        </w:rPr>
        <w:t>B</w:t>
      </w:r>
      <w:r w:rsidRPr="009730B7">
        <w:rPr>
          <w:rFonts w:ascii="URW DIN" w:hAnsi="URW DIN"/>
          <w:sz w:val="20"/>
          <w:szCs w:val="20"/>
        </w:rPr>
        <w:t xml:space="preserve">ankowych, o których mowa </w:t>
      </w:r>
      <w:r w:rsidR="002F234C" w:rsidRPr="009730B7">
        <w:rPr>
          <w:rFonts w:ascii="URW DIN" w:hAnsi="URW DIN"/>
          <w:sz w:val="20"/>
          <w:szCs w:val="20"/>
        </w:rPr>
        <w:t>w</w:t>
      </w:r>
      <w:r w:rsidR="005B1F2C" w:rsidRPr="009730B7">
        <w:rPr>
          <w:rFonts w:ascii="URW DIN" w:hAnsi="URW DIN"/>
          <w:sz w:val="20"/>
          <w:szCs w:val="20"/>
        </w:rPr>
        <w:t xml:space="preserve"> </w:t>
      </w:r>
      <w:r w:rsidRPr="009730B7">
        <w:rPr>
          <w:rFonts w:ascii="URW DIN" w:hAnsi="URW DIN"/>
          <w:sz w:val="20"/>
          <w:szCs w:val="20"/>
        </w:rPr>
        <w:t>pkt</w:t>
      </w:r>
      <w:r w:rsidR="00CA4EC9" w:rsidRPr="009730B7">
        <w:rPr>
          <w:rFonts w:ascii="URW DIN" w:hAnsi="URW DIN"/>
          <w:sz w:val="20"/>
          <w:szCs w:val="20"/>
        </w:rPr>
        <w:t>.</w:t>
      </w:r>
      <w:r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_Ref211947375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20.9</w:t>
      </w:r>
      <w:r w:rsidR="00F7524D">
        <w:rPr>
          <w:rFonts w:ascii="URW DIN" w:hAnsi="URW DIN"/>
          <w:sz w:val="20"/>
          <w:szCs w:val="20"/>
        </w:rPr>
        <w:fldChar w:fldCharType="end"/>
      </w:r>
      <w:r w:rsidRPr="009730B7">
        <w:rPr>
          <w:rFonts w:ascii="URW DIN" w:hAnsi="URW DIN"/>
          <w:sz w:val="20"/>
          <w:szCs w:val="20"/>
        </w:rPr>
        <w:t xml:space="preserve"> </w:t>
      </w:r>
      <w:r w:rsidR="00E66B5B" w:rsidRPr="009730B7">
        <w:rPr>
          <w:rFonts w:ascii="URW DIN" w:hAnsi="URW DIN"/>
          <w:sz w:val="20"/>
          <w:szCs w:val="20"/>
        </w:rPr>
        <w:t xml:space="preserve">lub </w:t>
      </w:r>
      <w:r w:rsidR="00F7524D">
        <w:rPr>
          <w:rFonts w:ascii="URW DIN" w:hAnsi="URW DIN"/>
          <w:sz w:val="20"/>
          <w:szCs w:val="20"/>
        </w:rPr>
        <w:fldChar w:fldCharType="begin"/>
      </w:r>
      <w:r w:rsidR="00F7524D">
        <w:rPr>
          <w:rFonts w:ascii="URW DIN" w:hAnsi="URW DIN"/>
          <w:sz w:val="20"/>
          <w:szCs w:val="20"/>
        </w:rPr>
        <w:instrText xml:space="preserve"> REF _Ref211947418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20.10</w:t>
      </w:r>
      <w:r w:rsidR="00F7524D">
        <w:rPr>
          <w:rFonts w:ascii="URW DIN" w:hAnsi="URW DIN"/>
          <w:sz w:val="20"/>
          <w:szCs w:val="20"/>
        </w:rPr>
        <w:fldChar w:fldCharType="end"/>
      </w:r>
      <w:r w:rsidR="00E66B5B" w:rsidRPr="009730B7">
        <w:rPr>
          <w:rFonts w:ascii="URW DIN" w:hAnsi="URW DIN"/>
          <w:sz w:val="20"/>
          <w:szCs w:val="20"/>
        </w:rPr>
        <w:t xml:space="preserve"> </w:t>
      </w:r>
      <w:r w:rsidRPr="009730B7">
        <w:rPr>
          <w:rFonts w:ascii="URW DIN" w:hAnsi="URW DIN"/>
          <w:sz w:val="20"/>
          <w:szCs w:val="20"/>
        </w:rPr>
        <w:t>wygasła, okazała się nieskuteczna lub nieważna przed końcem terminu jej obowiązywania z jakiegokolwiek powodu, Wykonawca zobowiązany jest niezwłocznie, jednakże nie później niż w terminie 7 (siedmiu) dni od wygaśnięcia</w:t>
      </w:r>
      <w:r w:rsidR="001F5FCB" w:rsidRPr="009730B7">
        <w:rPr>
          <w:rFonts w:ascii="URW DIN" w:hAnsi="URW DIN"/>
          <w:sz w:val="20"/>
          <w:szCs w:val="20"/>
        </w:rPr>
        <w:t>, nieważności lub stwierdzenia przez którąkolwiek ze Stron nieskuteczności</w:t>
      </w:r>
      <w:r w:rsidRPr="009730B7">
        <w:rPr>
          <w:rFonts w:ascii="URW DIN" w:hAnsi="URW DIN"/>
          <w:sz w:val="20"/>
          <w:szCs w:val="20"/>
        </w:rPr>
        <w:t xml:space="preserve"> takiej </w:t>
      </w:r>
      <w:r w:rsidR="00E66B5B" w:rsidRPr="009730B7">
        <w:rPr>
          <w:rFonts w:ascii="URW DIN" w:hAnsi="URW DIN"/>
          <w:sz w:val="20"/>
          <w:szCs w:val="20"/>
        </w:rPr>
        <w:t>g</w:t>
      </w:r>
      <w:r w:rsidRPr="009730B7">
        <w:rPr>
          <w:rFonts w:ascii="URW DIN" w:hAnsi="URW DIN"/>
          <w:sz w:val="20"/>
          <w:szCs w:val="20"/>
        </w:rPr>
        <w:t xml:space="preserve">warancji </w:t>
      </w:r>
      <w:r w:rsidR="00E66B5B" w:rsidRPr="009730B7">
        <w:rPr>
          <w:rFonts w:ascii="URW DIN" w:hAnsi="URW DIN"/>
          <w:sz w:val="20"/>
          <w:szCs w:val="20"/>
        </w:rPr>
        <w:t>b</w:t>
      </w:r>
      <w:r w:rsidRPr="009730B7">
        <w:rPr>
          <w:rFonts w:ascii="URW DIN" w:hAnsi="URW DIN"/>
          <w:sz w:val="20"/>
          <w:szCs w:val="20"/>
        </w:rPr>
        <w:t xml:space="preserve">ankowej przekazać Zamawiającemu nową </w:t>
      </w:r>
      <w:r w:rsidR="00E66B5B" w:rsidRPr="009730B7">
        <w:rPr>
          <w:rFonts w:ascii="URW DIN" w:hAnsi="URW DIN"/>
          <w:sz w:val="20"/>
          <w:szCs w:val="20"/>
        </w:rPr>
        <w:t>g</w:t>
      </w:r>
      <w:r w:rsidRPr="009730B7">
        <w:rPr>
          <w:rFonts w:ascii="URW DIN" w:hAnsi="URW DIN"/>
          <w:sz w:val="20"/>
          <w:szCs w:val="20"/>
        </w:rPr>
        <w:t xml:space="preserve">warancję </w:t>
      </w:r>
      <w:r w:rsidR="00E66B5B" w:rsidRPr="009730B7">
        <w:rPr>
          <w:rFonts w:ascii="URW DIN" w:hAnsi="URW DIN"/>
          <w:sz w:val="20"/>
          <w:szCs w:val="20"/>
        </w:rPr>
        <w:t>b</w:t>
      </w:r>
      <w:r w:rsidRPr="009730B7">
        <w:rPr>
          <w:rFonts w:ascii="URW DIN" w:hAnsi="URW DIN"/>
          <w:sz w:val="20"/>
          <w:szCs w:val="20"/>
        </w:rPr>
        <w:t xml:space="preserve">ankową </w:t>
      </w:r>
      <w:r w:rsidR="001F5FCB" w:rsidRPr="009730B7">
        <w:rPr>
          <w:rFonts w:ascii="URW DIN" w:hAnsi="URW DIN"/>
          <w:sz w:val="20"/>
          <w:szCs w:val="20"/>
        </w:rPr>
        <w:t>wystawioną na w</w:t>
      </w:r>
      <w:r w:rsidRPr="009730B7">
        <w:rPr>
          <w:rFonts w:ascii="URW DIN" w:hAnsi="URW DIN"/>
          <w:sz w:val="20"/>
          <w:szCs w:val="20"/>
        </w:rPr>
        <w:t>arunk</w:t>
      </w:r>
      <w:r w:rsidR="001F5FCB" w:rsidRPr="009730B7">
        <w:rPr>
          <w:rFonts w:ascii="URW DIN" w:hAnsi="URW DIN"/>
          <w:sz w:val="20"/>
          <w:szCs w:val="20"/>
        </w:rPr>
        <w:t>ach</w:t>
      </w:r>
      <w:r w:rsidRPr="009730B7">
        <w:rPr>
          <w:rFonts w:ascii="URW DIN" w:hAnsi="URW DIN"/>
          <w:sz w:val="20"/>
          <w:szCs w:val="20"/>
        </w:rPr>
        <w:t xml:space="preserve"> zgodn</w:t>
      </w:r>
      <w:r w:rsidR="001F5FCB" w:rsidRPr="009730B7">
        <w:rPr>
          <w:rFonts w:ascii="URW DIN" w:hAnsi="URW DIN"/>
          <w:sz w:val="20"/>
          <w:szCs w:val="20"/>
        </w:rPr>
        <w:t>ych</w:t>
      </w:r>
      <w:r w:rsidRPr="009730B7">
        <w:rPr>
          <w:rFonts w:ascii="URW DIN" w:hAnsi="URW DIN"/>
          <w:sz w:val="20"/>
          <w:szCs w:val="20"/>
        </w:rPr>
        <w:t xml:space="preserve"> z wymogami wskazanymi w pkt</w:t>
      </w:r>
      <w:r w:rsidR="00CA4EC9" w:rsidRPr="009730B7">
        <w:rPr>
          <w:rFonts w:ascii="URW DIN" w:hAnsi="URW DIN"/>
          <w:sz w:val="20"/>
          <w:szCs w:val="20"/>
        </w:rPr>
        <w:t>.</w:t>
      </w:r>
      <w:r w:rsidRPr="009730B7">
        <w:rPr>
          <w:rFonts w:ascii="URW DIN" w:hAnsi="URW DIN"/>
          <w:sz w:val="20"/>
          <w:szCs w:val="20"/>
        </w:rPr>
        <w:t xml:space="preserve"> </w:t>
      </w:r>
      <w:r w:rsidR="00F7524D">
        <w:rPr>
          <w:rFonts w:ascii="URW DIN" w:hAnsi="URW DIN"/>
          <w:sz w:val="20"/>
          <w:szCs w:val="20"/>
        </w:rPr>
        <w:fldChar w:fldCharType="begin"/>
      </w:r>
      <w:r w:rsidR="00F7524D">
        <w:rPr>
          <w:rFonts w:ascii="URW DIN" w:hAnsi="URW DIN"/>
          <w:sz w:val="20"/>
          <w:szCs w:val="20"/>
        </w:rPr>
        <w:instrText xml:space="preserve"> REF _Ref211947375 \r \h </w:instrText>
      </w:r>
      <w:r w:rsidR="00F7524D">
        <w:rPr>
          <w:rFonts w:ascii="URW DIN" w:hAnsi="URW DIN"/>
          <w:sz w:val="20"/>
          <w:szCs w:val="20"/>
        </w:rPr>
      </w:r>
      <w:r w:rsidR="00F7524D">
        <w:rPr>
          <w:rFonts w:ascii="URW DIN" w:hAnsi="URW DIN"/>
          <w:sz w:val="20"/>
          <w:szCs w:val="20"/>
        </w:rPr>
        <w:fldChar w:fldCharType="separate"/>
      </w:r>
      <w:r w:rsidR="00702C1C">
        <w:rPr>
          <w:rFonts w:ascii="URW DIN" w:hAnsi="URW DIN"/>
          <w:sz w:val="20"/>
          <w:szCs w:val="20"/>
        </w:rPr>
        <w:t>20.9</w:t>
      </w:r>
      <w:r w:rsidR="00F7524D">
        <w:rPr>
          <w:rFonts w:ascii="URW DIN" w:hAnsi="URW DIN"/>
          <w:sz w:val="20"/>
          <w:szCs w:val="20"/>
        </w:rPr>
        <w:fldChar w:fldCharType="end"/>
      </w:r>
      <w:r w:rsidRPr="009730B7">
        <w:rPr>
          <w:rFonts w:ascii="URW DIN" w:hAnsi="URW DIN"/>
          <w:sz w:val="20"/>
          <w:szCs w:val="20"/>
        </w:rPr>
        <w:t>.</w:t>
      </w:r>
      <w:bookmarkEnd w:id="391"/>
    </w:p>
    <w:p w14:paraId="634CE57A" w14:textId="06FD160F" w:rsidR="00FB22FD" w:rsidRPr="009730B7" w:rsidRDefault="00FB22FD" w:rsidP="00F128F3">
      <w:pPr>
        <w:numPr>
          <w:ilvl w:val="1"/>
          <w:numId w:val="1"/>
        </w:numPr>
        <w:spacing w:before="240" w:after="120"/>
        <w:ind w:left="1080" w:hanging="796"/>
        <w:jc w:val="both"/>
        <w:rPr>
          <w:rFonts w:ascii="URW DIN" w:hAnsi="URW DIN"/>
          <w:sz w:val="20"/>
          <w:szCs w:val="20"/>
        </w:rPr>
      </w:pPr>
      <w:bookmarkStart w:id="392" w:name="_Ref211947590"/>
      <w:r w:rsidRPr="009730B7">
        <w:rPr>
          <w:rFonts w:ascii="URW DIN" w:hAnsi="URW DIN"/>
          <w:sz w:val="20"/>
          <w:szCs w:val="20"/>
        </w:rPr>
        <w:t xml:space="preserve">W przypadku, gdyby na warunkach opisanych w pkt </w:t>
      </w:r>
      <w:r w:rsidR="007705E3">
        <w:rPr>
          <w:rFonts w:ascii="URW DIN" w:hAnsi="URW DIN"/>
          <w:sz w:val="20"/>
          <w:szCs w:val="20"/>
        </w:rPr>
        <w:fldChar w:fldCharType="begin"/>
      </w:r>
      <w:r w:rsidR="007705E3">
        <w:rPr>
          <w:rFonts w:ascii="URW DIN" w:hAnsi="URW DIN"/>
          <w:sz w:val="20"/>
          <w:szCs w:val="20"/>
        </w:rPr>
        <w:instrText xml:space="preserve"> REF _Ref211945631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14.11</w:t>
      </w:r>
      <w:r w:rsidR="007705E3">
        <w:rPr>
          <w:rFonts w:ascii="URW DIN" w:hAnsi="URW DIN"/>
          <w:sz w:val="20"/>
          <w:szCs w:val="20"/>
        </w:rPr>
        <w:fldChar w:fldCharType="end"/>
      </w:r>
      <w:r w:rsidRPr="009730B7">
        <w:rPr>
          <w:rFonts w:ascii="URW DIN" w:hAnsi="URW DIN"/>
          <w:sz w:val="20"/>
          <w:szCs w:val="20"/>
        </w:rPr>
        <w:t xml:space="preserve"> Umowy zmianie uległo Wynagrodzenie za Opiekę Serwisową Posprzedażową, wówczas Wykonawca zobowiązany jest dostarczyć w terminie 7 dni od daty zmiany tego wynagrodzenia, zabezpieczenie należytego wykonania Umowy – Gwarancję Bankową lub Kaucję Gwarancyjną – której Suma </w:t>
      </w:r>
      <w:r w:rsidRPr="009730B7">
        <w:rPr>
          <w:rFonts w:ascii="URW DIN" w:hAnsi="URW DIN"/>
          <w:sz w:val="20"/>
          <w:szCs w:val="20"/>
        </w:rPr>
        <w:lastRenderedPageBreak/>
        <w:t>Gwarancyjna II odpowiada aktualnej wysokości Wynagrodzenia za Opiekę Serwisową Posprzedażową.</w:t>
      </w:r>
      <w:bookmarkEnd w:id="392"/>
      <w:r w:rsidRPr="009730B7">
        <w:rPr>
          <w:rFonts w:ascii="URW DIN" w:hAnsi="URW DIN"/>
          <w:sz w:val="20"/>
          <w:szCs w:val="20"/>
        </w:rPr>
        <w:t xml:space="preserve"> </w:t>
      </w:r>
    </w:p>
    <w:p w14:paraId="3F707C9B" w14:textId="0EB7FB93" w:rsidR="00FD510E" w:rsidRPr="009730B7" w:rsidRDefault="00FD510E" w:rsidP="00F128F3">
      <w:pPr>
        <w:numPr>
          <w:ilvl w:val="1"/>
          <w:numId w:val="1"/>
        </w:numPr>
        <w:spacing w:before="240" w:after="120"/>
        <w:ind w:left="1080" w:hanging="796"/>
        <w:jc w:val="both"/>
        <w:rPr>
          <w:rFonts w:ascii="URW DIN" w:hAnsi="URW DIN"/>
          <w:sz w:val="20"/>
          <w:szCs w:val="20"/>
        </w:rPr>
      </w:pPr>
      <w:bookmarkStart w:id="393" w:name="_Ref211953363"/>
      <w:r w:rsidRPr="009730B7">
        <w:rPr>
          <w:rFonts w:ascii="URW DIN" w:hAnsi="URW DIN"/>
          <w:sz w:val="20"/>
          <w:szCs w:val="20"/>
        </w:rPr>
        <w:t>Gwarancj</w:t>
      </w:r>
      <w:r w:rsidR="008E5EBD" w:rsidRPr="009730B7">
        <w:rPr>
          <w:rFonts w:ascii="URW DIN" w:hAnsi="URW DIN"/>
          <w:sz w:val="20"/>
          <w:szCs w:val="20"/>
        </w:rPr>
        <w:t>e</w:t>
      </w:r>
      <w:r w:rsidRPr="009730B7">
        <w:rPr>
          <w:rFonts w:ascii="URW DIN" w:hAnsi="URW DIN"/>
          <w:sz w:val="20"/>
          <w:szCs w:val="20"/>
        </w:rPr>
        <w:t xml:space="preserve"> </w:t>
      </w:r>
      <w:r w:rsidR="00827D1F" w:rsidRPr="009730B7">
        <w:rPr>
          <w:rFonts w:ascii="URW DIN" w:hAnsi="URW DIN"/>
          <w:sz w:val="20"/>
          <w:szCs w:val="20"/>
        </w:rPr>
        <w:t>B</w:t>
      </w:r>
      <w:r w:rsidRPr="009730B7">
        <w:rPr>
          <w:rFonts w:ascii="URW DIN" w:hAnsi="URW DIN"/>
          <w:sz w:val="20"/>
          <w:szCs w:val="20"/>
        </w:rPr>
        <w:t>ankow</w:t>
      </w:r>
      <w:r w:rsidR="008E5EBD" w:rsidRPr="009730B7">
        <w:rPr>
          <w:rFonts w:ascii="URW DIN" w:hAnsi="URW DIN"/>
          <w:sz w:val="20"/>
          <w:szCs w:val="20"/>
        </w:rPr>
        <w:t>e</w:t>
      </w:r>
      <w:r w:rsidR="00A92215" w:rsidRPr="009730B7">
        <w:rPr>
          <w:rFonts w:ascii="URW DIN" w:hAnsi="URW DIN"/>
          <w:sz w:val="20"/>
          <w:szCs w:val="20"/>
        </w:rPr>
        <w:t>, o których mowa w pkt</w:t>
      </w:r>
      <w:r w:rsidR="00CA4EC9" w:rsidRPr="009730B7">
        <w:rPr>
          <w:rFonts w:ascii="URW DIN" w:hAnsi="URW DIN"/>
          <w:sz w:val="20"/>
          <w:szCs w:val="20"/>
        </w:rPr>
        <w:t>.</w:t>
      </w:r>
      <w:r w:rsidR="00A92215"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_Ref211947375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20.9</w:t>
      </w:r>
      <w:r w:rsidR="007705E3">
        <w:rPr>
          <w:rFonts w:ascii="URW DIN" w:hAnsi="URW DIN"/>
          <w:sz w:val="20"/>
          <w:szCs w:val="20"/>
        </w:rPr>
        <w:fldChar w:fldCharType="end"/>
      </w:r>
      <w:r w:rsidR="00E66B5B"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_Ref211947418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20.10</w:t>
      </w:r>
      <w:r w:rsidR="007705E3">
        <w:rPr>
          <w:rFonts w:ascii="URW DIN" w:hAnsi="URW DIN"/>
          <w:sz w:val="20"/>
          <w:szCs w:val="20"/>
        </w:rPr>
        <w:fldChar w:fldCharType="end"/>
      </w:r>
      <w:r w:rsidR="00A92215" w:rsidRPr="009730B7">
        <w:rPr>
          <w:rFonts w:ascii="URW DIN" w:hAnsi="URW DIN"/>
          <w:sz w:val="20"/>
          <w:szCs w:val="20"/>
        </w:rPr>
        <w:t xml:space="preserve"> i </w:t>
      </w:r>
      <w:r w:rsidR="007705E3">
        <w:rPr>
          <w:rFonts w:ascii="URW DIN" w:hAnsi="URW DIN"/>
          <w:sz w:val="20"/>
          <w:szCs w:val="20"/>
        </w:rPr>
        <w:fldChar w:fldCharType="begin"/>
      </w:r>
      <w:r w:rsidR="007705E3">
        <w:rPr>
          <w:rFonts w:ascii="URW DIN" w:hAnsi="URW DIN"/>
          <w:sz w:val="20"/>
          <w:szCs w:val="20"/>
        </w:rPr>
        <w:instrText xml:space="preserve"> REF _Ref211947510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20.11</w:t>
      </w:r>
      <w:r w:rsidR="007705E3">
        <w:rPr>
          <w:rFonts w:ascii="URW DIN" w:hAnsi="URW DIN"/>
          <w:sz w:val="20"/>
          <w:szCs w:val="20"/>
        </w:rPr>
        <w:fldChar w:fldCharType="end"/>
      </w:r>
      <w:r w:rsidR="00E45769" w:rsidRPr="009730B7">
        <w:rPr>
          <w:rFonts w:ascii="URW DIN" w:hAnsi="URW DIN"/>
          <w:sz w:val="20"/>
          <w:szCs w:val="20"/>
        </w:rPr>
        <w:t xml:space="preserve"> lub Kaucja Gwarancyjna, o</w:t>
      </w:r>
      <w:r w:rsidR="00CD6532" w:rsidRPr="009730B7">
        <w:rPr>
          <w:rFonts w:ascii="URW DIN" w:hAnsi="URW DIN"/>
          <w:sz w:val="20"/>
          <w:szCs w:val="20"/>
        </w:rPr>
        <w:t> </w:t>
      </w:r>
      <w:r w:rsidR="00E45769" w:rsidRPr="009730B7">
        <w:rPr>
          <w:rFonts w:ascii="URW DIN" w:hAnsi="URW DIN"/>
          <w:sz w:val="20"/>
          <w:szCs w:val="20"/>
        </w:rPr>
        <w:t>której mowa w pkt</w:t>
      </w:r>
      <w:r w:rsidR="00CA4EC9" w:rsidRPr="009730B7">
        <w:rPr>
          <w:rFonts w:ascii="URW DIN" w:hAnsi="URW DIN"/>
          <w:sz w:val="20"/>
          <w:szCs w:val="20"/>
        </w:rPr>
        <w:t>.</w:t>
      </w:r>
      <w:r w:rsidR="00E45769" w:rsidRPr="009730B7">
        <w:rPr>
          <w:rFonts w:ascii="URW DIN" w:hAnsi="URW DIN"/>
          <w:sz w:val="20"/>
          <w:szCs w:val="20"/>
        </w:rPr>
        <w:t xml:space="preserve"> </w:t>
      </w:r>
      <w:r w:rsidR="000D7F03">
        <w:rPr>
          <w:rFonts w:ascii="URW DIN" w:hAnsi="URW DIN"/>
          <w:sz w:val="20"/>
          <w:szCs w:val="20"/>
        </w:rPr>
        <w:fldChar w:fldCharType="begin"/>
      </w:r>
      <w:r w:rsidR="000D7F03">
        <w:rPr>
          <w:rFonts w:ascii="URW DIN" w:hAnsi="URW DIN"/>
          <w:sz w:val="20"/>
          <w:szCs w:val="20"/>
        </w:rPr>
        <w:instrText xml:space="preserve"> REF _Ref211947243 \r \h </w:instrText>
      </w:r>
      <w:r w:rsidR="000D7F03">
        <w:rPr>
          <w:rFonts w:ascii="URW DIN" w:hAnsi="URW DIN"/>
          <w:sz w:val="20"/>
          <w:szCs w:val="20"/>
        </w:rPr>
      </w:r>
      <w:r w:rsidR="000D7F03">
        <w:rPr>
          <w:rFonts w:ascii="URW DIN" w:hAnsi="URW DIN"/>
          <w:sz w:val="20"/>
          <w:szCs w:val="20"/>
        </w:rPr>
        <w:fldChar w:fldCharType="separate"/>
      </w:r>
      <w:r w:rsidR="00702C1C">
        <w:rPr>
          <w:rFonts w:ascii="URW DIN" w:hAnsi="URW DIN"/>
          <w:sz w:val="20"/>
          <w:szCs w:val="20"/>
        </w:rPr>
        <w:t>20.4</w:t>
      </w:r>
      <w:r w:rsidR="000D7F03">
        <w:rPr>
          <w:rFonts w:ascii="URW DIN" w:hAnsi="URW DIN"/>
          <w:sz w:val="20"/>
          <w:szCs w:val="20"/>
        </w:rPr>
        <w:fldChar w:fldCharType="end"/>
      </w:r>
      <w:r w:rsidRPr="009730B7">
        <w:rPr>
          <w:rFonts w:ascii="URW DIN" w:hAnsi="URW DIN"/>
          <w:sz w:val="20"/>
          <w:szCs w:val="20"/>
        </w:rPr>
        <w:t xml:space="preserve"> będ</w:t>
      </w:r>
      <w:r w:rsidR="008E5EBD" w:rsidRPr="009730B7">
        <w:rPr>
          <w:rFonts w:ascii="URW DIN" w:hAnsi="URW DIN"/>
          <w:sz w:val="20"/>
          <w:szCs w:val="20"/>
        </w:rPr>
        <w:t>ą</w:t>
      </w:r>
      <w:r w:rsidRPr="009730B7">
        <w:rPr>
          <w:rFonts w:ascii="URW DIN" w:hAnsi="URW DIN"/>
          <w:sz w:val="20"/>
          <w:szCs w:val="20"/>
        </w:rPr>
        <w:t xml:space="preserve"> służyć zaspokojeniu wszelkich roszczeń Zamawiającego wobec Wykonawc</w:t>
      </w:r>
      <w:r w:rsidR="00CA4EC9" w:rsidRPr="009730B7">
        <w:rPr>
          <w:rFonts w:ascii="URW DIN" w:hAnsi="URW DIN"/>
          <w:sz w:val="20"/>
          <w:szCs w:val="20"/>
        </w:rPr>
        <w:t>y wynikających lub związanych z</w:t>
      </w:r>
      <w:r w:rsidR="005B1F2C" w:rsidRPr="009730B7">
        <w:rPr>
          <w:rFonts w:ascii="URW DIN" w:hAnsi="URW DIN"/>
          <w:sz w:val="20"/>
          <w:szCs w:val="20"/>
        </w:rPr>
        <w:t xml:space="preserve"> </w:t>
      </w:r>
      <w:r w:rsidRPr="009730B7">
        <w:rPr>
          <w:rFonts w:ascii="URW DIN" w:hAnsi="URW DIN"/>
          <w:sz w:val="20"/>
          <w:szCs w:val="20"/>
        </w:rPr>
        <w:t>niniejszą Umową, w szczególności płatności kar umownych.</w:t>
      </w:r>
      <w:bookmarkEnd w:id="389"/>
      <w:r w:rsidRPr="009730B7">
        <w:rPr>
          <w:rFonts w:ascii="URW DIN" w:hAnsi="URW DIN"/>
          <w:sz w:val="20"/>
          <w:szCs w:val="20"/>
        </w:rPr>
        <w:t xml:space="preserve"> </w:t>
      </w:r>
      <w:r w:rsidR="00A92215" w:rsidRPr="009730B7">
        <w:rPr>
          <w:rFonts w:ascii="URW DIN" w:hAnsi="URW DIN"/>
          <w:sz w:val="20"/>
          <w:szCs w:val="20"/>
        </w:rPr>
        <w:t>Zamawiający uprawniony będzie do określenia kolejności zaspokojonych roszczeń według swego wyboru.</w:t>
      </w:r>
      <w:r w:rsidR="003A2B81" w:rsidRPr="009730B7">
        <w:rPr>
          <w:rFonts w:ascii="URW DIN" w:hAnsi="URW DIN"/>
          <w:sz w:val="20"/>
          <w:szCs w:val="20"/>
        </w:rPr>
        <w:t xml:space="preserve"> W przypadku, gdyby Wykonawca nie dostarczył w terminie któr</w:t>
      </w:r>
      <w:r w:rsidR="002F234C" w:rsidRPr="009730B7">
        <w:rPr>
          <w:rFonts w:ascii="URW DIN" w:hAnsi="URW DIN"/>
          <w:sz w:val="20"/>
          <w:szCs w:val="20"/>
        </w:rPr>
        <w:t>ejkolwiek gwarancji bankowej, o</w:t>
      </w:r>
      <w:r w:rsidR="00E45769" w:rsidRPr="009730B7">
        <w:rPr>
          <w:rFonts w:ascii="URW DIN" w:hAnsi="URW DIN"/>
          <w:sz w:val="20"/>
          <w:szCs w:val="20"/>
        </w:rPr>
        <w:t xml:space="preserve"> </w:t>
      </w:r>
      <w:r w:rsidR="003A2B81" w:rsidRPr="009730B7">
        <w:rPr>
          <w:rFonts w:ascii="URW DIN" w:hAnsi="URW DIN"/>
          <w:sz w:val="20"/>
          <w:szCs w:val="20"/>
        </w:rPr>
        <w:t>której mowa w pkt</w:t>
      </w:r>
      <w:r w:rsidR="00CA4EC9" w:rsidRPr="009730B7">
        <w:rPr>
          <w:rFonts w:ascii="URW DIN" w:hAnsi="URW DIN"/>
          <w:sz w:val="20"/>
          <w:szCs w:val="20"/>
        </w:rPr>
        <w:t>.</w:t>
      </w:r>
      <w:r w:rsidR="003A2B81"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_Ref211947375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20.9</w:t>
      </w:r>
      <w:r w:rsidR="007705E3">
        <w:rPr>
          <w:rFonts w:ascii="URW DIN" w:hAnsi="URW DIN"/>
          <w:sz w:val="20"/>
          <w:szCs w:val="20"/>
        </w:rPr>
        <w:fldChar w:fldCharType="end"/>
      </w:r>
      <w:r w:rsidR="003A2B81"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_Ref211947418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20.10</w:t>
      </w:r>
      <w:r w:rsidR="007705E3">
        <w:rPr>
          <w:rFonts w:ascii="URW DIN" w:hAnsi="URW DIN"/>
          <w:sz w:val="20"/>
          <w:szCs w:val="20"/>
        </w:rPr>
        <w:fldChar w:fldCharType="end"/>
      </w:r>
      <w:r w:rsidR="00E45769" w:rsidRPr="009730B7">
        <w:rPr>
          <w:rFonts w:ascii="URW DIN" w:hAnsi="URW DIN"/>
          <w:sz w:val="20"/>
          <w:szCs w:val="20"/>
        </w:rPr>
        <w:t>,</w:t>
      </w:r>
      <w:r w:rsidR="003A2B81"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_Ref211947510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20.11</w:t>
      </w:r>
      <w:r w:rsidR="007705E3">
        <w:rPr>
          <w:rFonts w:ascii="URW DIN" w:hAnsi="URW DIN"/>
          <w:sz w:val="20"/>
          <w:szCs w:val="20"/>
        </w:rPr>
        <w:fldChar w:fldCharType="end"/>
      </w:r>
      <w:r w:rsidR="003A2B81" w:rsidRPr="009730B7">
        <w:rPr>
          <w:rFonts w:ascii="URW DIN" w:hAnsi="URW DIN"/>
          <w:sz w:val="20"/>
          <w:szCs w:val="20"/>
        </w:rPr>
        <w:t xml:space="preserve"> </w:t>
      </w:r>
      <w:r w:rsidR="00E45769" w:rsidRPr="009730B7">
        <w:rPr>
          <w:rFonts w:ascii="URW DIN" w:hAnsi="URW DIN"/>
          <w:sz w:val="20"/>
          <w:szCs w:val="20"/>
        </w:rPr>
        <w:t xml:space="preserve">lub </w:t>
      </w:r>
      <w:r w:rsidR="007705E3">
        <w:rPr>
          <w:rFonts w:ascii="URW DIN" w:hAnsi="URW DIN"/>
          <w:sz w:val="20"/>
          <w:szCs w:val="20"/>
        </w:rPr>
        <w:fldChar w:fldCharType="begin"/>
      </w:r>
      <w:r w:rsidR="007705E3">
        <w:rPr>
          <w:rFonts w:ascii="URW DIN" w:hAnsi="URW DIN"/>
          <w:sz w:val="20"/>
          <w:szCs w:val="20"/>
        </w:rPr>
        <w:instrText xml:space="preserve"> REF _Ref211947196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20.5</w:t>
      </w:r>
      <w:r w:rsidR="007705E3">
        <w:rPr>
          <w:rFonts w:ascii="URW DIN" w:hAnsi="URW DIN"/>
          <w:sz w:val="20"/>
          <w:szCs w:val="20"/>
        </w:rPr>
        <w:fldChar w:fldCharType="end"/>
      </w:r>
      <w:r w:rsidR="00E45769" w:rsidRPr="009730B7">
        <w:rPr>
          <w:rFonts w:ascii="URW DIN" w:hAnsi="URW DIN"/>
          <w:sz w:val="20"/>
          <w:szCs w:val="20"/>
        </w:rPr>
        <w:t xml:space="preserve"> lit. </w:t>
      </w:r>
      <w:r w:rsidR="007705E3">
        <w:rPr>
          <w:rFonts w:ascii="URW DIN" w:hAnsi="URW DIN"/>
          <w:sz w:val="20"/>
          <w:szCs w:val="20"/>
        </w:rPr>
        <w:fldChar w:fldCharType="begin"/>
      </w:r>
      <w:r w:rsidR="007705E3">
        <w:rPr>
          <w:rFonts w:ascii="URW DIN" w:hAnsi="URW DIN"/>
          <w:sz w:val="20"/>
          <w:szCs w:val="20"/>
        </w:rPr>
        <w:instrText xml:space="preserve"> REF _Ref211947208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a)</w:t>
      </w:r>
      <w:r w:rsidR="007705E3">
        <w:rPr>
          <w:rFonts w:ascii="URW DIN" w:hAnsi="URW DIN"/>
          <w:sz w:val="20"/>
          <w:szCs w:val="20"/>
        </w:rPr>
        <w:fldChar w:fldCharType="end"/>
      </w:r>
      <w:r w:rsidR="00E45769" w:rsidRPr="009730B7">
        <w:rPr>
          <w:rFonts w:ascii="URW DIN" w:hAnsi="URW DIN"/>
          <w:sz w:val="20"/>
          <w:szCs w:val="20"/>
        </w:rPr>
        <w:t xml:space="preserve"> lub Kaucji Gwarancyjnej, o której mowa w pkt</w:t>
      </w:r>
      <w:r w:rsidR="00CA4EC9" w:rsidRPr="009730B7">
        <w:rPr>
          <w:rFonts w:ascii="URW DIN" w:hAnsi="URW DIN"/>
          <w:sz w:val="20"/>
          <w:szCs w:val="20"/>
        </w:rPr>
        <w:t>.</w:t>
      </w:r>
      <w:r w:rsidR="00E45769" w:rsidRPr="009730B7">
        <w:rPr>
          <w:rFonts w:ascii="URW DIN" w:hAnsi="URW DIN"/>
          <w:sz w:val="20"/>
          <w:szCs w:val="20"/>
        </w:rPr>
        <w:t xml:space="preserve"> </w:t>
      </w:r>
      <w:r w:rsidR="007705E3">
        <w:rPr>
          <w:rFonts w:ascii="URW DIN" w:hAnsi="URW DIN"/>
          <w:sz w:val="20"/>
          <w:szCs w:val="20"/>
        </w:rPr>
        <w:fldChar w:fldCharType="begin"/>
      </w:r>
      <w:r w:rsidR="007705E3">
        <w:rPr>
          <w:rFonts w:ascii="URW DIN" w:hAnsi="URW DIN"/>
          <w:sz w:val="20"/>
          <w:szCs w:val="20"/>
        </w:rPr>
        <w:instrText xml:space="preserve"> REF _Ref211947243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20.4</w:t>
      </w:r>
      <w:r w:rsidR="007705E3">
        <w:rPr>
          <w:rFonts w:ascii="URW DIN" w:hAnsi="URW DIN"/>
          <w:sz w:val="20"/>
          <w:szCs w:val="20"/>
        </w:rPr>
        <w:fldChar w:fldCharType="end"/>
      </w:r>
      <w:r w:rsidR="00FB22FD" w:rsidRPr="009730B7">
        <w:rPr>
          <w:rFonts w:ascii="URW DIN" w:hAnsi="URW DIN"/>
          <w:sz w:val="20"/>
          <w:szCs w:val="20"/>
        </w:rPr>
        <w:t xml:space="preserve"> lub nie zaktualizował wysokości zabezpieczenia należytego wykonania Umowy, zgodnie z pkt. </w:t>
      </w:r>
      <w:r w:rsidR="007705E3">
        <w:rPr>
          <w:rFonts w:ascii="URW DIN" w:hAnsi="URW DIN"/>
          <w:sz w:val="20"/>
          <w:szCs w:val="20"/>
        </w:rPr>
        <w:fldChar w:fldCharType="begin"/>
      </w:r>
      <w:r w:rsidR="007705E3">
        <w:rPr>
          <w:rFonts w:ascii="URW DIN" w:hAnsi="URW DIN"/>
          <w:sz w:val="20"/>
          <w:szCs w:val="20"/>
        </w:rPr>
        <w:instrText xml:space="preserve"> REF _Ref211947590 \r \h </w:instrText>
      </w:r>
      <w:r w:rsidR="007705E3">
        <w:rPr>
          <w:rFonts w:ascii="URW DIN" w:hAnsi="URW DIN"/>
          <w:sz w:val="20"/>
          <w:szCs w:val="20"/>
        </w:rPr>
      </w:r>
      <w:r w:rsidR="007705E3">
        <w:rPr>
          <w:rFonts w:ascii="URW DIN" w:hAnsi="URW DIN"/>
          <w:sz w:val="20"/>
          <w:szCs w:val="20"/>
        </w:rPr>
        <w:fldChar w:fldCharType="separate"/>
      </w:r>
      <w:r w:rsidR="00702C1C">
        <w:rPr>
          <w:rFonts w:ascii="URW DIN" w:hAnsi="URW DIN"/>
          <w:sz w:val="20"/>
          <w:szCs w:val="20"/>
        </w:rPr>
        <w:t>20.12</w:t>
      </w:r>
      <w:r w:rsidR="007705E3">
        <w:rPr>
          <w:rFonts w:ascii="URW DIN" w:hAnsi="URW DIN"/>
          <w:sz w:val="20"/>
          <w:szCs w:val="20"/>
        </w:rPr>
        <w:fldChar w:fldCharType="end"/>
      </w:r>
      <w:r w:rsidR="00E45769" w:rsidRPr="009730B7">
        <w:rPr>
          <w:rFonts w:ascii="URW DIN" w:hAnsi="URW DIN"/>
          <w:sz w:val="20"/>
          <w:szCs w:val="20"/>
        </w:rPr>
        <w:t xml:space="preserve"> </w:t>
      </w:r>
      <w:r w:rsidR="003A2B81" w:rsidRPr="009730B7">
        <w:rPr>
          <w:rFonts w:ascii="URW DIN" w:hAnsi="URW DIN"/>
          <w:sz w:val="20"/>
          <w:szCs w:val="20"/>
        </w:rPr>
        <w:t xml:space="preserve">zobowiązany jest każdorazowo zapłacić Zamawiającemu na jego żądanie karę umowną w wysokości </w:t>
      </w:r>
      <w:r w:rsidR="00BB1CE1" w:rsidRPr="009730B7">
        <w:rPr>
          <w:rFonts w:ascii="URW DIN" w:hAnsi="URW DIN"/>
          <w:sz w:val="20"/>
          <w:szCs w:val="20"/>
        </w:rPr>
        <w:t>0,</w:t>
      </w:r>
      <w:r w:rsidR="00AC037A" w:rsidRPr="009730B7">
        <w:rPr>
          <w:rFonts w:ascii="URW DIN" w:hAnsi="URW DIN"/>
          <w:sz w:val="20"/>
          <w:szCs w:val="20"/>
        </w:rPr>
        <w:t>4</w:t>
      </w:r>
      <w:r w:rsidR="00BB1CE1" w:rsidRPr="009730B7">
        <w:rPr>
          <w:rFonts w:ascii="URW DIN" w:hAnsi="URW DIN"/>
          <w:sz w:val="20"/>
          <w:szCs w:val="20"/>
        </w:rPr>
        <w:t>% Sumy Gwarancyjnej II</w:t>
      </w:r>
      <w:r w:rsidR="003A2B81" w:rsidRPr="009730B7">
        <w:rPr>
          <w:rFonts w:ascii="URW DIN" w:hAnsi="URW DIN"/>
          <w:sz w:val="20"/>
          <w:szCs w:val="20"/>
        </w:rPr>
        <w:t xml:space="preserve"> za każd</w:t>
      </w:r>
      <w:r w:rsidR="005C50B4" w:rsidRPr="009730B7">
        <w:rPr>
          <w:rFonts w:ascii="URW DIN" w:hAnsi="URW DIN"/>
          <w:sz w:val="20"/>
          <w:szCs w:val="20"/>
        </w:rPr>
        <w:t>y</w:t>
      </w:r>
      <w:r w:rsidR="00B2216A" w:rsidRPr="009730B7">
        <w:rPr>
          <w:rFonts w:ascii="URW DIN" w:hAnsi="URW DIN"/>
          <w:sz w:val="20"/>
          <w:szCs w:val="20"/>
        </w:rPr>
        <w:t xml:space="preserve"> dzień</w:t>
      </w:r>
      <w:r w:rsidR="003A2B81" w:rsidRPr="009730B7">
        <w:rPr>
          <w:rFonts w:ascii="URW DIN" w:hAnsi="URW DIN"/>
          <w:sz w:val="20"/>
          <w:szCs w:val="20"/>
        </w:rPr>
        <w:t xml:space="preserve"> opóźnieni</w:t>
      </w:r>
      <w:r w:rsidR="00B2216A" w:rsidRPr="009730B7">
        <w:rPr>
          <w:rFonts w:ascii="URW DIN" w:hAnsi="URW DIN"/>
          <w:sz w:val="20"/>
          <w:szCs w:val="20"/>
        </w:rPr>
        <w:t>a</w:t>
      </w:r>
      <w:r w:rsidR="001047E6" w:rsidRPr="009730B7">
        <w:rPr>
          <w:rFonts w:ascii="URW DIN" w:hAnsi="URW DIN"/>
          <w:sz w:val="20"/>
          <w:szCs w:val="20"/>
        </w:rPr>
        <w:t>, w</w:t>
      </w:r>
      <w:r w:rsidR="005B1F2C" w:rsidRPr="009730B7">
        <w:rPr>
          <w:rFonts w:ascii="URW DIN" w:hAnsi="URW DIN"/>
          <w:sz w:val="20"/>
          <w:szCs w:val="20"/>
        </w:rPr>
        <w:t xml:space="preserve"> </w:t>
      </w:r>
      <w:r w:rsidR="001047E6" w:rsidRPr="009730B7">
        <w:rPr>
          <w:rFonts w:ascii="URW DIN" w:hAnsi="URW DIN"/>
          <w:sz w:val="20"/>
          <w:szCs w:val="20"/>
        </w:rPr>
        <w:t>terminie 7 dni od daty pisemnego wezwania do zapłaty kary umownej doręczonego Wykonawcy przez Zamawiającego</w:t>
      </w:r>
      <w:r w:rsidR="003A2B81" w:rsidRPr="009730B7">
        <w:rPr>
          <w:rFonts w:ascii="URW DIN" w:hAnsi="URW DIN"/>
          <w:sz w:val="20"/>
          <w:szCs w:val="20"/>
        </w:rPr>
        <w:t>. Zapłata kary umownej nie wyłącza możliwości dochodzenia odszkodowania w kwocie przewyższającej wysokość kary umownej, jak również nie znosi ani nie modyfikuje obowiązków Wykonawcy i</w:t>
      </w:r>
      <w:r w:rsidR="00E45769" w:rsidRPr="009730B7">
        <w:rPr>
          <w:rFonts w:ascii="URW DIN" w:hAnsi="URW DIN"/>
          <w:sz w:val="20"/>
          <w:szCs w:val="20"/>
        </w:rPr>
        <w:t xml:space="preserve"> </w:t>
      </w:r>
      <w:r w:rsidR="003A2B81" w:rsidRPr="009730B7">
        <w:rPr>
          <w:rFonts w:ascii="URW DIN" w:hAnsi="URW DIN"/>
          <w:sz w:val="20"/>
          <w:szCs w:val="20"/>
        </w:rPr>
        <w:t>praw Zamawiającego wynikających z</w:t>
      </w:r>
      <w:r w:rsidR="00CD6532" w:rsidRPr="009730B7">
        <w:rPr>
          <w:rFonts w:ascii="URW DIN" w:hAnsi="URW DIN"/>
          <w:sz w:val="20"/>
          <w:szCs w:val="20"/>
        </w:rPr>
        <w:t> </w:t>
      </w:r>
      <w:r w:rsidR="003A2B81" w:rsidRPr="009730B7">
        <w:rPr>
          <w:rFonts w:ascii="URW DIN" w:hAnsi="URW DIN"/>
          <w:sz w:val="20"/>
          <w:szCs w:val="20"/>
        </w:rPr>
        <w:t>postanowień niniejszej Umowy</w:t>
      </w:r>
      <w:r w:rsidR="00D13396" w:rsidRPr="009730B7">
        <w:rPr>
          <w:rFonts w:ascii="URW DIN" w:hAnsi="URW DIN"/>
          <w:sz w:val="20"/>
          <w:szCs w:val="20"/>
        </w:rPr>
        <w:t>, w tym nie zwalnia Wykonawcy z obowiązku przekazania Zamawiającemu Gwarancji Bankowej</w:t>
      </w:r>
      <w:r w:rsidR="003A2B81" w:rsidRPr="009730B7">
        <w:rPr>
          <w:rFonts w:ascii="URW DIN" w:hAnsi="URW DIN"/>
          <w:sz w:val="20"/>
          <w:szCs w:val="20"/>
        </w:rPr>
        <w:t>.</w:t>
      </w:r>
      <w:bookmarkEnd w:id="393"/>
    </w:p>
    <w:p w14:paraId="671D3F62" w14:textId="740E8D17" w:rsidR="00885B3D" w:rsidRPr="009730B7" w:rsidRDefault="001810E2" w:rsidP="00F128F3">
      <w:pPr>
        <w:numPr>
          <w:ilvl w:val="1"/>
          <w:numId w:val="1"/>
        </w:numPr>
        <w:spacing w:before="240" w:after="120"/>
        <w:ind w:left="1080" w:hanging="796"/>
        <w:jc w:val="both"/>
        <w:rPr>
          <w:rFonts w:ascii="URW DIN" w:hAnsi="URW DIN"/>
          <w:sz w:val="20"/>
          <w:szCs w:val="20"/>
        </w:rPr>
      </w:pPr>
      <w:bookmarkStart w:id="394" w:name="_Ref211944291"/>
      <w:bookmarkStart w:id="395" w:name="_Ref379192434"/>
      <w:r w:rsidRPr="009730B7">
        <w:rPr>
          <w:rFonts w:ascii="URW DIN" w:hAnsi="URW DIN"/>
          <w:sz w:val="20"/>
          <w:szCs w:val="20"/>
        </w:rPr>
        <w:t xml:space="preserve">W przypadkach, o których mowa w pkt </w:t>
      </w:r>
      <w:r w:rsidR="00544984">
        <w:rPr>
          <w:rFonts w:ascii="URW DIN" w:hAnsi="URW DIN"/>
          <w:sz w:val="20"/>
          <w:szCs w:val="20"/>
        </w:rPr>
        <w:fldChar w:fldCharType="begin"/>
      </w:r>
      <w:r w:rsidR="00544984">
        <w:rPr>
          <w:rFonts w:ascii="URW DIN" w:hAnsi="URW DIN"/>
          <w:sz w:val="20"/>
          <w:szCs w:val="20"/>
        </w:rPr>
        <w:instrText xml:space="preserve"> REF _Ref211944359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5.3.2</w:t>
      </w:r>
      <w:r w:rsidR="00544984">
        <w:rPr>
          <w:rFonts w:ascii="URW DIN" w:hAnsi="URW DIN"/>
          <w:sz w:val="20"/>
          <w:szCs w:val="20"/>
        </w:rPr>
        <w:fldChar w:fldCharType="end"/>
      </w:r>
      <w:r w:rsidR="003345C9" w:rsidRPr="009730B7">
        <w:rPr>
          <w:rFonts w:ascii="URW DIN" w:hAnsi="URW DIN"/>
          <w:sz w:val="20"/>
          <w:szCs w:val="20"/>
        </w:rPr>
        <w:t xml:space="preserve"> </w:t>
      </w:r>
      <w:r w:rsidR="004E6390">
        <w:rPr>
          <w:rFonts w:ascii="URW DIN" w:hAnsi="URW DIN"/>
          <w:sz w:val="20"/>
          <w:szCs w:val="20"/>
        </w:rPr>
        <w:t xml:space="preserve">lit. </w:t>
      </w:r>
      <w:r w:rsidR="00544984">
        <w:rPr>
          <w:rFonts w:ascii="URW DIN" w:hAnsi="URW DIN"/>
          <w:sz w:val="20"/>
          <w:szCs w:val="20"/>
        </w:rPr>
        <w:fldChar w:fldCharType="begin"/>
      </w:r>
      <w:r w:rsidR="00544984">
        <w:rPr>
          <w:rFonts w:ascii="URW DIN" w:hAnsi="URW DIN"/>
          <w:sz w:val="20"/>
          <w:szCs w:val="20"/>
        </w:rPr>
        <w:instrText xml:space="preserve"> REF _Ref211953106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5.3.2.c)</w:t>
      </w:r>
      <w:r w:rsidR="00544984">
        <w:rPr>
          <w:rFonts w:ascii="URW DIN" w:hAnsi="URW DIN"/>
          <w:sz w:val="20"/>
          <w:szCs w:val="20"/>
        </w:rPr>
        <w:fldChar w:fldCharType="end"/>
      </w:r>
      <w:r w:rsidR="004E6390">
        <w:rPr>
          <w:rFonts w:ascii="URW DIN" w:hAnsi="URW DIN"/>
          <w:sz w:val="20"/>
          <w:szCs w:val="20"/>
        </w:rPr>
        <w:t xml:space="preserve"> </w:t>
      </w:r>
      <w:r w:rsidRPr="009730B7">
        <w:rPr>
          <w:rFonts w:ascii="URW DIN" w:hAnsi="URW DIN"/>
          <w:sz w:val="20"/>
          <w:szCs w:val="20"/>
        </w:rPr>
        <w:t xml:space="preserve">oraz </w:t>
      </w:r>
      <w:r w:rsidR="00601015" w:rsidRPr="009730B7">
        <w:rPr>
          <w:rFonts w:ascii="URW DIN" w:hAnsi="URW DIN"/>
          <w:sz w:val="20"/>
          <w:szCs w:val="20"/>
        </w:rPr>
        <w:t>pkt</w:t>
      </w:r>
      <w:r w:rsidR="00544984">
        <w:rPr>
          <w:rFonts w:ascii="URW DIN" w:hAnsi="URW DIN"/>
          <w:sz w:val="20"/>
          <w:szCs w:val="20"/>
        </w:rPr>
        <w:t xml:space="preserve"> </w:t>
      </w:r>
      <w:r w:rsidR="00544984">
        <w:rPr>
          <w:rFonts w:ascii="URW DIN" w:hAnsi="URW DIN"/>
          <w:sz w:val="20"/>
          <w:szCs w:val="20"/>
        </w:rPr>
        <w:fldChar w:fldCharType="begin"/>
      </w:r>
      <w:r w:rsidR="00544984">
        <w:rPr>
          <w:rFonts w:ascii="URW DIN" w:hAnsi="URW DIN"/>
          <w:sz w:val="20"/>
          <w:szCs w:val="20"/>
        </w:rPr>
        <w:instrText xml:space="preserve"> REF _Ref211944543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5.3.3</w:t>
      </w:r>
      <w:r w:rsidR="00544984">
        <w:rPr>
          <w:rFonts w:ascii="URW DIN" w:hAnsi="URW DIN"/>
          <w:sz w:val="20"/>
          <w:szCs w:val="20"/>
        </w:rPr>
        <w:fldChar w:fldCharType="end"/>
      </w:r>
      <w:r w:rsidRPr="009730B7">
        <w:rPr>
          <w:rFonts w:ascii="URW DIN" w:hAnsi="URW DIN"/>
          <w:sz w:val="20"/>
          <w:szCs w:val="20"/>
        </w:rPr>
        <w:t xml:space="preserve"> Umowy, Wykonawca zobowiązany jest wnieść zabezpieczenie należytego wykonania Umowy w formie kaucji gwarancyjnej wpłacanej na rzecz Zamawiającego w wysokości wartości licencji i gwarancji na okres pozostały do osiągnięcia pełnego okresu wskazanego w pkt </w:t>
      </w:r>
      <w:r w:rsidR="00544984">
        <w:rPr>
          <w:rFonts w:ascii="URW DIN" w:hAnsi="URW DIN"/>
          <w:sz w:val="20"/>
          <w:szCs w:val="20"/>
        </w:rPr>
        <w:fldChar w:fldCharType="begin"/>
      </w:r>
      <w:r w:rsidR="00544984">
        <w:rPr>
          <w:rFonts w:ascii="URW DIN" w:hAnsi="URW DIN"/>
          <w:sz w:val="20"/>
          <w:szCs w:val="20"/>
        </w:rPr>
        <w:instrText xml:space="preserve"> REF _Ref211944242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5.3</w:t>
      </w:r>
      <w:r w:rsidR="00544984">
        <w:rPr>
          <w:rFonts w:ascii="URW DIN" w:hAnsi="URW DIN"/>
          <w:sz w:val="20"/>
          <w:szCs w:val="20"/>
        </w:rPr>
        <w:fldChar w:fldCharType="end"/>
      </w:r>
      <w:r w:rsidRPr="009730B7">
        <w:rPr>
          <w:rFonts w:ascii="URW DIN" w:hAnsi="URW DIN"/>
          <w:sz w:val="20"/>
          <w:szCs w:val="20"/>
        </w:rPr>
        <w:t xml:space="preserve"> Umowy, powiększonej o 5% tej wartości</w:t>
      </w:r>
      <w:r w:rsidR="003926CD" w:rsidRPr="009730B7">
        <w:rPr>
          <w:rFonts w:ascii="URW DIN" w:hAnsi="URW DIN"/>
          <w:sz w:val="20"/>
          <w:szCs w:val="20"/>
        </w:rPr>
        <w:t xml:space="preserve">, z zastrzeżeniem, że łączne zabezpieczenie należytego wykonania Umowy, o którym mowa w niniejszym postanowieniu oraz pkt </w:t>
      </w:r>
      <w:r w:rsidR="00544984">
        <w:rPr>
          <w:rFonts w:ascii="URW DIN" w:hAnsi="URW DIN"/>
          <w:sz w:val="20"/>
          <w:szCs w:val="20"/>
        </w:rPr>
        <w:fldChar w:fldCharType="begin"/>
      </w:r>
      <w:r w:rsidR="00544984">
        <w:rPr>
          <w:rFonts w:ascii="URW DIN" w:hAnsi="URW DIN"/>
          <w:sz w:val="20"/>
          <w:szCs w:val="20"/>
        </w:rPr>
        <w:instrText xml:space="preserve"> REF _Ref211947375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20.9</w:t>
      </w:r>
      <w:r w:rsidR="00544984">
        <w:rPr>
          <w:rFonts w:ascii="URW DIN" w:hAnsi="URW DIN"/>
          <w:sz w:val="20"/>
          <w:szCs w:val="20"/>
        </w:rPr>
        <w:fldChar w:fldCharType="end"/>
      </w:r>
      <w:r w:rsidR="003926CD" w:rsidRPr="009730B7">
        <w:rPr>
          <w:rFonts w:ascii="URW DIN" w:hAnsi="URW DIN"/>
          <w:sz w:val="20"/>
          <w:szCs w:val="20"/>
        </w:rPr>
        <w:t xml:space="preserve"> nie mogą przekroczyć wysokości </w:t>
      </w:r>
      <w:r w:rsidR="00075713" w:rsidRPr="009730B7">
        <w:rPr>
          <w:rFonts w:ascii="URW DIN" w:hAnsi="URW DIN"/>
          <w:sz w:val="20"/>
          <w:szCs w:val="20"/>
        </w:rPr>
        <w:t xml:space="preserve">10% </w:t>
      </w:r>
      <w:r w:rsidR="003926CD" w:rsidRPr="009730B7">
        <w:rPr>
          <w:rFonts w:ascii="URW DIN" w:hAnsi="URW DIN"/>
          <w:sz w:val="20"/>
          <w:szCs w:val="20"/>
        </w:rPr>
        <w:t xml:space="preserve">Łącznego Wynagrodzenia, o którym mowa w pkt </w:t>
      </w:r>
      <w:r w:rsidR="00544984">
        <w:rPr>
          <w:rFonts w:ascii="URW DIN" w:hAnsi="URW DIN"/>
          <w:sz w:val="20"/>
          <w:szCs w:val="20"/>
        </w:rPr>
        <w:fldChar w:fldCharType="begin"/>
      </w:r>
      <w:r w:rsidR="00544984">
        <w:rPr>
          <w:rFonts w:ascii="URW DIN" w:hAnsi="URW DIN"/>
          <w:sz w:val="20"/>
          <w:szCs w:val="20"/>
        </w:rPr>
        <w:instrText xml:space="preserve"> REF _Ref379191401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14.1</w:t>
      </w:r>
      <w:r w:rsidR="00544984">
        <w:rPr>
          <w:rFonts w:ascii="URW DIN" w:hAnsi="URW DIN"/>
          <w:sz w:val="20"/>
          <w:szCs w:val="20"/>
        </w:rPr>
        <w:fldChar w:fldCharType="end"/>
      </w:r>
      <w:r w:rsidR="003926CD" w:rsidRPr="009730B7">
        <w:rPr>
          <w:rFonts w:ascii="URW DIN" w:hAnsi="URW DIN"/>
          <w:sz w:val="20"/>
          <w:szCs w:val="20"/>
        </w:rPr>
        <w:t>.</w:t>
      </w:r>
      <w:bookmarkEnd w:id="394"/>
      <w:r w:rsidRPr="009730B7">
        <w:rPr>
          <w:rFonts w:ascii="URW DIN" w:hAnsi="URW DIN"/>
          <w:sz w:val="20"/>
          <w:szCs w:val="20"/>
        </w:rPr>
        <w:t xml:space="preserve"> </w:t>
      </w:r>
    </w:p>
    <w:p w14:paraId="603998F0" w14:textId="4B873518" w:rsidR="001810E2" w:rsidRPr="009730B7" w:rsidRDefault="001810E2"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Zamawiający będzie zwracał Wykonawcy kaucję gwarancyjną</w:t>
      </w:r>
      <w:r w:rsidR="003926CD" w:rsidRPr="009730B7">
        <w:rPr>
          <w:rFonts w:ascii="URW DIN" w:hAnsi="URW DIN"/>
          <w:sz w:val="20"/>
          <w:szCs w:val="20"/>
        </w:rPr>
        <w:t>, na rachunek bankowy, z</w:t>
      </w:r>
      <w:r w:rsidR="00CD6532" w:rsidRPr="009730B7">
        <w:rPr>
          <w:rFonts w:ascii="URW DIN" w:hAnsi="URW DIN"/>
          <w:sz w:val="20"/>
          <w:szCs w:val="20"/>
        </w:rPr>
        <w:t> </w:t>
      </w:r>
      <w:r w:rsidR="003926CD" w:rsidRPr="009730B7">
        <w:rPr>
          <w:rFonts w:ascii="URW DIN" w:hAnsi="URW DIN"/>
          <w:sz w:val="20"/>
          <w:szCs w:val="20"/>
        </w:rPr>
        <w:t>którego kaucja gwarancyjna została przekazana Zamawiającemu,</w:t>
      </w:r>
      <w:r w:rsidRPr="009730B7">
        <w:rPr>
          <w:rFonts w:ascii="URW DIN" w:hAnsi="URW DIN"/>
          <w:sz w:val="20"/>
          <w:szCs w:val="20"/>
        </w:rPr>
        <w:t xml:space="preserve"> na następujących zasadach:</w:t>
      </w:r>
    </w:p>
    <w:p w14:paraId="1CAD147E" w14:textId="77777777" w:rsidR="001810E2" w:rsidRPr="009730B7" w:rsidRDefault="001810E2" w:rsidP="00374D06">
      <w:pPr>
        <w:numPr>
          <w:ilvl w:val="2"/>
          <w:numId w:val="1"/>
        </w:numPr>
        <w:spacing w:before="240" w:after="120"/>
        <w:ind w:left="2127" w:hanging="993"/>
        <w:jc w:val="both"/>
        <w:rPr>
          <w:rFonts w:ascii="URW DIN" w:hAnsi="URW DIN"/>
          <w:sz w:val="20"/>
          <w:szCs w:val="20"/>
        </w:rPr>
      </w:pPr>
      <w:bookmarkStart w:id="396" w:name="_Ref211953240"/>
      <w:r w:rsidRPr="009730B7">
        <w:rPr>
          <w:rFonts w:ascii="URW DIN" w:hAnsi="URW DIN"/>
          <w:sz w:val="20"/>
          <w:szCs w:val="20"/>
        </w:rPr>
        <w:t>W przypadku przedstawienia Zamawiającemu przez Wykonawcę faktury za licencję i gwarancję producenta na kolejny okres ich obowiązywania, Zamawiający bez zbędnej zwłoki zwróci Wykonawcy z kaucji gwarancyjnej środki w wysokości 50% wartości tej faktury, a po przedstawieniu potwierdzenia producenta lub dystrybutora o dokonaniu płatności za tę fakturę, kolejne 50% jej wartości;</w:t>
      </w:r>
      <w:bookmarkEnd w:id="396"/>
    </w:p>
    <w:p w14:paraId="36F7EF6E" w14:textId="3B1F3AE1" w:rsidR="001810E2" w:rsidRPr="009730B7" w:rsidRDefault="001810E2" w:rsidP="00374D06">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W przypadku, gdy po dostarczeniu licencji i gwarancji producenta na ostatni okres w ramach pełnego okresu, o którym mowa w pkt </w:t>
      </w:r>
      <w:r w:rsidR="00544984">
        <w:rPr>
          <w:rFonts w:ascii="URW DIN" w:hAnsi="URW DIN"/>
          <w:sz w:val="20"/>
          <w:szCs w:val="20"/>
        </w:rPr>
        <w:fldChar w:fldCharType="begin"/>
      </w:r>
      <w:r w:rsidR="00544984">
        <w:rPr>
          <w:rFonts w:ascii="URW DIN" w:hAnsi="URW DIN"/>
          <w:sz w:val="20"/>
          <w:szCs w:val="20"/>
        </w:rPr>
        <w:instrText xml:space="preserve"> REF _Ref211944242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5.3</w:t>
      </w:r>
      <w:r w:rsidR="00544984">
        <w:rPr>
          <w:rFonts w:ascii="URW DIN" w:hAnsi="URW DIN"/>
          <w:sz w:val="20"/>
          <w:szCs w:val="20"/>
        </w:rPr>
        <w:fldChar w:fldCharType="end"/>
      </w:r>
      <w:r w:rsidRPr="009730B7">
        <w:rPr>
          <w:rFonts w:ascii="URW DIN" w:hAnsi="URW DIN"/>
          <w:sz w:val="20"/>
          <w:szCs w:val="20"/>
        </w:rPr>
        <w:t xml:space="preserve"> Umowy, a także po zwrocie środków w trybie określonym w pkt </w:t>
      </w:r>
      <w:r w:rsidR="00544984">
        <w:rPr>
          <w:rFonts w:ascii="URW DIN" w:hAnsi="URW DIN"/>
          <w:sz w:val="20"/>
          <w:szCs w:val="20"/>
        </w:rPr>
        <w:fldChar w:fldCharType="begin"/>
      </w:r>
      <w:r w:rsidR="00544984">
        <w:rPr>
          <w:rFonts w:ascii="URW DIN" w:hAnsi="URW DIN"/>
          <w:sz w:val="20"/>
          <w:szCs w:val="20"/>
        </w:rPr>
        <w:instrText xml:space="preserve"> REF _Ref211953240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20.15.1</w:t>
      </w:r>
      <w:r w:rsidR="00544984">
        <w:rPr>
          <w:rFonts w:ascii="URW DIN" w:hAnsi="URW DIN"/>
          <w:sz w:val="20"/>
          <w:szCs w:val="20"/>
        </w:rPr>
        <w:fldChar w:fldCharType="end"/>
      </w:r>
      <w:r w:rsidRPr="009730B7">
        <w:rPr>
          <w:rFonts w:ascii="URW DIN" w:hAnsi="URW DIN"/>
          <w:sz w:val="20"/>
          <w:szCs w:val="20"/>
        </w:rPr>
        <w:t xml:space="preserve"> powyżej, w ramach kaucji gwarancyjnej pozostaną nierozliczone środki, Zamawiający bez zbędnej zwłoki zwróci Wykonawcy pozostałe środki po dostarczeniu potwierdzenia producenta lub dystrybutora o dokonaniu płatności za fakturę za licencję i gwarancję producenta za ostatni okres.</w:t>
      </w:r>
    </w:p>
    <w:p w14:paraId="5EF5FC8A" w14:textId="18337E0D" w:rsidR="00885B3D" w:rsidRPr="009730B7" w:rsidRDefault="00885B3D" w:rsidP="00F128F3">
      <w:pPr>
        <w:numPr>
          <w:ilvl w:val="1"/>
          <w:numId w:val="1"/>
        </w:numPr>
        <w:spacing w:before="240" w:after="120"/>
        <w:ind w:left="1080" w:hanging="720"/>
        <w:jc w:val="both"/>
        <w:rPr>
          <w:rFonts w:ascii="URW DIN" w:hAnsi="URW DIN"/>
          <w:sz w:val="20"/>
          <w:szCs w:val="20"/>
        </w:rPr>
      </w:pPr>
      <w:bookmarkStart w:id="397" w:name="_Ref211953343"/>
      <w:r w:rsidRPr="009730B7">
        <w:rPr>
          <w:rFonts w:ascii="URW DIN" w:hAnsi="URW DIN"/>
          <w:sz w:val="20"/>
          <w:szCs w:val="20"/>
        </w:rPr>
        <w:t xml:space="preserve">W przypadku, gdyby w którymkolwiek momencie wartość wniesionej kaucji gwarancyjnej była niższa niż wartość licencji i gwarancji producenta na pozostały okres, </w:t>
      </w:r>
      <w:r w:rsidR="00715343">
        <w:rPr>
          <w:rFonts w:ascii="URW DIN" w:hAnsi="URW DIN"/>
          <w:sz w:val="20"/>
          <w:szCs w:val="20"/>
        </w:rPr>
        <w:t xml:space="preserve">na podstawie przedstawionego oświadczenia producenta lub dystrybutora, lub oficjalnego cennika producenta, lub przedstawionej przez Wykonawcę faktury, </w:t>
      </w:r>
      <w:r w:rsidRPr="009730B7">
        <w:rPr>
          <w:rFonts w:ascii="URW DIN" w:hAnsi="URW DIN"/>
          <w:sz w:val="20"/>
          <w:szCs w:val="20"/>
        </w:rPr>
        <w:t>Wykonawca będzie zobowiązany wnieść na wskazany przez Zamawiającego rachunek bankowy brakujące środki, w terminie wskazanym przez Zamawiającego, nie dłuższym niż 7 dni.</w:t>
      </w:r>
      <w:bookmarkEnd w:id="397"/>
      <w:r w:rsidRPr="009730B7">
        <w:rPr>
          <w:rFonts w:ascii="URW DIN" w:hAnsi="URW DIN"/>
          <w:sz w:val="20"/>
          <w:szCs w:val="20"/>
        </w:rPr>
        <w:t xml:space="preserve"> </w:t>
      </w:r>
    </w:p>
    <w:p w14:paraId="60A917A4" w14:textId="2E78642F" w:rsidR="001810E2" w:rsidRPr="009730B7" w:rsidRDefault="001810E2"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 xml:space="preserve">Zamawiający będzie uprawniony do zaspokojenia z kaucji gwarancyjnej, o której mowa w pkt </w:t>
      </w:r>
      <w:r w:rsidR="00544984">
        <w:rPr>
          <w:rFonts w:ascii="URW DIN" w:hAnsi="URW DIN"/>
          <w:sz w:val="20"/>
          <w:szCs w:val="20"/>
        </w:rPr>
        <w:fldChar w:fldCharType="begin"/>
      </w:r>
      <w:r w:rsidR="00544984">
        <w:rPr>
          <w:rFonts w:ascii="URW DIN" w:hAnsi="URW DIN"/>
          <w:sz w:val="20"/>
          <w:szCs w:val="20"/>
        </w:rPr>
        <w:instrText xml:space="preserve"> REF _Ref211944291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20.14</w:t>
      </w:r>
      <w:r w:rsidR="00544984">
        <w:rPr>
          <w:rFonts w:ascii="URW DIN" w:hAnsi="URW DIN"/>
          <w:sz w:val="20"/>
          <w:szCs w:val="20"/>
        </w:rPr>
        <w:fldChar w:fldCharType="end"/>
      </w:r>
      <w:r w:rsidRPr="009730B7">
        <w:rPr>
          <w:rFonts w:ascii="URW DIN" w:hAnsi="URW DIN"/>
          <w:sz w:val="20"/>
          <w:szCs w:val="20"/>
        </w:rPr>
        <w:t xml:space="preserve"> powyżej, swoich roszczeń wynikających z pkt </w:t>
      </w:r>
      <w:r w:rsidR="00544984">
        <w:rPr>
          <w:rFonts w:ascii="URW DIN" w:hAnsi="URW DIN"/>
          <w:sz w:val="20"/>
          <w:szCs w:val="20"/>
        </w:rPr>
        <w:fldChar w:fldCharType="begin"/>
      </w:r>
      <w:r w:rsidR="00544984">
        <w:rPr>
          <w:rFonts w:ascii="URW DIN" w:hAnsi="URW DIN"/>
          <w:sz w:val="20"/>
          <w:szCs w:val="20"/>
        </w:rPr>
        <w:instrText xml:space="preserve"> REF _Ref211953279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21.7</w:t>
      </w:r>
      <w:r w:rsidR="00544984">
        <w:rPr>
          <w:rFonts w:ascii="URW DIN" w:hAnsi="URW DIN"/>
          <w:sz w:val="20"/>
          <w:szCs w:val="20"/>
        </w:rPr>
        <w:fldChar w:fldCharType="end"/>
      </w:r>
      <w:r w:rsidRPr="009730B7">
        <w:rPr>
          <w:rFonts w:ascii="URW DIN" w:hAnsi="URW DIN"/>
          <w:sz w:val="20"/>
          <w:szCs w:val="20"/>
        </w:rPr>
        <w:t xml:space="preserve"> Umowy, w przypadku bezskutecznego wezwania Wykonawcy do zaspokojenia przysługujących mu roszczeń, w</w:t>
      </w:r>
      <w:r w:rsidR="00CD6532" w:rsidRPr="009730B7">
        <w:rPr>
          <w:rFonts w:ascii="URW DIN" w:hAnsi="URW DIN"/>
          <w:sz w:val="20"/>
          <w:szCs w:val="20"/>
        </w:rPr>
        <w:t> </w:t>
      </w:r>
      <w:r w:rsidRPr="009730B7">
        <w:rPr>
          <w:rFonts w:ascii="URW DIN" w:hAnsi="URW DIN"/>
          <w:sz w:val="20"/>
          <w:szCs w:val="20"/>
        </w:rPr>
        <w:t>wyznaczonym terminie, jednak nie krótszym niż 7 dni. W przypadku niezachowania przez Wykonawcę wskazanego w wezwaniu terminu do zaspokojenia roszczeń Zamawiającego, Zamawiający będzie uprawniony do potrącenia przysługujących mu należności z kaucji gwarancyjnej, informując pisemnie o tym fakcie Wykonawcę.</w:t>
      </w:r>
    </w:p>
    <w:p w14:paraId="56555A6D" w14:textId="5D54B4EE" w:rsidR="00885B3D" w:rsidRPr="009730B7" w:rsidRDefault="001810E2" w:rsidP="00374D06">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za uprzednią zgodą Zamawiającego, wyrażoną w formie pisemnej pod rygorem nieważności, może zastąpić kaucję gwarancyjną, o której mowa w pkt </w:t>
      </w:r>
      <w:r w:rsidR="00544984">
        <w:rPr>
          <w:rFonts w:ascii="URW DIN" w:hAnsi="URW DIN"/>
          <w:sz w:val="20"/>
          <w:szCs w:val="20"/>
        </w:rPr>
        <w:fldChar w:fldCharType="begin"/>
      </w:r>
      <w:r w:rsidR="00544984">
        <w:rPr>
          <w:rFonts w:ascii="URW DIN" w:hAnsi="URW DIN"/>
          <w:sz w:val="20"/>
          <w:szCs w:val="20"/>
        </w:rPr>
        <w:instrText xml:space="preserve"> REF _Ref211944291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20.14</w:t>
      </w:r>
      <w:r w:rsidR="00544984">
        <w:rPr>
          <w:rFonts w:ascii="URW DIN" w:hAnsi="URW DIN"/>
          <w:sz w:val="20"/>
          <w:szCs w:val="20"/>
        </w:rPr>
        <w:fldChar w:fldCharType="end"/>
      </w:r>
      <w:r w:rsidRPr="009730B7">
        <w:rPr>
          <w:rFonts w:ascii="URW DIN" w:hAnsi="URW DIN"/>
          <w:sz w:val="20"/>
          <w:szCs w:val="20"/>
        </w:rPr>
        <w:t xml:space="preserve"> powyżej gwarancjami bankowymi, zgodnymi ze wzorem dla Gwarancji Bankowej. </w:t>
      </w:r>
    </w:p>
    <w:p w14:paraId="48E3CB2A" w14:textId="79DCBE34" w:rsidR="001810E2" w:rsidRPr="009730B7" w:rsidRDefault="00885B3D" w:rsidP="00374D06">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zakresie kaucji gwarancyjnej lub zastępującej ją gwarancji bankowej, o których mowa w</w:t>
      </w:r>
      <w:r w:rsidR="00CD6532" w:rsidRPr="009730B7">
        <w:rPr>
          <w:rFonts w:ascii="URW DIN" w:hAnsi="URW DIN"/>
          <w:sz w:val="20"/>
          <w:szCs w:val="20"/>
        </w:rPr>
        <w:t> </w:t>
      </w:r>
      <w:r w:rsidRPr="009730B7">
        <w:rPr>
          <w:rFonts w:ascii="URW DIN" w:hAnsi="URW DIN"/>
          <w:sz w:val="20"/>
          <w:szCs w:val="20"/>
        </w:rPr>
        <w:t xml:space="preserve">pkt </w:t>
      </w:r>
      <w:r w:rsidR="00544984">
        <w:rPr>
          <w:rFonts w:ascii="URW DIN" w:hAnsi="URW DIN"/>
          <w:sz w:val="20"/>
          <w:szCs w:val="20"/>
        </w:rPr>
        <w:fldChar w:fldCharType="begin"/>
      </w:r>
      <w:r w:rsidR="00544984">
        <w:rPr>
          <w:rFonts w:ascii="URW DIN" w:hAnsi="URW DIN"/>
          <w:sz w:val="20"/>
          <w:szCs w:val="20"/>
        </w:rPr>
        <w:instrText xml:space="preserve"> REF _Ref211944291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20.14</w:t>
      </w:r>
      <w:r w:rsidR="00544984">
        <w:rPr>
          <w:rFonts w:ascii="URW DIN" w:hAnsi="URW DIN"/>
          <w:sz w:val="20"/>
          <w:szCs w:val="20"/>
        </w:rPr>
        <w:fldChar w:fldCharType="end"/>
      </w:r>
      <w:r w:rsidRPr="009730B7">
        <w:rPr>
          <w:rFonts w:ascii="URW DIN" w:hAnsi="URW DIN"/>
          <w:sz w:val="20"/>
          <w:szCs w:val="20"/>
        </w:rPr>
        <w:t>-</w:t>
      </w:r>
      <w:r w:rsidR="00544984">
        <w:rPr>
          <w:rFonts w:ascii="URW DIN" w:hAnsi="URW DIN"/>
          <w:sz w:val="20"/>
          <w:szCs w:val="20"/>
        </w:rPr>
        <w:fldChar w:fldCharType="begin"/>
      </w:r>
      <w:r w:rsidR="00544984">
        <w:rPr>
          <w:rFonts w:ascii="URW DIN" w:hAnsi="URW DIN"/>
          <w:sz w:val="20"/>
          <w:szCs w:val="20"/>
        </w:rPr>
        <w:instrText xml:space="preserve"> REF _Ref211953343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20.16</w:t>
      </w:r>
      <w:r w:rsidR="00544984">
        <w:rPr>
          <w:rFonts w:ascii="URW DIN" w:hAnsi="URW DIN"/>
          <w:sz w:val="20"/>
          <w:szCs w:val="20"/>
        </w:rPr>
        <w:fldChar w:fldCharType="end"/>
      </w:r>
      <w:r w:rsidRPr="009730B7">
        <w:rPr>
          <w:rFonts w:ascii="URW DIN" w:hAnsi="URW DIN"/>
          <w:sz w:val="20"/>
          <w:szCs w:val="20"/>
        </w:rPr>
        <w:t>, p</w:t>
      </w:r>
      <w:r w:rsidR="001810E2" w:rsidRPr="009730B7">
        <w:rPr>
          <w:rFonts w:ascii="URW DIN" w:hAnsi="URW DIN"/>
          <w:sz w:val="20"/>
          <w:szCs w:val="20"/>
        </w:rPr>
        <w:t xml:space="preserve">ostanowienia pkt </w:t>
      </w:r>
      <w:r w:rsidR="00544984">
        <w:rPr>
          <w:rFonts w:ascii="URW DIN" w:hAnsi="URW DIN"/>
          <w:sz w:val="20"/>
          <w:szCs w:val="20"/>
        </w:rPr>
        <w:fldChar w:fldCharType="begin"/>
      </w:r>
      <w:r w:rsidR="00544984">
        <w:rPr>
          <w:rFonts w:ascii="URW DIN" w:hAnsi="URW DIN"/>
          <w:sz w:val="20"/>
          <w:szCs w:val="20"/>
        </w:rPr>
        <w:instrText xml:space="preserve"> REF _Ref211947375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20.9</w:t>
      </w:r>
      <w:r w:rsidR="00544984">
        <w:rPr>
          <w:rFonts w:ascii="URW DIN" w:hAnsi="URW DIN"/>
          <w:sz w:val="20"/>
          <w:szCs w:val="20"/>
        </w:rPr>
        <w:fldChar w:fldCharType="end"/>
      </w:r>
      <w:r w:rsidR="001810E2" w:rsidRPr="009730B7">
        <w:rPr>
          <w:rFonts w:ascii="URW DIN" w:hAnsi="URW DIN"/>
          <w:sz w:val="20"/>
          <w:szCs w:val="20"/>
        </w:rPr>
        <w:t>-</w:t>
      </w:r>
      <w:r w:rsidR="00544984">
        <w:rPr>
          <w:rFonts w:ascii="URW DIN" w:hAnsi="URW DIN"/>
          <w:sz w:val="20"/>
          <w:szCs w:val="20"/>
        </w:rPr>
        <w:fldChar w:fldCharType="begin"/>
      </w:r>
      <w:r w:rsidR="00544984">
        <w:rPr>
          <w:rFonts w:ascii="URW DIN" w:hAnsi="URW DIN"/>
          <w:sz w:val="20"/>
          <w:szCs w:val="20"/>
        </w:rPr>
        <w:instrText xml:space="preserve"> REF _Ref211953363 \r \h </w:instrText>
      </w:r>
      <w:r w:rsidR="00544984">
        <w:rPr>
          <w:rFonts w:ascii="URW DIN" w:hAnsi="URW DIN"/>
          <w:sz w:val="20"/>
          <w:szCs w:val="20"/>
        </w:rPr>
      </w:r>
      <w:r w:rsidR="00544984">
        <w:rPr>
          <w:rFonts w:ascii="URW DIN" w:hAnsi="URW DIN"/>
          <w:sz w:val="20"/>
          <w:szCs w:val="20"/>
        </w:rPr>
        <w:fldChar w:fldCharType="separate"/>
      </w:r>
      <w:r w:rsidR="00702C1C">
        <w:rPr>
          <w:rFonts w:ascii="URW DIN" w:hAnsi="URW DIN"/>
          <w:sz w:val="20"/>
          <w:szCs w:val="20"/>
        </w:rPr>
        <w:t>20.13</w:t>
      </w:r>
      <w:r w:rsidR="00544984">
        <w:rPr>
          <w:rFonts w:ascii="URW DIN" w:hAnsi="URW DIN"/>
          <w:sz w:val="20"/>
          <w:szCs w:val="20"/>
        </w:rPr>
        <w:fldChar w:fldCharType="end"/>
      </w:r>
      <w:r w:rsidR="001810E2" w:rsidRPr="009730B7">
        <w:rPr>
          <w:rFonts w:ascii="URW DIN" w:hAnsi="URW DIN"/>
          <w:sz w:val="20"/>
          <w:szCs w:val="20"/>
        </w:rPr>
        <w:t xml:space="preserve"> stosuje się odpowiednio.</w:t>
      </w:r>
    </w:p>
    <w:p w14:paraId="59691E59" w14:textId="4F65D9F9" w:rsidR="00FD510E" w:rsidRPr="009730B7" w:rsidRDefault="00FD510E" w:rsidP="00374D06">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przypadku nieprze</w:t>
      </w:r>
      <w:r w:rsidR="0042671B" w:rsidRPr="009730B7">
        <w:rPr>
          <w:rFonts w:ascii="URW DIN" w:hAnsi="URW DIN"/>
          <w:sz w:val="20"/>
          <w:szCs w:val="20"/>
        </w:rPr>
        <w:t>kazania Zamawiającemu</w:t>
      </w:r>
      <w:r w:rsidRPr="009730B7">
        <w:rPr>
          <w:rFonts w:ascii="URW DIN" w:hAnsi="URW DIN"/>
          <w:sz w:val="20"/>
          <w:szCs w:val="20"/>
        </w:rPr>
        <w:t xml:space="preserve"> przez Wykonawcę </w:t>
      </w:r>
      <w:r w:rsidR="0042671B" w:rsidRPr="009730B7">
        <w:rPr>
          <w:rFonts w:ascii="URW DIN" w:hAnsi="URW DIN"/>
          <w:sz w:val="20"/>
          <w:szCs w:val="20"/>
        </w:rPr>
        <w:t xml:space="preserve">którejkolwiek </w:t>
      </w:r>
      <w:r w:rsidR="00FB0802" w:rsidRPr="009730B7">
        <w:rPr>
          <w:rFonts w:ascii="URW DIN" w:hAnsi="URW DIN"/>
          <w:sz w:val="20"/>
          <w:szCs w:val="20"/>
        </w:rPr>
        <w:t>g</w:t>
      </w:r>
      <w:r w:rsidR="000C5714" w:rsidRPr="009730B7">
        <w:rPr>
          <w:rFonts w:ascii="URW DIN" w:hAnsi="URW DIN"/>
          <w:sz w:val="20"/>
          <w:szCs w:val="20"/>
        </w:rPr>
        <w:t xml:space="preserve">warancji </w:t>
      </w:r>
      <w:r w:rsidR="00FB0802" w:rsidRPr="009730B7">
        <w:rPr>
          <w:rFonts w:ascii="URW DIN" w:hAnsi="URW DIN"/>
          <w:sz w:val="20"/>
          <w:szCs w:val="20"/>
        </w:rPr>
        <w:t>b</w:t>
      </w:r>
      <w:r w:rsidR="000C5714" w:rsidRPr="009730B7">
        <w:rPr>
          <w:rFonts w:ascii="URW DIN" w:hAnsi="URW DIN"/>
          <w:sz w:val="20"/>
          <w:szCs w:val="20"/>
        </w:rPr>
        <w:t>ankowej</w:t>
      </w:r>
      <w:r w:rsidRPr="009730B7">
        <w:rPr>
          <w:rFonts w:ascii="URW DIN" w:hAnsi="URW DIN"/>
          <w:sz w:val="20"/>
          <w:szCs w:val="20"/>
        </w:rPr>
        <w:t xml:space="preserve">, o której mowa w </w:t>
      </w:r>
      <w:r w:rsidR="0042671B" w:rsidRPr="009730B7">
        <w:rPr>
          <w:rFonts w:ascii="URW DIN" w:hAnsi="URW DIN"/>
          <w:sz w:val="20"/>
          <w:szCs w:val="20"/>
        </w:rPr>
        <w:t xml:space="preserve">pkt </w:t>
      </w:r>
      <w:r w:rsidR="00311A06">
        <w:rPr>
          <w:rFonts w:ascii="URW DIN" w:hAnsi="URW DIN"/>
          <w:sz w:val="20"/>
          <w:szCs w:val="20"/>
        </w:rPr>
        <w:fldChar w:fldCharType="begin"/>
      </w:r>
      <w:r w:rsidR="00311A06">
        <w:rPr>
          <w:rFonts w:ascii="URW DIN" w:hAnsi="URW DIN"/>
          <w:sz w:val="20"/>
          <w:szCs w:val="20"/>
        </w:rPr>
        <w:instrText xml:space="preserve"> REF _Ref211947123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w:t>
      </w:r>
      <w:r w:rsidR="00311A06">
        <w:rPr>
          <w:rFonts w:ascii="URW DIN" w:hAnsi="URW DIN"/>
          <w:sz w:val="20"/>
          <w:szCs w:val="20"/>
        </w:rPr>
        <w:fldChar w:fldCharType="end"/>
      </w:r>
      <w:r w:rsidR="0042671B" w:rsidRPr="009730B7">
        <w:rPr>
          <w:rFonts w:ascii="URW DIN" w:hAnsi="URW DIN"/>
          <w:sz w:val="20"/>
          <w:szCs w:val="20"/>
        </w:rPr>
        <w:t>,</w:t>
      </w:r>
      <w:r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_Ref211947149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20.2</w:t>
      </w:r>
      <w:r w:rsidR="00311A06">
        <w:rPr>
          <w:rFonts w:ascii="URW DIN" w:hAnsi="URW DIN"/>
          <w:sz w:val="20"/>
          <w:szCs w:val="20"/>
        </w:rPr>
        <w:fldChar w:fldCharType="end"/>
      </w:r>
      <w:r w:rsidR="00C52D87" w:rsidRPr="009730B7">
        <w:rPr>
          <w:rFonts w:ascii="URW DIN" w:hAnsi="URW DIN"/>
          <w:sz w:val="20"/>
          <w:szCs w:val="20"/>
        </w:rPr>
        <w:t>,</w:t>
      </w:r>
      <w:r w:rsidR="0042671B"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_Ref211947294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20.3</w:t>
      </w:r>
      <w:r w:rsidR="00311A06">
        <w:rPr>
          <w:rFonts w:ascii="URW DIN" w:hAnsi="URW DIN"/>
          <w:sz w:val="20"/>
          <w:szCs w:val="20"/>
        </w:rPr>
        <w:fldChar w:fldCharType="end"/>
      </w:r>
      <w:r w:rsidR="00FB0802" w:rsidRPr="009730B7">
        <w:rPr>
          <w:rFonts w:ascii="URW DIN" w:hAnsi="URW DIN"/>
          <w:sz w:val="20"/>
          <w:szCs w:val="20"/>
        </w:rPr>
        <w:t>,</w:t>
      </w:r>
      <w:r w:rsidR="00E45769"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_Ref211947196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20.5</w:t>
      </w:r>
      <w:r w:rsidR="00311A06">
        <w:rPr>
          <w:rFonts w:ascii="URW DIN" w:hAnsi="URW DIN"/>
          <w:sz w:val="20"/>
          <w:szCs w:val="20"/>
        </w:rPr>
        <w:fldChar w:fldCharType="end"/>
      </w:r>
      <w:r w:rsidR="00E45769" w:rsidRPr="009730B7">
        <w:rPr>
          <w:rFonts w:ascii="URW DIN" w:hAnsi="URW DIN"/>
          <w:sz w:val="20"/>
          <w:szCs w:val="20"/>
        </w:rPr>
        <w:t xml:space="preserve"> lit. </w:t>
      </w:r>
      <w:r w:rsidR="00311A06">
        <w:rPr>
          <w:rFonts w:ascii="URW DIN" w:hAnsi="URW DIN"/>
          <w:sz w:val="20"/>
          <w:szCs w:val="20"/>
        </w:rPr>
        <w:fldChar w:fldCharType="begin"/>
      </w:r>
      <w:r w:rsidR="00311A06">
        <w:rPr>
          <w:rFonts w:ascii="URW DIN" w:hAnsi="URW DIN"/>
          <w:sz w:val="20"/>
          <w:szCs w:val="20"/>
        </w:rPr>
        <w:instrText xml:space="preserve"> REF _Ref211947208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a)</w:t>
      </w:r>
      <w:r w:rsidR="00311A06">
        <w:rPr>
          <w:rFonts w:ascii="URW DIN" w:hAnsi="URW DIN"/>
          <w:sz w:val="20"/>
          <w:szCs w:val="20"/>
        </w:rPr>
        <w:fldChar w:fldCharType="end"/>
      </w:r>
      <w:r w:rsidR="00E45769"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_Ref211947375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20.9</w:t>
      </w:r>
      <w:r w:rsidR="00311A06">
        <w:rPr>
          <w:rFonts w:ascii="URW DIN" w:hAnsi="URW DIN"/>
          <w:sz w:val="20"/>
          <w:szCs w:val="20"/>
        </w:rPr>
        <w:fldChar w:fldCharType="end"/>
      </w:r>
      <w:r w:rsidR="003A2B81"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_Ref211947418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20.10</w:t>
      </w:r>
      <w:r w:rsidR="00311A06">
        <w:rPr>
          <w:rFonts w:ascii="URW DIN" w:hAnsi="URW DIN"/>
          <w:sz w:val="20"/>
          <w:szCs w:val="20"/>
        </w:rPr>
        <w:fldChar w:fldCharType="end"/>
      </w:r>
      <w:r w:rsidR="00885B3D" w:rsidRPr="009730B7">
        <w:rPr>
          <w:rFonts w:ascii="URW DIN" w:hAnsi="URW DIN"/>
          <w:sz w:val="20"/>
          <w:szCs w:val="20"/>
        </w:rPr>
        <w:t>,</w:t>
      </w:r>
      <w:r w:rsidR="00C52D87" w:rsidRPr="009730B7">
        <w:rPr>
          <w:rFonts w:ascii="URW DIN" w:hAnsi="URW DIN"/>
          <w:sz w:val="20"/>
          <w:szCs w:val="20"/>
        </w:rPr>
        <w:t xml:space="preserve"> </w:t>
      </w:r>
      <w:r w:rsidR="00311A06">
        <w:rPr>
          <w:rFonts w:ascii="URW DIN" w:hAnsi="URW DIN"/>
          <w:sz w:val="20"/>
          <w:szCs w:val="20"/>
        </w:rPr>
        <w:fldChar w:fldCharType="begin"/>
      </w:r>
      <w:r w:rsidR="00311A06">
        <w:rPr>
          <w:rFonts w:ascii="URW DIN" w:hAnsi="URW DIN"/>
          <w:sz w:val="20"/>
          <w:szCs w:val="20"/>
        </w:rPr>
        <w:instrText xml:space="preserve"> REF _Ref211947510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20.11</w:t>
      </w:r>
      <w:r w:rsidR="00311A06">
        <w:rPr>
          <w:rFonts w:ascii="URW DIN" w:hAnsi="URW DIN"/>
          <w:sz w:val="20"/>
          <w:szCs w:val="20"/>
        </w:rPr>
        <w:fldChar w:fldCharType="end"/>
      </w:r>
      <w:r w:rsidR="00885B3D" w:rsidRPr="009730B7">
        <w:rPr>
          <w:rFonts w:ascii="URW DIN" w:hAnsi="URW DIN"/>
          <w:sz w:val="20"/>
          <w:szCs w:val="20"/>
        </w:rPr>
        <w:t xml:space="preserve"> lub </w:t>
      </w:r>
      <w:r w:rsidR="00311A06">
        <w:rPr>
          <w:rFonts w:ascii="URW DIN" w:hAnsi="URW DIN"/>
          <w:sz w:val="20"/>
          <w:szCs w:val="20"/>
        </w:rPr>
        <w:fldChar w:fldCharType="begin"/>
      </w:r>
      <w:r w:rsidR="00311A06">
        <w:rPr>
          <w:rFonts w:ascii="URW DIN" w:hAnsi="URW DIN"/>
          <w:sz w:val="20"/>
          <w:szCs w:val="20"/>
        </w:rPr>
        <w:instrText xml:space="preserve"> REF _Ref211953343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20.16</w:t>
      </w:r>
      <w:r w:rsidR="00311A06">
        <w:rPr>
          <w:rFonts w:ascii="URW DIN" w:hAnsi="URW DIN"/>
          <w:sz w:val="20"/>
          <w:szCs w:val="20"/>
        </w:rPr>
        <w:fldChar w:fldCharType="end"/>
      </w:r>
      <w:r w:rsidR="00C52D87" w:rsidRPr="009730B7">
        <w:rPr>
          <w:rFonts w:ascii="URW DIN" w:hAnsi="URW DIN"/>
          <w:sz w:val="20"/>
          <w:szCs w:val="20"/>
        </w:rPr>
        <w:t xml:space="preserve"> </w:t>
      </w:r>
      <w:r w:rsidR="00E45769" w:rsidRPr="009730B7">
        <w:rPr>
          <w:rFonts w:ascii="URW DIN" w:hAnsi="URW DIN"/>
          <w:sz w:val="20"/>
          <w:szCs w:val="20"/>
        </w:rPr>
        <w:t xml:space="preserve">lub Kaucji Gwarancyjnej, o której mowa w pkt </w:t>
      </w:r>
      <w:r w:rsidR="005C2AB9">
        <w:rPr>
          <w:rFonts w:ascii="URW DIN" w:hAnsi="URW DIN"/>
          <w:sz w:val="20"/>
          <w:szCs w:val="20"/>
        </w:rPr>
        <w:fldChar w:fldCharType="begin"/>
      </w:r>
      <w:r w:rsidR="005C2AB9">
        <w:rPr>
          <w:rFonts w:ascii="URW DIN" w:hAnsi="URW DIN"/>
          <w:sz w:val="20"/>
          <w:szCs w:val="20"/>
        </w:rPr>
        <w:instrText xml:space="preserve"> REF _Ref211947243 \r \h </w:instrText>
      </w:r>
      <w:r w:rsidR="005C2AB9">
        <w:rPr>
          <w:rFonts w:ascii="URW DIN" w:hAnsi="URW DIN"/>
          <w:sz w:val="20"/>
          <w:szCs w:val="20"/>
        </w:rPr>
      </w:r>
      <w:r w:rsidR="005C2AB9">
        <w:rPr>
          <w:rFonts w:ascii="URW DIN" w:hAnsi="URW DIN"/>
          <w:sz w:val="20"/>
          <w:szCs w:val="20"/>
        </w:rPr>
        <w:fldChar w:fldCharType="separate"/>
      </w:r>
      <w:r w:rsidR="00702C1C">
        <w:rPr>
          <w:rFonts w:ascii="URW DIN" w:hAnsi="URW DIN"/>
          <w:sz w:val="20"/>
          <w:szCs w:val="20"/>
        </w:rPr>
        <w:t>20.4</w:t>
      </w:r>
      <w:r w:rsidR="005C2AB9">
        <w:rPr>
          <w:rFonts w:ascii="URW DIN" w:hAnsi="URW DIN"/>
          <w:sz w:val="20"/>
          <w:szCs w:val="20"/>
        </w:rPr>
        <w:fldChar w:fldCharType="end"/>
      </w:r>
      <w:r w:rsidR="00E45769" w:rsidRPr="009730B7">
        <w:rPr>
          <w:rFonts w:ascii="URW DIN" w:hAnsi="URW DIN"/>
          <w:sz w:val="20"/>
          <w:szCs w:val="20"/>
        </w:rPr>
        <w:t xml:space="preserve"> </w:t>
      </w:r>
      <w:r w:rsidRPr="009730B7">
        <w:rPr>
          <w:rFonts w:ascii="URW DIN" w:hAnsi="URW DIN"/>
          <w:sz w:val="20"/>
          <w:szCs w:val="20"/>
        </w:rPr>
        <w:t>powyżej</w:t>
      </w:r>
      <w:r w:rsidR="00885B3D" w:rsidRPr="009730B7">
        <w:rPr>
          <w:rFonts w:ascii="URW DIN" w:hAnsi="URW DIN"/>
          <w:sz w:val="20"/>
          <w:szCs w:val="20"/>
        </w:rPr>
        <w:t xml:space="preserve"> lub kaucji gwarancyjnej, o której mowa w pkt </w:t>
      </w:r>
      <w:r w:rsidR="00311A06">
        <w:rPr>
          <w:rFonts w:ascii="URW DIN" w:hAnsi="URW DIN"/>
          <w:sz w:val="20"/>
          <w:szCs w:val="20"/>
        </w:rPr>
        <w:fldChar w:fldCharType="begin"/>
      </w:r>
      <w:r w:rsidR="00311A06">
        <w:rPr>
          <w:rFonts w:ascii="URW DIN" w:hAnsi="URW DIN"/>
          <w:sz w:val="20"/>
          <w:szCs w:val="20"/>
        </w:rPr>
        <w:instrText xml:space="preserve"> REF _Ref211944291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20.14</w:t>
      </w:r>
      <w:r w:rsidR="00311A06">
        <w:rPr>
          <w:rFonts w:ascii="URW DIN" w:hAnsi="URW DIN"/>
          <w:sz w:val="20"/>
          <w:szCs w:val="20"/>
        </w:rPr>
        <w:fldChar w:fldCharType="end"/>
      </w:r>
      <w:r w:rsidR="00885B3D" w:rsidRPr="009730B7">
        <w:rPr>
          <w:rFonts w:ascii="URW DIN" w:hAnsi="URW DIN"/>
          <w:sz w:val="20"/>
          <w:szCs w:val="20"/>
        </w:rPr>
        <w:t xml:space="preserve"> powyżej,</w:t>
      </w:r>
      <w:r w:rsidR="00FB22FD" w:rsidRPr="009730B7">
        <w:rPr>
          <w:rFonts w:ascii="URW DIN" w:hAnsi="URW DIN"/>
          <w:sz w:val="20"/>
          <w:szCs w:val="20"/>
        </w:rPr>
        <w:t xml:space="preserve"> lub aktualizacji zabezpieczenia należytego wykonania Umowy, o którym mowa w pkt. </w:t>
      </w:r>
      <w:r w:rsidR="00311A06">
        <w:rPr>
          <w:rFonts w:ascii="URW DIN" w:hAnsi="URW DIN"/>
          <w:sz w:val="20"/>
          <w:szCs w:val="20"/>
        </w:rPr>
        <w:fldChar w:fldCharType="begin"/>
      </w:r>
      <w:r w:rsidR="00311A06">
        <w:rPr>
          <w:rFonts w:ascii="URW DIN" w:hAnsi="URW DIN"/>
          <w:sz w:val="20"/>
          <w:szCs w:val="20"/>
        </w:rPr>
        <w:instrText xml:space="preserve"> REF _Ref211947590 \r \h </w:instrText>
      </w:r>
      <w:r w:rsidR="00311A06">
        <w:rPr>
          <w:rFonts w:ascii="URW DIN" w:hAnsi="URW DIN"/>
          <w:sz w:val="20"/>
          <w:szCs w:val="20"/>
        </w:rPr>
      </w:r>
      <w:r w:rsidR="00311A06">
        <w:rPr>
          <w:rFonts w:ascii="URW DIN" w:hAnsi="URW DIN"/>
          <w:sz w:val="20"/>
          <w:szCs w:val="20"/>
        </w:rPr>
        <w:fldChar w:fldCharType="separate"/>
      </w:r>
      <w:r w:rsidR="00702C1C">
        <w:rPr>
          <w:rFonts w:ascii="URW DIN" w:hAnsi="URW DIN"/>
          <w:sz w:val="20"/>
          <w:szCs w:val="20"/>
        </w:rPr>
        <w:t>20.12</w:t>
      </w:r>
      <w:r w:rsidR="00311A06">
        <w:rPr>
          <w:rFonts w:ascii="URW DIN" w:hAnsi="URW DIN"/>
          <w:sz w:val="20"/>
          <w:szCs w:val="20"/>
        </w:rPr>
        <w:fldChar w:fldCharType="end"/>
      </w:r>
      <w:r w:rsidR="000C5714" w:rsidRPr="009730B7">
        <w:rPr>
          <w:rFonts w:ascii="URW DIN" w:hAnsi="URW DIN"/>
          <w:sz w:val="20"/>
          <w:szCs w:val="20"/>
        </w:rPr>
        <w:t>,</w:t>
      </w:r>
      <w:r w:rsidRPr="009730B7">
        <w:rPr>
          <w:rFonts w:ascii="URW DIN" w:hAnsi="URW DIN"/>
          <w:sz w:val="20"/>
          <w:szCs w:val="20"/>
        </w:rPr>
        <w:t xml:space="preserve"> </w:t>
      </w:r>
      <w:r w:rsidR="008E5EBD" w:rsidRPr="009730B7">
        <w:rPr>
          <w:rFonts w:ascii="URW DIN" w:hAnsi="URW DIN"/>
          <w:sz w:val="20"/>
          <w:szCs w:val="20"/>
        </w:rPr>
        <w:t xml:space="preserve">w wymaganym terminie </w:t>
      </w:r>
      <w:r w:rsidRPr="009730B7">
        <w:rPr>
          <w:rFonts w:ascii="URW DIN" w:hAnsi="URW DIN"/>
          <w:sz w:val="20"/>
          <w:szCs w:val="20"/>
        </w:rPr>
        <w:t xml:space="preserve">lub dostarczenia </w:t>
      </w:r>
      <w:r w:rsidR="00FB0802" w:rsidRPr="009730B7">
        <w:rPr>
          <w:rFonts w:ascii="URW DIN" w:hAnsi="URW DIN"/>
          <w:sz w:val="20"/>
          <w:szCs w:val="20"/>
        </w:rPr>
        <w:t>g</w:t>
      </w:r>
      <w:r w:rsidR="000C5714" w:rsidRPr="009730B7">
        <w:rPr>
          <w:rFonts w:ascii="URW DIN" w:hAnsi="URW DIN"/>
          <w:sz w:val="20"/>
          <w:szCs w:val="20"/>
        </w:rPr>
        <w:t xml:space="preserve">warancji </w:t>
      </w:r>
      <w:r w:rsidR="00FB0802" w:rsidRPr="009730B7">
        <w:rPr>
          <w:rFonts w:ascii="URW DIN" w:hAnsi="URW DIN"/>
          <w:sz w:val="20"/>
          <w:szCs w:val="20"/>
        </w:rPr>
        <w:t>b</w:t>
      </w:r>
      <w:r w:rsidR="000C5714" w:rsidRPr="009730B7">
        <w:rPr>
          <w:rFonts w:ascii="URW DIN" w:hAnsi="URW DIN"/>
          <w:sz w:val="20"/>
          <w:szCs w:val="20"/>
        </w:rPr>
        <w:t xml:space="preserve">ankowej </w:t>
      </w:r>
      <w:r w:rsidR="002F234C" w:rsidRPr="009730B7">
        <w:rPr>
          <w:rFonts w:ascii="URW DIN" w:hAnsi="URW DIN"/>
          <w:sz w:val="20"/>
          <w:szCs w:val="20"/>
        </w:rPr>
        <w:t>o</w:t>
      </w:r>
      <w:r w:rsidR="00E45769" w:rsidRPr="009730B7">
        <w:rPr>
          <w:rFonts w:ascii="URW DIN" w:hAnsi="URW DIN"/>
          <w:sz w:val="20"/>
          <w:szCs w:val="20"/>
        </w:rPr>
        <w:t xml:space="preserve"> </w:t>
      </w:r>
      <w:r w:rsidRPr="009730B7">
        <w:rPr>
          <w:rFonts w:ascii="URW DIN" w:hAnsi="URW DIN"/>
          <w:sz w:val="20"/>
          <w:szCs w:val="20"/>
        </w:rPr>
        <w:t xml:space="preserve">treści lub na warunkach, które nie </w:t>
      </w:r>
      <w:r w:rsidR="002F234C" w:rsidRPr="009730B7">
        <w:rPr>
          <w:rFonts w:ascii="URW DIN" w:hAnsi="URW DIN"/>
          <w:sz w:val="20"/>
          <w:szCs w:val="20"/>
        </w:rPr>
        <w:t>spełniają wymogów określonych w</w:t>
      </w:r>
      <w:r w:rsidR="00E45769" w:rsidRPr="009730B7">
        <w:rPr>
          <w:rFonts w:ascii="URW DIN" w:hAnsi="URW DIN"/>
          <w:sz w:val="20"/>
          <w:szCs w:val="20"/>
        </w:rPr>
        <w:t xml:space="preserve"> </w:t>
      </w:r>
      <w:r w:rsidR="0042671B" w:rsidRPr="009730B7">
        <w:rPr>
          <w:rFonts w:ascii="URW DIN" w:hAnsi="URW DIN"/>
          <w:sz w:val="20"/>
          <w:szCs w:val="20"/>
        </w:rPr>
        <w:t>powyższych punktach</w:t>
      </w:r>
      <w:r w:rsidRPr="009730B7">
        <w:rPr>
          <w:rFonts w:ascii="URW DIN" w:hAnsi="URW DIN"/>
          <w:sz w:val="20"/>
          <w:szCs w:val="20"/>
        </w:rPr>
        <w:t xml:space="preserve">, Zamawiający jest </w:t>
      </w:r>
      <w:r w:rsidR="00286FBB" w:rsidRPr="009730B7">
        <w:rPr>
          <w:rFonts w:ascii="URW DIN" w:hAnsi="URW DIN"/>
          <w:sz w:val="20"/>
          <w:szCs w:val="20"/>
        </w:rPr>
        <w:t xml:space="preserve">również </w:t>
      </w:r>
      <w:r w:rsidRPr="009730B7">
        <w:rPr>
          <w:rFonts w:ascii="URW DIN" w:hAnsi="URW DIN"/>
          <w:sz w:val="20"/>
          <w:szCs w:val="20"/>
        </w:rPr>
        <w:t xml:space="preserve">uprawniony według własnego wyboru do odstąpienia od niniejszej Umowy ze skutkiem natychmiastowym </w:t>
      </w:r>
      <w:r w:rsidR="0042671B" w:rsidRPr="009730B7">
        <w:rPr>
          <w:rFonts w:ascii="URW DIN" w:hAnsi="URW DIN"/>
          <w:sz w:val="20"/>
          <w:szCs w:val="20"/>
        </w:rPr>
        <w:t xml:space="preserve">w całości lub </w:t>
      </w:r>
      <w:r w:rsidRPr="009730B7">
        <w:rPr>
          <w:rFonts w:ascii="URW DIN" w:hAnsi="URW DIN"/>
          <w:sz w:val="20"/>
          <w:szCs w:val="20"/>
        </w:rPr>
        <w:t xml:space="preserve">w </w:t>
      </w:r>
      <w:r w:rsidR="0042671B" w:rsidRPr="009730B7">
        <w:rPr>
          <w:rFonts w:ascii="URW DIN" w:hAnsi="URW DIN"/>
          <w:sz w:val="20"/>
          <w:szCs w:val="20"/>
        </w:rPr>
        <w:t xml:space="preserve">odniesieniu do którejkolwiek części </w:t>
      </w:r>
      <w:r w:rsidR="004E6895" w:rsidRPr="009730B7">
        <w:rPr>
          <w:rFonts w:ascii="URW DIN" w:hAnsi="URW DIN"/>
          <w:sz w:val="20"/>
          <w:szCs w:val="20"/>
        </w:rPr>
        <w:t>Rezultatów</w:t>
      </w:r>
      <w:r w:rsidR="0042671B" w:rsidRPr="009730B7">
        <w:rPr>
          <w:rFonts w:ascii="URW DIN" w:hAnsi="URW DIN"/>
          <w:sz w:val="20"/>
          <w:szCs w:val="20"/>
        </w:rPr>
        <w:t xml:space="preserve"> lub </w:t>
      </w:r>
      <w:r w:rsidR="000254CF" w:rsidRPr="009730B7">
        <w:rPr>
          <w:rFonts w:ascii="URW DIN" w:hAnsi="URW DIN"/>
          <w:sz w:val="20"/>
          <w:szCs w:val="20"/>
        </w:rPr>
        <w:t>Opieki Serwisowej Posprzedażowej</w:t>
      </w:r>
      <w:r w:rsidR="0042671B" w:rsidRPr="009730B7">
        <w:rPr>
          <w:rFonts w:ascii="URW DIN" w:hAnsi="URW DIN"/>
          <w:sz w:val="20"/>
          <w:szCs w:val="20"/>
        </w:rPr>
        <w:t xml:space="preserve"> pozostających do wykonania po </w:t>
      </w:r>
      <w:r w:rsidR="008E5EBD" w:rsidRPr="009730B7">
        <w:rPr>
          <w:rFonts w:ascii="URW DIN" w:hAnsi="URW DIN"/>
          <w:sz w:val="20"/>
          <w:szCs w:val="20"/>
        </w:rPr>
        <w:t xml:space="preserve">upływie terminu do dostarczenia </w:t>
      </w:r>
      <w:r w:rsidR="00C52D87" w:rsidRPr="009730B7">
        <w:rPr>
          <w:rFonts w:ascii="URW DIN" w:hAnsi="URW DIN"/>
          <w:sz w:val="20"/>
          <w:szCs w:val="20"/>
        </w:rPr>
        <w:t xml:space="preserve">danej </w:t>
      </w:r>
      <w:r w:rsidR="000C5714" w:rsidRPr="009730B7">
        <w:rPr>
          <w:rFonts w:ascii="URW DIN" w:hAnsi="URW DIN"/>
          <w:sz w:val="20"/>
          <w:szCs w:val="20"/>
        </w:rPr>
        <w:t>G</w:t>
      </w:r>
      <w:r w:rsidR="008E5EBD" w:rsidRPr="009730B7">
        <w:rPr>
          <w:rFonts w:ascii="URW DIN" w:hAnsi="URW DIN"/>
          <w:sz w:val="20"/>
          <w:szCs w:val="20"/>
        </w:rPr>
        <w:t xml:space="preserve">warancji </w:t>
      </w:r>
      <w:r w:rsidR="000C5714" w:rsidRPr="009730B7">
        <w:rPr>
          <w:rFonts w:ascii="URW DIN" w:hAnsi="URW DIN"/>
          <w:sz w:val="20"/>
          <w:szCs w:val="20"/>
        </w:rPr>
        <w:t>B</w:t>
      </w:r>
      <w:r w:rsidR="008E5EBD" w:rsidRPr="009730B7">
        <w:rPr>
          <w:rFonts w:ascii="URW DIN" w:hAnsi="URW DIN"/>
          <w:sz w:val="20"/>
          <w:szCs w:val="20"/>
        </w:rPr>
        <w:t>ankowej</w:t>
      </w:r>
      <w:r w:rsidR="002F234C" w:rsidRPr="009730B7">
        <w:rPr>
          <w:rFonts w:ascii="URW DIN" w:hAnsi="URW DIN"/>
          <w:sz w:val="20"/>
          <w:szCs w:val="20"/>
        </w:rPr>
        <w:t>, w</w:t>
      </w:r>
      <w:r w:rsidR="00B6550C" w:rsidRPr="009730B7">
        <w:rPr>
          <w:rFonts w:ascii="URW DIN" w:hAnsi="URW DIN"/>
          <w:sz w:val="20"/>
          <w:szCs w:val="20"/>
        </w:rPr>
        <w:t xml:space="preserve"> </w:t>
      </w:r>
      <w:r w:rsidRPr="009730B7">
        <w:rPr>
          <w:rFonts w:ascii="URW DIN" w:hAnsi="URW DIN"/>
          <w:sz w:val="20"/>
          <w:szCs w:val="20"/>
        </w:rPr>
        <w:t xml:space="preserve">terminie kolejnych </w:t>
      </w:r>
      <w:r w:rsidR="008E5EBD" w:rsidRPr="009730B7">
        <w:rPr>
          <w:rFonts w:ascii="URW DIN" w:hAnsi="URW DIN"/>
          <w:sz w:val="20"/>
          <w:szCs w:val="20"/>
        </w:rPr>
        <w:t>6</w:t>
      </w:r>
      <w:r w:rsidRPr="009730B7">
        <w:rPr>
          <w:rFonts w:ascii="URW DIN" w:hAnsi="URW DIN"/>
          <w:sz w:val="20"/>
          <w:szCs w:val="20"/>
        </w:rPr>
        <w:t xml:space="preserve">0 dni od upływu </w:t>
      </w:r>
      <w:r w:rsidR="008E5EBD" w:rsidRPr="009730B7">
        <w:rPr>
          <w:rFonts w:ascii="URW DIN" w:hAnsi="URW DIN"/>
          <w:sz w:val="20"/>
          <w:szCs w:val="20"/>
        </w:rPr>
        <w:t xml:space="preserve">takiego </w:t>
      </w:r>
      <w:r w:rsidRPr="009730B7">
        <w:rPr>
          <w:rFonts w:ascii="URW DIN" w:hAnsi="URW DIN"/>
          <w:sz w:val="20"/>
          <w:szCs w:val="20"/>
        </w:rPr>
        <w:t xml:space="preserve">terminu na dostarczenie mu </w:t>
      </w:r>
      <w:r w:rsidR="000C5714" w:rsidRPr="009730B7">
        <w:rPr>
          <w:rFonts w:ascii="URW DIN" w:hAnsi="URW DIN"/>
          <w:sz w:val="20"/>
          <w:szCs w:val="20"/>
        </w:rPr>
        <w:t xml:space="preserve">Gwarancji Bankowej </w:t>
      </w:r>
      <w:r w:rsidR="00C52D87" w:rsidRPr="009730B7">
        <w:rPr>
          <w:rFonts w:ascii="URW DIN" w:hAnsi="URW DIN"/>
          <w:sz w:val="20"/>
          <w:szCs w:val="20"/>
        </w:rPr>
        <w:t xml:space="preserve">(nie później jednak niż do dnia </w:t>
      </w:r>
      <w:r w:rsidR="00D77B3F" w:rsidRPr="009730B7">
        <w:rPr>
          <w:rFonts w:ascii="URW DIN" w:hAnsi="URW DIN"/>
          <w:sz w:val="20"/>
          <w:szCs w:val="20"/>
        </w:rPr>
        <w:t>zakończenia świadczenia Opieki Serwisowej Posprzedażowej</w:t>
      </w:r>
      <w:r w:rsidR="00C52D87" w:rsidRPr="009730B7">
        <w:rPr>
          <w:rFonts w:ascii="URW DIN" w:hAnsi="URW DIN"/>
          <w:sz w:val="20"/>
          <w:szCs w:val="20"/>
        </w:rPr>
        <w:t>)</w:t>
      </w:r>
      <w:r w:rsidRPr="009730B7">
        <w:rPr>
          <w:rFonts w:ascii="URW DIN" w:hAnsi="URW DIN"/>
          <w:sz w:val="20"/>
          <w:szCs w:val="20"/>
        </w:rPr>
        <w:t>.</w:t>
      </w:r>
      <w:bookmarkEnd w:id="395"/>
    </w:p>
    <w:p w14:paraId="042B9795" w14:textId="6065F980" w:rsidR="00EC1EE0" w:rsidRPr="009730B7" w:rsidRDefault="00EC1EE0"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W zakresie przewidzianym niniejszym paragrafem, Zamawiający dopuszcza możliwość złożenia zabezpieczenia należytego wykonania Umowy w postaci Gwarancji Ubezpieczeniowej, zgodnej z wzorem określonym w załączniku </w:t>
      </w:r>
      <w:r w:rsidR="00D44DDE" w:rsidRPr="009730B7">
        <w:rPr>
          <w:rFonts w:ascii="URW DIN" w:hAnsi="URW DIN"/>
          <w:sz w:val="20"/>
          <w:szCs w:val="20"/>
        </w:rPr>
        <w:t xml:space="preserve">8, przy czym postanowienia </w:t>
      </w:r>
      <w:r w:rsidR="00D05C41">
        <w:rPr>
          <w:rFonts w:ascii="URW DIN" w:hAnsi="URW DIN"/>
          <w:sz w:val="20"/>
          <w:szCs w:val="20"/>
        </w:rPr>
        <w:fldChar w:fldCharType="begin"/>
      </w:r>
      <w:r w:rsidR="00D05C41">
        <w:rPr>
          <w:rFonts w:ascii="URW DIN" w:hAnsi="URW DIN"/>
          <w:sz w:val="20"/>
          <w:szCs w:val="20"/>
        </w:rPr>
        <w:instrText xml:space="preserve"> REF _Ref211943394 \r \h </w:instrText>
      </w:r>
      <w:r w:rsidR="00D05C41">
        <w:rPr>
          <w:rFonts w:ascii="URW DIN" w:hAnsi="URW DIN"/>
          <w:sz w:val="20"/>
          <w:szCs w:val="20"/>
        </w:rPr>
      </w:r>
      <w:r w:rsidR="00D05C41">
        <w:rPr>
          <w:rFonts w:ascii="URW DIN" w:hAnsi="URW DIN"/>
          <w:sz w:val="20"/>
          <w:szCs w:val="20"/>
        </w:rPr>
        <w:fldChar w:fldCharType="separate"/>
      </w:r>
      <w:r w:rsidR="00702C1C">
        <w:rPr>
          <w:rFonts w:ascii="URW DIN" w:hAnsi="URW DIN"/>
          <w:sz w:val="20"/>
          <w:szCs w:val="20"/>
        </w:rPr>
        <w:t>§ 20</w:t>
      </w:r>
      <w:r w:rsidR="00D05C41">
        <w:rPr>
          <w:rFonts w:ascii="URW DIN" w:hAnsi="URW DIN"/>
          <w:sz w:val="20"/>
          <w:szCs w:val="20"/>
        </w:rPr>
        <w:fldChar w:fldCharType="end"/>
      </w:r>
      <w:r w:rsidR="00D44DDE" w:rsidRPr="009730B7">
        <w:rPr>
          <w:rFonts w:ascii="URW DIN" w:hAnsi="URW DIN"/>
          <w:sz w:val="20"/>
          <w:szCs w:val="20"/>
        </w:rPr>
        <w:t xml:space="preserve"> stosuje się odpowiednio. </w:t>
      </w:r>
    </w:p>
    <w:p w14:paraId="0CCC69B1" w14:textId="4744B9F6" w:rsidR="003926CD" w:rsidRPr="009730B7" w:rsidRDefault="003926CD"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Kaucje gwarancyjne, stanowiące zabezpieczenie należytego wykonania Umowy nie podlegają oprocentowaniu i liczone są zawsze przez Strony w kwocie nominalnej. </w:t>
      </w:r>
    </w:p>
    <w:p w14:paraId="30BE2695" w14:textId="42DA52FE" w:rsidR="00544833" w:rsidRPr="009730B7" w:rsidRDefault="00F75CC0" w:rsidP="00F128F3">
      <w:pPr>
        <w:numPr>
          <w:ilvl w:val="0"/>
          <w:numId w:val="1"/>
        </w:numPr>
        <w:spacing w:before="240" w:after="120"/>
        <w:ind w:left="0" w:firstLine="0"/>
        <w:jc w:val="center"/>
        <w:outlineLvl w:val="0"/>
        <w:rPr>
          <w:rFonts w:ascii="URW DIN" w:hAnsi="URW DIN"/>
          <w:b/>
          <w:sz w:val="20"/>
          <w:szCs w:val="20"/>
        </w:rPr>
      </w:pPr>
      <w:bookmarkStart w:id="398" w:name="_Ref262050423"/>
      <w:bookmarkStart w:id="399" w:name="_Ref262055639"/>
      <w:bookmarkStart w:id="400" w:name="_Toc275942426"/>
      <w:bookmarkStart w:id="401" w:name="_Toc518322948"/>
      <w:bookmarkStart w:id="402" w:name="_Toc144291580"/>
      <w:bookmarkStart w:id="403" w:name="_Toc158725098"/>
      <w:bookmarkStart w:id="404" w:name="_Toc214007444"/>
      <w:r w:rsidRPr="009730B7">
        <w:rPr>
          <w:rFonts w:ascii="URW DIN" w:hAnsi="URW DIN"/>
          <w:b/>
          <w:sz w:val="20"/>
          <w:szCs w:val="20"/>
        </w:rPr>
        <w:t>KARY UMOWNE</w:t>
      </w:r>
      <w:bookmarkEnd w:id="398"/>
      <w:bookmarkEnd w:id="399"/>
      <w:bookmarkEnd w:id="400"/>
      <w:bookmarkEnd w:id="401"/>
      <w:bookmarkEnd w:id="402"/>
      <w:bookmarkEnd w:id="403"/>
      <w:bookmarkEnd w:id="404"/>
      <w:r w:rsidR="00544833" w:rsidRPr="009730B7">
        <w:rPr>
          <w:rFonts w:ascii="URW DIN" w:hAnsi="URW DIN"/>
          <w:b/>
          <w:sz w:val="20"/>
          <w:szCs w:val="20"/>
        </w:rPr>
        <w:t xml:space="preserve"> </w:t>
      </w:r>
    </w:p>
    <w:p w14:paraId="09DAEB56" w14:textId="23354F0C"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zapłaci Zamawiającemu karę umowną w wysokości </w:t>
      </w:r>
      <w:r w:rsidR="006A3DB9" w:rsidRPr="009730B7">
        <w:rPr>
          <w:rFonts w:ascii="URW DIN" w:hAnsi="URW DIN"/>
          <w:sz w:val="20"/>
          <w:szCs w:val="20"/>
        </w:rPr>
        <w:t>0,</w:t>
      </w:r>
      <w:r w:rsidR="000169F8">
        <w:rPr>
          <w:rFonts w:ascii="URW DIN" w:hAnsi="URW DIN"/>
          <w:sz w:val="20"/>
          <w:szCs w:val="20"/>
        </w:rPr>
        <w:t>0</w:t>
      </w:r>
      <w:r w:rsidR="0026502F">
        <w:rPr>
          <w:rFonts w:ascii="URW DIN" w:hAnsi="URW DIN"/>
          <w:sz w:val="20"/>
          <w:szCs w:val="20"/>
        </w:rPr>
        <w:t>7</w:t>
      </w:r>
      <w:r w:rsidR="006A3DB9" w:rsidRPr="009730B7">
        <w:rPr>
          <w:rFonts w:ascii="URW DIN" w:hAnsi="URW DIN"/>
          <w:sz w:val="20"/>
          <w:szCs w:val="20"/>
        </w:rPr>
        <w:t xml:space="preserve">% </w:t>
      </w:r>
      <w:r w:rsidR="008E4F58" w:rsidRPr="009730B7">
        <w:rPr>
          <w:rFonts w:ascii="URW DIN" w:hAnsi="URW DIN"/>
          <w:sz w:val="20"/>
          <w:szCs w:val="20"/>
        </w:rPr>
        <w:t xml:space="preserve">Łącznego </w:t>
      </w:r>
      <w:r w:rsidR="006A3DB9" w:rsidRPr="009730B7">
        <w:rPr>
          <w:rFonts w:ascii="URW DIN" w:hAnsi="URW DIN"/>
          <w:sz w:val="20"/>
          <w:szCs w:val="20"/>
        </w:rPr>
        <w:t xml:space="preserve">Wynagrodzenia brutto Wykonawcy </w:t>
      </w:r>
      <w:r w:rsidRPr="009730B7">
        <w:rPr>
          <w:rFonts w:ascii="URW DIN" w:hAnsi="URW DIN"/>
          <w:sz w:val="20"/>
          <w:szCs w:val="20"/>
        </w:rPr>
        <w:t xml:space="preserve">za każdy </w:t>
      </w:r>
      <w:r w:rsidR="008B4A10" w:rsidRPr="009730B7">
        <w:rPr>
          <w:rFonts w:ascii="URW DIN" w:hAnsi="URW DIN"/>
          <w:sz w:val="20"/>
          <w:szCs w:val="20"/>
        </w:rPr>
        <w:t xml:space="preserve">rozpoczęty </w:t>
      </w:r>
      <w:r w:rsidRPr="009730B7">
        <w:rPr>
          <w:rFonts w:ascii="URW DIN" w:hAnsi="URW DIN"/>
          <w:sz w:val="20"/>
          <w:szCs w:val="20"/>
        </w:rPr>
        <w:t xml:space="preserve">dzień opóźnienia </w:t>
      </w:r>
      <w:r w:rsidR="00F75CC0" w:rsidRPr="009730B7">
        <w:rPr>
          <w:rFonts w:ascii="URW DIN" w:hAnsi="URW DIN"/>
          <w:sz w:val="20"/>
          <w:szCs w:val="20"/>
        </w:rPr>
        <w:t>w</w:t>
      </w:r>
      <w:r w:rsidR="000A5925" w:rsidRPr="009730B7">
        <w:rPr>
          <w:rFonts w:ascii="URW DIN" w:hAnsi="URW DIN"/>
          <w:sz w:val="20"/>
          <w:szCs w:val="20"/>
        </w:rPr>
        <w:t xml:space="preserve">e Wdrożeniu </w:t>
      </w:r>
      <w:proofErr w:type="spellStart"/>
      <w:r w:rsidR="002F4171" w:rsidRPr="003F748F">
        <w:rPr>
          <w:rFonts w:ascii="URW DIN" w:hAnsi="URW DIN"/>
          <w:color w:val="000000"/>
          <w:w w:val="0"/>
          <w:sz w:val="20"/>
          <w:szCs w:val="20"/>
        </w:rPr>
        <w:t>SOSiR</w:t>
      </w:r>
      <w:proofErr w:type="spellEnd"/>
      <w:r w:rsidR="00486C19" w:rsidRPr="009730B7">
        <w:rPr>
          <w:rFonts w:ascii="URW DIN" w:hAnsi="URW DIN"/>
          <w:sz w:val="20"/>
          <w:szCs w:val="20"/>
        </w:rPr>
        <w:t>, w stosun</w:t>
      </w:r>
      <w:r w:rsidR="002F234C" w:rsidRPr="009730B7">
        <w:rPr>
          <w:rFonts w:ascii="URW DIN" w:hAnsi="URW DIN"/>
          <w:sz w:val="20"/>
          <w:szCs w:val="20"/>
        </w:rPr>
        <w:t>ku do terminów przewidzianych w</w:t>
      </w:r>
      <w:r w:rsidR="00194D76" w:rsidRPr="009730B7">
        <w:rPr>
          <w:rFonts w:ascii="URW DIN" w:hAnsi="URW DIN"/>
          <w:sz w:val="20"/>
          <w:szCs w:val="20"/>
        </w:rPr>
        <w:t xml:space="preserve"> </w:t>
      </w:r>
      <w:r w:rsidR="00DD0B9B" w:rsidRPr="009730B7">
        <w:rPr>
          <w:rFonts w:ascii="URW DIN" w:hAnsi="URW DIN"/>
          <w:sz w:val="20"/>
          <w:szCs w:val="20"/>
        </w:rPr>
        <w:t xml:space="preserve">Szczegółowym </w:t>
      </w:r>
      <w:r w:rsidR="00486C19" w:rsidRPr="009730B7">
        <w:rPr>
          <w:rFonts w:ascii="URW DIN" w:hAnsi="URW DIN"/>
          <w:sz w:val="20"/>
          <w:szCs w:val="20"/>
        </w:rPr>
        <w:t xml:space="preserve">Harmonogramie </w:t>
      </w:r>
      <w:r w:rsidR="00C3740B" w:rsidRPr="009730B7">
        <w:rPr>
          <w:rFonts w:ascii="URW DIN" w:hAnsi="URW DIN"/>
          <w:sz w:val="20"/>
          <w:szCs w:val="20"/>
        </w:rPr>
        <w:t>Realizacji Zamówienia</w:t>
      </w:r>
      <w:r w:rsidR="00CA4EC9" w:rsidRPr="009730B7">
        <w:rPr>
          <w:rFonts w:ascii="URW DIN" w:hAnsi="URW DIN"/>
          <w:sz w:val="20"/>
          <w:szCs w:val="20"/>
        </w:rPr>
        <w:t xml:space="preserve"> lub ustalonych z</w:t>
      </w:r>
      <w:r w:rsidR="00B6550C" w:rsidRPr="009730B7">
        <w:rPr>
          <w:rFonts w:ascii="URW DIN" w:hAnsi="URW DIN"/>
          <w:sz w:val="20"/>
          <w:szCs w:val="20"/>
        </w:rPr>
        <w:t xml:space="preserve"> </w:t>
      </w:r>
      <w:r w:rsidR="00DE01E9" w:rsidRPr="009730B7">
        <w:rPr>
          <w:rFonts w:ascii="URW DIN" w:hAnsi="URW DIN"/>
          <w:sz w:val="20"/>
          <w:szCs w:val="20"/>
        </w:rPr>
        <w:t>Zamawiającym</w:t>
      </w:r>
      <w:r w:rsidR="001042AB">
        <w:rPr>
          <w:rFonts w:ascii="URW DIN" w:hAnsi="URW DIN"/>
          <w:sz w:val="20"/>
          <w:szCs w:val="20"/>
        </w:rPr>
        <w:t xml:space="preserve">, </w:t>
      </w:r>
      <w:r w:rsidR="001042AB" w:rsidRPr="009730B7">
        <w:rPr>
          <w:rFonts w:ascii="URW DIN" w:hAnsi="URW DIN"/>
          <w:sz w:val="20"/>
          <w:szCs w:val="20"/>
        </w:rPr>
        <w:t>chyba że wykaże, że opóźnienie nie wynika z jego winy.</w:t>
      </w:r>
      <w:r w:rsidRPr="009730B7">
        <w:rPr>
          <w:rFonts w:ascii="URW DIN" w:hAnsi="URW DIN"/>
          <w:sz w:val="20"/>
          <w:szCs w:val="20"/>
        </w:rPr>
        <w:t xml:space="preserve"> Powyższa kara umowna staje się wymagalna z chwilą upływu 7-dniowego terminu od daty doręczenia wezwania do zapłaty tej kary umownej, skierowan</w:t>
      </w:r>
      <w:r w:rsidR="00785672" w:rsidRPr="009730B7">
        <w:rPr>
          <w:rFonts w:ascii="URW DIN" w:hAnsi="URW DIN"/>
          <w:sz w:val="20"/>
          <w:szCs w:val="20"/>
        </w:rPr>
        <w:t>ego</w:t>
      </w:r>
      <w:r w:rsidRPr="009730B7">
        <w:rPr>
          <w:rFonts w:ascii="URW DIN" w:hAnsi="URW DIN"/>
          <w:sz w:val="20"/>
          <w:szCs w:val="20"/>
        </w:rPr>
        <w:t xml:space="preserve"> do Wykonawcy przez Zamawiającego. </w:t>
      </w:r>
    </w:p>
    <w:p w14:paraId="2E83077A" w14:textId="0B1C6384" w:rsidR="0066311F" w:rsidRPr="009730B7" w:rsidRDefault="0066311F"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zapłaci Zamawiającemu karę umowną w wysokości 0,</w:t>
      </w:r>
      <w:r w:rsidR="000169F8">
        <w:rPr>
          <w:rFonts w:ascii="URW DIN" w:hAnsi="URW DIN"/>
          <w:sz w:val="20"/>
          <w:szCs w:val="20"/>
        </w:rPr>
        <w:t>0</w:t>
      </w:r>
      <w:r w:rsidR="0026502F">
        <w:rPr>
          <w:rFonts w:ascii="URW DIN" w:hAnsi="URW DIN"/>
          <w:sz w:val="20"/>
          <w:szCs w:val="20"/>
        </w:rPr>
        <w:t>3</w:t>
      </w:r>
      <w:r w:rsidRPr="009730B7">
        <w:rPr>
          <w:rFonts w:ascii="URW DIN" w:hAnsi="URW DIN"/>
          <w:sz w:val="20"/>
          <w:szCs w:val="20"/>
        </w:rPr>
        <w:t>% Łącznego Wynagrodzenia brutto Wykona</w:t>
      </w:r>
      <w:r w:rsidR="002F234C" w:rsidRPr="009730B7">
        <w:rPr>
          <w:rFonts w:ascii="URW DIN" w:hAnsi="URW DIN"/>
          <w:sz w:val="20"/>
          <w:szCs w:val="20"/>
        </w:rPr>
        <w:t>wcy za każdy dzień opóźnienia w</w:t>
      </w:r>
      <w:r w:rsidR="000D0894" w:rsidRPr="009730B7">
        <w:rPr>
          <w:rFonts w:ascii="URW DIN" w:hAnsi="URW DIN"/>
          <w:sz w:val="20"/>
          <w:szCs w:val="20"/>
        </w:rPr>
        <w:t xml:space="preserve"> </w:t>
      </w:r>
      <w:r w:rsidR="0089411F" w:rsidRPr="009730B7">
        <w:rPr>
          <w:rFonts w:ascii="URW DIN" w:hAnsi="URW DIN"/>
          <w:sz w:val="20"/>
          <w:szCs w:val="20"/>
        </w:rPr>
        <w:t xml:space="preserve">zakończeniu Etapów, </w:t>
      </w:r>
      <w:r w:rsidRPr="009730B7">
        <w:rPr>
          <w:rFonts w:ascii="URW DIN" w:hAnsi="URW DIN"/>
          <w:sz w:val="20"/>
          <w:szCs w:val="20"/>
        </w:rPr>
        <w:t>w</w:t>
      </w:r>
      <w:r w:rsidR="00CD6532" w:rsidRPr="009730B7">
        <w:rPr>
          <w:rFonts w:ascii="URW DIN" w:hAnsi="URW DIN"/>
          <w:sz w:val="20"/>
          <w:szCs w:val="20"/>
        </w:rPr>
        <w:t> </w:t>
      </w:r>
      <w:r w:rsidRPr="009730B7">
        <w:rPr>
          <w:rFonts w:ascii="URW DIN" w:hAnsi="URW DIN"/>
          <w:sz w:val="20"/>
          <w:szCs w:val="20"/>
        </w:rPr>
        <w:t>stosun</w:t>
      </w:r>
      <w:r w:rsidR="002F234C" w:rsidRPr="009730B7">
        <w:rPr>
          <w:rFonts w:ascii="URW DIN" w:hAnsi="URW DIN"/>
          <w:sz w:val="20"/>
          <w:szCs w:val="20"/>
        </w:rPr>
        <w:t>ku do terminów przewidzianych w</w:t>
      </w:r>
      <w:r w:rsidR="000D0894" w:rsidRPr="009730B7">
        <w:rPr>
          <w:rFonts w:ascii="URW DIN" w:hAnsi="URW DIN"/>
          <w:sz w:val="20"/>
          <w:szCs w:val="20"/>
        </w:rPr>
        <w:t xml:space="preserve"> </w:t>
      </w:r>
      <w:r w:rsidR="00A83120" w:rsidRPr="009730B7">
        <w:rPr>
          <w:rFonts w:ascii="URW DIN" w:hAnsi="URW DIN"/>
          <w:sz w:val="20"/>
          <w:szCs w:val="20"/>
        </w:rPr>
        <w:t xml:space="preserve">Umowie, </w:t>
      </w:r>
      <w:r w:rsidR="00DD0B9B" w:rsidRPr="009730B7">
        <w:rPr>
          <w:rFonts w:ascii="URW DIN" w:hAnsi="URW DIN"/>
          <w:sz w:val="20"/>
          <w:szCs w:val="20"/>
        </w:rPr>
        <w:t xml:space="preserve">Szczegółowym </w:t>
      </w:r>
      <w:r w:rsidRPr="009730B7">
        <w:rPr>
          <w:rFonts w:ascii="URW DIN" w:hAnsi="URW DIN"/>
          <w:sz w:val="20"/>
          <w:szCs w:val="20"/>
        </w:rPr>
        <w:t xml:space="preserve">Harmonogramie </w:t>
      </w:r>
      <w:r w:rsidR="00C3740B" w:rsidRPr="009730B7">
        <w:rPr>
          <w:rFonts w:ascii="URW DIN" w:hAnsi="URW DIN"/>
          <w:sz w:val="20"/>
          <w:szCs w:val="20"/>
        </w:rPr>
        <w:t>Realizacji Zamówienia</w:t>
      </w:r>
      <w:r w:rsidRPr="009730B7">
        <w:rPr>
          <w:rFonts w:ascii="URW DIN" w:hAnsi="URW DIN"/>
          <w:sz w:val="20"/>
          <w:szCs w:val="20"/>
        </w:rPr>
        <w:t xml:space="preserve"> lub ustalonych z Zamawiającym</w:t>
      </w:r>
      <w:r w:rsidR="00AF578D" w:rsidRPr="009730B7">
        <w:rPr>
          <w:rFonts w:ascii="URW DIN" w:hAnsi="URW DIN"/>
          <w:sz w:val="20"/>
          <w:szCs w:val="20"/>
        </w:rPr>
        <w:t>, chyba że wykaże, że opóźnienie nie wynika z jego winy</w:t>
      </w:r>
      <w:r w:rsidRPr="009730B7">
        <w:rPr>
          <w:rFonts w:ascii="URW DIN" w:hAnsi="URW DIN"/>
          <w:sz w:val="20"/>
          <w:szCs w:val="20"/>
        </w:rPr>
        <w:t xml:space="preserve">. Powyższa kara umowna staje się wymagalna z chwilą upływu 7-dniowego terminu od daty doręczenia wezwania do zapłaty tej kary umownej, skierowanego do Wykonawcy przez Zamawiającego. </w:t>
      </w:r>
    </w:p>
    <w:p w14:paraId="6FA11AD6" w14:textId="680C3614" w:rsidR="00326B34" w:rsidRPr="009730B7" w:rsidRDefault="00CB0751" w:rsidP="00F128F3">
      <w:pPr>
        <w:numPr>
          <w:ilvl w:val="1"/>
          <w:numId w:val="1"/>
        </w:numPr>
        <w:spacing w:before="240" w:after="120"/>
        <w:ind w:left="1080" w:hanging="720"/>
        <w:jc w:val="both"/>
        <w:rPr>
          <w:rFonts w:ascii="URW DIN" w:hAnsi="URW DIN"/>
          <w:sz w:val="20"/>
          <w:szCs w:val="20"/>
        </w:rPr>
      </w:pPr>
      <w:r>
        <w:rPr>
          <w:rFonts w:ascii="URW DIN" w:hAnsi="URW DIN"/>
          <w:sz w:val="20"/>
          <w:szCs w:val="20"/>
        </w:rPr>
        <w:lastRenderedPageBreak/>
        <w:t xml:space="preserve">W przypadkach, o których mowa w punktach </w:t>
      </w:r>
      <w:r>
        <w:rPr>
          <w:rFonts w:ascii="URW DIN" w:hAnsi="URW DIN"/>
          <w:sz w:val="20"/>
          <w:szCs w:val="20"/>
        </w:rPr>
        <w:fldChar w:fldCharType="begin"/>
      </w:r>
      <w:r>
        <w:rPr>
          <w:rFonts w:ascii="URW DIN" w:hAnsi="URW DIN"/>
          <w:sz w:val="20"/>
          <w:szCs w:val="20"/>
        </w:rPr>
        <w:instrText xml:space="preserve"> REF _Ref214893004 \r \h </w:instrText>
      </w:r>
      <w:r>
        <w:rPr>
          <w:rFonts w:ascii="URW DIN" w:hAnsi="URW DIN"/>
          <w:sz w:val="20"/>
          <w:szCs w:val="20"/>
        </w:rPr>
      </w:r>
      <w:r>
        <w:rPr>
          <w:rFonts w:ascii="URW DIN" w:hAnsi="URW DIN"/>
          <w:sz w:val="20"/>
          <w:szCs w:val="20"/>
        </w:rPr>
        <w:fldChar w:fldCharType="separate"/>
      </w:r>
      <w:r>
        <w:rPr>
          <w:rFonts w:ascii="URW DIN" w:hAnsi="URW DIN"/>
          <w:sz w:val="20"/>
          <w:szCs w:val="20"/>
        </w:rPr>
        <w:t>7.6</w:t>
      </w:r>
      <w:r>
        <w:rPr>
          <w:rFonts w:ascii="URW DIN" w:hAnsi="URW DIN"/>
          <w:sz w:val="20"/>
          <w:szCs w:val="20"/>
        </w:rPr>
        <w:fldChar w:fldCharType="end"/>
      </w:r>
      <w:r>
        <w:rPr>
          <w:rFonts w:ascii="URW DIN" w:hAnsi="URW DIN"/>
          <w:sz w:val="20"/>
          <w:szCs w:val="20"/>
        </w:rPr>
        <w:t xml:space="preserve">, </w:t>
      </w:r>
      <w:r>
        <w:rPr>
          <w:rFonts w:ascii="URW DIN" w:hAnsi="URW DIN"/>
          <w:sz w:val="20"/>
          <w:szCs w:val="20"/>
        </w:rPr>
        <w:fldChar w:fldCharType="begin"/>
      </w:r>
      <w:r>
        <w:rPr>
          <w:rFonts w:ascii="URW DIN" w:hAnsi="URW DIN"/>
          <w:sz w:val="20"/>
          <w:szCs w:val="20"/>
        </w:rPr>
        <w:instrText xml:space="preserve"> REF _Ref214893013 \r \h </w:instrText>
      </w:r>
      <w:r>
        <w:rPr>
          <w:rFonts w:ascii="URW DIN" w:hAnsi="URW DIN"/>
          <w:sz w:val="20"/>
          <w:szCs w:val="20"/>
        </w:rPr>
      </w:r>
      <w:r>
        <w:rPr>
          <w:rFonts w:ascii="URW DIN" w:hAnsi="URW DIN"/>
          <w:sz w:val="20"/>
          <w:szCs w:val="20"/>
        </w:rPr>
        <w:fldChar w:fldCharType="separate"/>
      </w:r>
      <w:r>
        <w:rPr>
          <w:rFonts w:ascii="URW DIN" w:hAnsi="URW DIN"/>
          <w:sz w:val="20"/>
          <w:szCs w:val="20"/>
        </w:rPr>
        <w:t>9.7</w:t>
      </w:r>
      <w:r>
        <w:rPr>
          <w:rFonts w:ascii="URW DIN" w:hAnsi="URW DIN"/>
          <w:sz w:val="20"/>
          <w:szCs w:val="20"/>
        </w:rPr>
        <w:fldChar w:fldCharType="end"/>
      </w:r>
      <w:r>
        <w:rPr>
          <w:rFonts w:ascii="URW DIN" w:hAnsi="URW DIN"/>
          <w:sz w:val="20"/>
          <w:szCs w:val="20"/>
        </w:rPr>
        <w:t xml:space="preserve">(w zakresie nieuregulowanym w punktach </w:t>
      </w:r>
      <w:r>
        <w:rPr>
          <w:rFonts w:ascii="URW DIN" w:hAnsi="URW DIN"/>
          <w:sz w:val="20"/>
          <w:szCs w:val="20"/>
        </w:rPr>
        <w:fldChar w:fldCharType="begin"/>
      </w:r>
      <w:r>
        <w:rPr>
          <w:rFonts w:ascii="URW DIN" w:hAnsi="URW DIN"/>
          <w:sz w:val="20"/>
          <w:szCs w:val="20"/>
        </w:rPr>
        <w:instrText xml:space="preserve"> REF _Ref214893032 \r \h </w:instrText>
      </w:r>
      <w:r>
        <w:rPr>
          <w:rFonts w:ascii="URW DIN" w:hAnsi="URW DIN"/>
          <w:sz w:val="20"/>
          <w:szCs w:val="20"/>
        </w:rPr>
      </w:r>
      <w:r>
        <w:rPr>
          <w:rFonts w:ascii="URW DIN" w:hAnsi="URW DIN"/>
          <w:sz w:val="20"/>
          <w:szCs w:val="20"/>
        </w:rPr>
        <w:fldChar w:fldCharType="separate"/>
      </w:r>
      <w:r>
        <w:rPr>
          <w:rFonts w:ascii="URW DIN" w:hAnsi="URW DIN"/>
          <w:sz w:val="20"/>
          <w:szCs w:val="20"/>
        </w:rPr>
        <w:t>21.1</w:t>
      </w:r>
      <w:r>
        <w:rPr>
          <w:rFonts w:ascii="URW DIN" w:hAnsi="URW DIN"/>
          <w:sz w:val="20"/>
          <w:szCs w:val="20"/>
        </w:rPr>
        <w:fldChar w:fldCharType="end"/>
      </w:r>
      <w:r>
        <w:rPr>
          <w:rFonts w:ascii="URW DIN" w:hAnsi="URW DIN"/>
          <w:sz w:val="20"/>
          <w:szCs w:val="20"/>
        </w:rPr>
        <w:t xml:space="preserve">– </w:t>
      </w:r>
      <w:r>
        <w:rPr>
          <w:rFonts w:ascii="URW DIN" w:hAnsi="URW DIN"/>
          <w:sz w:val="20"/>
          <w:szCs w:val="20"/>
        </w:rPr>
        <w:fldChar w:fldCharType="begin"/>
      </w:r>
      <w:r>
        <w:rPr>
          <w:rFonts w:ascii="URW DIN" w:hAnsi="URW DIN"/>
          <w:sz w:val="20"/>
          <w:szCs w:val="20"/>
        </w:rPr>
        <w:instrText xml:space="preserve"> REF _Ref214893039 \r \h </w:instrText>
      </w:r>
      <w:r>
        <w:rPr>
          <w:rFonts w:ascii="URW DIN" w:hAnsi="URW DIN"/>
          <w:sz w:val="20"/>
          <w:szCs w:val="20"/>
        </w:rPr>
      </w:r>
      <w:r>
        <w:rPr>
          <w:rFonts w:ascii="URW DIN" w:hAnsi="URW DIN"/>
          <w:sz w:val="20"/>
          <w:szCs w:val="20"/>
        </w:rPr>
        <w:fldChar w:fldCharType="separate"/>
      </w:r>
      <w:r>
        <w:rPr>
          <w:rFonts w:ascii="URW DIN" w:hAnsi="URW DIN"/>
          <w:sz w:val="20"/>
          <w:szCs w:val="20"/>
        </w:rPr>
        <w:t>21.2</w:t>
      </w:r>
      <w:r>
        <w:rPr>
          <w:rFonts w:ascii="URW DIN" w:hAnsi="URW DIN"/>
          <w:sz w:val="20"/>
          <w:szCs w:val="20"/>
        </w:rPr>
        <w:fldChar w:fldCharType="end"/>
      </w:r>
      <w:r>
        <w:rPr>
          <w:rFonts w:ascii="URW DIN" w:hAnsi="URW DIN"/>
          <w:sz w:val="20"/>
          <w:szCs w:val="20"/>
        </w:rPr>
        <w:t xml:space="preserve">), </w:t>
      </w:r>
      <w:r>
        <w:rPr>
          <w:rFonts w:ascii="URW DIN" w:hAnsi="URW DIN"/>
          <w:sz w:val="20"/>
          <w:szCs w:val="20"/>
        </w:rPr>
        <w:fldChar w:fldCharType="begin"/>
      </w:r>
      <w:r>
        <w:rPr>
          <w:rFonts w:ascii="URW DIN" w:hAnsi="URW DIN"/>
          <w:sz w:val="20"/>
          <w:szCs w:val="20"/>
        </w:rPr>
        <w:instrText xml:space="preserve"> REF _Ref214893053 \r \h </w:instrText>
      </w:r>
      <w:r>
        <w:rPr>
          <w:rFonts w:ascii="URW DIN" w:hAnsi="URW DIN"/>
          <w:sz w:val="20"/>
          <w:szCs w:val="20"/>
        </w:rPr>
      </w:r>
      <w:r>
        <w:rPr>
          <w:rFonts w:ascii="URW DIN" w:hAnsi="URW DIN"/>
          <w:sz w:val="20"/>
          <w:szCs w:val="20"/>
        </w:rPr>
        <w:fldChar w:fldCharType="separate"/>
      </w:r>
      <w:r>
        <w:rPr>
          <w:rFonts w:ascii="URW DIN" w:hAnsi="URW DIN"/>
          <w:sz w:val="20"/>
          <w:szCs w:val="20"/>
        </w:rPr>
        <w:t>11.5</w:t>
      </w:r>
      <w:r>
        <w:rPr>
          <w:rFonts w:ascii="URW DIN" w:hAnsi="URW DIN"/>
          <w:sz w:val="20"/>
          <w:szCs w:val="20"/>
        </w:rPr>
        <w:fldChar w:fldCharType="end"/>
      </w:r>
      <w:r>
        <w:rPr>
          <w:rFonts w:ascii="URW DIN" w:hAnsi="URW DIN"/>
          <w:sz w:val="20"/>
          <w:szCs w:val="20"/>
        </w:rPr>
        <w:t xml:space="preserve"> oraz </w:t>
      </w:r>
      <w:r>
        <w:rPr>
          <w:rFonts w:ascii="URW DIN" w:hAnsi="URW DIN"/>
          <w:sz w:val="20"/>
          <w:szCs w:val="20"/>
        </w:rPr>
        <w:fldChar w:fldCharType="begin"/>
      </w:r>
      <w:r>
        <w:rPr>
          <w:rFonts w:ascii="URW DIN" w:hAnsi="URW DIN"/>
          <w:sz w:val="20"/>
          <w:szCs w:val="20"/>
        </w:rPr>
        <w:instrText xml:space="preserve"> REF _Ref214893064 \r \h </w:instrText>
      </w:r>
      <w:r>
        <w:rPr>
          <w:rFonts w:ascii="URW DIN" w:hAnsi="URW DIN"/>
          <w:sz w:val="20"/>
          <w:szCs w:val="20"/>
        </w:rPr>
      </w:r>
      <w:r>
        <w:rPr>
          <w:rFonts w:ascii="URW DIN" w:hAnsi="URW DIN"/>
          <w:sz w:val="20"/>
          <w:szCs w:val="20"/>
        </w:rPr>
        <w:fldChar w:fldCharType="separate"/>
      </w:r>
      <w:r>
        <w:rPr>
          <w:rFonts w:ascii="URW DIN" w:hAnsi="URW DIN"/>
          <w:sz w:val="20"/>
          <w:szCs w:val="20"/>
        </w:rPr>
        <w:t>16.8</w:t>
      </w:r>
      <w:r>
        <w:rPr>
          <w:rFonts w:ascii="URW DIN" w:hAnsi="URW DIN"/>
          <w:sz w:val="20"/>
          <w:szCs w:val="20"/>
        </w:rPr>
        <w:fldChar w:fldCharType="end"/>
      </w:r>
      <w:r>
        <w:rPr>
          <w:rFonts w:ascii="URW DIN" w:hAnsi="URW DIN"/>
          <w:sz w:val="20"/>
          <w:szCs w:val="20"/>
        </w:rPr>
        <w:t xml:space="preserve"> Umowy, jeżeli Zamawiający stwierdzi, że Wykonawca nienależycie wykonuje (bądź wykonał) Umowę, </w:t>
      </w:r>
      <w:r w:rsidR="00326B34" w:rsidRPr="6D566690">
        <w:rPr>
          <w:rFonts w:ascii="URW DIN" w:hAnsi="URW DIN"/>
          <w:sz w:val="20"/>
          <w:szCs w:val="20"/>
        </w:rPr>
        <w:t>Wykonawca zapłaci Zamawiającemu karę umowną w</w:t>
      </w:r>
      <w:r w:rsidR="00CD6532" w:rsidRPr="6D566690">
        <w:rPr>
          <w:rFonts w:ascii="URW DIN" w:hAnsi="URW DIN"/>
          <w:sz w:val="20"/>
          <w:szCs w:val="20"/>
        </w:rPr>
        <w:t> </w:t>
      </w:r>
      <w:r w:rsidR="00326B34" w:rsidRPr="6D566690">
        <w:rPr>
          <w:rFonts w:ascii="URW DIN" w:hAnsi="URW DIN"/>
          <w:sz w:val="20"/>
          <w:szCs w:val="20"/>
        </w:rPr>
        <w:t>wysokości 0,</w:t>
      </w:r>
      <w:r w:rsidR="000169F8" w:rsidRPr="6D566690">
        <w:rPr>
          <w:rFonts w:ascii="URW DIN" w:hAnsi="URW DIN"/>
          <w:sz w:val="20"/>
          <w:szCs w:val="20"/>
        </w:rPr>
        <w:t>2</w:t>
      </w:r>
      <w:r w:rsidR="00326B34" w:rsidRPr="6D566690">
        <w:rPr>
          <w:rFonts w:ascii="URW DIN" w:hAnsi="URW DIN"/>
          <w:sz w:val="20"/>
          <w:szCs w:val="20"/>
        </w:rPr>
        <w:t xml:space="preserve">5% Łącznego Wynagrodzenia brutto Wykonawcy za każdy stwierdzony przypadek nienależytego wykonania Umowy. </w:t>
      </w:r>
      <w:r w:rsidR="6A01B157" w:rsidRPr="6D566690">
        <w:rPr>
          <w:rFonts w:ascii="URW DIN" w:hAnsi="URW DIN"/>
          <w:sz w:val="20"/>
          <w:szCs w:val="20"/>
        </w:rPr>
        <w:t xml:space="preserve">Niezależnie od kary wskazanej w zdaniu poprzedzającym, </w:t>
      </w:r>
      <w:r w:rsidR="596B8573" w:rsidRPr="6D566690">
        <w:rPr>
          <w:rFonts w:ascii="URW DIN" w:hAnsi="URW DIN"/>
          <w:sz w:val="20"/>
          <w:szCs w:val="20"/>
        </w:rPr>
        <w:t>w</w:t>
      </w:r>
      <w:r w:rsidR="00326B34" w:rsidRPr="6D566690">
        <w:rPr>
          <w:rFonts w:ascii="URW DIN" w:hAnsi="URW DIN"/>
          <w:sz w:val="20"/>
          <w:szCs w:val="20"/>
        </w:rPr>
        <w:t xml:space="preserve"> przypadku niezaniechania działa</w:t>
      </w:r>
      <w:r w:rsidR="00353369" w:rsidRPr="6D566690">
        <w:rPr>
          <w:rFonts w:ascii="URW DIN" w:hAnsi="URW DIN"/>
          <w:sz w:val="20"/>
          <w:szCs w:val="20"/>
        </w:rPr>
        <w:t>nia</w:t>
      </w:r>
      <w:r w:rsidR="00326B34" w:rsidRPr="6D566690">
        <w:rPr>
          <w:rFonts w:ascii="URW DIN" w:hAnsi="URW DIN"/>
          <w:sz w:val="20"/>
          <w:szCs w:val="20"/>
        </w:rPr>
        <w:t xml:space="preserve"> stanowiąc</w:t>
      </w:r>
      <w:r w:rsidR="00353369" w:rsidRPr="6D566690">
        <w:rPr>
          <w:rFonts w:ascii="URW DIN" w:hAnsi="URW DIN"/>
          <w:sz w:val="20"/>
          <w:szCs w:val="20"/>
        </w:rPr>
        <w:t>ego</w:t>
      </w:r>
      <w:r w:rsidR="00326B34" w:rsidRPr="6D566690">
        <w:rPr>
          <w:rFonts w:ascii="URW DIN" w:hAnsi="URW DIN"/>
          <w:sz w:val="20"/>
          <w:szCs w:val="20"/>
        </w:rPr>
        <w:t xml:space="preserve"> nienależyte wykonanie Umowy lub nieusunięcia </w:t>
      </w:r>
      <w:proofErr w:type="spellStart"/>
      <w:r w:rsidR="00326B34" w:rsidRPr="6D566690">
        <w:rPr>
          <w:rFonts w:ascii="URW DIN" w:hAnsi="URW DIN"/>
          <w:sz w:val="20"/>
          <w:szCs w:val="20"/>
        </w:rPr>
        <w:t>uchybi</w:t>
      </w:r>
      <w:r w:rsidR="765C871C" w:rsidRPr="6D566690">
        <w:rPr>
          <w:rFonts w:ascii="URW DIN" w:hAnsi="URW DIN"/>
          <w:sz w:val="20"/>
          <w:szCs w:val="20"/>
        </w:rPr>
        <w:t>ty</w:t>
      </w:r>
      <w:r w:rsidR="00326B34" w:rsidRPr="6D566690">
        <w:rPr>
          <w:rFonts w:ascii="URW DIN" w:hAnsi="URW DIN"/>
          <w:sz w:val="20"/>
          <w:szCs w:val="20"/>
        </w:rPr>
        <w:t>eń</w:t>
      </w:r>
      <w:proofErr w:type="spellEnd"/>
      <w:r w:rsidR="00326B34" w:rsidRPr="6D566690">
        <w:rPr>
          <w:rFonts w:ascii="URW DIN" w:hAnsi="URW DIN"/>
          <w:sz w:val="20"/>
          <w:szCs w:val="20"/>
        </w:rPr>
        <w:t xml:space="preserve"> takiego działania w terminie 10 dni od </w:t>
      </w:r>
      <w:r w:rsidR="00353369" w:rsidRPr="6D566690">
        <w:rPr>
          <w:rFonts w:ascii="URW DIN" w:hAnsi="URW DIN"/>
          <w:sz w:val="20"/>
          <w:szCs w:val="20"/>
        </w:rPr>
        <w:t>dnia jego stwierdzenia</w:t>
      </w:r>
      <w:r w:rsidR="00326B34" w:rsidRPr="6D566690">
        <w:rPr>
          <w:rFonts w:ascii="URW DIN" w:hAnsi="URW DIN"/>
          <w:sz w:val="20"/>
          <w:szCs w:val="20"/>
        </w:rPr>
        <w:t xml:space="preserve">, </w:t>
      </w:r>
      <w:r w:rsidR="3DFE0F94" w:rsidRPr="6D566690">
        <w:rPr>
          <w:rFonts w:ascii="URW DIN" w:hAnsi="URW DIN"/>
          <w:sz w:val="20"/>
          <w:szCs w:val="20"/>
        </w:rPr>
        <w:t>Wykonawca zapłaci Zamawiającemu karę umowną w wysokości 0,</w:t>
      </w:r>
      <w:r w:rsidR="000169F8" w:rsidRPr="6D566690">
        <w:rPr>
          <w:rFonts w:ascii="URW DIN" w:hAnsi="URW DIN"/>
          <w:sz w:val="20"/>
          <w:szCs w:val="20"/>
        </w:rPr>
        <w:t>05</w:t>
      </w:r>
      <w:r w:rsidR="3DFE0F94" w:rsidRPr="6D566690">
        <w:rPr>
          <w:rFonts w:ascii="URW DIN" w:hAnsi="URW DIN"/>
          <w:sz w:val="20"/>
          <w:szCs w:val="20"/>
        </w:rPr>
        <w:t xml:space="preserve">% Łącznego </w:t>
      </w:r>
      <w:r w:rsidR="73DDB07B" w:rsidRPr="6D566690">
        <w:rPr>
          <w:rFonts w:ascii="URW DIN" w:hAnsi="URW DIN"/>
          <w:sz w:val="20"/>
          <w:szCs w:val="20"/>
        </w:rPr>
        <w:t>Wynagrodzenia brutto Wykonawcy</w:t>
      </w:r>
      <w:r w:rsidR="00326B34" w:rsidRPr="6D566690">
        <w:rPr>
          <w:rFonts w:ascii="URW DIN" w:hAnsi="URW DIN"/>
          <w:sz w:val="20"/>
          <w:szCs w:val="20"/>
        </w:rPr>
        <w:t xml:space="preserve"> za każdy dzień nienależytego wykonywania Umowy </w:t>
      </w:r>
      <w:r w:rsidR="00353369" w:rsidRPr="6D566690">
        <w:rPr>
          <w:rFonts w:ascii="URW DIN" w:hAnsi="URW DIN"/>
          <w:sz w:val="20"/>
          <w:szCs w:val="20"/>
        </w:rPr>
        <w:t>począwszy od daty stwierdzenia tego naruszenia, przy czym obowiązek zapłaty kary umownej powstanie dopiero po upływie 10 dni</w:t>
      </w:r>
      <w:r w:rsidR="007D42CE" w:rsidRPr="6D566690">
        <w:rPr>
          <w:rFonts w:ascii="URW DIN" w:hAnsi="URW DIN"/>
          <w:sz w:val="20"/>
          <w:szCs w:val="20"/>
        </w:rPr>
        <w:t xml:space="preserve"> od</w:t>
      </w:r>
      <w:r w:rsidR="00B9381A" w:rsidRPr="6D566690">
        <w:rPr>
          <w:rFonts w:ascii="URW DIN" w:hAnsi="URW DIN"/>
          <w:sz w:val="20"/>
          <w:szCs w:val="20"/>
        </w:rPr>
        <w:t xml:space="preserve"> stwierdzenia</w:t>
      </w:r>
      <w:r w:rsidR="00353369" w:rsidRPr="6D566690">
        <w:rPr>
          <w:rFonts w:ascii="URW DIN" w:hAnsi="URW DIN"/>
          <w:sz w:val="20"/>
          <w:szCs w:val="20"/>
        </w:rPr>
        <w:t xml:space="preserve"> takiego naruszenia. </w:t>
      </w:r>
    </w:p>
    <w:p w14:paraId="43020866" w14:textId="6C62F1B9" w:rsidR="005A5094" w:rsidRPr="009730B7" w:rsidRDefault="00D32901" w:rsidP="00F128F3">
      <w:pPr>
        <w:numPr>
          <w:ilvl w:val="1"/>
          <w:numId w:val="1"/>
        </w:numPr>
        <w:spacing w:before="240" w:after="120"/>
        <w:ind w:left="1080" w:hanging="720"/>
        <w:jc w:val="both"/>
        <w:rPr>
          <w:rFonts w:ascii="URW DIN" w:hAnsi="URW DIN"/>
          <w:sz w:val="20"/>
          <w:szCs w:val="20"/>
        </w:rPr>
      </w:pPr>
      <w:bookmarkStart w:id="405" w:name="_Hlk164952316"/>
      <w:r w:rsidRPr="009730B7">
        <w:rPr>
          <w:rFonts w:ascii="URW DIN" w:hAnsi="URW DIN"/>
          <w:sz w:val="20"/>
          <w:szCs w:val="20"/>
        </w:rPr>
        <w:t>Wykonawca zapłaci Zamawiającemu karę umowną</w:t>
      </w:r>
      <w:r w:rsidR="005A5094" w:rsidRPr="009730B7">
        <w:rPr>
          <w:rFonts w:ascii="URW DIN" w:hAnsi="URW DIN"/>
          <w:sz w:val="20"/>
          <w:szCs w:val="20"/>
        </w:rPr>
        <w:t>:</w:t>
      </w:r>
      <w:r w:rsidRPr="009730B7">
        <w:rPr>
          <w:rFonts w:ascii="URW DIN" w:hAnsi="URW DIN"/>
          <w:sz w:val="20"/>
          <w:szCs w:val="20"/>
        </w:rPr>
        <w:t xml:space="preserve"> </w:t>
      </w:r>
    </w:p>
    <w:p w14:paraId="4009141C" w14:textId="154B800C" w:rsidR="00D32901" w:rsidRPr="009730B7" w:rsidRDefault="006150A5" w:rsidP="00F128F3">
      <w:pPr>
        <w:numPr>
          <w:ilvl w:val="2"/>
          <w:numId w:val="1"/>
        </w:numPr>
        <w:spacing w:before="240" w:after="120"/>
        <w:ind w:left="2127" w:hanging="993"/>
        <w:jc w:val="both"/>
        <w:rPr>
          <w:rFonts w:ascii="URW DIN" w:hAnsi="URW DIN"/>
          <w:sz w:val="20"/>
          <w:szCs w:val="20"/>
        </w:rPr>
      </w:pPr>
      <w:bookmarkStart w:id="406" w:name="_Ref211953625"/>
      <w:r w:rsidRPr="009730B7">
        <w:rPr>
          <w:rFonts w:ascii="URW DIN" w:hAnsi="URW DIN"/>
          <w:sz w:val="20"/>
          <w:szCs w:val="20"/>
        </w:rPr>
        <w:t xml:space="preserve">w wysokości </w:t>
      </w:r>
      <w:r w:rsidR="00CD0776">
        <w:rPr>
          <w:rFonts w:ascii="URW DIN" w:hAnsi="URW DIN"/>
          <w:sz w:val="20"/>
          <w:szCs w:val="20"/>
        </w:rPr>
        <w:t>25</w:t>
      </w:r>
      <w:r w:rsidRPr="009730B7">
        <w:rPr>
          <w:rFonts w:ascii="URW DIN" w:hAnsi="URW DIN"/>
          <w:sz w:val="20"/>
          <w:szCs w:val="20"/>
        </w:rPr>
        <w:t xml:space="preserve">% Łącznego Wynagrodzenia brutto Wykonawcy w przypadku </w:t>
      </w:r>
      <w:r w:rsidR="00D32901" w:rsidRPr="009730B7">
        <w:rPr>
          <w:rFonts w:ascii="URW DIN" w:hAnsi="URW DIN"/>
          <w:sz w:val="20"/>
          <w:szCs w:val="20"/>
        </w:rPr>
        <w:t>wykonania przez Zamawiającego uprawnienia do odstąpienia od niniejszej Umowy</w:t>
      </w:r>
      <w:r w:rsidR="00B5201E" w:rsidRPr="009730B7">
        <w:rPr>
          <w:rFonts w:ascii="URW DIN" w:hAnsi="URW DIN"/>
          <w:sz w:val="20"/>
          <w:szCs w:val="20"/>
        </w:rPr>
        <w:t xml:space="preserve"> lub jej wypowiedzenia z przyczyn leżących po stronie Wykonawcy</w:t>
      </w:r>
      <w:r w:rsidR="00D32901" w:rsidRPr="009730B7">
        <w:rPr>
          <w:rFonts w:ascii="URW DIN" w:hAnsi="URW DIN"/>
          <w:sz w:val="20"/>
          <w:szCs w:val="20"/>
        </w:rPr>
        <w:t>, w</w:t>
      </w:r>
      <w:r w:rsidR="00CD6532" w:rsidRPr="009730B7">
        <w:rPr>
          <w:rFonts w:ascii="URW DIN" w:hAnsi="URW DIN"/>
          <w:sz w:val="20"/>
          <w:szCs w:val="20"/>
        </w:rPr>
        <w:t> </w:t>
      </w:r>
      <w:r w:rsidR="00D32901" w:rsidRPr="009730B7">
        <w:rPr>
          <w:rFonts w:ascii="URW DIN" w:hAnsi="URW DIN"/>
          <w:sz w:val="20"/>
          <w:szCs w:val="20"/>
        </w:rPr>
        <w:t>terminie 7 dni od daty doręczenia wezwania do zapłaty kary umownej</w:t>
      </w:r>
      <w:r>
        <w:rPr>
          <w:rFonts w:ascii="URW DIN" w:hAnsi="URW DIN"/>
          <w:sz w:val="20"/>
          <w:szCs w:val="20"/>
        </w:rPr>
        <w:t xml:space="preserve">, jeżeli wykonanie tego uprawnienia nastąpiło </w:t>
      </w:r>
      <w:r w:rsidRPr="00374D06">
        <w:rPr>
          <w:rFonts w:ascii="URW DIN" w:hAnsi="URW DIN"/>
          <w:color w:val="000000"/>
          <w:w w:val="0"/>
          <w:sz w:val="20"/>
        </w:rPr>
        <w:t xml:space="preserve">do dnia upływu okresu trzech miesięcy od Odbioru końcowego Wdrożenia </w:t>
      </w:r>
      <w:proofErr w:type="spellStart"/>
      <w:r w:rsidR="00196B34">
        <w:rPr>
          <w:rFonts w:ascii="URW DIN" w:hAnsi="URW DIN"/>
          <w:sz w:val="20"/>
          <w:szCs w:val="20"/>
        </w:rPr>
        <w:t>SOSiR</w:t>
      </w:r>
      <w:proofErr w:type="spellEnd"/>
      <w:r w:rsidR="00360A6A" w:rsidRPr="009730B7">
        <w:rPr>
          <w:rFonts w:ascii="URW DIN" w:hAnsi="URW DIN"/>
          <w:sz w:val="20"/>
          <w:szCs w:val="20"/>
        </w:rPr>
        <w:t>,</w:t>
      </w:r>
      <w:bookmarkEnd w:id="406"/>
    </w:p>
    <w:p w14:paraId="75681FFF" w14:textId="0DF6BC21" w:rsidR="000912A0" w:rsidRPr="009730B7" w:rsidRDefault="000912A0" w:rsidP="00F128F3">
      <w:pPr>
        <w:numPr>
          <w:ilvl w:val="2"/>
          <w:numId w:val="1"/>
        </w:numPr>
        <w:spacing w:before="240" w:after="120"/>
        <w:ind w:left="2127" w:hanging="993"/>
        <w:jc w:val="both"/>
        <w:rPr>
          <w:rFonts w:ascii="URW DIN" w:hAnsi="URW DIN"/>
          <w:sz w:val="20"/>
          <w:szCs w:val="20"/>
        </w:rPr>
      </w:pPr>
      <w:bookmarkStart w:id="407" w:name="_Ref211953640"/>
      <w:r w:rsidRPr="009730B7">
        <w:rPr>
          <w:rFonts w:ascii="URW DIN" w:hAnsi="URW DIN"/>
          <w:sz w:val="20"/>
          <w:szCs w:val="20"/>
        </w:rPr>
        <w:t xml:space="preserve">w wysokości </w:t>
      </w:r>
      <w:r>
        <w:rPr>
          <w:rFonts w:ascii="URW DIN" w:hAnsi="URW DIN"/>
          <w:sz w:val="20"/>
          <w:szCs w:val="20"/>
        </w:rPr>
        <w:t>2</w:t>
      </w:r>
      <w:r w:rsidRPr="009730B7">
        <w:rPr>
          <w:rFonts w:ascii="URW DIN" w:hAnsi="URW DIN"/>
          <w:sz w:val="20"/>
          <w:szCs w:val="20"/>
        </w:rPr>
        <w:t>0% Łącznego Wynagrodzenia brutto Wykonawcy w przypadku wykonania przez Zamawiającego uprawnienia do odstąpienia od niniejszej Umowy lub jej wypowiedzenia z przyczyn leżących po stronie Wykonawcy, w terminie 7 dni od daty doręczenia wezwania do zapłaty kary umownej</w:t>
      </w:r>
      <w:r>
        <w:rPr>
          <w:rFonts w:ascii="URW DIN" w:hAnsi="URW DIN"/>
          <w:sz w:val="20"/>
          <w:szCs w:val="20"/>
        </w:rPr>
        <w:t xml:space="preserve">, jeżeli wykonanie tego uprawnienia nastąpiło </w:t>
      </w:r>
      <w:r>
        <w:rPr>
          <w:rFonts w:ascii="URW DIN" w:hAnsi="URW DIN"/>
          <w:color w:val="000000"/>
          <w:w w:val="0"/>
          <w:sz w:val="20"/>
          <w:szCs w:val="20"/>
        </w:rPr>
        <w:t>po upływie</w:t>
      </w:r>
      <w:r w:rsidRPr="009730B7">
        <w:rPr>
          <w:rFonts w:ascii="URW DIN" w:hAnsi="URW DIN"/>
          <w:color w:val="000000"/>
          <w:w w:val="0"/>
          <w:sz w:val="20"/>
          <w:szCs w:val="20"/>
        </w:rPr>
        <w:t xml:space="preserve"> okresu trzech miesięcy od Odbioru końcowego Wdrożenia </w:t>
      </w:r>
      <w:proofErr w:type="spellStart"/>
      <w:r w:rsidR="00196B34">
        <w:rPr>
          <w:rFonts w:ascii="URW DIN" w:hAnsi="URW DIN"/>
          <w:color w:val="000000"/>
          <w:w w:val="0"/>
          <w:sz w:val="20"/>
          <w:szCs w:val="20"/>
        </w:rPr>
        <w:t>SOSiR</w:t>
      </w:r>
      <w:proofErr w:type="spellEnd"/>
      <w:r w:rsidRPr="009730B7">
        <w:rPr>
          <w:rFonts w:ascii="URW DIN" w:hAnsi="URW DIN"/>
          <w:sz w:val="20"/>
          <w:szCs w:val="20"/>
        </w:rPr>
        <w:t>,</w:t>
      </w:r>
      <w:bookmarkEnd w:id="407"/>
    </w:p>
    <w:p w14:paraId="375554F5" w14:textId="7AD9522B" w:rsidR="005A5094" w:rsidRPr="009730B7" w:rsidRDefault="006150A5"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w wysokości </w:t>
      </w:r>
      <w:r w:rsidR="00CD0776">
        <w:rPr>
          <w:rFonts w:ascii="URW DIN" w:hAnsi="URW DIN"/>
          <w:sz w:val="20"/>
          <w:szCs w:val="20"/>
        </w:rPr>
        <w:t>1</w:t>
      </w:r>
      <w:r w:rsidR="00771D19">
        <w:rPr>
          <w:rFonts w:ascii="URW DIN" w:hAnsi="URW DIN"/>
          <w:sz w:val="20"/>
          <w:szCs w:val="20"/>
        </w:rPr>
        <w:t>0</w:t>
      </w:r>
      <w:r w:rsidRPr="009730B7">
        <w:rPr>
          <w:rFonts w:ascii="URW DIN" w:hAnsi="URW DIN"/>
          <w:sz w:val="20"/>
          <w:szCs w:val="20"/>
        </w:rPr>
        <w:t xml:space="preserve">% Łącznego Wynagrodzenia brutto Wykonawcy w przypadku </w:t>
      </w:r>
      <w:r w:rsidR="00C20C78" w:rsidRPr="009730B7">
        <w:rPr>
          <w:rFonts w:ascii="URW DIN" w:hAnsi="URW DIN"/>
          <w:sz w:val="20"/>
          <w:szCs w:val="20"/>
        </w:rPr>
        <w:t>z</w:t>
      </w:r>
      <w:r w:rsidR="00E80731" w:rsidRPr="009730B7">
        <w:rPr>
          <w:rFonts w:ascii="URW DIN" w:hAnsi="URW DIN"/>
          <w:sz w:val="20"/>
          <w:szCs w:val="20"/>
        </w:rPr>
        <w:t xml:space="preserve">aprzestania przez Wykonawcę świadczenia </w:t>
      </w:r>
      <w:r w:rsidR="004E6895" w:rsidRPr="009730B7">
        <w:rPr>
          <w:rFonts w:ascii="URW DIN" w:hAnsi="URW DIN"/>
          <w:sz w:val="20"/>
          <w:szCs w:val="20"/>
        </w:rPr>
        <w:t xml:space="preserve">Opieki Serwisowej Posprzedażowej </w:t>
      </w:r>
      <w:r w:rsidR="00E80731" w:rsidRPr="009730B7">
        <w:rPr>
          <w:rFonts w:ascii="URW DIN" w:hAnsi="URW DIN"/>
          <w:sz w:val="20"/>
          <w:szCs w:val="20"/>
        </w:rPr>
        <w:t xml:space="preserve">zgodnie z Umową przed upływem </w:t>
      </w:r>
      <w:r w:rsidR="004417AE" w:rsidRPr="009730B7">
        <w:rPr>
          <w:rFonts w:ascii="URW DIN" w:hAnsi="URW DIN"/>
          <w:sz w:val="20"/>
          <w:szCs w:val="20"/>
        </w:rPr>
        <w:t xml:space="preserve">5 </w:t>
      </w:r>
      <w:r w:rsidR="00E80731" w:rsidRPr="009730B7">
        <w:rPr>
          <w:rFonts w:ascii="URW DIN" w:hAnsi="URW DIN"/>
          <w:sz w:val="20"/>
          <w:szCs w:val="20"/>
        </w:rPr>
        <w:t xml:space="preserve">lat od </w:t>
      </w:r>
      <w:r w:rsidR="00AF578D" w:rsidRPr="009730B7">
        <w:rPr>
          <w:rFonts w:ascii="URW DIN" w:hAnsi="URW DIN"/>
          <w:sz w:val="20"/>
          <w:szCs w:val="20"/>
        </w:rPr>
        <w:t xml:space="preserve">Odbioru końcowego </w:t>
      </w:r>
      <w:r w:rsidR="00E80731" w:rsidRPr="009730B7">
        <w:rPr>
          <w:rFonts w:ascii="URW DIN" w:hAnsi="URW DIN"/>
          <w:sz w:val="20"/>
          <w:szCs w:val="20"/>
        </w:rPr>
        <w:t xml:space="preserve">Wdrożenia </w:t>
      </w:r>
      <w:proofErr w:type="spellStart"/>
      <w:r w:rsidR="004055E1" w:rsidRPr="003F748F">
        <w:rPr>
          <w:rFonts w:ascii="URW DIN" w:hAnsi="URW DIN"/>
          <w:color w:val="000000"/>
          <w:w w:val="0"/>
          <w:sz w:val="20"/>
          <w:szCs w:val="20"/>
        </w:rPr>
        <w:t>SOSiR</w:t>
      </w:r>
      <w:proofErr w:type="spellEnd"/>
      <w:r w:rsidR="00801C1B" w:rsidRPr="009730B7">
        <w:rPr>
          <w:rFonts w:ascii="URW DIN" w:hAnsi="URW DIN"/>
          <w:sz w:val="20"/>
          <w:szCs w:val="20"/>
        </w:rPr>
        <w:t xml:space="preserve">, </w:t>
      </w:r>
      <w:r w:rsidR="005B07D3">
        <w:rPr>
          <w:rFonts w:ascii="URW DIN" w:hAnsi="URW DIN"/>
          <w:sz w:val="20"/>
          <w:szCs w:val="20"/>
        </w:rPr>
        <w:t xml:space="preserve">z przyczyn innych niż wskazane w pkt </w:t>
      </w:r>
      <w:r w:rsidR="00ED4069">
        <w:rPr>
          <w:rFonts w:ascii="URW DIN" w:hAnsi="URW DIN"/>
          <w:sz w:val="20"/>
          <w:szCs w:val="20"/>
        </w:rPr>
        <w:fldChar w:fldCharType="begin"/>
      </w:r>
      <w:r w:rsidR="00ED4069">
        <w:rPr>
          <w:rFonts w:ascii="URW DIN" w:hAnsi="URW DIN"/>
          <w:sz w:val="20"/>
          <w:szCs w:val="20"/>
        </w:rPr>
        <w:instrText xml:space="preserve"> REF _Ref211953625 \r \h </w:instrText>
      </w:r>
      <w:r w:rsidR="00ED4069">
        <w:rPr>
          <w:rFonts w:ascii="URW DIN" w:hAnsi="URW DIN"/>
          <w:sz w:val="20"/>
          <w:szCs w:val="20"/>
        </w:rPr>
      </w:r>
      <w:r w:rsidR="00ED4069">
        <w:rPr>
          <w:rFonts w:ascii="URW DIN" w:hAnsi="URW DIN"/>
          <w:sz w:val="20"/>
          <w:szCs w:val="20"/>
        </w:rPr>
        <w:fldChar w:fldCharType="separate"/>
      </w:r>
      <w:r w:rsidR="00702C1C">
        <w:rPr>
          <w:rFonts w:ascii="URW DIN" w:hAnsi="URW DIN"/>
          <w:sz w:val="20"/>
          <w:szCs w:val="20"/>
        </w:rPr>
        <w:t>21.4.1</w:t>
      </w:r>
      <w:r w:rsidR="00ED4069">
        <w:rPr>
          <w:rFonts w:ascii="URW DIN" w:hAnsi="URW DIN"/>
          <w:sz w:val="20"/>
          <w:szCs w:val="20"/>
        </w:rPr>
        <w:fldChar w:fldCharType="end"/>
      </w:r>
      <w:r w:rsidR="005B07D3">
        <w:rPr>
          <w:rFonts w:ascii="URW DIN" w:hAnsi="URW DIN"/>
          <w:sz w:val="20"/>
          <w:szCs w:val="20"/>
        </w:rPr>
        <w:t xml:space="preserve"> i </w:t>
      </w:r>
      <w:r w:rsidR="00483AEF">
        <w:rPr>
          <w:rFonts w:ascii="URW DIN" w:hAnsi="URW DIN"/>
          <w:sz w:val="20"/>
          <w:szCs w:val="20"/>
        </w:rPr>
        <w:fldChar w:fldCharType="begin"/>
      </w:r>
      <w:r w:rsidR="00483AEF">
        <w:rPr>
          <w:rFonts w:ascii="URW DIN" w:hAnsi="URW DIN"/>
          <w:sz w:val="20"/>
          <w:szCs w:val="20"/>
        </w:rPr>
        <w:instrText xml:space="preserve"> REF _Ref211953640 \r \h </w:instrText>
      </w:r>
      <w:r w:rsidR="00483AEF">
        <w:rPr>
          <w:rFonts w:ascii="URW DIN" w:hAnsi="URW DIN"/>
          <w:sz w:val="20"/>
          <w:szCs w:val="20"/>
        </w:rPr>
      </w:r>
      <w:r w:rsidR="00483AEF">
        <w:rPr>
          <w:rFonts w:ascii="URW DIN" w:hAnsi="URW DIN"/>
          <w:sz w:val="20"/>
          <w:szCs w:val="20"/>
        </w:rPr>
        <w:fldChar w:fldCharType="separate"/>
      </w:r>
      <w:r w:rsidR="00702C1C">
        <w:rPr>
          <w:rFonts w:ascii="URW DIN" w:hAnsi="URW DIN"/>
          <w:sz w:val="20"/>
          <w:szCs w:val="20"/>
        </w:rPr>
        <w:t>21.4.2</w:t>
      </w:r>
      <w:r w:rsidR="00483AEF">
        <w:rPr>
          <w:rFonts w:ascii="URW DIN" w:hAnsi="URW DIN"/>
          <w:sz w:val="20"/>
          <w:szCs w:val="20"/>
        </w:rPr>
        <w:fldChar w:fldCharType="end"/>
      </w:r>
      <w:r w:rsidR="005B07D3">
        <w:rPr>
          <w:rFonts w:ascii="URW DIN" w:hAnsi="URW DIN"/>
          <w:sz w:val="20"/>
          <w:szCs w:val="20"/>
        </w:rPr>
        <w:t xml:space="preserve">, </w:t>
      </w:r>
      <w:r w:rsidR="00801C1B" w:rsidRPr="009730B7">
        <w:rPr>
          <w:rFonts w:ascii="URW DIN" w:hAnsi="URW DIN"/>
          <w:sz w:val="20"/>
          <w:szCs w:val="20"/>
        </w:rPr>
        <w:t>w terminie 7 dni od daty doręczenia wezwania do zapłaty kary umownej.</w:t>
      </w:r>
    </w:p>
    <w:bookmarkEnd w:id="405"/>
    <w:p w14:paraId="1F56757B" w14:textId="610F849A" w:rsidR="00725D86" w:rsidRPr="009730B7" w:rsidRDefault="00776D66" w:rsidP="00196B34">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przypadku naruszenia ochrony danych osobowych, w związku z funkcjonowaniem </w:t>
      </w:r>
      <w:r w:rsidR="004055E1">
        <w:rPr>
          <w:rFonts w:ascii="URW DIN" w:hAnsi="URW DIN"/>
          <w:sz w:val="20"/>
          <w:szCs w:val="20"/>
        </w:rPr>
        <w:t>Systemu</w:t>
      </w:r>
      <w:r w:rsidRPr="009730B7">
        <w:rPr>
          <w:rFonts w:ascii="URW DIN" w:hAnsi="URW DIN"/>
          <w:sz w:val="20"/>
          <w:szCs w:val="20"/>
        </w:rPr>
        <w:t>, Wykonawca, o ile nie wykaże, że nie ponosi odpowiedzialności za to naruszenie, zapłaci Zamawiającemu karę umowną w wysokości</w:t>
      </w:r>
      <w:r w:rsidR="00A97D1E">
        <w:rPr>
          <w:rFonts w:ascii="URW DIN" w:hAnsi="URW DIN"/>
          <w:sz w:val="20"/>
          <w:szCs w:val="20"/>
        </w:rPr>
        <w:t xml:space="preserve"> </w:t>
      </w:r>
      <w:r w:rsidRPr="009730B7">
        <w:rPr>
          <w:rFonts w:ascii="URW DIN" w:hAnsi="URW DIN"/>
          <w:sz w:val="20"/>
          <w:szCs w:val="20"/>
        </w:rPr>
        <w:t>100.000,00 (słownie: sto tysięcy złotych 00/100), za każdy przypadek naruszenia ochrony danych osobowych o poziomie wysokim</w:t>
      </w:r>
      <w:r w:rsidR="00A97D1E">
        <w:rPr>
          <w:rFonts w:ascii="URW DIN" w:hAnsi="URW DIN"/>
          <w:sz w:val="20"/>
          <w:szCs w:val="20"/>
        </w:rPr>
        <w:t xml:space="preserve"> lub bardzo wysokim</w:t>
      </w:r>
      <w:r w:rsidRPr="009730B7">
        <w:rPr>
          <w:rFonts w:ascii="URW DIN" w:hAnsi="URW DIN"/>
          <w:sz w:val="20"/>
          <w:szCs w:val="20"/>
        </w:rPr>
        <w:t>,</w:t>
      </w:r>
      <w:r w:rsidR="00A97D1E">
        <w:rPr>
          <w:rFonts w:ascii="URW DIN" w:hAnsi="URW DIN"/>
          <w:sz w:val="20"/>
          <w:szCs w:val="20"/>
        </w:rPr>
        <w:t xml:space="preserve"> </w:t>
      </w:r>
      <w:r w:rsidRPr="009730B7">
        <w:rPr>
          <w:rFonts w:ascii="URW DIN" w:hAnsi="URW DIN"/>
          <w:sz w:val="20"/>
          <w:szCs w:val="20"/>
        </w:rPr>
        <w:t>przy czym poziom naruszenia zostanie oszacowany zgodnie z Zaleceniami ENISA</w:t>
      </w:r>
      <w:r w:rsidR="00CB6FCA" w:rsidRPr="009730B7">
        <w:rPr>
          <w:rFonts w:ascii="URW DIN" w:hAnsi="URW DIN"/>
          <w:sz w:val="20"/>
          <w:szCs w:val="20"/>
        </w:rPr>
        <w:t>.</w:t>
      </w:r>
    </w:p>
    <w:p w14:paraId="1B60F9C6" w14:textId="31450BCE" w:rsidR="00A03918" w:rsidRPr="009730B7" w:rsidRDefault="00A0391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Zamawia</w:t>
      </w:r>
      <w:r w:rsidR="00232C65" w:rsidRPr="009730B7">
        <w:rPr>
          <w:rFonts w:ascii="URW DIN" w:hAnsi="URW DIN"/>
          <w:sz w:val="20"/>
          <w:szCs w:val="20"/>
        </w:rPr>
        <w:t xml:space="preserve">jący naliczy Wykonawcy karę </w:t>
      </w:r>
      <w:r w:rsidR="00ED4A3B" w:rsidRPr="009730B7">
        <w:rPr>
          <w:rFonts w:ascii="URW DIN" w:hAnsi="URW DIN"/>
          <w:sz w:val="20"/>
          <w:szCs w:val="20"/>
        </w:rPr>
        <w:t>umowną</w:t>
      </w:r>
      <w:r w:rsidR="00C8112C" w:rsidRPr="009730B7">
        <w:rPr>
          <w:rFonts w:ascii="URW DIN" w:hAnsi="URW DIN"/>
          <w:sz w:val="20"/>
          <w:szCs w:val="20"/>
        </w:rPr>
        <w:t xml:space="preserve"> w przypadku:</w:t>
      </w:r>
    </w:p>
    <w:p w14:paraId="304D6274" w14:textId="6819C03A" w:rsidR="00C8112C" w:rsidRPr="009730B7" w:rsidRDefault="00C8112C"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braku dostarczenia </w:t>
      </w:r>
      <w:r w:rsidR="009A750D" w:rsidRPr="009730B7">
        <w:rPr>
          <w:rFonts w:ascii="URW DIN" w:hAnsi="URW DIN"/>
          <w:sz w:val="20"/>
          <w:szCs w:val="20"/>
        </w:rPr>
        <w:t xml:space="preserve">licencji i gwarancji producenta do Oprogramowania Powiązanego lub Oprogramowania Standardowego </w:t>
      </w:r>
      <w:r w:rsidR="007732B2" w:rsidRPr="009730B7">
        <w:rPr>
          <w:rFonts w:ascii="URW DIN" w:hAnsi="URW DIN"/>
          <w:sz w:val="20"/>
          <w:szCs w:val="20"/>
        </w:rPr>
        <w:t xml:space="preserve">dla części okresu, o którym mowa w pkt </w:t>
      </w:r>
      <w:r w:rsidR="00483AEF">
        <w:rPr>
          <w:rFonts w:ascii="URW DIN" w:hAnsi="URW DIN"/>
          <w:sz w:val="20"/>
          <w:szCs w:val="20"/>
        </w:rPr>
        <w:fldChar w:fldCharType="begin"/>
      </w:r>
      <w:r w:rsidR="00483AEF">
        <w:rPr>
          <w:rFonts w:ascii="URW DIN" w:hAnsi="URW DIN"/>
          <w:sz w:val="20"/>
          <w:szCs w:val="20"/>
        </w:rPr>
        <w:instrText xml:space="preserve"> REF _Ref211944242 \r \h </w:instrText>
      </w:r>
      <w:r w:rsidR="00483AEF">
        <w:rPr>
          <w:rFonts w:ascii="URW DIN" w:hAnsi="URW DIN"/>
          <w:sz w:val="20"/>
          <w:szCs w:val="20"/>
        </w:rPr>
      </w:r>
      <w:r w:rsidR="00483AEF">
        <w:rPr>
          <w:rFonts w:ascii="URW DIN" w:hAnsi="URW DIN"/>
          <w:sz w:val="20"/>
          <w:szCs w:val="20"/>
        </w:rPr>
        <w:fldChar w:fldCharType="separate"/>
      </w:r>
      <w:r w:rsidR="00702C1C">
        <w:rPr>
          <w:rFonts w:ascii="URW DIN" w:hAnsi="URW DIN"/>
          <w:sz w:val="20"/>
          <w:szCs w:val="20"/>
        </w:rPr>
        <w:t>5.3</w:t>
      </w:r>
      <w:r w:rsidR="00483AEF">
        <w:rPr>
          <w:rFonts w:ascii="URW DIN" w:hAnsi="URW DIN"/>
          <w:sz w:val="20"/>
          <w:szCs w:val="20"/>
        </w:rPr>
        <w:fldChar w:fldCharType="end"/>
      </w:r>
      <w:r w:rsidR="007732B2" w:rsidRPr="009730B7">
        <w:rPr>
          <w:rFonts w:ascii="URW DIN" w:hAnsi="URW DIN"/>
          <w:sz w:val="20"/>
          <w:szCs w:val="20"/>
        </w:rPr>
        <w:t xml:space="preserve"> Umowy, przypadającej </w:t>
      </w:r>
      <w:r w:rsidR="009A750D" w:rsidRPr="009730B7">
        <w:rPr>
          <w:rFonts w:ascii="URW DIN" w:hAnsi="URW DIN"/>
          <w:sz w:val="20"/>
          <w:szCs w:val="20"/>
        </w:rPr>
        <w:t xml:space="preserve">po dacie </w:t>
      </w:r>
      <w:r w:rsidR="00FB031F" w:rsidRPr="009730B7">
        <w:rPr>
          <w:rFonts w:ascii="URW DIN" w:hAnsi="URW DIN"/>
          <w:sz w:val="20"/>
          <w:szCs w:val="20"/>
        </w:rPr>
        <w:t xml:space="preserve">Odbioru końcowego Wdrożenia </w:t>
      </w:r>
      <w:proofErr w:type="spellStart"/>
      <w:r w:rsidR="00BA5CB5">
        <w:rPr>
          <w:rFonts w:ascii="URW DIN" w:hAnsi="URW DIN"/>
          <w:sz w:val="20"/>
          <w:szCs w:val="20"/>
        </w:rPr>
        <w:t>SOSiR</w:t>
      </w:r>
      <w:proofErr w:type="spellEnd"/>
      <w:r w:rsidR="0063611B" w:rsidRPr="009730B7">
        <w:rPr>
          <w:rFonts w:ascii="URW DIN" w:hAnsi="URW DIN"/>
          <w:sz w:val="20"/>
          <w:szCs w:val="20"/>
        </w:rPr>
        <w:t>,</w:t>
      </w:r>
      <w:r w:rsidR="00190AA4" w:rsidRPr="009730B7">
        <w:rPr>
          <w:rFonts w:ascii="URW DIN" w:hAnsi="URW DIN"/>
          <w:sz w:val="20"/>
          <w:szCs w:val="20"/>
        </w:rPr>
        <w:t xml:space="preserve"> </w:t>
      </w:r>
      <w:r w:rsidR="007045D5" w:rsidRPr="009730B7">
        <w:rPr>
          <w:rFonts w:ascii="URW DIN" w:hAnsi="URW DIN"/>
          <w:sz w:val="20"/>
          <w:szCs w:val="20"/>
        </w:rPr>
        <w:t>przed upływem</w:t>
      </w:r>
      <w:r w:rsidR="00190AA4" w:rsidRPr="009730B7">
        <w:rPr>
          <w:rFonts w:ascii="URW DIN" w:hAnsi="URW DIN"/>
          <w:sz w:val="20"/>
          <w:szCs w:val="20"/>
        </w:rPr>
        <w:t xml:space="preserve"> </w:t>
      </w:r>
      <w:r w:rsidR="007045D5" w:rsidRPr="009730B7">
        <w:rPr>
          <w:rFonts w:ascii="URW DIN" w:hAnsi="URW DIN"/>
          <w:sz w:val="20"/>
          <w:szCs w:val="20"/>
        </w:rPr>
        <w:t xml:space="preserve">terminu końcowego </w:t>
      </w:r>
      <w:r w:rsidR="00190AA4" w:rsidRPr="009730B7">
        <w:rPr>
          <w:rFonts w:ascii="URW DIN" w:hAnsi="URW DIN"/>
          <w:sz w:val="20"/>
          <w:szCs w:val="20"/>
        </w:rPr>
        <w:t>poprzedniego okresu obowiązywania licencji i gwarancji producenta,</w:t>
      </w:r>
      <w:r w:rsidR="00FB031F" w:rsidRPr="009730B7">
        <w:rPr>
          <w:rFonts w:ascii="URW DIN" w:hAnsi="URW DIN"/>
          <w:sz w:val="20"/>
          <w:szCs w:val="20"/>
        </w:rPr>
        <w:t xml:space="preserve"> w kwocie równej </w:t>
      </w:r>
      <w:r w:rsidR="00F77EAC" w:rsidRPr="009730B7">
        <w:rPr>
          <w:rFonts w:ascii="URW DIN" w:hAnsi="URW DIN"/>
          <w:sz w:val="20"/>
          <w:szCs w:val="20"/>
        </w:rPr>
        <w:t xml:space="preserve">wartości licencji i gwarancji </w:t>
      </w:r>
      <w:r w:rsidR="007732B2" w:rsidRPr="009730B7">
        <w:rPr>
          <w:rFonts w:ascii="URW DIN" w:hAnsi="URW DIN"/>
          <w:sz w:val="20"/>
          <w:szCs w:val="20"/>
        </w:rPr>
        <w:t>producenta na</w:t>
      </w:r>
      <w:r w:rsidR="0063611B" w:rsidRPr="009730B7">
        <w:rPr>
          <w:rFonts w:ascii="URW DIN" w:hAnsi="URW DIN"/>
          <w:sz w:val="20"/>
          <w:szCs w:val="20"/>
        </w:rPr>
        <w:t xml:space="preserve"> </w:t>
      </w:r>
      <w:r w:rsidR="00F77EAC" w:rsidRPr="009730B7">
        <w:rPr>
          <w:rFonts w:ascii="URW DIN" w:hAnsi="URW DIN"/>
          <w:sz w:val="20"/>
          <w:szCs w:val="20"/>
        </w:rPr>
        <w:t>okres 5 lat</w:t>
      </w:r>
      <w:r w:rsidR="007732B2" w:rsidRPr="009730B7">
        <w:rPr>
          <w:rFonts w:ascii="URW DIN" w:hAnsi="URW DIN"/>
          <w:sz w:val="20"/>
          <w:szCs w:val="20"/>
        </w:rPr>
        <w:t>,</w:t>
      </w:r>
      <w:r w:rsidR="00F77EAC" w:rsidRPr="009730B7">
        <w:rPr>
          <w:rFonts w:ascii="URW DIN" w:hAnsi="URW DIN"/>
          <w:sz w:val="20"/>
          <w:szCs w:val="20"/>
        </w:rPr>
        <w:t xml:space="preserve"> określonej na podstawie </w:t>
      </w:r>
      <w:r w:rsidR="0070722E" w:rsidRPr="009730B7">
        <w:rPr>
          <w:rFonts w:ascii="URW DIN" w:hAnsi="URW DIN"/>
          <w:sz w:val="20"/>
          <w:szCs w:val="20"/>
        </w:rPr>
        <w:t xml:space="preserve">oficjalnego cennika </w:t>
      </w:r>
      <w:r w:rsidR="004C6280" w:rsidRPr="009730B7">
        <w:rPr>
          <w:rFonts w:ascii="URW DIN" w:hAnsi="URW DIN"/>
          <w:sz w:val="20"/>
          <w:szCs w:val="20"/>
        </w:rPr>
        <w:t>producenta Oprogramowania Powiązanego lub Oprogramowania Standardowego</w:t>
      </w:r>
      <w:r w:rsidR="007045D5" w:rsidRPr="009730B7">
        <w:rPr>
          <w:rFonts w:ascii="URW DIN" w:hAnsi="URW DIN"/>
          <w:sz w:val="20"/>
          <w:szCs w:val="20"/>
        </w:rPr>
        <w:t>;</w:t>
      </w:r>
      <w:r w:rsidR="007732B2" w:rsidRPr="009730B7">
        <w:rPr>
          <w:rFonts w:ascii="URW DIN" w:hAnsi="URW DIN"/>
          <w:sz w:val="20"/>
          <w:szCs w:val="20"/>
        </w:rPr>
        <w:t xml:space="preserve"> albo</w:t>
      </w:r>
    </w:p>
    <w:p w14:paraId="01FD771E" w14:textId="27BAED2D" w:rsidR="0063611B" w:rsidRPr="009730B7" w:rsidRDefault="00784F22"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braku dostarczenia licencji i gwarancji producenta do Oprogramowania Powiązanego lub Oprogramowania Standardowego</w:t>
      </w:r>
      <w:r w:rsidR="007045D5" w:rsidRPr="009730B7">
        <w:rPr>
          <w:rFonts w:ascii="URW DIN" w:hAnsi="URW DIN"/>
          <w:sz w:val="20"/>
          <w:szCs w:val="20"/>
        </w:rPr>
        <w:t xml:space="preserve">, przed upływem terminu końcowego poprzedniego okresu obowiązywania licencji i gwarancji </w:t>
      </w:r>
      <w:r w:rsidR="007045D5" w:rsidRPr="009730B7">
        <w:rPr>
          <w:rFonts w:ascii="URW DIN" w:hAnsi="URW DIN"/>
          <w:sz w:val="20"/>
          <w:szCs w:val="20"/>
        </w:rPr>
        <w:lastRenderedPageBreak/>
        <w:t>producenta</w:t>
      </w:r>
      <w:r w:rsidR="00AE4B8B" w:rsidRPr="009730B7">
        <w:rPr>
          <w:rFonts w:ascii="URW DIN" w:hAnsi="URW DIN"/>
          <w:sz w:val="20"/>
          <w:szCs w:val="20"/>
        </w:rPr>
        <w:t>, jeżeli brak dostarczenia takiej licencji lub gwarancji producenta</w:t>
      </w:r>
      <w:r w:rsidRPr="009730B7">
        <w:rPr>
          <w:rFonts w:ascii="URW DIN" w:hAnsi="URW DIN"/>
          <w:sz w:val="20"/>
          <w:szCs w:val="20"/>
        </w:rPr>
        <w:t xml:space="preserve"> </w:t>
      </w:r>
      <w:r w:rsidR="00BF1D5D" w:rsidRPr="009730B7">
        <w:rPr>
          <w:rFonts w:ascii="URW DIN" w:hAnsi="URW DIN"/>
          <w:sz w:val="20"/>
          <w:szCs w:val="20"/>
        </w:rPr>
        <w:t xml:space="preserve">wystąpi dla okresu krótszego niż okres </w:t>
      </w:r>
      <w:r w:rsidR="0053405B" w:rsidRPr="009730B7">
        <w:rPr>
          <w:rFonts w:ascii="URW DIN" w:hAnsi="URW DIN"/>
          <w:sz w:val="20"/>
          <w:szCs w:val="20"/>
        </w:rPr>
        <w:t xml:space="preserve">5 lat </w:t>
      </w:r>
      <w:r w:rsidR="0070722E" w:rsidRPr="009730B7">
        <w:rPr>
          <w:rFonts w:ascii="URW DIN" w:hAnsi="URW DIN"/>
          <w:sz w:val="20"/>
          <w:szCs w:val="20"/>
        </w:rPr>
        <w:t>liczon</w:t>
      </w:r>
      <w:r w:rsidR="007732B2" w:rsidRPr="009730B7">
        <w:rPr>
          <w:rFonts w:ascii="URW DIN" w:hAnsi="URW DIN"/>
          <w:sz w:val="20"/>
          <w:szCs w:val="20"/>
        </w:rPr>
        <w:t>y</w:t>
      </w:r>
      <w:r w:rsidR="0070722E" w:rsidRPr="009730B7">
        <w:rPr>
          <w:rFonts w:ascii="URW DIN" w:hAnsi="URW DIN"/>
          <w:sz w:val="20"/>
          <w:szCs w:val="20"/>
        </w:rPr>
        <w:t xml:space="preserve"> od dnia Odbioru końcowego Wdrożenia </w:t>
      </w:r>
      <w:proofErr w:type="spellStart"/>
      <w:r w:rsidR="00BA5CB5">
        <w:rPr>
          <w:rFonts w:ascii="URW DIN" w:hAnsi="URW DIN"/>
          <w:sz w:val="20"/>
          <w:szCs w:val="20"/>
        </w:rPr>
        <w:t>SOSiR</w:t>
      </w:r>
      <w:proofErr w:type="spellEnd"/>
      <w:r w:rsidR="0070722E" w:rsidRPr="009730B7">
        <w:rPr>
          <w:rFonts w:ascii="URW DIN" w:hAnsi="URW DIN"/>
          <w:sz w:val="20"/>
          <w:szCs w:val="20"/>
        </w:rPr>
        <w:t xml:space="preserve">, w kwocie równej wartości licencji i gwarancji </w:t>
      </w:r>
      <w:r w:rsidR="007732B2" w:rsidRPr="009730B7">
        <w:rPr>
          <w:rFonts w:ascii="URW DIN" w:hAnsi="URW DIN"/>
          <w:sz w:val="20"/>
          <w:szCs w:val="20"/>
        </w:rPr>
        <w:t>producenta na</w:t>
      </w:r>
      <w:r w:rsidR="0070722E" w:rsidRPr="009730B7">
        <w:rPr>
          <w:rFonts w:ascii="URW DIN" w:hAnsi="URW DIN"/>
          <w:sz w:val="20"/>
          <w:szCs w:val="20"/>
        </w:rPr>
        <w:t xml:space="preserve"> okres braku jej zapewnienia</w:t>
      </w:r>
      <w:r w:rsidR="007732B2" w:rsidRPr="009730B7">
        <w:rPr>
          <w:rFonts w:ascii="URW DIN" w:hAnsi="URW DIN"/>
          <w:sz w:val="20"/>
          <w:szCs w:val="20"/>
        </w:rPr>
        <w:t xml:space="preserve">, względem okresu, o którym mowa w pkt </w:t>
      </w:r>
      <w:r w:rsidR="00483AEF">
        <w:rPr>
          <w:rFonts w:ascii="URW DIN" w:hAnsi="URW DIN"/>
          <w:sz w:val="20"/>
          <w:szCs w:val="20"/>
        </w:rPr>
        <w:fldChar w:fldCharType="begin"/>
      </w:r>
      <w:r w:rsidR="00483AEF">
        <w:rPr>
          <w:rFonts w:ascii="URW DIN" w:hAnsi="URW DIN"/>
          <w:sz w:val="20"/>
          <w:szCs w:val="20"/>
        </w:rPr>
        <w:instrText xml:space="preserve"> REF _Ref211944242 \r \h </w:instrText>
      </w:r>
      <w:r w:rsidR="00483AEF">
        <w:rPr>
          <w:rFonts w:ascii="URW DIN" w:hAnsi="URW DIN"/>
          <w:sz w:val="20"/>
          <w:szCs w:val="20"/>
        </w:rPr>
      </w:r>
      <w:r w:rsidR="00483AEF">
        <w:rPr>
          <w:rFonts w:ascii="URW DIN" w:hAnsi="URW DIN"/>
          <w:sz w:val="20"/>
          <w:szCs w:val="20"/>
        </w:rPr>
        <w:fldChar w:fldCharType="separate"/>
      </w:r>
      <w:r w:rsidR="00702C1C">
        <w:rPr>
          <w:rFonts w:ascii="URW DIN" w:hAnsi="URW DIN"/>
          <w:sz w:val="20"/>
          <w:szCs w:val="20"/>
        </w:rPr>
        <w:t>5.3</w:t>
      </w:r>
      <w:r w:rsidR="00483AEF">
        <w:rPr>
          <w:rFonts w:ascii="URW DIN" w:hAnsi="URW DIN"/>
          <w:sz w:val="20"/>
          <w:szCs w:val="20"/>
        </w:rPr>
        <w:fldChar w:fldCharType="end"/>
      </w:r>
      <w:r w:rsidR="007732B2" w:rsidRPr="009730B7">
        <w:rPr>
          <w:rFonts w:ascii="URW DIN" w:hAnsi="URW DIN"/>
          <w:sz w:val="20"/>
          <w:szCs w:val="20"/>
        </w:rPr>
        <w:t xml:space="preserve"> Umowy,</w:t>
      </w:r>
      <w:r w:rsidR="0070722E" w:rsidRPr="009730B7">
        <w:rPr>
          <w:rFonts w:ascii="URW DIN" w:hAnsi="URW DIN"/>
          <w:sz w:val="20"/>
          <w:szCs w:val="20"/>
        </w:rPr>
        <w:t xml:space="preserve"> określonej na podstawie </w:t>
      </w:r>
      <w:r w:rsidR="00BA718C" w:rsidRPr="009730B7">
        <w:rPr>
          <w:rFonts w:ascii="URW DIN" w:hAnsi="URW DIN"/>
          <w:sz w:val="20"/>
          <w:szCs w:val="20"/>
        </w:rPr>
        <w:t>oficjalnego cennika producenta Oprogramowania Powiązanego lub Oprogramowania Standardowego</w:t>
      </w:r>
      <w:r w:rsidR="007045D5" w:rsidRPr="009730B7">
        <w:rPr>
          <w:rFonts w:ascii="URW DIN" w:hAnsi="URW DIN"/>
          <w:sz w:val="20"/>
          <w:szCs w:val="20"/>
        </w:rPr>
        <w:t>.</w:t>
      </w:r>
    </w:p>
    <w:p w14:paraId="5FA90C39" w14:textId="745FD450" w:rsidR="008F52D8" w:rsidRPr="009730B7" w:rsidRDefault="00D32901" w:rsidP="00F128F3">
      <w:pPr>
        <w:numPr>
          <w:ilvl w:val="1"/>
          <w:numId w:val="1"/>
        </w:numPr>
        <w:spacing w:before="240" w:after="120"/>
        <w:ind w:left="1080" w:hanging="720"/>
        <w:jc w:val="both"/>
        <w:rPr>
          <w:rFonts w:ascii="URW DIN" w:hAnsi="URW DIN"/>
          <w:sz w:val="20"/>
          <w:szCs w:val="20"/>
        </w:rPr>
      </w:pPr>
      <w:bookmarkStart w:id="408" w:name="_Ref211953279"/>
      <w:r w:rsidRPr="009730B7">
        <w:rPr>
          <w:rFonts w:ascii="URW DIN" w:hAnsi="URW DIN"/>
          <w:sz w:val="20"/>
          <w:szCs w:val="20"/>
        </w:rPr>
        <w:t xml:space="preserve">W przypadku opóźnienia Wykonawcy w wywiązaniu się z terminów świadczenia </w:t>
      </w:r>
      <w:r w:rsidR="004E6895" w:rsidRPr="009730B7">
        <w:rPr>
          <w:rFonts w:ascii="URW DIN" w:hAnsi="URW DIN"/>
          <w:sz w:val="20"/>
          <w:szCs w:val="20"/>
        </w:rPr>
        <w:t>Opieki Serwisowej Posprzedażowej</w:t>
      </w:r>
      <w:r w:rsidRPr="009730B7">
        <w:rPr>
          <w:rFonts w:ascii="URW DIN" w:hAnsi="URW DIN"/>
          <w:sz w:val="20"/>
          <w:szCs w:val="20"/>
        </w:rPr>
        <w:t xml:space="preserve">, Zamawiający jest uprawniony do naliczenia Wykonawcy kar umownych na </w:t>
      </w:r>
      <w:r w:rsidR="008F52D8" w:rsidRPr="009730B7">
        <w:rPr>
          <w:rFonts w:ascii="URW DIN" w:hAnsi="URW DIN"/>
          <w:sz w:val="20"/>
          <w:szCs w:val="20"/>
        </w:rPr>
        <w:t>zasadach opisanych w Załączniku 2</w:t>
      </w:r>
      <w:r w:rsidR="00AF578D" w:rsidRPr="009730B7">
        <w:rPr>
          <w:rFonts w:ascii="URW DIN" w:hAnsi="URW DIN"/>
          <w:sz w:val="20"/>
          <w:szCs w:val="20"/>
        </w:rPr>
        <w:t>, chyba że Wykonawca wykaże, że opóźnienie nie wynika z jego winy</w:t>
      </w:r>
      <w:r w:rsidR="008F52D8" w:rsidRPr="009730B7">
        <w:rPr>
          <w:rFonts w:ascii="URW DIN" w:hAnsi="URW DIN"/>
          <w:sz w:val="20"/>
          <w:szCs w:val="20"/>
        </w:rPr>
        <w:t>. Kary umowne określone powy</w:t>
      </w:r>
      <w:r w:rsidR="002F234C" w:rsidRPr="009730B7">
        <w:rPr>
          <w:rFonts w:ascii="URW DIN" w:hAnsi="URW DIN"/>
          <w:sz w:val="20"/>
          <w:szCs w:val="20"/>
        </w:rPr>
        <w:t>żej są płatne przez Wykonawcę w</w:t>
      </w:r>
      <w:r w:rsidR="00945C9E" w:rsidRPr="009730B7">
        <w:rPr>
          <w:rFonts w:ascii="URW DIN" w:hAnsi="URW DIN"/>
          <w:sz w:val="20"/>
          <w:szCs w:val="20"/>
        </w:rPr>
        <w:t xml:space="preserve"> </w:t>
      </w:r>
      <w:r w:rsidR="008F52D8" w:rsidRPr="009730B7">
        <w:rPr>
          <w:rFonts w:ascii="URW DIN" w:hAnsi="URW DIN"/>
          <w:sz w:val="20"/>
          <w:szCs w:val="20"/>
        </w:rPr>
        <w:t>terminie 7 dni od daty doręczenia wezwania do zapłaty kary umownej.</w:t>
      </w:r>
      <w:bookmarkEnd w:id="408"/>
    </w:p>
    <w:p w14:paraId="5847744D" w14:textId="3AF0CC27" w:rsidR="007305E7" w:rsidRPr="009730B7" w:rsidRDefault="007305E7" w:rsidP="00F128F3">
      <w:pPr>
        <w:numPr>
          <w:ilvl w:val="1"/>
          <w:numId w:val="1"/>
        </w:numPr>
        <w:spacing w:before="240" w:after="120"/>
        <w:ind w:left="1080" w:hanging="720"/>
        <w:jc w:val="both"/>
        <w:rPr>
          <w:rFonts w:ascii="URW DIN" w:hAnsi="URW DIN"/>
          <w:sz w:val="20"/>
          <w:szCs w:val="20"/>
        </w:rPr>
      </w:pPr>
      <w:r>
        <w:rPr>
          <w:rFonts w:ascii="URW DIN" w:hAnsi="URW DIN"/>
          <w:sz w:val="20"/>
          <w:szCs w:val="20"/>
        </w:rPr>
        <w:t xml:space="preserve">W przypadku </w:t>
      </w:r>
      <w:r w:rsidR="000C6883">
        <w:rPr>
          <w:rFonts w:ascii="URW DIN" w:hAnsi="URW DIN"/>
          <w:sz w:val="20"/>
          <w:szCs w:val="20"/>
        </w:rPr>
        <w:t xml:space="preserve">stwierdzenia błędów podczas realizacji Testów w ramach Wdrożenia </w:t>
      </w:r>
      <w:proofErr w:type="spellStart"/>
      <w:r w:rsidR="00196B34">
        <w:rPr>
          <w:rFonts w:ascii="URW DIN" w:hAnsi="URW DIN"/>
          <w:sz w:val="20"/>
          <w:szCs w:val="20"/>
        </w:rPr>
        <w:t>SOSiR</w:t>
      </w:r>
      <w:proofErr w:type="spellEnd"/>
      <w:r w:rsidR="004B01DF">
        <w:rPr>
          <w:rFonts w:ascii="URW DIN" w:hAnsi="URW DIN"/>
          <w:sz w:val="20"/>
          <w:szCs w:val="20"/>
        </w:rPr>
        <w:t>, Zamawiający jest uprawniony do naliczenia Wykonawcy kar umownych na zasadach opisanych w Załączniku 4</w:t>
      </w:r>
      <w:r w:rsidR="00E951FD">
        <w:rPr>
          <w:rFonts w:ascii="URW DIN" w:hAnsi="URW DIN"/>
          <w:sz w:val="20"/>
          <w:szCs w:val="20"/>
        </w:rPr>
        <w:t xml:space="preserve">. </w:t>
      </w:r>
      <w:r w:rsidR="00E951FD" w:rsidRPr="009730B7">
        <w:rPr>
          <w:rFonts w:ascii="URW DIN" w:hAnsi="URW DIN"/>
          <w:sz w:val="20"/>
          <w:szCs w:val="20"/>
        </w:rPr>
        <w:t>Kary umowne określone powyżej są płatne przez Wykonawcę w terminie 7 dni od daty doręczenia wezwania do zapłaty kary umownej</w:t>
      </w:r>
      <w:r w:rsidR="00E951FD">
        <w:rPr>
          <w:rFonts w:ascii="URW DIN" w:hAnsi="URW DIN"/>
          <w:sz w:val="20"/>
          <w:szCs w:val="20"/>
        </w:rPr>
        <w:t>.</w:t>
      </w:r>
    </w:p>
    <w:p w14:paraId="7346E303" w14:textId="42D4C850" w:rsidR="00D32901" w:rsidRPr="009730B7" w:rsidRDefault="00D3290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Zamawiający jest uprawniony do potrącenia naliczonych Wykonawcy kar umownych z</w:t>
      </w:r>
      <w:r w:rsidR="003157F6" w:rsidRPr="009730B7">
        <w:rPr>
          <w:rFonts w:ascii="URW DIN" w:hAnsi="URW DIN"/>
          <w:sz w:val="20"/>
          <w:szCs w:val="20"/>
        </w:rPr>
        <w:t> </w:t>
      </w:r>
      <w:r w:rsidRPr="009730B7">
        <w:rPr>
          <w:rFonts w:ascii="URW DIN" w:hAnsi="URW DIN"/>
          <w:sz w:val="20"/>
          <w:szCs w:val="20"/>
        </w:rPr>
        <w:t xml:space="preserve">należnego Wykonawcy </w:t>
      </w:r>
      <w:r w:rsidR="004417AE" w:rsidRPr="009730B7">
        <w:rPr>
          <w:rFonts w:ascii="URW DIN" w:hAnsi="URW DIN"/>
          <w:sz w:val="20"/>
          <w:szCs w:val="20"/>
        </w:rPr>
        <w:t>W</w:t>
      </w:r>
      <w:r w:rsidRPr="009730B7">
        <w:rPr>
          <w:rFonts w:ascii="URW DIN" w:hAnsi="URW DIN"/>
          <w:sz w:val="20"/>
          <w:szCs w:val="20"/>
        </w:rPr>
        <w:t>ynagrodzenia.</w:t>
      </w:r>
    </w:p>
    <w:p w14:paraId="564A5328" w14:textId="5AB6C733" w:rsidR="005A120D" w:rsidRPr="009730B7" w:rsidRDefault="005A120D"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Zamawiający jest uprawniony do dochodzenia od Wykonawcy kar umownych do łącznej wysokości </w:t>
      </w:r>
      <w:r w:rsidR="00951AB6">
        <w:rPr>
          <w:rFonts w:ascii="URW DIN" w:hAnsi="URW DIN"/>
          <w:sz w:val="20"/>
          <w:szCs w:val="20"/>
        </w:rPr>
        <w:t>80</w:t>
      </w:r>
      <w:r w:rsidRPr="009730B7">
        <w:rPr>
          <w:rFonts w:ascii="URW DIN" w:hAnsi="URW DIN"/>
          <w:sz w:val="20"/>
          <w:szCs w:val="20"/>
        </w:rPr>
        <w:t xml:space="preserve">% Łącznego wynagrodzenia, o którym mowa w </w:t>
      </w:r>
      <w:r w:rsidR="00975DC0">
        <w:rPr>
          <w:rFonts w:ascii="URW DIN" w:hAnsi="URW DIN"/>
          <w:sz w:val="20"/>
          <w:szCs w:val="20"/>
        </w:rPr>
        <w:fldChar w:fldCharType="begin"/>
      </w:r>
      <w:r w:rsidR="00975DC0">
        <w:rPr>
          <w:rFonts w:ascii="URW DIN" w:hAnsi="URW DIN"/>
          <w:sz w:val="20"/>
          <w:szCs w:val="20"/>
        </w:rPr>
        <w:instrText xml:space="preserve"> REF _Ref372208658 \r \h </w:instrText>
      </w:r>
      <w:r w:rsidR="00975DC0">
        <w:rPr>
          <w:rFonts w:ascii="URW DIN" w:hAnsi="URW DIN"/>
          <w:sz w:val="20"/>
          <w:szCs w:val="20"/>
        </w:rPr>
      </w:r>
      <w:r w:rsidR="00975DC0">
        <w:rPr>
          <w:rFonts w:ascii="URW DIN" w:hAnsi="URW DIN"/>
          <w:sz w:val="20"/>
          <w:szCs w:val="20"/>
        </w:rPr>
        <w:fldChar w:fldCharType="separate"/>
      </w:r>
      <w:r w:rsidR="00702C1C">
        <w:rPr>
          <w:rFonts w:ascii="URW DIN" w:hAnsi="URW DIN"/>
          <w:sz w:val="20"/>
          <w:szCs w:val="20"/>
        </w:rPr>
        <w:t>§ 14</w:t>
      </w:r>
      <w:r w:rsidR="00975DC0">
        <w:rPr>
          <w:rFonts w:ascii="URW DIN" w:hAnsi="URW DIN"/>
          <w:sz w:val="20"/>
          <w:szCs w:val="20"/>
        </w:rPr>
        <w:fldChar w:fldCharType="end"/>
      </w:r>
      <w:r w:rsidRPr="009730B7">
        <w:rPr>
          <w:rFonts w:ascii="URW DIN" w:hAnsi="URW DIN"/>
          <w:sz w:val="20"/>
          <w:szCs w:val="20"/>
        </w:rPr>
        <w:t>. Ograniczenie odpowiedzia</w:t>
      </w:r>
      <w:r w:rsidR="00F33F2A" w:rsidRPr="009730B7">
        <w:rPr>
          <w:rFonts w:ascii="URW DIN" w:hAnsi="URW DIN"/>
          <w:sz w:val="20"/>
          <w:szCs w:val="20"/>
        </w:rPr>
        <w:t>lności z tytułu kar umownych, o</w:t>
      </w:r>
      <w:r w:rsidR="00945C9E" w:rsidRPr="009730B7">
        <w:rPr>
          <w:rFonts w:ascii="URW DIN" w:hAnsi="URW DIN"/>
          <w:sz w:val="20"/>
          <w:szCs w:val="20"/>
        </w:rPr>
        <w:t xml:space="preserve"> </w:t>
      </w:r>
      <w:r w:rsidRPr="009730B7">
        <w:rPr>
          <w:rFonts w:ascii="URW DIN" w:hAnsi="URW DIN"/>
          <w:sz w:val="20"/>
          <w:szCs w:val="20"/>
        </w:rPr>
        <w:t>którym mowa w</w:t>
      </w:r>
      <w:r w:rsidR="002B354E" w:rsidRPr="009730B7">
        <w:rPr>
          <w:rFonts w:ascii="URW DIN" w:hAnsi="URW DIN"/>
          <w:sz w:val="20"/>
          <w:szCs w:val="20"/>
        </w:rPr>
        <w:t xml:space="preserve"> </w:t>
      </w:r>
      <w:r w:rsidRPr="009730B7">
        <w:rPr>
          <w:rFonts w:ascii="URW DIN" w:hAnsi="URW DIN"/>
          <w:sz w:val="20"/>
          <w:szCs w:val="20"/>
        </w:rPr>
        <w:t>zdaniu poprzedzającym nie wyłącza możliwości dochodzenia odszkodowania na zasadach ogólnych przenoszących wartość</w:t>
      </w:r>
      <w:r w:rsidR="00340E2A" w:rsidRPr="009730B7">
        <w:rPr>
          <w:rFonts w:ascii="URW DIN" w:hAnsi="URW DIN"/>
          <w:sz w:val="20"/>
          <w:szCs w:val="20"/>
        </w:rPr>
        <w:t xml:space="preserve"> naliczonych kar umownych.</w:t>
      </w:r>
      <w:r w:rsidRPr="009730B7">
        <w:rPr>
          <w:rFonts w:ascii="URW DIN" w:hAnsi="URW DIN"/>
          <w:sz w:val="20"/>
          <w:szCs w:val="20"/>
        </w:rPr>
        <w:t xml:space="preserve"> </w:t>
      </w:r>
    </w:p>
    <w:p w14:paraId="1F835CA7" w14:textId="0F33CA48" w:rsidR="00544833" w:rsidRPr="009730B7" w:rsidRDefault="00F75CC0" w:rsidP="00F128F3">
      <w:pPr>
        <w:numPr>
          <w:ilvl w:val="0"/>
          <w:numId w:val="1"/>
        </w:numPr>
        <w:spacing w:before="240" w:after="120"/>
        <w:ind w:left="0" w:firstLine="0"/>
        <w:jc w:val="center"/>
        <w:outlineLvl w:val="0"/>
        <w:rPr>
          <w:rFonts w:ascii="URW DIN" w:hAnsi="URW DIN"/>
          <w:b/>
          <w:sz w:val="20"/>
          <w:szCs w:val="20"/>
        </w:rPr>
      </w:pPr>
      <w:bookmarkStart w:id="409" w:name="_Toc257802876"/>
      <w:bookmarkStart w:id="410" w:name="_Toc257802877"/>
      <w:bookmarkStart w:id="411" w:name="_Ref260036240"/>
      <w:bookmarkStart w:id="412" w:name="_Ref260036361"/>
      <w:bookmarkStart w:id="413" w:name="_Ref260387798"/>
      <w:bookmarkStart w:id="414" w:name="_Ref260387876"/>
      <w:bookmarkStart w:id="415" w:name="_Toc275942427"/>
      <w:bookmarkStart w:id="416" w:name="_Toc518322949"/>
      <w:bookmarkStart w:id="417" w:name="_Toc144291581"/>
      <w:bookmarkStart w:id="418" w:name="_Ref211943647"/>
      <w:bookmarkStart w:id="419" w:name="_Toc158725099"/>
      <w:bookmarkStart w:id="420" w:name="_Toc214007445"/>
      <w:bookmarkEnd w:id="409"/>
      <w:r w:rsidRPr="009730B7">
        <w:rPr>
          <w:rFonts w:ascii="URW DIN" w:hAnsi="URW DIN"/>
          <w:b/>
          <w:sz w:val="20"/>
          <w:szCs w:val="20"/>
        </w:rPr>
        <w:t>ODPOWIEDZIALNOŚĆ Z TYTUŁU NIEWYKONANIA LUB NIENALEŻYTEGO WYKONANIA UMOWY</w:t>
      </w:r>
      <w:bookmarkEnd w:id="410"/>
      <w:bookmarkEnd w:id="411"/>
      <w:bookmarkEnd w:id="412"/>
      <w:bookmarkEnd w:id="413"/>
      <w:bookmarkEnd w:id="414"/>
      <w:bookmarkEnd w:id="415"/>
      <w:bookmarkEnd w:id="416"/>
      <w:bookmarkEnd w:id="417"/>
      <w:bookmarkEnd w:id="418"/>
      <w:bookmarkEnd w:id="419"/>
      <w:bookmarkEnd w:id="420"/>
      <w:r w:rsidR="00544833" w:rsidRPr="009730B7">
        <w:rPr>
          <w:rFonts w:ascii="URW DIN" w:hAnsi="URW DIN"/>
          <w:b/>
          <w:sz w:val="20"/>
          <w:szCs w:val="20"/>
        </w:rPr>
        <w:t xml:space="preserve"> </w:t>
      </w:r>
    </w:p>
    <w:p w14:paraId="0D863B5A" w14:textId="5B88E84C" w:rsidR="00544833" w:rsidRPr="009730B7" w:rsidRDefault="006A0412"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w:t>
      </w:r>
      <w:r w:rsidR="00544833" w:rsidRPr="009730B7">
        <w:rPr>
          <w:rFonts w:ascii="URW DIN" w:hAnsi="URW DIN"/>
          <w:sz w:val="20"/>
          <w:szCs w:val="20"/>
        </w:rPr>
        <w:t xml:space="preserve"> ponosi odpowiedzialność z tytułu nienależytego wykonania lub niewykonania Umowy na zasadach ogólnych, z uwzględnieniem postanowień niniejszego paragrafu. Wykonawca będzie ponadto zobowiązany zapłacić kary umowne określone w </w:t>
      </w:r>
      <w:r w:rsidR="00B9265B">
        <w:rPr>
          <w:rFonts w:ascii="URW DIN" w:hAnsi="URW DIN"/>
          <w:sz w:val="20"/>
          <w:szCs w:val="20"/>
        </w:rPr>
        <w:fldChar w:fldCharType="begin"/>
      </w:r>
      <w:r w:rsidR="00B9265B">
        <w:rPr>
          <w:rFonts w:ascii="URW DIN" w:hAnsi="URW DIN"/>
          <w:sz w:val="20"/>
          <w:szCs w:val="20"/>
        </w:rPr>
        <w:instrText xml:space="preserve"> REF _Ref262050423 \r \h </w:instrText>
      </w:r>
      <w:r w:rsidR="00B9265B">
        <w:rPr>
          <w:rFonts w:ascii="URW DIN" w:hAnsi="URW DIN"/>
          <w:sz w:val="20"/>
          <w:szCs w:val="20"/>
        </w:rPr>
      </w:r>
      <w:r w:rsidR="00B9265B">
        <w:rPr>
          <w:rFonts w:ascii="URW DIN" w:hAnsi="URW DIN"/>
          <w:sz w:val="20"/>
          <w:szCs w:val="20"/>
        </w:rPr>
        <w:fldChar w:fldCharType="separate"/>
      </w:r>
      <w:r w:rsidR="00702C1C">
        <w:rPr>
          <w:rFonts w:ascii="URW DIN" w:hAnsi="URW DIN"/>
          <w:sz w:val="20"/>
          <w:szCs w:val="20"/>
        </w:rPr>
        <w:t>§ 21</w:t>
      </w:r>
      <w:r w:rsidR="00B9265B">
        <w:rPr>
          <w:rFonts w:ascii="URW DIN" w:hAnsi="URW DIN"/>
          <w:sz w:val="20"/>
          <w:szCs w:val="20"/>
        </w:rPr>
        <w:fldChar w:fldCharType="end"/>
      </w:r>
      <w:r w:rsidR="00544833" w:rsidRPr="009730B7">
        <w:rPr>
          <w:rFonts w:ascii="URW DIN" w:hAnsi="URW DIN"/>
          <w:sz w:val="20"/>
          <w:szCs w:val="20"/>
        </w:rPr>
        <w:t xml:space="preserve">. </w:t>
      </w:r>
      <w:r w:rsidR="00281C10" w:rsidRPr="009730B7">
        <w:rPr>
          <w:rFonts w:ascii="URW DIN" w:hAnsi="URW DIN"/>
          <w:sz w:val="20"/>
          <w:szCs w:val="20"/>
        </w:rPr>
        <w:t xml:space="preserve">Naliczenie </w:t>
      </w:r>
      <w:r w:rsidR="00544833" w:rsidRPr="009730B7">
        <w:rPr>
          <w:rFonts w:ascii="URW DIN" w:hAnsi="URW DIN"/>
          <w:sz w:val="20"/>
          <w:szCs w:val="20"/>
        </w:rPr>
        <w:t>jakiejkolwiek kary umownej określonej w</w:t>
      </w:r>
      <w:r w:rsidR="000B6181" w:rsidRPr="009730B7">
        <w:rPr>
          <w:rFonts w:ascii="URW DIN" w:hAnsi="URW DIN"/>
          <w:sz w:val="20"/>
          <w:szCs w:val="20"/>
        </w:rPr>
        <w:t xml:space="preserve"> </w:t>
      </w:r>
      <w:r w:rsidR="001C7E6D" w:rsidRPr="009730B7">
        <w:rPr>
          <w:rFonts w:ascii="URW DIN" w:hAnsi="URW DIN"/>
          <w:sz w:val="20"/>
          <w:szCs w:val="20"/>
        </w:rPr>
        <w:t>Umowie</w:t>
      </w:r>
      <w:r w:rsidR="002F153C" w:rsidRPr="009730B7">
        <w:rPr>
          <w:rFonts w:ascii="URW DIN" w:hAnsi="URW DIN"/>
          <w:sz w:val="20"/>
          <w:szCs w:val="20"/>
        </w:rPr>
        <w:t>, w tym w szczególności w</w:t>
      </w:r>
      <w:r w:rsidR="003B4C55" w:rsidRPr="009730B7">
        <w:rPr>
          <w:rFonts w:ascii="URW DIN" w:hAnsi="URW DIN"/>
          <w:sz w:val="20"/>
          <w:szCs w:val="20"/>
        </w:rPr>
        <w:t xml:space="preserve"> </w:t>
      </w:r>
      <w:r w:rsidR="00B9265B">
        <w:rPr>
          <w:rFonts w:ascii="URW DIN" w:hAnsi="URW DIN"/>
          <w:sz w:val="20"/>
          <w:szCs w:val="20"/>
        </w:rPr>
        <w:fldChar w:fldCharType="begin"/>
      </w:r>
      <w:r w:rsidR="00B9265B">
        <w:rPr>
          <w:rFonts w:ascii="URW DIN" w:hAnsi="URW DIN"/>
          <w:sz w:val="20"/>
          <w:szCs w:val="20"/>
        </w:rPr>
        <w:instrText xml:space="preserve"> REF _Ref262050423 \r \h </w:instrText>
      </w:r>
      <w:r w:rsidR="00B9265B">
        <w:rPr>
          <w:rFonts w:ascii="URW DIN" w:hAnsi="URW DIN"/>
          <w:sz w:val="20"/>
          <w:szCs w:val="20"/>
        </w:rPr>
      </w:r>
      <w:r w:rsidR="00B9265B">
        <w:rPr>
          <w:rFonts w:ascii="URW DIN" w:hAnsi="URW DIN"/>
          <w:sz w:val="20"/>
          <w:szCs w:val="20"/>
        </w:rPr>
        <w:fldChar w:fldCharType="separate"/>
      </w:r>
      <w:r w:rsidR="00702C1C">
        <w:rPr>
          <w:rFonts w:ascii="URW DIN" w:hAnsi="URW DIN"/>
          <w:sz w:val="20"/>
          <w:szCs w:val="20"/>
        </w:rPr>
        <w:t>§ 21</w:t>
      </w:r>
      <w:r w:rsidR="00B9265B">
        <w:rPr>
          <w:rFonts w:ascii="URW DIN" w:hAnsi="URW DIN"/>
          <w:sz w:val="20"/>
          <w:szCs w:val="20"/>
        </w:rPr>
        <w:fldChar w:fldCharType="end"/>
      </w:r>
      <w:r w:rsidR="00544833" w:rsidRPr="009730B7">
        <w:rPr>
          <w:rFonts w:ascii="URW DIN" w:hAnsi="URW DIN"/>
          <w:sz w:val="20"/>
          <w:szCs w:val="20"/>
        </w:rPr>
        <w:t>, nie wyłącza możliwości dochodzenia przez Zamawiającego odszkodowania przenoszącego wysokość zastrzeżonej kary umownej od Wykonawcy na zasadach ogólnych.</w:t>
      </w:r>
    </w:p>
    <w:p w14:paraId="719FB203" w14:textId="17F3C51B" w:rsidR="00182FF1" w:rsidRPr="009730B7" w:rsidRDefault="00340E2A"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Łączna odpowiedzialność odszkodowawcza </w:t>
      </w:r>
      <w:r w:rsidR="006A0412" w:rsidRPr="009730B7">
        <w:rPr>
          <w:rFonts w:ascii="URW DIN" w:hAnsi="URW DIN"/>
          <w:sz w:val="20"/>
          <w:szCs w:val="20"/>
        </w:rPr>
        <w:t xml:space="preserve">Wykonawcy </w:t>
      </w:r>
      <w:r w:rsidRPr="009730B7">
        <w:rPr>
          <w:rFonts w:ascii="URW DIN" w:hAnsi="URW DIN"/>
          <w:sz w:val="20"/>
          <w:szCs w:val="20"/>
        </w:rPr>
        <w:t xml:space="preserve">na zasadach ogólnych nie będzie przekraczała </w:t>
      </w:r>
      <w:r w:rsidR="008E3DC3" w:rsidRPr="009730B7">
        <w:rPr>
          <w:rFonts w:ascii="URW DIN" w:hAnsi="URW DIN"/>
          <w:sz w:val="20"/>
          <w:szCs w:val="20"/>
        </w:rPr>
        <w:t>150</w:t>
      </w:r>
      <w:r w:rsidRPr="009730B7">
        <w:rPr>
          <w:rFonts w:ascii="URW DIN" w:hAnsi="URW DIN"/>
          <w:sz w:val="20"/>
          <w:szCs w:val="20"/>
        </w:rPr>
        <w:t>% Łącznego</w:t>
      </w:r>
      <w:r w:rsidR="00F33F2A" w:rsidRPr="009730B7">
        <w:rPr>
          <w:rFonts w:ascii="URW DIN" w:hAnsi="URW DIN"/>
          <w:sz w:val="20"/>
          <w:szCs w:val="20"/>
        </w:rPr>
        <w:t xml:space="preserve"> wynagrodzenia, o którym mowa w</w:t>
      </w:r>
      <w:r w:rsidR="00AF578D" w:rsidRPr="009730B7">
        <w:rPr>
          <w:rFonts w:ascii="URW DIN" w:hAnsi="URW DIN"/>
          <w:sz w:val="20"/>
          <w:szCs w:val="20"/>
        </w:rPr>
        <w:t xml:space="preserve"> </w:t>
      </w:r>
      <w:r w:rsidR="001129B9">
        <w:rPr>
          <w:rFonts w:ascii="URW DIN" w:hAnsi="URW DIN"/>
          <w:sz w:val="20"/>
          <w:szCs w:val="20"/>
        </w:rPr>
        <w:fldChar w:fldCharType="begin"/>
      </w:r>
      <w:r w:rsidR="001129B9">
        <w:rPr>
          <w:rFonts w:ascii="URW DIN" w:hAnsi="URW DIN"/>
          <w:sz w:val="20"/>
          <w:szCs w:val="20"/>
        </w:rPr>
        <w:instrText xml:space="preserve"> REF _Ref372208658 \r \h </w:instrText>
      </w:r>
      <w:r w:rsidR="001129B9">
        <w:rPr>
          <w:rFonts w:ascii="URW DIN" w:hAnsi="URW DIN"/>
          <w:sz w:val="20"/>
          <w:szCs w:val="20"/>
        </w:rPr>
      </w:r>
      <w:r w:rsidR="001129B9">
        <w:rPr>
          <w:rFonts w:ascii="URW DIN" w:hAnsi="URW DIN"/>
          <w:sz w:val="20"/>
          <w:szCs w:val="20"/>
        </w:rPr>
        <w:fldChar w:fldCharType="separate"/>
      </w:r>
      <w:r w:rsidR="00702C1C">
        <w:rPr>
          <w:rFonts w:ascii="URW DIN" w:hAnsi="URW DIN"/>
          <w:sz w:val="20"/>
          <w:szCs w:val="20"/>
        </w:rPr>
        <w:t>§ 14</w:t>
      </w:r>
      <w:r w:rsidR="001129B9">
        <w:rPr>
          <w:rFonts w:ascii="URW DIN" w:hAnsi="URW DIN"/>
          <w:sz w:val="20"/>
          <w:szCs w:val="20"/>
        </w:rPr>
        <w:fldChar w:fldCharType="end"/>
      </w:r>
      <w:r w:rsidRPr="009730B7">
        <w:rPr>
          <w:rFonts w:ascii="URW DIN" w:hAnsi="URW DIN"/>
          <w:sz w:val="20"/>
          <w:szCs w:val="20"/>
        </w:rPr>
        <w:t xml:space="preserve"> niniejszej Umowy. </w:t>
      </w:r>
      <w:r w:rsidR="00182FF1" w:rsidRPr="009730B7">
        <w:rPr>
          <w:rFonts w:ascii="URW DIN" w:hAnsi="URW DIN"/>
          <w:sz w:val="20"/>
          <w:szCs w:val="20"/>
        </w:rPr>
        <w:t>W</w:t>
      </w:r>
      <w:r w:rsidR="00CD6532" w:rsidRPr="009730B7">
        <w:rPr>
          <w:rFonts w:ascii="URW DIN" w:hAnsi="URW DIN"/>
          <w:sz w:val="20"/>
          <w:szCs w:val="20"/>
        </w:rPr>
        <w:t> </w:t>
      </w:r>
      <w:r w:rsidR="00182FF1" w:rsidRPr="009730B7">
        <w:rPr>
          <w:rFonts w:ascii="URW DIN" w:hAnsi="URW DIN"/>
          <w:sz w:val="20"/>
          <w:szCs w:val="20"/>
        </w:rPr>
        <w:t xml:space="preserve">przypadku </w:t>
      </w:r>
      <w:r w:rsidR="0073421D" w:rsidRPr="009730B7">
        <w:rPr>
          <w:rFonts w:ascii="URW DIN" w:hAnsi="URW DIN"/>
          <w:sz w:val="20"/>
          <w:szCs w:val="20"/>
        </w:rPr>
        <w:t xml:space="preserve">nałożenia </w:t>
      </w:r>
      <w:r w:rsidR="00483941" w:rsidRPr="009730B7">
        <w:rPr>
          <w:rFonts w:ascii="URW DIN" w:hAnsi="URW DIN"/>
          <w:sz w:val="20"/>
          <w:szCs w:val="20"/>
        </w:rPr>
        <w:t xml:space="preserve">na Zamawiającego </w:t>
      </w:r>
      <w:r w:rsidR="0073421D" w:rsidRPr="009730B7">
        <w:rPr>
          <w:rFonts w:ascii="URW DIN" w:hAnsi="URW DIN"/>
          <w:sz w:val="20"/>
          <w:szCs w:val="20"/>
        </w:rPr>
        <w:t>jakiejk</w:t>
      </w:r>
      <w:r w:rsidR="00182FF1" w:rsidRPr="009730B7">
        <w:rPr>
          <w:rFonts w:ascii="URW DIN" w:hAnsi="URW DIN"/>
          <w:sz w:val="20"/>
          <w:szCs w:val="20"/>
        </w:rPr>
        <w:t>olwiek kary przez organ, w tym organ ochrony danych osobowych</w:t>
      </w:r>
      <w:r w:rsidR="00483941" w:rsidRPr="009730B7">
        <w:rPr>
          <w:rFonts w:ascii="URW DIN" w:hAnsi="URW DIN"/>
          <w:sz w:val="20"/>
          <w:szCs w:val="20"/>
        </w:rPr>
        <w:t xml:space="preserve"> lub zobowiązania Zamawiającego do zapłaty odszkodowania za naruszenie ochrony danych osobowych</w:t>
      </w:r>
      <w:r w:rsidR="00182FF1" w:rsidRPr="009730B7">
        <w:rPr>
          <w:rFonts w:ascii="URW DIN" w:hAnsi="URW DIN"/>
          <w:sz w:val="20"/>
          <w:szCs w:val="20"/>
        </w:rPr>
        <w:t xml:space="preserve">, Wykonawca będzie odpowiadał do wysokości </w:t>
      </w:r>
      <w:r w:rsidR="00821B0B" w:rsidRPr="009730B7">
        <w:rPr>
          <w:rFonts w:ascii="URW DIN" w:hAnsi="URW DIN"/>
          <w:sz w:val="20"/>
          <w:szCs w:val="20"/>
        </w:rPr>
        <w:t xml:space="preserve">kary </w:t>
      </w:r>
      <w:r w:rsidR="00182FF1" w:rsidRPr="009730B7">
        <w:rPr>
          <w:rFonts w:ascii="URW DIN" w:hAnsi="URW DIN"/>
          <w:sz w:val="20"/>
          <w:szCs w:val="20"/>
        </w:rPr>
        <w:t>nałożonej przez ww. organ. Odpowiedzialność Wykonawcy za utra</w:t>
      </w:r>
      <w:r w:rsidR="00CA4EC9" w:rsidRPr="009730B7">
        <w:rPr>
          <w:rFonts w:ascii="URW DIN" w:hAnsi="URW DIN"/>
          <w:sz w:val="20"/>
          <w:szCs w:val="20"/>
        </w:rPr>
        <w:t xml:space="preserve">cone korzyści </w:t>
      </w:r>
      <w:r w:rsidR="00AF578D" w:rsidRPr="009730B7">
        <w:rPr>
          <w:rFonts w:ascii="URW DIN" w:hAnsi="URW DIN"/>
          <w:sz w:val="20"/>
          <w:szCs w:val="20"/>
        </w:rPr>
        <w:t xml:space="preserve">Zamawiającego </w:t>
      </w:r>
      <w:r w:rsidR="00CA4EC9" w:rsidRPr="009730B7">
        <w:rPr>
          <w:rFonts w:ascii="URW DIN" w:hAnsi="URW DIN"/>
          <w:sz w:val="20"/>
          <w:szCs w:val="20"/>
        </w:rPr>
        <w:t>jest wyłączona.</w:t>
      </w:r>
    </w:p>
    <w:p w14:paraId="167D1C22" w14:textId="1E768783" w:rsidR="00D32901" w:rsidRPr="009730B7" w:rsidRDefault="00D32901"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oświadcza, iż zapoznał się z założeniami realizacji Umowy opisanymi w</w:t>
      </w:r>
      <w:r w:rsidR="005C0DE2" w:rsidRPr="009730B7">
        <w:rPr>
          <w:rFonts w:ascii="URW DIN" w:hAnsi="URW DIN"/>
          <w:sz w:val="20"/>
          <w:szCs w:val="20"/>
        </w:rPr>
        <w:t> </w:t>
      </w:r>
      <w:r w:rsidR="00DF46C1" w:rsidRPr="009730B7">
        <w:rPr>
          <w:rFonts w:ascii="URW DIN" w:hAnsi="URW DIN"/>
          <w:sz w:val="20"/>
          <w:szCs w:val="20"/>
        </w:rPr>
        <w:t>Załączniku 1</w:t>
      </w:r>
      <w:r w:rsidR="005A163B" w:rsidRPr="009730B7">
        <w:rPr>
          <w:rFonts w:ascii="URW DIN" w:hAnsi="URW DIN"/>
          <w:sz w:val="20"/>
          <w:szCs w:val="20"/>
        </w:rPr>
        <w:t xml:space="preserve"> </w:t>
      </w:r>
      <w:r w:rsidR="00A57F61" w:rsidRPr="009730B7">
        <w:rPr>
          <w:rFonts w:ascii="URW DIN" w:hAnsi="URW DIN"/>
          <w:sz w:val="20"/>
          <w:szCs w:val="20"/>
        </w:rPr>
        <w:t xml:space="preserve">i </w:t>
      </w:r>
      <w:r w:rsidRPr="009730B7">
        <w:rPr>
          <w:rFonts w:ascii="URW DIN" w:hAnsi="URW DIN"/>
          <w:sz w:val="20"/>
          <w:szCs w:val="20"/>
        </w:rPr>
        <w:t>nie zgłasza do nich żadnych uwag i zobowiązuje się do wykonania Umowy z</w:t>
      </w:r>
      <w:r w:rsidR="005C0DE2" w:rsidRPr="009730B7">
        <w:rPr>
          <w:rFonts w:ascii="URW DIN" w:hAnsi="URW DIN"/>
          <w:sz w:val="20"/>
          <w:szCs w:val="20"/>
        </w:rPr>
        <w:t> </w:t>
      </w:r>
      <w:r w:rsidRPr="009730B7">
        <w:rPr>
          <w:rFonts w:ascii="URW DIN" w:hAnsi="URW DIN"/>
          <w:sz w:val="20"/>
          <w:szCs w:val="20"/>
        </w:rPr>
        <w:t>należytą starannością wymaganą od przedsiębiorcy zawodowo trudniącego się działalnością objętą Umową, według najnowszej wiedzy i o</w:t>
      </w:r>
      <w:r w:rsidR="00CA4EC9" w:rsidRPr="009730B7">
        <w:rPr>
          <w:rFonts w:ascii="URW DIN" w:hAnsi="URW DIN"/>
          <w:sz w:val="20"/>
          <w:szCs w:val="20"/>
        </w:rPr>
        <w:t xml:space="preserve">bowiązujących standardów oraz w </w:t>
      </w:r>
      <w:r w:rsidRPr="009730B7">
        <w:rPr>
          <w:rFonts w:ascii="URW DIN" w:hAnsi="URW DIN"/>
          <w:sz w:val="20"/>
          <w:szCs w:val="20"/>
        </w:rPr>
        <w:t xml:space="preserve">sposób zapewniający spełnienie wszystkich funkcji i </w:t>
      </w:r>
      <w:r w:rsidR="0097210F" w:rsidRPr="009730B7">
        <w:rPr>
          <w:rFonts w:ascii="URW DIN" w:hAnsi="URW DIN"/>
          <w:sz w:val="20"/>
          <w:szCs w:val="20"/>
        </w:rPr>
        <w:t>W</w:t>
      </w:r>
      <w:r w:rsidRPr="009730B7">
        <w:rPr>
          <w:rFonts w:ascii="URW DIN" w:hAnsi="URW DIN"/>
          <w:sz w:val="20"/>
          <w:szCs w:val="20"/>
        </w:rPr>
        <w:t xml:space="preserve">ymagań Zamawiającego określonych w </w:t>
      </w:r>
      <w:r w:rsidR="00CA4EC9" w:rsidRPr="009730B7">
        <w:rPr>
          <w:rFonts w:ascii="URW DIN" w:hAnsi="URW DIN"/>
          <w:sz w:val="20"/>
          <w:szCs w:val="20"/>
        </w:rPr>
        <w:t>Załączniku 1</w:t>
      </w:r>
      <w:r w:rsidR="00087DDF" w:rsidRPr="009730B7">
        <w:rPr>
          <w:rFonts w:ascii="URW DIN" w:hAnsi="URW DIN"/>
          <w:sz w:val="20"/>
          <w:szCs w:val="20"/>
        </w:rPr>
        <w:t xml:space="preserve"> </w:t>
      </w:r>
      <w:r w:rsidR="0097210F" w:rsidRPr="009730B7">
        <w:rPr>
          <w:rFonts w:ascii="URW DIN" w:hAnsi="URW DIN"/>
          <w:sz w:val="20"/>
          <w:szCs w:val="20"/>
        </w:rPr>
        <w:t>i</w:t>
      </w:r>
      <w:r w:rsidR="000B6181" w:rsidRPr="009730B7">
        <w:rPr>
          <w:rFonts w:ascii="URW DIN" w:hAnsi="URW DIN"/>
          <w:sz w:val="20"/>
          <w:szCs w:val="20"/>
        </w:rPr>
        <w:t xml:space="preserve"> </w:t>
      </w:r>
      <w:r w:rsidRPr="009730B7">
        <w:rPr>
          <w:rFonts w:ascii="URW DIN" w:hAnsi="URW DIN"/>
          <w:sz w:val="20"/>
          <w:szCs w:val="20"/>
        </w:rPr>
        <w:t>Umowie. Wykonawca oświadcza, że posiada nie</w:t>
      </w:r>
      <w:r w:rsidR="00CA4EC9" w:rsidRPr="009730B7">
        <w:rPr>
          <w:rFonts w:ascii="URW DIN" w:hAnsi="URW DIN"/>
          <w:sz w:val="20"/>
          <w:szCs w:val="20"/>
        </w:rPr>
        <w:t>zbędną wiedzę i</w:t>
      </w:r>
      <w:r w:rsidR="00945C9E" w:rsidRPr="009730B7">
        <w:rPr>
          <w:rFonts w:ascii="URW DIN" w:hAnsi="URW DIN"/>
          <w:sz w:val="20"/>
          <w:szCs w:val="20"/>
        </w:rPr>
        <w:t xml:space="preserve"> </w:t>
      </w:r>
      <w:r w:rsidR="00CA4EC9" w:rsidRPr="009730B7">
        <w:rPr>
          <w:rFonts w:ascii="URW DIN" w:hAnsi="URW DIN"/>
          <w:sz w:val="20"/>
          <w:szCs w:val="20"/>
        </w:rPr>
        <w:t xml:space="preserve">doświadczenie w </w:t>
      </w:r>
      <w:r w:rsidRPr="009730B7">
        <w:rPr>
          <w:rFonts w:ascii="URW DIN" w:hAnsi="URW DIN"/>
          <w:sz w:val="20"/>
          <w:szCs w:val="20"/>
        </w:rPr>
        <w:t>zakresie realizacji projektów</w:t>
      </w:r>
      <w:r w:rsidR="00CA4EC9" w:rsidRPr="009730B7">
        <w:rPr>
          <w:rFonts w:ascii="URW DIN" w:hAnsi="URW DIN"/>
          <w:sz w:val="20"/>
          <w:szCs w:val="20"/>
        </w:rPr>
        <w:t xml:space="preserve"> podobnego rodzaju, wielkości i</w:t>
      </w:r>
      <w:r w:rsidR="00945C9E" w:rsidRPr="009730B7">
        <w:rPr>
          <w:rFonts w:ascii="URW DIN" w:hAnsi="URW DIN"/>
          <w:sz w:val="20"/>
          <w:szCs w:val="20"/>
        </w:rPr>
        <w:t xml:space="preserve"> </w:t>
      </w:r>
      <w:r w:rsidRPr="009730B7">
        <w:rPr>
          <w:rFonts w:ascii="URW DIN" w:hAnsi="URW DIN"/>
          <w:sz w:val="20"/>
          <w:szCs w:val="20"/>
        </w:rPr>
        <w:t>wartości</w:t>
      </w:r>
      <w:r w:rsidR="00DD4501" w:rsidRPr="009730B7">
        <w:rPr>
          <w:rFonts w:ascii="URW DIN" w:hAnsi="URW DIN"/>
          <w:sz w:val="20"/>
          <w:szCs w:val="20"/>
        </w:rPr>
        <w:t>.</w:t>
      </w:r>
    </w:p>
    <w:p w14:paraId="58AD09F5" w14:textId="7163A128"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odpowiedzialny jest za zachowanie </w:t>
      </w:r>
      <w:r w:rsidR="00AF578D" w:rsidRPr="009730B7">
        <w:rPr>
          <w:rFonts w:ascii="URW DIN" w:hAnsi="URW DIN"/>
          <w:sz w:val="20"/>
          <w:szCs w:val="20"/>
        </w:rPr>
        <w:t xml:space="preserve">należytej </w:t>
      </w:r>
      <w:r w:rsidRPr="009730B7">
        <w:rPr>
          <w:rFonts w:ascii="URW DIN" w:hAnsi="URW DIN"/>
          <w:sz w:val="20"/>
          <w:szCs w:val="20"/>
        </w:rPr>
        <w:t>staranności przy wykonywaniu Umowy. Odpowiada za szkodę wynikłą tak z winy umyślnej, jak i</w:t>
      </w:r>
      <w:r w:rsidR="000B6181" w:rsidRPr="009730B7">
        <w:rPr>
          <w:rFonts w:ascii="URW DIN" w:hAnsi="URW DIN"/>
          <w:sz w:val="20"/>
          <w:szCs w:val="20"/>
        </w:rPr>
        <w:t xml:space="preserve"> </w:t>
      </w:r>
      <w:r w:rsidRPr="009730B7">
        <w:rPr>
          <w:rFonts w:ascii="URW DIN" w:hAnsi="URW DIN"/>
          <w:sz w:val="20"/>
          <w:szCs w:val="20"/>
        </w:rPr>
        <w:t>nieumyślnej.</w:t>
      </w:r>
      <w:r w:rsidR="00BC4A1E" w:rsidRPr="009730B7">
        <w:rPr>
          <w:rFonts w:ascii="URW DIN" w:hAnsi="URW DIN"/>
          <w:sz w:val="20"/>
          <w:szCs w:val="20"/>
        </w:rPr>
        <w:t xml:space="preserve"> Strony zgodnie oświadczaj</w:t>
      </w:r>
      <w:r w:rsidR="005546BA" w:rsidRPr="009730B7">
        <w:rPr>
          <w:rFonts w:ascii="URW DIN" w:hAnsi="URW DIN"/>
          <w:sz w:val="20"/>
          <w:szCs w:val="20"/>
        </w:rPr>
        <w:t>ą</w:t>
      </w:r>
      <w:r w:rsidR="00BC4A1E" w:rsidRPr="009730B7">
        <w:rPr>
          <w:rFonts w:ascii="URW DIN" w:hAnsi="URW DIN"/>
          <w:sz w:val="20"/>
          <w:szCs w:val="20"/>
        </w:rPr>
        <w:t>, iż wyłączają odpowiedzialność</w:t>
      </w:r>
      <w:r w:rsidR="00F33F2A" w:rsidRPr="009730B7">
        <w:rPr>
          <w:rFonts w:ascii="URW DIN" w:hAnsi="URW DIN"/>
          <w:sz w:val="20"/>
          <w:szCs w:val="20"/>
        </w:rPr>
        <w:t xml:space="preserve"> z</w:t>
      </w:r>
      <w:r w:rsidR="000B6181" w:rsidRPr="009730B7">
        <w:rPr>
          <w:rFonts w:ascii="URW DIN" w:hAnsi="URW DIN"/>
          <w:sz w:val="20"/>
          <w:szCs w:val="20"/>
        </w:rPr>
        <w:t xml:space="preserve"> </w:t>
      </w:r>
      <w:r w:rsidR="00BC4A1E" w:rsidRPr="009730B7">
        <w:rPr>
          <w:rFonts w:ascii="URW DIN" w:hAnsi="URW DIN"/>
          <w:sz w:val="20"/>
          <w:szCs w:val="20"/>
        </w:rPr>
        <w:t xml:space="preserve">tytułu rękojmi. </w:t>
      </w:r>
    </w:p>
    <w:p w14:paraId="0163F265" w14:textId="3EDF6802"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Wykonawca przyjmuje na siebie odpowiedzialność odszkodowawczą za szkodę wynikłą z</w:t>
      </w:r>
      <w:r w:rsidR="005C0DE2" w:rsidRPr="009730B7">
        <w:rPr>
          <w:rFonts w:ascii="URW DIN" w:hAnsi="URW DIN"/>
          <w:sz w:val="20"/>
          <w:szCs w:val="20"/>
        </w:rPr>
        <w:t> </w:t>
      </w:r>
      <w:r w:rsidRPr="009730B7">
        <w:rPr>
          <w:rFonts w:ascii="URW DIN" w:hAnsi="URW DIN"/>
          <w:sz w:val="20"/>
          <w:szCs w:val="20"/>
        </w:rPr>
        <w:t>niewykonania Umowy z przyczyn zależnych od Wykonawcy także w</w:t>
      </w:r>
      <w:r w:rsidR="005C0DE2" w:rsidRPr="009730B7">
        <w:rPr>
          <w:rFonts w:ascii="URW DIN" w:hAnsi="URW DIN"/>
          <w:sz w:val="20"/>
          <w:szCs w:val="20"/>
        </w:rPr>
        <w:t xml:space="preserve"> </w:t>
      </w:r>
      <w:r w:rsidRPr="009730B7">
        <w:rPr>
          <w:rFonts w:ascii="URW DIN" w:hAnsi="URW DIN"/>
          <w:sz w:val="20"/>
          <w:szCs w:val="20"/>
        </w:rPr>
        <w:t>wypadku wykonania przez Zamawiającego prawa odstąpienia od Umowy</w:t>
      </w:r>
      <w:r w:rsidR="008049C0" w:rsidRPr="009730B7">
        <w:rPr>
          <w:rFonts w:ascii="URW DIN" w:hAnsi="URW DIN"/>
          <w:sz w:val="20"/>
          <w:szCs w:val="20"/>
        </w:rPr>
        <w:t>.</w:t>
      </w:r>
      <w:r w:rsidRPr="009730B7">
        <w:rPr>
          <w:rFonts w:ascii="URW DIN" w:hAnsi="URW DIN"/>
          <w:sz w:val="20"/>
          <w:szCs w:val="20"/>
        </w:rPr>
        <w:t xml:space="preserve"> </w:t>
      </w:r>
    </w:p>
    <w:p w14:paraId="7256BFDD" w14:textId="4066F317"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Strony postanawiają, że Wykonawca dopuszcza się opóźnienia w spełnieniu świadczenia umownego, jeżeli nie speł</w:t>
      </w:r>
      <w:r w:rsidR="002F234C" w:rsidRPr="009730B7">
        <w:rPr>
          <w:rFonts w:ascii="URW DIN" w:hAnsi="URW DIN"/>
          <w:sz w:val="20"/>
          <w:szCs w:val="20"/>
        </w:rPr>
        <w:t>nia go w terminie wynikającym z</w:t>
      </w:r>
      <w:r w:rsidR="000D0894" w:rsidRPr="009730B7">
        <w:rPr>
          <w:rFonts w:ascii="URW DIN" w:hAnsi="URW DIN"/>
          <w:sz w:val="20"/>
          <w:szCs w:val="20"/>
        </w:rPr>
        <w:t xml:space="preserve"> </w:t>
      </w:r>
      <w:r w:rsidRPr="009730B7">
        <w:rPr>
          <w:rFonts w:ascii="URW DIN" w:hAnsi="URW DIN"/>
          <w:sz w:val="20"/>
          <w:szCs w:val="20"/>
        </w:rPr>
        <w:t xml:space="preserve">Umowy, lub w terminie niezgodnym z </w:t>
      </w:r>
      <w:r w:rsidR="0098768F" w:rsidRPr="009730B7">
        <w:rPr>
          <w:rFonts w:ascii="URW DIN" w:hAnsi="URW DIN"/>
          <w:sz w:val="20"/>
          <w:szCs w:val="20"/>
        </w:rPr>
        <w:t xml:space="preserve">Szczegółowym </w:t>
      </w:r>
      <w:r w:rsidR="001F594F" w:rsidRPr="009730B7">
        <w:rPr>
          <w:rFonts w:ascii="URW DIN" w:hAnsi="URW DIN"/>
          <w:sz w:val="20"/>
          <w:szCs w:val="20"/>
        </w:rPr>
        <w:t>Harmonogramem</w:t>
      </w:r>
      <w:r w:rsidR="002F234C" w:rsidRPr="009730B7">
        <w:rPr>
          <w:rFonts w:ascii="URW DIN" w:hAnsi="URW DIN"/>
          <w:sz w:val="20"/>
          <w:szCs w:val="20"/>
        </w:rPr>
        <w:t xml:space="preserve"> </w:t>
      </w:r>
      <w:r w:rsidR="00C3740B" w:rsidRPr="009730B7">
        <w:rPr>
          <w:rFonts w:ascii="URW DIN" w:hAnsi="URW DIN"/>
          <w:sz w:val="20"/>
          <w:szCs w:val="20"/>
        </w:rPr>
        <w:t>Realizacji Zamówienia</w:t>
      </w:r>
      <w:r w:rsidR="00CA4EC9" w:rsidRPr="009730B7">
        <w:rPr>
          <w:rFonts w:ascii="URW DIN" w:hAnsi="URW DIN"/>
          <w:sz w:val="20"/>
          <w:szCs w:val="20"/>
        </w:rPr>
        <w:t>, a</w:t>
      </w:r>
      <w:r w:rsidR="000B6181" w:rsidRPr="009730B7">
        <w:rPr>
          <w:rFonts w:ascii="URW DIN" w:hAnsi="URW DIN"/>
          <w:sz w:val="20"/>
          <w:szCs w:val="20"/>
        </w:rPr>
        <w:t xml:space="preserve"> </w:t>
      </w:r>
      <w:r w:rsidR="00CA4EC9" w:rsidRPr="009730B7">
        <w:rPr>
          <w:rFonts w:ascii="URW DIN" w:hAnsi="URW DIN"/>
          <w:sz w:val="20"/>
          <w:szCs w:val="20"/>
        </w:rPr>
        <w:t>w</w:t>
      </w:r>
      <w:r w:rsidR="000B6181" w:rsidRPr="009730B7">
        <w:rPr>
          <w:rFonts w:ascii="URW DIN" w:hAnsi="URW DIN"/>
          <w:sz w:val="20"/>
          <w:szCs w:val="20"/>
        </w:rPr>
        <w:t xml:space="preserve"> </w:t>
      </w:r>
      <w:r w:rsidRPr="009730B7">
        <w:rPr>
          <w:rFonts w:ascii="URW DIN" w:hAnsi="URW DIN"/>
          <w:sz w:val="20"/>
          <w:szCs w:val="20"/>
        </w:rPr>
        <w:t>wypadku braku terminu umownego niezwłocznie po wezwaniu go przez Zamawiającego</w:t>
      </w:r>
      <w:r w:rsidR="009F75E4" w:rsidRPr="009730B7">
        <w:rPr>
          <w:rFonts w:ascii="URW DIN" w:hAnsi="URW DIN"/>
          <w:sz w:val="20"/>
          <w:szCs w:val="20"/>
        </w:rPr>
        <w:t xml:space="preserve">. </w:t>
      </w:r>
    </w:p>
    <w:p w14:paraId="7D344AA6" w14:textId="33823C85" w:rsidR="00544833" w:rsidRPr="009730B7" w:rsidRDefault="00544833"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W wypadku, gdy Wykonawca, pomimo wezwania, nie zapłaci Zamawiającemu odszkodowania, Zamawiający jest uprawniony do potrącenia wierzytelności z</w:t>
      </w:r>
      <w:r w:rsidR="000B6181" w:rsidRPr="009730B7">
        <w:rPr>
          <w:rFonts w:ascii="URW DIN" w:hAnsi="URW DIN"/>
          <w:sz w:val="20"/>
          <w:szCs w:val="20"/>
        </w:rPr>
        <w:t xml:space="preserve"> </w:t>
      </w:r>
      <w:r w:rsidRPr="009730B7">
        <w:rPr>
          <w:rFonts w:ascii="URW DIN" w:hAnsi="URW DIN"/>
          <w:sz w:val="20"/>
          <w:szCs w:val="20"/>
        </w:rPr>
        <w:t>tytułu odszkodowania z wierzytelnością Wykonawcy z tytułu zapłaty Wynagrodzenia. Potrącenia dokonuje się poprzez złożenie Wykonawcy pisemnego oświadczenia Zamawiającego o</w:t>
      </w:r>
      <w:r w:rsidR="00CD6532" w:rsidRPr="009730B7">
        <w:rPr>
          <w:rFonts w:ascii="URW DIN" w:hAnsi="URW DIN"/>
          <w:sz w:val="20"/>
          <w:szCs w:val="20"/>
        </w:rPr>
        <w:t> </w:t>
      </w:r>
      <w:r w:rsidRPr="009730B7">
        <w:rPr>
          <w:rFonts w:ascii="URW DIN" w:hAnsi="URW DIN"/>
          <w:sz w:val="20"/>
          <w:szCs w:val="20"/>
        </w:rPr>
        <w:t>potrąceniu.</w:t>
      </w:r>
    </w:p>
    <w:p w14:paraId="5A20C1D5" w14:textId="77777777" w:rsidR="00544833" w:rsidRPr="009730B7" w:rsidRDefault="00544833"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Jeżeli Zamawiający opóźnia się z zapłatą na rzecz Wykonawcy, pomimo, iż jest ona zgodnie z Umową wymagalna, Wykonawca może żądać odsetek ustawowych za czas opóźnienia. </w:t>
      </w:r>
    </w:p>
    <w:p w14:paraId="35B8E837" w14:textId="48889345" w:rsidR="001F594F" w:rsidRPr="009730B7" w:rsidRDefault="001F594F"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Jeżeli wskutek niedotrzymania przez W</w:t>
      </w:r>
      <w:r w:rsidR="002F234C" w:rsidRPr="009730B7">
        <w:rPr>
          <w:rFonts w:ascii="URW DIN" w:hAnsi="URW DIN"/>
          <w:sz w:val="20"/>
          <w:szCs w:val="20"/>
        </w:rPr>
        <w:t>ykonawcę terminów określonych w</w:t>
      </w:r>
      <w:r w:rsidR="000B6181" w:rsidRPr="009730B7">
        <w:rPr>
          <w:rFonts w:ascii="URW DIN" w:hAnsi="URW DIN"/>
          <w:sz w:val="20"/>
          <w:szCs w:val="20"/>
        </w:rPr>
        <w:t xml:space="preserve"> </w:t>
      </w:r>
      <w:r w:rsidR="00F310CB" w:rsidRPr="009730B7">
        <w:rPr>
          <w:rFonts w:ascii="URW DIN" w:hAnsi="URW DIN"/>
          <w:sz w:val="20"/>
          <w:szCs w:val="20"/>
        </w:rPr>
        <w:t xml:space="preserve">Szczegółowym </w:t>
      </w:r>
      <w:r w:rsidR="00A57F61" w:rsidRPr="009730B7">
        <w:rPr>
          <w:rFonts w:ascii="URW DIN" w:hAnsi="URW DIN"/>
          <w:sz w:val="20"/>
          <w:szCs w:val="20"/>
        </w:rPr>
        <w:t xml:space="preserve">Harmonogramie </w:t>
      </w:r>
      <w:r w:rsidR="00C3740B" w:rsidRPr="009730B7">
        <w:rPr>
          <w:rFonts w:ascii="URW DIN" w:hAnsi="URW DIN"/>
          <w:sz w:val="20"/>
          <w:szCs w:val="20"/>
        </w:rPr>
        <w:t>Realizacji Zamówienia</w:t>
      </w:r>
      <w:r w:rsidR="00A57F61" w:rsidRPr="009730B7">
        <w:rPr>
          <w:rFonts w:ascii="URW DIN" w:hAnsi="URW DIN"/>
          <w:sz w:val="20"/>
          <w:szCs w:val="20"/>
        </w:rPr>
        <w:t xml:space="preserve"> </w:t>
      </w:r>
      <w:r w:rsidRPr="009730B7">
        <w:rPr>
          <w:rFonts w:ascii="URW DIN" w:hAnsi="URW DIN"/>
          <w:sz w:val="20"/>
          <w:szCs w:val="20"/>
        </w:rPr>
        <w:t>Z</w:t>
      </w:r>
      <w:r w:rsidR="00DA4772" w:rsidRPr="009730B7">
        <w:rPr>
          <w:rFonts w:ascii="URW DIN" w:hAnsi="URW DIN"/>
          <w:sz w:val="20"/>
          <w:szCs w:val="20"/>
        </w:rPr>
        <w:t>a</w:t>
      </w:r>
      <w:r w:rsidRPr="009730B7">
        <w:rPr>
          <w:rFonts w:ascii="URW DIN" w:hAnsi="URW DIN"/>
          <w:sz w:val="20"/>
          <w:szCs w:val="20"/>
        </w:rPr>
        <w:t xml:space="preserve">mawiający </w:t>
      </w:r>
      <w:r w:rsidR="00DA4772" w:rsidRPr="009730B7">
        <w:rPr>
          <w:rFonts w:ascii="URW DIN" w:hAnsi="URW DIN"/>
          <w:sz w:val="20"/>
          <w:szCs w:val="20"/>
        </w:rPr>
        <w:t xml:space="preserve">nie wydatkuje </w:t>
      </w:r>
      <w:r w:rsidR="009919E4" w:rsidRPr="009730B7">
        <w:rPr>
          <w:rFonts w:ascii="URW DIN" w:hAnsi="URW DIN"/>
          <w:sz w:val="20"/>
          <w:szCs w:val="20"/>
        </w:rPr>
        <w:t xml:space="preserve">przyznanych </w:t>
      </w:r>
      <w:r w:rsidR="00DA4772" w:rsidRPr="009730B7">
        <w:rPr>
          <w:rFonts w:ascii="URW DIN" w:hAnsi="URW DIN"/>
          <w:sz w:val="20"/>
          <w:szCs w:val="20"/>
        </w:rPr>
        <w:t>środków unijnych przyznanych w określonym terminie</w:t>
      </w:r>
      <w:r w:rsidR="002A66D0" w:rsidRPr="009730B7">
        <w:rPr>
          <w:rFonts w:ascii="URW DIN" w:hAnsi="URW DIN"/>
          <w:sz w:val="20"/>
          <w:szCs w:val="20"/>
        </w:rPr>
        <w:t>,</w:t>
      </w:r>
      <w:r w:rsidR="00DA4772" w:rsidRPr="009730B7">
        <w:rPr>
          <w:rFonts w:ascii="URW DIN" w:hAnsi="URW DIN"/>
          <w:sz w:val="20"/>
          <w:szCs w:val="20"/>
        </w:rPr>
        <w:t xml:space="preserve"> co spowoduje naliczenie przez </w:t>
      </w:r>
      <w:r w:rsidR="00DF46C1" w:rsidRPr="009730B7">
        <w:rPr>
          <w:rFonts w:ascii="URW DIN" w:hAnsi="URW DIN"/>
          <w:sz w:val="20"/>
          <w:szCs w:val="20"/>
        </w:rPr>
        <w:t>Instytucję Pośredniczącą</w:t>
      </w:r>
      <w:r w:rsidRPr="009730B7">
        <w:rPr>
          <w:rFonts w:ascii="URW DIN" w:hAnsi="URW DIN"/>
          <w:sz w:val="20"/>
          <w:szCs w:val="20"/>
        </w:rPr>
        <w:t xml:space="preserve"> odset</w:t>
      </w:r>
      <w:r w:rsidR="00DA4772" w:rsidRPr="009730B7">
        <w:rPr>
          <w:rFonts w:ascii="URW DIN" w:hAnsi="URW DIN"/>
          <w:sz w:val="20"/>
          <w:szCs w:val="20"/>
        </w:rPr>
        <w:t>e</w:t>
      </w:r>
      <w:r w:rsidRPr="009730B7">
        <w:rPr>
          <w:rFonts w:ascii="URW DIN" w:hAnsi="URW DIN"/>
          <w:sz w:val="20"/>
          <w:szCs w:val="20"/>
        </w:rPr>
        <w:t>k</w:t>
      </w:r>
      <w:r w:rsidR="009919E4" w:rsidRPr="009730B7">
        <w:rPr>
          <w:rFonts w:ascii="URW DIN" w:hAnsi="URW DIN"/>
          <w:sz w:val="20"/>
          <w:szCs w:val="20"/>
        </w:rPr>
        <w:t xml:space="preserve"> o</w:t>
      </w:r>
      <w:r w:rsidR="00DA4772" w:rsidRPr="009730B7">
        <w:rPr>
          <w:rFonts w:ascii="URW DIN" w:hAnsi="URW DIN"/>
          <w:sz w:val="20"/>
          <w:szCs w:val="20"/>
        </w:rPr>
        <w:t xml:space="preserve"> określonej wysokości </w:t>
      </w:r>
      <w:r w:rsidR="009919E4" w:rsidRPr="009730B7">
        <w:rPr>
          <w:rFonts w:ascii="URW DIN" w:hAnsi="URW DIN"/>
          <w:sz w:val="20"/>
          <w:szCs w:val="20"/>
        </w:rPr>
        <w:t>wobec Zamawiającego</w:t>
      </w:r>
      <w:r w:rsidR="00DA4772" w:rsidRPr="009730B7">
        <w:rPr>
          <w:rFonts w:ascii="URW DIN" w:hAnsi="URW DIN"/>
          <w:sz w:val="20"/>
          <w:szCs w:val="20"/>
        </w:rPr>
        <w:t xml:space="preserve">, </w:t>
      </w:r>
      <w:r w:rsidR="009919E4" w:rsidRPr="009730B7">
        <w:rPr>
          <w:rFonts w:ascii="URW DIN" w:hAnsi="URW DIN"/>
          <w:sz w:val="20"/>
          <w:szCs w:val="20"/>
        </w:rPr>
        <w:t>Zamawiający</w:t>
      </w:r>
      <w:r w:rsidR="004F3F41" w:rsidRPr="009730B7">
        <w:rPr>
          <w:rFonts w:ascii="URW DIN" w:hAnsi="URW DIN"/>
          <w:sz w:val="20"/>
          <w:szCs w:val="20"/>
        </w:rPr>
        <w:t xml:space="preserve"> ma prawo potrącić z</w:t>
      </w:r>
      <w:r w:rsidR="000B6181" w:rsidRPr="009730B7">
        <w:rPr>
          <w:rFonts w:ascii="URW DIN" w:hAnsi="URW DIN"/>
          <w:sz w:val="20"/>
          <w:szCs w:val="20"/>
        </w:rPr>
        <w:t xml:space="preserve"> </w:t>
      </w:r>
      <w:r w:rsidR="00DA4772" w:rsidRPr="009730B7">
        <w:rPr>
          <w:rFonts w:ascii="URW DIN" w:hAnsi="URW DIN"/>
          <w:sz w:val="20"/>
          <w:szCs w:val="20"/>
        </w:rPr>
        <w:t xml:space="preserve">wymagalnego Wynagrodzenia </w:t>
      </w:r>
      <w:r w:rsidR="009919E4" w:rsidRPr="009730B7">
        <w:rPr>
          <w:rFonts w:ascii="URW DIN" w:hAnsi="URW DIN"/>
          <w:sz w:val="20"/>
          <w:szCs w:val="20"/>
        </w:rPr>
        <w:t xml:space="preserve">Wykonawcy </w:t>
      </w:r>
      <w:r w:rsidR="00DA4772" w:rsidRPr="009730B7">
        <w:rPr>
          <w:rFonts w:ascii="URW DIN" w:hAnsi="URW DIN"/>
          <w:sz w:val="20"/>
          <w:szCs w:val="20"/>
        </w:rPr>
        <w:t>sumę równą wysokości naliczonych odsetek. Powyższe uprawnienie nie wpływa na możliwość wykonywania przez Zamawiającego innych praw określonych w Umowie np</w:t>
      </w:r>
      <w:r w:rsidR="004F3F41" w:rsidRPr="009730B7">
        <w:rPr>
          <w:rFonts w:ascii="URW DIN" w:hAnsi="URW DIN"/>
          <w:sz w:val="20"/>
          <w:szCs w:val="20"/>
        </w:rPr>
        <w:t>.</w:t>
      </w:r>
      <w:r w:rsidR="000D0894" w:rsidRPr="009730B7">
        <w:rPr>
          <w:rFonts w:ascii="URW DIN" w:hAnsi="URW DIN"/>
          <w:sz w:val="20"/>
          <w:szCs w:val="20"/>
        </w:rPr>
        <w:t xml:space="preserve"> </w:t>
      </w:r>
      <w:r w:rsidR="00DA4772" w:rsidRPr="009730B7">
        <w:rPr>
          <w:rFonts w:ascii="URW DIN" w:hAnsi="URW DIN"/>
          <w:sz w:val="20"/>
          <w:szCs w:val="20"/>
        </w:rPr>
        <w:t>prawa do naliczenia kar umownych.</w:t>
      </w:r>
      <w:r w:rsidRPr="009730B7">
        <w:rPr>
          <w:rFonts w:ascii="URW DIN" w:hAnsi="URW DIN"/>
          <w:sz w:val="20"/>
          <w:szCs w:val="20"/>
        </w:rPr>
        <w:t xml:space="preserve"> </w:t>
      </w:r>
    </w:p>
    <w:p w14:paraId="11B145AC" w14:textId="67A5B9A1" w:rsidR="00544833" w:rsidRPr="009730B7" w:rsidRDefault="00544833" w:rsidP="00F128F3">
      <w:pPr>
        <w:numPr>
          <w:ilvl w:val="1"/>
          <w:numId w:val="1"/>
        </w:numPr>
        <w:spacing w:before="240" w:after="120"/>
        <w:ind w:left="1080" w:hanging="796"/>
        <w:jc w:val="both"/>
        <w:rPr>
          <w:rFonts w:ascii="URW DIN" w:hAnsi="URW DIN"/>
          <w:sz w:val="20"/>
          <w:szCs w:val="20"/>
        </w:rPr>
      </w:pPr>
      <w:bookmarkStart w:id="421" w:name="_Ref259644610"/>
      <w:r w:rsidRPr="009730B7">
        <w:rPr>
          <w:rFonts w:ascii="URW DIN" w:hAnsi="URW DIN"/>
          <w:sz w:val="20"/>
          <w:szCs w:val="20"/>
        </w:rPr>
        <w:t>Okoliczność, że szkoda jednej ze Stron Umowy powstała na skutek niewykonania lub nienależytego wykonania Umowy nie wyłącza roszczenia o</w:t>
      </w:r>
      <w:r w:rsidR="000B6181" w:rsidRPr="009730B7">
        <w:rPr>
          <w:rFonts w:ascii="URW DIN" w:hAnsi="URW DIN"/>
          <w:sz w:val="20"/>
          <w:szCs w:val="20"/>
        </w:rPr>
        <w:t xml:space="preserve"> </w:t>
      </w:r>
      <w:r w:rsidRPr="009730B7">
        <w:rPr>
          <w:rFonts w:ascii="URW DIN" w:hAnsi="URW DIN"/>
          <w:sz w:val="20"/>
          <w:szCs w:val="20"/>
        </w:rPr>
        <w:t>naprawienie szkody z tytułu czynu niedozwolonego.</w:t>
      </w:r>
      <w:bookmarkEnd w:id="421"/>
    </w:p>
    <w:p w14:paraId="4A00A5B3" w14:textId="5BBA67DF" w:rsidR="002129BA" w:rsidRPr="009730B7" w:rsidRDefault="002129BA"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 xml:space="preserve">W przypadku gdyby Oferta Wykonawcy obejmowała dostarczenie </w:t>
      </w:r>
      <w:r w:rsidR="00891C11" w:rsidRPr="009730B7">
        <w:rPr>
          <w:rFonts w:ascii="URW DIN" w:hAnsi="URW DIN"/>
          <w:sz w:val="20"/>
          <w:szCs w:val="20"/>
        </w:rPr>
        <w:t>Rozwiązania R</w:t>
      </w:r>
      <w:r w:rsidRPr="009730B7">
        <w:rPr>
          <w:rFonts w:ascii="URW DIN" w:hAnsi="URW DIN"/>
          <w:sz w:val="20"/>
          <w:szCs w:val="20"/>
        </w:rPr>
        <w:t>ównoważn</w:t>
      </w:r>
      <w:r w:rsidR="00891C11" w:rsidRPr="009730B7">
        <w:rPr>
          <w:rFonts w:ascii="URW DIN" w:hAnsi="URW DIN"/>
          <w:sz w:val="20"/>
          <w:szCs w:val="20"/>
        </w:rPr>
        <w:t>ego</w:t>
      </w:r>
      <w:r w:rsidRPr="009730B7">
        <w:rPr>
          <w:rFonts w:ascii="URW DIN" w:hAnsi="URW DIN"/>
          <w:sz w:val="20"/>
          <w:szCs w:val="20"/>
        </w:rPr>
        <w:t xml:space="preserve">, Wykonawca ponosi pełną odpowiedzialność za spełnienie wymagań równoważności wskazanych w II części Specyfikacji Istotnych Warunków Zamówienia – Opisie Przedmiotu Zamówienia. Jeżeli Zamawiający na jakimkolwiek etapie wykonania niniejszej Umowy stwierdzi, że zaproponowane lub dostarczone </w:t>
      </w:r>
      <w:r w:rsidR="00891C11" w:rsidRPr="009730B7">
        <w:rPr>
          <w:rFonts w:ascii="URW DIN" w:hAnsi="URW DIN"/>
          <w:sz w:val="20"/>
          <w:szCs w:val="20"/>
        </w:rPr>
        <w:t>Rozwiązanie R</w:t>
      </w:r>
      <w:r w:rsidRPr="009730B7">
        <w:rPr>
          <w:rFonts w:ascii="URW DIN" w:hAnsi="URW DIN"/>
          <w:sz w:val="20"/>
          <w:szCs w:val="20"/>
        </w:rPr>
        <w:t xml:space="preserve">ównoważne nie spełniają ww. wymagania równoważności, będzie mógł zobowiązać Wykonawcę do dostarczenia </w:t>
      </w:r>
      <w:r w:rsidR="00891C11" w:rsidRPr="009730B7">
        <w:rPr>
          <w:rFonts w:ascii="URW DIN" w:hAnsi="URW DIN"/>
          <w:sz w:val="20"/>
          <w:szCs w:val="20"/>
        </w:rPr>
        <w:t>Rozwiązania R</w:t>
      </w:r>
      <w:r w:rsidRPr="009730B7">
        <w:rPr>
          <w:rFonts w:ascii="URW DIN" w:hAnsi="URW DIN"/>
          <w:sz w:val="20"/>
          <w:szCs w:val="20"/>
        </w:rPr>
        <w:t>ównoważn</w:t>
      </w:r>
      <w:r w:rsidR="00891C11" w:rsidRPr="009730B7">
        <w:rPr>
          <w:rFonts w:ascii="URW DIN" w:hAnsi="URW DIN"/>
          <w:sz w:val="20"/>
          <w:szCs w:val="20"/>
        </w:rPr>
        <w:t>ego</w:t>
      </w:r>
      <w:r w:rsidRPr="009730B7">
        <w:rPr>
          <w:rFonts w:ascii="URW DIN" w:hAnsi="URW DIN"/>
          <w:sz w:val="20"/>
          <w:szCs w:val="20"/>
        </w:rPr>
        <w:t xml:space="preserve"> odpowiadających wymaganiom równoważności wskazanym w Opisie Przedmiotu Zamówienia. W</w:t>
      </w:r>
      <w:r w:rsidR="000B6181" w:rsidRPr="009730B7">
        <w:rPr>
          <w:rFonts w:ascii="URW DIN" w:hAnsi="URW DIN"/>
          <w:sz w:val="20"/>
          <w:szCs w:val="20"/>
        </w:rPr>
        <w:t xml:space="preserve"> </w:t>
      </w:r>
      <w:r w:rsidRPr="009730B7">
        <w:rPr>
          <w:rFonts w:ascii="URW DIN" w:hAnsi="URW DIN"/>
          <w:sz w:val="20"/>
          <w:szCs w:val="20"/>
        </w:rPr>
        <w:t xml:space="preserve">takiej sytuacji wszelkie koszty zapewnienia i dostarczenia nowych </w:t>
      </w:r>
      <w:r w:rsidR="00891C11" w:rsidRPr="009730B7">
        <w:rPr>
          <w:rFonts w:ascii="URW DIN" w:hAnsi="URW DIN"/>
          <w:sz w:val="20"/>
          <w:szCs w:val="20"/>
        </w:rPr>
        <w:t xml:space="preserve">Rozwiązań </w:t>
      </w:r>
      <w:r w:rsidRPr="009730B7">
        <w:rPr>
          <w:rFonts w:ascii="URW DIN" w:hAnsi="URW DIN"/>
          <w:sz w:val="20"/>
          <w:szCs w:val="20"/>
        </w:rPr>
        <w:t>równoważnych ponosi Wykonawca.</w:t>
      </w:r>
    </w:p>
    <w:p w14:paraId="58CA9A18" w14:textId="0B136E9D" w:rsidR="00544833" w:rsidRPr="009730B7" w:rsidRDefault="009F75E4" w:rsidP="00F128F3">
      <w:pPr>
        <w:numPr>
          <w:ilvl w:val="0"/>
          <w:numId w:val="1"/>
        </w:numPr>
        <w:spacing w:before="240" w:after="120"/>
        <w:ind w:left="0" w:firstLine="0"/>
        <w:jc w:val="center"/>
        <w:outlineLvl w:val="0"/>
        <w:rPr>
          <w:rFonts w:ascii="URW DIN" w:hAnsi="URW DIN"/>
          <w:b/>
          <w:sz w:val="20"/>
          <w:szCs w:val="20"/>
        </w:rPr>
      </w:pPr>
      <w:bookmarkStart w:id="422" w:name="_Toc37170860"/>
      <w:bookmarkStart w:id="423" w:name="_Toc37172104"/>
      <w:bookmarkStart w:id="424" w:name="_Toc37172170"/>
      <w:bookmarkStart w:id="425" w:name="_Toc37173975"/>
      <w:bookmarkStart w:id="426" w:name="_Toc37174041"/>
      <w:bookmarkStart w:id="427" w:name="_Toc37170861"/>
      <w:bookmarkStart w:id="428" w:name="_Toc37172105"/>
      <w:bookmarkStart w:id="429" w:name="_Toc37172171"/>
      <w:bookmarkStart w:id="430" w:name="_Toc37173976"/>
      <w:bookmarkStart w:id="431" w:name="_Toc37174042"/>
      <w:bookmarkStart w:id="432" w:name="_Toc520362199"/>
      <w:bookmarkStart w:id="433" w:name="_Toc473885602"/>
      <w:bookmarkStart w:id="434" w:name="_Toc473885661"/>
      <w:bookmarkStart w:id="435" w:name="_Toc473885707"/>
      <w:bookmarkStart w:id="436" w:name="_Toc257802878"/>
      <w:bookmarkStart w:id="437" w:name="_Toc257802879"/>
      <w:bookmarkStart w:id="438" w:name="_Toc275942428"/>
      <w:bookmarkStart w:id="439" w:name="_Toc518322950"/>
      <w:bookmarkStart w:id="440" w:name="_Toc144291582"/>
      <w:bookmarkStart w:id="441" w:name="_Toc158725100"/>
      <w:bookmarkStart w:id="442" w:name="_Toc214007446"/>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sidRPr="009730B7">
        <w:rPr>
          <w:rFonts w:ascii="URW DIN" w:hAnsi="URW DIN"/>
          <w:b/>
          <w:sz w:val="20"/>
          <w:szCs w:val="20"/>
        </w:rPr>
        <w:t xml:space="preserve">OCHRONA PRZED </w:t>
      </w:r>
      <w:r w:rsidRPr="009730B7">
        <w:rPr>
          <w:rFonts w:ascii="URW DIN" w:hAnsi="URW DIN" w:cs="Verdana"/>
          <w:b/>
          <w:sz w:val="20"/>
          <w:szCs w:val="20"/>
        </w:rPr>
        <w:t>ROSZCZENIAMI</w:t>
      </w:r>
      <w:r w:rsidRPr="009730B7">
        <w:rPr>
          <w:rFonts w:ascii="URW DIN" w:hAnsi="URW DIN"/>
          <w:b/>
          <w:sz w:val="20"/>
          <w:szCs w:val="20"/>
        </w:rPr>
        <w:t xml:space="preserve"> OSÓB TRZECICH</w:t>
      </w:r>
      <w:bookmarkEnd w:id="437"/>
      <w:bookmarkEnd w:id="438"/>
      <w:bookmarkEnd w:id="439"/>
      <w:bookmarkEnd w:id="440"/>
      <w:bookmarkEnd w:id="441"/>
      <w:bookmarkEnd w:id="442"/>
    </w:p>
    <w:p w14:paraId="6F8676EA" w14:textId="61CD5293" w:rsidR="00544833" w:rsidRPr="009730B7" w:rsidRDefault="00544833" w:rsidP="00F128F3">
      <w:pPr>
        <w:numPr>
          <w:ilvl w:val="1"/>
          <w:numId w:val="1"/>
        </w:numPr>
        <w:spacing w:before="240" w:after="120"/>
        <w:ind w:left="1080" w:hanging="720"/>
        <w:jc w:val="both"/>
        <w:rPr>
          <w:rFonts w:ascii="URW DIN" w:hAnsi="URW DIN"/>
          <w:sz w:val="20"/>
          <w:szCs w:val="20"/>
        </w:rPr>
      </w:pPr>
      <w:bookmarkStart w:id="443" w:name="_Ref263087599"/>
      <w:bookmarkStart w:id="444" w:name="_Ref154394129"/>
      <w:r w:rsidRPr="009730B7">
        <w:rPr>
          <w:rFonts w:ascii="URW DIN" w:hAnsi="URW DIN"/>
          <w:sz w:val="20"/>
          <w:szCs w:val="20"/>
        </w:rPr>
        <w:t>Wykonawca zobowiązany jest</w:t>
      </w:r>
      <w:r w:rsidR="00C4104C" w:rsidRPr="009730B7">
        <w:rPr>
          <w:rFonts w:ascii="URW DIN" w:hAnsi="URW DIN"/>
          <w:sz w:val="20"/>
          <w:szCs w:val="20"/>
        </w:rPr>
        <w:t xml:space="preserve"> </w:t>
      </w:r>
      <w:r w:rsidRPr="009730B7">
        <w:rPr>
          <w:rFonts w:ascii="URW DIN" w:hAnsi="URW DIN"/>
          <w:sz w:val="20"/>
          <w:szCs w:val="20"/>
        </w:rPr>
        <w:t>do podejmowania</w:t>
      </w:r>
      <w:r w:rsidR="00C4104C" w:rsidRPr="009730B7">
        <w:rPr>
          <w:rFonts w:ascii="URW DIN" w:hAnsi="URW DIN"/>
          <w:sz w:val="20"/>
          <w:szCs w:val="20"/>
        </w:rPr>
        <w:t>,</w:t>
      </w:r>
      <w:r w:rsidRPr="009730B7">
        <w:rPr>
          <w:rFonts w:ascii="URW DIN" w:hAnsi="URW DIN"/>
          <w:sz w:val="20"/>
          <w:szCs w:val="20"/>
        </w:rPr>
        <w:t xml:space="preserve"> </w:t>
      </w:r>
      <w:r w:rsidR="00C4104C" w:rsidRPr="009730B7">
        <w:rPr>
          <w:rFonts w:ascii="URW DIN" w:hAnsi="URW DIN"/>
          <w:sz w:val="20"/>
          <w:szCs w:val="20"/>
        </w:rPr>
        <w:t xml:space="preserve">na własny koszt, </w:t>
      </w:r>
      <w:r w:rsidRPr="009730B7">
        <w:rPr>
          <w:rFonts w:ascii="URW DIN" w:hAnsi="URW DIN"/>
          <w:sz w:val="20"/>
          <w:szCs w:val="20"/>
        </w:rPr>
        <w:t>czynności w</w:t>
      </w:r>
      <w:r w:rsidR="000B6181" w:rsidRPr="009730B7">
        <w:rPr>
          <w:rFonts w:ascii="URW DIN" w:hAnsi="URW DIN"/>
          <w:sz w:val="20"/>
          <w:szCs w:val="20"/>
        </w:rPr>
        <w:t xml:space="preserve"> </w:t>
      </w:r>
      <w:r w:rsidRPr="009730B7">
        <w:rPr>
          <w:rFonts w:ascii="URW DIN" w:hAnsi="URW DIN"/>
          <w:sz w:val="20"/>
          <w:szCs w:val="20"/>
        </w:rPr>
        <w:t>celu ochrony Zamawiającego przed roszczeniami osób trzecich powstałymi w</w:t>
      </w:r>
      <w:r w:rsidR="000B6181" w:rsidRPr="009730B7">
        <w:rPr>
          <w:rFonts w:ascii="URW DIN" w:hAnsi="URW DIN"/>
          <w:sz w:val="20"/>
          <w:szCs w:val="20"/>
        </w:rPr>
        <w:t xml:space="preserve"> </w:t>
      </w:r>
      <w:r w:rsidRPr="009730B7">
        <w:rPr>
          <w:rFonts w:ascii="URW DIN" w:hAnsi="URW DIN"/>
          <w:sz w:val="20"/>
          <w:szCs w:val="20"/>
        </w:rPr>
        <w:t>związku z niewykonaniem lub nienależytym wykonaniem Umowy przez Wykonawcę, jak również wynikającymi z</w:t>
      </w:r>
      <w:r w:rsidR="003157F6" w:rsidRPr="009730B7">
        <w:rPr>
          <w:rFonts w:ascii="URW DIN" w:hAnsi="URW DIN"/>
          <w:sz w:val="20"/>
          <w:szCs w:val="20"/>
        </w:rPr>
        <w:t> </w:t>
      </w:r>
      <w:r w:rsidRPr="009730B7">
        <w:rPr>
          <w:rFonts w:ascii="URW DIN" w:hAnsi="URW DIN"/>
          <w:sz w:val="20"/>
          <w:szCs w:val="20"/>
        </w:rPr>
        <w:t>odpowiedzialności deliktowej.</w:t>
      </w:r>
      <w:bookmarkEnd w:id="443"/>
      <w:r w:rsidRPr="009730B7">
        <w:rPr>
          <w:rFonts w:ascii="URW DIN" w:hAnsi="URW DIN"/>
          <w:sz w:val="20"/>
          <w:szCs w:val="20"/>
        </w:rPr>
        <w:t xml:space="preserve"> </w:t>
      </w:r>
    </w:p>
    <w:p w14:paraId="148CD3F0" w14:textId="2DFC1697" w:rsidR="00544833" w:rsidRPr="009730B7" w:rsidRDefault="00544833" w:rsidP="00F128F3">
      <w:pPr>
        <w:numPr>
          <w:ilvl w:val="1"/>
          <w:numId w:val="1"/>
        </w:numPr>
        <w:spacing w:before="240" w:after="120"/>
        <w:ind w:left="1080" w:hanging="720"/>
        <w:jc w:val="both"/>
        <w:rPr>
          <w:rFonts w:ascii="URW DIN" w:hAnsi="URW DIN" w:cs="Arial"/>
          <w:sz w:val="20"/>
          <w:szCs w:val="20"/>
        </w:rPr>
      </w:pPr>
      <w:bookmarkStart w:id="445" w:name="_Ref262056074"/>
      <w:r w:rsidRPr="009730B7">
        <w:rPr>
          <w:rFonts w:ascii="URW DIN" w:hAnsi="URW DIN"/>
          <w:sz w:val="20"/>
          <w:szCs w:val="20"/>
        </w:rPr>
        <w:t>Strony ustalają, iż w przypadku roszczeń osób trzecich, do których zaspokojenia został wezwany Zamawiający, obowiązek podjęcia czynności, o</w:t>
      </w:r>
      <w:r w:rsidR="000D0894" w:rsidRPr="009730B7">
        <w:rPr>
          <w:rFonts w:ascii="URW DIN" w:hAnsi="URW DIN"/>
          <w:sz w:val="20"/>
          <w:szCs w:val="20"/>
        </w:rPr>
        <w:t xml:space="preserve"> </w:t>
      </w:r>
      <w:r w:rsidRPr="009730B7">
        <w:rPr>
          <w:rFonts w:ascii="URW DIN" w:hAnsi="URW DIN"/>
          <w:sz w:val="20"/>
          <w:szCs w:val="20"/>
        </w:rPr>
        <w:t xml:space="preserve">których mowa w pkt. </w:t>
      </w:r>
      <w:r w:rsidR="0070787B" w:rsidRPr="009730B7">
        <w:rPr>
          <w:rFonts w:ascii="URW DIN" w:hAnsi="URW DIN"/>
          <w:sz w:val="20"/>
          <w:szCs w:val="20"/>
        </w:rPr>
        <w:fldChar w:fldCharType="begin"/>
      </w:r>
      <w:r w:rsidR="0070787B" w:rsidRPr="009730B7">
        <w:rPr>
          <w:rFonts w:ascii="URW DIN" w:hAnsi="URW DIN"/>
          <w:sz w:val="20"/>
          <w:szCs w:val="20"/>
        </w:rPr>
        <w:instrText xml:space="preserve"> REF _Ref263087599 \r \h </w:instrText>
      </w:r>
      <w:r w:rsidR="00A50B03" w:rsidRPr="009730B7">
        <w:rPr>
          <w:rFonts w:ascii="URW DIN" w:hAnsi="URW DIN"/>
          <w:sz w:val="20"/>
          <w:szCs w:val="20"/>
        </w:rPr>
        <w:instrText xml:space="preserve"> \* MERGEFORMAT </w:instrText>
      </w:r>
      <w:r w:rsidR="0070787B" w:rsidRPr="009730B7">
        <w:rPr>
          <w:rFonts w:ascii="URW DIN" w:hAnsi="URW DIN"/>
          <w:sz w:val="20"/>
          <w:szCs w:val="20"/>
        </w:rPr>
      </w:r>
      <w:r w:rsidR="0070787B" w:rsidRPr="009730B7">
        <w:rPr>
          <w:rFonts w:ascii="URW DIN" w:hAnsi="URW DIN"/>
          <w:sz w:val="20"/>
          <w:szCs w:val="20"/>
        </w:rPr>
        <w:fldChar w:fldCharType="separate"/>
      </w:r>
      <w:r w:rsidR="00702C1C">
        <w:rPr>
          <w:rFonts w:ascii="URW DIN" w:hAnsi="URW DIN"/>
          <w:sz w:val="20"/>
          <w:szCs w:val="20"/>
        </w:rPr>
        <w:t>23.1</w:t>
      </w:r>
      <w:r w:rsidR="0070787B" w:rsidRPr="009730B7">
        <w:rPr>
          <w:rFonts w:ascii="URW DIN" w:hAnsi="URW DIN"/>
          <w:sz w:val="20"/>
          <w:szCs w:val="20"/>
        </w:rPr>
        <w:fldChar w:fldCharType="end"/>
      </w:r>
      <w:r w:rsidRPr="009730B7">
        <w:rPr>
          <w:rFonts w:ascii="URW DIN" w:hAnsi="URW DIN"/>
          <w:sz w:val="20"/>
          <w:szCs w:val="20"/>
        </w:rPr>
        <w:t xml:space="preserve"> powstaje pod warunkiem, iż Zamawiający:</w:t>
      </w:r>
      <w:bookmarkEnd w:id="444"/>
      <w:bookmarkEnd w:id="445"/>
      <w:r w:rsidRPr="009730B7">
        <w:rPr>
          <w:rFonts w:ascii="URW DIN" w:hAnsi="URW DIN"/>
          <w:sz w:val="20"/>
          <w:szCs w:val="20"/>
        </w:rPr>
        <w:t xml:space="preserve"> </w:t>
      </w:r>
    </w:p>
    <w:p w14:paraId="79AB6B6F" w14:textId="77777777" w:rsidR="00544833" w:rsidRPr="009730B7" w:rsidRDefault="0089411F" w:rsidP="00F128F3">
      <w:pPr>
        <w:pStyle w:val="nagwek10"/>
        <w:numPr>
          <w:ilvl w:val="3"/>
          <w:numId w:val="18"/>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t>b</w:t>
      </w:r>
      <w:r w:rsidR="00FC1B6B" w:rsidRPr="009730B7">
        <w:rPr>
          <w:rFonts w:ascii="URW DIN" w:hAnsi="URW DIN"/>
          <w:b w:val="0"/>
          <w:smallCaps w:val="0"/>
          <w:sz w:val="20"/>
          <w:szCs w:val="20"/>
        </w:rPr>
        <w:t>ez nieuzasadnionej zwłoki</w:t>
      </w:r>
      <w:r w:rsidR="00544833" w:rsidRPr="009730B7">
        <w:rPr>
          <w:rFonts w:ascii="URW DIN" w:hAnsi="URW DIN"/>
          <w:b w:val="0"/>
          <w:smallCaps w:val="0"/>
          <w:sz w:val="20"/>
          <w:szCs w:val="20"/>
        </w:rPr>
        <w:t xml:space="preserve"> - powiadomi Wykonawcę o zgłoszeniu takiego roszczenia, </w:t>
      </w:r>
    </w:p>
    <w:p w14:paraId="40458BF1" w14:textId="77777777" w:rsidR="00544833" w:rsidRPr="009730B7" w:rsidRDefault="00544833" w:rsidP="00F128F3">
      <w:pPr>
        <w:pStyle w:val="nagwek10"/>
        <w:numPr>
          <w:ilvl w:val="3"/>
          <w:numId w:val="18"/>
        </w:numPr>
        <w:tabs>
          <w:tab w:val="clear" w:pos="714"/>
          <w:tab w:val="left" w:pos="1701"/>
        </w:tabs>
        <w:spacing w:after="120"/>
        <w:ind w:left="1701" w:hanging="425"/>
        <w:jc w:val="both"/>
        <w:rPr>
          <w:rFonts w:ascii="URW DIN" w:hAnsi="URW DIN"/>
          <w:b w:val="0"/>
          <w:smallCaps w:val="0"/>
          <w:sz w:val="20"/>
          <w:szCs w:val="20"/>
        </w:rPr>
      </w:pPr>
      <w:r w:rsidRPr="009730B7">
        <w:rPr>
          <w:rFonts w:ascii="URW DIN" w:hAnsi="URW DIN"/>
          <w:b w:val="0"/>
          <w:smallCaps w:val="0"/>
          <w:sz w:val="20"/>
          <w:szCs w:val="20"/>
        </w:rPr>
        <w:lastRenderedPageBreak/>
        <w:t>zezwoli Wykonawcy na podjęcie lub uczestnictwo w czynnościach wyjaśniających lub na prowadzenie obrony przeciwko takiemu roszczeniu, ewentualnie współudział w postępowaniu,</w:t>
      </w:r>
    </w:p>
    <w:p w14:paraId="471677E3" w14:textId="77777777" w:rsidR="00544833" w:rsidRPr="009730B7" w:rsidRDefault="00544833" w:rsidP="00F128F3">
      <w:pPr>
        <w:pStyle w:val="nagwek10"/>
        <w:numPr>
          <w:ilvl w:val="3"/>
          <w:numId w:val="18"/>
        </w:numPr>
        <w:tabs>
          <w:tab w:val="left" w:pos="1701"/>
        </w:tabs>
        <w:spacing w:after="120"/>
        <w:ind w:left="1701" w:hanging="425"/>
        <w:jc w:val="both"/>
        <w:rPr>
          <w:rFonts w:ascii="URW DIN" w:hAnsi="URW DIN"/>
          <w:sz w:val="20"/>
          <w:szCs w:val="20"/>
        </w:rPr>
      </w:pPr>
      <w:r w:rsidRPr="009730B7">
        <w:rPr>
          <w:rFonts w:ascii="URW DIN" w:hAnsi="URW DIN"/>
          <w:b w:val="0"/>
          <w:smallCaps w:val="0"/>
          <w:sz w:val="20"/>
          <w:szCs w:val="20"/>
        </w:rPr>
        <w:t>przekaże Wykonawcy</w:t>
      </w:r>
      <w:r w:rsidRPr="009730B7">
        <w:rPr>
          <w:rFonts w:ascii="URW DIN" w:hAnsi="URW DIN"/>
          <w:sz w:val="20"/>
          <w:szCs w:val="20"/>
        </w:rPr>
        <w:t xml:space="preserve"> </w:t>
      </w:r>
      <w:r w:rsidRPr="009730B7">
        <w:rPr>
          <w:rFonts w:ascii="URW DIN" w:hAnsi="URW DIN"/>
          <w:b w:val="0"/>
          <w:smallCaps w:val="0"/>
          <w:sz w:val="20"/>
          <w:szCs w:val="20"/>
        </w:rPr>
        <w:t>dostępne mu informacje.</w:t>
      </w:r>
    </w:p>
    <w:p w14:paraId="4402296A" w14:textId="32A212CA" w:rsidR="00544833" w:rsidRPr="009730B7" w:rsidRDefault="00544833" w:rsidP="00F128F3">
      <w:pPr>
        <w:numPr>
          <w:ilvl w:val="1"/>
          <w:numId w:val="1"/>
        </w:numPr>
        <w:spacing w:before="240" w:after="120"/>
        <w:ind w:left="1080" w:hanging="720"/>
        <w:jc w:val="both"/>
        <w:rPr>
          <w:rFonts w:ascii="URW DIN" w:hAnsi="URW DIN"/>
          <w:sz w:val="20"/>
          <w:szCs w:val="20"/>
        </w:rPr>
      </w:pPr>
      <w:bookmarkStart w:id="446" w:name="_Ref262056088"/>
      <w:r w:rsidRPr="009730B7">
        <w:rPr>
          <w:rFonts w:ascii="URW DIN" w:hAnsi="URW DIN"/>
          <w:sz w:val="20"/>
          <w:szCs w:val="20"/>
        </w:rPr>
        <w:t>W wypadku wytoczenia przeciwko Zamawiającemu jakiegokolwiek powództwa związanego z niewykonywaniem lub nienależytym wykonywaniem Umowy przez Wykonawcę lub z</w:t>
      </w:r>
      <w:r w:rsidR="00CD6532" w:rsidRPr="009730B7">
        <w:rPr>
          <w:rFonts w:ascii="URW DIN" w:hAnsi="URW DIN"/>
          <w:sz w:val="20"/>
          <w:szCs w:val="20"/>
        </w:rPr>
        <w:t> </w:t>
      </w:r>
      <w:r w:rsidRPr="009730B7">
        <w:rPr>
          <w:rFonts w:ascii="URW DIN" w:hAnsi="URW DIN"/>
          <w:sz w:val="20"/>
          <w:szCs w:val="20"/>
        </w:rPr>
        <w:t>deliktem, Zamawiający niezwłocznie powiadomi Wykonawcę o</w:t>
      </w:r>
      <w:r w:rsidR="00D176C7" w:rsidRPr="009730B7">
        <w:rPr>
          <w:rFonts w:ascii="URW DIN" w:hAnsi="URW DIN"/>
          <w:sz w:val="20"/>
          <w:szCs w:val="20"/>
        </w:rPr>
        <w:t xml:space="preserve"> </w:t>
      </w:r>
      <w:r w:rsidRPr="009730B7">
        <w:rPr>
          <w:rFonts w:ascii="URW DIN" w:hAnsi="URW DIN"/>
          <w:sz w:val="20"/>
          <w:szCs w:val="20"/>
        </w:rPr>
        <w:t>takim powództwie.</w:t>
      </w:r>
      <w:bookmarkEnd w:id="446"/>
      <w:r w:rsidRPr="009730B7">
        <w:rPr>
          <w:rFonts w:ascii="URW DIN" w:hAnsi="URW DIN"/>
          <w:sz w:val="20"/>
          <w:szCs w:val="20"/>
        </w:rPr>
        <w:t xml:space="preserve"> </w:t>
      </w:r>
      <w:r w:rsidR="00373688" w:rsidRPr="009730B7">
        <w:rPr>
          <w:rFonts w:ascii="URW DIN" w:hAnsi="URW DIN"/>
          <w:sz w:val="20"/>
          <w:szCs w:val="20"/>
        </w:rPr>
        <w:t xml:space="preserve">Zamawiający będzie współpracować </w:t>
      </w:r>
      <w:r w:rsidR="00F33F2A" w:rsidRPr="009730B7">
        <w:rPr>
          <w:rFonts w:ascii="URW DIN" w:hAnsi="URW DIN"/>
          <w:sz w:val="20"/>
          <w:szCs w:val="20"/>
        </w:rPr>
        <w:t>z</w:t>
      </w:r>
      <w:r w:rsidR="000D0894" w:rsidRPr="009730B7">
        <w:rPr>
          <w:rFonts w:ascii="URW DIN" w:hAnsi="URW DIN"/>
          <w:sz w:val="20"/>
          <w:szCs w:val="20"/>
        </w:rPr>
        <w:t xml:space="preserve"> </w:t>
      </w:r>
      <w:r w:rsidR="00373688" w:rsidRPr="009730B7">
        <w:rPr>
          <w:rFonts w:ascii="URW DIN" w:hAnsi="URW DIN"/>
          <w:sz w:val="20"/>
          <w:szCs w:val="20"/>
        </w:rPr>
        <w:t>Wykonawcą w</w:t>
      </w:r>
      <w:r w:rsidR="000B6181" w:rsidRPr="009730B7">
        <w:rPr>
          <w:rFonts w:ascii="URW DIN" w:hAnsi="URW DIN"/>
          <w:sz w:val="20"/>
          <w:szCs w:val="20"/>
        </w:rPr>
        <w:t xml:space="preserve"> </w:t>
      </w:r>
      <w:r w:rsidR="00373688" w:rsidRPr="009730B7">
        <w:rPr>
          <w:rFonts w:ascii="URW DIN" w:hAnsi="URW DIN"/>
          <w:sz w:val="20"/>
          <w:szCs w:val="20"/>
        </w:rPr>
        <w:t xml:space="preserve">przypadkach, o których </w:t>
      </w:r>
      <w:r w:rsidR="00F33F2A" w:rsidRPr="009730B7">
        <w:rPr>
          <w:rFonts w:ascii="URW DIN" w:hAnsi="URW DIN"/>
          <w:sz w:val="20"/>
          <w:szCs w:val="20"/>
        </w:rPr>
        <w:t>mowa w</w:t>
      </w:r>
      <w:r w:rsidR="00CD6532" w:rsidRPr="009730B7">
        <w:rPr>
          <w:rFonts w:ascii="URW DIN" w:hAnsi="URW DIN"/>
          <w:sz w:val="20"/>
          <w:szCs w:val="20"/>
        </w:rPr>
        <w:t> </w:t>
      </w:r>
      <w:r w:rsidR="00F33F2A" w:rsidRPr="009730B7">
        <w:rPr>
          <w:rFonts w:ascii="URW DIN" w:hAnsi="URW DIN"/>
          <w:sz w:val="20"/>
          <w:szCs w:val="20"/>
        </w:rPr>
        <w:t>zdaniu poprzedzającym, a</w:t>
      </w:r>
      <w:r w:rsidR="000D0894" w:rsidRPr="009730B7">
        <w:rPr>
          <w:rFonts w:ascii="URW DIN" w:hAnsi="URW DIN"/>
          <w:sz w:val="20"/>
          <w:szCs w:val="20"/>
        </w:rPr>
        <w:t xml:space="preserve"> </w:t>
      </w:r>
      <w:r w:rsidR="00373688" w:rsidRPr="009730B7">
        <w:rPr>
          <w:rFonts w:ascii="URW DIN" w:hAnsi="URW DIN"/>
          <w:sz w:val="20"/>
          <w:szCs w:val="20"/>
        </w:rPr>
        <w:t>także Zamawiający nie złoży żadnego oświadczenia mogącego utrudnić obronę przed roszczeniami osób trzecich, w szczególności nie uzna takich roszczeń bez porozumienia z Wykonawcą.</w:t>
      </w:r>
    </w:p>
    <w:p w14:paraId="21FB9B34" w14:textId="673E01C4"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wypadkach, gdy Zamawiający powiadomi Wykonawcę o</w:t>
      </w:r>
      <w:r w:rsidR="002C6DA0" w:rsidRPr="009730B7">
        <w:rPr>
          <w:rFonts w:ascii="URW DIN" w:hAnsi="URW DIN"/>
          <w:sz w:val="20"/>
          <w:szCs w:val="20"/>
        </w:rPr>
        <w:t xml:space="preserve"> </w:t>
      </w:r>
      <w:r w:rsidRPr="009730B7">
        <w:rPr>
          <w:rFonts w:ascii="URW DIN" w:hAnsi="URW DIN"/>
          <w:sz w:val="20"/>
          <w:szCs w:val="20"/>
        </w:rPr>
        <w:t>roszczeniach osób trzecich i</w:t>
      </w:r>
      <w:r w:rsidR="00CD6532" w:rsidRPr="009730B7">
        <w:rPr>
          <w:rFonts w:ascii="URW DIN" w:hAnsi="URW DIN"/>
          <w:sz w:val="20"/>
          <w:szCs w:val="20"/>
        </w:rPr>
        <w:t> </w:t>
      </w:r>
      <w:r w:rsidRPr="009730B7">
        <w:rPr>
          <w:rFonts w:ascii="URW DIN" w:hAnsi="URW DIN"/>
          <w:sz w:val="20"/>
          <w:szCs w:val="20"/>
        </w:rPr>
        <w:t>o</w:t>
      </w:r>
      <w:r w:rsidR="00CD6532" w:rsidRPr="009730B7">
        <w:rPr>
          <w:rFonts w:ascii="URW DIN" w:hAnsi="URW DIN"/>
          <w:sz w:val="20"/>
          <w:szCs w:val="20"/>
        </w:rPr>
        <w:t> </w:t>
      </w:r>
      <w:r w:rsidRPr="009730B7">
        <w:rPr>
          <w:rFonts w:ascii="URW DIN" w:hAnsi="URW DIN"/>
          <w:sz w:val="20"/>
          <w:szCs w:val="20"/>
        </w:rPr>
        <w:t>toczącym się postępowaniu, zgodnie z</w:t>
      </w:r>
      <w:r w:rsidR="002C6DA0" w:rsidRPr="009730B7">
        <w:rPr>
          <w:rFonts w:ascii="URW DIN" w:hAnsi="URW DIN"/>
          <w:sz w:val="20"/>
          <w:szCs w:val="20"/>
        </w:rPr>
        <w:t xml:space="preserve"> </w:t>
      </w:r>
      <w:r w:rsidR="00C171FB" w:rsidRPr="009730B7">
        <w:rPr>
          <w:rFonts w:ascii="URW DIN" w:hAnsi="URW DIN"/>
          <w:sz w:val="20"/>
          <w:szCs w:val="20"/>
        </w:rPr>
        <w:t xml:space="preserve">pkt. </w:t>
      </w:r>
      <w:r w:rsidR="0070787B" w:rsidRPr="009730B7">
        <w:rPr>
          <w:rFonts w:ascii="URW DIN" w:hAnsi="URW DIN"/>
          <w:sz w:val="20"/>
          <w:szCs w:val="20"/>
        </w:rPr>
        <w:fldChar w:fldCharType="begin"/>
      </w:r>
      <w:r w:rsidR="0070787B" w:rsidRPr="009730B7">
        <w:rPr>
          <w:rFonts w:ascii="URW DIN" w:hAnsi="URW DIN"/>
          <w:sz w:val="20"/>
          <w:szCs w:val="20"/>
        </w:rPr>
        <w:instrText xml:space="preserve"> REF _Ref262056074 \r \h </w:instrText>
      </w:r>
      <w:r w:rsidR="00A50B03" w:rsidRPr="009730B7">
        <w:rPr>
          <w:rFonts w:ascii="URW DIN" w:hAnsi="URW DIN"/>
          <w:sz w:val="20"/>
          <w:szCs w:val="20"/>
        </w:rPr>
        <w:instrText xml:space="preserve"> \* MERGEFORMAT </w:instrText>
      </w:r>
      <w:r w:rsidR="0070787B" w:rsidRPr="009730B7">
        <w:rPr>
          <w:rFonts w:ascii="URW DIN" w:hAnsi="URW DIN"/>
          <w:sz w:val="20"/>
          <w:szCs w:val="20"/>
        </w:rPr>
      </w:r>
      <w:r w:rsidR="0070787B" w:rsidRPr="009730B7">
        <w:rPr>
          <w:rFonts w:ascii="URW DIN" w:hAnsi="URW DIN"/>
          <w:sz w:val="20"/>
          <w:szCs w:val="20"/>
        </w:rPr>
        <w:fldChar w:fldCharType="separate"/>
      </w:r>
      <w:r w:rsidR="00702C1C">
        <w:rPr>
          <w:rFonts w:ascii="URW DIN" w:hAnsi="URW DIN"/>
          <w:sz w:val="20"/>
          <w:szCs w:val="20"/>
        </w:rPr>
        <w:t>23.2</w:t>
      </w:r>
      <w:r w:rsidR="0070787B" w:rsidRPr="009730B7">
        <w:rPr>
          <w:rFonts w:ascii="URW DIN" w:hAnsi="URW DIN"/>
          <w:sz w:val="20"/>
          <w:szCs w:val="20"/>
        </w:rPr>
        <w:fldChar w:fldCharType="end"/>
      </w:r>
      <w:r w:rsidRPr="009730B7">
        <w:rPr>
          <w:rFonts w:ascii="URW DIN" w:hAnsi="URW DIN"/>
          <w:sz w:val="20"/>
          <w:szCs w:val="20"/>
        </w:rPr>
        <w:t xml:space="preserve"> i </w:t>
      </w:r>
      <w:r w:rsidR="0070787B" w:rsidRPr="009730B7">
        <w:rPr>
          <w:rFonts w:ascii="URW DIN" w:hAnsi="URW DIN"/>
          <w:sz w:val="20"/>
          <w:szCs w:val="20"/>
        </w:rPr>
        <w:fldChar w:fldCharType="begin"/>
      </w:r>
      <w:r w:rsidR="0070787B" w:rsidRPr="009730B7">
        <w:rPr>
          <w:rFonts w:ascii="URW DIN" w:hAnsi="URW DIN"/>
          <w:sz w:val="20"/>
          <w:szCs w:val="20"/>
        </w:rPr>
        <w:instrText xml:space="preserve"> REF _Ref262056088 \r \h </w:instrText>
      </w:r>
      <w:r w:rsidR="00A50B03" w:rsidRPr="009730B7">
        <w:rPr>
          <w:rFonts w:ascii="URW DIN" w:hAnsi="URW DIN"/>
          <w:sz w:val="20"/>
          <w:szCs w:val="20"/>
        </w:rPr>
        <w:instrText xml:space="preserve"> \* MERGEFORMAT </w:instrText>
      </w:r>
      <w:r w:rsidR="0070787B" w:rsidRPr="009730B7">
        <w:rPr>
          <w:rFonts w:ascii="URW DIN" w:hAnsi="URW DIN"/>
          <w:sz w:val="20"/>
          <w:szCs w:val="20"/>
        </w:rPr>
      </w:r>
      <w:r w:rsidR="0070787B" w:rsidRPr="009730B7">
        <w:rPr>
          <w:rFonts w:ascii="URW DIN" w:hAnsi="URW DIN"/>
          <w:sz w:val="20"/>
          <w:szCs w:val="20"/>
        </w:rPr>
        <w:fldChar w:fldCharType="separate"/>
      </w:r>
      <w:r w:rsidR="00702C1C">
        <w:rPr>
          <w:rFonts w:ascii="URW DIN" w:hAnsi="URW DIN"/>
          <w:sz w:val="20"/>
          <w:szCs w:val="20"/>
        </w:rPr>
        <w:t>23.3</w:t>
      </w:r>
      <w:r w:rsidR="0070787B" w:rsidRPr="009730B7">
        <w:rPr>
          <w:rFonts w:ascii="URW DIN" w:hAnsi="URW DIN"/>
          <w:sz w:val="20"/>
          <w:szCs w:val="20"/>
        </w:rPr>
        <w:fldChar w:fldCharType="end"/>
      </w:r>
      <w:r w:rsidRPr="009730B7">
        <w:rPr>
          <w:rFonts w:ascii="URW DIN" w:hAnsi="URW DIN"/>
          <w:sz w:val="20"/>
          <w:szCs w:val="20"/>
        </w:rPr>
        <w:t xml:space="preserve">, Wykonawca zobowiązany jest wstąpić do postępowania po stronie Zamawiającego i brać czynny udział w takim postępowaniu. </w:t>
      </w:r>
    </w:p>
    <w:p w14:paraId="4C7DEF9C" w14:textId="56495302"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Strony ustalają, iż w wypadku, gdy osoba trzecia uzyska przeciwko Zamawiającemu tytuł egzekucyjny obejmujący roszczenie związane z</w:t>
      </w:r>
      <w:r w:rsidR="000B6181" w:rsidRPr="009730B7">
        <w:rPr>
          <w:rFonts w:ascii="URW DIN" w:hAnsi="URW DIN"/>
          <w:sz w:val="20"/>
          <w:szCs w:val="20"/>
        </w:rPr>
        <w:t xml:space="preserve"> </w:t>
      </w:r>
      <w:r w:rsidRPr="009730B7">
        <w:rPr>
          <w:rFonts w:ascii="URW DIN" w:hAnsi="URW DIN"/>
          <w:sz w:val="20"/>
          <w:szCs w:val="20"/>
        </w:rPr>
        <w:t xml:space="preserve">niewykonywaniem lub nienależytym wykonywaniem Umowy przez Wykonawcę lub z deliktem, to Wykonawca będzie zobowiązany zwolnić Zamawiającego z obowiązku zaspokojenia roszczeń objętych takim tytułem egzekucyjnym poprzez spełnienie obowiązku stwierdzonego tytułem egzekucyjnym w terminie czternastu (14) dni kalendarzowych od daty otrzymania kopii takiego tytułu egzekucyjnego pod warunkiem, iż Zamawiający dopełnił obowiązku, o którym mowa w pkt. </w:t>
      </w:r>
      <w:r w:rsidR="00EC541D" w:rsidRPr="009730B7">
        <w:rPr>
          <w:rFonts w:ascii="URW DIN" w:hAnsi="URW DIN"/>
          <w:sz w:val="20"/>
          <w:szCs w:val="20"/>
        </w:rPr>
        <w:fldChar w:fldCharType="begin"/>
      </w:r>
      <w:r w:rsidR="00EC541D" w:rsidRPr="009730B7">
        <w:rPr>
          <w:rFonts w:ascii="URW DIN" w:hAnsi="URW DIN"/>
          <w:sz w:val="20"/>
          <w:szCs w:val="20"/>
        </w:rPr>
        <w:instrText xml:space="preserve"> REF _Ref262056088 \r \h </w:instrText>
      </w:r>
      <w:r w:rsidR="00A50B03" w:rsidRPr="009730B7">
        <w:rPr>
          <w:rFonts w:ascii="URW DIN" w:hAnsi="URW DIN"/>
          <w:sz w:val="20"/>
          <w:szCs w:val="20"/>
        </w:rPr>
        <w:instrText xml:space="preserve"> \* MERGEFORMAT </w:instrText>
      </w:r>
      <w:r w:rsidR="00EC541D" w:rsidRPr="009730B7">
        <w:rPr>
          <w:rFonts w:ascii="URW DIN" w:hAnsi="URW DIN"/>
          <w:sz w:val="20"/>
          <w:szCs w:val="20"/>
        </w:rPr>
      </w:r>
      <w:r w:rsidR="00EC541D" w:rsidRPr="009730B7">
        <w:rPr>
          <w:rFonts w:ascii="URW DIN" w:hAnsi="URW DIN"/>
          <w:sz w:val="20"/>
          <w:szCs w:val="20"/>
        </w:rPr>
        <w:fldChar w:fldCharType="separate"/>
      </w:r>
      <w:r w:rsidR="00702C1C">
        <w:rPr>
          <w:rFonts w:ascii="URW DIN" w:hAnsi="URW DIN"/>
          <w:sz w:val="20"/>
          <w:szCs w:val="20"/>
        </w:rPr>
        <w:t>23.3</w:t>
      </w:r>
      <w:r w:rsidR="00EC541D" w:rsidRPr="009730B7">
        <w:rPr>
          <w:rFonts w:ascii="URW DIN" w:hAnsi="URW DIN"/>
          <w:sz w:val="20"/>
          <w:szCs w:val="20"/>
        </w:rPr>
        <w:fldChar w:fldCharType="end"/>
      </w:r>
      <w:r w:rsidR="00535693" w:rsidRPr="009730B7">
        <w:rPr>
          <w:rFonts w:ascii="URW DIN" w:hAnsi="URW DIN"/>
          <w:sz w:val="20"/>
          <w:szCs w:val="20"/>
        </w:rPr>
        <w:t xml:space="preserve"> </w:t>
      </w:r>
      <w:r w:rsidRPr="009730B7">
        <w:rPr>
          <w:rFonts w:ascii="URW DIN" w:hAnsi="URW DIN"/>
          <w:sz w:val="20"/>
          <w:szCs w:val="20"/>
        </w:rPr>
        <w:t>powyżej. Wykonawca będzie zwolniony z obowiązku zaspokojenia roszczenia, jeżeli Zamawiający zawarł w</w:t>
      </w:r>
      <w:r w:rsidR="000B6181" w:rsidRPr="009730B7">
        <w:rPr>
          <w:rFonts w:ascii="URW DIN" w:hAnsi="URW DIN"/>
          <w:sz w:val="20"/>
          <w:szCs w:val="20"/>
        </w:rPr>
        <w:t xml:space="preserve"> </w:t>
      </w:r>
      <w:r w:rsidRPr="009730B7">
        <w:rPr>
          <w:rFonts w:ascii="URW DIN" w:hAnsi="URW DIN"/>
          <w:sz w:val="20"/>
          <w:szCs w:val="20"/>
        </w:rPr>
        <w:t xml:space="preserve">takim zakresie ugodę bez zgody Wykonawcy. </w:t>
      </w:r>
    </w:p>
    <w:p w14:paraId="165E05B9" w14:textId="6AF6B036" w:rsidR="00544833" w:rsidRPr="009730B7" w:rsidRDefault="009F75E4" w:rsidP="00F128F3">
      <w:pPr>
        <w:numPr>
          <w:ilvl w:val="0"/>
          <w:numId w:val="1"/>
        </w:numPr>
        <w:spacing w:before="240" w:after="120"/>
        <w:ind w:left="0" w:firstLine="0"/>
        <w:jc w:val="center"/>
        <w:outlineLvl w:val="0"/>
        <w:rPr>
          <w:rFonts w:ascii="URW DIN" w:hAnsi="URW DIN"/>
          <w:b/>
          <w:sz w:val="20"/>
          <w:szCs w:val="20"/>
        </w:rPr>
      </w:pPr>
      <w:bookmarkStart w:id="447" w:name="_Toc257802880"/>
      <w:bookmarkStart w:id="448" w:name="_Toc518322951"/>
      <w:bookmarkStart w:id="449" w:name="_Toc144291583"/>
      <w:bookmarkStart w:id="450" w:name="_Toc158725101"/>
      <w:bookmarkStart w:id="451" w:name="_Toc214007447"/>
      <w:bookmarkStart w:id="452" w:name="_Toc257802881"/>
      <w:bookmarkStart w:id="453" w:name="_Ref260145346"/>
      <w:bookmarkStart w:id="454" w:name="_Ref260387775"/>
      <w:bookmarkStart w:id="455" w:name="_Ref262056476"/>
      <w:bookmarkStart w:id="456" w:name="_Toc275942429"/>
      <w:bookmarkEnd w:id="447"/>
      <w:r w:rsidRPr="009730B7">
        <w:rPr>
          <w:rFonts w:ascii="URW DIN" w:hAnsi="URW DIN" w:cs="Verdana"/>
          <w:b/>
          <w:sz w:val="20"/>
          <w:szCs w:val="20"/>
        </w:rPr>
        <w:t>UBEZPIECZENIA</w:t>
      </w:r>
      <w:bookmarkEnd w:id="448"/>
      <w:bookmarkEnd w:id="449"/>
      <w:bookmarkEnd w:id="450"/>
      <w:bookmarkEnd w:id="451"/>
      <w:r w:rsidRPr="009730B7">
        <w:rPr>
          <w:rFonts w:ascii="URW DIN" w:hAnsi="URW DIN"/>
          <w:b/>
          <w:sz w:val="20"/>
          <w:szCs w:val="20"/>
        </w:rPr>
        <w:t xml:space="preserve"> </w:t>
      </w:r>
      <w:bookmarkEnd w:id="452"/>
      <w:bookmarkEnd w:id="453"/>
      <w:bookmarkEnd w:id="454"/>
      <w:bookmarkEnd w:id="455"/>
      <w:bookmarkEnd w:id="456"/>
    </w:p>
    <w:p w14:paraId="300E39B6" w14:textId="38DDEB57" w:rsidR="00F17935" w:rsidRPr="009730B7" w:rsidRDefault="00F17935" w:rsidP="00F128F3">
      <w:pPr>
        <w:numPr>
          <w:ilvl w:val="1"/>
          <w:numId w:val="1"/>
        </w:numPr>
        <w:spacing w:before="240"/>
        <w:ind w:left="1080" w:hanging="720"/>
        <w:jc w:val="both"/>
        <w:rPr>
          <w:rFonts w:ascii="URW DIN" w:hAnsi="URW DIN"/>
          <w:sz w:val="20"/>
          <w:szCs w:val="20"/>
        </w:rPr>
      </w:pPr>
      <w:bookmarkStart w:id="457" w:name="_Toc257802882"/>
      <w:bookmarkStart w:id="458" w:name="_Ref379192563"/>
      <w:bookmarkStart w:id="459" w:name="_Ref372209887"/>
      <w:bookmarkEnd w:id="457"/>
      <w:r w:rsidRPr="009730B7">
        <w:rPr>
          <w:rFonts w:ascii="URW DIN" w:hAnsi="URW DIN"/>
          <w:sz w:val="20"/>
          <w:szCs w:val="20"/>
        </w:rPr>
        <w:t xml:space="preserve">Wykonawca zobowiązany jest posiadać w całym okresie obowiązywania niniejszej Umowy, w tym także w toku wykonywania </w:t>
      </w:r>
      <w:r w:rsidR="0051161D" w:rsidRPr="009730B7">
        <w:rPr>
          <w:rFonts w:ascii="URW DIN" w:hAnsi="URW DIN"/>
          <w:sz w:val="20"/>
          <w:szCs w:val="20"/>
        </w:rPr>
        <w:t xml:space="preserve">Opieki Serwisowej Posprzedażowej </w:t>
      </w:r>
      <w:r w:rsidRPr="009730B7">
        <w:rPr>
          <w:rFonts w:ascii="URW DIN" w:hAnsi="URW DIN"/>
          <w:sz w:val="20"/>
          <w:szCs w:val="20"/>
        </w:rPr>
        <w:t>określonych w</w:t>
      </w:r>
      <w:r w:rsidR="003157F6" w:rsidRPr="009730B7">
        <w:rPr>
          <w:rFonts w:ascii="URW DIN" w:hAnsi="URW DIN"/>
          <w:sz w:val="20"/>
          <w:szCs w:val="20"/>
        </w:rPr>
        <w:t> </w:t>
      </w:r>
      <w:r w:rsidRPr="009730B7">
        <w:rPr>
          <w:rFonts w:ascii="URW DIN" w:hAnsi="URW DIN"/>
          <w:sz w:val="20"/>
          <w:szCs w:val="20"/>
        </w:rPr>
        <w:t>Załączniku 2, ważną ochronę ubezpieczeniow</w:t>
      </w:r>
      <w:r w:rsidR="0044448B" w:rsidRPr="009730B7">
        <w:rPr>
          <w:rFonts w:ascii="URW DIN" w:hAnsi="URW DIN"/>
          <w:sz w:val="20"/>
          <w:szCs w:val="20"/>
        </w:rPr>
        <w:t>ą</w:t>
      </w:r>
      <w:r w:rsidRPr="009730B7">
        <w:rPr>
          <w:rFonts w:ascii="URW DIN" w:hAnsi="URW DIN"/>
          <w:sz w:val="20"/>
          <w:szCs w:val="20"/>
        </w:rPr>
        <w:t xml:space="preserve"> wynikającą z umowy ubezpieczenia odpowiedzialności cywilnej Wykonawcy </w:t>
      </w:r>
      <w:r w:rsidR="00E74F03" w:rsidRPr="009730B7">
        <w:rPr>
          <w:rFonts w:ascii="URW DIN" w:hAnsi="URW DIN"/>
          <w:sz w:val="20"/>
          <w:szCs w:val="20"/>
        </w:rPr>
        <w:t>za szkody jakie może wyrządzić Wykonawca w</w:t>
      </w:r>
      <w:r w:rsidR="003157F6" w:rsidRPr="009730B7">
        <w:rPr>
          <w:rFonts w:ascii="URW DIN" w:hAnsi="URW DIN"/>
          <w:sz w:val="20"/>
          <w:szCs w:val="20"/>
        </w:rPr>
        <w:t> </w:t>
      </w:r>
      <w:r w:rsidR="00E74F03" w:rsidRPr="009730B7">
        <w:rPr>
          <w:rFonts w:ascii="URW DIN" w:hAnsi="URW DIN"/>
          <w:sz w:val="20"/>
          <w:szCs w:val="20"/>
        </w:rPr>
        <w:t>związku z prowadzoną przez niego działalnością związaną z wykonaniem Umowy</w:t>
      </w:r>
      <w:r w:rsidRPr="009730B7">
        <w:rPr>
          <w:rFonts w:ascii="URW DIN" w:hAnsi="URW DIN"/>
          <w:sz w:val="20"/>
          <w:szCs w:val="20"/>
        </w:rPr>
        <w:t>. Zakres ubezpieczenia wynikający z powyższej umowy ubezpieczenia powinien pokrywać co najmniej ewentualną zapłatę wszelkiego odszkodowania przez Wykonawcę na rzecz Zamawiającego z tytułu niewykonania lub nienależytego wykonania niniejszej Umowy</w:t>
      </w:r>
      <w:r w:rsidR="00E74F03" w:rsidRPr="009730B7">
        <w:rPr>
          <w:rFonts w:ascii="URW DIN" w:hAnsi="URW DIN"/>
          <w:sz w:val="20"/>
          <w:szCs w:val="20"/>
        </w:rPr>
        <w:t>, w</w:t>
      </w:r>
      <w:r w:rsidR="003157F6" w:rsidRPr="009730B7">
        <w:rPr>
          <w:rFonts w:ascii="URW DIN" w:hAnsi="URW DIN"/>
          <w:sz w:val="20"/>
          <w:szCs w:val="20"/>
        </w:rPr>
        <w:t> </w:t>
      </w:r>
      <w:r w:rsidR="00E74F03" w:rsidRPr="009730B7">
        <w:rPr>
          <w:rFonts w:ascii="URW DIN" w:hAnsi="URW DIN"/>
          <w:sz w:val="20"/>
          <w:szCs w:val="20"/>
        </w:rPr>
        <w:t>tym szkody rzeczowe, szkody osobowe i czyste straty finansowe, jak również pokrywać ewentualną odpowiedzialność deliktową Wykonawcy wobec Zamawiającego</w:t>
      </w:r>
      <w:r w:rsidRPr="009730B7">
        <w:rPr>
          <w:rFonts w:ascii="URW DIN" w:hAnsi="URW DIN"/>
          <w:sz w:val="20"/>
          <w:szCs w:val="20"/>
        </w:rPr>
        <w:t xml:space="preserve">. Suma ubezpieczenia wynikająca z powyższej umowy ubezpieczenia powinna wynosić co najmniej </w:t>
      </w:r>
      <w:r w:rsidR="002F153C" w:rsidRPr="009730B7">
        <w:rPr>
          <w:rFonts w:ascii="URW DIN" w:hAnsi="URW DIN"/>
          <w:sz w:val="20"/>
          <w:szCs w:val="20"/>
        </w:rPr>
        <w:t>5</w:t>
      </w:r>
      <w:r w:rsidR="00047853" w:rsidRPr="009730B7">
        <w:rPr>
          <w:rFonts w:ascii="URW DIN" w:hAnsi="URW DIN"/>
          <w:sz w:val="20"/>
          <w:szCs w:val="20"/>
        </w:rPr>
        <w:t>.000.000</w:t>
      </w:r>
      <w:r w:rsidR="00B24116" w:rsidRPr="009730B7">
        <w:rPr>
          <w:rFonts w:ascii="URW DIN" w:hAnsi="URW DIN"/>
          <w:sz w:val="20"/>
          <w:szCs w:val="20"/>
        </w:rPr>
        <w:t>,00</w:t>
      </w:r>
      <w:r w:rsidRPr="009730B7">
        <w:rPr>
          <w:rFonts w:ascii="URW DIN" w:hAnsi="URW DIN"/>
          <w:sz w:val="20"/>
          <w:szCs w:val="20"/>
        </w:rPr>
        <w:t xml:space="preserve"> (słownie: </w:t>
      </w:r>
      <w:r w:rsidR="002F153C" w:rsidRPr="009730B7">
        <w:rPr>
          <w:rFonts w:ascii="URW DIN" w:hAnsi="URW DIN"/>
          <w:sz w:val="20"/>
          <w:szCs w:val="20"/>
        </w:rPr>
        <w:t xml:space="preserve">pięć </w:t>
      </w:r>
      <w:r w:rsidR="00933094" w:rsidRPr="009730B7">
        <w:rPr>
          <w:rFonts w:ascii="URW DIN" w:hAnsi="URW DIN"/>
          <w:sz w:val="20"/>
          <w:szCs w:val="20"/>
        </w:rPr>
        <w:t>milio</w:t>
      </w:r>
      <w:r w:rsidR="002F153C" w:rsidRPr="009730B7">
        <w:rPr>
          <w:rFonts w:ascii="URW DIN" w:hAnsi="URW DIN"/>
          <w:sz w:val="20"/>
          <w:szCs w:val="20"/>
        </w:rPr>
        <w:t>nów</w:t>
      </w:r>
      <w:r w:rsidR="00933094" w:rsidRPr="009730B7">
        <w:rPr>
          <w:rFonts w:ascii="URW DIN" w:hAnsi="URW DIN"/>
          <w:sz w:val="20"/>
          <w:szCs w:val="20"/>
        </w:rPr>
        <w:t xml:space="preserve"> </w:t>
      </w:r>
      <w:r w:rsidR="00B24116" w:rsidRPr="009730B7">
        <w:rPr>
          <w:rFonts w:ascii="URW DIN" w:hAnsi="URW DIN"/>
          <w:sz w:val="20"/>
          <w:szCs w:val="20"/>
        </w:rPr>
        <w:t>00/100</w:t>
      </w:r>
      <w:r w:rsidRPr="009730B7">
        <w:rPr>
          <w:rFonts w:ascii="URW DIN" w:hAnsi="URW DIN"/>
          <w:sz w:val="20"/>
          <w:szCs w:val="20"/>
        </w:rPr>
        <w:t xml:space="preserve">) </w:t>
      </w:r>
      <w:r w:rsidR="00B24116" w:rsidRPr="009730B7">
        <w:rPr>
          <w:rFonts w:ascii="URW DIN" w:hAnsi="URW DIN"/>
          <w:sz w:val="20"/>
          <w:szCs w:val="20"/>
        </w:rPr>
        <w:t xml:space="preserve">złotych </w:t>
      </w:r>
      <w:r w:rsidRPr="009730B7">
        <w:rPr>
          <w:rFonts w:ascii="URW DIN" w:hAnsi="URW DIN"/>
          <w:sz w:val="20"/>
          <w:szCs w:val="20"/>
        </w:rPr>
        <w:t xml:space="preserve">z tytułu jednego i wszelkich zdarzeń ubezpieczeniowych, a ewentualna franszyza nie może wynosić więcej niż </w:t>
      </w:r>
      <w:r w:rsidR="007206A2" w:rsidRPr="009730B7">
        <w:rPr>
          <w:rFonts w:ascii="URW DIN" w:hAnsi="URW DIN"/>
          <w:sz w:val="20"/>
          <w:szCs w:val="20"/>
        </w:rPr>
        <w:t>10% sumy ubezpieczenia</w:t>
      </w:r>
      <w:r w:rsidRPr="009730B7">
        <w:rPr>
          <w:rFonts w:ascii="URW DIN" w:hAnsi="URW DIN"/>
          <w:sz w:val="20"/>
          <w:szCs w:val="20"/>
        </w:rPr>
        <w:t>.</w:t>
      </w:r>
      <w:bookmarkEnd w:id="458"/>
    </w:p>
    <w:p w14:paraId="308A4213" w14:textId="328BB828" w:rsidR="00F17935" w:rsidRPr="009730B7" w:rsidRDefault="00F17935" w:rsidP="00F128F3">
      <w:pPr>
        <w:numPr>
          <w:ilvl w:val="1"/>
          <w:numId w:val="1"/>
        </w:numPr>
        <w:spacing w:before="240"/>
        <w:ind w:left="1080" w:hanging="720"/>
        <w:jc w:val="both"/>
        <w:rPr>
          <w:rFonts w:ascii="URW DIN" w:hAnsi="URW DIN"/>
          <w:sz w:val="20"/>
          <w:szCs w:val="20"/>
        </w:rPr>
      </w:pPr>
      <w:bookmarkStart w:id="460" w:name="_Ref379192598"/>
      <w:r w:rsidRPr="009730B7">
        <w:rPr>
          <w:rFonts w:ascii="URW DIN" w:hAnsi="URW DIN"/>
          <w:sz w:val="20"/>
          <w:szCs w:val="20"/>
        </w:rPr>
        <w:t xml:space="preserve">Wykonawca w dniu zawarcia Umowy przedstawi Zamawiającemu </w:t>
      </w:r>
      <w:r w:rsidR="007206A2" w:rsidRPr="009730B7">
        <w:rPr>
          <w:rFonts w:ascii="URW DIN" w:hAnsi="URW DIN"/>
          <w:sz w:val="20"/>
          <w:szCs w:val="20"/>
        </w:rPr>
        <w:t xml:space="preserve">certyfikat posiadanego ubezpieczenia lub </w:t>
      </w:r>
      <w:r w:rsidR="00DD2367" w:rsidRPr="009730B7">
        <w:rPr>
          <w:rFonts w:ascii="URW DIN" w:hAnsi="URW DIN"/>
          <w:sz w:val="20"/>
          <w:szCs w:val="20"/>
        </w:rPr>
        <w:t xml:space="preserve">uwierzytelnioną </w:t>
      </w:r>
      <w:r w:rsidRPr="009730B7">
        <w:rPr>
          <w:rFonts w:ascii="URW DIN" w:hAnsi="URW DIN"/>
          <w:sz w:val="20"/>
          <w:szCs w:val="20"/>
        </w:rPr>
        <w:t xml:space="preserve">kopię polisy ubezpieczeniowej </w:t>
      </w:r>
      <w:r w:rsidR="002F234C" w:rsidRPr="009730B7">
        <w:rPr>
          <w:rFonts w:ascii="URW DIN" w:hAnsi="URW DIN"/>
          <w:sz w:val="20"/>
          <w:szCs w:val="20"/>
        </w:rPr>
        <w:t>potwierdzającej zawarcie i </w:t>
      </w:r>
      <w:r w:rsidRPr="009730B7">
        <w:rPr>
          <w:rFonts w:ascii="URW DIN" w:hAnsi="URW DIN"/>
          <w:sz w:val="20"/>
          <w:szCs w:val="20"/>
        </w:rPr>
        <w:t>obowiązywanie umowy ubezpieczenia spe</w:t>
      </w:r>
      <w:r w:rsidR="002F234C" w:rsidRPr="009730B7">
        <w:rPr>
          <w:rFonts w:ascii="URW DIN" w:hAnsi="URW DIN"/>
          <w:sz w:val="20"/>
          <w:szCs w:val="20"/>
        </w:rPr>
        <w:t>łniającej wymagania określone w</w:t>
      </w:r>
      <w:r w:rsidR="000B6181" w:rsidRPr="009730B7">
        <w:rPr>
          <w:rFonts w:ascii="URW DIN" w:hAnsi="URW DIN"/>
          <w:sz w:val="20"/>
          <w:szCs w:val="20"/>
        </w:rPr>
        <w:t xml:space="preserve"> </w:t>
      </w:r>
      <w:r w:rsidRPr="009730B7">
        <w:rPr>
          <w:rFonts w:ascii="URW DIN" w:hAnsi="URW DIN"/>
          <w:sz w:val="20"/>
          <w:szCs w:val="20"/>
        </w:rPr>
        <w:t xml:space="preserve">pkt. </w:t>
      </w:r>
      <w:r w:rsidRPr="009730B7">
        <w:rPr>
          <w:rFonts w:ascii="URW DIN" w:hAnsi="URW DIN"/>
          <w:sz w:val="20"/>
          <w:szCs w:val="20"/>
        </w:rPr>
        <w:fldChar w:fldCharType="begin"/>
      </w:r>
      <w:r w:rsidRPr="009730B7">
        <w:rPr>
          <w:rFonts w:ascii="URW DIN" w:hAnsi="URW DIN"/>
          <w:sz w:val="20"/>
          <w:szCs w:val="20"/>
        </w:rPr>
        <w:instrText xml:space="preserve"> REF _Ref372209887 \r \h </w:instrText>
      </w:r>
      <w:r w:rsidR="00A50B03" w:rsidRPr="009730B7">
        <w:rPr>
          <w:rFonts w:ascii="URW DIN" w:hAnsi="URW DIN"/>
          <w:sz w:val="20"/>
          <w:szCs w:val="20"/>
        </w:rPr>
        <w:instrText xml:space="preserve"> \* MERGEFORMAT </w:instrText>
      </w:r>
      <w:r w:rsidRPr="009730B7">
        <w:rPr>
          <w:rFonts w:ascii="URW DIN" w:hAnsi="URW DIN"/>
          <w:sz w:val="20"/>
          <w:szCs w:val="20"/>
        </w:rPr>
      </w:r>
      <w:r w:rsidRPr="009730B7">
        <w:rPr>
          <w:rFonts w:ascii="URW DIN" w:hAnsi="URW DIN"/>
          <w:sz w:val="20"/>
          <w:szCs w:val="20"/>
        </w:rPr>
        <w:fldChar w:fldCharType="separate"/>
      </w:r>
      <w:r w:rsidR="00702C1C">
        <w:rPr>
          <w:rFonts w:ascii="URW DIN" w:hAnsi="URW DIN"/>
          <w:sz w:val="20"/>
          <w:szCs w:val="20"/>
        </w:rPr>
        <w:t>24.1</w:t>
      </w:r>
      <w:r w:rsidRPr="009730B7">
        <w:rPr>
          <w:rFonts w:ascii="URW DIN" w:hAnsi="URW DIN"/>
          <w:sz w:val="20"/>
          <w:szCs w:val="20"/>
        </w:rPr>
        <w:fldChar w:fldCharType="end"/>
      </w:r>
      <w:r w:rsidRPr="009730B7">
        <w:rPr>
          <w:rFonts w:ascii="URW DIN" w:hAnsi="URW DIN"/>
          <w:sz w:val="20"/>
          <w:szCs w:val="20"/>
        </w:rPr>
        <w:t>, z</w:t>
      </w:r>
      <w:r w:rsidR="003157F6" w:rsidRPr="009730B7">
        <w:rPr>
          <w:rFonts w:ascii="URW DIN" w:hAnsi="URW DIN"/>
          <w:sz w:val="20"/>
          <w:szCs w:val="20"/>
        </w:rPr>
        <w:t> </w:t>
      </w:r>
      <w:r w:rsidRPr="009730B7">
        <w:rPr>
          <w:rFonts w:ascii="URW DIN" w:hAnsi="URW DIN"/>
          <w:sz w:val="20"/>
          <w:szCs w:val="20"/>
        </w:rPr>
        <w:t>terminem ważności nie krótszym niż 6 miesięcy od dnia zawarcia Umowy. Wykonawca przedstawi jednocześnie wraz z powyższ</w:t>
      </w:r>
      <w:r w:rsidR="007206A2" w:rsidRPr="009730B7">
        <w:rPr>
          <w:rFonts w:ascii="URW DIN" w:hAnsi="URW DIN"/>
          <w:sz w:val="20"/>
          <w:szCs w:val="20"/>
        </w:rPr>
        <w:t>ym certyfikatem posiadanego ubezpieczenia lub</w:t>
      </w:r>
      <w:r w:rsidRPr="009730B7">
        <w:rPr>
          <w:rFonts w:ascii="URW DIN" w:hAnsi="URW DIN"/>
          <w:sz w:val="20"/>
          <w:szCs w:val="20"/>
        </w:rPr>
        <w:t xml:space="preserve"> polisą </w:t>
      </w:r>
      <w:r w:rsidR="007206A2" w:rsidRPr="009730B7">
        <w:rPr>
          <w:rFonts w:ascii="URW DIN" w:hAnsi="URW DIN"/>
          <w:sz w:val="20"/>
          <w:szCs w:val="20"/>
        </w:rPr>
        <w:t>potwierdzenie</w:t>
      </w:r>
      <w:r w:rsidRPr="009730B7">
        <w:rPr>
          <w:rFonts w:ascii="URW DIN" w:hAnsi="URW DIN"/>
          <w:sz w:val="20"/>
          <w:szCs w:val="20"/>
        </w:rPr>
        <w:t xml:space="preserve"> opłacenia wszelkich składek ubezpieczeniowych z tytułu zawartej umowy ubezpieczenia za cały okres obowiązywania umowy ubezpieczenia po dniu zawarcia Umowy.</w:t>
      </w:r>
      <w:bookmarkEnd w:id="460"/>
    </w:p>
    <w:p w14:paraId="2CD97D03" w14:textId="07CF2F76" w:rsidR="00F17935" w:rsidRPr="009730B7" w:rsidRDefault="00F17935" w:rsidP="00F128F3">
      <w:pPr>
        <w:numPr>
          <w:ilvl w:val="1"/>
          <w:numId w:val="1"/>
        </w:numPr>
        <w:spacing w:before="240"/>
        <w:ind w:left="1080" w:hanging="720"/>
        <w:jc w:val="both"/>
        <w:rPr>
          <w:rFonts w:ascii="URW DIN" w:hAnsi="URW DIN"/>
          <w:sz w:val="20"/>
          <w:szCs w:val="20"/>
        </w:rPr>
      </w:pPr>
      <w:r w:rsidRPr="009730B7">
        <w:rPr>
          <w:rFonts w:ascii="URW DIN" w:hAnsi="URW DIN"/>
          <w:sz w:val="20"/>
          <w:szCs w:val="20"/>
        </w:rPr>
        <w:lastRenderedPageBreak/>
        <w:t>Na miesiąc przed wygaśnięciem przedstawionej Zamawiającemu umowy ubezpieczenia wskazanej w pkt</w:t>
      </w:r>
      <w:r w:rsidR="00A57F61" w:rsidRPr="009730B7">
        <w:rPr>
          <w:rFonts w:ascii="URW DIN" w:hAnsi="URW DIN"/>
          <w:sz w:val="20"/>
          <w:szCs w:val="20"/>
        </w:rPr>
        <w:t>.</w:t>
      </w:r>
      <w:r w:rsidR="0046162D" w:rsidRPr="009730B7">
        <w:rPr>
          <w:rFonts w:ascii="URW DIN" w:hAnsi="URW DIN"/>
          <w:sz w:val="20"/>
          <w:szCs w:val="20"/>
        </w:rPr>
        <w:t xml:space="preserve"> </w:t>
      </w:r>
      <w:r w:rsidR="0046162D" w:rsidRPr="009730B7">
        <w:rPr>
          <w:rFonts w:ascii="URW DIN" w:hAnsi="URW DIN"/>
          <w:sz w:val="20"/>
          <w:szCs w:val="20"/>
        </w:rPr>
        <w:fldChar w:fldCharType="begin"/>
      </w:r>
      <w:r w:rsidR="0046162D" w:rsidRPr="009730B7">
        <w:rPr>
          <w:rFonts w:ascii="URW DIN" w:hAnsi="URW DIN"/>
          <w:sz w:val="20"/>
          <w:szCs w:val="20"/>
        </w:rPr>
        <w:instrText xml:space="preserve"> REF _Ref379192563 \r \h </w:instrText>
      </w:r>
      <w:r w:rsidR="00A50B03" w:rsidRPr="009730B7">
        <w:rPr>
          <w:rFonts w:ascii="URW DIN" w:hAnsi="URW DIN"/>
          <w:sz w:val="20"/>
          <w:szCs w:val="20"/>
        </w:rPr>
        <w:instrText xml:space="preserve"> \* MERGEFORMAT </w:instrText>
      </w:r>
      <w:r w:rsidR="0046162D" w:rsidRPr="009730B7">
        <w:rPr>
          <w:rFonts w:ascii="URW DIN" w:hAnsi="URW DIN"/>
          <w:sz w:val="20"/>
          <w:szCs w:val="20"/>
        </w:rPr>
      </w:r>
      <w:r w:rsidR="0046162D" w:rsidRPr="009730B7">
        <w:rPr>
          <w:rFonts w:ascii="URW DIN" w:hAnsi="URW DIN"/>
          <w:sz w:val="20"/>
          <w:szCs w:val="20"/>
        </w:rPr>
        <w:fldChar w:fldCharType="separate"/>
      </w:r>
      <w:r w:rsidR="00702C1C">
        <w:rPr>
          <w:rFonts w:ascii="URW DIN" w:hAnsi="URW DIN"/>
          <w:sz w:val="20"/>
          <w:szCs w:val="20"/>
        </w:rPr>
        <w:t>24.1</w:t>
      </w:r>
      <w:r w:rsidR="0046162D" w:rsidRPr="009730B7">
        <w:rPr>
          <w:rFonts w:ascii="URW DIN" w:hAnsi="URW DIN"/>
          <w:sz w:val="20"/>
          <w:szCs w:val="20"/>
        </w:rPr>
        <w:fldChar w:fldCharType="end"/>
      </w:r>
      <w:r w:rsidRPr="009730B7">
        <w:rPr>
          <w:rFonts w:ascii="URW DIN" w:hAnsi="URW DIN"/>
          <w:sz w:val="20"/>
          <w:szCs w:val="20"/>
        </w:rPr>
        <w:t>, Wykonawca przedstawi Zamawiającemu kolejn</w:t>
      </w:r>
      <w:r w:rsidR="007206A2" w:rsidRPr="009730B7">
        <w:rPr>
          <w:rFonts w:ascii="URW DIN" w:hAnsi="URW DIN"/>
          <w:sz w:val="20"/>
          <w:szCs w:val="20"/>
        </w:rPr>
        <w:t>y certyfikat posiadanego ubezpieczenia lub</w:t>
      </w:r>
      <w:r w:rsidRPr="009730B7">
        <w:rPr>
          <w:rFonts w:ascii="URW DIN" w:hAnsi="URW DIN"/>
          <w:sz w:val="20"/>
          <w:szCs w:val="20"/>
        </w:rPr>
        <w:t xml:space="preserve"> polisę ubezpieczeniową potwierdzającą zawarci</w:t>
      </w:r>
      <w:r w:rsidR="00D60F1E" w:rsidRPr="009730B7">
        <w:rPr>
          <w:rFonts w:ascii="URW DIN" w:hAnsi="URW DIN"/>
          <w:sz w:val="20"/>
          <w:szCs w:val="20"/>
        </w:rPr>
        <w:t>e</w:t>
      </w:r>
      <w:r w:rsidRPr="009730B7">
        <w:rPr>
          <w:rFonts w:ascii="URW DIN" w:hAnsi="URW DIN"/>
          <w:sz w:val="20"/>
          <w:szCs w:val="20"/>
        </w:rPr>
        <w:t xml:space="preserve"> umowy ubezpieczenia spełniającej wymagania określone w pkt. </w:t>
      </w:r>
      <w:r w:rsidRPr="009730B7">
        <w:rPr>
          <w:rFonts w:ascii="URW DIN" w:hAnsi="URW DIN"/>
          <w:sz w:val="20"/>
          <w:szCs w:val="20"/>
        </w:rPr>
        <w:fldChar w:fldCharType="begin"/>
      </w:r>
      <w:r w:rsidRPr="009730B7">
        <w:rPr>
          <w:rFonts w:ascii="URW DIN" w:hAnsi="URW DIN"/>
          <w:sz w:val="20"/>
          <w:szCs w:val="20"/>
        </w:rPr>
        <w:instrText xml:space="preserve"> REF _Ref372209887 \r \h  \* MERGEFORMAT </w:instrText>
      </w:r>
      <w:r w:rsidRPr="009730B7">
        <w:rPr>
          <w:rFonts w:ascii="URW DIN" w:hAnsi="URW DIN"/>
          <w:sz w:val="20"/>
          <w:szCs w:val="20"/>
        </w:rPr>
      </w:r>
      <w:r w:rsidRPr="009730B7">
        <w:rPr>
          <w:rFonts w:ascii="URW DIN" w:hAnsi="URW DIN"/>
          <w:sz w:val="20"/>
          <w:szCs w:val="20"/>
        </w:rPr>
        <w:fldChar w:fldCharType="separate"/>
      </w:r>
      <w:r w:rsidR="00702C1C">
        <w:rPr>
          <w:rFonts w:ascii="URW DIN" w:hAnsi="URW DIN"/>
          <w:sz w:val="20"/>
          <w:szCs w:val="20"/>
        </w:rPr>
        <w:t>24.1</w:t>
      </w:r>
      <w:r w:rsidRPr="009730B7">
        <w:rPr>
          <w:rFonts w:ascii="URW DIN" w:hAnsi="URW DIN"/>
          <w:sz w:val="20"/>
          <w:szCs w:val="20"/>
        </w:rPr>
        <w:fldChar w:fldCharType="end"/>
      </w:r>
      <w:r w:rsidRPr="009730B7">
        <w:rPr>
          <w:rFonts w:ascii="URW DIN" w:hAnsi="URW DIN"/>
          <w:sz w:val="20"/>
          <w:szCs w:val="20"/>
        </w:rPr>
        <w:t>, obejmującej ochroną ubezpieczeniową okres od wygaśnięcia umowy ubezpieczenia wskazanej w</w:t>
      </w:r>
      <w:r w:rsidR="000B6181" w:rsidRPr="009730B7">
        <w:rPr>
          <w:rFonts w:ascii="URW DIN" w:hAnsi="URW DIN"/>
          <w:sz w:val="20"/>
          <w:szCs w:val="20"/>
        </w:rPr>
        <w:t xml:space="preserve"> </w:t>
      </w:r>
      <w:r w:rsidRPr="009730B7">
        <w:rPr>
          <w:rFonts w:ascii="URW DIN" w:hAnsi="URW DIN"/>
          <w:sz w:val="20"/>
          <w:szCs w:val="20"/>
        </w:rPr>
        <w:t>pkt</w:t>
      </w:r>
      <w:r w:rsidR="00F33F2A" w:rsidRPr="009730B7">
        <w:rPr>
          <w:rFonts w:ascii="URW DIN" w:hAnsi="URW DIN"/>
          <w:sz w:val="20"/>
          <w:szCs w:val="20"/>
        </w:rPr>
        <w:t>.</w:t>
      </w:r>
      <w:r w:rsidR="000B6181" w:rsidRPr="009730B7">
        <w:rPr>
          <w:rFonts w:ascii="URW DIN" w:hAnsi="URW DIN"/>
          <w:sz w:val="20"/>
          <w:szCs w:val="20"/>
        </w:rPr>
        <w:t xml:space="preserve"> </w:t>
      </w:r>
      <w:r w:rsidR="0046162D" w:rsidRPr="009730B7">
        <w:rPr>
          <w:rFonts w:ascii="URW DIN" w:hAnsi="URW DIN"/>
          <w:sz w:val="20"/>
          <w:szCs w:val="20"/>
        </w:rPr>
        <w:fldChar w:fldCharType="begin"/>
      </w:r>
      <w:r w:rsidR="0046162D" w:rsidRPr="009730B7">
        <w:rPr>
          <w:rFonts w:ascii="URW DIN" w:hAnsi="URW DIN"/>
          <w:sz w:val="20"/>
          <w:szCs w:val="20"/>
        </w:rPr>
        <w:instrText xml:space="preserve"> REF _Ref379192598 \r \h </w:instrText>
      </w:r>
      <w:r w:rsidR="00A50B03" w:rsidRPr="009730B7">
        <w:rPr>
          <w:rFonts w:ascii="URW DIN" w:hAnsi="URW DIN"/>
          <w:sz w:val="20"/>
          <w:szCs w:val="20"/>
        </w:rPr>
        <w:instrText xml:space="preserve"> \* MERGEFORMAT </w:instrText>
      </w:r>
      <w:r w:rsidR="0046162D" w:rsidRPr="009730B7">
        <w:rPr>
          <w:rFonts w:ascii="URW DIN" w:hAnsi="URW DIN"/>
          <w:sz w:val="20"/>
          <w:szCs w:val="20"/>
        </w:rPr>
      </w:r>
      <w:r w:rsidR="0046162D" w:rsidRPr="009730B7">
        <w:rPr>
          <w:rFonts w:ascii="URW DIN" w:hAnsi="URW DIN"/>
          <w:sz w:val="20"/>
          <w:szCs w:val="20"/>
        </w:rPr>
        <w:fldChar w:fldCharType="separate"/>
      </w:r>
      <w:r w:rsidR="00702C1C">
        <w:rPr>
          <w:rFonts w:ascii="URW DIN" w:hAnsi="URW DIN"/>
          <w:sz w:val="20"/>
          <w:szCs w:val="20"/>
        </w:rPr>
        <w:t>24.2</w:t>
      </w:r>
      <w:r w:rsidR="0046162D" w:rsidRPr="009730B7">
        <w:rPr>
          <w:rFonts w:ascii="URW DIN" w:hAnsi="URW DIN"/>
          <w:sz w:val="20"/>
          <w:szCs w:val="20"/>
        </w:rPr>
        <w:fldChar w:fldCharType="end"/>
      </w:r>
      <w:r w:rsidR="0046162D" w:rsidRPr="009730B7">
        <w:rPr>
          <w:rFonts w:ascii="URW DIN" w:hAnsi="URW DIN"/>
          <w:sz w:val="20"/>
          <w:szCs w:val="20"/>
        </w:rPr>
        <w:t xml:space="preserve"> </w:t>
      </w:r>
      <w:r w:rsidRPr="009730B7">
        <w:rPr>
          <w:rFonts w:ascii="URW DIN" w:hAnsi="URW DIN"/>
          <w:sz w:val="20"/>
          <w:szCs w:val="20"/>
        </w:rPr>
        <w:t>przez co najmniej kolejnych 6 miesięcy wraz z potwierdzeniem opłacenia wszelkich należnych składek za cały okres trwania tej umowy ubezpieczenia.</w:t>
      </w:r>
      <w:r w:rsidR="00BB2297" w:rsidRPr="009730B7">
        <w:rPr>
          <w:rFonts w:ascii="URW DIN" w:hAnsi="URW DIN"/>
          <w:sz w:val="20"/>
          <w:szCs w:val="20"/>
        </w:rPr>
        <w:t xml:space="preserve"> Postanowienia zdania poprzedniego stosują się również do kolejnych umów ubezpieczenia.</w:t>
      </w:r>
    </w:p>
    <w:p w14:paraId="73F47625" w14:textId="1FDAC4F9" w:rsidR="008E36EE" w:rsidRPr="009730B7" w:rsidRDefault="008E36EE" w:rsidP="00F128F3">
      <w:pPr>
        <w:numPr>
          <w:ilvl w:val="1"/>
          <w:numId w:val="1"/>
        </w:numPr>
        <w:spacing w:before="240"/>
        <w:ind w:left="1080" w:hanging="720"/>
        <w:jc w:val="both"/>
        <w:rPr>
          <w:rFonts w:ascii="URW DIN" w:hAnsi="URW DIN"/>
          <w:sz w:val="20"/>
          <w:szCs w:val="20"/>
        </w:rPr>
      </w:pPr>
      <w:r w:rsidRPr="009730B7">
        <w:rPr>
          <w:rFonts w:ascii="URW DIN" w:hAnsi="URW DIN"/>
          <w:sz w:val="20"/>
          <w:szCs w:val="20"/>
        </w:rPr>
        <w:t xml:space="preserve">W przypadku nieprzedstawienia przez Wykonawcę w wymaganym terminie którejkolwiek wymaganej niniejszą Umową </w:t>
      </w:r>
      <w:r w:rsidR="00BB2297" w:rsidRPr="009730B7">
        <w:rPr>
          <w:rFonts w:ascii="URW DIN" w:hAnsi="URW DIN"/>
          <w:sz w:val="20"/>
          <w:szCs w:val="20"/>
        </w:rPr>
        <w:t>umowy</w:t>
      </w:r>
      <w:r w:rsidRPr="009730B7">
        <w:rPr>
          <w:rFonts w:ascii="URW DIN" w:hAnsi="URW DIN"/>
          <w:sz w:val="20"/>
          <w:szCs w:val="20"/>
        </w:rPr>
        <w:t xml:space="preserve"> ubezpieczeni</w:t>
      </w:r>
      <w:r w:rsidR="00BB2297" w:rsidRPr="009730B7">
        <w:rPr>
          <w:rFonts w:ascii="URW DIN" w:hAnsi="URW DIN"/>
          <w:sz w:val="20"/>
          <w:szCs w:val="20"/>
        </w:rPr>
        <w:t>a</w:t>
      </w:r>
      <w:r w:rsidR="002F234C" w:rsidRPr="009730B7">
        <w:rPr>
          <w:rFonts w:ascii="URW DIN" w:hAnsi="URW DIN"/>
          <w:sz w:val="20"/>
          <w:szCs w:val="20"/>
        </w:rPr>
        <w:t xml:space="preserve"> wraz z</w:t>
      </w:r>
      <w:r w:rsidR="000B6181" w:rsidRPr="009730B7">
        <w:rPr>
          <w:rFonts w:ascii="URW DIN" w:hAnsi="URW DIN"/>
          <w:sz w:val="20"/>
          <w:szCs w:val="20"/>
        </w:rPr>
        <w:t xml:space="preserve"> </w:t>
      </w:r>
      <w:r w:rsidRPr="009730B7">
        <w:rPr>
          <w:rFonts w:ascii="URW DIN" w:hAnsi="URW DIN"/>
          <w:sz w:val="20"/>
          <w:szCs w:val="20"/>
        </w:rPr>
        <w:t xml:space="preserve">dowodem opłacenia należnej składki ubezpieczeniowej za cały okres obowiązywania </w:t>
      </w:r>
      <w:r w:rsidR="00254F89" w:rsidRPr="009730B7">
        <w:rPr>
          <w:rFonts w:ascii="URW DIN" w:hAnsi="URW DIN"/>
          <w:sz w:val="20"/>
          <w:szCs w:val="20"/>
        </w:rPr>
        <w:t>umowy ubezpieczenia</w:t>
      </w:r>
      <w:r w:rsidRPr="009730B7">
        <w:rPr>
          <w:rFonts w:ascii="URW DIN" w:hAnsi="URW DIN"/>
          <w:sz w:val="20"/>
          <w:szCs w:val="20"/>
        </w:rPr>
        <w:t xml:space="preserve"> Zamawiający uprawniony jest obciążyć Wykonawcę kwotą </w:t>
      </w:r>
      <w:r w:rsidR="002F153C" w:rsidRPr="009730B7">
        <w:rPr>
          <w:rFonts w:ascii="URW DIN" w:hAnsi="URW DIN"/>
          <w:sz w:val="20"/>
          <w:szCs w:val="20"/>
        </w:rPr>
        <w:t>5</w:t>
      </w:r>
      <w:r w:rsidR="00933094" w:rsidRPr="009730B7">
        <w:rPr>
          <w:rFonts w:ascii="URW DIN" w:hAnsi="URW DIN"/>
          <w:sz w:val="20"/>
          <w:szCs w:val="20"/>
        </w:rPr>
        <w:t>00</w:t>
      </w:r>
      <w:r w:rsidR="00B24116" w:rsidRPr="009730B7">
        <w:rPr>
          <w:rFonts w:ascii="URW DIN" w:hAnsi="URW DIN"/>
          <w:sz w:val="20"/>
          <w:szCs w:val="20"/>
        </w:rPr>
        <w:t>.000,00</w:t>
      </w:r>
      <w:r w:rsidRPr="009730B7">
        <w:rPr>
          <w:rFonts w:ascii="URW DIN" w:hAnsi="URW DIN"/>
          <w:sz w:val="20"/>
          <w:szCs w:val="20"/>
        </w:rPr>
        <w:t xml:space="preserve"> (słownie: </w:t>
      </w:r>
      <w:r w:rsidR="002F153C" w:rsidRPr="009730B7">
        <w:rPr>
          <w:rFonts w:ascii="URW DIN" w:hAnsi="URW DIN"/>
          <w:sz w:val="20"/>
          <w:szCs w:val="20"/>
        </w:rPr>
        <w:t xml:space="preserve">pięćset </w:t>
      </w:r>
      <w:r w:rsidR="00933094" w:rsidRPr="009730B7">
        <w:rPr>
          <w:rFonts w:ascii="URW DIN" w:hAnsi="URW DIN"/>
          <w:sz w:val="20"/>
          <w:szCs w:val="20"/>
        </w:rPr>
        <w:t>tysięcy</w:t>
      </w:r>
      <w:r w:rsidR="00B24116" w:rsidRPr="009730B7">
        <w:rPr>
          <w:rFonts w:ascii="URW DIN" w:hAnsi="URW DIN"/>
          <w:sz w:val="20"/>
          <w:szCs w:val="20"/>
        </w:rPr>
        <w:t xml:space="preserve"> 00/100</w:t>
      </w:r>
      <w:r w:rsidRPr="009730B7">
        <w:rPr>
          <w:rFonts w:ascii="URW DIN" w:hAnsi="URW DIN"/>
          <w:sz w:val="20"/>
          <w:szCs w:val="20"/>
        </w:rPr>
        <w:t xml:space="preserve">) </w:t>
      </w:r>
      <w:r w:rsidR="00B24116" w:rsidRPr="009730B7">
        <w:rPr>
          <w:rFonts w:ascii="URW DIN" w:hAnsi="URW DIN"/>
          <w:sz w:val="20"/>
          <w:szCs w:val="20"/>
        </w:rPr>
        <w:t xml:space="preserve">złotych </w:t>
      </w:r>
      <w:r w:rsidRPr="009730B7">
        <w:rPr>
          <w:rFonts w:ascii="URW DIN" w:hAnsi="URW DIN"/>
          <w:sz w:val="20"/>
          <w:szCs w:val="20"/>
        </w:rPr>
        <w:t>tytułem kaucji zabezpieczającej rosz</w:t>
      </w:r>
      <w:r w:rsidR="002F234C" w:rsidRPr="009730B7">
        <w:rPr>
          <w:rFonts w:ascii="URW DIN" w:hAnsi="URW DIN"/>
          <w:sz w:val="20"/>
          <w:szCs w:val="20"/>
        </w:rPr>
        <w:t>czenia Zamawiającego związane z</w:t>
      </w:r>
      <w:r w:rsidR="004F3F41" w:rsidRPr="009730B7">
        <w:rPr>
          <w:rFonts w:ascii="URW DIN" w:hAnsi="URW DIN"/>
          <w:sz w:val="20"/>
          <w:szCs w:val="20"/>
        </w:rPr>
        <w:t> </w:t>
      </w:r>
      <w:r w:rsidRPr="009730B7">
        <w:rPr>
          <w:rFonts w:ascii="URW DIN" w:hAnsi="URW DIN"/>
          <w:sz w:val="20"/>
          <w:szCs w:val="20"/>
        </w:rPr>
        <w:t>wykonywaniem Umowy przez Wykonawcę. Zamawiający może potrącić kwotę powyższej kaucji z Łącznego Wynagrodzenia Wykonawcy, o którym mowa w</w:t>
      </w:r>
      <w:r w:rsidR="000B6181" w:rsidRPr="009730B7">
        <w:rPr>
          <w:rFonts w:ascii="URW DIN" w:hAnsi="URW DIN"/>
          <w:sz w:val="20"/>
          <w:szCs w:val="20"/>
        </w:rPr>
        <w:t xml:space="preserve"> </w:t>
      </w:r>
      <w:r w:rsidR="004E4C6B">
        <w:rPr>
          <w:rFonts w:ascii="URW DIN" w:hAnsi="URW DIN"/>
          <w:sz w:val="20"/>
          <w:szCs w:val="20"/>
        </w:rPr>
        <w:fldChar w:fldCharType="begin"/>
      </w:r>
      <w:r w:rsidR="004E4C6B">
        <w:rPr>
          <w:rFonts w:ascii="URW DIN" w:hAnsi="URW DIN"/>
          <w:sz w:val="20"/>
          <w:szCs w:val="20"/>
        </w:rPr>
        <w:instrText xml:space="preserve"> REF _Ref372208658 \r \h </w:instrText>
      </w:r>
      <w:r w:rsidR="004E4C6B">
        <w:rPr>
          <w:rFonts w:ascii="URW DIN" w:hAnsi="URW DIN"/>
          <w:sz w:val="20"/>
          <w:szCs w:val="20"/>
        </w:rPr>
      </w:r>
      <w:r w:rsidR="004E4C6B">
        <w:rPr>
          <w:rFonts w:ascii="URW DIN" w:hAnsi="URW DIN"/>
          <w:sz w:val="20"/>
          <w:szCs w:val="20"/>
        </w:rPr>
        <w:fldChar w:fldCharType="separate"/>
      </w:r>
      <w:r w:rsidR="00702C1C">
        <w:rPr>
          <w:rFonts w:ascii="URW DIN" w:hAnsi="URW DIN"/>
          <w:sz w:val="20"/>
          <w:szCs w:val="20"/>
        </w:rPr>
        <w:t>§ 14</w:t>
      </w:r>
      <w:r w:rsidR="004E4C6B">
        <w:rPr>
          <w:rFonts w:ascii="URW DIN" w:hAnsi="URW DIN"/>
          <w:sz w:val="20"/>
          <w:szCs w:val="20"/>
        </w:rPr>
        <w:fldChar w:fldCharType="end"/>
      </w:r>
      <w:r w:rsidRPr="009730B7">
        <w:rPr>
          <w:rFonts w:ascii="URW DIN" w:hAnsi="URW DIN"/>
          <w:sz w:val="20"/>
          <w:szCs w:val="20"/>
        </w:rPr>
        <w:t xml:space="preserve">. Kaucja nie podlega oprocentowaniu i liczona jest zawsze przez </w:t>
      </w:r>
      <w:r w:rsidR="00254F89" w:rsidRPr="009730B7">
        <w:rPr>
          <w:rFonts w:ascii="URW DIN" w:hAnsi="URW DIN"/>
          <w:sz w:val="20"/>
          <w:szCs w:val="20"/>
        </w:rPr>
        <w:t>S</w:t>
      </w:r>
      <w:r w:rsidRPr="009730B7">
        <w:rPr>
          <w:rFonts w:ascii="URW DIN" w:hAnsi="URW DIN"/>
          <w:sz w:val="20"/>
          <w:szCs w:val="20"/>
        </w:rPr>
        <w:t>trony w kwocie nominalnej.</w:t>
      </w:r>
      <w:r w:rsidR="00BB2297" w:rsidRPr="009730B7">
        <w:rPr>
          <w:rFonts w:ascii="URW DIN" w:hAnsi="URW DIN"/>
          <w:sz w:val="20"/>
          <w:szCs w:val="20"/>
        </w:rPr>
        <w:t xml:space="preserve"> Zamawia</w:t>
      </w:r>
      <w:r w:rsidR="004F3F41" w:rsidRPr="009730B7">
        <w:rPr>
          <w:rFonts w:ascii="URW DIN" w:hAnsi="URW DIN"/>
          <w:sz w:val="20"/>
          <w:szCs w:val="20"/>
        </w:rPr>
        <w:t>jący uprawniony jest potrącić z</w:t>
      </w:r>
      <w:r w:rsidR="00945C9E" w:rsidRPr="009730B7">
        <w:rPr>
          <w:rFonts w:ascii="URW DIN" w:hAnsi="URW DIN"/>
          <w:sz w:val="20"/>
          <w:szCs w:val="20"/>
        </w:rPr>
        <w:t xml:space="preserve"> </w:t>
      </w:r>
      <w:r w:rsidR="00BB2297" w:rsidRPr="009730B7">
        <w:rPr>
          <w:rFonts w:ascii="URW DIN" w:hAnsi="URW DIN"/>
          <w:sz w:val="20"/>
          <w:szCs w:val="20"/>
        </w:rPr>
        <w:t xml:space="preserve">kwoty powyższej kaucji wszelkie swoje roszczenia względem Wykonawcy. </w:t>
      </w:r>
    </w:p>
    <w:p w14:paraId="42A6A446" w14:textId="3D3CA78B" w:rsidR="00D60F1E" w:rsidRPr="009730B7" w:rsidRDefault="00925DB7" w:rsidP="00F128F3">
      <w:pPr>
        <w:numPr>
          <w:ilvl w:val="1"/>
          <w:numId w:val="1"/>
        </w:numPr>
        <w:spacing w:before="240"/>
        <w:ind w:left="1080" w:hanging="720"/>
        <w:jc w:val="both"/>
        <w:rPr>
          <w:rFonts w:ascii="URW DIN" w:hAnsi="URW DIN"/>
          <w:sz w:val="20"/>
          <w:szCs w:val="20"/>
        </w:rPr>
      </w:pPr>
      <w:r w:rsidRPr="009730B7">
        <w:rPr>
          <w:rFonts w:ascii="URW DIN" w:hAnsi="URW DIN"/>
          <w:sz w:val="20"/>
          <w:szCs w:val="20"/>
        </w:rPr>
        <w:t>Każdorazowo w</w:t>
      </w:r>
      <w:r w:rsidR="00D60F1E" w:rsidRPr="009730B7">
        <w:rPr>
          <w:rFonts w:ascii="URW DIN" w:hAnsi="URW DIN"/>
          <w:sz w:val="20"/>
          <w:szCs w:val="20"/>
        </w:rPr>
        <w:t xml:space="preserve"> przypadku </w:t>
      </w:r>
      <w:r w:rsidR="002A01D4" w:rsidRPr="009730B7">
        <w:rPr>
          <w:rFonts w:ascii="URW DIN" w:hAnsi="URW DIN"/>
          <w:sz w:val="20"/>
          <w:szCs w:val="20"/>
        </w:rPr>
        <w:t>nieprzedstawienia Zamawiającemu przez Wykonawcę w</w:t>
      </w:r>
      <w:r w:rsidR="003157F6" w:rsidRPr="009730B7">
        <w:rPr>
          <w:rFonts w:ascii="URW DIN" w:hAnsi="URW DIN"/>
          <w:sz w:val="20"/>
          <w:szCs w:val="20"/>
        </w:rPr>
        <w:t> </w:t>
      </w:r>
      <w:r w:rsidR="002A01D4" w:rsidRPr="009730B7">
        <w:rPr>
          <w:rFonts w:ascii="URW DIN" w:hAnsi="URW DIN"/>
          <w:sz w:val="20"/>
          <w:szCs w:val="20"/>
        </w:rPr>
        <w:t xml:space="preserve">terminie wymaganym Umową jakiejkolwiek </w:t>
      </w:r>
      <w:r w:rsidR="00BB2297" w:rsidRPr="009730B7">
        <w:rPr>
          <w:rFonts w:ascii="URW DIN" w:hAnsi="URW DIN"/>
          <w:sz w:val="20"/>
          <w:szCs w:val="20"/>
        </w:rPr>
        <w:t>umowy</w:t>
      </w:r>
      <w:r w:rsidR="002A01D4" w:rsidRPr="009730B7">
        <w:rPr>
          <w:rFonts w:ascii="URW DIN" w:hAnsi="URW DIN"/>
          <w:sz w:val="20"/>
          <w:szCs w:val="20"/>
        </w:rPr>
        <w:t xml:space="preserve"> ubezpieczeni</w:t>
      </w:r>
      <w:r w:rsidR="00BB2297" w:rsidRPr="009730B7">
        <w:rPr>
          <w:rFonts w:ascii="URW DIN" w:hAnsi="URW DIN"/>
          <w:sz w:val="20"/>
          <w:szCs w:val="20"/>
        </w:rPr>
        <w:t>a</w:t>
      </w:r>
      <w:r w:rsidRPr="009730B7">
        <w:rPr>
          <w:rFonts w:ascii="URW DIN" w:hAnsi="URW DIN"/>
          <w:sz w:val="20"/>
          <w:szCs w:val="20"/>
        </w:rPr>
        <w:t xml:space="preserve"> wraz z dowodem potwierdzającym opłacenie wszelkich składek ubezpieczeniowych z tytułu zawartej umowy ubezpieczenia potwierdzonej </w:t>
      </w:r>
      <w:r w:rsidR="007206A2" w:rsidRPr="009730B7">
        <w:rPr>
          <w:rFonts w:ascii="URW DIN" w:hAnsi="URW DIN"/>
          <w:sz w:val="20"/>
          <w:szCs w:val="20"/>
        </w:rPr>
        <w:t xml:space="preserve">stosownym certyfikatem lub </w:t>
      </w:r>
      <w:r w:rsidRPr="009730B7">
        <w:rPr>
          <w:rFonts w:ascii="URW DIN" w:hAnsi="URW DIN"/>
          <w:sz w:val="20"/>
          <w:szCs w:val="20"/>
        </w:rPr>
        <w:t>polisą ubezpieczeniową za cały okres obowiązywania umowy ubezpieczenia</w:t>
      </w:r>
      <w:r w:rsidR="002A01D4" w:rsidRPr="009730B7">
        <w:rPr>
          <w:rFonts w:ascii="URW DIN" w:hAnsi="URW DIN"/>
          <w:sz w:val="20"/>
          <w:szCs w:val="20"/>
        </w:rPr>
        <w:t xml:space="preserve">, </w:t>
      </w:r>
      <w:r w:rsidR="00D60F1E" w:rsidRPr="009730B7">
        <w:rPr>
          <w:rFonts w:ascii="URW DIN" w:hAnsi="URW DIN"/>
          <w:sz w:val="20"/>
          <w:szCs w:val="20"/>
        </w:rPr>
        <w:t xml:space="preserve">Wykonawca </w:t>
      </w:r>
      <w:r w:rsidR="002A01D4" w:rsidRPr="009730B7">
        <w:rPr>
          <w:rFonts w:ascii="URW DIN" w:hAnsi="URW DIN"/>
          <w:sz w:val="20"/>
          <w:szCs w:val="20"/>
        </w:rPr>
        <w:t xml:space="preserve">dodatkowo </w:t>
      </w:r>
      <w:r w:rsidR="00D60F1E" w:rsidRPr="009730B7">
        <w:rPr>
          <w:rFonts w:ascii="URW DIN" w:hAnsi="URW DIN"/>
          <w:sz w:val="20"/>
          <w:szCs w:val="20"/>
        </w:rPr>
        <w:t>zapłaci Zamawiającemu karę umowną w wysokości 0,</w:t>
      </w:r>
      <w:r w:rsidR="00B250A9">
        <w:rPr>
          <w:rFonts w:ascii="URW DIN" w:hAnsi="URW DIN"/>
          <w:sz w:val="20"/>
          <w:szCs w:val="20"/>
        </w:rPr>
        <w:t>05</w:t>
      </w:r>
      <w:r w:rsidR="00D60F1E" w:rsidRPr="009730B7">
        <w:rPr>
          <w:rFonts w:ascii="URW DIN" w:hAnsi="URW DIN"/>
          <w:sz w:val="20"/>
          <w:szCs w:val="20"/>
        </w:rPr>
        <w:t xml:space="preserve">% </w:t>
      </w:r>
      <w:r w:rsidR="00254F89" w:rsidRPr="009730B7">
        <w:rPr>
          <w:rFonts w:ascii="URW DIN" w:hAnsi="URW DIN"/>
          <w:sz w:val="20"/>
          <w:szCs w:val="20"/>
        </w:rPr>
        <w:t xml:space="preserve">Łącznego </w:t>
      </w:r>
      <w:r w:rsidR="00D60F1E" w:rsidRPr="009730B7">
        <w:rPr>
          <w:rFonts w:ascii="URW DIN" w:hAnsi="URW DIN"/>
          <w:sz w:val="20"/>
          <w:szCs w:val="20"/>
        </w:rPr>
        <w:t>Wynagrodzenia brutto Wykonawcy za każdy dzień opóźnienia w</w:t>
      </w:r>
      <w:r w:rsidR="000B6181" w:rsidRPr="009730B7">
        <w:rPr>
          <w:rFonts w:ascii="URW DIN" w:hAnsi="URW DIN"/>
          <w:sz w:val="20"/>
          <w:szCs w:val="20"/>
        </w:rPr>
        <w:t xml:space="preserve"> </w:t>
      </w:r>
      <w:r w:rsidR="00D60F1E" w:rsidRPr="009730B7">
        <w:rPr>
          <w:rFonts w:ascii="URW DIN" w:hAnsi="URW DIN"/>
          <w:sz w:val="20"/>
          <w:szCs w:val="20"/>
        </w:rPr>
        <w:t xml:space="preserve">dostarczeniu </w:t>
      </w:r>
      <w:r w:rsidR="007206A2" w:rsidRPr="009730B7">
        <w:rPr>
          <w:rFonts w:ascii="URW DIN" w:hAnsi="URW DIN"/>
          <w:sz w:val="20"/>
          <w:szCs w:val="20"/>
        </w:rPr>
        <w:t>danego certyfikatu lub</w:t>
      </w:r>
      <w:r w:rsidRPr="009730B7">
        <w:rPr>
          <w:rFonts w:ascii="URW DIN" w:hAnsi="URW DIN"/>
          <w:sz w:val="20"/>
          <w:szCs w:val="20"/>
        </w:rPr>
        <w:t xml:space="preserve"> </w:t>
      </w:r>
      <w:r w:rsidR="00D60F1E" w:rsidRPr="009730B7">
        <w:rPr>
          <w:rFonts w:ascii="URW DIN" w:hAnsi="URW DIN"/>
          <w:sz w:val="20"/>
          <w:szCs w:val="20"/>
        </w:rPr>
        <w:t>polisy</w:t>
      </w:r>
      <w:r w:rsidRPr="009730B7">
        <w:rPr>
          <w:rFonts w:ascii="URW DIN" w:hAnsi="URW DIN"/>
          <w:sz w:val="20"/>
          <w:szCs w:val="20"/>
        </w:rPr>
        <w:t xml:space="preserve"> ubezpieczeniowej</w:t>
      </w:r>
      <w:r w:rsidR="004D077A" w:rsidRPr="009730B7">
        <w:rPr>
          <w:rFonts w:ascii="URW DIN" w:hAnsi="URW DIN"/>
          <w:sz w:val="20"/>
          <w:szCs w:val="20"/>
        </w:rPr>
        <w:t xml:space="preserve"> wraz z </w:t>
      </w:r>
      <w:r w:rsidR="007206A2" w:rsidRPr="009730B7">
        <w:rPr>
          <w:rFonts w:ascii="URW DIN" w:hAnsi="URW DIN"/>
          <w:sz w:val="20"/>
          <w:szCs w:val="20"/>
        </w:rPr>
        <w:t xml:space="preserve">potwierdzeniem </w:t>
      </w:r>
      <w:r w:rsidR="004D077A" w:rsidRPr="009730B7">
        <w:rPr>
          <w:rFonts w:ascii="URW DIN" w:hAnsi="URW DIN"/>
          <w:sz w:val="20"/>
          <w:szCs w:val="20"/>
        </w:rPr>
        <w:t>opłacenia składki ubezpieczeniowej</w:t>
      </w:r>
      <w:r w:rsidR="00D60F1E" w:rsidRPr="009730B7">
        <w:rPr>
          <w:rFonts w:ascii="URW DIN" w:hAnsi="URW DIN"/>
          <w:sz w:val="20"/>
          <w:szCs w:val="20"/>
        </w:rPr>
        <w:t xml:space="preserve">. Powyższa kara umowna staje się wymagalna </w:t>
      </w:r>
      <w:r w:rsidR="004D077A" w:rsidRPr="009730B7">
        <w:rPr>
          <w:rFonts w:ascii="URW DIN" w:hAnsi="URW DIN"/>
          <w:sz w:val="20"/>
          <w:szCs w:val="20"/>
        </w:rPr>
        <w:t>w</w:t>
      </w:r>
      <w:r w:rsidR="000B6181" w:rsidRPr="009730B7">
        <w:rPr>
          <w:rFonts w:ascii="URW DIN" w:hAnsi="URW DIN"/>
          <w:sz w:val="20"/>
          <w:szCs w:val="20"/>
        </w:rPr>
        <w:t xml:space="preserve"> </w:t>
      </w:r>
      <w:r w:rsidR="004D077A" w:rsidRPr="009730B7">
        <w:rPr>
          <w:rFonts w:ascii="URW DIN" w:hAnsi="URW DIN"/>
          <w:sz w:val="20"/>
          <w:szCs w:val="20"/>
        </w:rPr>
        <w:t>terminie</w:t>
      </w:r>
      <w:r w:rsidR="00D60F1E" w:rsidRPr="009730B7">
        <w:rPr>
          <w:rFonts w:ascii="URW DIN" w:hAnsi="URW DIN"/>
          <w:sz w:val="20"/>
          <w:szCs w:val="20"/>
        </w:rPr>
        <w:t xml:space="preserve"> 7</w:t>
      </w:r>
      <w:r w:rsidR="004D077A" w:rsidRPr="009730B7">
        <w:rPr>
          <w:rFonts w:ascii="URW DIN" w:hAnsi="URW DIN"/>
          <w:sz w:val="20"/>
          <w:szCs w:val="20"/>
        </w:rPr>
        <w:t xml:space="preserve"> (siedmiu)</w:t>
      </w:r>
      <w:r w:rsidR="00D54675" w:rsidRPr="009730B7">
        <w:rPr>
          <w:rFonts w:ascii="URW DIN" w:hAnsi="URW DIN"/>
          <w:sz w:val="20"/>
          <w:szCs w:val="20"/>
        </w:rPr>
        <w:t xml:space="preserve"> dni</w:t>
      </w:r>
      <w:r w:rsidR="00D60F1E" w:rsidRPr="009730B7">
        <w:rPr>
          <w:rFonts w:ascii="URW DIN" w:hAnsi="URW DIN"/>
          <w:sz w:val="20"/>
          <w:szCs w:val="20"/>
        </w:rPr>
        <w:t xml:space="preserve"> od daty </w:t>
      </w:r>
      <w:r w:rsidR="00D54675" w:rsidRPr="009730B7">
        <w:rPr>
          <w:rFonts w:ascii="URW DIN" w:hAnsi="URW DIN"/>
          <w:sz w:val="20"/>
          <w:szCs w:val="20"/>
        </w:rPr>
        <w:t>pisemnego</w:t>
      </w:r>
      <w:r w:rsidR="00D60F1E" w:rsidRPr="009730B7">
        <w:rPr>
          <w:rFonts w:ascii="URW DIN" w:hAnsi="URW DIN"/>
          <w:sz w:val="20"/>
          <w:szCs w:val="20"/>
        </w:rPr>
        <w:t xml:space="preserve"> wezwania do zapłaty tej kary umownej skierowan</w:t>
      </w:r>
      <w:r w:rsidR="00D54675" w:rsidRPr="009730B7">
        <w:rPr>
          <w:rFonts w:ascii="URW DIN" w:hAnsi="URW DIN"/>
          <w:sz w:val="20"/>
          <w:szCs w:val="20"/>
        </w:rPr>
        <w:t>ego</w:t>
      </w:r>
      <w:r w:rsidR="00D60F1E" w:rsidRPr="009730B7">
        <w:rPr>
          <w:rFonts w:ascii="URW DIN" w:hAnsi="URW DIN"/>
          <w:sz w:val="20"/>
          <w:szCs w:val="20"/>
        </w:rPr>
        <w:t xml:space="preserve"> do Wykonawcy przez Zamawiającego. </w:t>
      </w:r>
      <w:r w:rsidR="00BB2297" w:rsidRPr="009730B7">
        <w:rPr>
          <w:rFonts w:ascii="URW DIN" w:hAnsi="URW DIN"/>
          <w:sz w:val="20"/>
          <w:szCs w:val="20"/>
        </w:rPr>
        <w:t>Powyższa kara umowa może być naliczana również za kolejne okresy braku wymaganej Umową umowy ubezpieczenia, za które jeszcze nie była naliczona.</w:t>
      </w:r>
    </w:p>
    <w:p w14:paraId="62515BB6" w14:textId="6CB61043" w:rsidR="0046440E" w:rsidRPr="009730B7" w:rsidRDefault="0046440E" w:rsidP="00F128F3">
      <w:pPr>
        <w:numPr>
          <w:ilvl w:val="0"/>
          <w:numId w:val="1"/>
        </w:numPr>
        <w:spacing w:before="240" w:after="120"/>
        <w:ind w:left="0" w:firstLine="0"/>
        <w:jc w:val="center"/>
        <w:outlineLvl w:val="0"/>
        <w:rPr>
          <w:rFonts w:ascii="URW DIN" w:hAnsi="URW DIN"/>
          <w:b/>
          <w:sz w:val="20"/>
          <w:szCs w:val="20"/>
        </w:rPr>
      </w:pPr>
      <w:bookmarkStart w:id="461" w:name="_Toc257802884"/>
      <w:bookmarkStart w:id="462" w:name="_Toc378165178"/>
      <w:bookmarkStart w:id="463" w:name="_Toc518322953"/>
      <w:bookmarkStart w:id="464" w:name="_Toc144291585"/>
      <w:bookmarkStart w:id="465" w:name="_Ref211943713"/>
      <w:bookmarkStart w:id="466" w:name="_Toc158725103"/>
      <w:bookmarkStart w:id="467" w:name="_Toc214007448"/>
      <w:bookmarkStart w:id="468" w:name="_Ref522004719"/>
      <w:bookmarkStart w:id="469" w:name="_Toc257802885"/>
      <w:bookmarkStart w:id="470" w:name="_Toc258574784"/>
      <w:bookmarkStart w:id="471" w:name="_Ref261345763"/>
      <w:bookmarkStart w:id="472" w:name="_Toc275942431"/>
      <w:bookmarkEnd w:id="459"/>
      <w:bookmarkEnd w:id="461"/>
      <w:r w:rsidRPr="009730B7">
        <w:rPr>
          <w:rFonts w:ascii="URW DIN" w:hAnsi="URW DIN"/>
          <w:b/>
          <w:sz w:val="20"/>
          <w:szCs w:val="20"/>
        </w:rPr>
        <w:t xml:space="preserve">WYPOWIEDZENIE </w:t>
      </w:r>
      <w:r w:rsidRPr="009730B7">
        <w:rPr>
          <w:rFonts w:ascii="URW DIN" w:hAnsi="URW DIN" w:cs="Verdana"/>
          <w:b/>
          <w:sz w:val="20"/>
          <w:szCs w:val="20"/>
        </w:rPr>
        <w:t>UMOWY</w:t>
      </w:r>
      <w:bookmarkEnd w:id="462"/>
      <w:bookmarkEnd w:id="463"/>
      <w:bookmarkEnd w:id="464"/>
      <w:bookmarkEnd w:id="465"/>
      <w:bookmarkEnd w:id="466"/>
      <w:bookmarkEnd w:id="467"/>
      <w:r w:rsidRPr="009730B7">
        <w:rPr>
          <w:rFonts w:ascii="URW DIN" w:hAnsi="URW DIN"/>
          <w:b/>
          <w:sz w:val="20"/>
          <w:szCs w:val="20"/>
        </w:rPr>
        <w:t xml:space="preserve"> </w:t>
      </w:r>
      <w:bookmarkEnd w:id="468"/>
    </w:p>
    <w:p w14:paraId="0C2632C3" w14:textId="29D2A2AC" w:rsidR="005932CE" w:rsidRPr="009730B7" w:rsidRDefault="005932C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Niniejszy </w:t>
      </w:r>
      <w:r w:rsidR="00545CFC">
        <w:rPr>
          <w:rFonts w:ascii="URW DIN" w:hAnsi="URW DIN"/>
          <w:sz w:val="20"/>
          <w:szCs w:val="20"/>
        </w:rPr>
        <w:fldChar w:fldCharType="begin"/>
      </w:r>
      <w:r w:rsidR="00545CFC">
        <w:rPr>
          <w:rFonts w:ascii="URW DIN" w:hAnsi="URW DIN"/>
          <w:sz w:val="20"/>
          <w:szCs w:val="20"/>
        </w:rPr>
        <w:instrText xml:space="preserve"> REF _Ref211943713 \r \h </w:instrText>
      </w:r>
      <w:r w:rsidR="00545CFC">
        <w:rPr>
          <w:rFonts w:ascii="URW DIN" w:hAnsi="URW DIN"/>
          <w:sz w:val="20"/>
          <w:szCs w:val="20"/>
        </w:rPr>
      </w:r>
      <w:r w:rsidR="00545CFC">
        <w:rPr>
          <w:rFonts w:ascii="URW DIN" w:hAnsi="URW DIN"/>
          <w:sz w:val="20"/>
          <w:szCs w:val="20"/>
        </w:rPr>
        <w:fldChar w:fldCharType="separate"/>
      </w:r>
      <w:r w:rsidR="00702C1C">
        <w:rPr>
          <w:rFonts w:ascii="URW DIN" w:hAnsi="URW DIN"/>
          <w:sz w:val="20"/>
          <w:szCs w:val="20"/>
        </w:rPr>
        <w:t>§ 25</w:t>
      </w:r>
      <w:r w:rsidR="00545CFC">
        <w:rPr>
          <w:rFonts w:ascii="URW DIN" w:hAnsi="URW DIN"/>
          <w:sz w:val="20"/>
          <w:szCs w:val="20"/>
        </w:rPr>
        <w:fldChar w:fldCharType="end"/>
      </w:r>
      <w:r w:rsidRPr="009730B7">
        <w:rPr>
          <w:rFonts w:ascii="URW DIN" w:hAnsi="URW DIN"/>
          <w:sz w:val="20"/>
          <w:szCs w:val="20"/>
        </w:rPr>
        <w:t xml:space="preserve"> reguluje wypowiedzenie Umowy przez Strony w zakresie Opieki Serwisowej Posprzedażowej.</w:t>
      </w:r>
    </w:p>
    <w:p w14:paraId="58A07810" w14:textId="3E27ACA4" w:rsidR="007D4098" w:rsidRPr="009730B7" w:rsidRDefault="007D409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Wykonawca może wypowiedzieć </w:t>
      </w:r>
      <w:r w:rsidR="00474C30" w:rsidRPr="009730B7">
        <w:rPr>
          <w:rFonts w:ascii="URW DIN" w:hAnsi="URW DIN"/>
          <w:sz w:val="20"/>
          <w:szCs w:val="20"/>
        </w:rPr>
        <w:t>Umowę</w:t>
      </w:r>
      <w:r w:rsidRPr="009730B7">
        <w:rPr>
          <w:rFonts w:ascii="URW DIN" w:hAnsi="URW DIN"/>
          <w:sz w:val="20"/>
          <w:szCs w:val="20"/>
        </w:rPr>
        <w:t xml:space="preserve"> z ważnych powodów</w:t>
      </w:r>
      <w:r w:rsidR="002F153C" w:rsidRPr="009730B7">
        <w:rPr>
          <w:rFonts w:ascii="URW DIN" w:hAnsi="URW DIN"/>
          <w:sz w:val="20"/>
          <w:szCs w:val="20"/>
        </w:rPr>
        <w:t>, z zachowaniem 1-miesięcznego okresu wypowiedzenia</w:t>
      </w:r>
      <w:r w:rsidRPr="009730B7">
        <w:rPr>
          <w:rFonts w:ascii="URW DIN" w:hAnsi="URW DIN"/>
          <w:sz w:val="20"/>
          <w:szCs w:val="20"/>
        </w:rPr>
        <w:t>. Przez ważne powody, o których mowa w zdaniu poprzednim, Strony rozumieją</w:t>
      </w:r>
      <w:r w:rsidR="00715343">
        <w:rPr>
          <w:rFonts w:ascii="URW DIN" w:hAnsi="URW DIN"/>
          <w:sz w:val="20"/>
          <w:szCs w:val="20"/>
        </w:rPr>
        <w:t xml:space="preserve"> wyłącznie</w:t>
      </w:r>
      <w:r w:rsidRPr="009730B7">
        <w:rPr>
          <w:rFonts w:ascii="URW DIN" w:hAnsi="URW DIN"/>
          <w:sz w:val="20"/>
          <w:szCs w:val="20"/>
        </w:rPr>
        <w:t xml:space="preserve"> sytuację, w której </w:t>
      </w:r>
      <w:r w:rsidR="00474C30" w:rsidRPr="009730B7">
        <w:rPr>
          <w:rFonts w:ascii="URW DIN" w:hAnsi="URW DIN"/>
          <w:sz w:val="20"/>
          <w:szCs w:val="20"/>
        </w:rPr>
        <w:t>Zamawiający</w:t>
      </w:r>
      <w:r w:rsidRPr="009730B7">
        <w:rPr>
          <w:rFonts w:ascii="URW DIN" w:hAnsi="URW DIN"/>
          <w:sz w:val="20"/>
          <w:szCs w:val="20"/>
        </w:rPr>
        <w:t xml:space="preserve"> pozos</w:t>
      </w:r>
      <w:r w:rsidR="00474C30" w:rsidRPr="009730B7">
        <w:rPr>
          <w:rFonts w:ascii="URW DIN" w:hAnsi="URW DIN"/>
          <w:sz w:val="20"/>
          <w:szCs w:val="20"/>
        </w:rPr>
        <w:t>taje w</w:t>
      </w:r>
      <w:r w:rsidR="003B031A" w:rsidRPr="009730B7">
        <w:rPr>
          <w:rFonts w:ascii="URW DIN" w:hAnsi="URW DIN"/>
          <w:sz w:val="20"/>
          <w:szCs w:val="20"/>
        </w:rPr>
        <w:t> </w:t>
      </w:r>
      <w:r w:rsidR="00474C30" w:rsidRPr="009730B7">
        <w:rPr>
          <w:rFonts w:ascii="URW DIN" w:hAnsi="URW DIN"/>
          <w:sz w:val="20"/>
          <w:szCs w:val="20"/>
        </w:rPr>
        <w:t>zwłoce z zapłatą należnego</w:t>
      </w:r>
      <w:r w:rsidR="004F3F41" w:rsidRPr="009730B7">
        <w:rPr>
          <w:rFonts w:ascii="URW DIN" w:hAnsi="URW DIN"/>
          <w:sz w:val="20"/>
          <w:szCs w:val="20"/>
        </w:rPr>
        <w:t xml:space="preserve"> i</w:t>
      </w:r>
      <w:r w:rsidR="000D0894" w:rsidRPr="009730B7">
        <w:rPr>
          <w:rFonts w:ascii="URW DIN" w:hAnsi="URW DIN"/>
          <w:sz w:val="20"/>
          <w:szCs w:val="20"/>
        </w:rPr>
        <w:t xml:space="preserve"> </w:t>
      </w:r>
      <w:r w:rsidRPr="009730B7">
        <w:rPr>
          <w:rFonts w:ascii="URW DIN" w:hAnsi="URW DIN"/>
          <w:sz w:val="20"/>
          <w:szCs w:val="20"/>
        </w:rPr>
        <w:t>wymagal</w:t>
      </w:r>
      <w:r w:rsidR="00474C30" w:rsidRPr="009730B7">
        <w:rPr>
          <w:rFonts w:ascii="URW DIN" w:hAnsi="URW DIN"/>
          <w:sz w:val="20"/>
          <w:szCs w:val="20"/>
        </w:rPr>
        <w:t>nego wynagrodzenia za</w:t>
      </w:r>
      <w:r w:rsidRPr="009730B7">
        <w:rPr>
          <w:rFonts w:ascii="URW DIN" w:hAnsi="URW DIN"/>
          <w:sz w:val="20"/>
          <w:szCs w:val="20"/>
        </w:rPr>
        <w:t xml:space="preserve"> Op</w:t>
      </w:r>
      <w:r w:rsidR="00474C30" w:rsidRPr="009730B7">
        <w:rPr>
          <w:rFonts w:ascii="URW DIN" w:hAnsi="URW DIN"/>
          <w:sz w:val="20"/>
          <w:szCs w:val="20"/>
        </w:rPr>
        <w:t>iekę Serwisową Posprzedażową</w:t>
      </w:r>
      <w:r w:rsidRPr="009730B7">
        <w:rPr>
          <w:rFonts w:ascii="URW DIN" w:hAnsi="URW DIN"/>
          <w:sz w:val="20"/>
          <w:szCs w:val="20"/>
        </w:rPr>
        <w:t>, wynoszącej co najmniej 60 dni pomimo wezwania</w:t>
      </w:r>
      <w:r w:rsidR="00352307" w:rsidRPr="009730B7">
        <w:rPr>
          <w:rFonts w:ascii="URW DIN" w:hAnsi="URW DIN"/>
          <w:sz w:val="20"/>
          <w:szCs w:val="20"/>
        </w:rPr>
        <w:t>,</w:t>
      </w:r>
      <w:r w:rsidRPr="009730B7">
        <w:rPr>
          <w:rFonts w:ascii="URW DIN" w:hAnsi="URW DIN"/>
          <w:sz w:val="20"/>
          <w:szCs w:val="20"/>
        </w:rPr>
        <w:t xml:space="preserve"> </w:t>
      </w:r>
      <w:r w:rsidR="002B68EC" w:rsidRPr="009730B7">
        <w:rPr>
          <w:rFonts w:ascii="URW DIN" w:hAnsi="URW DIN"/>
          <w:sz w:val="20"/>
          <w:szCs w:val="20"/>
        </w:rPr>
        <w:t>w formie pisemnej (pod rygorem nieważności)</w:t>
      </w:r>
      <w:r w:rsidR="00352307" w:rsidRPr="009730B7">
        <w:rPr>
          <w:rFonts w:ascii="URW DIN" w:hAnsi="URW DIN"/>
          <w:sz w:val="20"/>
          <w:szCs w:val="20"/>
        </w:rPr>
        <w:t>,</w:t>
      </w:r>
      <w:r w:rsidR="002B68EC" w:rsidRPr="009730B7">
        <w:rPr>
          <w:rFonts w:ascii="URW DIN" w:hAnsi="URW DIN"/>
          <w:sz w:val="20"/>
          <w:szCs w:val="20"/>
        </w:rPr>
        <w:t xml:space="preserve"> </w:t>
      </w:r>
      <w:r w:rsidR="00474C30" w:rsidRPr="009730B7">
        <w:rPr>
          <w:rFonts w:ascii="URW DIN" w:hAnsi="URW DIN"/>
          <w:sz w:val="20"/>
          <w:szCs w:val="20"/>
        </w:rPr>
        <w:t>Zamawiającego</w:t>
      </w:r>
      <w:r w:rsidRPr="009730B7">
        <w:rPr>
          <w:rFonts w:ascii="URW DIN" w:hAnsi="URW DIN"/>
          <w:sz w:val="20"/>
          <w:szCs w:val="20"/>
        </w:rPr>
        <w:t xml:space="preserve"> przez Wykonawcę do zapłaty.</w:t>
      </w:r>
      <w:r w:rsidR="0000600A" w:rsidRPr="009730B7">
        <w:rPr>
          <w:rFonts w:ascii="URW DIN" w:hAnsi="URW DIN"/>
          <w:sz w:val="20"/>
          <w:szCs w:val="20"/>
        </w:rPr>
        <w:t xml:space="preserve"> Wykonawca nie może wypowiedzieć Umowy z innych </w:t>
      </w:r>
      <w:r w:rsidR="00B37657" w:rsidRPr="009730B7">
        <w:rPr>
          <w:rFonts w:ascii="URW DIN" w:hAnsi="URW DIN"/>
          <w:sz w:val="20"/>
          <w:szCs w:val="20"/>
        </w:rPr>
        <w:t>powodów</w:t>
      </w:r>
      <w:r w:rsidR="0000600A" w:rsidRPr="009730B7">
        <w:rPr>
          <w:rFonts w:ascii="URW DIN" w:hAnsi="URW DIN"/>
          <w:sz w:val="20"/>
          <w:szCs w:val="20"/>
        </w:rPr>
        <w:t xml:space="preserve"> niż ważne.</w:t>
      </w:r>
    </w:p>
    <w:p w14:paraId="1F2AD5EE" w14:textId="747DF604" w:rsidR="007D4098" w:rsidRPr="009730B7" w:rsidRDefault="00474C30"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Zamawiający</w:t>
      </w:r>
      <w:r w:rsidR="007D4098" w:rsidRPr="009730B7">
        <w:rPr>
          <w:rFonts w:ascii="URW DIN" w:hAnsi="URW DIN"/>
          <w:sz w:val="20"/>
          <w:szCs w:val="20"/>
        </w:rPr>
        <w:t xml:space="preserve"> może wypowiedzieć Umowę </w:t>
      </w:r>
      <w:r w:rsidRPr="009730B7">
        <w:rPr>
          <w:rFonts w:ascii="URW DIN" w:hAnsi="URW DIN"/>
          <w:sz w:val="20"/>
          <w:szCs w:val="20"/>
        </w:rPr>
        <w:t>ze skutkiem natychmiastowym</w:t>
      </w:r>
      <w:r w:rsidR="004F3F41" w:rsidRPr="009730B7">
        <w:rPr>
          <w:rFonts w:ascii="URW DIN" w:hAnsi="URW DIN"/>
          <w:sz w:val="20"/>
          <w:szCs w:val="20"/>
        </w:rPr>
        <w:t xml:space="preserve"> z</w:t>
      </w:r>
      <w:r w:rsidR="000B6181" w:rsidRPr="009730B7">
        <w:rPr>
          <w:rFonts w:ascii="URW DIN" w:hAnsi="URW DIN"/>
          <w:sz w:val="20"/>
          <w:szCs w:val="20"/>
        </w:rPr>
        <w:t xml:space="preserve"> </w:t>
      </w:r>
      <w:r w:rsidR="007D4098" w:rsidRPr="009730B7">
        <w:rPr>
          <w:rFonts w:ascii="URW DIN" w:hAnsi="URW DIN"/>
          <w:sz w:val="20"/>
          <w:szCs w:val="20"/>
        </w:rPr>
        <w:t>ważnych powodów. Przez ważne powody Strony uznają w szczególności:</w:t>
      </w:r>
    </w:p>
    <w:p w14:paraId="495DD650" w14:textId="2C8C84FB" w:rsidR="007D4098" w:rsidRPr="009730B7" w:rsidRDefault="007D4098"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występowanie </w:t>
      </w:r>
      <w:r w:rsidR="000E437C" w:rsidRPr="009730B7">
        <w:rPr>
          <w:rFonts w:ascii="URW DIN" w:hAnsi="URW DIN"/>
          <w:sz w:val="20"/>
          <w:szCs w:val="20"/>
        </w:rPr>
        <w:t xml:space="preserve">Awarii i Incydentów </w:t>
      </w:r>
      <w:r w:rsidRPr="009730B7">
        <w:rPr>
          <w:rFonts w:ascii="URW DIN" w:hAnsi="URW DIN"/>
          <w:sz w:val="20"/>
          <w:szCs w:val="20"/>
        </w:rPr>
        <w:t>Krytycznych</w:t>
      </w:r>
      <w:r w:rsidR="004F3F41" w:rsidRPr="009730B7">
        <w:rPr>
          <w:rFonts w:ascii="URW DIN" w:hAnsi="URW DIN"/>
          <w:sz w:val="20"/>
          <w:szCs w:val="20"/>
        </w:rPr>
        <w:t xml:space="preserve"> (zgodnie z </w:t>
      </w:r>
      <w:r w:rsidR="0022772F" w:rsidRPr="009730B7">
        <w:rPr>
          <w:rFonts w:ascii="URW DIN" w:hAnsi="URW DIN"/>
          <w:sz w:val="20"/>
          <w:szCs w:val="20"/>
        </w:rPr>
        <w:t>Załącznikiem 2)</w:t>
      </w:r>
      <w:r w:rsidRPr="009730B7">
        <w:rPr>
          <w:rFonts w:ascii="URW DIN" w:hAnsi="URW DIN"/>
          <w:sz w:val="20"/>
          <w:szCs w:val="20"/>
        </w:rPr>
        <w:t>, których Wykon</w:t>
      </w:r>
      <w:r w:rsidR="004F3F41" w:rsidRPr="009730B7">
        <w:rPr>
          <w:rFonts w:ascii="URW DIN" w:hAnsi="URW DIN"/>
          <w:sz w:val="20"/>
          <w:szCs w:val="20"/>
        </w:rPr>
        <w:t xml:space="preserve">awca nie jest w stanie usuwać w </w:t>
      </w:r>
      <w:r w:rsidRPr="009730B7">
        <w:rPr>
          <w:rFonts w:ascii="URW DIN" w:hAnsi="URW DIN"/>
          <w:sz w:val="20"/>
          <w:szCs w:val="20"/>
        </w:rPr>
        <w:t>terminach określonych w Umowie</w:t>
      </w:r>
      <w:r w:rsidR="00861BEE">
        <w:rPr>
          <w:rFonts w:ascii="URW DIN" w:hAnsi="URW DIN"/>
          <w:sz w:val="20"/>
          <w:szCs w:val="20"/>
        </w:rPr>
        <w:t xml:space="preserve"> </w:t>
      </w:r>
      <w:r w:rsidR="00C14E58">
        <w:rPr>
          <w:rFonts w:ascii="URW DIN" w:hAnsi="URW DIN"/>
          <w:sz w:val="20"/>
          <w:szCs w:val="20"/>
        </w:rPr>
        <w:t>– po uprzednim wezwaniu Wykonawcy do usunięcia uchybień w terminie 7 dni od doręczenia wezwania</w:t>
      </w:r>
      <w:r w:rsidRPr="009730B7">
        <w:rPr>
          <w:rFonts w:ascii="URW DIN" w:hAnsi="URW DIN"/>
          <w:sz w:val="20"/>
          <w:szCs w:val="20"/>
        </w:rPr>
        <w:t>;</w:t>
      </w:r>
    </w:p>
    <w:p w14:paraId="2FF3A683" w14:textId="1E6E971A" w:rsidR="007D4098" w:rsidRPr="009730B7" w:rsidRDefault="007D4098"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lastRenderedPageBreak/>
        <w:t>niewywiązywanie się przez Wykonawcę z zobowiązań w zakresie świadczenia Usług Utrzymania</w:t>
      </w:r>
      <w:r w:rsidR="00E85F0C">
        <w:rPr>
          <w:rFonts w:ascii="URW DIN" w:hAnsi="URW DIN"/>
          <w:sz w:val="20"/>
          <w:szCs w:val="20"/>
        </w:rPr>
        <w:t xml:space="preserve"> – po uprzednim wezwaniu Wykonawcy do usunięcia uchybień w terminie 7 dni od doręczenia wezwania</w:t>
      </w:r>
      <w:r w:rsidRPr="009730B7">
        <w:rPr>
          <w:rFonts w:ascii="URW DIN" w:hAnsi="URW DIN"/>
          <w:sz w:val="20"/>
          <w:szCs w:val="20"/>
        </w:rPr>
        <w:t>;</w:t>
      </w:r>
    </w:p>
    <w:p w14:paraId="3147B533" w14:textId="77777777" w:rsidR="007D4098" w:rsidRPr="009730B7" w:rsidRDefault="007D4098"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naruszenie przez Wykonawcę zobowiązania w zakresie ochrony danych osobowych lub ochrony Informacji Poufnych;</w:t>
      </w:r>
    </w:p>
    <w:p w14:paraId="26FF358D" w14:textId="674240D8" w:rsidR="007D4098" w:rsidRPr="009730B7" w:rsidRDefault="007D4098"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naliczenie przez </w:t>
      </w:r>
      <w:r w:rsidR="00474C30" w:rsidRPr="009730B7">
        <w:rPr>
          <w:rFonts w:ascii="URW DIN" w:hAnsi="URW DIN"/>
          <w:sz w:val="20"/>
          <w:szCs w:val="20"/>
        </w:rPr>
        <w:t>Zamawiającego</w:t>
      </w:r>
      <w:r w:rsidRPr="009730B7">
        <w:rPr>
          <w:rFonts w:ascii="URW DIN" w:hAnsi="URW DIN"/>
          <w:sz w:val="20"/>
          <w:szCs w:val="20"/>
        </w:rPr>
        <w:t xml:space="preserve"> kar umownych w wysokości</w:t>
      </w:r>
      <w:r w:rsidR="0022772F" w:rsidRPr="009730B7">
        <w:rPr>
          <w:rFonts w:ascii="URW DIN" w:hAnsi="URW DIN"/>
          <w:sz w:val="20"/>
          <w:szCs w:val="20"/>
        </w:rPr>
        <w:t xml:space="preserve"> co najmniej </w:t>
      </w:r>
      <w:r w:rsidR="000E437C" w:rsidRPr="009730B7">
        <w:rPr>
          <w:rFonts w:ascii="URW DIN" w:hAnsi="URW DIN"/>
          <w:sz w:val="20"/>
          <w:szCs w:val="20"/>
        </w:rPr>
        <w:t>3</w:t>
      </w:r>
      <w:r w:rsidRPr="009730B7">
        <w:rPr>
          <w:rFonts w:ascii="URW DIN" w:hAnsi="URW DIN"/>
          <w:sz w:val="20"/>
          <w:szCs w:val="20"/>
        </w:rPr>
        <w:t xml:space="preserve">0% </w:t>
      </w:r>
      <w:r w:rsidR="000E437C" w:rsidRPr="009730B7">
        <w:rPr>
          <w:rFonts w:ascii="URW DIN" w:hAnsi="URW DIN"/>
          <w:sz w:val="20"/>
          <w:szCs w:val="20"/>
        </w:rPr>
        <w:t>Łącznego Wynagrodzenia brutto</w:t>
      </w:r>
      <w:r w:rsidR="0022772F" w:rsidRPr="009730B7">
        <w:rPr>
          <w:rFonts w:ascii="URW DIN" w:hAnsi="URW DIN"/>
          <w:sz w:val="20"/>
          <w:szCs w:val="20"/>
        </w:rPr>
        <w:t>;</w:t>
      </w:r>
    </w:p>
    <w:p w14:paraId="06A0FFD3" w14:textId="3B531C0C" w:rsidR="00413C03" w:rsidRPr="009730B7" w:rsidRDefault="00413C03"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Wykonawca wbrew postanowieniom Umowy nie będzie przekazywać wszelkich posiadanych dokumentów, informacji oraz danych w celu wykonywania przez Zamawiającego prawa kontroli lub przeprowadzenia audytów określonych w</w:t>
      </w:r>
      <w:r w:rsidR="00CD6532" w:rsidRPr="009730B7">
        <w:rPr>
          <w:rFonts w:ascii="URW DIN" w:hAnsi="URW DIN"/>
          <w:sz w:val="20"/>
          <w:szCs w:val="20"/>
        </w:rPr>
        <w:t> </w:t>
      </w:r>
      <w:r w:rsidRPr="009730B7">
        <w:rPr>
          <w:rFonts w:ascii="URW DIN" w:hAnsi="URW DIN"/>
          <w:sz w:val="20"/>
          <w:szCs w:val="20"/>
        </w:rPr>
        <w:t>niniejszej Umowie lub w</w:t>
      </w:r>
      <w:r w:rsidR="0012509D" w:rsidRPr="009730B7">
        <w:rPr>
          <w:rFonts w:ascii="URW DIN" w:hAnsi="URW DIN"/>
          <w:sz w:val="20"/>
          <w:szCs w:val="20"/>
        </w:rPr>
        <w:t xml:space="preserve"> </w:t>
      </w:r>
      <w:r w:rsidRPr="009730B7">
        <w:rPr>
          <w:rFonts w:ascii="URW DIN" w:hAnsi="URW DIN"/>
          <w:sz w:val="20"/>
          <w:szCs w:val="20"/>
        </w:rPr>
        <w:t>inny sposób będzie utrudniał lub uniemożliwiał przeprowadzenie kontroli albo audytu przez Zamawiającego</w:t>
      </w:r>
      <w:r w:rsidR="00C4643E">
        <w:rPr>
          <w:rFonts w:ascii="URW DIN" w:hAnsi="URW DIN"/>
          <w:sz w:val="20"/>
          <w:szCs w:val="20"/>
        </w:rPr>
        <w:t xml:space="preserve"> – po uprzednim wezwaniu Wykonawcy do usunięcia uchybień w terminie 7 dni od doręczenia wezwania</w:t>
      </w:r>
      <w:r w:rsidRPr="009730B7">
        <w:rPr>
          <w:rFonts w:ascii="URW DIN" w:hAnsi="URW DIN"/>
          <w:sz w:val="20"/>
          <w:szCs w:val="20"/>
        </w:rPr>
        <w:t>;</w:t>
      </w:r>
    </w:p>
    <w:p w14:paraId="41C8B194" w14:textId="265C8E9E" w:rsidR="00811F11" w:rsidRPr="009730B7" w:rsidRDefault="00811F11"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Wykonawca nie dopełnił obowiązku, o którym mowa w pkt </w:t>
      </w:r>
      <w:r w:rsidR="001621C5">
        <w:rPr>
          <w:rFonts w:ascii="URW DIN" w:hAnsi="URW DIN"/>
          <w:sz w:val="20"/>
          <w:szCs w:val="20"/>
        </w:rPr>
        <w:fldChar w:fldCharType="begin"/>
      </w:r>
      <w:r w:rsidR="001621C5">
        <w:rPr>
          <w:rFonts w:ascii="URW DIN" w:hAnsi="URW DIN"/>
          <w:sz w:val="20"/>
          <w:szCs w:val="20"/>
        </w:rPr>
        <w:instrText xml:space="preserve"> REF _Ref211944242 \r \h </w:instrText>
      </w:r>
      <w:r w:rsidR="001621C5">
        <w:rPr>
          <w:rFonts w:ascii="URW DIN" w:hAnsi="URW DIN"/>
          <w:sz w:val="20"/>
          <w:szCs w:val="20"/>
        </w:rPr>
      </w:r>
      <w:r w:rsidR="001621C5">
        <w:rPr>
          <w:rFonts w:ascii="URW DIN" w:hAnsi="URW DIN"/>
          <w:sz w:val="20"/>
          <w:szCs w:val="20"/>
        </w:rPr>
        <w:fldChar w:fldCharType="separate"/>
      </w:r>
      <w:r w:rsidR="00702C1C">
        <w:rPr>
          <w:rFonts w:ascii="URW DIN" w:hAnsi="URW DIN"/>
          <w:sz w:val="20"/>
          <w:szCs w:val="20"/>
        </w:rPr>
        <w:t>5.3</w:t>
      </w:r>
      <w:r w:rsidR="001621C5">
        <w:rPr>
          <w:rFonts w:ascii="URW DIN" w:hAnsi="URW DIN"/>
          <w:sz w:val="20"/>
          <w:szCs w:val="20"/>
        </w:rPr>
        <w:fldChar w:fldCharType="end"/>
      </w:r>
      <w:r w:rsidRPr="009730B7">
        <w:rPr>
          <w:rFonts w:ascii="URW DIN" w:hAnsi="URW DIN"/>
          <w:sz w:val="20"/>
          <w:szCs w:val="20"/>
        </w:rPr>
        <w:t xml:space="preserve"> Umowy</w:t>
      </w:r>
      <w:r w:rsidR="00577BA9">
        <w:rPr>
          <w:rFonts w:ascii="URW DIN" w:hAnsi="URW DIN"/>
          <w:sz w:val="20"/>
          <w:szCs w:val="20"/>
        </w:rPr>
        <w:t xml:space="preserve"> – po uprzednim wezwaniu Wykonawcy do usunięcia uchybień w terminie 7 dni od doręczenia wezwania</w:t>
      </w:r>
      <w:r w:rsidRPr="009730B7">
        <w:rPr>
          <w:rFonts w:ascii="URW DIN" w:hAnsi="URW DIN"/>
          <w:sz w:val="20"/>
          <w:szCs w:val="20"/>
        </w:rPr>
        <w:t>;</w:t>
      </w:r>
    </w:p>
    <w:p w14:paraId="55000912" w14:textId="0B9A840E" w:rsidR="00413C03" w:rsidRPr="009730B7" w:rsidRDefault="00413C03" w:rsidP="00F128F3">
      <w:pPr>
        <w:pStyle w:val="Akapitzlist3"/>
        <w:numPr>
          <w:ilvl w:val="0"/>
          <w:numId w:val="2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Wykonawca zaprzestał prowadzenia działalności, wszczęte zostało wobec niego postępowanie likwidacyjne lub upadłościowe lub pozostaje pod zarządem komisarycznym, bądź też zaistniały przesłanki do złożenia wniosku o upadłość Wykonawcy.</w:t>
      </w:r>
    </w:p>
    <w:p w14:paraId="7517DDDF" w14:textId="7F5DF0DD" w:rsidR="007D4098" w:rsidRPr="009730B7" w:rsidRDefault="007D4098" w:rsidP="00F128F3">
      <w:pPr>
        <w:numPr>
          <w:ilvl w:val="1"/>
          <w:numId w:val="1"/>
        </w:numPr>
        <w:spacing w:before="240" w:after="120"/>
        <w:ind w:left="1080" w:hanging="720"/>
        <w:jc w:val="both"/>
        <w:rPr>
          <w:rFonts w:ascii="URW DIN" w:hAnsi="URW DIN"/>
        </w:rPr>
      </w:pPr>
      <w:r w:rsidRPr="009730B7">
        <w:rPr>
          <w:rFonts w:ascii="URW DIN" w:hAnsi="URW DIN"/>
          <w:sz w:val="20"/>
          <w:szCs w:val="20"/>
        </w:rPr>
        <w:t>W ciągu 7 dni od daty</w:t>
      </w:r>
      <w:r w:rsidR="00752E03" w:rsidRPr="009730B7">
        <w:rPr>
          <w:rFonts w:ascii="URW DIN" w:hAnsi="URW DIN"/>
          <w:sz w:val="20"/>
          <w:szCs w:val="20"/>
        </w:rPr>
        <w:t xml:space="preserve"> pisemnego żądania Koordynatora Zamawiającego</w:t>
      </w:r>
      <w:r w:rsidRPr="009730B7">
        <w:rPr>
          <w:rFonts w:ascii="URW DIN" w:hAnsi="URW DIN"/>
          <w:sz w:val="20"/>
          <w:szCs w:val="20"/>
        </w:rPr>
        <w:t xml:space="preserve">, Koordynator Wykonawcy przedstawi Koordynatorowi Zamawiającego pisemny plan zakończenia świadczenia </w:t>
      </w:r>
      <w:r w:rsidR="00BA39F0" w:rsidRPr="009730B7">
        <w:rPr>
          <w:rFonts w:ascii="URW DIN" w:hAnsi="URW DIN"/>
          <w:sz w:val="20"/>
          <w:szCs w:val="20"/>
        </w:rPr>
        <w:t>Opieki Serwisowej Posprzedażowej</w:t>
      </w:r>
      <w:r w:rsidRPr="009730B7">
        <w:rPr>
          <w:rFonts w:ascii="URW DIN" w:hAnsi="URW DIN"/>
          <w:sz w:val="20"/>
          <w:szCs w:val="20"/>
        </w:rPr>
        <w:t xml:space="preserve">. Plan zakończenia świadczenia </w:t>
      </w:r>
      <w:r w:rsidR="00BA39F0" w:rsidRPr="009730B7">
        <w:rPr>
          <w:rFonts w:ascii="URW DIN" w:hAnsi="URW DIN"/>
          <w:sz w:val="20"/>
          <w:szCs w:val="20"/>
        </w:rPr>
        <w:t>Opieki Serwisowej Posprzedażowej</w:t>
      </w:r>
      <w:r w:rsidRPr="009730B7">
        <w:rPr>
          <w:rFonts w:ascii="URW DIN" w:hAnsi="URW DIN"/>
          <w:sz w:val="20"/>
          <w:szCs w:val="20"/>
        </w:rPr>
        <w:t xml:space="preserve"> będzie specyfikował wykonanie co najmniej następujących usług:</w:t>
      </w:r>
    </w:p>
    <w:p w14:paraId="1587BD8E" w14:textId="78C5B7DC" w:rsidR="004921E2" w:rsidRPr="009730B7" w:rsidRDefault="004921E2" w:rsidP="00F128F3">
      <w:pPr>
        <w:pStyle w:val="Akapitzlist3"/>
        <w:numPr>
          <w:ilvl w:val="0"/>
          <w:numId w:val="4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Szkolenia w zakresie utrzymania komponentów </w:t>
      </w:r>
      <w:r w:rsidR="009B225D">
        <w:rPr>
          <w:rFonts w:ascii="URW DIN" w:hAnsi="URW DIN"/>
          <w:sz w:val="20"/>
          <w:szCs w:val="20"/>
        </w:rPr>
        <w:t>Systemu</w:t>
      </w:r>
      <w:r w:rsidRPr="009730B7">
        <w:rPr>
          <w:rFonts w:ascii="URW DIN" w:hAnsi="URW DIN"/>
          <w:sz w:val="20"/>
          <w:szCs w:val="20"/>
        </w:rPr>
        <w:t>;</w:t>
      </w:r>
    </w:p>
    <w:p w14:paraId="737D4A8D" w14:textId="542B7A9E" w:rsidR="004921E2" w:rsidRPr="009730B7" w:rsidRDefault="004921E2" w:rsidP="00F128F3">
      <w:pPr>
        <w:pStyle w:val="Akapitzlist3"/>
        <w:numPr>
          <w:ilvl w:val="0"/>
          <w:numId w:val="4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Szkolenia w zakresie czynności administracyjnych oraz konfiguracji </w:t>
      </w:r>
      <w:r w:rsidR="009B225D">
        <w:rPr>
          <w:rFonts w:ascii="URW DIN" w:hAnsi="URW DIN"/>
          <w:sz w:val="20"/>
          <w:szCs w:val="20"/>
        </w:rPr>
        <w:t>Systemu</w:t>
      </w:r>
      <w:r w:rsidRPr="009730B7">
        <w:rPr>
          <w:rFonts w:ascii="URW DIN" w:hAnsi="URW DIN"/>
          <w:sz w:val="20"/>
          <w:szCs w:val="20"/>
        </w:rPr>
        <w:t>;</w:t>
      </w:r>
    </w:p>
    <w:p w14:paraId="3F1FBACE" w14:textId="230BD771" w:rsidR="004921E2" w:rsidRPr="009730B7" w:rsidRDefault="004921E2" w:rsidP="00F128F3">
      <w:pPr>
        <w:pStyle w:val="Akapitzlist3"/>
        <w:numPr>
          <w:ilvl w:val="0"/>
          <w:numId w:val="4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Szkolenia w zakresie wypracowanych rozwiązań do powtarzających się incydentów i</w:t>
      </w:r>
      <w:r w:rsidR="00CD6532" w:rsidRPr="009730B7">
        <w:rPr>
          <w:rFonts w:ascii="URW DIN" w:hAnsi="URW DIN"/>
          <w:sz w:val="20"/>
          <w:szCs w:val="20"/>
        </w:rPr>
        <w:t> </w:t>
      </w:r>
      <w:r w:rsidRPr="009730B7">
        <w:rPr>
          <w:rFonts w:ascii="URW DIN" w:hAnsi="URW DIN"/>
          <w:sz w:val="20"/>
          <w:szCs w:val="20"/>
        </w:rPr>
        <w:t>problemów;</w:t>
      </w:r>
    </w:p>
    <w:p w14:paraId="2FA7A71A" w14:textId="1854CDF0" w:rsidR="007D4098" w:rsidRPr="009730B7" w:rsidRDefault="004921E2" w:rsidP="00F128F3">
      <w:pPr>
        <w:pStyle w:val="Akapitzlist3"/>
        <w:numPr>
          <w:ilvl w:val="0"/>
          <w:numId w:val="44"/>
        </w:numPr>
        <w:tabs>
          <w:tab w:val="clear" w:pos="1619"/>
        </w:tabs>
        <w:spacing w:after="120" w:line="240" w:lineRule="auto"/>
        <w:ind w:left="1701" w:hanging="425"/>
        <w:jc w:val="both"/>
        <w:rPr>
          <w:rFonts w:ascii="URW DIN" w:hAnsi="URW DIN"/>
          <w:sz w:val="20"/>
          <w:szCs w:val="20"/>
        </w:rPr>
      </w:pPr>
      <w:r w:rsidRPr="009730B7">
        <w:rPr>
          <w:rFonts w:ascii="URW DIN" w:hAnsi="URW DIN"/>
          <w:sz w:val="20"/>
          <w:szCs w:val="20"/>
        </w:rPr>
        <w:t xml:space="preserve">Szkolenia w zakresie utrzymania </w:t>
      </w:r>
      <w:r w:rsidR="00B53904" w:rsidRPr="009730B7">
        <w:rPr>
          <w:rFonts w:ascii="URW DIN" w:hAnsi="URW DIN"/>
          <w:sz w:val="20"/>
          <w:szCs w:val="20"/>
        </w:rPr>
        <w:t>D</w:t>
      </w:r>
      <w:r w:rsidRPr="009730B7">
        <w:rPr>
          <w:rFonts w:ascii="URW DIN" w:hAnsi="URW DIN"/>
          <w:sz w:val="20"/>
          <w:szCs w:val="20"/>
        </w:rPr>
        <w:t xml:space="preserve">okumentacji </w:t>
      </w:r>
      <w:r w:rsidR="009B225D">
        <w:rPr>
          <w:rFonts w:ascii="URW DIN" w:hAnsi="URW DIN"/>
          <w:sz w:val="20"/>
          <w:szCs w:val="20"/>
        </w:rPr>
        <w:t>Systemu</w:t>
      </w:r>
      <w:r w:rsidRPr="009730B7">
        <w:rPr>
          <w:rFonts w:ascii="URW DIN" w:hAnsi="URW DIN"/>
          <w:sz w:val="20"/>
          <w:szCs w:val="20"/>
        </w:rPr>
        <w:t>.</w:t>
      </w:r>
    </w:p>
    <w:p w14:paraId="3C76944F" w14:textId="2371CF4B" w:rsidR="00D37509" w:rsidRPr="009730B7" w:rsidRDefault="007D4098"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okresie </w:t>
      </w:r>
      <w:r w:rsidR="0070735B" w:rsidRPr="009730B7">
        <w:rPr>
          <w:rFonts w:ascii="URW DIN" w:hAnsi="URW DIN"/>
          <w:sz w:val="20"/>
          <w:szCs w:val="20"/>
        </w:rPr>
        <w:t xml:space="preserve">3 miesięcy od złożenia oświadczenia o wypowiedzeniu </w:t>
      </w:r>
      <w:r w:rsidRPr="009730B7">
        <w:rPr>
          <w:rFonts w:ascii="URW DIN" w:hAnsi="URW DIN"/>
          <w:sz w:val="20"/>
          <w:szCs w:val="20"/>
        </w:rPr>
        <w:t xml:space="preserve">Wykonawca zobowiązany jest do udzielenia </w:t>
      </w:r>
      <w:r w:rsidR="0070735B" w:rsidRPr="009730B7">
        <w:rPr>
          <w:rFonts w:ascii="URW DIN" w:hAnsi="URW DIN"/>
          <w:sz w:val="20"/>
          <w:szCs w:val="20"/>
        </w:rPr>
        <w:t>Zamawiającemu</w:t>
      </w:r>
      <w:r w:rsidRPr="009730B7">
        <w:rPr>
          <w:rFonts w:ascii="URW DIN" w:hAnsi="URW DIN"/>
          <w:sz w:val="20"/>
          <w:szCs w:val="20"/>
        </w:rPr>
        <w:t xml:space="preserve"> wsparcia w zakresie przeniesienia </w:t>
      </w:r>
      <w:r w:rsidR="005932CE" w:rsidRPr="009730B7">
        <w:rPr>
          <w:rFonts w:ascii="URW DIN" w:hAnsi="URW DIN"/>
          <w:sz w:val="20"/>
          <w:szCs w:val="20"/>
        </w:rPr>
        <w:t>Opieki Serwisowej Posprzedażowej</w:t>
      </w:r>
      <w:r w:rsidRPr="009730B7">
        <w:rPr>
          <w:rFonts w:ascii="URW DIN" w:hAnsi="URW DIN"/>
          <w:sz w:val="20"/>
          <w:szCs w:val="20"/>
        </w:rPr>
        <w:t xml:space="preserve"> do </w:t>
      </w:r>
      <w:r w:rsidR="0070735B" w:rsidRPr="009730B7">
        <w:rPr>
          <w:rFonts w:ascii="URW DIN" w:hAnsi="URW DIN"/>
          <w:sz w:val="20"/>
          <w:szCs w:val="20"/>
        </w:rPr>
        <w:t>Zamawiającego</w:t>
      </w:r>
      <w:r w:rsidRPr="009730B7">
        <w:rPr>
          <w:rFonts w:ascii="URW DIN" w:hAnsi="URW DIN"/>
          <w:sz w:val="20"/>
          <w:szCs w:val="20"/>
        </w:rPr>
        <w:t xml:space="preserve"> lub do podmiotu trzeciego zgodnie z planem zakończenia świadczenia </w:t>
      </w:r>
      <w:r w:rsidR="00BA39F0" w:rsidRPr="009730B7">
        <w:rPr>
          <w:rFonts w:ascii="URW DIN" w:hAnsi="URW DIN"/>
          <w:sz w:val="20"/>
          <w:szCs w:val="20"/>
        </w:rPr>
        <w:t>Opieki Serwisowej Posprzedażowej oraz Załącznikiem</w:t>
      </w:r>
      <w:r w:rsidRPr="009730B7">
        <w:rPr>
          <w:rFonts w:ascii="URW DIN" w:hAnsi="URW DIN"/>
          <w:sz w:val="20"/>
          <w:szCs w:val="20"/>
        </w:rPr>
        <w:t xml:space="preserve"> </w:t>
      </w:r>
      <w:r w:rsidR="00087DDF" w:rsidRPr="009730B7">
        <w:rPr>
          <w:rFonts w:ascii="URW DIN" w:hAnsi="URW DIN"/>
          <w:sz w:val="20"/>
          <w:szCs w:val="20"/>
        </w:rPr>
        <w:t>1</w:t>
      </w:r>
      <w:r w:rsidR="009D1783" w:rsidRPr="009730B7">
        <w:rPr>
          <w:rFonts w:ascii="URW DIN" w:hAnsi="URW DIN"/>
          <w:sz w:val="20"/>
          <w:szCs w:val="20"/>
        </w:rPr>
        <w:t>3</w:t>
      </w:r>
      <w:r w:rsidRPr="009730B7">
        <w:rPr>
          <w:rFonts w:ascii="URW DIN" w:hAnsi="URW DIN"/>
          <w:sz w:val="20"/>
          <w:szCs w:val="20"/>
        </w:rPr>
        <w:t>.</w:t>
      </w:r>
    </w:p>
    <w:p w14:paraId="2E857D39" w14:textId="7489CEDF" w:rsidR="00544833" w:rsidRPr="009730B7" w:rsidRDefault="007917C8" w:rsidP="00F128F3">
      <w:pPr>
        <w:numPr>
          <w:ilvl w:val="0"/>
          <w:numId w:val="1"/>
        </w:numPr>
        <w:spacing w:before="240" w:after="120"/>
        <w:ind w:left="0" w:firstLine="0"/>
        <w:jc w:val="center"/>
        <w:outlineLvl w:val="0"/>
        <w:rPr>
          <w:rFonts w:ascii="URW DIN" w:hAnsi="URW DIN"/>
          <w:b/>
          <w:sz w:val="20"/>
          <w:szCs w:val="20"/>
        </w:rPr>
      </w:pPr>
      <w:bookmarkStart w:id="473" w:name="_Toc257802892"/>
      <w:bookmarkStart w:id="474" w:name="_Ref259642723"/>
      <w:bookmarkStart w:id="475" w:name="_Toc275942432"/>
      <w:bookmarkStart w:id="476" w:name="_Toc518322954"/>
      <w:bookmarkStart w:id="477" w:name="_Toc144291586"/>
      <w:bookmarkStart w:id="478" w:name="_Toc158725104"/>
      <w:bookmarkStart w:id="479" w:name="_Toc214007449"/>
      <w:bookmarkEnd w:id="469"/>
      <w:bookmarkEnd w:id="470"/>
      <w:bookmarkEnd w:id="471"/>
      <w:bookmarkEnd w:id="472"/>
      <w:bookmarkEnd w:id="473"/>
      <w:r w:rsidRPr="009730B7">
        <w:rPr>
          <w:rFonts w:ascii="URW DIN" w:hAnsi="URW DIN" w:cs="Verdana"/>
          <w:b/>
          <w:sz w:val="20"/>
          <w:szCs w:val="20"/>
        </w:rPr>
        <w:t>ODSTĄPIENIE</w:t>
      </w:r>
      <w:r w:rsidRPr="009730B7">
        <w:rPr>
          <w:rFonts w:ascii="URW DIN" w:hAnsi="URW DIN"/>
          <w:b/>
          <w:sz w:val="20"/>
          <w:szCs w:val="20"/>
        </w:rPr>
        <w:t xml:space="preserve"> OD UMOWY</w:t>
      </w:r>
      <w:bookmarkEnd w:id="474"/>
      <w:bookmarkEnd w:id="475"/>
      <w:bookmarkEnd w:id="476"/>
      <w:bookmarkEnd w:id="477"/>
      <w:bookmarkEnd w:id="478"/>
      <w:bookmarkEnd w:id="479"/>
    </w:p>
    <w:p w14:paraId="725CBA2F" w14:textId="5DBC98B9" w:rsidR="00413C03" w:rsidRPr="009730B7" w:rsidRDefault="00413C0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Jeżeli Zamawiający odmówi współdziałania przewidzianego postanowieniami Umowy koniecznego do wykonania Wdrożenia </w:t>
      </w:r>
      <w:proofErr w:type="spellStart"/>
      <w:r w:rsidR="009B225D">
        <w:rPr>
          <w:rFonts w:ascii="URW DIN" w:hAnsi="URW DIN"/>
          <w:sz w:val="20"/>
          <w:szCs w:val="20"/>
        </w:rPr>
        <w:t>SOSiR</w:t>
      </w:r>
      <w:proofErr w:type="spellEnd"/>
      <w:r w:rsidRPr="009730B7">
        <w:rPr>
          <w:rFonts w:ascii="URW DIN" w:hAnsi="URW DIN"/>
          <w:sz w:val="20"/>
          <w:szCs w:val="20"/>
        </w:rPr>
        <w:t>, Wykonawca wezwie Zamawiającego, w</w:t>
      </w:r>
      <w:r w:rsidR="003B031A" w:rsidRPr="009730B7">
        <w:rPr>
          <w:rFonts w:ascii="URW DIN" w:hAnsi="URW DIN"/>
          <w:sz w:val="20"/>
          <w:szCs w:val="20"/>
        </w:rPr>
        <w:t> </w:t>
      </w:r>
      <w:r w:rsidRPr="009730B7">
        <w:rPr>
          <w:rFonts w:ascii="URW DIN" w:hAnsi="URW DIN"/>
          <w:sz w:val="20"/>
          <w:szCs w:val="20"/>
        </w:rPr>
        <w:t>formie pisemnej pod rygorem nieważności, do odpowiedniego współdziałania, opisują</w:t>
      </w:r>
      <w:r w:rsidR="004F3F41" w:rsidRPr="009730B7">
        <w:rPr>
          <w:rFonts w:ascii="URW DIN" w:hAnsi="URW DIN"/>
          <w:sz w:val="20"/>
          <w:szCs w:val="20"/>
        </w:rPr>
        <w:t>c zakres braku współdziałania i</w:t>
      </w:r>
      <w:r w:rsidR="000D0894" w:rsidRPr="009730B7">
        <w:rPr>
          <w:rFonts w:ascii="URW DIN" w:hAnsi="URW DIN"/>
          <w:sz w:val="20"/>
          <w:szCs w:val="20"/>
        </w:rPr>
        <w:t xml:space="preserve"> </w:t>
      </w:r>
      <w:r w:rsidRPr="009730B7">
        <w:rPr>
          <w:rFonts w:ascii="URW DIN" w:hAnsi="URW DIN"/>
          <w:sz w:val="20"/>
          <w:szCs w:val="20"/>
        </w:rPr>
        <w:t xml:space="preserve">żądanego zachowania oraz wskazując, w jakim zakresie brak współdziałania uniemożliwia dokończenie Wdrożenia </w:t>
      </w:r>
      <w:proofErr w:type="spellStart"/>
      <w:r w:rsidR="009B225D">
        <w:rPr>
          <w:rFonts w:ascii="URW DIN" w:hAnsi="URW DIN"/>
          <w:sz w:val="20"/>
          <w:szCs w:val="20"/>
        </w:rPr>
        <w:t>SOSiR</w:t>
      </w:r>
      <w:proofErr w:type="spellEnd"/>
      <w:r w:rsidRPr="009730B7">
        <w:rPr>
          <w:rFonts w:ascii="URW DIN" w:hAnsi="URW DIN"/>
          <w:sz w:val="20"/>
          <w:szCs w:val="20"/>
        </w:rPr>
        <w:t>, określając zakres działań, których wymaga i</w:t>
      </w:r>
      <w:r w:rsidR="000B6181" w:rsidRPr="009730B7">
        <w:rPr>
          <w:rFonts w:ascii="URW DIN" w:hAnsi="URW DIN"/>
          <w:sz w:val="20"/>
          <w:szCs w:val="20"/>
        </w:rPr>
        <w:t xml:space="preserve"> </w:t>
      </w:r>
      <w:r w:rsidRPr="009730B7">
        <w:rPr>
          <w:rFonts w:ascii="URW DIN" w:hAnsi="URW DIN"/>
          <w:sz w:val="20"/>
          <w:szCs w:val="20"/>
        </w:rPr>
        <w:t>wyznaczając odpowiedni termin, nie krótszy niż 30 dni do zapewnienia takiego współdziałania. Po bezskutecznym upływie tego terminu, Wykonawca wyznaczy dodatkowy termin (w formie pisemnej pod rygorem nieważności), nie krótszy niż 30 dni z</w:t>
      </w:r>
      <w:r w:rsidR="00CD6532" w:rsidRPr="009730B7">
        <w:rPr>
          <w:rFonts w:ascii="URW DIN" w:hAnsi="URW DIN"/>
          <w:sz w:val="20"/>
          <w:szCs w:val="20"/>
        </w:rPr>
        <w:t> </w:t>
      </w:r>
      <w:r w:rsidRPr="009730B7">
        <w:rPr>
          <w:rFonts w:ascii="URW DIN" w:hAnsi="URW DIN"/>
          <w:sz w:val="20"/>
          <w:szCs w:val="20"/>
        </w:rPr>
        <w:t xml:space="preserve">zastrzeżeniem, iż po jego upływie Wykonawca będzie uprawniony do odstąpienia od </w:t>
      </w:r>
      <w:r w:rsidR="008A7FB7" w:rsidRPr="009730B7">
        <w:rPr>
          <w:rFonts w:ascii="URW DIN" w:hAnsi="URW DIN"/>
          <w:sz w:val="20"/>
          <w:szCs w:val="20"/>
        </w:rPr>
        <w:lastRenderedPageBreak/>
        <w:t>Umowy</w:t>
      </w:r>
      <w:r w:rsidRPr="009730B7">
        <w:rPr>
          <w:rFonts w:ascii="URW DIN" w:hAnsi="URW DIN"/>
          <w:sz w:val="20"/>
          <w:szCs w:val="20"/>
        </w:rPr>
        <w:t xml:space="preserve">. Po upływie tego dodatkowego terminu, Wykonawca ma prawo do odstąpienia od </w:t>
      </w:r>
      <w:r w:rsidR="008A7FB7" w:rsidRPr="009730B7">
        <w:rPr>
          <w:rFonts w:ascii="URW DIN" w:hAnsi="URW DIN"/>
          <w:sz w:val="20"/>
          <w:szCs w:val="20"/>
        </w:rPr>
        <w:t>Umowy</w:t>
      </w:r>
      <w:r w:rsidRPr="009730B7">
        <w:rPr>
          <w:rFonts w:ascii="URW DIN" w:hAnsi="URW DIN"/>
          <w:sz w:val="20"/>
          <w:szCs w:val="20"/>
        </w:rPr>
        <w:t>. Niniejsza klauzula modyfikuje postanowienia art. 640 Kodeksu cywilnego.</w:t>
      </w:r>
    </w:p>
    <w:p w14:paraId="6A5F8E97" w14:textId="318BCE2C" w:rsidR="00413C03" w:rsidRPr="009730B7" w:rsidRDefault="00413C03" w:rsidP="00F128F3">
      <w:pPr>
        <w:numPr>
          <w:ilvl w:val="1"/>
          <w:numId w:val="1"/>
        </w:numPr>
        <w:spacing w:before="240" w:after="120"/>
        <w:ind w:left="1080" w:hanging="720"/>
        <w:jc w:val="both"/>
        <w:rPr>
          <w:rFonts w:ascii="URW DIN" w:hAnsi="URW DIN"/>
          <w:sz w:val="20"/>
          <w:szCs w:val="20"/>
        </w:rPr>
      </w:pPr>
      <w:bookmarkStart w:id="480" w:name="_Ref267244902"/>
      <w:r w:rsidRPr="009730B7">
        <w:rPr>
          <w:rFonts w:ascii="URW DIN" w:hAnsi="URW DIN"/>
          <w:sz w:val="20"/>
          <w:szCs w:val="20"/>
        </w:rPr>
        <w:t xml:space="preserve">W razie odstąpienia od </w:t>
      </w:r>
      <w:r w:rsidR="008A7FB7" w:rsidRPr="009730B7">
        <w:rPr>
          <w:rFonts w:ascii="URW DIN" w:hAnsi="URW DIN"/>
          <w:sz w:val="20"/>
          <w:szCs w:val="20"/>
        </w:rPr>
        <w:t>Umowy</w:t>
      </w:r>
      <w:r w:rsidRPr="009730B7">
        <w:rPr>
          <w:rFonts w:ascii="URW DIN" w:hAnsi="URW DIN"/>
          <w:sz w:val="20"/>
          <w:szCs w:val="20"/>
        </w:rPr>
        <w:t xml:space="preserve"> przez Wykonawcę na jakiejkolwiek podstawie:</w:t>
      </w:r>
      <w:bookmarkEnd w:id="480"/>
    </w:p>
    <w:p w14:paraId="6EEE17E3" w14:textId="3BFA9C41" w:rsidR="00413C03" w:rsidRPr="009730B7" w:rsidRDefault="008A7FB7" w:rsidP="00F128F3">
      <w:pPr>
        <w:numPr>
          <w:ilvl w:val="2"/>
          <w:numId w:val="1"/>
        </w:numPr>
        <w:spacing w:before="240" w:after="120"/>
        <w:ind w:left="2127" w:hanging="993"/>
        <w:jc w:val="both"/>
        <w:rPr>
          <w:rFonts w:ascii="URW DIN" w:hAnsi="URW DIN"/>
          <w:sz w:val="20"/>
          <w:szCs w:val="20"/>
        </w:rPr>
      </w:pPr>
      <w:bookmarkStart w:id="481" w:name="_Ref267917057"/>
      <w:bookmarkStart w:id="482" w:name="_Ref265144259"/>
      <w:r w:rsidRPr="009730B7">
        <w:rPr>
          <w:rFonts w:ascii="URW DIN" w:hAnsi="URW DIN"/>
          <w:sz w:val="20"/>
          <w:szCs w:val="20"/>
        </w:rPr>
        <w:t>Zamawiający</w:t>
      </w:r>
      <w:r w:rsidR="00413C03" w:rsidRPr="009730B7">
        <w:rPr>
          <w:rFonts w:ascii="URW DIN" w:hAnsi="URW DIN"/>
          <w:sz w:val="20"/>
          <w:szCs w:val="20"/>
        </w:rPr>
        <w:t xml:space="preserve"> w terminie 30 dni od dnia doręczenia oświadczenia Wykonawcy o</w:t>
      </w:r>
      <w:r w:rsidR="003B031A" w:rsidRPr="009730B7">
        <w:rPr>
          <w:rFonts w:ascii="URW DIN" w:hAnsi="URW DIN"/>
          <w:sz w:val="20"/>
          <w:szCs w:val="20"/>
        </w:rPr>
        <w:t> </w:t>
      </w:r>
      <w:r w:rsidR="00413C03" w:rsidRPr="009730B7">
        <w:rPr>
          <w:rFonts w:ascii="URW DIN" w:hAnsi="URW DIN"/>
          <w:sz w:val="20"/>
          <w:szCs w:val="20"/>
        </w:rPr>
        <w:t xml:space="preserve">odstąpieniu od </w:t>
      </w:r>
      <w:r w:rsidRPr="009730B7">
        <w:rPr>
          <w:rFonts w:ascii="URW DIN" w:hAnsi="URW DIN"/>
          <w:sz w:val="20"/>
          <w:szCs w:val="20"/>
        </w:rPr>
        <w:t>Umowy</w:t>
      </w:r>
      <w:r w:rsidR="00413C03" w:rsidRPr="009730B7">
        <w:rPr>
          <w:rFonts w:ascii="URW DIN" w:hAnsi="URW DIN"/>
          <w:sz w:val="20"/>
          <w:szCs w:val="20"/>
        </w:rPr>
        <w:t xml:space="preserve"> wskaże, czy chce zatrzymać jakiekolwiek </w:t>
      </w:r>
      <w:r w:rsidR="00626705" w:rsidRPr="009730B7">
        <w:rPr>
          <w:rFonts w:ascii="URW DIN" w:hAnsi="URW DIN"/>
          <w:sz w:val="20"/>
          <w:szCs w:val="20"/>
        </w:rPr>
        <w:t>R</w:t>
      </w:r>
      <w:r w:rsidR="00413C03" w:rsidRPr="009730B7">
        <w:rPr>
          <w:rFonts w:ascii="URW DIN" w:hAnsi="URW DIN"/>
          <w:sz w:val="20"/>
          <w:szCs w:val="20"/>
        </w:rPr>
        <w:t>ezultaty Wykonawcy mające</w:t>
      </w:r>
      <w:r w:rsidRPr="009730B7">
        <w:rPr>
          <w:rFonts w:ascii="URW DIN" w:hAnsi="URW DIN"/>
          <w:sz w:val="20"/>
          <w:szCs w:val="20"/>
        </w:rPr>
        <w:t xml:space="preserve"> dla niego samodzielne znaczenie</w:t>
      </w:r>
      <w:r w:rsidR="00413C03" w:rsidRPr="009730B7">
        <w:rPr>
          <w:rFonts w:ascii="URW DIN" w:hAnsi="URW DIN"/>
          <w:sz w:val="20"/>
          <w:szCs w:val="20"/>
        </w:rPr>
        <w:t xml:space="preserve"> (nawet nieukończone), a</w:t>
      </w:r>
      <w:r w:rsidR="003B031A" w:rsidRPr="009730B7">
        <w:rPr>
          <w:rFonts w:ascii="URW DIN" w:hAnsi="URW DIN"/>
          <w:sz w:val="20"/>
          <w:szCs w:val="20"/>
        </w:rPr>
        <w:t> </w:t>
      </w:r>
      <w:r w:rsidR="00413C03" w:rsidRPr="009730B7">
        <w:rPr>
          <w:rFonts w:ascii="URW DIN" w:hAnsi="URW DIN"/>
          <w:sz w:val="20"/>
          <w:szCs w:val="20"/>
        </w:rPr>
        <w:t>jeśli tak – które i w jakim zakresie</w:t>
      </w:r>
      <w:bookmarkEnd w:id="481"/>
      <w:bookmarkEnd w:id="482"/>
      <w:r w:rsidR="00413C03" w:rsidRPr="009730B7">
        <w:rPr>
          <w:rFonts w:ascii="URW DIN" w:hAnsi="URW DIN"/>
          <w:sz w:val="20"/>
          <w:szCs w:val="20"/>
        </w:rPr>
        <w:t>;</w:t>
      </w:r>
    </w:p>
    <w:p w14:paraId="3F1741EC" w14:textId="3FAD55CB" w:rsidR="00413C03" w:rsidRPr="009730B7" w:rsidRDefault="00413C0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w razie zatrzymania przez </w:t>
      </w:r>
      <w:r w:rsidR="008A7FB7" w:rsidRPr="009730B7">
        <w:rPr>
          <w:rFonts w:ascii="URW DIN" w:hAnsi="URW DIN"/>
          <w:sz w:val="20"/>
          <w:szCs w:val="20"/>
        </w:rPr>
        <w:t>Zamawiającego</w:t>
      </w:r>
      <w:r w:rsidRPr="009730B7">
        <w:rPr>
          <w:rFonts w:ascii="URW DIN" w:hAnsi="URW DIN"/>
          <w:sz w:val="20"/>
          <w:szCs w:val="20"/>
        </w:rPr>
        <w:t xml:space="preserve"> jakichkolwiek </w:t>
      </w:r>
      <w:r w:rsidR="00626705" w:rsidRPr="009730B7">
        <w:rPr>
          <w:rFonts w:ascii="URW DIN" w:hAnsi="URW DIN"/>
          <w:sz w:val="20"/>
          <w:szCs w:val="20"/>
        </w:rPr>
        <w:t>R</w:t>
      </w:r>
      <w:r w:rsidR="004F3F41" w:rsidRPr="009730B7">
        <w:rPr>
          <w:rFonts w:ascii="URW DIN" w:hAnsi="URW DIN"/>
          <w:sz w:val="20"/>
          <w:szCs w:val="20"/>
        </w:rPr>
        <w:t xml:space="preserve">ezultatów </w:t>
      </w:r>
      <w:r w:rsidRPr="009730B7">
        <w:rPr>
          <w:rFonts w:ascii="URW DIN" w:hAnsi="URW DIN"/>
          <w:sz w:val="20"/>
          <w:szCs w:val="20"/>
        </w:rPr>
        <w:t xml:space="preserve">Wykonawca zachowa prawo do wynagrodzenia za te </w:t>
      </w:r>
      <w:r w:rsidR="00626705" w:rsidRPr="009730B7">
        <w:rPr>
          <w:rFonts w:ascii="URW DIN" w:hAnsi="URW DIN"/>
          <w:sz w:val="20"/>
          <w:szCs w:val="20"/>
        </w:rPr>
        <w:t>Rezultaty</w:t>
      </w:r>
      <w:r w:rsidRPr="009730B7">
        <w:rPr>
          <w:rFonts w:ascii="URW DIN" w:hAnsi="URW DIN"/>
          <w:sz w:val="20"/>
          <w:szCs w:val="20"/>
        </w:rPr>
        <w:t xml:space="preserve">; wysokość wynagrodzenia zostanie ustalona </w:t>
      </w:r>
      <w:r w:rsidR="008A7FB7" w:rsidRPr="009730B7">
        <w:rPr>
          <w:rFonts w:ascii="URW DIN" w:hAnsi="URW DIN"/>
          <w:sz w:val="20"/>
          <w:szCs w:val="20"/>
        </w:rPr>
        <w:t xml:space="preserve">proporcjonalnie </w:t>
      </w:r>
      <w:r w:rsidR="004F3F41" w:rsidRPr="009730B7">
        <w:rPr>
          <w:rFonts w:ascii="URW DIN" w:hAnsi="URW DIN"/>
          <w:sz w:val="20"/>
          <w:szCs w:val="20"/>
        </w:rPr>
        <w:t>w</w:t>
      </w:r>
      <w:r w:rsidR="000D0894" w:rsidRPr="009730B7">
        <w:rPr>
          <w:rFonts w:ascii="URW DIN" w:hAnsi="URW DIN"/>
          <w:sz w:val="20"/>
          <w:szCs w:val="20"/>
        </w:rPr>
        <w:t xml:space="preserve"> </w:t>
      </w:r>
      <w:r w:rsidRPr="009730B7">
        <w:rPr>
          <w:rFonts w:ascii="URW DIN" w:hAnsi="URW DIN"/>
          <w:sz w:val="20"/>
          <w:szCs w:val="20"/>
        </w:rPr>
        <w:t xml:space="preserve">oparciu o wynagrodzenie opisane Umową, a jeżeli będzie to niewystarczające (np. w przypadku niedokończonych </w:t>
      </w:r>
      <w:r w:rsidR="00626705" w:rsidRPr="009730B7">
        <w:rPr>
          <w:rFonts w:ascii="URW DIN" w:hAnsi="URW DIN"/>
          <w:sz w:val="20"/>
          <w:szCs w:val="20"/>
        </w:rPr>
        <w:t>Rezultatów</w:t>
      </w:r>
      <w:r w:rsidRPr="009730B7">
        <w:rPr>
          <w:rFonts w:ascii="URW DIN" w:hAnsi="URW DIN"/>
          <w:sz w:val="20"/>
          <w:szCs w:val="20"/>
        </w:rPr>
        <w:t xml:space="preserve">) – w stosunku do nakładu pracy niezbędnej do wykonania tych prac oraz ich przydatności dla </w:t>
      </w:r>
      <w:r w:rsidR="008A7FB7" w:rsidRPr="009730B7">
        <w:rPr>
          <w:rFonts w:ascii="URW DIN" w:hAnsi="URW DIN"/>
          <w:sz w:val="20"/>
          <w:szCs w:val="20"/>
        </w:rPr>
        <w:t>Zamawiającego</w:t>
      </w:r>
      <w:r w:rsidRPr="009730B7">
        <w:rPr>
          <w:rFonts w:ascii="URW DIN" w:hAnsi="URW DIN"/>
          <w:sz w:val="20"/>
          <w:szCs w:val="20"/>
        </w:rPr>
        <w:t>;</w:t>
      </w:r>
    </w:p>
    <w:p w14:paraId="7A48C848" w14:textId="262F8277" w:rsidR="00413C03" w:rsidRPr="009730B7" w:rsidRDefault="008A7FB7"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Zamawiający</w:t>
      </w:r>
      <w:r w:rsidR="00413C03" w:rsidRPr="009730B7">
        <w:rPr>
          <w:rFonts w:ascii="URW DIN" w:hAnsi="URW DIN"/>
          <w:sz w:val="20"/>
          <w:szCs w:val="20"/>
        </w:rPr>
        <w:t xml:space="preserve"> zachowa lub nabędzie wszystkie wskazane </w:t>
      </w:r>
      <w:r w:rsidR="00626705" w:rsidRPr="009730B7">
        <w:rPr>
          <w:rFonts w:ascii="URW DIN" w:hAnsi="URW DIN"/>
          <w:sz w:val="20"/>
          <w:szCs w:val="20"/>
        </w:rPr>
        <w:t>Rezultaty</w:t>
      </w:r>
      <w:r w:rsidR="004F3F41" w:rsidRPr="009730B7">
        <w:rPr>
          <w:rFonts w:ascii="URW DIN" w:hAnsi="URW DIN"/>
          <w:sz w:val="20"/>
          <w:szCs w:val="20"/>
        </w:rPr>
        <w:t>,</w:t>
      </w:r>
      <w:r w:rsidR="00626705" w:rsidRPr="009730B7">
        <w:rPr>
          <w:rFonts w:ascii="URW DIN" w:hAnsi="URW DIN"/>
          <w:sz w:val="20"/>
          <w:szCs w:val="20"/>
        </w:rPr>
        <w:t xml:space="preserve"> </w:t>
      </w:r>
      <w:r w:rsidR="00413C03" w:rsidRPr="009730B7">
        <w:rPr>
          <w:rFonts w:ascii="URW DIN" w:hAnsi="URW DIN"/>
          <w:sz w:val="20"/>
          <w:szCs w:val="20"/>
        </w:rPr>
        <w:t>w</w:t>
      </w:r>
      <w:r w:rsidR="000B6181" w:rsidRPr="009730B7">
        <w:rPr>
          <w:rFonts w:ascii="URW DIN" w:hAnsi="URW DIN"/>
          <w:sz w:val="20"/>
          <w:szCs w:val="20"/>
        </w:rPr>
        <w:t xml:space="preserve"> </w:t>
      </w:r>
      <w:r w:rsidR="00413C03" w:rsidRPr="009730B7">
        <w:rPr>
          <w:rFonts w:ascii="URW DIN" w:hAnsi="URW DIN"/>
          <w:sz w:val="20"/>
          <w:szCs w:val="20"/>
        </w:rPr>
        <w:t xml:space="preserve">tym nabędzie – z chwilą złożenia oświadczenia o zatrzymaniu określonych </w:t>
      </w:r>
      <w:r w:rsidR="00626705" w:rsidRPr="009730B7">
        <w:rPr>
          <w:rFonts w:ascii="URW DIN" w:hAnsi="URW DIN"/>
          <w:sz w:val="20"/>
          <w:szCs w:val="20"/>
        </w:rPr>
        <w:t xml:space="preserve">Rezultatów </w:t>
      </w:r>
      <w:r w:rsidR="00413C03" w:rsidRPr="009730B7">
        <w:rPr>
          <w:rFonts w:ascii="URW DIN" w:hAnsi="URW DIN"/>
          <w:sz w:val="20"/>
          <w:szCs w:val="20"/>
        </w:rPr>
        <w:t xml:space="preserve">– </w:t>
      </w:r>
      <w:r w:rsidR="00626705" w:rsidRPr="009730B7">
        <w:rPr>
          <w:rFonts w:ascii="URW DIN" w:hAnsi="URW DIN"/>
          <w:sz w:val="20"/>
          <w:szCs w:val="20"/>
        </w:rPr>
        <w:t xml:space="preserve">wszelkie prawa w tym </w:t>
      </w:r>
      <w:r w:rsidR="00413C03" w:rsidRPr="009730B7">
        <w:rPr>
          <w:rFonts w:ascii="URW DIN" w:hAnsi="URW DIN"/>
          <w:sz w:val="20"/>
          <w:szCs w:val="20"/>
        </w:rPr>
        <w:t xml:space="preserve">uprawnienie do korzystania z </w:t>
      </w:r>
      <w:r w:rsidR="00626705" w:rsidRPr="009730B7">
        <w:rPr>
          <w:rFonts w:ascii="URW DIN" w:hAnsi="URW DIN"/>
          <w:sz w:val="20"/>
          <w:szCs w:val="20"/>
        </w:rPr>
        <w:t>Rezultatów</w:t>
      </w:r>
      <w:r w:rsidR="00413C03" w:rsidRPr="009730B7">
        <w:rPr>
          <w:rFonts w:ascii="URW DIN" w:hAnsi="URW DIN"/>
          <w:sz w:val="20"/>
          <w:szCs w:val="20"/>
        </w:rPr>
        <w:t xml:space="preserve"> zgodnie z postanowieniami niniejszej Umowy, chyba że nabył takie prawa wcześniej zgodnie z treścią Umowy.</w:t>
      </w:r>
    </w:p>
    <w:p w14:paraId="7185255F" w14:textId="77777777" w:rsidR="00413C03" w:rsidRPr="009730B7" w:rsidRDefault="00413C03" w:rsidP="00F128F3">
      <w:pPr>
        <w:numPr>
          <w:ilvl w:val="1"/>
          <w:numId w:val="1"/>
        </w:numPr>
        <w:spacing w:before="240" w:after="120"/>
        <w:ind w:left="1080" w:hanging="720"/>
        <w:jc w:val="both"/>
        <w:rPr>
          <w:rFonts w:ascii="URW DIN" w:hAnsi="URW DIN"/>
          <w:sz w:val="20"/>
          <w:szCs w:val="20"/>
        </w:rPr>
      </w:pPr>
      <w:bookmarkStart w:id="483" w:name="_Ref265155254"/>
      <w:r w:rsidRPr="009730B7">
        <w:rPr>
          <w:rFonts w:ascii="URW DIN" w:hAnsi="URW DIN"/>
          <w:sz w:val="20"/>
          <w:szCs w:val="20"/>
        </w:rPr>
        <w:t>W przypadku:</w:t>
      </w:r>
      <w:bookmarkEnd w:id="483"/>
    </w:p>
    <w:p w14:paraId="1BF798F6" w14:textId="4904DF5D" w:rsidR="00413C03" w:rsidRPr="009730B7" w:rsidRDefault="00413C03" w:rsidP="00F128F3">
      <w:pPr>
        <w:numPr>
          <w:ilvl w:val="2"/>
          <w:numId w:val="1"/>
        </w:numPr>
        <w:spacing w:before="240" w:after="120"/>
        <w:ind w:left="2127" w:hanging="993"/>
        <w:jc w:val="both"/>
        <w:rPr>
          <w:rFonts w:ascii="URW DIN" w:hAnsi="URW DIN"/>
          <w:sz w:val="20"/>
          <w:szCs w:val="20"/>
        </w:rPr>
      </w:pPr>
      <w:bookmarkStart w:id="484" w:name="_Ref211953837"/>
      <w:r w:rsidRPr="009730B7">
        <w:rPr>
          <w:rFonts w:ascii="URW DIN" w:hAnsi="URW DIN"/>
          <w:sz w:val="20"/>
          <w:szCs w:val="20"/>
        </w:rPr>
        <w:t xml:space="preserve">opóźnienia przez Wykonawcę w rozpoczęciu lub zakończeniu któregokolwiek działania określonego w </w:t>
      </w:r>
      <w:r w:rsidR="00CD18EE" w:rsidRPr="009730B7">
        <w:rPr>
          <w:rFonts w:ascii="URW DIN" w:hAnsi="URW DIN"/>
          <w:sz w:val="20"/>
          <w:szCs w:val="20"/>
        </w:rPr>
        <w:t xml:space="preserve">Szczegółowym </w:t>
      </w:r>
      <w:r w:rsidRPr="009730B7">
        <w:rPr>
          <w:rFonts w:ascii="URW DIN" w:hAnsi="URW DIN"/>
          <w:sz w:val="20"/>
          <w:szCs w:val="20"/>
        </w:rPr>
        <w:t xml:space="preserve">Harmonogramie </w:t>
      </w:r>
      <w:r w:rsidR="00C3740B" w:rsidRPr="009730B7">
        <w:rPr>
          <w:rFonts w:ascii="URW DIN" w:hAnsi="URW DIN"/>
          <w:sz w:val="20"/>
          <w:szCs w:val="20"/>
        </w:rPr>
        <w:t>Realizacji Zamówienia</w:t>
      </w:r>
      <w:r w:rsidRPr="009730B7">
        <w:rPr>
          <w:rFonts w:ascii="URW DIN" w:hAnsi="URW DIN"/>
          <w:sz w:val="20"/>
          <w:szCs w:val="20"/>
        </w:rPr>
        <w:t xml:space="preserve"> o co najmniej 20 dni w stosunku do terminów wynikających z</w:t>
      </w:r>
      <w:r w:rsidR="00CD18EE" w:rsidRPr="009730B7">
        <w:rPr>
          <w:rFonts w:ascii="URW DIN" w:hAnsi="URW DIN"/>
          <w:sz w:val="20"/>
          <w:szCs w:val="20"/>
        </w:rPr>
        <w:t>e</w:t>
      </w:r>
      <w:r w:rsidRPr="009730B7">
        <w:rPr>
          <w:rFonts w:ascii="URW DIN" w:hAnsi="URW DIN"/>
          <w:sz w:val="20"/>
          <w:szCs w:val="20"/>
        </w:rPr>
        <w:t xml:space="preserve"> </w:t>
      </w:r>
      <w:r w:rsidR="00CD18EE" w:rsidRPr="009730B7">
        <w:rPr>
          <w:rFonts w:ascii="URW DIN" w:hAnsi="URW DIN"/>
          <w:sz w:val="20"/>
          <w:szCs w:val="20"/>
        </w:rPr>
        <w:t xml:space="preserve">Szczegółowego </w:t>
      </w:r>
      <w:r w:rsidRPr="009730B7">
        <w:rPr>
          <w:rFonts w:ascii="URW DIN" w:hAnsi="URW DIN"/>
          <w:sz w:val="20"/>
          <w:szCs w:val="20"/>
        </w:rPr>
        <w:t xml:space="preserve">Harmonogramu </w:t>
      </w:r>
      <w:r w:rsidR="00C3740B" w:rsidRPr="009730B7">
        <w:rPr>
          <w:rFonts w:ascii="URW DIN" w:hAnsi="URW DIN"/>
          <w:sz w:val="20"/>
          <w:szCs w:val="20"/>
        </w:rPr>
        <w:t>Realizacji Zamówienia</w:t>
      </w:r>
      <w:r w:rsidR="006A0EB8">
        <w:rPr>
          <w:rFonts w:ascii="URW DIN" w:hAnsi="URW DIN"/>
          <w:sz w:val="20"/>
          <w:szCs w:val="20"/>
        </w:rPr>
        <w:t>, chyba że Wykonawca wykaże że nie ponosi winy</w:t>
      </w:r>
      <w:r w:rsidR="00CD18EE" w:rsidRPr="009730B7">
        <w:rPr>
          <w:rFonts w:ascii="URW DIN" w:hAnsi="URW DIN"/>
          <w:sz w:val="20"/>
          <w:szCs w:val="20"/>
        </w:rPr>
        <w:t>;</w:t>
      </w:r>
      <w:bookmarkEnd w:id="484"/>
    </w:p>
    <w:p w14:paraId="04B3DB21" w14:textId="4FA7740D" w:rsidR="00413C03" w:rsidRPr="009730B7" w:rsidRDefault="006D18DB" w:rsidP="00F128F3">
      <w:pPr>
        <w:numPr>
          <w:ilvl w:val="2"/>
          <w:numId w:val="1"/>
        </w:numPr>
        <w:spacing w:before="240" w:after="120"/>
        <w:ind w:left="2127" w:hanging="993"/>
        <w:jc w:val="both"/>
        <w:rPr>
          <w:rFonts w:ascii="URW DIN" w:hAnsi="URW DIN"/>
          <w:sz w:val="20"/>
          <w:szCs w:val="20"/>
        </w:rPr>
      </w:pPr>
      <w:r w:rsidRPr="0AFD0EEC">
        <w:rPr>
          <w:rFonts w:ascii="URW DIN" w:hAnsi="URW DIN"/>
          <w:sz w:val="20"/>
          <w:szCs w:val="20"/>
        </w:rPr>
        <w:t xml:space="preserve">wstrzymania finansowania przyznanego Zamawiającemu w ramach </w:t>
      </w:r>
      <w:r w:rsidR="00434EAE" w:rsidRPr="0AFD0EEC">
        <w:rPr>
          <w:rFonts w:ascii="URW DIN" w:hAnsi="URW DIN"/>
          <w:sz w:val="20"/>
          <w:szCs w:val="20"/>
        </w:rPr>
        <w:t>Programu Fundusze Europejskie na Rozwój Cyfrowy 2021-2027 (FERC</w:t>
      </w:r>
      <w:r w:rsidR="00434EAE" w:rsidRPr="00434EAE">
        <w:rPr>
          <w:rFonts w:ascii="URW DIN" w:hAnsi="URW DIN"/>
          <w:sz w:val="20"/>
          <w:szCs w:val="20"/>
        </w:rPr>
        <w:t>) Działanie FERC.02.</w:t>
      </w:r>
      <w:r w:rsidR="00937C3D" w:rsidRPr="00434EAE">
        <w:rPr>
          <w:rFonts w:ascii="URW DIN" w:hAnsi="URW DIN"/>
          <w:sz w:val="20"/>
          <w:szCs w:val="20"/>
        </w:rPr>
        <w:t>0</w:t>
      </w:r>
      <w:r w:rsidR="00937C3D">
        <w:rPr>
          <w:rFonts w:ascii="URW DIN" w:hAnsi="URW DIN"/>
          <w:sz w:val="20"/>
          <w:szCs w:val="20"/>
        </w:rPr>
        <w:t>1</w:t>
      </w:r>
      <w:r w:rsidR="00937C3D" w:rsidRPr="00434EAE">
        <w:rPr>
          <w:rFonts w:ascii="URW DIN" w:hAnsi="URW DIN"/>
          <w:sz w:val="20"/>
          <w:szCs w:val="20"/>
        </w:rPr>
        <w:t xml:space="preserve">  </w:t>
      </w:r>
      <w:r w:rsidR="00434EAE" w:rsidRPr="00434EAE">
        <w:rPr>
          <w:rFonts w:ascii="URW DIN" w:hAnsi="URW DIN"/>
          <w:sz w:val="20"/>
          <w:szCs w:val="20"/>
        </w:rPr>
        <w:t>„</w:t>
      </w:r>
      <w:r w:rsidR="00937C3D">
        <w:rPr>
          <w:rFonts w:ascii="URW DIN" w:hAnsi="URW DIN"/>
          <w:sz w:val="20"/>
          <w:szCs w:val="20"/>
        </w:rPr>
        <w:t>Wysoka jakość i dostępność e-usług publicznych</w:t>
      </w:r>
      <w:r w:rsidRPr="00442A9F">
        <w:rPr>
          <w:rFonts w:ascii="URW DIN" w:hAnsi="URW DIN"/>
          <w:sz w:val="20"/>
          <w:szCs w:val="20"/>
        </w:rPr>
        <w:t>”</w:t>
      </w:r>
      <w:r w:rsidR="00434EAE" w:rsidRPr="0AFD0EEC">
        <w:rPr>
          <w:rFonts w:ascii="URW DIN" w:hAnsi="URW DIN"/>
          <w:sz w:val="20"/>
          <w:szCs w:val="20"/>
        </w:rPr>
        <w:t>)</w:t>
      </w:r>
      <w:r w:rsidR="00413C03" w:rsidRPr="0AFD0EEC">
        <w:rPr>
          <w:rFonts w:ascii="URW DIN" w:hAnsi="URW DIN"/>
          <w:sz w:val="20"/>
          <w:szCs w:val="20"/>
        </w:rPr>
        <w:t>;</w:t>
      </w:r>
    </w:p>
    <w:p w14:paraId="3F9145EF" w14:textId="64D213CA" w:rsidR="006D18DB" w:rsidRPr="009730B7" w:rsidRDefault="006D18D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gdy Wykonawca zleca, bez wymaganej Umową zgody Zamawiającego wykonanie części Umowy przez podwykonawcę, który nie został zaakceptowany przez Zamawiającego w trybie określonym Umową;</w:t>
      </w:r>
    </w:p>
    <w:p w14:paraId="6A4E17D4" w14:textId="00A1CD03" w:rsidR="006D18DB" w:rsidRPr="009730B7" w:rsidRDefault="006D18DB" w:rsidP="00F128F3">
      <w:pPr>
        <w:numPr>
          <w:ilvl w:val="2"/>
          <w:numId w:val="1"/>
        </w:numPr>
        <w:spacing w:before="240" w:after="120"/>
        <w:ind w:left="2127" w:hanging="993"/>
        <w:jc w:val="both"/>
        <w:rPr>
          <w:rFonts w:ascii="URW DIN" w:hAnsi="URW DIN"/>
          <w:sz w:val="20"/>
          <w:szCs w:val="20"/>
        </w:rPr>
      </w:pPr>
      <w:r w:rsidRPr="0AFD0EEC">
        <w:rPr>
          <w:rFonts w:ascii="URW DIN" w:hAnsi="URW DIN"/>
          <w:sz w:val="20"/>
          <w:szCs w:val="20"/>
        </w:rPr>
        <w:t>gdy Wykonawca opóźnia się w realizacji jakiegokolwiek obowiązku wynikającego z Umowy o ponad 15 dni, po bezskutecznym upływie dodatkowego, co najmniej 7</w:t>
      </w:r>
      <w:r w:rsidR="002F153C" w:rsidRPr="0AFD0EEC">
        <w:rPr>
          <w:rFonts w:ascii="URW DIN" w:hAnsi="URW DIN"/>
          <w:sz w:val="20"/>
          <w:szCs w:val="20"/>
        </w:rPr>
        <w:t>-</w:t>
      </w:r>
      <w:r w:rsidRPr="0AFD0EEC">
        <w:rPr>
          <w:rFonts w:ascii="URW DIN" w:hAnsi="URW DIN"/>
          <w:sz w:val="20"/>
          <w:szCs w:val="20"/>
        </w:rPr>
        <w:t>dniowego terminu wyznaczonego Wykonawcy przez Zamawiającego na usunięcie naruszenia Umowy</w:t>
      </w:r>
      <w:r w:rsidR="008A6546" w:rsidRPr="0AFD0EEC">
        <w:rPr>
          <w:rFonts w:ascii="URW DIN" w:hAnsi="URW DIN"/>
          <w:sz w:val="20"/>
          <w:szCs w:val="20"/>
        </w:rPr>
        <w:t>, z</w:t>
      </w:r>
      <w:r w:rsidR="000B6181" w:rsidRPr="0AFD0EEC">
        <w:rPr>
          <w:rFonts w:ascii="URW DIN" w:hAnsi="URW DIN"/>
          <w:sz w:val="20"/>
          <w:szCs w:val="20"/>
        </w:rPr>
        <w:t xml:space="preserve"> </w:t>
      </w:r>
      <w:r w:rsidR="008A6546" w:rsidRPr="0AFD0EEC">
        <w:rPr>
          <w:rFonts w:ascii="URW DIN" w:hAnsi="URW DIN"/>
          <w:sz w:val="20"/>
          <w:szCs w:val="20"/>
        </w:rPr>
        <w:t>wyłączeniem przypadku</w:t>
      </w:r>
      <w:r w:rsidR="62A0BD3A" w:rsidRPr="0AFD0EEC">
        <w:rPr>
          <w:rFonts w:ascii="URW DIN" w:hAnsi="URW DIN"/>
          <w:sz w:val="20"/>
          <w:szCs w:val="20"/>
        </w:rPr>
        <w:t>,</w:t>
      </w:r>
      <w:r w:rsidR="008A6546" w:rsidRPr="0AFD0EEC">
        <w:rPr>
          <w:rFonts w:ascii="URW DIN" w:hAnsi="URW DIN"/>
          <w:sz w:val="20"/>
          <w:szCs w:val="20"/>
        </w:rPr>
        <w:t xml:space="preserve"> o którym mowa w pkt. </w:t>
      </w:r>
      <w:r w:rsidR="001621C5">
        <w:rPr>
          <w:rFonts w:ascii="URW DIN" w:hAnsi="URW DIN"/>
          <w:sz w:val="20"/>
          <w:szCs w:val="20"/>
        </w:rPr>
        <w:fldChar w:fldCharType="begin"/>
      </w:r>
      <w:r w:rsidR="001621C5">
        <w:rPr>
          <w:rFonts w:ascii="URW DIN" w:hAnsi="URW DIN"/>
          <w:sz w:val="20"/>
          <w:szCs w:val="20"/>
        </w:rPr>
        <w:instrText xml:space="preserve"> REF _Ref211953837 \r \h </w:instrText>
      </w:r>
      <w:r w:rsidR="001621C5">
        <w:rPr>
          <w:rFonts w:ascii="URW DIN" w:hAnsi="URW DIN"/>
          <w:sz w:val="20"/>
          <w:szCs w:val="20"/>
        </w:rPr>
      </w:r>
      <w:r w:rsidR="001621C5">
        <w:rPr>
          <w:rFonts w:ascii="URW DIN" w:hAnsi="URW DIN"/>
          <w:sz w:val="20"/>
          <w:szCs w:val="20"/>
        </w:rPr>
        <w:fldChar w:fldCharType="separate"/>
      </w:r>
      <w:r w:rsidR="00702C1C">
        <w:rPr>
          <w:rFonts w:ascii="URW DIN" w:hAnsi="URW DIN"/>
          <w:sz w:val="20"/>
          <w:szCs w:val="20"/>
        </w:rPr>
        <w:t>26.3.1</w:t>
      </w:r>
      <w:r w:rsidR="001621C5">
        <w:rPr>
          <w:rFonts w:ascii="URW DIN" w:hAnsi="URW DIN"/>
          <w:sz w:val="20"/>
          <w:szCs w:val="20"/>
        </w:rPr>
        <w:fldChar w:fldCharType="end"/>
      </w:r>
      <w:r w:rsidR="007D3940">
        <w:rPr>
          <w:rFonts w:ascii="URW DIN" w:hAnsi="URW DIN"/>
          <w:sz w:val="20"/>
          <w:szCs w:val="20"/>
        </w:rPr>
        <w:t>, chyba że Wykonawca wykaże, że nie ponosi winy</w:t>
      </w:r>
      <w:r w:rsidRPr="0AFD0EEC">
        <w:rPr>
          <w:rFonts w:ascii="URW DIN" w:hAnsi="URW DIN"/>
          <w:sz w:val="20"/>
          <w:szCs w:val="20"/>
        </w:rPr>
        <w:t>;</w:t>
      </w:r>
    </w:p>
    <w:p w14:paraId="38546D69" w14:textId="443A0CCC" w:rsidR="006D18DB" w:rsidRPr="009730B7" w:rsidRDefault="006D18DB"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gdy Wykonawca nie jest w stanie usunąć lub nie zdoła usunąć w</w:t>
      </w:r>
      <w:r w:rsidR="000B6181" w:rsidRPr="009730B7">
        <w:rPr>
          <w:rFonts w:ascii="URW DIN" w:hAnsi="URW DIN"/>
          <w:sz w:val="20"/>
          <w:szCs w:val="20"/>
        </w:rPr>
        <w:t xml:space="preserve"> </w:t>
      </w:r>
      <w:r w:rsidRPr="009730B7">
        <w:rPr>
          <w:rFonts w:ascii="URW DIN" w:hAnsi="URW DIN"/>
          <w:sz w:val="20"/>
          <w:szCs w:val="20"/>
        </w:rPr>
        <w:t xml:space="preserve">wyznaczonym przez Zamawiającego terminie, wad </w:t>
      </w:r>
      <w:r w:rsidR="0036499A">
        <w:rPr>
          <w:rFonts w:ascii="URW DIN" w:hAnsi="URW DIN"/>
          <w:sz w:val="20"/>
          <w:szCs w:val="20"/>
        </w:rPr>
        <w:t>Systemu</w:t>
      </w:r>
      <w:r w:rsidR="0012509D" w:rsidRPr="009730B7">
        <w:rPr>
          <w:rFonts w:ascii="URW DIN" w:hAnsi="URW DIN"/>
          <w:sz w:val="20"/>
          <w:szCs w:val="20"/>
        </w:rPr>
        <w:t xml:space="preserve"> </w:t>
      </w:r>
      <w:r w:rsidRPr="009730B7">
        <w:rPr>
          <w:rFonts w:ascii="URW DIN" w:hAnsi="URW DIN"/>
          <w:sz w:val="20"/>
          <w:szCs w:val="20"/>
        </w:rPr>
        <w:t xml:space="preserve">przedstawionego do Odbioru przez Zamawiającego - </w:t>
      </w:r>
      <w:r w:rsidR="00B66AE6" w:rsidRPr="009730B7">
        <w:rPr>
          <w:rFonts w:ascii="URW DIN" w:hAnsi="URW DIN"/>
          <w:sz w:val="20"/>
          <w:szCs w:val="20"/>
        </w:rPr>
        <w:t>po upływie</w:t>
      </w:r>
      <w:r w:rsidRPr="009730B7">
        <w:rPr>
          <w:rFonts w:ascii="URW DIN" w:hAnsi="URW DIN"/>
          <w:sz w:val="20"/>
          <w:szCs w:val="20"/>
        </w:rPr>
        <w:t xml:space="preserve"> dodatkowego</w:t>
      </w:r>
      <w:r w:rsidR="00B66AE6" w:rsidRPr="009730B7">
        <w:rPr>
          <w:rFonts w:ascii="URW DIN" w:hAnsi="URW DIN"/>
          <w:sz w:val="20"/>
          <w:szCs w:val="20"/>
        </w:rPr>
        <w:t>, co najmniej</w:t>
      </w:r>
      <w:r w:rsidRPr="009730B7">
        <w:rPr>
          <w:rFonts w:ascii="URW DIN" w:hAnsi="URW DIN"/>
          <w:sz w:val="20"/>
          <w:szCs w:val="20"/>
        </w:rPr>
        <w:t xml:space="preserve"> 14 dniowego terminu wyznaczonego Wykonawcy przez Zamawiającego na usunięcie wad </w:t>
      </w:r>
      <w:r w:rsidR="0036499A">
        <w:rPr>
          <w:rFonts w:ascii="URW DIN" w:hAnsi="URW DIN"/>
          <w:sz w:val="20"/>
          <w:szCs w:val="20"/>
        </w:rPr>
        <w:t>Systemu</w:t>
      </w:r>
      <w:r w:rsidRPr="009730B7">
        <w:rPr>
          <w:rFonts w:ascii="URW DIN" w:hAnsi="URW DIN"/>
          <w:sz w:val="20"/>
          <w:szCs w:val="20"/>
        </w:rPr>
        <w:t>;</w:t>
      </w:r>
    </w:p>
    <w:p w14:paraId="66F33257" w14:textId="4A438017" w:rsidR="0039424C" w:rsidRPr="009730B7" w:rsidRDefault="0039424C"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o którym mowa w pkt </w:t>
      </w:r>
      <w:r w:rsidR="000F125A" w:rsidRPr="009730B7">
        <w:rPr>
          <w:rFonts w:ascii="URW DIN" w:hAnsi="URW DIN"/>
          <w:sz w:val="20"/>
          <w:szCs w:val="20"/>
        </w:rPr>
        <w:fldChar w:fldCharType="begin"/>
      </w:r>
      <w:r w:rsidR="000F125A" w:rsidRPr="009730B7">
        <w:rPr>
          <w:rFonts w:ascii="URW DIN" w:hAnsi="URW DIN"/>
          <w:sz w:val="20"/>
          <w:szCs w:val="20"/>
        </w:rPr>
        <w:instrText xml:space="preserve"> REF _Ref379192434 \r \h  \* MERGEFORMAT </w:instrText>
      </w:r>
      <w:r w:rsidR="000F125A" w:rsidRPr="009730B7">
        <w:rPr>
          <w:rFonts w:ascii="URW DIN" w:hAnsi="URW DIN"/>
          <w:sz w:val="20"/>
          <w:szCs w:val="20"/>
        </w:rPr>
      </w:r>
      <w:r w:rsidR="000F125A" w:rsidRPr="009730B7">
        <w:rPr>
          <w:rFonts w:ascii="URW DIN" w:hAnsi="URW DIN"/>
          <w:sz w:val="20"/>
          <w:szCs w:val="20"/>
        </w:rPr>
        <w:fldChar w:fldCharType="separate"/>
      </w:r>
      <w:r w:rsidR="00702C1C">
        <w:rPr>
          <w:rFonts w:ascii="URW DIN" w:hAnsi="URW DIN"/>
          <w:sz w:val="20"/>
          <w:szCs w:val="20"/>
        </w:rPr>
        <w:t>20.14</w:t>
      </w:r>
      <w:r w:rsidR="000F125A" w:rsidRPr="009730B7">
        <w:rPr>
          <w:rFonts w:ascii="URW DIN" w:hAnsi="URW DIN"/>
          <w:sz w:val="20"/>
          <w:szCs w:val="20"/>
        </w:rPr>
        <w:fldChar w:fldCharType="end"/>
      </w:r>
      <w:r w:rsidRPr="009730B7">
        <w:rPr>
          <w:rFonts w:ascii="URW DIN" w:hAnsi="URW DIN"/>
          <w:sz w:val="20"/>
          <w:szCs w:val="20"/>
        </w:rPr>
        <w:t xml:space="preserve"> Umowy.</w:t>
      </w:r>
    </w:p>
    <w:p w14:paraId="05F37EC2" w14:textId="49E4427F" w:rsidR="00B66AE6" w:rsidRPr="009730B7" w:rsidRDefault="00413C03" w:rsidP="004F3F41">
      <w:pPr>
        <w:spacing w:before="240" w:after="120"/>
        <w:ind w:left="1080"/>
        <w:jc w:val="both"/>
        <w:rPr>
          <w:rFonts w:ascii="URW DIN" w:hAnsi="URW DIN"/>
          <w:sz w:val="20"/>
          <w:szCs w:val="20"/>
        </w:rPr>
      </w:pPr>
      <w:r w:rsidRPr="009730B7">
        <w:rPr>
          <w:rFonts w:ascii="URW DIN" w:hAnsi="URW DIN"/>
          <w:sz w:val="20"/>
          <w:szCs w:val="20"/>
        </w:rPr>
        <w:lastRenderedPageBreak/>
        <w:t xml:space="preserve">- </w:t>
      </w:r>
      <w:r w:rsidR="00B66AE6" w:rsidRPr="009730B7">
        <w:rPr>
          <w:rFonts w:ascii="URW DIN" w:hAnsi="URW DIN"/>
          <w:sz w:val="20"/>
          <w:szCs w:val="20"/>
        </w:rPr>
        <w:tab/>
      </w:r>
      <w:r w:rsidR="008A7FB7" w:rsidRPr="009730B7">
        <w:rPr>
          <w:rFonts w:ascii="URW DIN" w:hAnsi="URW DIN"/>
          <w:sz w:val="20"/>
          <w:szCs w:val="20"/>
        </w:rPr>
        <w:t>Zamawiającemu</w:t>
      </w:r>
      <w:r w:rsidRPr="009730B7">
        <w:rPr>
          <w:rFonts w:ascii="URW DIN" w:hAnsi="URW DIN"/>
          <w:sz w:val="20"/>
          <w:szCs w:val="20"/>
        </w:rPr>
        <w:t xml:space="preserve"> przysługiwać będzie umowne prawo do odstąpienia od </w:t>
      </w:r>
      <w:r w:rsidR="008A7FB7" w:rsidRPr="009730B7">
        <w:rPr>
          <w:rFonts w:ascii="URW DIN" w:hAnsi="URW DIN"/>
          <w:sz w:val="20"/>
          <w:szCs w:val="20"/>
        </w:rPr>
        <w:t>Umowy</w:t>
      </w:r>
      <w:r w:rsidRPr="009730B7">
        <w:rPr>
          <w:rFonts w:ascii="URW DIN" w:hAnsi="URW DIN"/>
          <w:sz w:val="20"/>
          <w:szCs w:val="20"/>
        </w:rPr>
        <w:t xml:space="preserve"> bez</w:t>
      </w:r>
      <w:r w:rsidR="003B031A" w:rsidRPr="009730B7">
        <w:rPr>
          <w:rFonts w:ascii="URW DIN" w:hAnsi="URW DIN"/>
          <w:sz w:val="20"/>
          <w:szCs w:val="20"/>
        </w:rPr>
        <w:t> </w:t>
      </w:r>
      <w:r w:rsidRPr="009730B7">
        <w:rPr>
          <w:rFonts w:ascii="URW DIN" w:hAnsi="URW DIN"/>
          <w:sz w:val="20"/>
          <w:szCs w:val="20"/>
        </w:rPr>
        <w:t>wyznaczania terminu dodatkowego.</w:t>
      </w:r>
    </w:p>
    <w:p w14:paraId="6E89A3C9" w14:textId="7D8B6591" w:rsidR="00413C03" w:rsidRPr="009730B7" w:rsidRDefault="00413C03" w:rsidP="00F128F3">
      <w:pPr>
        <w:numPr>
          <w:ilvl w:val="1"/>
          <w:numId w:val="1"/>
        </w:numPr>
        <w:spacing w:before="240" w:after="120"/>
        <w:ind w:left="1080" w:hanging="720"/>
        <w:jc w:val="both"/>
        <w:rPr>
          <w:rFonts w:ascii="URW DIN" w:hAnsi="URW DIN"/>
          <w:sz w:val="20"/>
          <w:szCs w:val="20"/>
        </w:rPr>
      </w:pPr>
      <w:bookmarkStart w:id="485" w:name="_Ref267687073"/>
      <w:r w:rsidRPr="009730B7">
        <w:rPr>
          <w:rFonts w:ascii="URW DIN" w:hAnsi="URW DIN"/>
          <w:sz w:val="20"/>
          <w:szCs w:val="20"/>
        </w:rPr>
        <w:t xml:space="preserve">W razie odstąpienia przez </w:t>
      </w:r>
      <w:r w:rsidR="009C5E14" w:rsidRPr="009730B7">
        <w:rPr>
          <w:rFonts w:ascii="URW DIN" w:hAnsi="URW DIN"/>
          <w:sz w:val="20"/>
          <w:szCs w:val="20"/>
        </w:rPr>
        <w:t>Zamawiającego</w:t>
      </w:r>
      <w:r w:rsidRPr="009730B7">
        <w:rPr>
          <w:rFonts w:ascii="URW DIN" w:hAnsi="URW DIN"/>
          <w:sz w:val="20"/>
          <w:szCs w:val="20"/>
        </w:rPr>
        <w:t xml:space="preserve"> od </w:t>
      </w:r>
      <w:r w:rsidR="006D18DB" w:rsidRPr="009730B7">
        <w:rPr>
          <w:rFonts w:ascii="URW DIN" w:hAnsi="URW DIN"/>
          <w:sz w:val="20"/>
          <w:szCs w:val="20"/>
        </w:rPr>
        <w:t>Umowy</w:t>
      </w:r>
      <w:r w:rsidR="004F3F41" w:rsidRPr="009730B7">
        <w:rPr>
          <w:rFonts w:ascii="URW DIN" w:hAnsi="URW DIN"/>
          <w:sz w:val="20"/>
          <w:szCs w:val="20"/>
        </w:rPr>
        <w:t xml:space="preserve"> zgodnie z</w:t>
      </w:r>
      <w:r w:rsidR="000D0894" w:rsidRPr="009730B7">
        <w:rPr>
          <w:rFonts w:ascii="URW DIN" w:hAnsi="URW DIN"/>
          <w:sz w:val="20"/>
          <w:szCs w:val="20"/>
        </w:rPr>
        <w:t xml:space="preserve"> </w:t>
      </w:r>
      <w:r w:rsidRPr="009730B7">
        <w:rPr>
          <w:rFonts w:ascii="URW DIN" w:hAnsi="URW DIN"/>
          <w:sz w:val="20"/>
          <w:szCs w:val="20"/>
        </w:rPr>
        <w:t xml:space="preserve">postanowieniami </w:t>
      </w:r>
      <w:r w:rsidR="00945C9E" w:rsidRPr="009730B7">
        <w:rPr>
          <w:rFonts w:ascii="URW DIN" w:hAnsi="URW DIN"/>
          <w:sz w:val="20"/>
          <w:szCs w:val="20"/>
        </w:rPr>
        <w:t xml:space="preserve">pkt. </w:t>
      </w:r>
      <w:r w:rsidR="009C5E14" w:rsidRPr="009730B7">
        <w:rPr>
          <w:rFonts w:ascii="URW DIN" w:hAnsi="URW DIN"/>
          <w:sz w:val="20"/>
          <w:szCs w:val="20"/>
        </w:rPr>
        <w:fldChar w:fldCharType="begin"/>
      </w:r>
      <w:r w:rsidR="009C5E14" w:rsidRPr="009730B7">
        <w:rPr>
          <w:rFonts w:ascii="URW DIN" w:hAnsi="URW DIN"/>
          <w:sz w:val="20"/>
          <w:szCs w:val="20"/>
        </w:rPr>
        <w:instrText xml:space="preserve"> REF _Ref265155254 \r \h </w:instrText>
      </w:r>
      <w:r w:rsidR="006D18DB" w:rsidRPr="009730B7">
        <w:rPr>
          <w:rFonts w:ascii="URW DIN" w:hAnsi="URW DIN"/>
          <w:sz w:val="20"/>
          <w:szCs w:val="20"/>
        </w:rPr>
        <w:instrText xml:space="preserve"> \* MERGEFORMAT </w:instrText>
      </w:r>
      <w:r w:rsidR="009C5E14" w:rsidRPr="009730B7">
        <w:rPr>
          <w:rFonts w:ascii="URW DIN" w:hAnsi="URW DIN"/>
          <w:sz w:val="20"/>
          <w:szCs w:val="20"/>
        </w:rPr>
      </w:r>
      <w:r w:rsidR="009C5E14" w:rsidRPr="009730B7">
        <w:rPr>
          <w:rFonts w:ascii="URW DIN" w:hAnsi="URW DIN"/>
          <w:sz w:val="20"/>
          <w:szCs w:val="20"/>
        </w:rPr>
        <w:fldChar w:fldCharType="separate"/>
      </w:r>
      <w:r w:rsidR="00702C1C">
        <w:rPr>
          <w:rFonts w:ascii="URW DIN" w:hAnsi="URW DIN"/>
          <w:sz w:val="20"/>
          <w:szCs w:val="20"/>
        </w:rPr>
        <w:t>26.3</w:t>
      </w:r>
      <w:r w:rsidR="009C5E14" w:rsidRPr="009730B7">
        <w:rPr>
          <w:rFonts w:ascii="URW DIN" w:hAnsi="URW DIN"/>
          <w:sz w:val="20"/>
          <w:szCs w:val="20"/>
        </w:rPr>
        <w:fldChar w:fldCharType="end"/>
      </w:r>
      <w:r w:rsidRPr="009730B7">
        <w:rPr>
          <w:rFonts w:ascii="URW DIN" w:hAnsi="URW DIN"/>
          <w:sz w:val="20"/>
          <w:szCs w:val="20"/>
        </w:rPr>
        <w:t xml:space="preserve"> </w:t>
      </w:r>
      <w:r w:rsidR="009C5E14" w:rsidRPr="009730B7">
        <w:rPr>
          <w:rFonts w:ascii="URW DIN" w:hAnsi="URW DIN"/>
          <w:sz w:val="20"/>
          <w:szCs w:val="20"/>
        </w:rPr>
        <w:t>Zamawiający</w:t>
      </w:r>
      <w:r w:rsidR="004F3F41" w:rsidRPr="009730B7">
        <w:rPr>
          <w:rFonts w:ascii="URW DIN" w:hAnsi="URW DIN"/>
          <w:sz w:val="20"/>
          <w:szCs w:val="20"/>
        </w:rPr>
        <w:t xml:space="preserve"> poinformuje Wykonawcę w</w:t>
      </w:r>
      <w:r w:rsidR="000D0894" w:rsidRPr="009730B7">
        <w:rPr>
          <w:rFonts w:ascii="URW DIN" w:hAnsi="URW DIN"/>
          <w:sz w:val="20"/>
          <w:szCs w:val="20"/>
        </w:rPr>
        <w:t xml:space="preserve"> </w:t>
      </w:r>
      <w:r w:rsidRPr="009730B7">
        <w:rPr>
          <w:rFonts w:ascii="URW DIN" w:hAnsi="URW DIN"/>
          <w:sz w:val="20"/>
          <w:szCs w:val="20"/>
        </w:rPr>
        <w:t xml:space="preserve">oświadczeniu o odstąpieniu od </w:t>
      </w:r>
      <w:r w:rsidR="009C5E14" w:rsidRPr="009730B7">
        <w:rPr>
          <w:rFonts w:ascii="URW DIN" w:hAnsi="URW DIN"/>
          <w:sz w:val="20"/>
          <w:szCs w:val="20"/>
        </w:rPr>
        <w:t>Umowy</w:t>
      </w:r>
      <w:r w:rsidR="002F153C" w:rsidRPr="009730B7">
        <w:rPr>
          <w:rFonts w:ascii="URW DIN" w:hAnsi="URW DIN"/>
          <w:sz w:val="20"/>
          <w:szCs w:val="20"/>
        </w:rPr>
        <w:t>,</w:t>
      </w:r>
      <w:r w:rsidR="004F3F41" w:rsidRPr="009730B7">
        <w:rPr>
          <w:rFonts w:ascii="URW DIN" w:hAnsi="URW DIN"/>
          <w:sz w:val="20"/>
          <w:szCs w:val="20"/>
        </w:rPr>
        <w:t xml:space="preserve"> czy oświadczenie ma skutki w</w:t>
      </w:r>
      <w:r w:rsidR="000D0894" w:rsidRPr="009730B7">
        <w:rPr>
          <w:rFonts w:ascii="URW DIN" w:hAnsi="URW DIN"/>
          <w:sz w:val="20"/>
          <w:szCs w:val="20"/>
        </w:rPr>
        <w:t xml:space="preserve"> </w:t>
      </w:r>
      <w:r w:rsidRPr="009730B7">
        <w:rPr>
          <w:rFonts w:ascii="URW DIN" w:hAnsi="URW DIN"/>
          <w:sz w:val="20"/>
          <w:szCs w:val="20"/>
        </w:rPr>
        <w:t>stosunku do całe</w:t>
      </w:r>
      <w:r w:rsidR="009C5E14" w:rsidRPr="009730B7">
        <w:rPr>
          <w:rFonts w:ascii="URW DIN" w:hAnsi="URW DIN"/>
          <w:sz w:val="20"/>
          <w:szCs w:val="20"/>
        </w:rPr>
        <w:t>j Umowy</w:t>
      </w:r>
      <w:r w:rsidRPr="009730B7">
        <w:rPr>
          <w:rFonts w:ascii="URW DIN" w:hAnsi="URW DIN"/>
          <w:sz w:val="20"/>
          <w:szCs w:val="20"/>
        </w:rPr>
        <w:t>, czy tylko jej części. Brak takiej informacji oznacza, że oświadczenie ma skutek w</w:t>
      </w:r>
      <w:r w:rsidR="000B6181" w:rsidRPr="009730B7">
        <w:rPr>
          <w:rFonts w:ascii="URW DIN" w:hAnsi="URW DIN"/>
          <w:sz w:val="20"/>
          <w:szCs w:val="20"/>
        </w:rPr>
        <w:t xml:space="preserve"> </w:t>
      </w:r>
      <w:r w:rsidRPr="009730B7">
        <w:rPr>
          <w:rFonts w:ascii="URW DIN" w:hAnsi="URW DIN"/>
          <w:sz w:val="20"/>
          <w:szCs w:val="20"/>
        </w:rPr>
        <w:t xml:space="preserve">stosunku do </w:t>
      </w:r>
      <w:r w:rsidR="009C5E14" w:rsidRPr="009730B7">
        <w:rPr>
          <w:rFonts w:ascii="URW DIN" w:hAnsi="URW DIN"/>
          <w:sz w:val="20"/>
          <w:szCs w:val="20"/>
        </w:rPr>
        <w:t>całej Umowy</w:t>
      </w:r>
      <w:r w:rsidRPr="009730B7">
        <w:rPr>
          <w:rFonts w:ascii="URW DIN" w:hAnsi="URW DIN"/>
          <w:sz w:val="20"/>
          <w:szCs w:val="20"/>
        </w:rPr>
        <w:t>.</w:t>
      </w:r>
      <w:bookmarkEnd w:id="485"/>
    </w:p>
    <w:p w14:paraId="315D594C" w14:textId="011AA159" w:rsidR="00413C03" w:rsidRPr="009730B7" w:rsidRDefault="00413C03" w:rsidP="00F128F3">
      <w:pPr>
        <w:numPr>
          <w:ilvl w:val="1"/>
          <w:numId w:val="1"/>
        </w:numPr>
        <w:spacing w:before="240" w:after="120"/>
        <w:ind w:left="1080" w:hanging="720"/>
        <w:jc w:val="both"/>
        <w:rPr>
          <w:rFonts w:ascii="URW DIN" w:hAnsi="URW DIN"/>
          <w:sz w:val="20"/>
          <w:szCs w:val="20"/>
        </w:rPr>
      </w:pPr>
      <w:bookmarkStart w:id="486" w:name="_Ref266794840"/>
      <w:r w:rsidRPr="009730B7">
        <w:rPr>
          <w:rFonts w:ascii="URW DIN" w:hAnsi="URW DIN"/>
          <w:sz w:val="20"/>
          <w:szCs w:val="20"/>
        </w:rPr>
        <w:t>Jeżeli odstąpienie ma skutek wobec całe</w:t>
      </w:r>
      <w:r w:rsidR="008A7FB7" w:rsidRPr="009730B7">
        <w:rPr>
          <w:rFonts w:ascii="URW DIN" w:hAnsi="URW DIN"/>
          <w:sz w:val="20"/>
          <w:szCs w:val="20"/>
        </w:rPr>
        <w:t>j</w:t>
      </w:r>
      <w:r w:rsidRPr="009730B7">
        <w:rPr>
          <w:rFonts w:ascii="URW DIN" w:hAnsi="URW DIN"/>
          <w:sz w:val="20"/>
          <w:szCs w:val="20"/>
        </w:rPr>
        <w:t xml:space="preserve"> </w:t>
      </w:r>
      <w:r w:rsidR="008A7FB7" w:rsidRPr="009730B7">
        <w:rPr>
          <w:rFonts w:ascii="URW DIN" w:hAnsi="URW DIN"/>
          <w:sz w:val="20"/>
          <w:szCs w:val="20"/>
        </w:rPr>
        <w:t>Umowy</w:t>
      </w:r>
      <w:r w:rsidRPr="009730B7">
        <w:rPr>
          <w:rFonts w:ascii="URW DIN" w:hAnsi="URW DIN"/>
          <w:sz w:val="20"/>
          <w:szCs w:val="20"/>
        </w:rPr>
        <w:t>:</w:t>
      </w:r>
      <w:bookmarkEnd w:id="486"/>
    </w:p>
    <w:p w14:paraId="65378C27" w14:textId="794297C8" w:rsidR="00413C03" w:rsidRPr="009730B7" w:rsidRDefault="00413C0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Wykonawca zobowiązany będzie do zwrotu całego otrzymanego od</w:t>
      </w:r>
      <w:r w:rsidR="003B031A" w:rsidRPr="009730B7">
        <w:rPr>
          <w:rFonts w:ascii="URW DIN" w:hAnsi="URW DIN"/>
          <w:sz w:val="20"/>
          <w:szCs w:val="20"/>
        </w:rPr>
        <w:t> </w:t>
      </w:r>
      <w:r w:rsidR="008A7FB7" w:rsidRPr="009730B7">
        <w:rPr>
          <w:rFonts w:ascii="URW DIN" w:hAnsi="URW DIN"/>
          <w:sz w:val="20"/>
          <w:szCs w:val="20"/>
        </w:rPr>
        <w:t>Zamawiającego</w:t>
      </w:r>
      <w:r w:rsidRPr="009730B7">
        <w:rPr>
          <w:rFonts w:ascii="URW DIN" w:hAnsi="URW DIN"/>
          <w:sz w:val="20"/>
          <w:szCs w:val="20"/>
        </w:rPr>
        <w:t xml:space="preserve"> Wynagrodzenia, w tym wynagrodzenia za </w:t>
      </w:r>
      <w:r w:rsidR="00626705" w:rsidRPr="009730B7">
        <w:rPr>
          <w:rFonts w:ascii="URW DIN" w:hAnsi="URW DIN"/>
          <w:sz w:val="20"/>
          <w:szCs w:val="20"/>
        </w:rPr>
        <w:t>Rezulta</w:t>
      </w:r>
      <w:r w:rsidRPr="009730B7">
        <w:rPr>
          <w:rFonts w:ascii="URW DIN" w:hAnsi="URW DIN"/>
          <w:sz w:val="20"/>
          <w:szCs w:val="20"/>
        </w:rPr>
        <w:t xml:space="preserve">ty Wykonawcy, które zostały już odebrane. Zwrot nastąpi w terminie 14 dni od daty otrzymania przez Wykonawcę oświadczenia </w:t>
      </w:r>
      <w:r w:rsidR="006D18DB" w:rsidRPr="009730B7">
        <w:rPr>
          <w:rFonts w:ascii="URW DIN" w:hAnsi="URW DIN"/>
          <w:sz w:val="20"/>
          <w:szCs w:val="20"/>
        </w:rPr>
        <w:t>Zamawiającego</w:t>
      </w:r>
      <w:r w:rsidRPr="009730B7">
        <w:rPr>
          <w:rFonts w:ascii="URW DIN" w:hAnsi="URW DIN"/>
          <w:sz w:val="20"/>
          <w:szCs w:val="20"/>
        </w:rPr>
        <w:t xml:space="preserve"> o odstąpieniu;</w:t>
      </w:r>
    </w:p>
    <w:p w14:paraId="1F08A251" w14:textId="30736D44" w:rsidR="00413C03" w:rsidRPr="009730B7" w:rsidRDefault="008A7FB7" w:rsidP="00F128F3">
      <w:pPr>
        <w:numPr>
          <w:ilvl w:val="2"/>
          <w:numId w:val="1"/>
        </w:numPr>
        <w:spacing w:before="240" w:after="120"/>
        <w:ind w:left="2127" w:hanging="993"/>
        <w:jc w:val="both"/>
        <w:rPr>
          <w:rFonts w:ascii="URW DIN" w:hAnsi="URW DIN"/>
          <w:sz w:val="20"/>
          <w:szCs w:val="20"/>
        </w:rPr>
      </w:pPr>
      <w:bookmarkStart w:id="487" w:name="_Ref243373444"/>
      <w:r w:rsidRPr="009730B7">
        <w:rPr>
          <w:rFonts w:ascii="URW DIN" w:hAnsi="URW DIN"/>
          <w:sz w:val="20"/>
          <w:szCs w:val="20"/>
        </w:rPr>
        <w:t>Zamawiający</w:t>
      </w:r>
      <w:r w:rsidR="00413C03" w:rsidRPr="009730B7">
        <w:rPr>
          <w:rFonts w:ascii="URW DIN" w:hAnsi="URW DIN"/>
          <w:sz w:val="20"/>
          <w:szCs w:val="20"/>
        </w:rPr>
        <w:t xml:space="preserve"> zwróci Wykonawcy wszelkie odebrane dotychczas </w:t>
      </w:r>
      <w:r w:rsidR="003A6498" w:rsidRPr="009730B7">
        <w:rPr>
          <w:rFonts w:ascii="URW DIN" w:hAnsi="URW DIN"/>
          <w:sz w:val="20"/>
          <w:szCs w:val="20"/>
        </w:rPr>
        <w:t>Rezultaty</w:t>
      </w:r>
      <w:r w:rsidR="00413C03" w:rsidRPr="009730B7">
        <w:rPr>
          <w:rFonts w:ascii="URW DIN" w:hAnsi="URW DIN"/>
          <w:sz w:val="20"/>
          <w:szCs w:val="20"/>
        </w:rPr>
        <w:t xml:space="preserve"> Wykonawcy lub dokona </w:t>
      </w:r>
      <w:r w:rsidR="004F3F41" w:rsidRPr="009730B7">
        <w:rPr>
          <w:rFonts w:ascii="URW DIN" w:hAnsi="URW DIN"/>
          <w:sz w:val="20"/>
          <w:szCs w:val="20"/>
        </w:rPr>
        <w:t>ich zniszczenia lub usunięcia w</w:t>
      </w:r>
      <w:r w:rsidR="000D0894" w:rsidRPr="009730B7">
        <w:rPr>
          <w:rFonts w:ascii="URW DIN" w:hAnsi="URW DIN"/>
          <w:sz w:val="20"/>
          <w:szCs w:val="20"/>
        </w:rPr>
        <w:t xml:space="preserve"> </w:t>
      </w:r>
      <w:r w:rsidR="00413C03" w:rsidRPr="009730B7">
        <w:rPr>
          <w:rFonts w:ascii="URW DIN" w:hAnsi="URW DIN"/>
          <w:sz w:val="20"/>
          <w:szCs w:val="20"/>
        </w:rPr>
        <w:t xml:space="preserve">taki sposób, aby nie było możliwe produkcyjne korzystanie z nich. </w:t>
      </w:r>
      <w:r w:rsidRPr="009730B7">
        <w:rPr>
          <w:rFonts w:ascii="URW DIN" w:hAnsi="URW DIN"/>
          <w:sz w:val="20"/>
          <w:szCs w:val="20"/>
        </w:rPr>
        <w:t>Zamawiający</w:t>
      </w:r>
      <w:r w:rsidR="00413C03" w:rsidRPr="009730B7">
        <w:rPr>
          <w:rFonts w:ascii="URW DIN" w:hAnsi="URW DIN"/>
          <w:sz w:val="20"/>
          <w:szCs w:val="20"/>
        </w:rPr>
        <w:t xml:space="preserve"> ma prawo zachowania pojedynczych egzemplarzy lub kopii </w:t>
      </w:r>
      <w:r w:rsidR="003A6498" w:rsidRPr="009730B7">
        <w:rPr>
          <w:rFonts w:ascii="URW DIN" w:hAnsi="URW DIN"/>
          <w:sz w:val="20"/>
          <w:szCs w:val="20"/>
        </w:rPr>
        <w:t xml:space="preserve">Rezultatów </w:t>
      </w:r>
      <w:r w:rsidR="00413C03" w:rsidRPr="009730B7">
        <w:rPr>
          <w:rFonts w:ascii="URW DIN" w:hAnsi="URW DIN"/>
          <w:sz w:val="20"/>
          <w:szCs w:val="20"/>
        </w:rPr>
        <w:t>na potrzeby ewentualnego postępowania sądowego – do czasu upływu okresu przedawnienia roszczeń Stron, bez prawa produkcyjnego wykorzystania tak zachowanych egzemplarzy lub kopii;</w:t>
      </w:r>
      <w:bookmarkEnd w:id="487"/>
    </w:p>
    <w:p w14:paraId="2947B15A" w14:textId="0AC5D669" w:rsidR="00413C03" w:rsidRPr="009730B7" w:rsidRDefault="00413C03" w:rsidP="00F128F3">
      <w:pPr>
        <w:numPr>
          <w:ilvl w:val="2"/>
          <w:numId w:val="1"/>
        </w:numPr>
        <w:spacing w:before="240" w:after="120"/>
        <w:ind w:left="2127" w:hanging="993"/>
        <w:jc w:val="both"/>
        <w:rPr>
          <w:rFonts w:ascii="URW DIN" w:hAnsi="URW DIN"/>
          <w:sz w:val="20"/>
          <w:szCs w:val="20"/>
        </w:rPr>
      </w:pPr>
      <w:bookmarkStart w:id="488" w:name="_Ref273961492"/>
      <w:r w:rsidRPr="009730B7">
        <w:rPr>
          <w:rFonts w:ascii="URW DIN" w:hAnsi="URW DIN"/>
          <w:sz w:val="20"/>
          <w:szCs w:val="20"/>
        </w:rPr>
        <w:t>Wykonawca zobowiązuje się do niepodnoszenia jakichkolwiek roszczeń w</w:t>
      </w:r>
      <w:r w:rsidR="003B031A" w:rsidRPr="009730B7">
        <w:rPr>
          <w:rFonts w:ascii="URW DIN" w:hAnsi="URW DIN"/>
          <w:sz w:val="20"/>
          <w:szCs w:val="20"/>
        </w:rPr>
        <w:t> </w:t>
      </w:r>
      <w:r w:rsidRPr="009730B7">
        <w:rPr>
          <w:rFonts w:ascii="URW DIN" w:hAnsi="URW DIN"/>
          <w:sz w:val="20"/>
          <w:szCs w:val="20"/>
        </w:rPr>
        <w:t xml:space="preserve">stosunku do </w:t>
      </w:r>
      <w:r w:rsidR="008A7FB7" w:rsidRPr="009730B7">
        <w:rPr>
          <w:rFonts w:ascii="URW DIN" w:hAnsi="URW DIN"/>
          <w:sz w:val="20"/>
          <w:szCs w:val="20"/>
        </w:rPr>
        <w:t>Zamawiającego</w:t>
      </w:r>
      <w:r w:rsidRPr="009730B7">
        <w:rPr>
          <w:rFonts w:ascii="URW DIN" w:hAnsi="URW DIN"/>
          <w:sz w:val="20"/>
          <w:szCs w:val="20"/>
        </w:rPr>
        <w:t xml:space="preserve">, wynikających z używania dostarczonych </w:t>
      </w:r>
      <w:r w:rsidR="008A7FB7" w:rsidRPr="009730B7">
        <w:rPr>
          <w:rFonts w:ascii="URW DIN" w:hAnsi="URW DIN"/>
          <w:sz w:val="20"/>
          <w:szCs w:val="20"/>
        </w:rPr>
        <w:t>Zamawiającemu</w:t>
      </w:r>
      <w:r w:rsidRPr="009730B7">
        <w:rPr>
          <w:rFonts w:ascii="URW DIN" w:hAnsi="URW DIN"/>
          <w:sz w:val="20"/>
          <w:szCs w:val="20"/>
        </w:rPr>
        <w:t xml:space="preserve"> </w:t>
      </w:r>
      <w:r w:rsidR="009C5E14" w:rsidRPr="009730B7">
        <w:rPr>
          <w:rFonts w:ascii="URW DIN" w:hAnsi="URW DIN"/>
          <w:sz w:val="20"/>
          <w:szCs w:val="20"/>
        </w:rPr>
        <w:t>Produktów</w:t>
      </w:r>
      <w:r w:rsidRPr="009730B7">
        <w:rPr>
          <w:rFonts w:ascii="URW DIN" w:hAnsi="URW DIN"/>
          <w:sz w:val="20"/>
          <w:szCs w:val="20"/>
        </w:rPr>
        <w:t xml:space="preserve"> w okresie od ich przekazania do dnia ich zniszczenia lub zwrotu Wykonawcy;</w:t>
      </w:r>
      <w:bookmarkEnd w:id="488"/>
    </w:p>
    <w:p w14:paraId="3E6B9ED0" w14:textId="3394E343" w:rsidR="00413C03" w:rsidRPr="009730B7" w:rsidRDefault="00413C03" w:rsidP="00F128F3">
      <w:pPr>
        <w:numPr>
          <w:ilvl w:val="1"/>
          <w:numId w:val="1"/>
        </w:numPr>
        <w:spacing w:before="240" w:after="120"/>
        <w:ind w:left="1080" w:hanging="720"/>
        <w:jc w:val="both"/>
        <w:rPr>
          <w:rFonts w:ascii="URW DIN" w:hAnsi="URW DIN"/>
          <w:sz w:val="20"/>
          <w:szCs w:val="20"/>
        </w:rPr>
      </w:pPr>
      <w:bookmarkStart w:id="489" w:name="_Ref244791451"/>
      <w:bookmarkStart w:id="490" w:name="_Ref267686973"/>
      <w:r w:rsidRPr="009730B7">
        <w:rPr>
          <w:rFonts w:ascii="URW DIN" w:hAnsi="URW DIN"/>
          <w:sz w:val="20"/>
          <w:szCs w:val="20"/>
        </w:rPr>
        <w:t xml:space="preserve">Jeżeli w oświadczeniu o odstąpieniu od </w:t>
      </w:r>
      <w:r w:rsidR="009C5E14" w:rsidRPr="009730B7">
        <w:rPr>
          <w:rFonts w:ascii="URW DIN" w:hAnsi="URW DIN"/>
          <w:sz w:val="20"/>
          <w:szCs w:val="20"/>
        </w:rPr>
        <w:t>Umowy Zamawiający</w:t>
      </w:r>
      <w:r w:rsidRPr="009730B7">
        <w:rPr>
          <w:rFonts w:ascii="URW DIN" w:hAnsi="URW DIN"/>
          <w:sz w:val="20"/>
          <w:szCs w:val="20"/>
        </w:rPr>
        <w:t xml:space="preserve"> wskaże, że odstąpienie ma skutek wyłącznie do części </w:t>
      </w:r>
      <w:bookmarkEnd w:id="489"/>
      <w:r w:rsidR="009C5E14" w:rsidRPr="009730B7">
        <w:rPr>
          <w:rFonts w:ascii="URW DIN" w:hAnsi="URW DIN"/>
          <w:sz w:val="20"/>
          <w:szCs w:val="20"/>
        </w:rPr>
        <w:t>Umowy</w:t>
      </w:r>
      <w:r w:rsidRPr="009730B7">
        <w:rPr>
          <w:rFonts w:ascii="URW DIN" w:hAnsi="URW DIN"/>
          <w:sz w:val="20"/>
          <w:szCs w:val="20"/>
        </w:rPr>
        <w:t>:</w:t>
      </w:r>
      <w:bookmarkEnd w:id="490"/>
    </w:p>
    <w:p w14:paraId="41B87897" w14:textId="5B1240C3" w:rsidR="00413C03" w:rsidRPr="009730B7" w:rsidRDefault="009C5E14"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Zamawiający</w:t>
      </w:r>
      <w:r w:rsidR="00413C03" w:rsidRPr="009730B7">
        <w:rPr>
          <w:rFonts w:ascii="URW DIN" w:hAnsi="URW DIN"/>
          <w:sz w:val="20"/>
          <w:szCs w:val="20"/>
        </w:rPr>
        <w:t xml:space="preserve"> wskaże, które </w:t>
      </w:r>
      <w:r w:rsidR="003E35D8" w:rsidRPr="009730B7">
        <w:rPr>
          <w:rFonts w:ascii="URW DIN" w:hAnsi="URW DIN"/>
          <w:sz w:val="20"/>
          <w:szCs w:val="20"/>
        </w:rPr>
        <w:t>R</w:t>
      </w:r>
      <w:r w:rsidR="00413C03" w:rsidRPr="009730B7">
        <w:rPr>
          <w:rFonts w:ascii="URW DIN" w:hAnsi="URW DIN"/>
          <w:sz w:val="20"/>
          <w:szCs w:val="20"/>
        </w:rPr>
        <w:t>ezultaty Wykonawcy (nawet nieukończone) i</w:t>
      </w:r>
      <w:r w:rsidR="003B031A" w:rsidRPr="009730B7">
        <w:rPr>
          <w:rFonts w:ascii="URW DIN" w:hAnsi="URW DIN"/>
          <w:sz w:val="20"/>
          <w:szCs w:val="20"/>
        </w:rPr>
        <w:t> </w:t>
      </w:r>
      <w:r w:rsidR="00413C03" w:rsidRPr="009730B7">
        <w:rPr>
          <w:rFonts w:ascii="URW DIN" w:hAnsi="URW DIN"/>
          <w:sz w:val="20"/>
          <w:szCs w:val="20"/>
        </w:rPr>
        <w:t>w</w:t>
      </w:r>
      <w:r w:rsidR="003B031A" w:rsidRPr="009730B7">
        <w:rPr>
          <w:rFonts w:ascii="URW DIN" w:hAnsi="URW DIN"/>
          <w:sz w:val="20"/>
          <w:szCs w:val="20"/>
        </w:rPr>
        <w:t> </w:t>
      </w:r>
      <w:r w:rsidR="00413C03" w:rsidRPr="009730B7">
        <w:rPr>
          <w:rFonts w:ascii="URW DIN" w:hAnsi="URW DIN"/>
          <w:sz w:val="20"/>
          <w:szCs w:val="20"/>
        </w:rPr>
        <w:t>jakim zakresie mają dla niego samodzielne znacz</w:t>
      </w:r>
      <w:r w:rsidR="003E35D8" w:rsidRPr="009730B7">
        <w:rPr>
          <w:rFonts w:ascii="URW DIN" w:hAnsi="URW DIN"/>
          <w:sz w:val="20"/>
          <w:szCs w:val="20"/>
        </w:rPr>
        <w:t>e</w:t>
      </w:r>
      <w:r w:rsidR="00413C03" w:rsidRPr="009730B7">
        <w:rPr>
          <w:rFonts w:ascii="URW DIN" w:hAnsi="URW DIN"/>
          <w:sz w:val="20"/>
          <w:szCs w:val="20"/>
        </w:rPr>
        <w:t>nie i chce je zatrzymać;</w:t>
      </w:r>
    </w:p>
    <w:p w14:paraId="5CF70954" w14:textId="301EE6D7" w:rsidR="00413C03" w:rsidRPr="009730B7" w:rsidRDefault="00413C0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w razie zatrzymania przez </w:t>
      </w:r>
      <w:r w:rsidR="009C5E14" w:rsidRPr="009730B7">
        <w:rPr>
          <w:rFonts w:ascii="URW DIN" w:hAnsi="URW DIN"/>
          <w:sz w:val="20"/>
          <w:szCs w:val="20"/>
        </w:rPr>
        <w:t>Zamawiającego</w:t>
      </w:r>
      <w:r w:rsidRPr="009730B7">
        <w:rPr>
          <w:rFonts w:ascii="URW DIN" w:hAnsi="URW DIN"/>
          <w:sz w:val="20"/>
          <w:szCs w:val="20"/>
        </w:rPr>
        <w:t xml:space="preserve"> jakichkolwiek </w:t>
      </w:r>
      <w:r w:rsidR="003A6498" w:rsidRPr="009730B7">
        <w:rPr>
          <w:rFonts w:ascii="URW DIN" w:hAnsi="URW DIN"/>
          <w:sz w:val="20"/>
          <w:szCs w:val="20"/>
        </w:rPr>
        <w:t>R</w:t>
      </w:r>
      <w:r w:rsidRPr="009730B7">
        <w:rPr>
          <w:rFonts w:ascii="URW DIN" w:hAnsi="URW DIN"/>
          <w:sz w:val="20"/>
          <w:szCs w:val="20"/>
        </w:rPr>
        <w:t xml:space="preserve">ezultatów, Wykonawca zachowa prawo do wynagrodzenia za te </w:t>
      </w:r>
      <w:r w:rsidR="003A6498" w:rsidRPr="009730B7">
        <w:rPr>
          <w:rFonts w:ascii="URW DIN" w:hAnsi="URW DIN"/>
          <w:sz w:val="20"/>
          <w:szCs w:val="20"/>
        </w:rPr>
        <w:t>R</w:t>
      </w:r>
      <w:r w:rsidRPr="009730B7">
        <w:rPr>
          <w:rFonts w:ascii="URW DIN" w:hAnsi="URW DIN"/>
          <w:sz w:val="20"/>
          <w:szCs w:val="20"/>
        </w:rPr>
        <w:t>ezultaty; wysokość wynagrodzeni</w:t>
      </w:r>
      <w:r w:rsidR="004F3F41" w:rsidRPr="009730B7">
        <w:rPr>
          <w:rFonts w:ascii="URW DIN" w:hAnsi="URW DIN"/>
          <w:sz w:val="20"/>
          <w:szCs w:val="20"/>
        </w:rPr>
        <w:t>a zostanie ustalona w oparciu o</w:t>
      </w:r>
      <w:r w:rsidR="000B6181" w:rsidRPr="009730B7">
        <w:rPr>
          <w:rFonts w:ascii="URW DIN" w:hAnsi="URW DIN"/>
          <w:sz w:val="20"/>
          <w:szCs w:val="20"/>
        </w:rPr>
        <w:t xml:space="preserve"> </w:t>
      </w:r>
      <w:r w:rsidRPr="009730B7">
        <w:rPr>
          <w:rFonts w:ascii="URW DIN" w:hAnsi="URW DIN"/>
          <w:sz w:val="20"/>
          <w:szCs w:val="20"/>
        </w:rPr>
        <w:t xml:space="preserve">wynagrodzenie opisane Umową, a jeżeli będzie to niewystarczające (np. w przypadku niedokończonych Produktów) – w stosunku do nakładu pracy niezbędnej do wykonania tych prac oraz ich przydatności dla </w:t>
      </w:r>
      <w:r w:rsidR="009C5E14" w:rsidRPr="009730B7">
        <w:rPr>
          <w:rFonts w:ascii="URW DIN" w:hAnsi="URW DIN"/>
          <w:sz w:val="20"/>
          <w:szCs w:val="20"/>
        </w:rPr>
        <w:t>Zamawiającego</w:t>
      </w:r>
      <w:r w:rsidRPr="009730B7">
        <w:rPr>
          <w:rFonts w:ascii="URW DIN" w:hAnsi="URW DIN"/>
          <w:sz w:val="20"/>
          <w:szCs w:val="20"/>
        </w:rPr>
        <w:t>;</w:t>
      </w:r>
    </w:p>
    <w:p w14:paraId="0C2DB881" w14:textId="2C6CC39B" w:rsidR="00413C03" w:rsidRPr="009730B7" w:rsidRDefault="009C5E14"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Zamawiający</w:t>
      </w:r>
      <w:r w:rsidR="00413C03" w:rsidRPr="009730B7">
        <w:rPr>
          <w:rFonts w:ascii="URW DIN" w:hAnsi="URW DIN"/>
          <w:sz w:val="20"/>
          <w:szCs w:val="20"/>
        </w:rPr>
        <w:t xml:space="preserve"> zachowa lub nabędzie wszystkie wskazane </w:t>
      </w:r>
      <w:r w:rsidR="00626705" w:rsidRPr="009730B7">
        <w:rPr>
          <w:rFonts w:ascii="URW DIN" w:hAnsi="URW DIN"/>
          <w:sz w:val="20"/>
          <w:szCs w:val="20"/>
        </w:rPr>
        <w:t>R</w:t>
      </w:r>
      <w:r w:rsidR="00413C03" w:rsidRPr="009730B7">
        <w:rPr>
          <w:rFonts w:ascii="URW DIN" w:hAnsi="URW DIN"/>
          <w:sz w:val="20"/>
          <w:szCs w:val="20"/>
        </w:rPr>
        <w:t>ezultaty Wykonawcy, w tym nabędzie – z</w:t>
      </w:r>
      <w:r w:rsidR="004F3F41" w:rsidRPr="009730B7">
        <w:rPr>
          <w:rFonts w:ascii="URW DIN" w:hAnsi="URW DIN"/>
          <w:sz w:val="20"/>
          <w:szCs w:val="20"/>
        </w:rPr>
        <w:t xml:space="preserve"> chwilą złożenia oświadczenia o</w:t>
      </w:r>
      <w:r w:rsidR="000B6181" w:rsidRPr="009730B7">
        <w:rPr>
          <w:rFonts w:ascii="URW DIN" w:hAnsi="URW DIN"/>
          <w:sz w:val="20"/>
          <w:szCs w:val="20"/>
        </w:rPr>
        <w:t xml:space="preserve"> </w:t>
      </w:r>
      <w:r w:rsidR="00413C03" w:rsidRPr="009730B7">
        <w:rPr>
          <w:rFonts w:ascii="URW DIN" w:hAnsi="URW DIN"/>
          <w:sz w:val="20"/>
          <w:szCs w:val="20"/>
        </w:rPr>
        <w:t xml:space="preserve">zatrzymaniu określonych </w:t>
      </w:r>
      <w:r w:rsidR="00626705" w:rsidRPr="009730B7">
        <w:rPr>
          <w:rFonts w:ascii="URW DIN" w:hAnsi="URW DIN"/>
          <w:sz w:val="20"/>
          <w:szCs w:val="20"/>
        </w:rPr>
        <w:t>R</w:t>
      </w:r>
      <w:r w:rsidR="00413C03" w:rsidRPr="009730B7">
        <w:rPr>
          <w:rFonts w:ascii="URW DIN" w:hAnsi="URW DIN"/>
          <w:sz w:val="20"/>
          <w:szCs w:val="20"/>
        </w:rPr>
        <w:t xml:space="preserve">ezultatów– </w:t>
      </w:r>
      <w:r w:rsidR="00F84B0A" w:rsidRPr="009730B7">
        <w:rPr>
          <w:rFonts w:ascii="URW DIN" w:hAnsi="URW DIN"/>
          <w:sz w:val="20"/>
          <w:szCs w:val="20"/>
        </w:rPr>
        <w:t>wszelkie prawa w tym</w:t>
      </w:r>
      <w:r w:rsidR="004F3F41" w:rsidRPr="009730B7">
        <w:rPr>
          <w:rFonts w:ascii="URW DIN" w:hAnsi="URW DIN"/>
          <w:sz w:val="20"/>
          <w:szCs w:val="20"/>
        </w:rPr>
        <w:t xml:space="preserve"> </w:t>
      </w:r>
      <w:r w:rsidR="00413C03" w:rsidRPr="009730B7">
        <w:rPr>
          <w:rFonts w:ascii="URW DIN" w:hAnsi="URW DIN"/>
          <w:sz w:val="20"/>
          <w:szCs w:val="20"/>
        </w:rPr>
        <w:t xml:space="preserve">uprawnienia do korzystania z </w:t>
      </w:r>
      <w:r w:rsidR="003E35D8" w:rsidRPr="009730B7">
        <w:rPr>
          <w:rFonts w:ascii="URW DIN" w:hAnsi="URW DIN"/>
          <w:sz w:val="20"/>
          <w:szCs w:val="20"/>
        </w:rPr>
        <w:t>Rezultatów</w:t>
      </w:r>
      <w:r w:rsidR="00413C03" w:rsidRPr="009730B7">
        <w:rPr>
          <w:rFonts w:ascii="URW DIN" w:hAnsi="URW DIN"/>
          <w:sz w:val="20"/>
          <w:szCs w:val="20"/>
        </w:rPr>
        <w:t xml:space="preserve"> zgodnie z postanowieniami niniejszej Umowy, chyba że nabył </w:t>
      </w:r>
      <w:r w:rsidR="004F3F41" w:rsidRPr="009730B7">
        <w:rPr>
          <w:rFonts w:ascii="URW DIN" w:hAnsi="URW DIN"/>
          <w:sz w:val="20"/>
          <w:szCs w:val="20"/>
        </w:rPr>
        <w:t>takie prawa wcześniej zgodnie z</w:t>
      </w:r>
      <w:r w:rsidR="000B6181" w:rsidRPr="009730B7">
        <w:rPr>
          <w:rFonts w:ascii="URW DIN" w:hAnsi="URW DIN"/>
          <w:sz w:val="20"/>
          <w:szCs w:val="20"/>
        </w:rPr>
        <w:t xml:space="preserve"> </w:t>
      </w:r>
      <w:r w:rsidR="00413C03" w:rsidRPr="009730B7">
        <w:rPr>
          <w:rFonts w:ascii="URW DIN" w:hAnsi="URW DIN"/>
          <w:sz w:val="20"/>
          <w:szCs w:val="20"/>
        </w:rPr>
        <w:t>treścią Umowy;</w:t>
      </w:r>
    </w:p>
    <w:p w14:paraId="510BF04C" w14:textId="0D0988D9" w:rsidR="00413C03" w:rsidRPr="009730B7" w:rsidRDefault="00413C0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 xml:space="preserve">W zakresie </w:t>
      </w:r>
      <w:r w:rsidR="003E35D8" w:rsidRPr="009730B7">
        <w:rPr>
          <w:rFonts w:ascii="URW DIN" w:hAnsi="URW DIN"/>
          <w:sz w:val="20"/>
          <w:szCs w:val="20"/>
        </w:rPr>
        <w:t>R</w:t>
      </w:r>
      <w:r w:rsidRPr="009730B7">
        <w:rPr>
          <w:rFonts w:ascii="URW DIN" w:hAnsi="URW DIN"/>
          <w:sz w:val="20"/>
          <w:szCs w:val="20"/>
        </w:rPr>
        <w:t xml:space="preserve">ezultatów objętych odstąpieniem postanowienia </w:t>
      </w:r>
      <w:r w:rsidR="00C171FB" w:rsidRPr="009730B7">
        <w:rPr>
          <w:rFonts w:ascii="URW DIN" w:hAnsi="URW DIN"/>
          <w:sz w:val="20"/>
          <w:szCs w:val="20"/>
        </w:rPr>
        <w:t>pkt.</w:t>
      </w:r>
      <w:r w:rsidR="000D0894" w:rsidRPr="009730B7">
        <w:rPr>
          <w:rFonts w:ascii="URW DIN" w:hAnsi="URW DIN"/>
          <w:sz w:val="20"/>
          <w:szCs w:val="20"/>
        </w:rPr>
        <w:t> </w:t>
      </w:r>
      <w:r w:rsidR="009C5E14" w:rsidRPr="009730B7">
        <w:rPr>
          <w:rFonts w:ascii="URW DIN" w:hAnsi="URW DIN"/>
          <w:sz w:val="20"/>
          <w:szCs w:val="20"/>
        </w:rPr>
        <w:fldChar w:fldCharType="begin"/>
      </w:r>
      <w:r w:rsidR="009C5E14" w:rsidRPr="009730B7">
        <w:rPr>
          <w:rFonts w:ascii="URW DIN" w:hAnsi="URW DIN"/>
          <w:sz w:val="20"/>
          <w:szCs w:val="20"/>
        </w:rPr>
        <w:instrText xml:space="preserve"> REF _Ref243373444 \r \h </w:instrText>
      </w:r>
      <w:r w:rsidR="006D18DB" w:rsidRPr="009730B7">
        <w:rPr>
          <w:rFonts w:ascii="URW DIN" w:hAnsi="URW DIN"/>
          <w:sz w:val="20"/>
          <w:szCs w:val="20"/>
        </w:rPr>
        <w:instrText xml:space="preserve"> \* MERGEFORMAT </w:instrText>
      </w:r>
      <w:r w:rsidR="009C5E14" w:rsidRPr="009730B7">
        <w:rPr>
          <w:rFonts w:ascii="URW DIN" w:hAnsi="URW DIN"/>
          <w:sz w:val="20"/>
          <w:szCs w:val="20"/>
        </w:rPr>
      </w:r>
      <w:r w:rsidR="009C5E14" w:rsidRPr="009730B7">
        <w:rPr>
          <w:rFonts w:ascii="URW DIN" w:hAnsi="URW DIN"/>
          <w:sz w:val="20"/>
          <w:szCs w:val="20"/>
        </w:rPr>
        <w:fldChar w:fldCharType="separate"/>
      </w:r>
      <w:r w:rsidR="00702C1C">
        <w:rPr>
          <w:rFonts w:ascii="URW DIN" w:hAnsi="URW DIN"/>
          <w:sz w:val="20"/>
          <w:szCs w:val="20"/>
        </w:rPr>
        <w:t>26.5.2</w:t>
      </w:r>
      <w:r w:rsidR="009C5E14" w:rsidRPr="009730B7">
        <w:rPr>
          <w:rFonts w:ascii="URW DIN" w:hAnsi="URW DIN"/>
          <w:sz w:val="20"/>
          <w:szCs w:val="20"/>
        </w:rPr>
        <w:fldChar w:fldCharType="end"/>
      </w:r>
      <w:r w:rsidRPr="009730B7">
        <w:rPr>
          <w:rFonts w:ascii="URW DIN" w:hAnsi="URW DIN"/>
          <w:sz w:val="20"/>
          <w:szCs w:val="20"/>
        </w:rPr>
        <w:t xml:space="preserve"> i </w:t>
      </w:r>
      <w:r w:rsidR="009C5E14" w:rsidRPr="009730B7">
        <w:rPr>
          <w:rFonts w:ascii="URW DIN" w:hAnsi="URW DIN"/>
          <w:sz w:val="20"/>
          <w:szCs w:val="20"/>
        </w:rPr>
        <w:fldChar w:fldCharType="begin"/>
      </w:r>
      <w:r w:rsidR="009C5E14" w:rsidRPr="009730B7">
        <w:rPr>
          <w:rFonts w:ascii="URW DIN" w:hAnsi="URW DIN"/>
          <w:sz w:val="20"/>
          <w:szCs w:val="20"/>
        </w:rPr>
        <w:instrText xml:space="preserve"> REF _Ref273961492 \r \h </w:instrText>
      </w:r>
      <w:r w:rsidR="006D18DB" w:rsidRPr="009730B7">
        <w:rPr>
          <w:rFonts w:ascii="URW DIN" w:hAnsi="URW DIN"/>
          <w:sz w:val="20"/>
          <w:szCs w:val="20"/>
        </w:rPr>
        <w:instrText xml:space="preserve"> \* MERGEFORMAT </w:instrText>
      </w:r>
      <w:r w:rsidR="009C5E14" w:rsidRPr="009730B7">
        <w:rPr>
          <w:rFonts w:ascii="URW DIN" w:hAnsi="URW DIN"/>
          <w:sz w:val="20"/>
          <w:szCs w:val="20"/>
        </w:rPr>
      </w:r>
      <w:r w:rsidR="009C5E14" w:rsidRPr="009730B7">
        <w:rPr>
          <w:rFonts w:ascii="URW DIN" w:hAnsi="URW DIN"/>
          <w:sz w:val="20"/>
          <w:szCs w:val="20"/>
        </w:rPr>
        <w:fldChar w:fldCharType="separate"/>
      </w:r>
      <w:r w:rsidR="00702C1C">
        <w:rPr>
          <w:rFonts w:ascii="URW DIN" w:hAnsi="URW DIN"/>
          <w:sz w:val="20"/>
          <w:szCs w:val="20"/>
        </w:rPr>
        <w:t>26.5.3</w:t>
      </w:r>
      <w:r w:rsidR="009C5E14" w:rsidRPr="009730B7">
        <w:rPr>
          <w:rFonts w:ascii="URW DIN" w:hAnsi="URW DIN"/>
          <w:sz w:val="20"/>
          <w:szCs w:val="20"/>
        </w:rPr>
        <w:fldChar w:fldCharType="end"/>
      </w:r>
      <w:r w:rsidRPr="009730B7">
        <w:rPr>
          <w:rFonts w:ascii="URW DIN" w:hAnsi="URW DIN"/>
          <w:sz w:val="20"/>
          <w:szCs w:val="20"/>
        </w:rPr>
        <w:t xml:space="preserve"> stosuje się odpowiednio.</w:t>
      </w:r>
    </w:p>
    <w:p w14:paraId="6D52349E" w14:textId="07354F2D" w:rsidR="00413C03" w:rsidRPr="009730B7" w:rsidRDefault="00413C0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Umowne prawa odstąpienia od </w:t>
      </w:r>
      <w:r w:rsidR="00755F4B" w:rsidRPr="009730B7">
        <w:rPr>
          <w:rFonts w:ascii="URW DIN" w:hAnsi="URW DIN"/>
          <w:sz w:val="20"/>
          <w:szCs w:val="20"/>
        </w:rPr>
        <w:t>Umowy</w:t>
      </w:r>
      <w:r w:rsidRPr="009730B7">
        <w:rPr>
          <w:rFonts w:ascii="URW DIN" w:hAnsi="URW DIN"/>
          <w:sz w:val="20"/>
          <w:szCs w:val="20"/>
        </w:rPr>
        <w:t xml:space="preserve"> </w:t>
      </w:r>
      <w:r w:rsidR="00823512" w:rsidRPr="009730B7">
        <w:rPr>
          <w:rFonts w:ascii="URW DIN" w:hAnsi="URW DIN"/>
          <w:sz w:val="20"/>
          <w:szCs w:val="20"/>
        </w:rPr>
        <w:t>Zamawiający</w:t>
      </w:r>
      <w:r w:rsidRPr="009730B7">
        <w:rPr>
          <w:rFonts w:ascii="URW DIN" w:hAnsi="URW DIN"/>
          <w:sz w:val="20"/>
          <w:szCs w:val="20"/>
        </w:rPr>
        <w:t xml:space="preserve"> może wykonać w terminie do dnia </w:t>
      </w:r>
      <w:r w:rsidR="00BE7C76" w:rsidRPr="00BE7C76">
        <w:rPr>
          <w:rFonts w:ascii="URW DIN" w:hAnsi="URW DIN"/>
          <w:sz w:val="20"/>
          <w:szCs w:val="20"/>
        </w:rPr>
        <w:t>………………….</w:t>
      </w:r>
      <w:r w:rsidRPr="009730B7">
        <w:rPr>
          <w:rFonts w:ascii="URW DIN" w:hAnsi="URW DIN"/>
          <w:sz w:val="20"/>
          <w:szCs w:val="20"/>
        </w:rPr>
        <w:t xml:space="preserve"> </w:t>
      </w:r>
      <w:r w:rsidR="00823512" w:rsidRPr="009730B7">
        <w:rPr>
          <w:rFonts w:ascii="URW DIN" w:hAnsi="URW DIN"/>
          <w:sz w:val="20"/>
          <w:szCs w:val="20"/>
        </w:rPr>
        <w:t>r.</w:t>
      </w:r>
    </w:p>
    <w:p w14:paraId="4FEDF56A" w14:textId="3ACE83A6" w:rsidR="00413C03" w:rsidRPr="009730B7" w:rsidRDefault="00413C0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 xml:space="preserve">W celu uniknięcia wątpliwości Strony potwierdzają, że żadne z postanowień Umowy nie wyłącza ani nie ogranicza uprawnień </w:t>
      </w:r>
      <w:r w:rsidR="00823512" w:rsidRPr="009730B7">
        <w:rPr>
          <w:rFonts w:ascii="URW DIN" w:hAnsi="URW DIN"/>
          <w:sz w:val="20"/>
          <w:szCs w:val="20"/>
        </w:rPr>
        <w:t>Zamawiającego</w:t>
      </w:r>
      <w:r w:rsidRPr="009730B7">
        <w:rPr>
          <w:rFonts w:ascii="URW DIN" w:hAnsi="URW DIN"/>
          <w:sz w:val="20"/>
          <w:szCs w:val="20"/>
        </w:rPr>
        <w:t xml:space="preserve"> do odstąpienia lub wypowiedzenia Umowy, wynikających z przepisów prawa.</w:t>
      </w:r>
    </w:p>
    <w:p w14:paraId="158690E5" w14:textId="73180E60" w:rsidR="00544833" w:rsidRPr="009730B7" w:rsidRDefault="007917C8" w:rsidP="00F128F3">
      <w:pPr>
        <w:numPr>
          <w:ilvl w:val="0"/>
          <w:numId w:val="1"/>
        </w:numPr>
        <w:spacing w:before="240" w:after="120"/>
        <w:ind w:left="0" w:firstLine="0"/>
        <w:jc w:val="center"/>
        <w:outlineLvl w:val="0"/>
        <w:rPr>
          <w:rFonts w:ascii="URW DIN" w:hAnsi="URW DIN"/>
          <w:b/>
          <w:sz w:val="20"/>
          <w:szCs w:val="20"/>
        </w:rPr>
      </w:pPr>
      <w:bookmarkStart w:id="491" w:name="_Ref260388098"/>
      <w:bookmarkStart w:id="492" w:name="_Toc275942433"/>
      <w:bookmarkStart w:id="493" w:name="_Toc518322955"/>
      <w:bookmarkStart w:id="494" w:name="_Toc144291587"/>
      <w:bookmarkStart w:id="495" w:name="_Toc158725105"/>
      <w:bookmarkStart w:id="496" w:name="_Toc214007450"/>
      <w:r w:rsidRPr="009730B7">
        <w:rPr>
          <w:rFonts w:ascii="URW DIN" w:hAnsi="URW DIN"/>
          <w:b/>
          <w:sz w:val="20"/>
          <w:szCs w:val="20"/>
        </w:rPr>
        <w:t xml:space="preserve">SIŁA </w:t>
      </w:r>
      <w:r w:rsidRPr="009730B7">
        <w:rPr>
          <w:rFonts w:ascii="URW DIN" w:hAnsi="URW DIN" w:cs="Verdana"/>
          <w:b/>
          <w:sz w:val="20"/>
          <w:szCs w:val="20"/>
        </w:rPr>
        <w:t>WYŻSZA</w:t>
      </w:r>
      <w:bookmarkEnd w:id="491"/>
      <w:bookmarkEnd w:id="492"/>
      <w:bookmarkEnd w:id="493"/>
      <w:bookmarkEnd w:id="494"/>
      <w:bookmarkEnd w:id="495"/>
      <w:bookmarkEnd w:id="496"/>
    </w:p>
    <w:p w14:paraId="667153B1" w14:textId="77777777"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 wypadku wystąpienia działania Siły Wyższej Strony po wzajemnych konsultacjach podejmą w miarę możliwości konieczne działania w celu zminimalizowania skutków wystąpienia działania Siły Wyższej.</w:t>
      </w:r>
    </w:p>
    <w:p w14:paraId="24A4977A" w14:textId="3053641F"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Strona powołująca się na działanie Siły Wyższej („</w:t>
      </w:r>
      <w:r w:rsidRPr="009730B7">
        <w:rPr>
          <w:rFonts w:ascii="URW DIN" w:hAnsi="URW DIN"/>
          <w:b/>
          <w:sz w:val="20"/>
          <w:szCs w:val="20"/>
        </w:rPr>
        <w:t>Strona Poszkodowana</w:t>
      </w:r>
      <w:r w:rsidRPr="009730B7">
        <w:rPr>
          <w:rFonts w:ascii="URW DIN" w:hAnsi="URW DIN"/>
          <w:sz w:val="20"/>
          <w:szCs w:val="20"/>
        </w:rPr>
        <w:t>”) przekaże powiadomienie w tej sprawie drugiej Stronie tak szybko, jak to praktycznie możliwe, jednakże w każdym wypadku nie później, niż w terminie 48 godzin od późniejszego z</w:t>
      </w:r>
      <w:r w:rsidR="003B031A" w:rsidRPr="009730B7">
        <w:rPr>
          <w:rFonts w:ascii="URW DIN" w:hAnsi="URW DIN"/>
          <w:sz w:val="20"/>
          <w:szCs w:val="20"/>
        </w:rPr>
        <w:t> </w:t>
      </w:r>
      <w:r w:rsidRPr="009730B7">
        <w:rPr>
          <w:rFonts w:ascii="URW DIN" w:hAnsi="URW DIN"/>
          <w:sz w:val="20"/>
          <w:szCs w:val="20"/>
        </w:rPr>
        <w:t>następujących zdarzeń: (i)</w:t>
      </w:r>
      <w:r w:rsidR="00945C9E" w:rsidRPr="009730B7">
        <w:rPr>
          <w:rFonts w:ascii="URW DIN" w:hAnsi="URW DIN"/>
          <w:sz w:val="20"/>
          <w:szCs w:val="20"/>
        </w:rPr>
        <w:t xml:space="preserve"> </w:t>
      </w:r>
      <w:r w:rsidRPr="009730B7">
        <w:rPr>
          <w:rFonts w:ascii="URW DIN" w:hAnsi="URW DIN"/>
          <w:sz w:val="20"/>
          <w:szCs w:val="20"/>
        </w:rPr>
        <w:t>wystąpienia Siły Wyższej lub (ii) powzięcia wiadomości o</w:t>
      </w:r>
      <w:r w:rsidR="003B031A" w:rsidRPr="009730B7">
        <w:rPr>
          <w:rFonts w:ascii="URW DIN" w:hAnsi="URW DIN"/>
          <w:sz w:val="20"/>
          <w:szCs w:val="20"/>
        </w:rPr>
        <w:t> </w:t>
      </w:r>
      <w:r w:rsidRPr="009730B7">
        <w:rPr>
          <w:rFonts w:ascii="URW DIN" w:hAnsi="URW DIN"/>
          <w:sz w:val="20"/>
          <w:szCs w:val="20"/>
        </w:rPr>
        <w:t>rozpoczęciu działania Siły Wyższej. Strona Poszkodowana w swoim powiadomieniu wskaże skutki działania Siły Wyższej, podając datę rozpoczęcia i</w:t>
      </w:r>
      <w:r w:rsidR="00945C9E" w:rsidRPr="009730B7">
        <w:rPr>
          <w:rFonts w:ascii="URW DIN" w:hAnsi="URW DIN"/>
          <w:sz w:val="20"/>
          <w:szCs w:val="20"/>
        </w:rPr>
        <w:t xml:space="preserve"> </w:t>
      </w:r>
      <w:r w:rsidRPr="009730B7">
        <w:rPr>
          <w:rFonts w:ascii="URW DIN" w:hAnsi="URW DIN"/>
          <w:sz w:val="20"/>
          <w:szCs w:val="20"/>
        </w:rPr>
        <w:t>szacowany czas przez jaki trwała. Następnie Strona Poszkodowana będzie prz</w:t>
      </w:r>
      <w:r w:rsidR="002F234C" w:rsidRPr="009730B7">
        <w:rPr>
          <w:rFonts w:ascii="URW DIN" w:hAnsi="URW DIN"/>
          <w:sz w:val="20"/>
          <w:szCs w:val="20"/>
        </w:rPr>
        <w:t>ekazywać dalsze powiadomienia w</w:t>
      </w:r>
      <w:r w:rsidR="003B031A" w:rsidRPr="009730B7">
        <w:rPr>
          <w:rFonts w:ascii="URW DIN" w:hAnsi="URW DIN"/>
          <w:sz w:val="20"/>
          <w:szCs w:val="20"/>
        </w:rPr>
        <w:t> </w:t>
      </w:r>
      <w:r w:rsidRPr="009730B7">
        <w:rPr>
          <w:rFonts w:ascii="URW DIN" w:hAnsi="URW DIN"/>
          <w:sz w:val="20"/>
          <w:szCs w:val="20"/>
        </w:rPr>
        <w:t>sprawie sposobu i zakresu, w</w:t>
      </w:r>
      <w:r w:rsidR="00945C9E" w:rsidRPr="009730B7">
        <w:rPr>
          <w:rFonts w:ascii="URW DIN" w:hAnsi="URW DIN"/>
          <w:sz w:val="20"/>
          <w:szCs w:val="20"/>
        </w:rPr>
        <w:t xml:space="preserve"> </w:t>
      </w:r>
      <w:r w:rsidRPr="009730B7">
        <w:rPr>
          <w:rFonts w:ascii="URW DIN" w:hAnsi="URW DIN"/>
          <w:sz w:val="20"/>
          <w:szCs w:val="20"/>
        </w:rPr>
        <w:t>jakim dane działanie Siły Wyższej ma wpływ na wykonywanie przez Stronę Poszkodowan</w:t>
      </w:r>
      <w:r w:rsidR="002F234C" w:rsidRPr="009730B7">
        <w:rPr>
          <w:rFonts w:ascii="URW DIN" w:hAnsi="URW DIN"/>
          <w:sz w:val="20"/>
          <w:szCs w:val="20"/>
        </w:rPr>
        <w:t>ą jej zobowiązań wynikających z</w:t>
      </w:r>
      <w:r w:rsidR="0012509D" w:rsidRPr="009730B7">
        <w:rPr>
          <w:rFonts w:ascii="URW DIN" w:hAnsi="URW DIN"/>
          <w:sz w:val="20"/>
          <w:szCs w:val="20"/>
        </w:rPr>
        <w:t xml:space="preserve"> </w:t>
      </w:r>
      <w:r w:rsidRPr="009730B7">
        <w:rPr>
          <w:rFonts w:ascii="URW DIN" w:hAnsi="URW DIN"/>
          <w:sz w:val="20"/>
          <w:szCs w:val="20"/>
        </w:rPr>
        <w:t xml:space="preserve">niniejszej Umowy. </w:t>
      </w:r>
    </w:p>
    <w:p w14:paraId="5953E58E" w14:textId="28E4318F"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 wypadku uszkodzeń </w:t>
      </w:r>
      <w:r w:rsidR="00C06A13">
        <w:rPr>
          <w:rFonts w:ascii="URW DIN" w:hAnsi="URW DIN"/>
          <w:sz w:val="20"/>
          <w:szCs w:val="20"/>
        </w:rPr>
        <w:t>Systemu</w:t>
      </w:r>
      <w:r w:rsidR="00972829" w:rsidRPr="009730B7">
        <w:rPr>
          <w:rFonts w:ascii="URW DIN" w:hAnsi="URW DIN"/>
          <w:sz w:val="20"/>
          <w:szCs w:val="20"/>
        </w:rPr>
        <w:t xml:space="preserve"> </w:t>
      </w:r>
      <w:r w:rsidRPr="009730B7">
        <w:rPr>
          <w:rFonts w:ascii="URW DIN" w:hAnsi="URW DIN"/>
          <w:sz w:val="20"/>
          <w:szCs w:val="20"/>
        </w:rPr>
        <w:t>spowodowanych Siłą Wyższą,</w:t>
      </w:r>
      <w:r w:rsidR="002F0790" w:rsidRPr="009730B7">
        <w:rPr>
          <w:rFonts w:ascii="URW DIN" w:hAnsi="URW DIN"/>
          <w:sz w:val="20"/>
          <w:szCs w:val="20"/>
        </w:rPr>
        <w:t xml:space="preserve"> w okresie do </w:t>
      </w:r>
      <w:r w:rsidR="0080460A" w:rsidRPr="009730B7">
        <w:rPr>
          <w:rFonts w:ascii="URW DIN" w:hAnsi="URW DIN"/>
          <w:sz w:val="20"/>
          <w:szCs w:val="20"/>
        </w:rPr>
        <w:t xml:space="preserve">Odbioru końcowego </w:t>
      </w:r>
      <w:r w:rsidR="002F0790" w:rsidRPr="009730B7">
        <w:rPr>
          <w:rFonts w:ascii="URW DIN" w:hAnsi="URW DIN"/>
          <w:sz w:val="20"/>
          <w:szCs w:val="20"/>
        </w:rPr>
        <w:t xml:space="preserve">Wdrożenia </w:t>
      </w:r>
      <w:proofErr w:type="spellStart"/>
      <w:r w:rsidR="00C06A13">
        <w:rPr>
          <w:rFonts w:ascii="URW DIN" w:hAnsi="URW DIN"/>
          <w:sz w:val="20"/>
          <w:szCs w:val="20"/>
        </w:rPr>
        <w:t>SOSiR</w:t>
      </w:r>
      <w:proofErr w:type="spellEnd"/>
      <w:r w:rsidR="002F0790" w:rsidRPr="009730B7">
        <w:rPr>
          <w:rFonts w:ascii="URW DIN" w:hAnsi="URW DIN"/>
          <w:sz w:val="20"/>
          <w:szCs w:val="20"/>
        </w:rPr>
        <w:t>,</w:t>
      </w:r>
      <w:r w:rsidRPr="009730B7">
        <w:rPr>
          <w:rFonts w:ascii="URW DIN" w:hAnsi="URW DIN"/>
          <w:sz w:val="20"/>
          <w:szCs w:val="20"/>
        </w:rPr>
        <w:t xml:space="preserve"> Wykonawca zobowiązany będzie do doprowadzenia </w:t>
      </w:r>
      <w:r w:rsidR="00A817EC">
        <w:rPr>
          <w:rFonts w:ascii="URW DIN" w:hAnsi="URW DIN"/>
          <w:sz w:val="20"/>
          <w:szCs w:val="20"/>
        </w:rPr>
        <w:t>Systemu</w:t>
      </w:r>
      <w:r w:rsidR="0012509D" w:rsidRPr="009730B7">
        <w:rPr>
          <w:rFonts w:ascii="URW DIN" w:hAnsi="URW DIN"/>
          <w:sz w:val="20"/>
          <w:szCs w:val="20"/>
        </w:rPr>
        <w:t xml:space="preserve"> </w:t>
      </w:r>
      <w:r w:rsidRPr="009730B7">
        <w:rPr>
          <w:rFonts w:ascii="URW DIN" w:hAnsi="URW DIN"/>
          <w:sz w:val="20"/>
          <w:szCs w:val="20"/>
        </w:rPr>
        <w:t>do stanu, w</w:t>
      </w:r>
      <w:r w:rsidR="00D176C7" w:rsidRPr="009730B7">
        <w:rPr>
          <w:rFonts w:ascii="URW DIN" w:hAnsi="URW DIN"/>
          <w:sz w:val="20"/>
          <w:szCs w:val="20"/>
        </w:rPr>
        <w:t xml:space="preserve"> </w:t>
      </w:r>
      <w:r w:rsidRPr="009730B7">
        <w:rPr>
          <w:rFonts w:ascii="URW DIN" w:hAnsi="URW DIN"/>
          <w:sz w:val="20"/>
          <w:szCs w:val="20"/>
        </w:rPr>
        <w:t xml:space="preserve">jakim znajdowałby się, gdyby działanie Siły Wyższej nie nastąpiło. </w:t>
      </w:r>
    </w:p>
    <w:p w14:paraId="029A684F" w14:textId="77777777" w:rsidR="00544833" w:rsidRPr="009730B7" w:rsidRDefault="00544833" w:rsidP="00F128F3">
      <w:pPr>
        <w:numPr>
          <w:ilvl w:val="1"/>
          <w:numId w:val="1"/>
        </w:numPr>
        <w:spacing w:before="240" w:after="120"/>
        <w:ind w:left="1080" w:hanging="720"/>
        <w:jc w:val="both"/>
        <w:rPr>
          <w:rFonts w:ascii="URW DIN" w:hAnsi="URW DIN"/>
          <w:sz w:val="20"/>
          <w:szCs w:val="20"/>
        </w:rPr>
      </w:pPr>
      <w:bookmarkStart w:id="497" w:name="_Ref260052094"/>
      <w:r w:rsidRPr="009730B7">
        <w:rPr>
          <w:rFonts w:ascii="URW DIN" w:hAnsi="URW DIN"/>
          <w:sz w:val="20"/>
          <w:szCs w:val="20"/>
        </w:rPr>
        <w:t>Jeśli skutki wystąpienia Siły Wyższej spowodują:</w:t>
      </w:r>
      <w:bookmarkEnd w:id="497"/>
      <w:r w:rsidRPr="009730B7">
        <w:rPr>
          <w:rFonts w:ascii="URW DIN" w:hAnsi="URW DIN"/>
          <w:sz w:val="20"/>
          <w:szCs w:val="20"/>
        </w:rPr>
        <w:t xml:space="preserve"> </w:t>
      </w:r>
    </w:p>
    <w:p w14:paraId="78A04B81" w14:textId="77777777" w:rsidR="00544833" w:rsidRPr="009730B7" w:rsidRDefault="0054483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niemożność osiągnięcia któregokolwiek z</w:t>
      </w:r>
      <w:r w:rsidR="0046440E" w:rsidRPr="009730B7">
        <w:rPr>
          <w:rFonts w:ascii="URW DIN" w:hAnsi="URW DIN"/>
          <w:sz w:val="20"/>
          <w:szCs w:val="20"/>
        </w:rPr>
        <w:t xml:space="preserve"> Etapów</w:t>
      </w:r>
      <w:r w:rsidRPr="009730B7">
        <w:rPr>
          <w:rFonts w:ascii="URW DIN" w:hAnsi="URW DIN"/>
          <w:sz w:val="20"/>
          <w:szCs w:val="20"/>
        </w:rPr>
        <w:t>, lub</w:t>
      </w:r>
    </w:p>
    <w:p w14:paraId="387D8588" w14:textId="554E111E" w:rsidR="00544833" w:rsidRPr="009730B7" w:rsidRDefault="00544833" w:rsidP="00F128F3">
      <w:pPr>
        <w:numPr>
          <w:ilvl w:val="2"/>
          <w:numId w:val="1"/>
        </w:numPr>
        <w:spacing w:before="240" w:after="120"/>
        <w:ind w:left="2127" w:hanging="993"/>
        <w:jc w:val="both"/>
        <w:rPr>
          <w:rFonts w:ascii="URW DIN" w:hAnsi="URW DIN"/>
          <w:sz w:val="20"/>
          <w:szCs w:val="20"/>
        </w:rPr>
      </w:pPr>
      <w:r w:rsidRPr="009730B7">
        <w:rPr>
          <w:rFonts w:ascii="URW DIN" w:hAnsi="URW DIN"/>
          <w:sz w:val="20"/>
          <w:szCs w:val="20"/>
        </w:rPr>
        <w:t>niemożność prawidłowe</w:t>
      </w:r>
      <w:r w:rsidR="000E65CD" w:rsidRPr="009730B7">
        <w:rPr>
          <w:rFonts w:ascii="URW DIN" w:hAnsi="URW DIN"/>
          <w:sz w:val="20"/>
          <w:szCs w:val="20"/>
        </w:rPr>
        <w:t>go</w:t>
      </w:r>
      <w:r w:rsidRPr="009730B7">
        <w:rPr>
          <w:rFonts w:ascii="URW DIN" w:hAnsi="URW DIN"/>
          <w:sz w:val="20"/>
          <w:szCs w:val="20"/>
        </w:rPr>
        <w:t xml:space="preserve"> </w:t>
      </w:r>
      <w:r w:rsidR="000E65CD" w:rsidRPr="009730B7">
        <w:rPr>
          <w:rFonts w:ascii="URW DIN" w:hAnsi="URW DIN"/>
          <w:sz w:val="20"/>
          <w:szCs w:val="20"/>
        </w:rPr>
        <w:t xml:space="preserve">Utrzymania </w:t>
      </w:r>
      <w:r w:rsidR="00C06A13">
        <w:rPr>
          <w:rFonts w:ascii="URW DIN" w:hAnsi="URW DIN"/>
          <w:sz w:val="20"/>
          <w:szCs w:val="20"/>
        </w:rPr>
        <w:t>Systemu</w:t>
      </w:r>
      <w:r w:rsidR="0012509D" w:rsidRPr="009730B7">
        <w:rPr>
          <w:rFonts w:ascii="URW DIN" w:hAnsi="URW DIN"/>
          <w:sz w:val="20"/>
          <w:szCs w:val="20"/>
        </w:rPr>
        <w:t xml:space="preserve"> </w:t>
      </w:r>
      <w:r w:rsidRPr="009730B7">
        <w:rPr>
          <w:rFonts w:ascii="URW DIN" w:hAnsi="URW DIN"/>
          <w:sz w:val="20"/>
          <w:szCs w:val="20"/>
        </w:rPr>
        <w:t xml:space="preserve">lub świadczenia </w:t>
      </w:r>
      <w:r w:rsidR="00277B1F" w:rsidRPr="009730B7">
        <w:rPr>
          <w:rFonts w:ascii="URW DIN" w:hAnsi="URW DIN"/>
          <w:sz w:val="20"/>
          <w:szCs w:val="20"/>
        </w:rPr>
        <w:t>Opieki Serwisowej Posprzedażowej</w:t>
      </w:r>
      <w:r w:rsidRPr="009730B7">
        <w:rPr>
          <w:rFonts w:ascii="URW DIN" w:hAnsi="URW DIN"/>
          <w:sz w:val="20"/>
          <w:szCs w:val="20"/>
        </w:rPr>
        <w:t>.</w:t>
      </w:r>
    </w:p>
    <w:p w14:paraId="427891F1" w14:textId="77777777" w:rsidR="00544833" w:rsidRPr="009730B7" w:rsidRDefault="00544833" w:rsidP="00EA599A">
      <w:pPr>
        <w:ind w:left="1068"/>
        <w:rPr>
          <w:rFonts w:ascii="URW DIN" w:hAnsi="URW DIN"/>
          <w:sz w:val="20"/>
          <w:szCs w:val="20"/>
        </w:rPr>
      </w:pPr>
      <w:r w:rsidRPr="009730B7">
        <w:rPr>
          <w:rFonts w:ascii="URW DIN" w:hAnsi="URW DIN"/>
          <w:sz w:val="20"/>
          <w:szCs w:val="20"/>
        </w:rPr>
        <w:t xml:space="preserve">Strony podejmą na swój koszt wszelkie dostępne starania w celu zmniejszenia skutków wystąpienia Siły Wyższej. </w:t>
      </w:r>
    </w:p>
    <w:p w14:paraId="71311ECC" w14:textId="454E0C34" w:rsidR="00CD6532" w:rsidRPr="002A4830" w:rsidRDefault="00544833" w:rsidP="002A4830">
      <w:pPr>
        <w:numPr>
          <w:ilvl w:val="1"/>
          <w:numId w:val="1"/>
        </w:numPr>
        <w:spacing w:before="240" w:after="120"/>
        <w:ind w:left="1080" w:hanging="720"/>
        <w:jc w:val="both"/>
        <w:rPr>
          <w:rFonts w:ascii="URW DIN" w:hAnsi="URW DIN"/>
          <w:sz w:val="20"/>
          <w:szCs w:val="20"/>
        </w:rPr>
      </w:pPr>
      <w:bookmarkStart w:id="498" w:name="_Ref204403208"/>
      <w:r w:rsidRPr="009730B7">
        <w:rPr>
          <w:rFonts w:ascii="URW DIN" w:hAnsi="URW DIN"/>
          <w:sz w:val="20"/>
          <w:szCs w:val="20"/>
        </w:rPr>
        <w:t>Jeśli działanie Siły Wyższej ustanie, Strona nie mogąca wykonywać swoich zobowiązań niezwłocznie przystąpi do należytego wykonywania Umowy.</w:t>
      </w:r>
      <w:bookmarkEnd w:id="498"/>
    </w:p>
    <w:p w14:paraId="20ED9D08" w14:textId="2588400F" w:rsidR="00544833" w:rsidRPr="009730B7" w:rsidRDefault="00CF6C7E" w:rsidP="00F128F3">
      <w:pPr>
        <w:numPr>
          <w:ilvl w:val="0"/>
          <w:numId w:val="1"/>
        </w:numPr>
        <w:spacing w:before="240" w:after="120"/>
        <w:ind w:left="0" w:firstLine="0"/>
        <w:jc w:val="center"/>
        <w:outlineLvl w:val="0"/>
        <w:rPr>
          <w:rFonts w:ascii="URW DIN" w:hAnsi="URW DIN"/>
          <w:b/>
          <w:sz w:val="20"/>
          <w:szCs w:val="20"/>
        </w:rPr>
      </w:pPr>
      <w:bookmarkStart w:id="499" w:name="_Toc257802894"/>
      <w:bookmarkStart w:id="500" w:name="_Toc257802895"/>
      <w:bookmarkStart w:id="501" w:name="_Toc275942434"/>
      <w:bookmarkStart w:id="502" w:name="_Toc518322956"/>
      <w:bookmarkStart w:id="503" w:name="_Toc144291588"/>
      <w:bookmarkStart w:id="504" w:name="_Toc158725106"/>
      <w:bookmarkStart w:id="505" w:name="_Toc214007451"/>
      <w:bookmarkEnd w:id="499"/>
      <w:r w:rsidRPr="009730B7">
        <w:rPr>
          <w:rFonts w:ascii="URW DIN" w:hAnsi="URW DIN"/>
          <w:b/>
          <w:sz w:val="20"/>
          <w:szCs w:val="20"/>
        </w:rPr>
        <w:t xml:space="preserve">OBOWIĄZKI WYKONAWCY PO </w:t>
      </w:r>
      <w:r w:rsidR="007E6567" w:rsidRPr="009730B7">
        <w:rPr>
          <w:rFonts w:ascii="URW DIN" w:hAnsi="URW DIN"/>
          <w:b/>
          <w:sz w:val="20"/>
          <w:szCs w:val="20"/>
        </w:rPr>
        <w:t xml:space="preserve">WYGAŚNIĘCIU </w:t>
      </w:r>
      <w:r w:rsidRPr="009730B7">
        <w:rPr>
          <w:rFonts w:ascii="URW DIN" w:hAnsi="URW DIN"/>
          <w:b/>
          <w:sz w:val="20"/>
          <w:szCs w:val="20"/>
        </w:rPr>
        <w:t>UMOWY</w:t>
      </w:r>
      <w:bookmarkEnd w:id="500"/>
      <w:bookmarkEnd w:id="501"/>
      <w:bookmarkEnd w:id="502"/>
      <w:bookmarkEnd w:id="503"/>
      <w:bookmarkEnd w:id="504"/>
      <w:bookmarkEnd w:id="505"/>
    </w:p>
    <w:p w14:paraId="56AE003D" w14:textId="77D83B85" w:rsidR="007E6567" w:rsidRPr="009730B7" w:rsidRDefault="00544833" w:rsidP="00F128F3">
      <w:pPr>
        <w:numPr>
          <w:ilvl w:val="1"/>
          <w:numId w:val="1"/>
        </w:numPr>
        <w:spacing w:before="240" w:after="120"/>
        <w:ind w:left="1080" w:hanging="720"/>
        <w:jc w:val="both"/>
        <w:rPr>
          <w:rFonts w:ascii="URW DIN" w:hAnsi="URW DIN"/>
          <w:sz w:val="20"/>
          <w:szCs w:val="20"/>
        </w:rPr>
      </w:pPr>
      <w:bookmarkStart w:id="506" w:name="_Ref379192995"/>
      <w:r w:rsidRPr="009730B7">
        <w:rPr>
          <w:rFonts w:ascii="URW DIN" w:hAnsi="URW DIN"/>
          <w:sz w:val="20"/>
          <w:szCs w:val="20"/>
        </w:rPr>
        <w:t xml:space="preserve">Po </w:t>
      </w:r>
      <w:r w:rsidR="007E6567" w:rsidRPr="009730B7">
        <w:rPr>
          <w:rFonts w:ascii="URW DIN" w:hAnsi="URW DIN"/>
          <w:sz w:val="20"/>
          <w:szCs w:val="20"/>
        </w:rPr>
        <w:t xml:space="preserve">wygaśnięciu </w:t>
      </w:r>
      <w:r w:rsidRPr="009730B7">
        <w:rPr>
          <w:rFonts w:ascii="URW DIN" w:hAnsi="URW DIN"/>
          <w:sz w:val="20"/>
          <w:szCs w:val="20"/>
        </w:rPr>
        <w:t>Umowy</w:t>
      </w:r>
      <w:r w:rsidR="007E6567" w:rsidRPr="009730B7">
        <w:rPr>
          <w:rFonts w:ascii="URW DIN" w:hAnsi="URW DIN"/>
          <w:sz w:val="20"/>
          <w:szCs w:val="20"/>
        </w:rPr>
        <w:t>,</w:t>
      </w:r>
      <w:r w:rsidRPr="009730B7">
        <w:rPr>
          <w:rFonts w:ascii="URW DIN" w:hAnsi="URW DIN"/>
          <w:sz w:val="20"/>
          <w:szCs w:val="20"/>
        </w:rPr>
        <w:t xml:space="preserve"> niezależnie od przyczyny, Wykonawca </w:t>
      </w:r>
      <w:r w:rsidR="008330D6" w:rsidRPr="009730B7">
        <w:rPr>
          <w:rFonts w:ascii="URW DIN" w:hAnsi="URW DIN"/>
          <w:sz w:val="20"/>
          <w:szCs w:val="20"/>
        </w:rPr>
        <w:t>w ramach u</w:t>
      </w:r>
      <w:r w:rsidR="00FC1B6B" w:rsidRPr="009730B7">
        <w:rPr>
          <w:rFonts w:ascii="URW DIN" w:hAnsi="URW DIN"/>
          <w:sz w:val="20"/>
          <w:szCs w:val="20"/>
        </w:rPr>
        <w:t>iszczonego Wynagrodzenia</w:t>
      </w:r>
      <w:r w:rsidRPr="009730B7">
        <w:rPr>
          <w:rFonts w:ascii="URW DIN" w:hAnsi="URW DIN"/>
          <w:sz w:val="20"/>
          <w:szCs w:val="20"/>
        </w:rPr>
        <w:t xml:space="preserve"> będzie zobowiązany do udostępni</w:t>
      </w:r>
      <w:r w:rsidR="00D844EB" w:rsidRPr="009730B7">
        <w:rPr>
          <w:rFonts w:ascii="URW DIN" w:hAnsi="URW DIN"/>
          <w:sz w:val="20"/>
          <w:szCs w:val="20"/>
        </w:rPr>
        <w:t>enia</w:t>
      </w:r>
      <w:r w:rsidRPr="009730B7">
        <w:rPr>
          <w:rFonts w:ascii="URW DIN" w:hAnsi="URW DIN"/>
          <w:sz w:val="20"/>
          <w:szCs w:val="20"/>
        </w:rPr>
        <w:t xml:space="preserve"> Zamawiającemu lub </w:t>
      </w:r>
      <w:r w:rsidR="00692BEC" w:rsidRPr="009730B7">
        <w:rPr>
          <w:rFonts w:ascii="URW DIN" w:hAnsi="URW DIN"/>
          <w:sz w:val="20"/>
          <w:szCs w:val="20"/>
        </w:rPr>
        <w:t>N</w:t>
      </w:r>
      <w:r w:rsidRPr="009730B7">
        <w:rPr>
          <w:rFonts w:ascii="URW DIN" w:hAnsi="URW DIN"/>
          <w:sz w:val="20"/>
          <w:szCs w:val="20"/>
        </w:rPr>
        <w:t xml:space="preserve">astępczemu </w:t>
      </w:r>
      <w:r w:rsidR="000E65CD" w:rsidRPr="009730B7">
        <w:rPr>
          <w:rFonts w:ascii="URW DIN" w:hAnsi="URW DIN"/>
          <w:sz w:val="20"/>
          <w:szCs w:val="20"/>
        </w:rPr>
        <w:t>w</w:t>
      </w:r>
      <w:r w:rsidRPr="009730B7">
        <w:rPr>
          <w:rFonts w:ascii="URW DIN" w:hAnsi="URW DIN"/>
          <w:sz w:val="20"/>
          <w:szCs w:val="20"/>
        </w:rPr>
        <w:t>ykonawcy, w czasie godzin pracy Wykonawcy, w okresie nie dłuższym niż 12 miesięcy od</w:t>
      </w:r>
      <w:r w:rsidR="003B031A" w:rsidRPr="009730B7">
        <w:rPr>
          <w:rFonts w:ascii="URW DIN" w:hAnsi="URW DIN"/>
          <w:sz w:val="20"/>
          <w:szCs w:val="20"/>
        </w:rPr>
        <w:t> </w:t>
      </w:r>
      <w:r w:rsidRPr="009730B7">
        <w:rPr>
          <w:rFonts w:ascii="URW DIN" w:hAnsi="URW DIN"/>
          <w:sz w:val="20"/>
          <w:szCs w:val="20"/>
        </w:rPr>
        <w:t>dnia rozwiązania Umowy</w:t>
      </w:r>
      <w:r w:rsidR="00D844EB" w:rsidRPr="009730B7">
        <w:rPr>
          <w:rFonts w:ascii="URW DIN" w:hAnsi="URW DIN"/>
          <w:sz w:val="20"/>
          <w:szCs w:val="20"/>
        </w:rPr>
        <w:t xml:space="preserve"> </w:t>
      </w:r>
      <w:bookmarkEnd w:id="506"/>
      <w:r w:rsidR="007E6567" w:rsidRPr="009730B7">
        <w:rPr>
          <w:rFonts w:ascii="URW DIN" w:hAnsi="URW DIN"/>
          <w:sz w:val="20"/>
          <w:szCs w:val="20"/>
        </w:rPr>
        <w:t>wszelki</w:t>
      </w:r>
      <w:r w:rsidR="00D844EB" w:rsidRPr="009730B7">
        <w:rPr>
          <w:rFonts w:ascii="URW DIN" w:hAnsi="URW DIN"/>
          <w:sz w:val="20"/>
          <w:szCs w:val="20"/>
        </w:rPr>
        <w:t>ch</w:t>
      </w:r>
      <w:r w:rsidR="007E6567" w:rsidRPr="009730B7">
        <w:rPr>
          <w:rFonts w:ascii="URW DIN" w:hAnsi="URW DIN"/>
          <w:sz w:val="20"/>
          <w:szCs w:val="20"/>
        </w:rPr>
        <w:t xml:space="preserve"> informacj</w:t>
      </w:r>
      <w:r w:rsidR="00D844EB" w:rsidRPr="009730B7">
        <w:rPr>
          <w:rFonts w:ascii="URW DIN" w:hAnsi="URW DIN"/>
          <w:sz w:val="20"/>
          <w:szCs w:val="20"/>
        </w:rPr>
        <w:t>i</w:t>
      </w:r>
      <w:r w:rsidR="007E6567" w:rsidRPr="009730B7">
        <w:rPr>
          <w:rFonts w:ascii="URW DIN" w:hAnsi="URW DIN"/>
          <w:sz w:val="20"/>
          <w:szCs w:val="20"/>
        </w:rPr>
        <w:t xml:space="preserve"> związan</w:t>
      </w:r>
      <w:r w:rsidR="00D844EB" w:rsidRPr="009730B7">
        <w:rPr>
          <w:rFonts w:ascii="URW DIN" w:hAnsi="URW DIN"/>
          <w:sz w:val="20"/>
          <w:szCs w:val="20"/>
        </w:rPr>
        <w:t>ych</w:t>
      </w:r>
      <w:r w:rsidR="007E6567" w:rsidRPr="009730B7">
        <w:rPr>
          <w:rFonts w:ascii="URW DIN" w:hAnsi="URW DIN"/>
          <w:sz w:val="20"/>
          <w:szCs w:val="20"/>
        </w:rPr>
        <w:t xml:space="preserve"> z funkcjonowaniem </w:t>
      </w:r>
      <w:r w:rsidR="00C06A13">
        <w:rPr>
          <w:rFonts w:ascii="URW DIN" w:hAnsi="URW DIN"/>
          <w:sz w:val="20"/>
          <w:szCs w:val="20"/>
        </w:rPr>
        <w:t>Systemu</w:t>
      </w:r>
      <w:r w:rsidR="007E6567" w:rsidRPr="009730B7">
        <w:rPr>
          <w:rFonts w:ascii="URW DIN" w:hAnsi="URW DIN"/>
          <w:sz w:val="20"/>
          <w:szCs w:val="20"/>
        </w:rPr>
        <w:t>, które pozostają w posiadaniu lub pod kontrolą Wykonawcy</w:t>
      </w:r>
      <w:r w:rsidR="00D844EB" w:rsidRPr="009730B7">
        <w:rPr>
          <w:rFonts w:ascii="URW DIN" w:hAnsi="URW DIN"/>
          <w:sz w:val="20"/>
          <w:szCs w:val="20"/>
        </w:rPr>
        <w:t xml:space="preserve"> i </w:t>
      </w:r>
      <w:r w:rsidR="007E6567" w:rsidRPr="009730B7">
        <w:rPr>
          <w:rFonts w:ascii="URW DIN" w:hAnsi="URW DIN"/>
          <w:sz w:val="20"/>
          <w:szCs w:val="20"/>
        </w:rPr>
        <w:t>zapewni</w:t>
      </w:r>
      <w:r w:rsidR="00D844EB" w:rsidRPr="009730B7">
        <w:rPr>
          <w:rFonts w:ascii="URW DIN" w:hAnsi="URW DIN"/>
          <w:sz w:val="20"/>
          <w:szCs w:val="20"/>
        </w:rPr>
        <w:t>ć</w:t>
      </w:r>
      <w:r w:rsidR="007E6567" w:rsidRPr="009730B7">
        <w:rPr>
          <w:rFonts w:ascii="URW DIN" w:hAnsi="URW DIN"/>
          <w:sz w:val="20"/>
          <w:szCs w:val="20"/>
        </w:rPr>
        <w:t xml:space="preserve"> współpracę członków Personelu Wykonawcy</w:t>
      </w:r>
      <w:r w:rsidR="00D844EB" w:rsidRPr="009730B7">
        <w:rPr>
          <w:rFonts w:ascii="URW DIN" w:hAnsi="URW DIN"/>
          <w:sz w:val="20"/>
          <w:szCs w:val="20"/>
        </w:rPr>
        <w:t xml:space="preserve">, którzy byli zaangażowani w wykonywanie Umowy i nadal są zatrudnieni lub współpracują z Wykonawcą, </w:t>
      </w:r>
      <w:r w:rsidR="00F33F2A" w:rsidRPr="009730B7">
        <w:rPr>
          <w:rFonts w:ascii="URW DIN" w:hAnsi="URW DIN"/>
          <w:sz w:val="20"/>
          <w:szCs w:val="20"/>
        </w:rPr>
        <w:t>z</w:t>
      </w:r>
      <w:r w:rsidR="000D0894" w:rsidRPr="009730B7">
        <w:rPr>
          <w:rFonts w:ascii="URW DIN" w:hAnsi="URW DIN"/>
          <w:sz w:val="20"/>
          <w:szCs w:val="20"/>
        </w:rPr>
        <w:t xml:space="preserve"> </w:t>
      </w:r>
      <w:r w:rsidR="00D844EB" w:rsidRPr="009730B7">
        <w:rPr>
          <w:rFonts w:ascii="URW DIN" w:hAnsi="URW DIN"/>
          <w:sz w:val="20"/>
          <w:szCs w:val="20"/>
        </w:rPr>
        <w:t>Zamawiającym lub</w:t>
      </w:r>
      <w:r w:rsidR="003B031A" w:rsidRPr="009730B7">
        <w:rPr>
          <w:rFonts w:ascii="URW DIN" w:hAnsi="URW DIN"/>
          <w:sz w:val="20"/>
          <w:szCs w:val="20"/>
        </w:rPr>
        <w:t> </w:t>
      </w:r>
      <w:r w:rsidR="00D844EB" w:rsidRPr="009730B7">
        <w:rPr>
          <w:rFonts w:ascii="URW DIN" w:hAnsi="URW DIN"/>
          <w:sz w:val="20"/>
          <w:szCs w:val="20"/>
        </w:rPr>
        <w:t>Następczym Wykonawcą</w:t>
      </w:r>
      <w:r w:rsidR="004F3F41" w:rsidRPr="009730B7">
        <w:rPr>
          <w:rFonts w:ascii="URW DIN" w:hAnsi="URW DIN"/>
          <w:sz w:val="20"/>
          <w:szCs w:val="20"/>
        </w:rPr>
        <w:t>.</w:t>
      </w:r>
    </w:p>
    <w:p w14:paraId="6C4C172C" w14:textId="4BB5F588" w:rsidR="007E6567" w:rsidRPr="009730B7" w:rsidRDefault="007E6567"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Strony zgodnie potwierdzają, że w sytuacji określonej w pkt.</w:t>
      </w:r>
      <w:r w:rsidR="0046162D" w:rsidRPr="009730B7">
        <w:rPr>
          <w:rFonts w:ascii="URW DIN" w:hAnsi="URW DIN"/>
          <w:sz w:val="20"/>
          <w:szCs w:val="20"/>
        </w:rPr>
        <w:t xml:space="preserve"> </w:t>
      </w:r>
      <w:r w:rsidR="0046162D" w:rsidRPr="009730B7">
        <w:rPr>
          <w:rFonts w:ascii="URW DIN" w:hAnsi="URW DIN"/>
          <w:sz w:val="20"/>
          <w:szCs w:val="20"/>
        </w:rPr>
        <w:fldChar w:fldCharType="begin"/>
      </w:r>
      <w:r w:rsidR="0046162D" w:rsidRPr="009730B7">
        <w:rPr>
          <w:rFonts w:ascii="URW DIN" w:hAnsi="URW DIN"/>
          <w:sz w:val="20"/>
          <w:szCs w:val="20"/>
        </w:rPr>
        <w:instrText xml:space="preserve"> REF _Ref379192995 \r \h </w:instrText>
      </w:r>
      <w:r w:rsidR="00A50B03" w:rsidRPr="009730B7">
        <w:rPr>
          <w:rFonts w:ascii="URW DIN" w:hAnsi="URW DIN"/>
          <w:sz w:val="20"/>
          <w:szCs w:val="20"/>
        </w:rPr>
        <w:instrText xml:space="preserve"> \* MERGEFORMAT </w:instrText>
      </w:r>
      <w:r w:rsidR="0046162D" w:rsidRPr="009730B7">
        <w:rPr>
          <w:rFonts w:ascii="URW DIN" w:hAnsi="URW DIN"/>
          <w:sz w:val="20"/>
          <w:szCs w:val="20"/>
        </w:rPr>
      </w:r>
      <w:r w:rsidR="0046162D" w:rsidRPr="009730B7">
        <w:rPr>
          <w:rFonts w:ascii="URW DIN" w:hAnsi="URW DIN"/>
          <w:sz w:val="20"/>
          <w:szCs w:val="20"/>
        </w:rPr>
        <w:fldChar w:fldCharType="separate"/>
      </w:r>
      <w:r w:rsidR="00702C1C">
        <w:rPr>
          <w:rFonts w:ascii="URW DIN" w:hAnsi="URW DIN"/>
          <w:sz w:val="20"/>
          <w:szCs w:val="20"/>
        </w:rPr>
        <w:t>28.1</w:t>
      </w:r>
      <w:r w:rsidR="0046162D" w:rsidRPr="009730B7">
        <w:rPr>
          <w:rFonts w:ascii="URW DIN" w:hAnsi="URW DIN"/>
          <w:sz w:val="20"/>
          <w:szCs w:val="20"/>
        </w:rPr>
        <w:fldChar w:fldCharType="end"/>
      </w:r>
      <w:r w:rsidR="0046162D" w:rsidRPr="009730B7">
        <w:rPr>
          <w:rFonts w:ascii="URW DIN" w:hAnsi="URW DIN"/>
          <w:sz w:val="20"/>
          <w:szCs w:val="20"/>
        </w:rPr>
        <w:t xml:space="preserve"> </w:t>
      </w:r>
      <w:r w:rsidR="000A57F2" w:rsidRPr="009730B7">
        <w:rPr>
          <w:rFonts w:ascii="URW DIN" w:hAnsi="URW DIN"/>
          <w:sz w:val="20"/>
          <w:szCs w:val="20"/>
        </w:rPr>
        <w:t xml:space="preserve">Zamawiający zachowuje wszelkie prawa </w:t>
      </w:r>
      <w:r w:rsidR="00C062CC" w:rsidRPr="009730B7">
        <w:rPr>
          <w:rFonts w:ascii="URW DIN" w:hAnsi="URW DIN"/>
          <w:sz w:val="20"/>
          <w:szCs w:val="20"/>
        </w:rPr>
        <w:t>oraz licencje, sublicencje, zgody, zezwolenia i</w:t>
      </w:r>
      <w:r w:rsidR="000B6181" w:rsidRPr="009730B7">
        <w:rPr>
          <w:rFonts w:ascii="URW DIN" w:hAnsi="URW DIN"/>
          <w:sz w:val="20"/>
          <w:szCs w:val="20"/>
        </w:rPr>
        <w:t xml:space="preserve"> </w:t>
      </w:r>
      <w:r w:rsidR="00C062CC" w:rsidRPr="009730B7">
        <w:rPr>
          <w:rFonts w:ascii="URW DIN" w:hAnsi="URW DIN"/>
          <w:sz w:val="20"/>
          <w:szCs w:val="20"/>
        </w:rPr>
        <w:t xml:space="preserve">upoważnienia nabyte lub uzyskane zgodnie z </w:t>
      </w:r>
      <w:r w:rsidR="007823C0">
        <w:rPr>
          <w:rFonts w:ascii="URW DIN" w:hAnsi="URW DIN"/>
          <w:sz w:val="20"/>
          <w:szCs w:val="20"/>
        </w:rPr>
        <w:fldChar w:fldCharType="begin"/>
      </w:r>
      <w:r w:rsidR="007823C0">
        <w:rPr>
          <w:rFonts w:ascii="URW DIN" w:hAnsi="URW DIN"/>
          <w:sz w:val="20"/>
          <w:szCs w:val="20"/>
        </w:rPr>
        <w:instrText xml:space="preserve"> REF _Ref211943752 \r \h </w:instrText>
      </w:r>
      <w:r w:rsidR="007823C0">
        <w:rPr>
          <w:rFonts w:ascii="URW DIN" w:hAnsi="URW DIN"/>
          <w:sz w:val="20"/>
          <w:szCs w:val="20"/>
        </w:rPr>
      </w:r>
      <w:r w:rsidR="007823C0">
        <w:rPr>
          <w:rFonts w:ascii="URW DIN" w:hAnsi="URW DIN"/>
          <w:sz w:val="20"/>
          <w:szCs w:val="20"/>
        </w:rPr>
        <w:fldChar w:fldCharType="separate"/>
      </w:r>
      <w:r w:rsidR="00702C1C">
        <w:rPr>
          <w:rFonts w:ascii="URW DIN" w:hAnsi="URW DIN"/>
          <w:sz w:val="20"/>
          <w:szCs w:val="20"/>
        </w:rPr>
        <w:t>§ 17</w:t>
      </w:r>
      <w:r w:rsidR="007823C0">
        <w:rPr>
          <w:rFonts w:ascii="URW DIN" w:hAnsi="URW DIN"/>
          <w:sz w:val="20"/>
          <w:szCs w:val="20"/>
        </w:rPr>
        <w:fldChar w:fldCharType="end"/>
      </w:r>
      <w:r w:rsidR="00C062CC" w:rsidRPr="009730B7">
        <w:rPr>
          <w:rFonts w:ascii="URW DIN" w:hAnsi="URW DIN"/>
          <w:sz w:val="20"/>
          <w:szCs w:val="20"/>
        </w:rPr>
        <w:t>.</w:t>
      </w:r>
    </w:p>
    <w:p w14:paraId="3E21EC38" w14:textId="3C26D8EA" w:rsidR="00544833" w:rsidRPr="009730B7" w:rsidRDefault="00CF6C7E" w:rsidP="00F128F3">
      <w:pPr>
        <w:numPr>
          <w:ilvl w:val="0"/>
          <w:numId w:val="1"/>
        </w:numPr>
        <w:spacing w:before="240" w:after="120"/>
        <w:ind w:left="0" w:firstLine="0"/>
        <w:jc w:val="center"/>
        <w:outlineLvl w:val="0"/>
        <w:rPr>
          <w:rFonts w:ascii="URW DIN" w:hAnsi="URW DIN"/>
          <w:b/>
          <w:sz w:val="20"/>
          <w:szCs w:val="20"/>
        </w:rPr>
      </w:pPr>
      <w:bookmarkStart w:id="507" w:name="_Toc257802896"/>
      <w:bookmarkStart w:id="508" w:name="_Toc257802898"/>
      <w:bookmarkStart w:id="509" w:name="_Toc257802900"/>
      <w:bookmarkStart w:id="510" w:name="_Toc257802902"/>
      <w:bookmarkStart w:id="511" w:name="_Toc257802904"/>
      <w:bookmarkStart w:id="512" w:name="_Toc257802905"/>
      <w:bookmarkStart w:id="513" w:name="_Ref260036294"/>
      <w:bookmarkStart w:id="514" w:name="_Ref260387831"/>
      <w:bookmarkStart w:id="515" w:name="_Toc275942436"/>
      <w:bookmarkStart w:id="516" w:name="_Toc518322957"/>
      <w:bookmarkStart w:id="517" w:name="_Toc144291589"/>
      <w:bookmarkStart w:id="518" w:name="_Ref211944007"/>
      <w:bookmarkStart w:id="519" w:name="_Toc158725107"/>
      <w:bookmarkStart w:id="520" w:name="_Toc214007452"/>
      <w:bookmarkEnd w:id="507"/>
      <w:bookmarkEnd w:id="508"/>
      <w:bookmarkEnd w:id="509"/>
      <w:bookmarkEnd w:id="510"/>
      <w:bookmarkEnd w:id="511"/>
      <w:r w:rsidRPr="009730B7">
        <w:rPr>
          <w:rFonts w:ascii="URW DIN" w:hAnsi="URW DIN"/>
          <w:b/>
          <w:sz w:val="20"/>
          <w:szCs w:val="20"/>
        </w:rPr>
        <w:t>ROZWIĄZYWANIE SPORÓW ORAZ PRAWO WŁAŚCIWE</w:t>
      </w:r>
      <w:bookmarkEnd w:id="512"/>
      <w:bookmarkEnd w:id="513"/>
      <w:bookmarkEnd w:id="514"/>
      <w:bookmarkEnd w:id="515"/>
      <w:bookmarkEnd w:id="516"/>
      <w:bookmarkEnd w:id="517"/>
      <w:bookmarkEnd w:id="518"/>
      <w:bookmarkEnd w:id="519"/>
      <w:bookmarkEnd w:id="520"/>
    </w:p>
    <w:p w14:paraId="366FF64A" w14:textId="7ABEBAFA" w:rsidR="001051AE" w:rsidRPr="009730B7" w:rsidRDefault="001051A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lastRenderedPageBreak/>
        <w:t xml:space="preserve">Wszelkie spory wynikające z niniejszej </w:t>
      </w:r>
      <w:r w:rsidR="00A9751F" w:rsidRPr="009730B7">
        <w:rPr>
          <w:rFonts w:ascii="URW DIN" w:hAnsi="URW DIN"/>
          <w:sz w:val="20"/>
          <w:szCs w:val="20"/>
        </w:rPr>
        <w:t>U</w:t>
      </w:r>
      <w:r w:rsidR="002F234C" w:rsidRPr="009730B7">
        <w:rPr>
          <w:rFonts w:ascii="URW DIN" w:hAnsi="URW DIN"/>
          <w:sz w:val="20"/>
          <w:szCs w:val="20"/>
        </w:rPr>
        <w:t>mowy albo pozostające z nią w</w:t>
      </w:r>
      <w:r w:rsidR="000D0894" w:rsidRPr="009730B7">
        <w:rPr>
          <w:rFonts w:ascii="URW DIN" w:hAnsi="URW DIN"/>
          <w:sz w:val="20"/>
          <w:szCs w:val="20"/>
        </w:rPr>
        <w:t xml:space="preserve"> </w:t>
      </w:r>
      <w:r w:rsidRPr="009730B7">
        <w:rPr>
          <w:rFonts w:ascii="URW DIN" w:hAnsi="URW DIN"/>
          <w:sz w:val="20"/>
          <w:szCs w:val="20"/>
        </w:rPr>
        <w:t>związku będą rozstrzygane przez Strony w</w:t>
      </w:r>
      <w:r w:rsidR="002F234C" w:rsidRPr="009730B7">
        <w:rPr>
          <w:rFonts w:ascii="URW DIN" w:hAnsi="URW DIN"/>
          <w:sz w:val="20"/>
          <w:szCs w:val="20"/>
        </w:rPr>
        <w:t xml:space="preserve"> drodze negocjacji ugodowych. W</w:t>
      </w:r>
      <w:r w:rsidR="000D0894" w:rsidRPr="009730B7">
        <w:rPr>
          <w:rFonts w:ascii="URW DIN" w:hAnsi="URW DIN"/>
          <w:sz w:val="20"/>
          <w:szCs w:val="20"/>
        </w:rPr>
        <w:t xml:space="preserve"> </w:t>
      </w:r>
      <w:r w:rsidRPr="009730B7">
        <w:rPr>
          <w:rFonts w:ascii="URW DIN" w:hAnsi="URW DIN"/>
          <w:sz w:val="20"/>
          <w:szCs w:val="20"/>
        </w:rPr>
        <w:t xml:space="preserve">celu ugodowego zakończenia sporu </w:t>
      </w:r>
      <w:r w:rsidR="00AD35CD" w:rsidRPr="009730B7">
        <w:rPr>
          <w:rFonts w:ascii="URW DIN" w:hAnsi="URW DIN"/>
          <w:sz w:val="20"/>
          <w:szCs w:val="20"/>
        </w:rPr>
        <w:t>S</w:t>
      </w:r>
      <w:r w:rsidRPr="009730B7">
        <w:rPr>
          <w:rFonts w:ascii="URW DIN" w:hAnsi="URW DIN"/>
          <w:sz w:val="20"/>
          <w:szCs w:val="20"/>
        </w:rPr>
        <w:t>trony podejmą następujące kroki:</w:t>
      </w:r>
    </w:p>
    <w:p w14:paraId="0048357A" w14:textId="3B44C6EE" w:rsidR="001051AE" w:rsidRPr="009730B7" w:rsidRDefault="006F5A56" w:rsidP="00F128F3">
      <w:pPr>
        <w:pStyle w:val="Akapitzlist3"/>
        <w:numPr>
          <w:ilvl w:val="0"/>
          <w:numId w:val="37"/>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S</w:t>
      </w:r>
      <w:r w:rsidR="001051AE" w:rsidRPr="009730B7">
        <w:rPr>
          <w:rFonts w:ascii="URW DIN" w:hAnsi="URW DIN"/>
          <w:sz w:val="20"/>
          <w:szCs w:val="20"/>
        </w:rPr>
        <w:t xml:space="preserve">trona zgłaszająca roszczenie zawiadomi </w:t>
      </w:r>
      <w:r w:rsidRPr="009730B7">
        <w:rPr>
          <w:rFonts w:ascii="URW DIN" w:hAnsi="URW DIN"/>
          <w:sz w:val="20"/>
          <w:szCs w:val="20"/>
        </w:rPr>
        <w:t>S</w:t>
      </w:r>
      <w:r w:rsidR="001051AE" w:rsidRPr="009730B7">
        <w:rPr>
          <w:rFonts w:ascii="URW DIN" w:hAnsi="URW DIN"/>
          <w:sz w:val="20"/>
          <w:szCs w:val="20"/>
        </w:rPr>
        <w:t xml:space="preserve">tronę wzywaną o swoich roszczeniach </w:t>
      </w:r>
      <w:r w:rsidR="00A3620E" w:rsidRPr="009730B7">
        <w:rPr>
          <w:rFonts w:ascii="URW DIN" w:hAnsi="URW DIN"/>
          <w:sz w:val="20"/>
          <w:szCs w:val="20"/>
        </w:rPr>
        <w:t>w</w:t>
      </w:r>
      <w:r w:rsidR="00CD6532" w:rsidRPr="009730B7">
        <w:rPr>
          <w:rFonts w:ascii="URW DIN" w:hAnsi="URW DIN"/>
          <w:sz w:val="20"/>
          <w:szCs w:val="20"/>
        </w:rPr>
        <w:t> </w:t>
      </w:r>
      <w:r w:rsidR="00A3620E" w:rsidRPr="009730B7">
        <w:rPr>
          <w:rFonts w:ascii="URW DIN" w:hAnsi="URW DIN"/>
          <w:sz w:val="20"/>
          <w:szCs w:val="20"/>
        </w:rPr>
        <w:t>formie pisemnej</w:t>
      </w:r>
      <w:r w:rsidR="001051AE" w:rsidRPr="009730B7">
        <w:rPr>
          <w:rFonts w:ascii="URW DIN" w:hAnsi="URW DIN"/>
          <w:sz w:val="20"/>
          <w:szCs w:val="20"/>
        </w:rPr>
        <w:t xml:space="preserve"> (zgodnie z zasadą wymiany korespondencji przewidzianą w</w:t>
      </w:r>
      <w:r w:rsidR="00CD6532" w:rsidRPr="009730B7">
        <w:rPr>
          <w:rFonts w:ascii="URW DIN" w:hAnsi="URW DIN"/>
          <w:sz w:val="20"/>
          <w:szCs w:val="20"/>
        </w:rPr>
        <w:t> </w:t>
      </w:r>
      <w:r w:rsidR="001051AE" w:rsidRPr="009730B7">
        <w:rPr>
          <w:rFonts w:ascii="URW DIN" w:hAnsi="URW DIN"/>
          <w:sz w:val="20"/>
          <w:szCs w:val="20"/>
        </w:rPr>
        <w:t>umowie)</w:t>
      </w:r>
      <w:r w:rsidR="001051AE" w:rsidRPr="009730B7">
        <w:rPr>
          <w:rFonts w:ascii="URW DIN" w:hAnsi="URW DIN"/>
          <w:i/>
          <w:sz w:val="20"/>
          <w:szCs w:val="20"/>
        </w:rPr>
        <w:t xml:space="preserve"> </w:t>
      </w:r>
      <w:r w:rsidR="001051AE" w:rsidRPr="009730B7">
        <w:rPr>
          <w:rFonts w:ascii="URW DIN" w:hAnsi="URW DIN"/>
          <w:sz w:val="20"/>
          <w:szCs w:val="20"/>
        </w:rPr>
        <w:t xml:space="preserve">i wyznaczy 14 dniowy termin na zajęcie stanowiska </w:t>
      </w:r>
      <w:r w:rsidR="00A3620E" w:rsidRPr="009730B7">
        <w:rPr>
          <w:rFonts w:ascii="URW DIN" w:hAnsi="URW DIN"/>
          <w:sz w:val="20"/>
          <w:szCs w:val="20"/>
        </w:rPr>
        <w:t>również w formie pisemnej</w:t>
      </w:r>
      <w:r w:rsidR="001051AE" w:rsidRPr="009730B7">
        <w:rPr>
          <w:rFonts w:ascii="URW DIN" w:hAnsi="URW DIN"/>
          <w:sz w:val="20"/>
          <w:szCs w:val="20"/>
        </w:rPr>
        <w:t>,</w:t>
      </w:r>
    </w:p>
    <w:p w14:paraId="6D382C76" w14:textId="6544A261" w:rsidR="001051AE" w:rsidRPr="009730B7" w:rsidRDefault="006F5A56" w:rsidP="00F128F3">
      <w:pPr>
        <w:pStyle w:val="Akapitzlist3"/>
        <w:numPr>
          <w:ilvl w:val="0"/>
          <w:numId w:val="37"/>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S</w:t>
      </w:r>
      <w:r w:rsidR="001051AE" w:rsidRPr="009730B7">
        <w:rPr>
          <w:rFonts w:ascii="URW DIN" w:hAnsi="URW DIN"/>
          <w:sz w:val="20"/>
          <w:szCs w:val="20"/>
        </w:rPr>
        <w:t xml:space="preserve">trona wzywana po zajęciu stanowiska </w:t>
      </w:r>
      <w:r w:rsidR="00A3620E" w:rsidRPr="009730B7">
        <w:rPr>
          <w:rFonts w:ascii="URW DIN" w:hAnsi="URW DIN"/>
          <w:sz w:val="20"/>
          <w:szCs w:val="20"/>
        </w:rPr>
        <w:t>w formie pisemnej,</w:t>
      </w:r>
      <w:r w:rsidR="001051AE" w:rsidRPr="009730B7">
        <w:rPr>
          <w:rFonts w:ascii="URW DIN" w:hAnsi="URW DIN"/>
          <w:sz w:val="20"/>
          <w:szCs w:val="20"/>
        </w:rPr>
        <w:t xml:space="preserve"> wyznaczy </w:t>
      </w:r>
      <w:r w:rsidRPr="009730B7">
        <w:rPr>
          <w:rFonts w:ascii="URW DIN" w:hAnsi="URW DIN"/>
          <w:sz w:val="20"/>
          <w:szCs w:val="20"/>
        </w:rPr>
        <w:t>S</w:t>
      </w:r>
      <w:r w:rsidR="001051AE" w:rsidRPr="009730B7">
        <w:rPr>
          <w:rFonts w:ascii="URW DIN" w:hAnsi="URW DIN"/>
          <w:sz w:val="20"/>
          <w:szCs w:val="20"/>
        </w:rPr>
        <w:t xml:space="preserve">tronie zgłaszającej roszczenie termin spotkania negocjacyjnego, dedykowanego polubownemu rozwiązaniu sporu; termin spotkania nie może przypadać na dzień wolny od pracy i zostać wyznaczony w okresie krótszym niż 7 dni i nie dłuższym niż 21 dni od dnia doręczenia przez </w:t>
      </w:r>
      <w:r w:rsidRPr="009730B7">
        <w:rPr>
          <w:rFonts w:ascii="URW DIN" w:hAnsi="URW DIN"/>
          <w:sz w:val="20"/>
          <w:szCs w:val="20"/>
        </w:rPr>
        <w:t>S</w:t>
      </w:r>
      <w:r w:rsidR="001051AE" w:rsidRPr="009730B7">
        <w:rPr>
          <w:rFonts w:ascii="URW DIN" w:hAnsi="URW DIN"/>
          <w:sz w:val="20"/>
          <w:szCs w:val="20"/>
        </w:rPr>
        <w:t xml:space="preserve">tronę wzywaną jej stanowiska </w:t>
      </w:r>
      <w:r w:rsidR="00A3620E" w:rsidRPr="009730B7">
        <w:rPr>
          <w:rFonts w:ascii="URW DIN" w:hAnsi="URW DIN"/>
          <w:sz w:val="20"/>
          <w:szCs w:val="20"/>
        </w:rPr>
        <w:t>w formie pisemnej</w:t>
      </w:r>
      <w:r w:rsidR="001051AE" w:rsidRPr="009730B7">
        <w:rPr>
          <w:rFonts w:ascii="URW DIN" w:hAnsi="URW DIN"/>
          <w:sz w:val="20"/>
          <w:szCs w:val="20"/>
        </w:rPr>
        <w:t xml:space="preserve">, </w:t>
      </w:r>
      <w:r w:rsidRPr="009730B7">
        <w:rPr>
          <w:rFonts w:ascii="URW DIN" w:hAnsi="URW DIN"/>
          <w:sz w:val="20"/>
          <w:szCs w:val="20"/>
        </w:rPr>
        <w:t>S</w:t>
      </w:r>
      <w:r w:rsidR="001051AE" w:rsidRPr="009730B7">
        <w:rPr>
          <w:rFonts w:ascii="URW DIN" w:hAnsi="URW DIN"/>
          <w:sz w:val="20"/>
          <w:szCs w:val="20"/>
        </w:rPr>
        <w:t>tronie zgłaszającej roszczenie.</w:t>
      </w:r>
    </w:p>
    <w:p w14:paraId="1F0E8BFA" w14:textId="75F14258" w:rsidR="001051AE" w:rsidRPr="009730B7" w:rsidRDefault="001051A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Jeśli w terminie 45 dni od dnia zgłoszenia roszczenia </w:t>
      </w:r>
      <w:r w:rsidR="006F5A56" w:rsidRPr="009730B7">
        <w:rPr>
          <w:rFonts w:ascii="URW DIN" w:hAnsi="URW DIN"/>
          <w:sz w:val="20"/>
          <w:szCs w:val="20"/>
        </w:rPr>
        <w:t>S</w:t>
      </w:r>
      <w:r w:rsidRPr="009730B7">
        <w:rPr>
          <w:rFonts w:ascii="URW DIN" w:hAnsi="URW DIN"/>
          <w:sz w:val="20"/>
          <w:szCs w:val="20"/>
        </w:rPr>
        <w:t>trony nie dojdą do ugodowego zakończenia sporu, zastosowanie znajduje procedura wskazana pkt.</w:t>
      </w:r>
      <w:r w:rsidR="000B6181" w:rsidRPr="009730B7">
        <w:rPr>
          <w:rFonts w:ascii="URW DIN" w:hAnsi="URW DIN"/>
          <w:sz w:val="20"/>
          <w:szCs w:val="20"/>
        </w:rPr>
        <w:t xml:space="preserve"> </w:t>
      </w:r>
      <w:r w:rsidR="00A072E1">
        <w:rPr>
          <w:rFonts w:ascii="URW DIN" w:hAnsi="URW DIN"/>
          <w:sz w:val="20"/>
          <w:szCs w:val="20"/>
        </w:rPr>
        <w:fldChar w:fldCharType="begin"/>
      </w:r>
      <w:r w:rsidR="00A072E1">
        <w:rPr>
          <w:rFonts w:ascii="URW DIN" w:hAnsi="URW DIN"/>
          <w:sz w:val="20"/>
          <w:szCs w:val="20"/>
        </w:rPr>
        <w:instrText xml:space="preserve"> REF _Ref211953970 \r \h </w:instrText>
      </w:r>
      <w:r w:rsidR="00A072E1">
        <w:rPr>
          <w:rFonts w:ascii="URW DIN" w:hAnsi="URW DIN"/>
          <w:sz w:val="20"/>
          <w:szCs w:val="20"/>
        </w:rPr>
      </w:r>
      <w:r w:rsidR="00A072E1">
        <w:rPr>
          <w:rFonts w:ascii="URW DIN" w:hAnsi="URW DIN"/>
          <w:sz w:val="20"/>
          <w:szCs w:val="20"/>
        </w:rPr>
        <w:fldChar w:fldCharType="separate"/>
      </w:r>
      <w:r w:rsidR="00702C1C">
        <w:rPr>
          <w:rFonts w:ascii="URW DIN" w:hAnsi="URW DIN"/>
          <w:sz w:val="20"/>
          <w:szCs w:val="20"/>
        </w:rPr>
        <w:t>29.3</w:t>
      </w:r>
      <w:r w:rsidR="00A072E1">
        <w:rPr>
          <w:rFonts w:ascii="URW DIN" w:hAnsi="URW DIN"/>
          <w:sz w:val="20"/>
          <w:szCs w:val="20"/>
        </w:rPr>
        <w:fldChar w:fldCharType="end"/>
      </w:r>
      <w:r w:rsidRPr="009730B7">
        <w:rPr>
          <w:rFonts w:ascii="URW DIN" w:hAnsi="URW DIN"/>
          <w:sz w:val="20"/>
          <w:szCs w:val="20"/>
        </w:rPr>
        <w:t>.</w:t>
      </w:r>
    </w:p>
    <w:p w14:paraId="0C1CC745" w14:textId="54267BCB" w:rsidR="001051AE" w:rsidRPr="009730B7" w:rsidRDefault="001051AE" w:rsidP="00F128F3">
      <w:pPr>
        <w:numPr>
          <w:ilvl w:val="1"/>
          <w:numId w:val="1"/>
        </w:numPr>
        <w:spacing w:before="240" w:after="120"/>
        <w:ind w:left="1080" w:hanging="720"/>
        <w:jc w:val="both"/>
        <w:rPr>
          <w:rFonts w:ascii="URW DIN" w:hAnsi="URW DIN"/>
          <w:sz w:val="20"/>
          <w:szCs w:val="20"/>
        </w:rPr>
      </w:pPr>
      <w:bookmarkStart w:id="521" w:name="_Ref211953970"/>
      <w:r w:rsidRPr="0AFD0EEC">
        <w:rPr>
          <w:rFonts w:ascii="URW DIN" w:hAnsi="URW DIN"/>
          <w:sz w:val="20"/>
          <w:szCs w:val="20"/>
        </w:rPr>
        <w:t xml:space="preserve">Wszelkie spory wynikające z niniejszej </w:t>
      </w:r>
      <w:r w:rsidR="006F5A56" w:rsidRPr="0AFD0EEC">
        <w:rPr>
          <w:rFonts w:ascii="URW DIN" w:hAnsi="URW DIN"/>
          <w:sz w:val="20"/>
          <w:szCs w:val="20"/>
        </w:rPr>
        <w:t>U</w:t>
      </w:r>
      <w:r w:rsidR="004F3F41" w:rsidRPr="0AFD0EEC">
        <w:rPr>
          <w:rFonts w:ascii="URW DIN" w:hAnsi="URW DIN"/>
          <w:sz w:val="20"/>
          <w:szCs w:val="20"/>
        </w:rPr>
        <w:t xml:space="preserve">mowy lub </w:t>
      </w:r>
      <w:r w:rsidR="05E97428" w:rsidRPr="0AFD0EEC">
        <w:rPr>
          <w:rFonts w:ascii="URW DIN" w:hAnsi="URW DIN"/>
          <w:sz w:val="20"/>
          <w:szCs w:val="20"/>
        </w:rPr>
        <w:t xml:space="preserve">pozostające </w:t>
      </w:r>
      <w:r w:rsidR="004F3F41" w:rsidRPr="0AFD0EEC">
        <w:rPr>
          <w:rFonts w:ascii="URW DIN" w:hAnsi="URW DIN"/>
          <w:sz w:val="20"/>
          <w:szCs w:val="20"/>
        </w:rPr>
        <w:t xml:space="preserve">w związku z </w:t>
      </w:r>
      <w:r w:rsidRPr="0AFD0EEC">
        <w:rPr>
          <w:rFonts w:ascii="URW DIN" w:hAnsi="URW DIN"/>
          <w:sz w:val="20"/>
          <w:szCs w:val="20"/>
        </w:rPr>
        <w:t xml:space="preserve">nią będą ostatecznie rozstrzygane przez </w:t>
      </w:r>
      <w:r w:rsidR="785FC1C5" w:rsidRPr="0AFD0EEC">
        <w:rPr>
          <w:rFonts w:ascii="URW DIN" w:hAnsi="URW DIN"/>
          <w:sz w:val="20"/>
          <w:szCs w:val="20"/>
        </w:rPr>
        <w:t>trybunał arbitrażowy</w:t>
      </w:r>
      <w:r w:rsidR="3F93C723" w:rsidRPr="0AFD0EEC">
        <w:rPr>
          <w:rFonts w:ascii="URW DIN" w:hAnsi="URW DIN"/>
          <w:sz w:val="20"/>
          <w:szCs w:val="20"/>
        </w:rPr>
        <w:t>, składający się z trzech arbitrów,</w:t>
      </w:r>
      <w:r w:rsidR="785FC1C5" w:rsidRPr="0AFD0EEC">
        <w:rPr>
          <w:rFonts w:ascii="URW DIN" w:hAnsi="URW DIN"/>
          <w:sz w:val="20"/>
          <w:szCs w:val="20"/>
        </w:rPr>
        <w:t xml:space="preserve"> zgodnie z regulaminem arbitrażowym Sądu Arbitrażowego</w:t>
      </w:r>
      <w:r w:rsidRPr="0AFD0EEC">
        <w:rPr>
          <w:rFonts w:ascii="URW DIN" w:hAnsi="URW DIN"/>
          <w:sz w:val="20"/>
          <w:szCs w:val="20"/>
        </w:rPr>
        <w:t xml:space="preserve"> przy</w:t>
      </w:r>
      <w:r w:rsidR="190DB4B4" w:rsidRPr="0AFD0EEC">
        <w:rPr>
          <w:rFonts w:ascii="URW DIN" w:hAnsi="URW DIN"/>
          <w:sz w:val="20"/>
          <w:szCs w:val="20"/>
        </w:rPr>
        <w:t xml:space="preserve"> Krajowej Izbie Gospodarczej w Warszawie</w:t>
      </w:r>
      <w:r w:rsidR="6AE6F893" w:rsidRPr="0AFD0EEC">
        <w:rPr>
          <w:rFonts w:ascii="URW DIN" w:hAnsi="URW DIN"/>
          <w:sz w:val="20"/>
          <w:szCs w:val="20"/>
        </w:rPr>
        <w:t>,</w:t>
      </w:r>
      <w:r w:rsidRPr="0AFD0EEC">
        <w:rPr>
          <w:rFonts w:ascii="URW DIN" w:hAnsi="URW DIN"/>
          <w:sz w:val="20"/>
          <w:szCs w:val="20"/>
        </w:rPr>
        <w:t xml:space="preserve"> obowiązując</w:t>
      </w:r>
      <w:r w:rsidR="254D3D66" w:rsidRPr="0AFD0EEC">
        <w:rPr>
          <w:rFonts w:ascii="URW DIN" w:hAnsi="URW DIN"/>
          <w:sz w:val="20"/>
          <w:szCs w:val="20"/>
        </w:rPr>
        <w:t>ym</w:t>
      </w:r>
      <w:r w:rsidRPr="0AFD0EEC">
        <w:rPr>
          <w:rFonts w:ascii="URW DIN" w:hAnsi="URW DIN"/>
          <w:sz w:val="20"/>
          <w:szCs w:val="20"/>
        </w:rPr>
        <w:t xml:space="preserve"> w dniu wszczęcia postępowania.</w:t>
      </w:r>
      <w:bookmarkEnd w:id="521"/>
    </w:p>
    <w:p w14:paraId="4715668D" w14:textId="77777777" w:rsidR="001051AE" w:rsidRPr="009730B7" w:rsidRDefault="001051A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Miejscem postępowania arbitrażowego będzie m.st. Warszawa.</w:t>
      </w:r>
    </w:p>
    <w:p w14:paraId="1B0C09D0" w14:textId="77777777" w:rsidR="001051AE" w:rsidRPr="009730B7" w:rsidRDefault="001051AE"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Postępowanie arbitrażowe będzie prowadzone w języku polskim.</w:t>
      </w:r>
    </w:p>
    <w:p w14:paraId="37E13B31" w14:textId="77777777"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Niniejsza Umowa została zawarta, będzie wykonywana i interpretowana zgodnie z </w:t>
      </w:r>
      <w:r w:rsidR="00AC0E3A" w:rsidRPr="009730B7">
        <w:rPr>
          <w:rFonts w:ascii="URW DIN" w:hAnsi="URW DIN"/>
          <w:sz w:val="20"/>
          <w:szCs w:val="20"/>
        </w:rPr>
        <w:t>polskim p</w:t>
      </w:r>
      <w:r w:rsidRPr="009730B7">
        <w:rPr>
          <w:rFonts w:ascii="URW DIN" w:hAnsi="URW DIN"/>
          <w:sz w:val="20"/>
          <w:szCs w:val="20"/>
        </w:rPr>
        <w:t xml:space="preserve">rawem. </w:t>
      </w:r>
    </w:p>
    <w:p w14:paraId="31E03DC3" w14:textId="56CE8171" w:rsidR="00FA7264" w:rsidRDefault="00FA7264" w:rsidP="00F128F3">
      <w:pPr>
        <w:numPr>
          <w:ilvl w:val="0"/>
          <w:numId w:val="1"/>
        </w:numPr>
        <w:spacing w:before="240" w:after="120"/>
        <w:ind w:left="0" w:firstLine="0"/>
        <w:jc w:val="center"/>
        <w:outlineLvl w:val="0"/>
        <w:rPr>
          <w:rFonts w:ascii="URW DIN" w:hAnsi="URW DIN"/>
          <w:b/>
          <w:sz w:val="20"/>
          <w:szCs w:val="20"/>
        </w:rPr>
      </w:pPr>
      <w:bookmarkStart w:id="522" w:name="_Toc257802906"/>
      <w:bookmarkStart w:id="523" w:name="_Toc257802908"/>
      <w:bookmarkStart w:id="524" w:name="_Toc214007453"/>
      <w:bookmarkStart w:id="525" w:name="_Toc518322958"/>
      <w:bookmarkStart w:id="526" w:name="_Toc144291590"/>
      <w:bookmarkEnd w:id="522"/>
      <w:bookmarkEnd w:id="523"/>
      <w:r>
        <w:rPr>
          <w:rFonts w:ascii="URW DIN" w:hAnsi="URW DIN"/>
          <w:b/>
          <w:sz w:val="20"/>
          <w:szCs w:val="20"/>
        </w:rPr>
        <w:t>ZMIANY UMOWY</w:t>
      </w:r>
      <w:bookmarkEnd w:id="524"/>
    </w:p>
    <w:p w14:paraId="5ECC702E" w14:textId="45130167" w:rsidR="00FA7264" w:rsidRPr="00B160DA" w:rsidRDefault="00B160DA" w:rsidP="00FA7264">
      <w:pPr>
        <w:numPr>
          <w:ilvl w:val="1"/>
          <w:numId w:val="1"/>
        </w:numPr>
        <w:spacing w:before="240" w:after="120"/>
        <w:ind w:left="1080" w:hanging="720"/>
        <w:jc w:val="both"/>
        <w:rPr>
          <w:rFonts w:ascii="URW DIN" w:hAnsi="URW DIN"/>
          <w:bCs/>
          <w:sz w:val="20"/>
          <w:szCs w:val="20"/>
        </w:rPr>
      </w:pPr>
      <w:r w:rsidRPr="00B160DA">
        <w:rPr>
          <w:rFonts w:ascii="URW DIN" w:hAnsi="URW DIN"/>
          <w:bCs/>
          <w:sz w:val="20"/>
          <w:szCs w:val="20"/>
        </w:rPr>
        <w:t xml:space="preserve">Nie jest możliwe dokonywanie istotnych zmian postanowień zawartej </w:t>
      </w:r>
      <w:r w:rsidR="00BE0158">
        <w:rPr>
          <w:rFonts w:ascii="URW DIN" w:hAnsi="URW DIN"/>
          <w:bCs/>
          <w:sz w:val="20"/>
          <w:szCs w:val="20"/>
        </w:rPr>
        <w:t>U</w:t>
      </w:r>
      <w:r w:rsidRPr="00B160DA">
        <w:rPr>
          <w:rFonts w:ascii="URW DIN" w:hAnsi="URW DIN"/>
          <w:bCs/>
          <w:sz w:val="20"/>
          <w:szCs w:val="20"/>
        </w:rPr>
        <w:t xml:space="preserve">mowy w stosunku do treści oferty, na podstawie której dokonano wyboru </w:t>
      </w:r>
      <w:r w:rsidR="00BE0158">
        <w:rPr>
          <w:rFonts w:ascii="URW DIN" w:hAnsi="URW DIN"/>
          <w:bCs/>
          <w:sz w:val="20"/>
          <w:szCs w:val="20"/>
        </w:rPr>
        <w:t>W</w:t>
      </w:r>
      <w:r w:rsidRPr="00B160DA">
        <w:rPr>
          <w:rFonts w:ascii="URW DIN" w:hAnsi="URW DIN"/>
          <w:bCs/>
          <w:sz w:val="20"/>
          <w:szCs w:val="20"/>
        </w:rPr>
        <w:t>ykonawcy, chyba że:</w:t>
      </w:r>
    </w:p>
    <w:p w14:paraId="5D196D71" w14:textId="2C47683C" w:rsidR="00B160DA" w:rsidRDefault="00A45F0D" w:rsidP="00B160DA">
      <w:pPr>
        <w:numPr>
          <w:ilvl w:val="2"/>
          <w:numId w:val="1"/>
        </w:numPr>
        <w:spacing w:before="240" w:after="120"/>
        <w:jc w:val="both"/>
        <w:rPr>
          <w:rFonts w:ascii="URW DIN" w:hAnsi="URW DIN"/>
          <w:bCs/>
          <w:sz w:val="20"/>
          <w:szCs w:val="20"/>
        </w:rPr>
      </w:pPr>
      <w:r w:rsidRPr="00A45F0D">
        <w:rPr>
          <w:rFonts w:ascii="URW DIN" w:hAnsi="URW DIN"/>
          <w:bCs/>
          <w:sz w:val="20"/>
          <w:szCs w:val="20"/>
        </w:rPr>
        <w:t>zmiany zostały przewidziane w zapytaniu ofertowym w postaci jednoznacznych postanowień umownych, które określają ich zakres i charakter oraz warunki wprowadzenia zmian,</w:t>
      </w:r>
    </w:p>
    <w:p w14:paraId="41809AC1" w14:textId="3D07D0A4" w:rsidR="00A45F0D" w:rsidRDefault="006771AF" w:rsidP="00B160DA">
      <w:pPr>
        <w:numPr>
          <w:ilvl w:val="2"/>
          <w:numId w:val="1"/>
        </w:numPr>
        <w:spacing w:before="240" w:after="120"/>
        <w:jc w:val="both"/>
        <w:rPr>
          <w:rFonts w:ascii="URW DIN" w:hAnsi="URW DIN"/>
          <w:bCs/>
          <w:sz w:val="20"/>
          <w:szCs w:val="20"/>
        </w:rPr>
      </w:pPr>
      <w:r w:rsidRPr="006771AF">
        <w:rPr>
          <w:rFonts w:ascii="URW DIN" w:hAnsi="URW DIN"/>
          <w:bCs/>
          <w:sz w:val="20"/>
          <w:szCs w:val="20"/>
        </w:rPr>
        <w:t>zmiany dotyczą realizacji dodatkowych dostaw</w:t>
      </w:r>
      <w:r w:rsidR="008528B5">
        <w:rPr>
          <w:rFonts w:ascii="URW DIN" w:hAnsi="URW DIN"/>
          <w:bCs/>
          <w:sz w:val="20"/>
          <w:szCs w:val="20"/>
        </w:rPr>
        <w:t xml:space="preserve"> lub</w:t>
      </w:r>
      <w:r w:rsidRPr="006771AF">
        <w:rPr>
          <w:rFonts w:ascii="URW DIN" w:hAnsi="URW DIN"/>
          <w:bCs/>
          <w:sz w:val="20"/>
          <w:szCs w:val="20"/>
        </w:rPr>
        <w:t xml:space="preserve"> usług od dotychczasowego </w:t>
      </w:r>
      <w:r w:rsidR="008528B5">
        <w:rPr>
          <w:rFonts w:ascii="URW DIN" w:hAnsi="URW DIN"/>
          <w:bCs/>
          <w:sz w:val="20"/>
          <w:szCs w:val="20"/>
        </w:rPr>
        <w:t>W</w:t>
      </w:r>
      <w:r w:rsidRPr="006771AF">
        <w:rPr>
          <w:rFonts w:ascii="URW DIN" w:hAnsi="URW DIN"/>
          <w:bCs/>
          <w:sz w:val="20"/>
          <w:szCs w:val="20"/>
        </w:rPr>
        <w:t>ykonawcy, nieobjętych zamówieniem podstawowym, o ile stały się niezbędne i zostały spełnione łącznie następujące warunki:</w:t>
      </w:r>
    </w:p>
    <w:p w14:paraId="725494AE" w14:textId="6FDBF77F" w:rsidR="006771AF" w:rsidRDefault="00A51ABC" w:rsidP="006771AF">
      <w:pPr>
        <w:numPr>
          <w:ilvl w:val="3"/>
          <w:numId w:val="1"/>
        </w:numPr>
        <w:spacing w:before="240" w:after="120"/>
        <w:jc w:val="both"/>
        <w:rPr>
          <w:rFonts w:ascii="URW DIN" w:hAnsi="URW DIN"/>
          <w:bCs/>
          <w:sz w:val="20"/>
          <w:szCs w:val="20"/>
        </w:rPr>
      </w:pPr>
      <w:r w:rsidRPr="00A51ABC">
        <w:rPr>
          <w:rFonts w:ascii="URW DIN" w:hAnsi="URW DIN"/>
          <w:bCs/>
          <w:sz w:val="20"/>
          <w:szCs w:val="20"/>
        </w:rPr>
        <w:t xml:space="preserve">zmiana </w:t>
      </w:r>
      <w:r w:rsidR="008528B5">
        <w:rPr>
          <w:rFonts w:ascii="URW DIN" w:hAnsi="URW DIN"/>
          <w:bCs/>
          <w:sz w:val="20"/>
          <w:szCs w:val="20"/>
        </w:rPr>
        <w:t>W</w:t>
      </w:r>
      <w:r w:rsidRPr="00A51ABC">
        <w:rPr>
          <w:rFonts w:ascii="URW DIN" w:hAnsi="URW DIN"/>
          <w:bCs/>
          <w:sz w:val="20"/>
          <w:szCs w:val="20"/>
        </w:rPr>
        <w:t>ykonawcy nie może zostać dokonana z powodów ekonomicznych lub technicznych, w szczególności dotyczących zamienności lub interoperacyjności sprzętu, usług lub instalacji, zamówionych w ramach zamówienia podstawowego,</w:t>
      </w:r>
    </w:p>
    <w:p w14:paraId="4BC9B411" w14:textId="35C0D799" w:rsidR="00A51ABC" w:rsidRDefault="0007078D" w:rsidP="006771AF">
      <w:pPr>
        <w:numPr>
          <w:ilvl w:val="3"/>
          <w:numId w:val="1"/>
        </w:numPr>
        <w:spacing w:before="240" w:after="120"/>
        <w:jc w:val="both"/>
        <w:rPr>
          <w:rFonts w:ascii="URW DIN" w:hAnsi="URW DIN"/>
          <w:bCs/>
          <w:sz w:val="20"/>
          <w:szCs w:val="20"/>
        </w:rPr>
      </w:pPr>
      <w:r w:rsidRPr="0007078D">
        <w:rPr>
          <w:rFonts w:ascii="URW DIN" w:hAnsi="URW DIN"/>
          <w:bCs/>
          <w:sz w:val="20"/>
          <w:szCs w:val="20"/>
        </w:rPr>
        <w:t xml:space="preserve">zmiana </w:t>
      </w:r>
      <w:r w:rsidR="00292367">
        <w:rPr>
          <w:rFonts w:ascii="URW DIN" w:hAnsi="URW DIN"/>
          <w:bCs/>
          <w:sz w:val="20"/>
          <w:szCs w:val="20"/>
        </w:rPr>
        <w:t>W</w:t>
      </w:r>
      <w:r w:rsidRPr="0007078D">
        <w:rPr>
          <w:rFonts w:ascii="URW DIN" w:hAnsi="URW DIN"/>
          <w:bCs/>
          <w:sz w:val="20"/>
          <w:szCs w:val="20"/>
        </w:rPr>
        <w:t xml:space="preserve">ykonawcy spowodowałaby istotną niedogodność lub znaczne zwiększenie kosztów dla </w:t>
      </w:r>
      <w:r w:rsidR="00292367">
        <w:rPr>
          <w:rFonts w:ascii="URW DIN" w:hAnsi="URW DIN"/>
          <w:bCs/>
          <w:sz w:val="20"/>
          <w:szCs w:val="20"/>
        </w:rPr>
        <w:t>Z</w:t>
      </w:r>
      <w:r w:rsidRPr="0007078D">
        <w:rPr>
          <w:rFonts w:ascii="URW DIN" w:hAnsi="URW DIN"/>
          <w:bCs/>
          <w:sz w:val="20"/>
          <w:szCs w:val="20"/>
        </w:rPr>
        <w:t>amawiającego</w:t>
      </w:r>
      <w:r>
        <w:rPr>
          <w:rFonts w:ascii="URW DIN" w:hAnsi="URW DIN"/>
          <w:bCs/>
          <w:sz w:val="20"/>
          <w:szCs w:val="20"/>
        </w:rPr>
        <w:t>,</w:t>
      </w:r>
    </w:p>
    <w:p w14:paraId="6DB5A9D1" w14:textId="421BE68B" w:rsidR="0007078D" w:rsidRDefault="00141E5F" w:rsidP="006771AF">
      <w:pPr>
        <w:numPr>
          <w:ilvl w:val="3"/>
          <w:numId w:val="1"/>
        </w:numPr>
        <w:spacing w:before="240" w:after="120"/>
        <w:jc w:val="both"/>
        <w:rPr>
          <w:rFonts w:ascii="URW DIN" w:hAnsi="URW DIN"/>
          <w:bCs/>
          <w:sz w:val="20"/>
          <w:szCs w:val="20"/>
        </w:rPr>
      </w:pPr>
      <w:r w:rsidRPr="00141E5F">
        <w:rPr>
          <w:rFonts w:ascii="URW DIN" w:hAnsi="URW DIN"/>
          <w:bCs/>
          <w:sz w:val="20"/>
          <w:szCs w:val="20"/>
        </w:rPr>
        <w:t xml:space="preserve">wartość zmian nie przekracza 50% wartości zamówienia określonej pierwotnie w </w:t>
      </w:r>
      <w:r w:rsidR="00292367">
        <w:rPr>
          <w:rFonts w:ascii="URW DIN" w:hAnsi="URW DIN"/>
          <w:bCs/>
          <w:sz w:val="20"/>
          <w:szCs w:val="20"/>
        </w:rPr>
        <w:t>U</w:t>
      </w:r>
      <w:r w:rsidRPr="00141E5F">
        <w:rPr>
          <w:rFonts w:ascii="URW DIN" w:hAnsi="URW DIN"/>
          <w:bCs/>
          <w:sz w:val="20"/>
          <w:szCs w:val="20"/>
        </w:rPr>
        <w:t>mowie,</w:t>
      </w:r>
    </w:p>
    <w:p w14:paraId="4BC35410" w14:textId="436833CB" w:rsidR="00141E5F" w:rsidRDefault="00141E5F" w:rsidP="00141E5F">
      <w:pPr>
        <w:numPr>
          <w:ilvl w:val="2"/>
          <w:numId w:val="1"/>
        </w:numPr>
        <w:spacing w:before="240" w:after="120"/>
        <w:jc w:val="both"/>
        <w:rPr>
          <w:rFonts w:ascii="URW DIN" w:hAnsi="URW DIN"/>
          <w:bCs/>
          <w:sz w:val="20"/>
          <w:szCs w:val="20"/>
        </w:rPr>
      </w:pPr>
      <w:r w:rsidRPr="00141E5F">
        <w:rPr>
          <w:rFonts w:ascii="URW DIN" w:hAnsi="URW DIN"/>
          <w:bCs/>
          <w:sz w:val="20"/>
          <w:szCs w:val="20"/>
        </w:rPr>
        <w:t xml:space="preserve">zmiana nie prowadzi do zmiany ogólnego charakteru </w:t>
      </w:r>
      <w:r w:rsidR="00292367">
        <w:rPr>
          <w:rFonts w:ascii="URW DIN" w:hAnsi="URW DIN"/>
          <w:bCs/>
          <w:sz w:val="20"/>
          <w:szCs w:val="20"/>
        </w:rPr>
        <w:t>U</w:t>
      </w:r>
      <w:r w:rsidRPr="00141E5F">
        <w:rPr>
          <w:rFonts w:ascii="URW DIN" w:hAnsi="URW DIN"/>
          <w:bCs/>
          <w:sz w:val="20"/>
          <w:szCs w:val="20"/>
        </w:rPr>
        <w:t>mowy i zostały spełnione łącznie następujące warunki:</w:t>
      </w:r>
    </w:p>
    <w:p w14:paraId="578C2719" w14:textId="4E0642DC" w:rsidR="00141E5F" w:rsidRDefault="003F3F2F" w:rsidP="00141E5F">
      <w:pPr>
        <w:numPr>
          <w:ilvl w:val="3"/>
          <w:numId w:val="1"/>
        </w:numPr>
        <w:spacing w:before="240" w:after="120"/>
        <w:jc w:val="both"/>
        <w:rPr>
          <w:rFonts w:ascii="URW DIN" w:hAnsi="URW DIN"/>
          <w:bCs/>
          <w:sz w:val="20"/>
          <w:szCs w:val="20"/>
        </w:rPr>
      </w:pPr>
      <w:r w:rsidRPr="003F3F2F">
        <w:rPr>
          <w:rFonts w:ascii="URW DIN" w:hAnsi="URW DIN"/>
          <w:bCs/>
          <w:sz w:val="20"/>
          <w:szCs w:val="20"/>
        </w:rPr>
        <w:lastRenderedPageBreak/>
        <w:t xml:space="preserve">konieczność zmiany </w:t>
      </w:r>
      <w:r w:rsidR="00292367">
        <w:rPr>
          <w:rFonts w:ascii="URW DIN" w:hAnsi="URW DIN"/>
          <w:bCs/>
          <w:sz w:val="20"/>
          <w:szCs w:val="20"/>
        </w:rPr>
        <w:t>U</w:t>
      </w:r>
      <w:r w:rsidRPr="003F3F2F">
        <w:rPr>
          <w:rFonts w:ascii="URW DIN" w:hAnsi="URW DIN"/>
          <w:bCs/>
          <w:sz w:val="20"/>
          <w:szCs w:val="20"/>
        </w:rPr>
        <w:t xml:space="preserve">mowy spowodowana jest okolicznościami, których </w:t>
      </w:r>
      <w:r w:rsidR="00292367">
        <w:rPr>
          <w:rFonts w:ascii="URW DIN" w:hAnsi="URW DIN"/>
          <w:bCs/>
          <w:sz w:val="20"/>
          <w:szCs w:val="20"/>
        </w:rPr>
        <w:t>Z</w:t>
      </w:r>
      <w:r w:rsidRPr="003F3F2F">
        <w:rPr>
          <w:rFonts w:ascii="URW DIN" w:hAnsi="URW DIN"/>
          <w:bCs/>
          <w:sz w:val="20"/>
          <w:szCs w:val="20"/>
        </w:rPr>
        <w:t>amawiający, działając z należytą starannością, nie mógł przewidzieć,</w:t>
      </w:r>
    </w:p>
    <w:p w14:paraId="46546DE3" w14:textId="613FE22A" w:rsidR="003F3F2F" w:rsidRDefault="008A3196" w:rsidP="00141E5F">
      <w:pPr>
        <w:numPr>
          <w:ilvl w:val="3"/>
          <w:numId w:val="1"/>
        </w:numPr>
        <w:spacing w:before="240" w:after="120"/>
        <w:jc w:val="both"/>
        <w:rPr>
          <w:rFonts w:ascii="URW DIN" w:hAnsi="URW DIN"/>
          <w:bCs/>
          <w:sz w:val="20"/>
          <w:szCs w:val="20"/>
        </w:rPr>
      </w:pPr>
      <w:r w:rsidRPr="008A3196">
        <w:rPr>
          <w:rFonts w:ascii="URW DIN" w:hAnsi="URW DIN"/>
          <w:bCs/>
          <w:sz w:val="20"/>
          <w:szCs w:val="20"/>
        </w:rPr>
        <w:t xml:space="preserve">wartość zmian nie przekracza 50% wartości zamówienia określonej pierwotnie w </w:t>
      </w:r>
      <w:r w:rsidR="00292367">
        <w:rPr>
          <w:rFonts w:ascii="URW DIN" w:hAnsi="URW DIN"/>
          <w:bCs/>
          <w:sz w:val="20"/>
          <w:szCs w:val="20"/>
        </w:rPr>
        <w:t>U</w:t>
      </w:r>
      <w:r w:rsidRPr="008A3196">
        <w:rPr>
          <w:rFonts w:ascii="URW DIN" w:hAnsi="URW DIN"/>
          <w:bCs/>
          <w:sz w:val="20"/>
          <w:szCs w:val="20"/>
        </w:rPr>
        <w:t>mowie,</w:t>
      </w:r>
    </w:p>
    <w:p w14:paraId="2CA6A1B9" w14:textId="6C152D49" w:rsidR="008A3196" w:rsidRDefault="00292367" w:rsidP="008A3196">
      <w:pPr>
        <w:numPr>
          <w:ilvl w:val="2"/>
          <w:numId w:val="1"/>
        </w:numPr>
        <w:spacing w:before="240" w:after="120"/>
        <w:jc w:val="both"/>
        <w:rPr>
          <w:rFonts w:ascii="URW DIN" w:hAnsi="URW DIN"/>
          <w:bCs/>
          <w:sz w:val="20"/>
          <w:szCs w:val="20"/>
        </w:rPr>
      </w:pPr>
      <w:bookmarkStart w:id="527" w:name="_Ref211947748"/>
      <w:r>
        <w:rPr>
          <w:rFonts w:ascii="URW DIN" w:hAnsi="URW DIN"/>
          <w:bCs/>
          <w:sz w:val="20"/>
          <w:szCs w:val="20"/>
        </w:rPr>
        <w:t>W</w:t>
      </w:r>
      <w:r w:rsidR="00B233AD" w:rsidRPr="00B233AD">
        <w:rPr>
          <w:rFonts w:ascii="URW DIN" w:hAnsi="URW DIN"/>
          <w:bCs/>
          <w:sz w:val="20"/>
          <w:szCs w:val="20"/>
        </w:rPr>
        <w:t xml:space="preserve">ykonawcę, któremu </w:t>
      </w:r>
      <w:r>
        <w:rPr>
          <w:rFonts w:ascii="URW DIN" w:hAnsi="URW DIN"/>
          <w:bCs/>
          <w:sz w:val="20"/>
          <w:szCs w:val="20"/>
        </w:rPr>
        <w:t>Z</w:t>
      </w:r>
      <w:r w:rsidR="00B233AD" w:rsidRPr="00B233AD">
        <w:rPr>
          <w:rFonts w:ascii="URW DIN" w:hAnsi="URW DIN"/>
          <w:bCs/>
          <w:sz w:val="20"/>
          <w:szCs w:val="20"/>
        </w:rPr>
        <w:t>amawiający udzielił zamówienia, ma zastąpić nowy wykonawca:</w:t>
      </w:r>
      <w:bookmarkEnd w:id="527"/>
    </w:p>
    <w:p w14:paraId="33803BB0" w14:textId="500BD16E" w:rsidR="00B233AD" w:rsidRDefault="00B233AD" w:rsidP="00B233AD">
      <w:pPr>
        <w:numPr>
          <w:ilvl w:val="3"/>
          <w:numId w:val="1"/>
        </w:numPr>
        <w:spacing w:before="240" w:after="120"/>
        <w:jc w:val="both"/>
        <w:rPr>
          <w:rFonts w:ascii="URW DIN" w:hAnsi="URW DIN"/>
          <w:bCs/>
          <w:sz w:val="20"/>
          <w:szCs w:val="20"/>
        </w:rPr>
      </w:pPr>
      <w:r w:rsidRPr="00B233AD">
        <w:rPr>
          <w:rFonts w:ascii="URW DIN" w:hAnsi="URW DIN"/>
          <w:bCs/>
          <w:sz w:val="20"/>
          <w:szCs w:val="20"/>
        </w:rPr>
        <w:t xml:space="preserve">w wyniku sukcesji, wstępując w prawa i obowiązki </w:t>
      </w:r>
      <w:r w:rsidR="00292367">
        <w:rPr>
          <w:rFonts w:ascii="URW DIN" w:hAnsi="URW DIN"/>
          <w:bCs/>
          <w:sz w:val="20"/>
          <w:szCs w:val="20"/>
        </w:rPr>
        <w:t>W</w:t>
      </w:r>
      <w:r w:rsidRPr="00B233AD">
        <w:rPr>
          <w:rFonts w:ascii="URW DIN" w:hAnsi="URW DIN"/>
          <w:bCs/>
          <w:sz w:val="20"/>
          <w:szCs w:val="20"/>
        </w:rPr>
        <w:t xml:space="preserve">ykonawcy, w następstwie przejęcia, połączenia, podziału, przekształcenia, upadłości, restrukturyzacji, dziedziczenia lub nabycia dotychczasowego </w:t>
      </w:r>
      <w:r w:rsidR="005D71D2">
        <w:rPr>
          <w:rFonts w:ascii="URW DIN" w:hAnsi="URW DIN"/>
          <w:bCs/>
          <w:sz w:val="20"/>
          <w:szCs w:val="20"/>
        </w:rPr>
        <w:t>W</w:t>
      </w:r>
      <w:r w:rsidRPr="00B233AD">
        <w:rPr>
          <w:rFonts w:ascii="URW DIN" w:hAnsi="URW DIN"/>
          <w:bCs/>
          <w:sz w:val="20"/>
          <w:szCs w:val="20"/>
        </w:rPr>
        <w:t xml:space="preserve">ykonawcy lub jego przedsiębiorstwa, o ile nowy wykonawca spełnia warunki udziału w postępowaniu oraz nie pociąga to za sobą innych istotnych zmian </w:t>
      </w:r>
      <w:r w:rsidR="005D71D2">
        <w:rPr>
          <w:rFonts w:ascii="URW DIN" w:hAnsi="URW DIN"/>
          <w:bCs/>
          <w:sz w:val="20"/>
          <w:szCs w:val="20"/>
        </w:rPr>
        <w:t>U</w:t>
      </w:r>
      <w:r w:rsidRPr="00B233AD">
        <w:rPr>
          <w:rFonts w:ascii="URW DIN" w:hAnsi="URW DIN"/>
          <w:bCs/>
          <w:sz w:val="20"/>
          <w:szCs w:val="20"/>
        </w:rPr>
        <w:t>mowy, a także nie ma na celu uniknięcia stosowania zasady konkurencyjności, lub</w:t>
      </w:r>
    </w:p>
    <w:p w14:paraId="5D30DAD9" w14:textId="730DABCE" w:rsidR="00B233AD" w:rsidRDefault="00317DD7" w:rsidP="00B233AD">
      <w:pPr>
        <w:numPr>
          <w:ilvl w:val="3"/>
          <w:numId w:val="1"/>
        </w:numPr>
        <w:spacing w:before="240" w:after="120"/>
        <w:jc w:val="both"/>
        <w:rPr>
          <w:rFonts w:ascii="URW DIN" w:hAnsi="URW DIN"/>
          <w:bCs/>
          <w:sz w:val="20"/>
          <w:szCs w:val="20"/>
        </w:rPr>
      </w:pPr>
      <w:r w:rsidRPr="00317DD7">
        <w:rPr>
          <w:rFonts w:ascii="URW DIN" w:hAnsi="URW DIN"/>
          <w:bCs/>
          <w:sz w:val="20"/>
          <w:szCs w:val="20"/>
        </w:rPr>
        <w:t xml:space="preserve">w wyniku przejęcia przez </w:t>
      </w:r>
      <w:r w:rsidR="005D71D2">
        <w:rPr>
          <w:rFonts w:ascii="URW DIN" w:hAnsi="URW DIN"/>
          <w:bCs/>
          <w:sz w:val="20"/>
          <w:szCs w:val="20"/>
        </w:rPr>
        <w:t>Z</w:t>
      </w:r>
      <w:r w:rsidRPr="00317DD7">
        <w:rPr>
          <w:rFonts w:ascii="URW DIN" w:hAnsi="URW DIN"/>
          <w:bCs/>
          <w:sz w:val="20"/>
          <w:szCs w:val="20"/>
        </w:rPr>
        <w:t xml:space="preserve">amawiającego zobowiązań </w:t>
      </w:r>
      <w:r w:rsidR="005D71D2">
        <w:rPr>
          <w:rFonts w:ascii="URW DIN" w:hAnsi="URW DIN"/>
          <w:bCs/>
          <w:sz w:val="20"/>
          <w:szCs w:val="20"/>
        </w:rPr>
        <w:t>W</w:t>
      </w:r>
      <w:r w:rsidRPr="00317DD7">
        <w:rPr>
          <w:rFonts w:ascii="URW DIN" w:hAnsi="URW DIN"/>
          <w:bCs/>
          <w:sz w:val="20"/>
          <w:szCs w:val="20"/>
        </w:rPr>
        <w:t xml:space="preserve">ykonawcy względem jego podwykonawców – w przypadku zmiany podwykonawcy, </w:t>
      </w:r>
      <w:r w:rsidR="005D71D2">
        <w:rPr>
          <w:rFonts w:ascii="URW DIN" w:hAnsi="URW DIN"/>
          <w:bCs/>
          <w:sz w:val="20"/>
          <w:szCs w:val="20"/>
        </w:rPr>
        <w:t>Z</w:t>
      </w:r>
      <w:r w:rsidRPr="00317DD7">
        <w:rPr>
          <w:rFonts w:ascii="URW DIN" w:hAnsi="URW DIN"/>
          <w:bCs/>
          <w:sz w:val="20"/>
          <w:szCs w:val="20"/>
        </w:rPr>
        <w:t xml:space="preserve">amawiający może zawrzeć </w:t>
      </w:r>
      <w:r w:rsidR="005D71D2">
        <w:rPr>
          <w:rFonts w:ascii="URW DIN" w:hAnsi="URW DIN"/>
          <w:bCs/>
          <w:sz w:val="20"/>
          <w:szCs w:val="20"/>
        </w:rPr>
        <w:t>U</w:t>
      </w:r>
      <w:r w:rsidRPr="00317DD7">
        <w:rPr>
          <w:rFonts w:ascii="URW DIN" w:hAnsi="URW DIN"/>
          <w:bCs/>
          <w:sz w:val="20"/>
          <w:szCs w:val="20"/>
        </w:rPr>
        <w:t xml:space="preserve">mowę z nowym podwykonawcą bez zmiany warunków realizacji zamówienia z uwzględnieniem dokonanych płatności z tytułu dotychczas zrealizowanych </w:t>
      </w:r>
      <w:r w:rsidR="005D71D2">
        <w:rPr>
          <w:rFonts w:ascii="URW DIN" w:hAnsi="URW DIN"/>
          <w:bCs/>
          <w:sz w:val="20"/>
          <w:szCs w:val="20"/>
        </w:rPr>
        <w:t>P</w:t>
      </w:r>
      <w:r w:rsidRPr="00317DD7">
        <w:rPr>
          <w:rFonts w:ascii="URW DIN" w:hAnsi="URW DIN"/>
          <w:bCs/>
          <w:sz w:val="20"/>
          <w:szCs w:val="20"/>
        </w:rPr>
        <w:t>rac</w:t>
      </w:r>
      <w:r>
        <w:rPr>
          <w:rFonts w:ascii="URW DIN" w:hAnsi="URW DIN"/>
          <w:bCs/>
          <w:sz w:val="20"/>
          <w:szCs w:val="20"/>
        </w:rPr>
        <w:t>,</w:t>
      </w:r>
    </w:p>
    <w:p w14:paraId="2E16E84C" w14:textId="7D038E9F" w:rsidR="00317DD7" w:rsidRDefault="006E5835" w:rsidP="00317DD7">
      <w:pPr>
        <w:numPr>
          <w:ilvl w:val="2"/>
          <w:numId w:val="1"/>
        </w:numPr>
        <w:spacing w:before="240" w:after="120"/>
        <w:jc w:val="both"/>
        <w:rPr>
          <w:rFonts w:ascii="URW DIN" w:hAnsi="URW DIN"/>
          <w:bCs/>
          <w:sz w:val="20"/>
          <w:szCs w:val="20"/>
        </w:rPr>
      </w:pPr>
      <w:r w:rsidRPr="006E5835">
        <w:rPr>
          <w:rFonts w:ascii="URW DIN" w:hAnsi="URW DIN"/>
          <w:bCs/>
          <w:sz w:val="20"/>
          <w:szCs w:val="20"/>
        </w:rPr>
        <w:t xml:space="preserve">zmiana nie prowadzi do zmiany ogólnego charakteru </w:t>
      </w:r>
      <w:r w:rsidR="00F56154">
        <w:rPr>
          <w:rFonts w:ascii="URW DIN" w:hAnsi="URW DIN"/>
          <w:bCs/>
          <w:sz w:val="20"/>
          <w:szCs w:val="20"/>
        </w:rPr>
        <w:t>U</w:t>
      </w:r>
      <w:r w:rsidRPr="006E5835">
        <w:rPr>
          <w:rFonts w:ascii="URW DIN" w:hAnsi="URW DIN"/>
          <w:bCs/>
          <w:sz w:val="20"/>
          <w:szCs w:val="20"/>
        </w:rPr>
        <w:t xml:space="preserve">mowy, a łączna wartość zmian jest mniejsza niż 143 000 EUR w przypadku dostaw i usług i jednocześnie jest mniejsza od 10% wartości zamówienia określonej pierwotnie w </w:t>
      </w:r>
      <w:r w:rsidR="00F56154">
        <w:rPr>
          <w:rFonts w:ascii="URW DIN" w:hAnsi="URW DIN"/>
          <w:bCs/>
          <w:sz w:val="20"/>
          <w:szCs w:val="20"/>
        </w:rPr>
        <w:t>U</w:t>
      </w:r>
      <w:r w:rsidRPr="006E5835">
        <w:rPr>
          <w:rFonts w:ascii="URW DIN" w:hAnsi="URW DIN"/>
          <w:bCs/>
          <w:sz w:val="20"/>
          <w:szCs w:val="20"/>
        </w:rPr>
        <w:t>mowie w przypadku zamówień na usługi lub dostawy</w:t>
      </w:r>
      <w:r w:rsidR="009803F8">
        <w:rPr>
          <w:rFonts w:ascii="URW DIN" w:hAnsi="URW DIN"/>
          <w:bCs/>
          <w:sz w:val="20"/>
          <w:szCs w:val="20"/>
        </w:rPr>
        <w:t>.</w:t>
      </w:r>
    </w:p>
    <w:p w14:paraId="0E6D7E1B" w14:textId="498DB1CF" w:rsidR="006E5835" w:rsidRPr="00A45F0D" w:rsidRDefault="006E5835" w:rsidP="006E5835">
      <w:pPr>
        <w:numPr>
          <w:ilvl w:val="1"/>
          <w:numId w:val="1"/>
        </w:numPr>
        <w:spacing w:before="240" w:after="120"/>
        <w:jc w:val="both"/>
        <w:rPr>
          <w:rFonts w:ascii="URW DIN" w:hAnsi="URW DIN"/>
          <w:bCs/>
          <w:sz w:val="20"/>
          <w:szCs w:val="20"/>
        </w:rPr>
      </w:pPr>
      <w:r w:rsidRPr="006E5835">
        <w:rPr>
          <w:rFonts w:ascii="URW DIN" w:hAnsi="URW DIN"/>
          <w:bCs/>
          <w:sz w:val="20"/>
          <w:szCs w:val="20"/>
        </w:rPr>
        <w:t xml:space="preserve">Zmiana </w:t>
      </w:r>
      <w:r>
        <w:rPr>
          <w:rFonts w:ascii="URW DIN" w:hAnsi="URW DIN"/>
          <w:bCs/>
          <w:sz w:val="20"/>
          <w:szCs w:val="20"/>
        </w:rPr>
        <w:t>U</w:t>
      </w:r>
      <w:r w:rsidRPr="006E5835">
        <w:rPr>
          <w:rFonts w:ascii="URW DIN" w:hAnsi="URW DIN"/>
          <w:bCs/>
          <w:sz w:val="20"/>
          <w:szCs w:val="20"/>
        </w:rPr>
        <w:t xml:space="preserve">mowy jest istotna, jeżeli powoduje, że charakter </w:t>
      </w:r>
      <w:r>
        <w:rPr>
          <w:rFonts w:ascii="URW DIN" w:hAnsi="URW DIN"/>
          <w:bCs/>
          <w:sz w:val="20"/>
          <w:szCs w:val="20"/>
        </w:rPr>
        <w:t>U</w:t>
      </w:r>
      <w:r w:rsidRPr="006E5835">
        <w:rPr>
          <w:rFonts w:ascii="URW DIN" w:hAnsi="URW DIN"/>
          <w:bCs/>
          <w:sz w:val="20"/>
          <w:szCs w:val="20"/>
        </w:rPr>
        <w:t xml:space="preserve">mowy zmienia się w sposób istotny w stosunku do pierwotnej </w:t>
      </w:r>
      <w:r>
        <w:rPr>
          <w:rFonts w:ascii="URW DIN" w:hAnsi="URW DIN"/>
          <w:bCs/>
          <w:sz w:val="20"/>
          <w:szCs w:val="20"/>
        </w:rPr>
        <w:t>U</w:t>
      </w:r>
      <w:r w:rsidRPr="006E5835">
        <w:rPr>
          <w:rFonts w:ascii="URW DIN" w:hAnsi="URW DIN"/>
          <w:bCs/>
          <w:sz w:val="20"/>
          <w:szCs w:val="20"/>
        </w:rPr>
        <w:t xml:space="preserve">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w:t>
      </w:r>
      <w:r>
        <w:rPr>
          <w:rFonts w:ascii="URW DIN" w:hAnsi="URW DIN"/>
          <w:bCs/>
          <w:sz w:val="20"/>
          <w:szCs w:val="20"/>
        </w:rPr>
        <w:t>S</w:t>
      </w:r>
      <w:r w:rsidRPr="006E5835">
        <w:rPr>
          <w:rFonts w:ascii="URW DIN" w:hAnsi="URW DIN"/>
          <w:bCs/>
          <w:sz w:val="20"/>
          <w:szCs w:val="20"/>
        </w:rPr>
        <w:t xml:space="preserve">tron </w:t>
      </w:r>
      <w:r w:rsidR="005407F6">
        <w:rPr>
          <w:rFonts w:ascii="URW DIN" w:hAnsi="URW DIN"/>
          <w:bCs/>
          <w:sz w:val="20"/>
          <w:szCs w:val="20"/>
        </w:rPr>
        <w:t>U</w:t>
      </w:r>
      <w:r w:rsidRPr="006E5835">
        <w:rPr>
          <w:rFonts w:ascii="URW DIN" w:hAnsi="URW DIN"/>
          <w:bCs/>
          <w:sz w:val="20"/>
          <w:szCs w:val="20"/>
        </w:rPr>
        <w:t xml:space="preserve">mowy na korzyść </w:t>
      </w:r>
      <w:r w:rsidR="005567B1">
        <w:rPr>
          <w:rFonts w:ascii="URW DIN" w:hAnsi="URW DIN"/>
          <w:bCs/>
          <w:sz w:val="20"/>
          <w:szCs w:val="20"/>
        </w:rPr>
        <w:t>W</w:t>
      </w:r>
      <w:r w:rsidRPr="006E5835">
        <w:rPr>
          <w:rFonts w:ascii="URW DIN" w:hAnsi="URW DIN"/>
          <w:bCs/>
          <w:sz w:val="20"/>
          <w:szCs w:val="20"/>
        </w:rPr>
        <w:t>ykonawcy, w sposób</w:t>
      </w:r>
      <w:r w:rsidR="00E81F57">
        <w:rPr>
          <w:rFonts w:ascii="URW DIN" w:hAnsi="URW DIN"/>
          <w:bCs/>
          <w:sz w:val="20"/>
          <w:szCs w:val="20"/>
        </w:rPr>
        <w:t xml:space="preserve"> </w:t>
      </w:r>
      <w:r w:rsidR="00E81F57" w:rsidRPr="00E81F57">
        <w:rPr>
          <w:rFonts w:ascii="URW DIN" w:hAnsi="URW DIN"/>
          <w:bCs/>
          <w:sz w:val="20"/>
          <w:szCs w:val="20"/>
        </w:rPr>
        <w:t xml:space="preserve">nieprzewidziany w </w:t>
      </w:r>
      <w:r w:rsidR="00E81F57">
        <w:rPr>
          <w:rFonts w:ascii="URW DIN" w:hAnsi="URW DIN"/>
          <w:bCs/>
          <w:sz w:val="20"/>
          <w:szCs w:val="20"/>
        </w:rPr>
        <w:t>U</w:t>
      </w:r>
      <w:r w:rsidR="00E81F57" w:rsidRPr="00E81F57">
        <w:rPr>
          <w:rFonts w:ascii="URW DIN" w:hAnsi="URW DIN"/>
          <w:bCs/>
          <w:sz w:val="20"/>
          <w:szCs w:val="20"/>
        </w:rPr>
        <w:t xml:space="preserve">mowie; w sposób znaczny rozszerza albo zmniejsza zakres świadczeń i zobowiązań wynikający z </w:t>
      </w:r>
      <w:r w:rsidR="005567B1">
        <w:rPr>
          <w:rFonts w:ascii="URW DIN" w:hAnsi="URW DIN"/>
          <w:bCs/>
          <w:sz w:val="20"/>
          <w:szCs w:val="20"/>
        </w:rPr>
        <w:t>U</w:t>
      </w:r>
      <w:r w:rsidR="00E81F57" w:rsidRPr="00E81F57">
        <w:rPr>
          <w:rFonts w:ascii="URW DIN" w:hAnsi="URW DIN"/>
          <w:bCs/>
          <w:sz w:val="20"/>
          <w:szCs w:val="20"/>
        </w:rPr>
        <w:t xml:space="preserve">mowy; polega na zastąpieniu </w:t>
      </w:r>
      <w:r w:rsidR="00E81F57">
        <w:rPr>
          <w:rFonts w:ascii="URW DIN" w:hAnsi="URW DIN"/>
          <w:bCs/>
          <w:sz w:val="20"/>
          <w:szCs w:val="20"/>
        </w:rPr>
        <w:t>W</w:t>
      </w:r>
      <w:r w:rsidR="00E81F57" w:rsidRPr="00E81F57">
        <w:rPr>
          <w:rFonts w:ascii="URW DIN" w:hAnsi="URW DIN"/>
          <w:bCs/>
          <w:sz w:val="20"/>
          <w:szCs w:val="20"/>
        </w:rPr>
        <w:t>ykonawcy nowym wykonawcą w przypadkach innych, niż wskazane w</w:t>
      </w:r>
      <w:r w:rsidR="00E81F57">
        <w:rPr>
          <w:rFonts w:ascii="URW DIN" w:hAnsi="URW DIN"/>
          <w:bCs/>
          <w:sz w:val="20"/>
          <w:szCs w:val="20"/>
        </w:rPr>
        <w:t xml:space="preserve"> pkt</w:t>
      </w:r>
      <w:r w:rsidR="00E81F57" w:rsidRPr="00E81F57">
        <w:rPr>
          <w:rFonts w:ascii="URW DIN" w:hAnsi="URW DIN"/>
          <w:bCs/>
          <w:sz w:val="20"/>
          <w:szCs w:val="20"/>
        </w:rPr>
        <w:t xml:space="preserve"> </w:t>
      </w:r>
      <w:r w:rsidR="00E81F57">
        <w:rPr>
          <w:rFonts w:ascii="URW DIN" w:hAnsi="URW DIN"/>
          <w:bCs/>
          <w:sz w:val="20"/>
          <w:szCs w:val="20"/>
        </w:rPr>
        <w:fldChar w:fldCharType="begin"/>
      </w:r>
      <w:r w:rsidR="00E81F57">
        <w:rPr>
          <w:rFonts w:ascii="URW DIN" w:hAnsi="URW DIN"/>
          <w:bCs/>
          <w:sz w:val="20"/>
          <w:szCs w:val="20"/>
        </w:rPr>
        <w:instrText xml:space="preserve"> REF _Ref211947748 \r \h </w:instrText>
      </w:r>
      <w:r w:rsidR="00E81F57">
        <w:rPr>
          <w:rFonts w:ascii="URW DIN" w:hAnsi="URW DIN"/>
          <w:bCs/>
          <w:sz w:val="20"/>
          <w:szCs w:val="20"/>
        </w:rPr>
      </w:r>
      <w:r w:rsidR="00E81F57">
        <w:rPr>
          <w:rFonts w:ascii="URW DIN" w:hAnsi="URW DIN"/>
          <w:bCs/>
          <w:sz w:val="20"/>
          <w:szCs w:val="20"/>
        </w:rPr>
        <w:fldChar w:fldCharType="separate"/>
      </w:r>
      <w:r w:rsidR="00702C1C">
        <w:rPr>
          <w:rFonts w:ascii="URW DIN" w:hAnsi="URW DIN"/>
          <w:bCs/>
          <w:sz w:val="20"/>
          <w:szCs w:val="20"/>
        </w:rPr>
        <w:t>30.1.4</w:t>
      </w:r>
      <w:r w:rsidR="00E81F57">
        <w:rPr>
          <w:rFonts w:ascii="URW DIN" w:hAnsi="URW DIN"/>
          <w:bCs/>
          <w:sz w:val="20"/>
          <w:szCs w:val="20"/>
        </w:rPr>
        <w:fldChar w:fldCharType="end"/>
      </w:r>
      <w:r w:rsidR="00E81F57" w:rsidRPr="00E81F57">
        <w:rPr>
          <w:rFonts w:ascii="URW DIN" w:hAnsi="URW DIN"/>
          <w:bCs/>
          <w:sz w:val="20"/>
          <w:szCs w:val="20"/>
        </w:rPr>
        <w:t>.</w:t>
      </w:r>
    </w:p>
    <w:p w14:paraId="56A89D58" w14:textId="378CD326" w:rsidR="00544833" w:rsidRPr="009730B7" w:rsidRDefault="00C062CC" w:rsidP="00F128F3">
      <w:pPr>
        <w:numPr>
          <w:ilvl w:val="0"/>
          <w:numId w:val="1"/>
        </w:numPr>
        <w:spacing w:before="240" w:after="120"/>
        <w:ind w:left="0" w:firstLine="0"/>
        <w:jc w:val="center"/>
        <w:outlineLvl w:val="0"/>
        <w:rPr>
          <w:rFonts w:ascii="URW DIN" w:hAnsi="URW DIN"/>
          <w:b/>
          <w:sz w:val="20"/>
          <w:szCs w:val="20"/>
        </w:rPr>
      </w:pPr>
      <w:bookmarkStart w:id="528" w:name="_Toc158725108"/>
      <w:bookmarkStart w:id="529" w:name="_Toc214007454"/>
      <w:r w:rsidRPr="009730B7">
        <w:rPr>
          <w:rFonts w:ascii="URW DIN" w:hAnsi="URW DIN"/>
          <w:b/>
          <w:sz w:val="20"/>
          <w:szCs w:val="20"/>
        </w:rPr>
        <w:t>POSTANOWIENIA KOŃCOWE</w:t>
      </w:r>
      <w:bookmarkEnd w:id="525"/>
      <w:bookmarkEnd w:id="526"/>
      <w:bookmarkEnd w:id="528"/>
      <w:bookmarkEnd w:id="529"/>
    </w:p>
    <w:p w14:paraId="1DA90AF1" w14:textId="739F9B91"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Wykonawca wyraża niniejszym zgodę na dokonanie przez Zamawiającego potrącenia przysługującej mu wierzytelności z tytułu kary lub kar umownych z</w:t>
      </w:r>
      <w:r w:rsidR="001D2EA6" w:rsidRPr="009730B7">
        <w:rPr>
          <w:rFonts w:ascii="URW DIN" w:hAnsi="URW DIN"/>
          <w:sz w:val="20"/>
          <w:szCs w:val="20"/>
        </w:rPr>
        <w:t xml:space="preserve"> </w:t>
      </w:r>
      <w:r w:rsidRPr="009730B7">
        <w:rPr>
          <w:rFonts w:ascii="URW DIN" w:hAnsi="URW DIN"/>
          <w:sz w:val="20"/>
          <w:szCs w:val="20"/>
        </w:rPr>
        <w:t>wymagalną wierzytelnością Wykonawcy z tytułu wynagrodzenia.</w:t>
      </w:r>
    </w:p>
    <w:p w14:paraId="79158E72" w14:textId="77777777" w:rsidR="007D141C" w:rsidRPr="009730B7" w:rsidRDefault="001C7E6D"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Wszelkie </w:t>
      </w:r>
      <w:r w:rsidR="00041589" w:rsidRPr="009730B7">
        <w:rPr>
          <w:rFonts w:ascii="URW DIN" w:hAnsi="URW DIN"/>
          <w:sz w:val="20"/>
          <w:szCs w:val="20"/>
        </w:rPr>
        <w:t xml:space="preserve">zmiany </w:t>
      </w:r>
      <w:r w:rsidRPr="009730B7">
        <w:rPr>
          <w:rFonts w:ascii="URW DIN" w:hAnsi="URW DIN"/>
          <w:sz w:val="20"/>
          <w:szCs w:val="20"/>
        </w:rPr>
        <w:t xml:space="preserve">niniejszej </w:t>
      </w:r>
      <w:r w:rsidR="007D141C" w:rsidRPr="009730B7">
        <w:rPr>
          <w:rFonts w:ascii="URW DIN" w:hAnsi="URW DIN"/>
          <w:sz w:val="20"/>
          <w:szCs w:val="20"/>
        </w:rPr>
        <w:t>Umowy wymagają zachowania formy pisemnej pod rygorem nieważności.</w:t>
      </w:r>
    </w:p>
    <w:p w14:paraId="4B06B5E2" w14:textId="12F82582" w:rsidR="00544833" w:rsidRPr="009730B7" w:rsidRDefault="00544833" w:rsidP="00F128F3">
      <w:pPr>
        <w:numPr>
          <w:ilvl w:val="1"/>
          <w:numId w:val="1"/>
        </w:numPr>
        <w:spacing w:before="240" w:after="120"/>
        <w:ind w:left="1080" w:hanging="720"/>
        <w:jc w:val="both"/>
        <w:rPr>
          <w:rFonts w:ascii="URW DIN" w:hAnsi="URW DIN"/>
          <w:sz w:val="20"/>
          <w:szCs w:val="20"/>
        </w:rPr>
      </w:pPr>
      <w:bookmarkStart w:id="530" w:name="_Toc257802910"/>
      <w:bookmarkStart w:id="531" w:name="_Ref263147216"/>
      <w:bookmarkEnd w:id="530"/>
      <w:r w:rsidRPr="009730B7">
        <w:rPr>
          <w:rFonts w:ascii="URW DIN" w:hAnsi="URW DIN"/>
          <w:sz w:val="20"/>
          <w:szCs w:val="20"/>
        </w:rPr>
        <w:t xml:space="preserve">Wszelkie powiadomienia </w:t>
      </w:r>
      <w:r w:rsidR="004E2604" w:rsidRPr="009730B7">
        <w:rPr>
          <w:rFonts w:ascii="URW DIN" w:hAnsi="URW DIN"/>
          <w:sz w:val="20"/>
          <w:szCs w:val="20"/>
        </w:rPr>
        <w:t xml:space="preserve">i korespondencja </w:t>
      </w:r>
      <w:r w:rsidRPr="009730B7">
        <w:rPr>
          <w:rFonts w:ascii="URW DIN" w:hAnsi="URW DIN"/>
          <w:sz w:val="20"/>
          <w:szCs w:val="20"/>
        </w:rPr>
        <w:t>Stron wynikając</w:t>
      </w:r>
      <w:r w:rsidR="004E2604" w:rsidRPr="009730B7">
        <w:rPr>
          <w:rFonts w:ascii="URW DIN" w:hAnsi="URW DIN"/>
          <w:sz w:val="20"/>
          <w:szCs w:val="20"/>
        </w:rPr>
        <w:t>a</w:t>
      </w:r>
      <w:r w:rsidRPr="009730B7">
        <w:rPr>
          <w:rFonts w:ascii="URW DIN" w:hAnsi="URW DIN"/>
          <w:sz w:val="20"/>
          <w:szCs w:val="20"/>
        </w:rPr>
        <w:t xml:space="preserve"> z </w:t>
      </w:r>
      <w:r w:rsidR="007D6C91" w:rsidRPr="009730B7">
        <w:rPr>
          <w:rFonts w:ascii="URW DIN" w:hAnsi="URW DIN"/>
          <w:sz w:val="20"/>
          <w:szCs w:val="20"/>
        </w:rPr>
        <w:t>o</w:t>
      </w:r>
      <w:r w:rsidRPr="009730B7">
        <w:rPr>
          <w:rFonts w:ascii="URW DIN" w:hAnsi="URW DIN"/>
          <w:sz w:val="20"/>
          <w:szCs w:val="20"/>
        </w:rPr>
        <w:t xml:space="preserve">bowiązującego </w:t>
      </w:r>
      <w:r w:rsidR="00360A6A" w:rsidRPr="009730B7">
        <w:rPr>
          <w:rFonts w:ascii="URW DIN" w:hAnsi="URW DIN"/>
          <w:sz w:val="20"/>
          <w:szCs w:val="20"/>
        </w:rPr>
        <w:t>p</w:t>
      </w:r>
      <w:r w:rsidRPr="009730B7">
        <w:rPr>
          <w:rFonts w:ascii="URW DIN" w:hAnsi="URW DIN"/>
          <w:sz w:val="20"/>
          <w:szCs w:val="20"/>
        </w:rPr>
        <w:t>rawa lub postanowień niniejszej Umowy, będą dokonywane w formie elektronicznej przy pomocy poczty elektronicznej na następujące adresy e-ma</w:t>
      </w:r>
      <w:r w:rsidR="000E65CD" w:rsidRPr="009730B7">
        <w:rPr>
          <w:rFonts w:ascii="URW DIN" w:hAnsi="URW DIN"/>
          <w:sz w:val="20"/>
          <w:szCs w:val="20"/>
        </w:rPr>
        <w:t>i</w:t>
      </w:r>
      <w:r w:rsidRPr="009730B7">
        <w:rPr>
          <w:rFonts w:ascii="URW DIN" w:hAnsi="URW DIN"/>
          <w:sz w:val="20"/>
          <w:szCs w:val="20"/>
        </w:rPr>
        <w:t>l:</w:t>
      </w:r>
      <w:bookmarkEnd w:id="531"/>
    </w:p>
    <w:p w14:paraId="5B7C6C5A" w14:textId="77777777" w:rsidR="00544833" w:rsidRPr="009730B7" w:rsidRDefault="00544833" w:rsidP="004F3F41">
      <w:pPr>
        <w:ind w:left="1134"/>
        <w:rPr>
          <w:rFonts w:ascii="URW DIN" w:hAnsi="URW DIN"/>
          <w:sz w:val="20"/>
          <w:szCs w:val="20"/>
        </w:rPr>
      </w:pPr>
      <w:r w:rsidRPr="009730B7">
        <w:rPr>
          <w:rFonts w:ascii="URW DIN" w:hAnsi="URW DIN"/>
          <w:sz w:val="20"/>
          <w:szCs w:val="20"/>
        </w:rPr>
        <w:t>Zamawiający:</w:t>
      </w:r>
    </w:p>
    <w:p w14:paraId="4F559CF3" w14:textId="65E72D21" w:rsidR="00544833" w:rsidRPr="009730B7" w:rsidRDefault="00544833" w:rsidP="004F3F41">
      <w:pPr>
        <w:tabs>
          <w:tab w:val="left" w:pos="993"/>
        </w:tabs>
        <w:ind w:left="1134"/>
        <w:rPr>
          <w:rFonts w:ascii="URW DIN" w:hAnsi="URW DIN"/>
          <w:sz w:val="20"/>
          <w:szCs w:val="20"/>
        </w:rPr>
      </w:pPr>
      <w:r w:rsidRPr="009730B7">
        <w:rPr>
          <w:rFonts w:ascii="URW DIN" w:hAnsi="URW DIN"/>
          <w:sz w:val="20"/>
          <w:szCs w:val="20"/>
        </w:rPr>
        <w:t>[…]</w:t>
      </w:r>
    </w:p>
    <w:p w14:paraId="2272F178" w14:textId="77777777" w:rsidR="00544833" w:rsidRPr="009730B7" w:rsidRDefault="00544833" w:rsidP="004F3F41">
      <w:pPr>
        <w:ind w:left="1134"/>
        <w:rPr>
          <w:rFonts w:ascii="URW DIN" w:hAnsi="URW DIN"/>
          <w:sz w:val="20"/>
          <w:szCs w:val="20"/>
        </w:rPr>
      </w:pPr>
      <w:r w:rsidRPr="009730B7">
        <w:rPr>
          <w:rFonts w:ascii="URW DIN" w:hAnsi="URW DIN"/>
          <w:sz w:val="20"/>
          <w:szCs w:val="20"/>
        </w:rPr>
        <w:t>W kopii do:</w:t>
      </w:r>
    </w:p>
    <w:p w14:paraId="2EA63E3E" w14:textId="70BB48F1" w:rsidR="00544833" w:rsidRPr="009730B7" w:rsidRDefault="00544833" w:rsidP="004F3F41">
      <w:pPr>
        <w:tabs>
          <w:tab w:val="left" w:pos="993"/>
        </w:tabs>
        <w:ind w:left="1134"/>
        <w:rPr>
          <w:rFonts w:ascii="URW DIN" w:hAnsi="URW DIN"/>
          <w:sz w:val="20"/>
          <w:szCs w:val="20"/>
        </w:rPr>
      </w:pPr>
      <w:r w:rsidRPr="009730B7">
        <w:rPr>
          <w:rFonts w:ascii="URW DIN" w:hAnsi="URW DIN"/>
          <w:sz w:val="20"/>
          <w:szCs w:val="20"/>
        </w:rPr>
        <w:t>[…]</w:t>
      </w:r>
    </w:p>
    <w:p w14:paraId="3AAEAC76" w14:textId="77777777" w:rsidR="00544833" w:rsidRPr="009730B7" w:rsidRDefault="00544833" w:rsidP="004F3F41">
      <w:pPr>
        <w:ind w:left="1134"/>
        <w:rPr>
          <w:rFonts w:ascii="URW DIN" w:hAnsi="URW DIN"/>
          <w:sz w:val="20"/>
          <w:szCs w:val="20"/>
        </w:rPr>
      </w:pPr>
      <w:r w:rsidRPr="009730B7">
        <w:rPr>
          <w:rFonts w:ascii="URW DIN" w:hAnsi="URW DIN"/>
          <w:sz w:val="20"/>
          <w:szCs w:val="20"/>
        </w:rPr>
        <w:t>Wykonawca:</w:t>
      </w:r>
    </w:p>
    <w:p w14:paraId="2DAE1728" w14:textId="0ABB2B0F" w:rsidR="002608F4" w:rsidRPr="009730B7" w:rsidRDefault="002608F4" w:rsidP="004F3F41">
      <w:pPr>
        <w:ind w:left="1134"/>
        <w:rPr>
          <w:rFonts w:ascii="URW DIN" w:hAnsi="URW DIN"/>
          <w:sz w:val="20"/>
          <w:szCs w:val="20"/>
        </w:rPr>
      </w:pPr>
      <w:r w:rsidRPr="009730B7">
        <w:rPr>
          <w:rFonts w:ascii="URW DIN" w:hAnsi="URW DIN"/>
          <w:sz w:val="20"/>
          <w:szCs w:val="20"/>
        </w:rPr>
        <w:t>[…]</w:t>
      </w:r>
    </w:p>
    <w:p w14:paraId="58D58DD5" w14:textId="77777777" w:rsidR="00544833" w:rsidRPr="009730B7" w:rsidRDefault="00544833" w:rsidP="004F3F41">
      <w:pPr>
        <w:ind w:left="1134"/>
        <w:rPr>
          <w:rFonts w:ascii="URW DIN" w:hAnsi="URW DIN"/>
          <w:sz w:val="20"/>
          <w:szCs w:val="20"/>
        </w:rPr>
      </w:pPr>
      <w:r w:rsidRPr="009730B7">
        <w:rPr>
          <w:rFonts w:ascii="URW DIN" w:hAnsi="URW DIN"/>
          <w:sz w:val="20"/>
          <w:szCs w:val="20"/>
        </w:rPr>
        <w:t>W kopii do:</w:t>
      </w:r>
    </w:p>
    <w:p w14:paraId="5AD9BAE2" w14:textId="6DE3575A" w:rsidR="002608F4" w:rsidRPr="009730B7" w:rsidRDefault="002608F4" w:rsidP="004F3F41">
      <w:pPr>
        <w:ind w:left="1134"/>
        <w:rPr>
          <w:rFonts w:ascii="URW DIN" w:hAnsi="URW DIN"/>
          <w:sz w:val="20"/>
          <w:szCs w:val="20"/>
        </w:rPr>
      </w:pPr>
      <w:r w:rsidRPr="009730B7">
        <w:rPr>
          <w:rFonts w:ascii="URW DIN" w:hAnsi="URW DIN"/>
          <w:sz w:val="20"/>
          <w:szCs w:val="20"/>
        </w:rPr>
        <w:lastRenderedPageBreak/>
        <w:t>[…]</w:t>
      </w:r>
    </w:p>
    <w:p w14:paraId="3B305DF5" w14:textId="77777777" w:rsidR="00544833" w:rsidRPr="009730B7" w:rsidRDefault="00544833" w:rsidP="004F3F41">
      <w:pPr>
        <w:ind w:left="1134"/>
        <w:rPr>
          <w:rFonts w:ascii="URW DIN" w:hAnsi="URW DIN"/>
          <w:sz w:val="20"/>
          <w:szCs w:val="20"/>
        </w:rPr>
      </w:pPr>
      <w:r w:rsidRPr="009730B7">
        <w:rPr>
          <w:rFonts w:ascii="URW DIN" w:hAnsi="URW DIN"/>
          <w:sz w:val="20"/>
          <w:szCs w:val="20"/>
        </w:rPr>
        <w:t>z zastrzeżeniem poniższego.</w:t>
      </w:r>
    </w:p>
    <w:p w14:paraId="49914A7B" w14:textId="77777777" w:rsidR="00544833" w:rsidRPr="009730B7" w:rsidRDefault="00544833" w:rsidP="00F128F3">
      <w:pPr>
        <w:numPr>
          <w:ilvl w:val="1"/>
          <w:numId w:val="1"/>
        </w:numPr>
        <w:spacing w:before="240" w:after="120"/>
        <w:ind w:left="1080" w:hanging="720"/>
        <w:jc w:val="both"/>
        <w:rPr>
          <w:rFonts w:ascii="URW DIN" w:hAnsi="URW DIN"/>
          <w:sz w:val="20"/>
          <w:szCs w:val="20"/>
        </w:rPr>
      </w:pPr>
      <w:bookmarkStart w:id="532" w:name="_Ref379190544"/>
      <w:r w:rsidRPr="009730B7">
        <w:rPr>
          <w:rFonts w:ascii="URW DIN" w:hAnsi="URW DIN"/>
          <w:sz w:val="20"/>
          <w:szCs w:val="20"/>
        </w:rPr>
        <w:t>W wypadku złożenia Stronie:</w:t>
      </w:r>
      <w:bookmarkEnd w:id="532"/>
    </w:p>
    <w:p w14:paraId="65E33FA7" w14:textId="66E45EDE" w:rsidR="00544833" w:rsidRPr="009730B7" w:rsidRDefault="0022772F" w:rsidP="00F128F3">
      <w:pPr>
        <w:pStyle w:val="Akapitzlist3"/>
        <w:numPr>
          <w:ilvl w:val="0"/>
          <w:numId w:val="19"/>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 xml:space="preserve">oświadczenia </w:t>
      </w:r>
      <w:r w:rsidR="00544833" w:rsidRPr="009730B7">
        <w:rPr>
          <w:rFonts w:ascii="URW DIN" w:hAnsi="URW DIN"/>
          <w:sz w:val="20"/>
          <w:szCs w:val="20"/>
        </w:rPr>
        <w:t>o odstąpieniu od Umowy,</w:t>
      </w:r>
    </w:p>
    <w:p w14:paraId="5A0DC3E1" w14:textId="5B2A3D00" w:rsidR="00544833" w:rsidRPr="009730B7" w:rsidRDefault="0022772F" w:rsidP="00F128F3">
      <w:pPr>
        <w:pStyle w:val="Akapitzlist3"/>
        <w:numPr>
          <w:ilvl w:val="0"/>
          <w:numId w:val="19"/>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 xml:space="preserve">oświadczenia </w:t>
      </w:r>
      <w:r w:rsidR="00544833" w:rsidRPr="009730B7">
        <w:rPr>
          <w:rFonts w:ascii="URW DIN" w:hAnsi="URW DIN"/>
          <w:sz w:val="20"/>
          <w:szCs w:val="20"/>
        </w:rPr>
        <w:t xml:space="preserve">o </w:t>
      </w:r>
      <w:r w:rsidRPr="009730B7">
        <w:rPr>
          <w:rFonts w:ascii="URW DIN" w:hAnsi="URW DIN"/>
          <w:sz w:val="20"/>
          <w:szCs w:val="20"/>
        </w:rPr>
        <w:t xml:space="preserve">wypowiedzeniu </w:t>
      </w:r>
      <w:r w:rsidR="00544833" w:rsidRPr="009730B7">
        <w:rPr>
          <w:rFonts w:ascii="URW DIN" w:hAnsi="URW DIN"/>
          <w:sz w:val="20"/>
          <w:szCs w:val="20"/>
        </w:rPr>
        <w:t>Umowy,</w:t>
      </w:r>
    </w:p>
    <w:p w14:paraId="5D208340" w14:textId="662B02A4" w:rsidR="00371D7C" w:rsidRPr="009730B7" w:rsidRDefault="00544833" w:rsidP="00F128F3">
      <w:pPr>
        <w:pStyle w:val="Akapitzlist3"/>
        <w:numPr>
          <w:ilvl w:val="0"/>
          <w:numId w:val="19"/>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 xml:space="preserve">zawiadomienia o zdarzeniu, o którym mowa w </w:t>
      </w:r>
      <w:r w:rsidR="00945C9E" w:rsidRPr="009730B7">
        <w:rPr>
          <w:rFonts w:ascii="URW DIN" w:hAnsi="URW DIN"/>
          <w:sz w:val="20"/>
          <w:szCs w:val="20"/>
        </w:rPr>
        <w:t xml:space="preserve">pkt. </w:t>
      </w:r>
      <w:r w:rsidRPr="009730B7">
        <w:rPr>
          <w:rFonts w:ascii="URW DIN" w:hAnsi="URW DIN"/>
          <w:sz w:val="20"/>
          <w:szCs w:val="20"/>
        </w:rPr>
        <w:fldChar w:fldCharType="begin"/>
      </w:r>
      <w:r w:rsidRPr="009730B7">
        <w:rPr>
          <w:rFonts w:ascii="URW DIN" w:hAnsi="URW DIN"/>
          <w:sz w:val="20"/>
          <w:szCs w:val="20"/>
        </w:rPr>
        <w:instrText xml:space="preserve"> REF _Ref263033232 \r \h </w:instrText>
      </w:r>
      <w:r w:rsidR="00F05C24" w:rsidRPr="009730B7">
        <w:rPr>
          <w:rFonts w:ascii="URW DIN" w:hAnsi="URW DIN"/>
          <w:sz w:val="20"/>
          <w:szCs w:val="20"/>
        </w:rPr>
        <w:instrText xml:space="preserve"> \* MERGEFORMAT </w:instrText>
      </w:r>
      <w:r w:rsidRPr="009730B7">
        <w:rPr>
          <w:rFonts w:ascii="URW DIN" w:hAnsi="URW DIN"/>
          <w:sz w:val="20"/>
          <w:szCs w:val="20"/>
        </w:rPr>
      </w:r>
      <w:r w:rsidRPr="009730B7">
        <w:rPr>
          <w:rFonts w:ascii="URW DIN" w:hAnsi="URW DIN"/>
          <w:sz w:val="20"/>
          <w:szCs w:val="20"/>
        </w:rPr>
        <w:fldChar w:fldCharType="separate"/>
      </w:r>
      <w:r w:rsidR="00702C1C">
        <w:rPr>
          <w:rFonts w:ascii="URW DIN" w:hAnsi="URW DIN"/>
          <w:sz w:val="20"/>
          <w:szCs w:val="20"/>
        </w:rPr>
        <w:t>7.5</w:t>
      </w:r>
      <w:r w:rsidRPr="009730B7">
        <w:rPr>
          <w:rFonts w:ascii="URW DIN" w:hAnsi="URW DIN"/>
          <w:sz w:val="20"/>
          <w:szCs w:val="20"/>
        </w:rPr>
        <w:fldChar w:fldCharType="end"/>
      </w:r>
      <w:r w:rsidR="004F6177" w:rsidRPr="009730B7">
        <w:rPr>
          <w:rFonts w:ascii="URW DIN" w:hAnsi="URW DIN"/>
          <w:sz w:val="20"/>
          <w:szCs w:val="20"/>
        </w:rPr>
        <w:t>,</w:t>
      </w:r>
    </w:p>
    <w:p w14:paraId="30561DB5" w14:textId="003B3658" w:rsidR="009D029F" w:rsidRPr="009730B7" w:rsidRDefault="00CD70F4" w:rsidP="00F128F3">
      <w:pPr>
        <w:pStyle w:val="Akapitzlist3"/>
        <w:numPr>
          <w:ilvl w:val="0"/>
          <w:numId w:val="19"/>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 xml:space="preserve">zawiadomień, o których mowa w </w:t>
      </w:r>
      <w:r w:rsidR="00AB2711">
        <w:rPr>
          <w:rFonts w:ascii="URW DIN" w:hAnsi="URW DIN"/>
          <w:sz w:val="20"/>
          <w:szCs w:val="20"/>
        </w:rPr>
        <w:fldChar w:fldCharType="begin"/>
      </w:r>
      <w:r w:rsidR="00AB2711">
        <w:rPr>
          <w:rFonts w:ascii="URW DIN" w:hAnsi="URW DIN"/>
          <w:sz w:val="20"/>
          <w:szCs w:val="20"/>
        </w:rPr>
        <w:instrText xml:space="preserve"> REF _Ref211944007 \r \h </w:instrText>
      </w:r>
      <w:r w:rsidR="00AB2711">
        <w:rPr>
          <w:rFonts w:ascii="URW DIN" w:hAnsi="URW DIN"/>
          <w:sz w:val="20"/>
          <w:szCs w:val="20"/>
        </w:rPr>
      </w:r>
      <w:r w:rsidR="00AB2711">
        <w:rPr>
          <w:rFonts w:ascii="URW DIN" w:hAnsi="URW DIN"/>
          <w:sz w:val="20"/>
          <w:szCs w:val="20"/>
        </w:rPr>
        <w:fldChar w:fldCharType="separate"/>
      </w:r>
      <w:r w:rsidR="00702C1C">
        <w:rPr>
          <w:rFonts w:ascii="URW DIN" w:hAnsi="URW DIN"/>
          <w:sz w:val="20"/>
          <w:szCs w:val="20"/>
        </w:rPr>
        <w:t>§ 29</w:t>
      </w:r>
      <w:r w:rsidR="00AB2711">
        <w:rPr>
          <w:rFonts w:ascii="URW DIN" w:hAnsi="URW DIN"/>
          <w:sz w:val="20"/>
          <w:szCs w:val="20"/>
        </w:rPr>
        <w:fldChar w:fldCharType="end"/>
      </w:r>
      <w:r w:rsidR="009D029F" w:rsidRPr="009730B7">
        <w:rPr>
          <w:rFonts w:ascii="URW DIN" w:hAnsi="URW DIN"/>
          <w:sz w:val="20"/>
          <w:szCs w:val="20"/>
        </w:rPr>
        <w:t>;</w:t>
      </w:r>
    </w:p>
    <w:p w14:paraId="43581966" w14:textId="677CB42E" w:rsidR="00544833" w:rsidRPr="009730B7" w:rsidRDefault="009D029F" w:rsidP="00F128F3">
      <w:pPr>
        <w:pStyle w:val="Akapitzlist3"/>
        <w:numPr>
          <w:ilvl w:val="0"/>
          <w:numId w:val="19"/>
        </w:numPr>
        <w:tabs>
          <w:tab w:val="clear" w:pos="1619"/>
          <w:tab w:val="num" w:pos="1843"/>
        </w:tabs>
        <w:spacing w:after="120" w:line="240" w:lineRule="auto"/>
        <w:ind w:left="1701"/>
        <w:jc w:val="both"/>
        <w:rPr>
          <w:rFonts w:ascii="URW DIN" w:hAnsi="URW DIN"/>
          <w:sz w:val="20"/>
          <w:szCs w:val="20"/>
        </w:rPr>
      </w:pPr>
      <w:r w:rsidRPr="009730B7">
        <w:rPr>
          <w:rFonts w:ascii="URW DIN" w:hAnsi="URW DIN"/>
          <w:sz w:val="20"/>
          <w:szCs w:val="20"/>
        </w:rPr>
        <w:t>innych oświadczeń lub zawiadomień, dla których w umowie przewidziana została forma pisemna,</w:t>
      </w:r>
      <w:r w:rsidR="00DD2F7E" w:rsidRPr="009730B7">
        <w:rPr>
          <w:rFonts w:ascii="URW DIN" w:hAnsi="URW DIN"/>
          <w:sz w:val="20"/>
          <w:szCs w:val="20"/>
        </w:rPr>
        <w:t xml:space="preserve"> chyba że zostały opatrzone kwalifikowanym podpisem elektronicznym,</w:t>
      </w:r>
    </w:p>
    <w:p w14:paraId="25D32E28" w14:textId="6D88A7C4" w:rsidR="00544833" w:rsidRPr="009730B7" w:rsidRDefault="009D029F" w:rsidP="002F234C">
      <w:pPr>
        <w:pStyle w:val="nagwek10"/>
        <w:spacing w:after="120"/>
        <w:ind w:left="993"/>
        <w:jc w:val="both"/>
        <w:rPr>
          <w:rFonts w:ascii="URW DIN" w:hAnsi="URW DIN"/>
          <w:b w:val="0"/>
          <w:smallCaps w:val="0"/>
          <w:sz w:val="20"/>
          <w:szCs w:val="20"/>
        </w:rPr>
      </w:pPr>
      <w:r w:rsidRPr="009730B7">
        <w:rPr>
          <w:rFonts w:ascii="URW DIN" w:hAnsi="URW DIN"/>
          <w:b w:val="0"/>
          <w:smallCaps w:val="0"/>
          <w:sz w:val="20"/>
          <w:szCs w:val="20"/>
        </w:rPr>
        <w:t>wówczas p</w:t>
      </w:r>
      <w:r w:rsidR="00544833" w:rsidRPr="009730B7">
        <w:rPr>
          <w:rFonts w:ascii="URW DIN" w:hAnsi="URW DIN"/>
          <w:b w:val="0"/>
          <w:smallCaps w:val="0"/>
          <w:sz w:val="20"/>
          <w:szCs w:val="20"/>
        </w:rPr>
        <w:t>owiadomienia te będą dokonywane w formie</w:t>
      </w:r>
      <w:r w:rsidR="00544833" w:rsidRPr="009730B7">
        <w:rPr>
          <w:rFonts w:ascii="URW DIN" w:hAnsi="URW DIN"/>
          <w:smallCaps w:val="0"/>
          <w:sz w:val="20"/>
          <w:szCs w:val="20"/>
        </w:rPr>
        <w:t xml:space="preserve"> </w:t>
      </w:r>
      <w:r w:rsidR="00544833" w:rsidRPr="009730B7">
        <w:rPr>
          <w:rFonts w:ascii="URW DIN" w:hAnsi="URW DIN"/>
          <w:b w:val="0"/>
          <w:smallCaps w:val="0"/>
          <w:sz w:val="20"/>
          <w:szCs w:val="20"/>
        </w:rPr>
        <w:t>pisemnej</w:t>
      </w:r>
      <w:r w:rsidR="00D82491" w:rsidRPr="009730B7">
        <w:rPr>
          <w:rFonts w:ascii="URW DIN" w:hAnsi="URW DIN"/>
          <w:b w:val="0"/>
          <w:smallCaps w:val="0"/>
          <w:sz w:val="20"/>
          <w:szCs w:val="20"/>
        </w:rPr>
        <w:t xml:space="preserve"> pod rygorem nieważności</w:t>
      </w:r>
      <w:r w:rsidR="00544833" w:rsidRPr="009730B7">
        <w:rPr>
          <w:rFonts w:ascii="URW DIN" w:hAnsi="URW DIN"/>
          <w:b w:val="0"/>
          <w:smallCaps w:val="0"/>
          <w:sz w:val="20"/>
          <w:szCs w:val="20"/>
        </w:rPr>
        <w:t xml:space="preserve"> i dostarczane drugiej Stronie poprzez doręczenie osobiste za potwierdzeniem odbioru, pocztową przesyłką poleconą za pokwitowaniem odbioru lub za pośrednictwem kuriera, na adresy wskazane poniżej</w:t>
      </w:r>
      <w:r w:rsidR="0022772F" w:rsidRPr="009730B7">
        <w:rPr>
          <w:rFonts w:ascii="URW DIN" w:hAnsi="URW DIN"/>
          <w:b w:val="0"/>
          <w:smallCaps w:val="0"/>
          <w:sz w:val="20"/>
          <w:szCs w:val="20"/>
        </w:rPr>
        <w:t>, przy czym dla uniknięcia Strony potwierdzają, że Koordynatorzy Umowy nie są upoważnieni do składania oświadczeń, o których mowa w lit. a) i b) oraz zawiadomień, o których mowa w lit. d).</w:t>
      </w:r>
    </w:p>
    <w:p w14:paraId="319E6EAD" w14:textId="4225015B" w:rsidR="00544833" w:rsidRPr="009730B7" w:rsidRDefault="00544833" w:rsidP="002F234C">
      <w:pPr>
        <w:pStyle w:val="tresc"/>
        <w:tabs>
          <w:tab w:val="clear" w:pos="1417"/>
          <w:tab w:val="left" w:pos="0"/>
        </w:tabs>
        <w:spacing w:before="120" w:line="240" w:lineRule="auto"/>
        <w:ind w:left="993" w:right="0"/>
        <w:rPr>
          <w:rFonts w:ascii="URW DIN" w:hAnsi="URW DIN"/>
          <w:sz w:val="20"/>
          <w:lang w:val="pl-PL"/>
        </w:rPr>
      </w:pPr>
      <w:r w:rsidRPr="009730B7">
        <w:rPr>
          <w:rFonts w:ascii="URW DIN" w:hAnsi="URW DIN"/>
          <w:sz w:val="20"/>
          <w:lang w:val="pl-PL"/>
        </w:rPr>
        <w:t xml:space="preserve">Strony ustalają następujące adresy do </w:t>
      </w:r>
      <w:r w:rsidR="002F234C" w:rsidRPr="009730B7">
        <w:rPr>
          <w:rFonts w:ascii="URW DIN" w:hAnsi="URW DIN"/>
          <w:sz w:val="20"/>
          <w:lang w:val="pl-PL"/>
        </w:rPr>
        <w:t>doręczeń dla celów związanych z</w:t>
      </w:r>
      <w:r w:rsidR="000D0894" w:rsidRPr="009730B7">
        <w:rPr>
          <w:rFonts w:ascii="URW DIN" w:hAnsi="URW DIN"/>
          <w:sz w:val="20"/>
          <w:lang w:val="pl-PL"/>
        </w:rPr>
        <w:t xml:space="preserve"> </w:t>
      </w:r>
      <w:r w:rsidRPr="009730B7">
        <w:rPr>
          <w:rFonts w:ascii="URW DIN" w:hAnsi="URW DIN"/>
          <w:sz w:val="20"/>
          <w:lang w:val="pl-PL"/>
        </w:rPr>
        <w:t xml:space="preserve">Umową: </w:t>
      </w:r>
    </w:p>
    <w:p w14:paraId="2608BAE4" w14:textId="77777777" w:rsidR="00544833" w:rsidRPr="009730B7" w:rsidRDefault="00544833" w:rsidP="00A50B03">
      <w:pPr>
        <w:pStyle w:val="tresc"/>
        <w:tabs>
          <w:tab w:val="clear" w:pos="1417"/>
          <w:tab w:val="left" w:pos="0"/>
        </w:tabs>
        <w:spacing w:before="120" w:line="240" w:lineRule="auto"/>
        <w:ind w:left="336" w:right="0" w:firstLine="657"/>
        <w:rPr>
          <w:rFonts w:ascii="URW DIN" w:hAnsi="URW DIN"/>
          <w:sz w:val="20"/>
          <w:lang w:val="pl-PL"/>
        </w:rPr>
      </w:pPr>
      <w:r w:rsidRPr="009730B7">
        <w:rPr>
          <w:rFonts w:ascii="URW DIN" w:hAnsi="URW DIN"/>
          <w:sz w:val="20"/>
          <w:lang w:val="pl-PL"/>
        </w:rPr>
        <w:t>Zamawiający:</w:t>
      </w:r>
    </w:p>
    <w:p w14:paraId="37F680B7" w14:textId="77777777" w:rsidR="006D259B" w:rsidRPr="009730B7" w:rsidRDefault="006D259B" w:rsidP="006D259B">
      <w:pPr>
        <w:pStyle w:val="tresc"/>
        <w:tabs>
          <w:tab w:val="left" w:pos="0"/>
        </w:tabs>
        <w:spacing w:before="120"/>
        <w:ind w:left="708" w:firstLine="657"/>
        <w:rPr>
          <w:rFonts w:ascii="URW DIN" w:hAnsi="URW DIN"/>
          <w:sz w:val="20"/>
          <w:lang w:val="pl-PL"/>
        </w:rPr>
      </w:pPr>
      <w:r w:rsidRPr="009730B7">
        <w:rPr>
          <w:rFonts w:ascii="URW DIN" w:hAnsi="URW DIN"/>
          <w:sz w:val="20"/>
          <w:lang w:val="pl-PL"/>
        </w:rPr>
        <w:t>Ubezpieczeniowy Fundusz Gwarancyjny</w:t>
      </w:r>
    </w:p>
    <w:p w14:paraId="06B4B5B0" w14:textId="77777777" w:rsidR="006D259B" w:rsidRPr="009730B7" w:rsidRDefault="006D259B" w:rsidP="006D259B">
      <w:pPr>
        <w:pStyle w:val="tresc"/>
        <w:tabs>
          <w:tab w:val="left" w:pos="0"/>
        </w:tabs>
        <w:spacing w:before="120"/>
        <w:ind w:left="708" w:firstLine="657"/>
        <w:rPr>
          <w:rFonts w:ascii="URW DIN" w:hAnsi="URW DIN"/>
          <w:sz w:val="20"/>
          <w:lang w:val="pl-PL"/>
        </w:rPr>
      </w:pPr>
      <w:r w:rsidRPr="009730B7">
        <w:rPr>
          <w:rFonts w:ascii="URW DIN" w:hAnsi="URW DIN"/>
          <w:sz w:val="20"/>
          <w:lang w:val="pl-PL"/>
        </w:rPr>
        <w:t>ul. Płocka 9/11</w:t>
      </w:r>
    </w:p>
    <w:p w14:paraId="5DAAE62B" w14:textId="77777777" w:rsidR="006D259B" w:rsidRPr="009730B7" w:rsidRDefault="006D259B" w:rsidP="006D259B">
      <w:pPr>
        <w:pStyle w:val="tresc"/>
        <w:tabs>
          <w:tab w:val="clear" w:pos="1417"/>
          <w:tab w:val="left" w:pos="0"/>
        </w:tabs>
        <w:spacing w:before="120" w:line="240" w:lineRule="auto"/>
        <w:ind w:left="708" w:right="0" w:firstLine="657"/>
        <w:rPr>
          <w:rFonts w:ascii="URW DIN" w:hAnsi="URW DIN"/>
          <w:sz w:val="20"/>
          <w:lang w:val="pl-PL"/>
        </w:rPr>
      </w:pPr>
      <w:r w:rsidRPr="009730B7">
        <w:rPr>
          <w:rFonts w:ascii="URW DIN" w:hAnsi="URW DIN"/>
          <w:sz w:val="20"/>
          <w:lang w:val="pl-PL"/>
        </w:rPr>
        <w:t>01-231 Warszawa</w:t>
      </w:r>
    </w:p>
    <w:p w14:paraId="004CF989" w14:textId="77777777" w:rsidR="00544833" w:rsidRPr="009730B7" w:rsidRDefault="00544833" w:rsidP="006D259B">
      <w:pPr>
        <w:pStyle w:val="tresc"/>
        <w:tabs>
          <w:tab w:val="clear" w:pos="1417"/>
          <w:tab w:val="left" w:pos="0"/>
        </w:tabs>
        <w:spacing w:before="120" w:line="240" w:lineRule="auto"/>
        <w:ind w:left="333" w:right="0" w:firstLine="657"/>
        <w:rPr>
          <w:rFonts w:ascii="URW DIN" w:hAnsi="URW DIN"/>
          <w:sz w:val="20"/>
          <w:lang w:val="pl-PL"/>
        </w:rPr>
      </w:pPr>
      <w:r w:rsidRPr="009730B7">
        <w:rPr>
          <w:rFonts w:ascii="URW DIN" w:hAnsi="URW DIN"/>
          <w:sz w:val="20"/>
          <w:lang w:val="pl-PL"/>
        </w:rPr>
        <w:t>Wykonawca:</w:t>
      </w:r>
    </w:p>
    <w:p w14:paraId="397A71BA" w14:textId="459AFD13" w:rsidR="00544833" w:rsidRPr="009730B7" w:rsidRDefault="0095033E" w:rsidP="006D259B">
      <w:pPr>
        <w:pStyle w:val="tresc"/>
        <w:tabs>
          <w:tab w:val="clear" w:pos="1417"/>
          <w:tab w:val="left" w:pos="0"/>
        </w:tabs>
        <w:spacing w:before="120" w:line="240" w:lineRule="auto"/>
        <w:ind w:left="708" w:right="0" w:firstLine="657"/>
        <w:rPr>
          <w:rFonts w:ascii="URW DIN" w:hAnsi="URW DIN"/>
          <w:sz w:val="20"/>
          <w:lang w:val="pl-PL"/>
        </w:rPr>
      </w:pPr>
      <w:r w:rsidRPr="009730B7">
        <w:rPr>
          <w:rFonts w:ascii="URW DIN" w:hAnsi="URW DIN"/>
          <w:sz w:val="20"/>
          <w:lang w:val="pl-PL"/>
        </w:rPr>
        <w:t>…………………………………..</w:t>
      </w:r>
    </w:p>
    <w:p w14:paraId="2969D014" w14:textId="794DF2B3"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 xml:space="preserve">Każda ze Stron jest zobowiązana do poinformowania drugiej Strony </w:t>
      </w:r>
      <w:r w:rsidR="00DD2F7E" w:rsidRPr="009730B7">
        <w:rPr>
          <w:rFonts w:ascii="URW DIN" w:hAnsi="URW DIN"/>
          <w:sz w:val="20"/>
          <w:szCs w:val="20"/>
        </w:rPr>
        <w:t>w formie pisemnej</w:t>
      </w:r>
      <w:r w:rsidR="00AC0E3A" w:rsidRPr="009730B7">
        <w:rPr>
          <w:rFonts w:ascii="URW DIN" w:hAnsi="URW DIN"/>
          <w:sz w:val="20"/>
          <w:szCs w:val="20"/>
        </w:rPr>
        <w:t>, pod rygorem nieważności</w:t>
      </w:r>
      <w:r w:rsidRPr="009730B7">
        <w:rPr>
          <w:rFonts w:ascii="URW DIN" w:hAnsi="URW DIN"/>
          <w:sz w:val="20"/>
          <w:szCs w:val="20"/>
        </w:rPr>
        <w:t xml:space="preserve"> o</w:t>
      </w:r>
      <w:r w:rsidR="0089641A" w:rsidRPr="009730B7">
        <w:rPr>
          <w:rFonts w:ascii="URW DIN" w:hAnsi="URW DIN"/>
          <w:sz w:val="20"/>
          <w:szCs w:val="20"/>
        </w:rPr>
        <w:t xml:space="preserve"> </w:t>
      </w:r>
      <w:r w:rsidRPr="009730B7">
        <w:rPr>
          <w:rFonts w:ascii="URW DIN" w:hAnsi="URW DIN"/>
          <w:sz w:val="20"/>
          <w:szCs w:val="20"/>
        </w:rPr>
        <w:t>zmianie któregokolwiek z adresów do korespondencji, wskazanych w pkt.</w:t>
      </w:r>
      <w:r w:rsidR="0046162D" w:rsidRPr="009730B7">
        <w:rPr>
          <w:rFonts w:ascii="URW DIN" w:hAnsi="URW DIN"/>
          <w:sz w:val="20"/>
          <w:szCs w:val="20"/>
        </w:rPr>
        <w:t xml:space="preserve"> </w:t>
      </w:r>
      <w:r w:rsidR="0046162D" w:rsidRPr="009730B7">
        <w:rPr>
          <w:rFonts w:ascii="URW DIN" w:hAnsi="URW DIN"/>
          <w:sz w:val="20"/>
          <w:szCs w:val="20"/>
        </w:rPr>
        <w:fldChar w:fldCharType="begin"/>
      </w:r>
      <w:r w:rsidR="0046162D" w:rsidRPr="009730B7">
        <w:rPr>
          <w:rFonts w:ascii="URW DIN" w:hAnsi="URW DIN"/>
          <w:sz w:val="20"/>
          <w:szCs w:val="20"/>
        </w:rPr>
        <w:instrText xml:space="preserve"> REF _Ref379190544 \r \h </w:instrText>
      </w:r>
      <w:r w:rsidR="00A50B03" w:rsidRPr="009730B7">
        <w:rPr>
          <w:rFonts w:ascii="URW DIN" w:hAnsi="URW DIN"/>
          <w:sz w:val="20"/>
          <w:szCs w:val="20"/>
        </w:rPr>
        <w:instrText xml:space="preserve"> \* MERGEFORMAT </w:instrText>
      </w:r>
      <w:r w:rsidR="0046162D" w:rsidRPr="009730B7">
        <w:rPr>
          <w:rFonts w:ascii="URW DIN" w:hAnsi="URW DIN"/>
          <w:sz w:val="20"/>
          <w:szCs w:val="20"/>
        </w:rPr>
      </w:r>
      <w:r w:rsidR="0046162D" w:rsidRPr="009730B7">
        <w:rPr>
          <w:rFonts w:ascii="URW DIN" w:hAnsi="URW DIN"/>
          <w:sz w:val="20"/>
          <w:szCs w:val="20"/>
        </w:rPr>
        <w:fldChar w:fldCharType="separate"/>
      </w:r>
      <w:r w:rsidR="00702C1C">
        <w:rPr>
          <w:rFonts w:ascii="URW DIN" w:hAnsi="URW DIN"/>
          <w:sz w:val="20"/>
          <w:szCs w:val="20"/>
        </w:rPr>
        <w:t>31.4</w:t>
      </w:r>
      <w:r w:rsidR="0046162D" w:rsidRPr="009730B7">
        <w:rPr>
          <w:rFonts w:ascii="URW DIN" w:hAnsi="URW DIN"/>
          <w:sz w:val="20"/>
          <w:szCs w:val="20"/>
        </w:rPr>
        <w:fldChar w:fldCharType="end"/>
      </w:r>
      <w:r w:rsidR="001B74CC" w:rsidRPr="009730B7">
        <w:rPr>
          <w:rFonts w:ascii="URW DIN" w:hAnsi="URW DIN"/>
          <w:sz w:val="20"/>
          <w:szCs w:val="20"/>
        </w:rPr>
        <w:t xml:space="preserve"> </w:t>
      </w:r>
      <w:r w:rsidRPr="009730B7">
        <w:rPr>
          <w:rFonts w:ascii="URW DIN" w:hAnsi="URW DIN"/>
          <w:sz w:val="20"/>
          <w:szCs w:val="20"/>
        </w:rPr>
        <w:t>i powyżej.</w:t>
      </w:r>
    </w:p>
    <w:p w14:paraId="5B604B22" w14:textId="67EDA7DD" w:rsidR="00544833" w:rsidRPr="009730B7" w:rsidRDefault="00544833" w:rsidP="00F128F3">
      <w:pPr>
        <w:numPr>
          <w:ilvl w:val="1"/>
          <w:numId w:val="1"/>
        </w:numPr>
        <w:spacing w:before="240" w:after="120"/>
        <w:ind w:left="1080" w:hanging="720"/>
        <w:jc w:val="both"/>
        <w:rPr>
          <w:rFonts w:ascii="URW DIN" w:hAnsi="URW DIN"/>
          <w:sz w:val="20"/>
          <w:szCs w:val="20"/>
        </w:rPr>
      </w:pPr>
      <w:r w:rsidRPr="154A62C4">
        <w:rPr>
          <w:rFonts w:ascii="URW DIN" w:hAnsi="URW DIN"/>
          <w:sz w:val="20"/>
          <w:szCs w:val="20"/>
        </w:rPr>
        <w:t>Niniejsza Umowa została sporządzona w dwóch jednobrzmiących egzemplarzach, po</w:t>
      </w:r>
      <w:r w:rsidR="003B031A" w:rsidRPr="154A62C4">
        <w:rPr>
          <w:rFonts w:ascii="URW DIN" w:hAnsi="URW DIN"/>
          <w:sz w:val="20"/>
          <w:szCs w:val="20"/>
        </w:rPr>
        <w:t> </w:t>
      </w:r>
      <w:r w:rsidRPr="154A62C4">
        <w:rPr>
          <w:rFonts w:ascii="URW DIN" w:hAnsi="URW DIN"/>
          <w:sz w:val="20"/>
          <w:szCs w:val="20"/>
        </w:rPr>
        <w:t>jednym dla każdej ze Stron.</w:t>
      </w:r>
    </w:p>
    <w:p w14:paraId="182F3637" w14:textId="5F8D5F3A"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Parafowane Załączniki, których lista znajduje się poniżej, s</w:t>
      </w:r>
      <w:r w:rsidR="0089641A" w:rsidRPr="009730B7">
        <w:rPr>
          <w:rFonts w:ascii="URW DIN" w:hAnsi="URW DIN"/>
          <w:sz w:val="20"/>
          <w:szCs w:val="20"/>
        </w:rPr>
        <w:t>tanowią integralną część Umowy.</w:t>
      </w:r>
    </w:p>
    <w:p w14:paraId="663F8DCE" w14:textId="61EF0AFF"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Kwestie nieuregulowane wprost w niniejszej Umowie, uregulowane są w</w:t>
      </w:r>
      <w:r w:rsidR="000B6181" w:rsidRPr="009730B7">
        <w:rPr>
          <w:rFonts w:ascii="URW DIN" w:hAnsi="URW DIN"/>
          <w:sz w:val="20"/>
          <w:szCs w:val="20"/>
        </w:rPr>
        <w:t xml:space="preserve"> </w:t>
      </w:r>
      <w:r w:rsidRPr="009730B7">
        <w:rPr>
          <w:rFonts w:ascii="URW DIN" w:hAnsi="URW DIN"/>
          <w:sz w:val="20"/>
          <w:szCs w:val="20"/>
        </w:rPr>
        <w:t>Załącznikach.</w:t>
      </w:r>
    </w:p>
    <w:p w14:paraId="2F301006" w14:textId="234DAD3E" w:rsidR="00544833" w:rsidRPr="009730B7" w:rsidRDefault="00544833" w:rsidP="00F128F3">
      <w:pPr>
        <w:numPr>
          <w:ilvl w:val="1"/>
          <w:numId w:val="1"/>
        </w:numPr>
        <w:spacing w:before="240" w:after="120"/>
        <w:ind w:left="1080" w:hanging="720"/>
        <w:jc w:val="both"/>
        <w:rPr>
          <w:rFonts w:ascii="URW DIN" w:hAnsi="URW DIN"/>
          <w:sz w:val="20"/>
          <w:szCs w:val="20"/>
        </w:rPr>
      </w:pPr>
      <w:r w:rsidRPr="009730B7">
        <w:rPr>
          <w:rFonts w:ascii="URW DIN" w:hAnsi="URW DIN"/>
          <w:sz w:val="20"/>
          <w:szCs w:val="20"/>
        </w:rPr>
        <w:t>Punkty niniejszej Umowy i jej Załączniki są traktowane jako wzajemnie się uzupełniające. W</w:t>
      </w:r>
      <w:r w:rsidR="003B031A" w:rsidRPr="009730B7">
        <w:rPr>
          <w:rFonts w:ascii="URW DIN" w:hAnsi="URW DIN"/>
          <w:sz w:val="20"/>
          <w:szCs w:val="20"/>
        </w:rPr>
        <w:t> </w:t>
      </w:r>
      <w:r w:rsidRPr="009730B7">
        <w:rPr>
          <w:rFonts w:ascii="URW DIN" w:hAnsi="URW DIN"/>
          <w:sz w:val="20"/>
          <w:szCs w:val="20"/>
        </w:rPr>
        <w:t xml:space="preserve">przypadku wystąpienia niezgodności między dokumentami składającymi się na niniejszą Umowę, rozstrzygające znaczenie będą miały </w:t>
      </w:r>
      <w:r w:rsidR="00AC0E3A" w:rsidRPr="009730B7">
        <w:rPr>
          <w:rFonts w:ascii="URW DIN" w:hAnsi="URW DIN"/>
          <w:sz w:val="20"/>
          <w:szCs w:val="20"/>
        </w:rPr>
        <w:t>postanowienia</w:t>
      </w:r>
      <w:r w:rsidRPr="009730B7">
        <w:rPr>
          <w:rFonts w:ascii="URW DIN" w:hAnsi="URW DIN"/>
          <w:sz w:val="20"/>
          <w:szCs w:val="20"/>
        </w:rPr>
        <w:t xml:space="preserve"> niniejszej Umowy.</w:t>
      </w:r>
    </w:p>
    <w:p w14:paraId="61E37724" w14:textId="5EC0B699" w:rsidR="009F6B60" w:rsidRPr="009730B7" w:rsidRDefault="009F6B60" w:rsidP="00F128F3">
      <w:pPr>
        <w:numPr>
          <w:ilvl w:val="1"/>
          <w:numId w:val="1"/>
        </w:numPr>
        <w:spacing w:before="240" w:after="120"/>
        <w:ind w:left="1080" w:hanging="796"/>
        <w:jc w:val="both"/>
        <w:rPr>
          <w:rFonts w:ascii="URW DIN" w:hAnsi="URW DIN"/>
          <w:sz w:val="20"/>
          <w:szCs w:val="20"/>
        </w:rPr>
      </w:pPr>
      <w:r w:rsidRPr="009730B7">
        <w:rPr>
          <w:rFonts w:ascii="URW DIN" w:hAnsi="URW DIN"/>
          <w:sz w:val="20"/>
          <w:szCs w:val="20"/>
        </w:rPr>
        <w:t>W przypadku, gdyby którekolwiek z postanowień Umowy zostało uznane za nieważne lub</w:t>
      </w:r>
      <w:r w:rsidR="003B031A" w:rsidRPr="009730B7">
        <w:rPr>
          <w:rFonts w:ascii="URW DIN" w:hAnsi="URW DIN"/>
          <w:sz w:val="20"/>
          <w:szCs w:val="20"/>
        </w:rPr>
        <w:t> </w:t>
      </w:r>
      <w:r w:rsidRPr="009730B7">
        <w:rPr>
          <w:rFonts w:ascii="URW DIN" w:hAnsi="URW DIN"/>
          <w:sz w:val="20"/>
          <w:szCs w:val="20"/>
        </w:rPr>
        <w:t xml:space="preserve">niewykonalne, pozostałe </w:t>
      </w:r>
      <w:r w:rsidR="002F234C" w:rsidRPr="009730B7">
        <w:rPr>
          <w:rFonts w:ascii="URW DIN" w:hAnsi="URW DIN"/>
          <w:sz w:val="20"/>
          <w:szCs w:val="20"/>
        </w:rPr>
        <w:t>postanowienia Umowy pozostają w</w:t>
      </w:r>
      <w:r w:rsidR="000B6181" w:rsidRPr="009730B7">
        <w:rPr>
          <w:rFonts w:ascii="URW DIN" w:hAnsi="URW DIN"/>
          <w:sz w:val="20"/>
          <w:szCs w:val="20"/>
        </w:rPr>
        <w:t xml:space="preserve"> </w:t>
      </w:r>
      <w:r w:rsidRPr="009730B7">
        <w:rPr>
          <w:rFonts w:ascii="URW DIN" w:hAnsi="URW DIN"/>
          <w:sz w:val="20"/>
          <w:szCs w:val="20"/>
        </w:rPr>
        <w:t>mocy. Jednocześnie Strony zobowiązują się w drodze aneksu do niniejszej Umowy uchylić to nieważne lub</w:t>
      </w:r>
      <w:r w:rsidR="003B031A" w:rsidRPr="009730B7">
        <w:rPr>
          <w:rFonts w:ascii="URW DIN" w:hAnsi="URW DIN"/>
          <w:sz w:val="20"/>
          <w:szCs w:val="20"/>
        </w:rPr>
        <w:t> </w:t>
      </w:r>
      <w:r w:rsidRPr="009730B7">
        <w:rPr>
          <w:rFonts w:ascii="URW DIN" w:hAnsi="URW DIN"/>
          <w:sz w:val="20"/>
          <w:szCs w:val="20"/>
        </w:rPr>
        <w:t>niewykonalne postanowienie i dostosować treść Umowy do jej celu zdefiniowanego w</w:t>
      </w:r>
      <w:r w:rsidR="003B031A" w:rsidRPr="009730B7">
        <w:rPr>
          <w:rFonts w:ascii="URW DIN" w:hAnsi="URW DIN"/>
          <w:sz w:val="20"/>
          <w:szCs w:val="20"/>
        </w:rPr>
        <w:t> </w:t>
      </w:r>
      <w:r w:rsidRPr="009730B7">
        <w:rPr>
          <w:rFonts w:ascii="URW DIN" w:hAnsi="URW DIN"/>
          <w:sz w:val="20"/>
          <w:szCs w:val="20"/>
        </w:rPr>
        <w:t>sposób najbardziej zbliżony do wspólnej intencji Stron w chwili zawierania niniejszej Umowy.</w:t>
      </w:r>
    </w:p>
    <w:p w14:paraId="3C3DFE1A" w14:textId="77777777" w:rsidR="00824AF4" w:rsidRPr="009730B7" w:rsidRDefault="00544833" w:rsidP="000D0894">
      <w:pPr>
        <w:spacing w:before="240" w:after="240"/>
        <w:rPr>
          <w:rFonts w:ascii="URW DIN" w:hAnsi="URW DIN"/>
          <w:b/>
          <w:sz w:val="20"/>
          <w:szCs w:val="20"/>
          <w:u w:val="single"/>
        </w:rPr>
      </w:pPr>
      <w:r w:rsidRPr="009730B7">
        <w:rPr>
          <w:rFonts w:ascii="URW DIN" w:hAnsi="URW DIN"/>
          <w:b/>
          <w:sz w:val="20"/>
          <w:szCs w:val="20"/>
          <w:u w:val="single"/>
        </w:rPr>
        <w:t>Lista Załączników do Umowy</w:t>
      </w:r>
    </w:p>
    <w:p w14:paraId="3149F075" w14:textId="57BF890E" w:rsidR="00544833" w:rsidRPr="009730B7" w:rsidRDefault="009F6A84" w:rsidP="0089641A">
      <w:pPr>
        <w:suppressAutoHyphens/>
        <w:ind w:left="1134"/>
        <w:rPr>
          <w:rFonts w:ascii="URW DIN" w:hAnsi="URW DIN" w:cs="Arial"/>
          <w:sz w:val="20"/>
          <w:szCs w:val="20"/>
        </w:rPr>
      </w:pPr>
      <w:r w:rsidRPr="009730B7">
        <w:rPr>
          <w:rFonts w:ascii="URW DIN" w:hAnsi="URW DIN" w:cs="Arial"/>
          <w:sz w:val="20"/>
          <w:szCs w:val="20"/>
        </w:rPr>
        <w:lastRenderedPageBreak/>
        <w:t xml:space="preserve">Załącznik 1 - </w:t>
      </w:r>
      <w:r w:rsidR="00CD6405" w:rsidRPr="009730B7">
        <w:rPr>
          <w:rFonts w:ascii="URW DIN" w:hAnsi="URW DIN" w:cs="Arial"/>
          <w:sz w:val="20"/>
          <w:szCs w:val="20"/>
        </w:rPr>
        <w:t xml:space="preserve">Wymagania Zamawiającego </w:t>
      </w:r>
      <w:r w:rsidR="00B65227" w:rsidRPr="009730B7">
        <w:rPr>
          <w:rFonts w:ascii="URW DIN" w:hAnsi="URW DIN" w:cs="Arial"/>
          <w:sz w:val="20"/>
          <w:szCs w:val="20"/>
        </w:rPr>
        <w:t xml:space="preserve">- </w:t>
      </w:r>
      <w:r w:rsidR="004711D9" w:rsidRPr="009730B7">
        <w:rPr>
          <w:rFonts w:ascii="URW DIN" w:hAnsi="URW DIN"/>
          <w:sz w:val="20"/>
          <w:szCs w:val="20"/>
        </w:rPr>
        <w:t>Specyfikacj</w:t>
      </w:r>
      <w:r w:rsidR="004F3F41" w:rsidRPr="009730B7">
        <w:rPr>
          <w:rFonts w:ascii="URW DIN" w:hAnsi="URW DIN"/>
          <w:sz w:val="20"/>
          <w:szCs w:val="20"/>
        </w:rPr>
        <w:t>a Istotnych Warunków Zamówienia</w:t>
      </w:r>
      <w:r w:rsidR="008A6546" w:rsidRPr="009730B7">
        <w:rPr>
          <w:rFonts w:ascii="URW DIN" w:hAnsi="URW DIN"/>
          <w:sz w:val="20"/>
          <w:szCs w:val="20"/>
        </w:rPr>
        <w:t>;</w:t>
      </w:r>
    </w:p>
    <w:p w14:paraId="7C9A7724" w14:textId="2AF8ABF7" w:rsidR="00544833" w:rsidRPr="009730B7" w:rsidRDefault="009F6A84" w:rsidP="0089641A">
      <w:pPr>
        <w:suppressAutoHyphens/>
        <w:ind w:left="1134"/>
        <w:rPr>
          <w:rFonts w:ascii="URW DIN" w:hAnsi="URW DIN" w:cs="Arial"/>
          <w:sz w:val="20"/>
          <w:szCs w:val="20"/>
        </w:rPr>
      </w:pPr>
      <w:r w:rsidRPr="009730B7">
        <w:rPr>
          <w:rFonts w:ascii="URW DIN" w:hAnsi="URW DIN" w:cs="Arial"/>
          <w:sz w:val="20"/>
          <w:szCs w:val="20"/>
        </w:rPr>
        <w:t xml:space="preserve">Załącznik 2 </w:t>
      </w:r>
      <w:r w:rsidR="008A6546" w:rsidRPr="009730B7">
        <w:rPr>
          <w:rFonts w:ascii="URW DIN" w:hAnsi="URW DIN" w:cs="Arial"/>
          <w:sz w:val="20"/>
          <w:szCs w:val="20"/>
        </w:rPr>
        <w:t>–</w:t>
      </w:r>
      <w:r w:rsidRPr="009730B7">
        <w:rPr>
          <w:rFonts w:ascii="URW DIN" w:hAnsi="URW DIN" w:cs="Arial"/>
          <w:sz w:val="20"/>
          <w:szCs w:val="20"/>
        </w:rPr>
        <w:t xml:space="preserve"> </w:t>
      </w:r>
      <w:r w:rsidR="008A6546" w:rsidRPr="009730B7">
        <w:rPr>
          <w:rFonts w:ascii="URW DIN" w:hAnsi="URW DIN" w:cs="Arial"/>
          <w:sz w:val="20"/>
          <w:szCs w:val="20"/>
        </w:rPr>
        <w:t xml:space="preserve">Wymagania Zamawiającego – </w:t>
      </w:r>
      <w:r w:rsidR="00EE33FE" w:rsidRPr="009730B7">
        <w:rPr>
          <w:rFonts w:ascii="URW DIN" w:hAnsi="URW DIN" w:cs="Arial"/>
          <w:sz w:val="20"/>
          <w:szCs w:val="20"/>
        </w:rPr>
        <w:t>Opie</w:t>
      </w:r>
      <w:r w:rsidR="004F3F41" w:rsidRPr="009730B7">
        <w:rPr>
          <w:rFonts w:ascii="URW DIN" w:hAnsi="URW DIN" w:cs="Arial"/>
          <w:sz w:val="20"/>
          <w:szCs w:val="20"/>
        </w:rPr>
        <w:t>ka Serwisowa</w:t>
      </w:r>
      <w:r w:rsidR="008A6546" w:rsidRPr="009730B7">
        <w:rPr>
          <w:rFonts w:ascii="URW DIN" w:hAnsi="URW DIN" w:cs="Arial"/>
          <w:sz w:val="20"/>
          <w:szCs w:val="20"/>
        </w:rPr>
        <w:t>;</w:t>
      </w:r>
      <w:r w:rsidR="004F3F41" w:rsidRPr="009730B7">
        <w:rPr>
          <w:rFonts w:ascii="URW DIN" w:hAnsi="URW DIN" w:cs="Arial"/>
          <w:sz w:val="20"/>
          <w:szCs w:val="20"/>
        </w:rPr>
        <w:t xml:space="preserve"> </w:t>
      </w:r>
    </w:p>
    <w:p w14:paraId="4CD99A96" w14:textId="21597BC8" w:rsidR="00544833" w:rsidRPr="009730B7" w:rsidRDefault="009F6A84" w:rsidP="0089641A">
      <w:pPr>
        <w:suppressAutoHyphens/>
        <w:ind w:left="1134"/>
        <w:rPr>
          <w:rFonts w:ascii="URW DIN" w:hAnsi="URW DIN" w:cs="Arial"/>
          <w:sz w:val="20"/>
          <w:szCs w:val="20"/>
        </w:rPr>
      </w:pPr>
      <w:r w:rsidRPr="009730B7">
        <w:rPr>
          <w:rFonts w:ascii="URW DIN" w:hAnsi="URW DIN" w:cs="Arial"/>
          <w:sz w:val="20"/>
          <w:szCs w:val="20"/>
        </w:rPr>
        <w:t xml:space="preserve">Załącznik 3 </w:t>
      </w:r>
      <w:r w:rsidR="00BF37A2" w:rsidRPr="009730B7">
        <w:rPr>
          <w:rFonts w:ascii="URW DIN" w:hAnsi="URW DIN" w:cs="Arial"/>
          <w:sz w:val="20"/>
          <w:szCs w:val="20"/>
        </w:rPr>
        <w:t>–</w:t>
      </w:r>
      <w:r w:rsidRPr="009730B7">
        <w:rPr>
          <w:rFonts w:ascii="URW DIN" w:hAnsi="URW DIN" w:cs="Arial"/>
          <w:sz w:val="20"/>
          <w:szCs w:val="20"/>
        </w:rPr>
        <w:t xml:space="preserve"> </w:t>
      </w:r>
      <w:r w:rsidR="00BF37A2" w:rsidRPr="009730B7">
        <w:rPr>
          <w:rFonts w:ascii="URW DIN" w:hAnsi="URW DIN" w:cs="Arial"/>
          <w:sz w:val="20"/>
          <w:szCs w:val="20"/>
        </w:rPr>
        <w:t xml:space="preserve">Ramowy </w:t>
      </w:r>
      <w:r w:rsidR="00425BC9" w:rsidRPr="009730B7">
        <w:rPr>
          <w:rFonts w:ascii="URW DIN" w:hAnsi="URW DIN" w:cs="Arial"/>
          <w:sz w:val="20"/>
          <w:szCs w:val="20"/>
        </w:rPr>
        <w:t>Harmonogram</w:t>
      </w:r>
      <w:r w:rsidR="00544833" w:rsidRPr="009730B7">
        <w:rPr>
          <w:rFonts w:ascii="URW DIN" w:hAnsi="URW DIN" w:cs="Arial"/>
          <w:sz w:val="20"/>
          <w:szCs w:val="20"/>
        </w:rPr>
        <w:t xml:space="preserve"> </w:t>
      </w:r>
      <w:r w:rsidR="00BB5FBE" w:rsidRPr="009730B7">
        <w:rPr>
          <w:rFonts w:ascii="URW DIN" w:hAnsi="URW DIN"/>
          <w:sz w:val="20"/>
          <w:szCs w:val="20"/>
        </w:rPr>
        <w:t>Realizacji Zamówienia</w:t>
      </w:r>
      <w:r w:rsidR="008A6546" w:rsidRPr="009730B7">
        <w:rPr>
          <w:rFonts w:ascii="URW DIN" w:hAnsi="URW DIN" w:cs="Arial"/>
          <w:sz w:val="20"/>
          <w:szCs w:val="20"/>
        </w:rPr>
        <w:t>;</w:t>
      </w:r>
    </w:p>
    <w:p w14:paraId="530C45BB" w14:textId="4ABF27E5" w:rsidR="00544833" w:rsidRPr="009730B7" w:rsidRDefault="009F6A84" w:rsidP="0089641A">
      <w:pPr>
        <w:suppressAutoHyphens/>
        <w:ind w:left="1134"/>
        <w:rPr>
          <w:rFonts w:ascii="URW DIN" w:hAnsi="URW DIN" w:cs="Arial"/>
          <w:sz w:val="20"/>
          <w:szCs w:val="20"/>
        </w:rPr>
      </w:pPr>
      <w:r w:rsidRPr="009730B7">
        <w:rPr>
          <w:rFonts w:ascii="URW DIN" w:hAnsi="URW DIN" w:cs="Arial"/>
          <w:sz w:val="20"/>
          <w:szCs w:val="20"/>
        </w:rPr>
        <w:t xml:space="preserve">Załącznik 4 </w:t>
      </w:r>
      <w:r w:rsidR="008A6546" w:rsidRPr="009730B7">
        <w:rPr>
          <w:rFonts w:ascii="URW DIN" w:hAnsi="URW DIN" w:cs="Arial"/>
          <w:sz w:val="20"/>
          <w:szCs w:val="20"/>
        </w:rPr>
        <w:t>–</w:t>
      </w:r>
      <w:r w:rsidRPr="009730B7">
        <w:rPr>
          <w:rFonts w:ascii="URW DIN" w:hAnsi="URW DIN" w:cs="Arial"/>
          <w:sz w:val="20"/>
          <w:szCs w:val="20"/>
        </w:rPr>
        <w:t xml:space="preserve"> </w:t>
      </w:r>
      <w:r w:rsidR="00544833" w:rsidRPr="009730B7">
        <w:rPr>
          <w:rFonts w:ascii="URW DIN" w:hAnsi="URW DIN" w:cs="Arial"/>
          <w:sz w:val="20"/>
          <w:szCs w:val="20"/>
        </w:rPr>
        <w:t>Testy</w:t>
      </w:r>
      <w:r w:rsidR="008A6546" w:rsidRPr="009730B7">
        <w:rPr>
          <w:rFonts w:ascii="URW DIN" w:hAnsi="URW DIN" w:cs="Arial"/>
          <w:sz w:val="20"/>
          <w:szCs w:val="20"/>
        </w:rPr>
        <w:t>.</w:t>
      </w:r>
      <w:r w:rsidR="00544833" w:rsidRPr="009730B7">
        <w:rPr>
          <w:rFonts w:ascii="URW DIN" w:hAnsi="URW DIN" w:cs="Arial"/>
          <w:sz w:val="20"/>
          <w:szCs w:val="20"/>
        </w:rPr>
        <w:t xml:space="preserve"> </w:t>
      </w:r>
      <w:r w:rsidR="003435F9" w:rsidRPr="009730B7">
        <w:rPr>
          <w:rFonts w:ascii="URW DIN" w:hAnsi="URW DIN" w:cs="Arial"/>
          <w:sz w:val="20"/>
          <w:szCs w:val="20"/>
        </w:rPr>
        <w:t>Odbiór</w:t>
      </w:r>
      <w:r w:rsidR="008A6546" w:rsidRPr="009730B7">
        <w:rPr>
          <w:rFonts w:ascii="URW DIN" w:hAnsi="URW DIN" w:cs="Arial"/>
          <w:sz w:val="20"/>
          <w:szCs w:val="20"/>
        </w:rPr>
        <w:t>;</w:t>
      </w:r>
    </w:p>
    <w:p w14:paraId="18DBFD97" w14:textId="38778296" w:rsidR="00544833" w:rsidRPr="009730B7" w:rsidRDefault="009F6A84" w:rsidP="0089641A">
      <w:pPr>
        <w:suppressAutoHyphens/>
        <w:ind w:left="1134"/>
        <w:rPr>
          <w:rFonts w:ascii="URW DIN" w:hAnsi="URW DIN" w:cs="Arial"/>
          <w:sz w:val="20"/>
          <w:szCs w:val="20"/>
        </w:rPr>
      </w:pPr>
      <w:r w:rsidRPr="009730B7">
        <w:rPr>
          <w:rFonts w:ascii="URW DIN" w:hAnsi="URW DIN" w:cs="Arial"/>
          <w:sz w:val="20"/>
          <w:szCs w:val="20"/>
        </w:rPr>
        <w:t xml:space="preserve">Załącznik 5 – Koordynatorzy. </w:t>
      </w:r>
      <w:r w:rsidR="008E7AC9" w:rsidRPr="009730B7">
        <w:rPr>
          <w:rFonts w:ascii="URW DIN" w:hAnsi="URW DIN" w:cs="Arial"/>
          <w:sz w:val="20"/>
          <w:szCs w:val="20"/>
        </w:rPr>
        <w:t>Komitet Sterujący</w:t>
      </w:r>
      <w:r w:rsidR="008A6546" w:rsidRPr="009730B7">
        <w:rPr>
          <w:rFonts w:ascii="URW DIN" w:hAnsi="URW DIN" w:cs="Arial"/>
          <w:sz w:val="20"/>
          <w:szCs w:val="20"/>
        </w:rPr>
        <w:t>;</w:t>
      </w:r>
    </w:p>
    <w:p w14:paraId="4A9C377D" w14:textId="5BD97DEC" w:rsidR="002E442D" w:rsidRPr="009730B7" w:rsidRDefault="002E442D" w:rsidP="0089641A">
      <w:pPr>
        <w:suppressAutoHyphens/>
        <w:ind w:left="1134"/>
        <w:rPr>
          <w:rFonts w:ascii="URW DIN" w:hAnsi="URW DIN" w:cs="Arial"/>
          <w:sz w:val="20"/>
          <w:szCs w:val="20"/>
        </w:rPr>
      </w:pPr>
      <w:r w:rsidRPr="009730B7">
        <w:rPr>
          <w:rFonts w:ascii="URW DIN" w:hAnsi="URW DIN" w:cs="Arial"/>
          <w:sz w:val="20"/>
          <w:szCs w:val="20"/>
        </w:rPr>
        <w:t>Załącznik 6 – Protokół Odbioru</w:t>
      </w:r>
      <w:r w:rsidR="008A6546" w:rsidRPr="009730B7">
        <w:rPr>
          <w:rFonts w:ascii="URW DIN" w:hAnsi="URW DIN" w:cs="Arial"/>
          <w:sz w:val="20"/>
          <w:szCs w:val="20"/>
        </w:rPr>
        <w:t>;</w:t>
      </w:r>
    </w:p>
    <w:p w14:paraId="15BF3225" w14:textId="589E84B1" w:rsidR="002E442D" w:rsidRPr="009730B7" w:rsidRDefault="004F3F41" w:rsidP="0089641A">
      <w:pPr>
        <w:suppressAutoHyphens/>
        <w:ind w:left="1134"/>
        <w:rPr>
          <w:rFonts w:ascii="URW DIN" w:hAnsi="URW DIN" w:cs="Arial"/>
          <w:sz w:val="20"/>
          <w:szCs w:val="20"/>
        </w:rPr>
      </w:pPr>
      <w:r w:rsidRPr="009730B7">
        <w:rPr>
          <w:rFonts w:ascii="URW DIN" w:hAnsi="URW DIN" w:cs="Arial"/>
          <w:sz w:val="20"/>
          <w:szCs w:val="20"/>
        </w:rPr>
        <w:t xml:space="preserve">Załącznik </w:t>
      </w:r>
      <w:r w:rsidR="005C51AA" w:rsidRPr="009730B7">
        <w:rPr>
          <w:rFonts w:ascii="URW DIN" w:hAnsi="URW DIN" w:cs="Arial"/>
          <w:sz w:val="20"/>
          <w:szCs w:val="20"/>
        </w:rPr>
        <w:t>7</w:t>
      </w:r>
      <w:r w:rsidRPr="009730B7">
        <w:rPr>
          <w:rFonts w:ascii="URW DIN" w:hAnsi="URW DIN" w:cs="Arial"/>
          <w:sz w:val="20"/>
          <w:szCs w:val="20"/>
        </w:rPr>
        <w:t xml:space="preserve"> – Wzór Gwarancji</w:t>
      </w:r>
      <w:r w:rsidR="008A6546" w:rsidRPr="009730B7">
        <w:rPr>
          <w:rFonts w:ascii="URW DIN" w:hAnsi="URW DIN" w:cs="Arial"/>
          <w:sz w:val="20"/>
          <w:szCs w:val="20"/>
        </w:rPr>
        <w:t xml:space="preserve"> Bankowej;</w:t>
      </w:r>
    </w:p>
    <w:p w14:paraId="158ACBEA" w14:textId="18896BCE" w:rsidR="00755F4B" w:rsidRPr="009730B7" w:rsidRDefault="00175D49" w:rsidP="0089641A">
      <w:pPr>
        <w:suppressAutoHyphens/>
        <w:ind w:left="1134"/>
        <w:rPr>
          <w:rFonts w:ascii="URW DIN" w:hAnsi="URW DIN" w:cs="Arial"/>
          <w:sz w:val="20"/>
          <w:szCs w:val="20"/>
        </w:rPr>
      </w:pPr>
      <w:r w:rsidRPr="009730B7">
        <w:rPr>
          <w:rFonts w:ascii="URW DIN" w:hAnsi="URW DIN" w:cs="Arial"/>
          <w:sz w:val="20"/>
          <w:szCs w:val="20"/>
        </w:rPr>
        <w:t xml:space="preserve">Załącznik </w:t>
      </w:r>
      <w:r w:rsidR="005C51AA" w:rsidRPr="009730B7">
        <w:rPr>
          <w:rFonts w:ascii="URW DIN" w:hAnsi="URW DIN" w:cs="Arial"/>
          <w:sz w:val="20"/>
          <w:szCs w:val="20"/>
        </w:rPr>
        <w:t>8</w:t>
      </w:r>
      <w:r w:rsidRPr="009730B7">
        <w:rPr>
          <w:rFonts w:ascii="URW DIN" w:hAnsi="URW DIN" w:cs="Arial"/>
          <w:sz w:val="20"/>
          <w:szCs w:val="20"/>
        </w:rPr>
        <w:t xml:space="preserve"> – </w:t>
      </w:r>
      <w:r w:rsidR="00755F4B" w:rsidRPr="009730B7">
        <w:rPr>
          <w:rFonts w:ascii="URW DIN" w:hAnsi="URW DIN" w:cs="Arial"/>
          <w:sz w:val="20"/>
          <w:szCs w:val="20"/>
        </w:rPr>
        <w:t>Wzór Gwarancji Ubezpieczeniowej;</w:t>
      </w:r>
    </w:p>
    <w:p w14:paraId="62F36671" w14:textId="708332F0" w:rsidR="00175D49" w:rsidRPr="009730B7" w:rsidRDefault="00755F4B" w:rsidP="0089641A">
      <w:pPr>
        <w:suppressAutoHyphens/>
        <w:ind w:left="1134"/>
        <w:rPr>
          <w:rFonts w:ascii="URW DIN" w:hAnsi="URW DIN" w:cs="Arial"/>
          <w:sz w:val="20"/>
          <w:szCs w:val="20"/>
        </w:rPr>
      </w:pPr>
      <w:r w:rsidRPr="009730B7">
        <w:rPr>
          <w:rFonts w:ascii="URW DIN" w:hAnsi="URW DIN" w:cs="Arial"/>
          <w:sz w:val="20"/>
          <w:szCs w:val="20"/>
        </w:rPr>
        <w:t xml:space="preserve">Załącznik 9 – </w:t>
      </w:r>
      <w:r w:rsidR="00175D49" w:rsidRPr="009730B7">
        <w:rPr>
          <w:rFonts w:ascii="URW DIN" w:hAnsi="URW DIN" w:cs="Arial"/>
          <w:sz w:val="20"/>
          <w:szCs w:val="20"/>
        </w:rPr>
        <w:t>Oferta</w:t>
      </w:r>
      <w:r w:rsidR="008A6546" w:rsidRPr="009730B7">
        <w:rPr>
          <w:rFonts w:ascii="URW DIN" w:hAnsi="URW DIN" w:cs="Arial"/>
          <w:sz w:val="20"/>
          <w:szCs w:val="20"/>
        </w:rPr>
        <w:t>;</w:t>
      </w:r>
    </w:p>
    <w:p w14:paraId="2EADF550" w14:textId="2229EEA4" w:rsidR="00175D49" w:rsidRPr="009730B7" w:rsidRDefault="00175D49" w:rsidP="0089641A">
      <w:pPr>
        <w:suppressAutoHyphens/>
        <w:ind w:left="1134"/>
        <w:rPr>
          <w:rFonts w:ascii="URW DIN" w:hAnsi="URW DIN" w:cs="Arial"/>
          <w:sz w:val="20"/>
          <w:szCs w:val="20"/>
        </w:rPr>
      </w:pPr>
      <w:r w:rsidRPr="009730B7">
        <w:rPr>
          <w:rFonts w:ascii="URW DIN" w:hAnsi="URW DIN" w:cs="Arial"/>
          <w:sz w:val="20"/>
          <w:szCs w:val="20"/>
        </w:rPr>
        <w:t xml:space="preserve">Załącznik </w:t>
      </w:r>
      <w:r w:rsidR="00755F4B" w:rsidRPr="009730B7">
        <w:rPr>
          <w:rFonts w:ascii="URW DIN" w:hAnsi="URW DIN" w:cs="Arial"/>
          <w:sz w:val="20"/>
          <w:szCs w:val="20"/>
        </w:rPr>
        <w:t>10</w:t>
      </w:r>
      <w:r w:rsidRPr="009730B7">
        <w:rPr>
          <w:rFonts w:ascii="URW DIN" w:hAnsi="URW DIN" w:cs="Arial"/>
          <w:sz w:val="20"/>
          <w:szCs w:val="20"/>
        </w:rPr>
        <w:t xml:space="preserve"> –</w:t>
      </w:r>
      <w:r w:rsidR="008A6546" w:rsidRPr="009730B7">
        <w:rPr>
          <w:rFonts w:ascii="URW DIN" w:hAnsi="URW DIN" w:cs="Arial"/>
          <w:sz w:val="20"/>
          <w:szCs w:val="20"/>
        </w:rPr>
        <w:t xml:space="preserve"> W</w:t>
      </w:r>
      <w:r w:rsidRPr="009730B7">
        <w:rPr>
          <w:rFonts w:ascii="URW DIN" w:hAnsi="URW DIN" w:cs="Arial"/>
          <w:sz w:val="20"/>
          <w:szCs w:val="20"/>
        </w:rPr>
        <w:t>skaźnik</w:t>
      </w:r>
      <w:r w:rsidR="008A6546" w:rsidRPr="009730B7">
        <w:rPr>
          <w:rFonts w:ascii="URW DIN" w:hAnsi="URW DIN" w:cs="Arial"/>
          <w:sz w:val="20"/>
          <w:szCs w:val="20"/>
        </w:rPr>
        <w:t>i</w:t>
      </w:r>
      <w:r w:rsidRPr="009730B7">
        <w:rPr>
          <w:rFonts w:ascii="URW DIN" w:hAnsi="URW DIN" w:cs="Arial"/>
          <w:sz w:val="20"/>
          <w:szCs w:val="20"/>
        </w:rPr>
        <w:t xml:space="preserve"> raportowan</w:t>
      </w:r>
      <w:r w:rsidR="008A6546" w:rsidRPr="009730B7">
        <w:rPr>
          <w:rFonts w:ascii="URW DIN" w:hAnsi="URW DIN" w:cs="Arial"/>
          <w:sz w:val="20"/>
          <w:szCs w:val="20"/>
        </w:rPr>
        <w:t>e</w:t>
      </w:r>
      <w:r w:rsidRPr="009730B7">
        <w:rPr>
          <w:rFonts w:ascii="URW DIN" w:hAnsi="URW DIN" w:cs="Arial"/>
          <w:sz w:val="20"/>
          <w:szCs w:val="20"/>
        </w:rPr>
        <w:t xml:space="preserve"> przez </w:t>
      </w:r>
      <w:proofErr w:type="spellStart"/>
      <w:r w:rsidR="00C06A13">
        <w:rPr>
          <w:rFonts w:ascii="URW DIN" w:hAnsi="URW DIN"/>
          <w:sz w:val="20"/>
          <w:szCs w:val="20"/>
        </w:rPr>
        <w:t>SOSiR</w:t>
      </w:r>
      <w:proofErr w:type="spellEnd"/>
      <w:r w:rsidR="008A6546" w:rsidRPr="009730B7">
        <w:rPr>
          <w:rFonts w:ascii="URW DIN" w:hAnsi="URW DIN" w:cs="Arial"/>
          <w:sz w:val="20"/>
          <w:szCs w:val="20"/>
        </w:rPr>
        <w:t>;</w:t>
      </w:r>
    </w:p>
    <w:p w14:paraId="317164D5" w14:textId="4260BEFD" w:rsidR="002129BA" w:rsidRPr="009730B7" w:rsidRDefault="002129BA" w:rsidP="002129BA">
      <w:pPr>
        <w:suppressAutoHyphens/>
        <w:ind w:left="1134"/>
        <w:rPr>
          <w:rFonts w:ascii="URW DIN" w:hAnsi="URW DIN" w:cs="Arial"/>
          <w:sz w:val="20"/>
          <w:szCs w:val="20"/>
        </w:rPr>
      </w:pPr>
      <w:r w:rsidRPr="009730B7">
        <w:rPr>
          <w:rFonts w:ascii="URW DIN" w:hAnsi="URW DIN" w:cs="Arial"/>
          <w:sz w:val="20"/>
          <w:szCs w:val="20"/>
        </w:rPr>
        <w:t>Załącznik 1</w:t>
      </w:r>
      <w:r w:rsidR="00755F4B" w:rsidRPr="009730B7">
        <w:rPr>
          <w:rFonts w:ascii="URW DIN" w:hAnsi="URW DIN" w:cs="Arial"/>
          <w:sz w:val="20"/>
          <w:szCs w:val="20"/>
        </w:rPr>
        <w:t>1</w:t>
      </w:r>
      <w:r w:rsidRPr="009730B7">
        <w:rPr>
          <w:rFonts w:ascii="URW DIN" w:hAnsi="URW DIN" w:cs="Arial"/>
          <w:sz w:val="20"/>
          <w:szCs w:val="20"/>
        </w:rPr>
        <w:t xml:space="preserve"> – Specyfikacja Produktów, w tym </w:t>
      </w:r>
      <w:r w:rsidR="00891C11" w:rsidRPr="009730B7">
        <w:rPr>
          <w:rFonts w:ascii="URW DIN" w:hAnsi="URW DIN" w:cs="Arial"/>
          <w:sz w:val="20"/>
          <w:szCs w:val="20"/>
        </w:rPr>
        <w:t xml:space="preserve">Rozwiązań </w:t>
      </w:r>
      <w:r w:rsidRPr="009730B7">
        <w:rPr>
          <w:rFonts w:ascii="URW DIN" w:hAnsi="URW DIN" w:cs="Arial"/>
          <w:sz w:val="20"/>
          <w:szCs w:val="20"/>
        </w:rPr>
        <w:t>równoważnych</w:t>
      </w:r>
    </w:p>
    <w:p w14:paraId="62A8C5FE" w14:textId="3DB4C200" w:rsidR="001228B0" w:rsidRPr="009730B7" w:rsidRDefault="00530D7B" w:rsidP="0089641A">
      <w:pPr>
        <w:suppressAutoHyphens/>
        <w:ind w:left="1134"/>
        <w:rPr>
          <w:rFonts w:ascii="URW DIN" w:hAnsi="URW DIN"/>
        </w:rPr>
      </w:pPr>
      <w:r w:rsidRPr="009730B7">
        <w:rPr>
          <w:rFonts w:ascii="URW DIN" w:hAnsi="URW DIN" w:cs="Arial"/>
          <w:sz w:val="20"/>
          <w:szCs w:val="20"/>
        </w:rPr>
        <w:t>Załącznik 1</w:t>
      </w:r>
      <w:r w:rsidR="00755F4B" w:rsidRPr="009730B7">
        <w:rPr>
          <w:rFonts w:ascii="URW DIN" w:hAnsi="URW DIN" w:cs="Arial"/>
          <w:sz w:val="20"/>
          <w:szCs w:val="20"/>
        </w:rPr>
        <w:t>2</w:t>
      </w:r>
      <w:r w:rsidRPr="009730B7">
        <w:rPr>
          <w:rFonts w:ascii="URW DIN" w:hAnsi="URW DIN" w:cs="Arial"/>
          <w:sz w:val="20"/>
          <w:szCs w:val="20"/>
        </w:rPr>
        <w:t xml:space="preserve"> - Zasady realizacji Usług gwarancji producenta </w:t>
      </w:r>
      <w:r w:rsidR="008A6546" w:rsidRPr="009730B7">
        <w:rPr>
          <w:rFonts w:ascii="URW DIN" w:hAnsi="URW DIN" w:cs="Arial"/>
          <w:sz w:val="20"/>
          <w:szCs w:val="20"/>
        </w:rPr>
        <w:t>i zasady licencyjne dla Oprogramowania Standardowego i Powiązanego;</w:t>
      </w:r>
    </w:p>
    <w:p w14:paraId="265B32AD" w14:textId="172DDEBD" w:rsidR="006B51DA" w:rsidRDefault="006B51DA" w:rsidP="0089641A">
      <w:pPr>
        <w:suppressAutoHyphens/>
        <w:ind w:left="1134"/>
        <w:rPr>
          <w:rFonts w:ascii="URW DIN" w:hAnsi="URW DIN" w:cs="Arial"/>
          <w:sz w:val="20"/>
          <w:szCs w:val="20"/>
        </w:rPr>
      </w:pPr>
      <w:r w:rsidRPr="009730B7">
        <w:rPr>
          <w:rFonts w:ascii="URW DIN" w:hAnsi="URW DIN" w:cs="Arial"/>
          <w:sz w:val="20"/>
          <w:szCs w:val="20"/>
        </w:rPr>
        <w:t>Załącznik 1</w:t>
      </w:r>
      <w:r w:rsidR="00755F4B" w:rsidRPr="009730B7">
        <w:rPr>
          <w:rFonts w:ascii="URW DIN" w:hAnsi="URW DIN" w:cs="Arial"/>
          <w:sz w:val="20"/>
          <w:szCs w:val="20"/>
        </w:rPr>
        <w:t>3</w:t>
      </w:r>
      <w:r w:rsidRPr="009730B7">
        <w:rPr>
          <w:rFonts w:ascii="URW DIN" w:hAnsi="URW DIN" w:cs="Arial"/>
          <w:sz w:val="20"/>
          <w:szCs w:val="20"/>
        </w:rPr>
        <w:t xml:space="preserve"> </w:t>
      </w:r>
      <w:r w:rsidR="00330C38" w:rsidRPr="009730B7">
        <w:rPr>
          <w:rFonts w:ascii="URW DIN" w:hAnsi="URW DIN" w:cs="Arial"/>
          <w:sz w:val="20"/>
          <w:szCs w:val="20"/>
        </w:rPr>
        <w:t>–</w:t>
      </w:r>
      <w:r w:rsidRPr="009730B7">
        <w:rPr>
          <w:rFonts w:ascii="URW DIN" w:hAnsi="URW DIN" w:cs="Arial"/>
          <w:sz w:val="20"/>
          <w:szCs w:val="20"/>
        </w:rPr>
        <w:t xml:space="preserve"> </w:t>
      </w:r>
      <w:r w:rsidR="009D029F" w:rsidRPr="009730B7">
        <w:rPr>
          <w:rFonts w:ascii="URW DIN" w:hAnsi="URW DIN" w:cs="Arial"/>
          <w:sz w:val="20"/>
          <w:szCs w:val="20"/>
        </w:rPr>
        <w:t>Transfer wiedzy</w:t>
      </w:r>
      <w:r w:rsidR="008A6546" w:rsidRPr="009730B7">
        <w:rPr>
          <w:rFonts w:ascii="URW DIN" w:hAnsi="URW DIN" w:cs="Arial"/>
          <w:sz w:val="20"/>
          <w:szCs w:val="20"/>
        </w:rPr>
        <w:t>;</w:t>
      </w:r>
    </w:p>
    <w:p w14:paraId="6B52FE94" w14:textId="6921E586" w:rsidR="00715343" w:rsidRPr="00374D06" w:rsidRDefault="00715343" w:rsidP="0089641A">
      <w:pPr>
        <w:suppressAutoHyphens/>
        <w:ind w:left="1134"/>
        <w:rPr>
          <w:rFonts w:ascii="URW DIN" w:hAnsi="URW DIN"/>
          <w:sz w:val="20"/>
        </w:rPr>
      </w:pPr>
      <w:r>
        <w:rPr>
          <w:rFonts w:ascii="URW DIN" w:hAnsi="URW DIN" w:cs="Arial"/>
          <w:sz w:val="20"/>
          <w:szCs w:val="20"/>
        </w:rPr>
        <w:t xml:space="preserve">Załącznik 14 – </w:t>
      </w:r>
      <w:r w:rsidR="002A4830">
        <w:rPr>
          <w:rFonts w:ascii="URW DIN" w:hAnsi="URW DIN" w:cs="Arial"/>
          <w:sz w:val="20"/>
          <w:szCs w:val="20"/>
        </w:rPr>
        <w:t>Umowa</w:t>
      </w:r>
      <w:r>
        <w:rPr>
          <w:rFonts w:ascii="URW DIN" w:hAnsi="URW DIN" w:cs="Arial"/>
          <w:sz w:val="20"/>
          <w:szCs w:val="20"/>
        </w:rPr>
        <w:t xml:space="preserve"> powierzenia przetwarzania danych osobowych;</w:t>
      </w:r>
    </w:p>
    <w:p w14:paraId="2E6DD642" w14:textId="41E097D5" w:rsidR="00715343" w:rsidRPr="009730B7" w:rsidRDefault="00715343" w:rsidP="0089641A">
      <w:pPr>
        <w:suppressAutoHyphens/>
        <w:ind w:left="1134"/>
        <w:rPr>
          <w:rFonts w:ascii="URW DIN" w:hAnsi="URW DIN" w:cs="Arial"/>
          <w:sz w:val="20"/>
          <w:szCs w:val="20"/>
        </w:rPr>
      </w:pPr>
      <w:r>
        <w:rPr>
          <w:rFonts w:ascii="URW DIN" w:hAnsi="URW DIN" w:cs="Arial"/>
          <w:sz w:val="20"/>
          <w:szCs w:val="20"/>
        </w:rPr>
        <w:t>Załącznik 15 – Zasady zdalnego dostępu do sieci wewnętrznej systemu informatycznego UFG;</w:t>
      </w:r>
    </w:p>
    <w:p w14:paraId="2CCCA33C" w14:textId="476824EA" w:rsidR="00942798" w:rsidRDefault="00942798" w:rsidP="0089641A">
      <w:pPr>
        <w:suppressAutoHyphens/>
        <w:ind w:left="1134"/>
        <w:rPr>
          <w:rFonts w:ascii="URW DIN" w:hAnsi="URW DIN" w:cs="Arial"/>
          <w:sz w:val="20"/>
          <w:szCs w:val="20"/>
        </w:rPr>
      </w:pPr>
      <w:r w:rsidRPr="009730B7">
        <w:rPr>
          <w:rFonts w:ascii="URW DIN" w:hAnsi="URW DIN" w:cs="Arial"/>
          <w:sz w:val="20"/>
          <w:szCs w:val="20"/>
        </w:rPr>
        <w:t>Załącznik 1</w:t>
      </w:r>
      <w:r w:rsidR="00715343">
        <w:rPr>
          <w:rFonts w:ascii="URW DIN" w:hAnsi="URW DIN" w:cs="Arial"/>
          <w:sz w:val="20"/>
          <w:szCs w:val="20"/>
        </w:rPr>
        <w:t>6</w:t>
      </w:r>
      <w:r w:rsidRPr="009730B7">
        <w:rPr>
          <w:rFonts w:ascii="URW DIN" w:hAnsi="URW DIN" w:cs="Arial"/>
          <w:sz w:val="20"/>
          <w:szCs w:val="20"/>
        </w:rPr>
        <w:t xml:space="preserve"> – </w:t>
      </w:r>
      <w:r w:rsidR="00983BEF">
        <w:rPr>
          <w:rFonts w:ascii="URW DIN" w:hAnsi="URW DIN" w:cs="Arial"/>
          <w:sz w:val="20"/>
          <w:szCs w:val="20"/>
        </w:rPr>
        <w:t>Klauzula informacyjna UFG wobec reprezentantów stron oraz osób wskazanych do kontaktu</w:t>
      </w:r>
    </w:p>
    <w:p w14:paraId="4BB5B129" w14:textId="463D7513" w:rsidR="00983BEF" w:rsidRPr="009730B7" w:rsidRDefault="00983BEF" w:rsidP="0089641A">
      <w:pPr>
        <w:suppressAutoHyphens/>
        <w:ind w:left="1134"/>
        <w:rPr>
          <w:rFonts w:ascii="URW DIN" w:hAnsi="URW DIN"/>
        </w:rPr>
      </w:pPr>
      <w:r>
        <w:rPr>
          <w:rFonts w:ascii="URW DIN" w:hAnsi="URW DIN" w:cs="Arial"/>
          <w:sz w:val="20"/>
          <w:szCs w:val="20"/>
        </w:rPr>
        <w:t xml:space="preserve">Załącznik 17 </w:t>
      </w:r>
      <w:r w:rsidR="00E8653E">
        <w:rPr>
          <w:rFonts w:ascii="URW DIN" w:hAnsi="URW DIN" w:cs="Arial"/>
          <w:sz w:val="20"/>
          <w:szCs w:val="20"/>
        </w:rPr>
        <w:t>–</w:t>
      </w:r>
      <w:r>
        <w:rPr>
          <w:rFonts w:ascii="URW DIN" w:hAnsi="URW DIN" w:cs="Arial"/>
          <w:sz w:val="20"/>
          <w:szCs w:val="20"/>
        </w:rPr>
        <w:t xml:space="preserve"> Dokument</w:t>
      </w:r>
      <w:r w:rsidR="00E8653E">
        <w:rPr>
          <w:rFonts w:ascii="URW DIN" w:hAnsi="URW DIN" w:cs="Arial"/>
          <w:sz w:val="20"/>
          <w:szCs w:val="20"/>
        </w:rPr>
        <w:t>y potwierdzające umocowanie stron</w:t>
      </w:r>
    </w:p>
    <w:p w14:paraId="13B3D185" w14:textId="77777777" w:rsidR="006B51DA" w:rsidRPr="009730B7" w:rsidRDefault="006B51DA" w:rsidP="009716FC">
      <w:pPr>
        <w:suppressAutoHyphens/>
        <w:ind w:left="1778"/>
        <w:rPr>
          <w:rFonts w:ascii="URW DIN" w:hAnsi="URW DIN" w:cs="Arial"/>
          <w:sz w:val="20"/>
          <w:szCs w:val="20"/>
        </w:rPr>
      </w:pPr>
    </w:p>
    <w:p w14:paraId="7FC0897F" w14:textId="77777777" w:rsidR="008E5B18" w:rsidRPr="009730B7" w:rsidRDefault="008E5B18" w:rsidP="009716FC">
      <w:pPr>
        <w:suppressAutoHyphens/>
        <w:ind w:left="1778"/>
        <w:rPr>
          <w:rFonts w:ascii="URW DIN" w:hAnsi="URW DIN" w:cs="Arial"/>
          <w:sz w:val="20"/>
          <w:szCs w:val="20"/>
        </w:rPr>
      </w:pPr>
    </w:p>
    <w:p w14:paraId="034731D8" w14:textId="77777777" w:rsidR="00544833" w:rsidRPr="009730B7" w:rsidRDefault="00544833" w:rsidP="00A50B03">
      <w:pPr>
        <w:jc w:val="center"/>
        <w:rPr>
          <w:rFonts w:ascii="URW DIN" w:hAnsi="URW DIN" w:cs="Arial"/>
          <w:sz w:val="20"/>
          <w:szCs w:val="20"/>
        </w:rPr>
      </w:pPr>
      <w:r w:rsidRPr="009730B7">
        <w:rPr>
          <w:rFonts w:ascii="URW DIN" w:hAnsi="URW DIN" w:cs="Arial"/>
          <w:sz w:val="20"/>
          <w:szCs w:val="20"/>
        </w:rPr>
        <w:t>PODPISY I PIECZĘCIE</w:t>
      </w:r>
    </w:p>
    <w:p w14:paraId="5D4FD700" w14:textId="77777777" w:rsidR="00544833" w:rsidRPr="009730B7" w:rsidRDefault="00544833" w:rsidP="00A50B03">
      <w:pPr>
        <w:jc w:val="center"/>
        <w:rPr>
          <w:rFonts w:ascii="URW DIN" w:hAnsi="URW DIN" w:cs="Arial"/>
          <w:smallCaps/>
          <w:sz w:val="20"/>
          <w:szCs w:val="20"/>
        </w:rPr>
      </w:pPr>
      <w:r w:rsidRPr="009730B7">
        <w:rPr>
          <w:rFonts w:ascii="URW DIN" w:hAnsi="URW DIN" w:cs="Arial"/>
          <w:smallCaps/>
          <w:sz w:val="20"/>
          <w:szCs w:val="20"/>
        </w:rPr>
        <w:t>ZAMAWIAJĄCY</w:t>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t>WYKONAWCA</w:t>
      </w:r>
    </w:p>
    <w:p w14:paraId="5AF8094C" w14:textId="77777777" w:rsidR="00544833" w:rsidRPr="009730B7" w:rsidRDefault="00544833" w:rsidP="00A50B03">
      <w:pPr>
        <w:jc w:val="center"/>
        <w:rPr>
          <w:rFonts w:ascii="URW DIN" w:hAnsi="URW DIN" w:cs="Arial"/>
          <w:smallCaps/>
          <w:sz w:val="20"/>
          <w:szCs w:val="20"/>
        </w:rPr>
      </w:pPr>
    </w:p>
    <w:p w14:paraId="78898179" w14:textId="77777777" w:rsidR="00544833" w:rsidRPr="009730B7" w:rsidRDefault="00544833" w:rsidP="00A50B03">
      <w:pPr>
        <w:jc w:val="center"/>
        <w:rPr>
          <w:rFonts w:ascii="URW DIN" w:hAnsi="URW DIN" w:cs="Arial"/>
          <w:smallCaps/>
          <w:sz w:val="20"/>
          <w:szCs w:val="20"/>
        </w:rPr>
      </w:pPr>
    </w:p>
    <w:p w14:paraId="4E38E921" w14:textId="7F69E979" w:rsidR="00544833" w:rsidRPr="009730B7" w:rsidRDefault="00544833" w:rsidP="00A50B03">
      <w:pPr>
        <w:jc w:val="center"/>
        <w:rPr>
          <w:rFonts w:ascii="URW DIN" w:hAnsi="URW DIN" w:cs="Arial"/>
          <w:smallCaps/>
          <w:sz w:val="20"/>
          <w:szCs w:val="20"/>
        </w:rPr>
      </w:pPr>
      <w:r w:rsidRPr="009730B7">
        <w:rPr>
          <w:rFonts w:ascii="URW DIN" w:hAnsi="URW DIN" w:cs="Arial"/>
          <w:smallCaps/>
          <w:sz w:val="20"/>
          <w:szCs w:val="20"/>
        </w:rPr>
        <w:t>…………………………….</w:t>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t>…………………………....</w:t>
      </w:r>
    </w:p>
    <w:p w14:paraId="78547FA9" w14:textId="77777777" w:rsidR="00544833" w:rsidRPr="009730B7" w:rsidRDefault="00544833" w:rsidP="00A50B03">
      <w:pPr>
        <w:jc w:val="center"/>
        <w:rPr>
          <w:rFonts w:ascii="URW DIN" w:hAnsi="URW DIN" w:cs="Arial"/>
          <w:smallCaps/>
          <w:sz w:val="20"/>
          <w:szCs w:val="20"/>
        </w:rPr>
      </w:pPr>
    </w:p>
    <w:p w14:paraId="5CB26D14" w14:textId="77777777" w:rsidR="00544833" w:rsidRPr="009730B7" w:rsidRDefault="00544833" w:rsidP="00A50B03">
      <w:pPr>
        <w:jc w:val="center"/>
        <w:rPr>
          <w:rFonts w:ascii="URW DIN" w:hAnsi="URW DIN" w:cs="Arial"/>
          <w:smallCaps/>
          <w:sz w:val="20"/>
          <w:szCs w:val="20"/>
        </w:rPr>
      </w:pPr>
    </w:p>
    <w:p w14:paraId="440F8DAE" w14:textId="77777777" w:rsidR="00B05343" w:rsidRPr="009730B7" w:rsidRDefault="00544833" w:rsidP="006D259B">
      <w:pPr>
        <w:jc w:val="center"/>
        <w:rPr>
          <w:rFonts w:ascii="URW DIN" w:hAnsi="URW DIN" w:cs="Verdana"/>
          <w:iCs/>
          <w:sz w:val="20"/>
          <w:szCs w:val="20"/>
        </w:rPr>
      </w:pPr>
      <w:r w:rsidRPr="009730B7">
        <w:rPr>
          <w:rFonts w:ascii="URW DIN" w:hAnsi="URW DIN" w:cs="Arial"/>
          <w:smallCaps/>
          <w:sz w:val="20"/>
          <w:szCs w:val="20"/>
        </w:rPr>
        <w:t>…………………………….</w:t>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r>
      <w:r w:rsidRPr="009730B7">
        <w:rPr>
          <w:rFonts w:ascii="URW DIN" w:hAnsi="URW DIN" w:cs="Arial"/>
          <w:smallCaps/>
          <w:sz w:val="20"/>
          <w:szCs w:val="20"/>
        </w:rPr>
        <w:tab/>
        <w:t>…………………………....</w:t>
      </w:r>
    </w:p>
    <w:p w14:paraId="23BB17E4" w14:textId="422B1120" w:rsidR="00824AF4" w:rsidRPr="009730B7" w:rsidRDefault="000304CA" w:rsidP="00AE024C">
      <w:pPr>
        <w:spacing w:before="240" w:after="120"/>
        <w:outlineLvl w:val="0"/>
        <w:rPr>
          <w:rFonts w:ascii="URW DIN" w:hAnsi="URW DIN" w:cs="Arial"/>
          <w:b/>
          <w:sz w:val="20"/>
          <w:szCs w:val="20"/>
        </w:rPr>
      </w:pPr>
      <w:r w:rsidRPr="009730B7">
        <w:rPr>
          <w:rFonts w:ascii="URW DIN" w:hAnsi="URW DIN" w:cs="Verdana"/>
          <w:iCs/>
          <w:sz w:val="20"/>
          <w:szCs w:val="20"/>
        </w:rPr>
        <w:br w:type="page"/>
      </w:r>
      <w:bookmarkStart w:id="533" w:name="_Toc518322959"/>
      <w:bookmarkStart w:id="534" w:name="_Toc144291591"/>
      <w:bookmarkStart w:id="535" w:name="_Toc158725109"/>
      <w:bookmarkStart w:id="536" w:name="_Toc214007455"/>
      <w:r w:rsidR="00B07933" w:rsidRPr="009730B7">
        <w:rPr>
          <w:rFonts w:ascii="URW DIN" w:hAnsi="URW DIN" w:cs="Verdana"/>
          <w:b/>
          <w:bCs/>
          <w:sz w:val="20"/>
          <w:szCs w:val="20"/>
        </w:rPr>
        <w:lastRenderedPageBreak/>
        <w:t>ZAŁĄCZNIK</w:t>
      </w:r>
      <w:r w:rsidR="00D07168" w:rsidRPr="009730B7">
        <w:rPr>
          <w:rFonts w:ascii="URW DIN" w:hAnsi="URW DIN" w:cs="Verdana"/>
          <w:b/>
          <w:bCs/>
          <w:sz w:val="20"/>
          <w:szCs w:val="20"/>
        </w:rPr>
        <w:t xml:space="preserve"> </w:t>
      </w:r>
      <w:r w:rsidR="00824AF4" w:rsidRPr="009730B7">
        <w:rPr>
          <w:rFonts w:ascii="URW DIN" w:hAnsi="URW DIN" w:cs="Verdana"/>
          <w:b/>
          <w:bCs/>
          <w:sz w:val="20"/>
          <w:szCs w:val="20"/>
        </w:rPr>
        <w:t>1</w:t>
      </w:r>
      <w:r w:rsidR="00B07933" w:rsidRPr="009730B7">
        <w:rPr>
          <w:rFonts w:ascii="URW DIN" w:hAnsi="URW DIN" w:cs="Verdana"/>
          <w:b/>
          <w:bCs/>
          <w:sz w:val="20"/>
          <w:szCs w:val="20"/>
        </w:rPr>
        <w:br/>
      </w:r>
      <w:r w:rsidR="009E4BFD" w:rsidRPr="009730B7">
        <w:rPr>
          <w:rFonts w:ascii="URW DIN" w:hAnsi="URW DIN" w:cs="Arial"/>
          <w:b/>
          <w:sz w:val="20"/>
          <w:szCs w:val="20"/>
        </w:rPr>
        <w:t>Wyma</w:t>
      </w:r>
      <w:r w:rsidR="003435F9" w:rsidRPr="009730B7">
        <w:rPr>
          <w:rFonts w:ascii="URW DIN" w:hAnsi="URW DIN" w:cs="Arial"/>
          <w:b/>
          <w:sz w:val="20"/>
          <w:szCs w:val="20"/>
        </w:rPr>
        <w:t>gania Zamawiającego</w:t>
      </w:r>
      <w:r w:rsidR="00B65227" w:rsidRPr="009730B7">
        <w:rPr>
          <w:rFonts w:ascii="URW DIN" w:hAnsi="URW DIN" w:cs="Arial"/>
          <w:b/>
          <w:sz w:val="20"/>
          <w:szCs w:val="20"/>
        </w:rPr>
        <w:t xml:space="preserve"> - </w:t>
      </w:r>
      <w:r w:rsidR="004711D9" w:rsidRPr="009730B7">
        <w:rPr>
          <w:rFonts w:ascii="URW DIN" w:hAnsi="URW DIN"/>
          <w:b/>
          <w:sz w:val="20"/>
          <w:szCs w:val="20"/>
        </w:rPr>
        <w:t>Specyfikacja Istotnych Warunków Zamówienia</w:t>
      </w:r>
      <w:bookmarkEnd w:id="533"/>
      <w:bookmarkEnd w:id="534"/>
      <w:bookmarkEnd w:id="535"/>
      <w:bookmarkEnd w:id="536"/>
    </w:p>
    <w:p w14:paraId="5B904AD6" w14:textId="77777777" w:rsidR="00B776A7" w:rsidRPr="009730B7" w:rsidRDefault="0097194D" w:rsidP="00A50B03">
      <w:pPr>
        <w:tabs>
          <w:tab w:val="left" w:pos="1620"/>
        </w:tabs>
        <w:spacing w:before="240" w:after="120"/>
        <w:ind w:right="62"/>
        <w:rPr>
          <w:rFonts w:ascii="URW DIN" w:hAnsi="URW DIN" w:cs="Verdana"/>
          <w:bCs/>
          <w:sz w:val="20"/>
          <w:szCs w:val="20"/>
        </w:rPr>
      </w:pPr>
      <w:r w:rsidRPr="009730B7">
        <w:rPr>
          <w:rFonts w:ascii="URW DIN" w:hAnsi="URW DIN" w:cs="Arial"/>
          <w:sz w:val="20"/>
          <w:szCs w:val="20"/>
        </w:rPr>
        <w:t xml:space="preserve">Niniejszy załącznik stanowi </w:t>
      </w:r>
      <w:r w:rsidR="004711D9" w:rsidRPr="009730B7">
        <w:rPr>
          <w:rFonts w:ascii="URW DIN" w:hAnsi="URW DIN"/>
          <w:sz w:val="20"/>
          <w:szCs w:val="20"/>
        </w:rPr>
        <w:t>Specyfikacja Istotnych Warunków Zamówienia</w:t>
      </w:r>
      <w:r w:rsidR="00A121C5" w:rsidRPr="009730B7">
        <w:rPr>
          <w:rFonts w:ascii="URW DIN" w:hAnsi="URW DIN" w:cs="Arial"/>
          <w:sz w:val="20"/>
          <w:szCs w:val="20"/>
        </w:rPr>
        <w:t>.</w:t>
      </w:r>
      <w:r w:rsidR="00F17935" w:rsidRPr="009730B7">
        <w:rPr>
          <w:rFonts w:ascii="URW DIN" w:hAnsi="URW DIN" w:cs="Arial"/>
          <w:sz w:val="20"/>
          <w:szCs w:val="20"/>
        </w:rPr>
        <w:t xml:space="preserve"> </w:t>
      </w:r>
    </w:p>
    <w:p w14:paraId="4993D8BF" w14:textId="77777777" w:rsidR="009E4BFD" w:rsidRPr="009730B7" w:rsidRDefault="009E4BFD" w:rsidP="00A50B03">
      <w:pPr>
        <w:suppressAutoHyphens/>
        <w:rPr>
          <w:rFonts w:ascii="URW DIN" w:hAnsi="URW DIN" w:cs="Verdana"/>
          <w:b/>
          <w:bCs/>
          <w:sz w:val="20"/>
          <w:szCs w:val="20"/>
        </w:rPr>
      </w:pPr>
    </w:p>
    <w:p w14:paraId="47EEEB88" w14:textId="77777777" w:rsidR="009E4BFD" w:rsidRPr="009730B7" w:rsidRDefault="009E4BFD" w:rsidP="00A50B03">
      <w:pPr>
        <w:suppressAutoHyphens/>
        <w:jc w:val="center"/>
        <w:rPr>
          <w:rFonts w:ascii="URW DIN" w:hAnsi="URW DIN" w:cs="Verdana"/>
          <w:sz w:val="20"/>
          <w:szCs w:val="20"/>
        </w:rPr>
      </w:pPr>
    </w:p>
    <w:p w14:paraId="33CE9992" w14:textId="7C185FC5" w:rsidR="009E4BFD" w:rsidRPr="009730B7" w:rsidRDefault="006B6B9F" w:rsidP="00A50B03">
      <w:pPr>
        <w:tabs>
          <w:tab w:val="left" w:pos="1620"/>
        </w:tabs>
        <w:spacing w:before="120" w:after="120"/>
        <w:ind w:right="62"/>
        <w:outlineLvl w:val="0"/>
        <w:rPr>
          <w:rFonts w:ascii="URW DIN" w:hAnsi="URW DIN" w:cs="Verdana"/>
          <w:b/>
          <w:bCs/>
          <w:sz w:val="20"/>
          <w:szCs w:val="20"/>
        </w:rPr>
      </w:pPr>
      <w:r w:rsidRPr="009730B7">
        <w:rPr>
          <w:rFonts w:ascii="URW DIN" w:hAnsi="URW DIN" w:cs="Verdana"/>
          <w:b/>
          <w:sz w:val="20"/>
          <w:szCs w:val="20"/>
        </w:rPr>
        <w:br w:type="page"/>
      </w:r>
      <w:bookmarkStart w:id="537" w:name="_Toc144291592"/>
      <w:bookmarkStart w:id="538" w:name="_Toc158725110"/>
      <w:bookmarkStart w:id="539" w:name="_Toc214007456"/>
      <w:bookmarkStart w:id="540" w:name="_Toc518322960"/>
      <w:r w:rsidR="00824AF4" w:rsidRPr="009730B7">
        <w:rPr>
          <w:rFonts w:ascii="URW DIN" w:hAnsi="URW DIN" w:cs="Verdana"/>
          <w:b/>
          <w:bCs/>
          <w:sz w:val="20"/>
          <w:szCs w:val="20"/>
        </w:rPr>
        <w:lastRenderedPageBreak/>
        <w:t>ZAŁĄCZNIK 2</w:t>
      </w:r>
      <w:r w:rsidR="00861C3D" w:rsidRPr="009730B7">
        <w:rPr>
          <w:rFonts w:ascii="URW DIN" w:hAnsi="URW DIN" w:cs="Verdana"/>
          <w:b/>
          <w:bCs/>
          <w:sz w:val="20"/>
          <w:szCs w:val="20"/>
        </w:rPr>
        <w:br/>
      </w:r>
      <w:r w:rsidR="003435F9" w:rsidRPr="009730B7">
        <w:rPr>
          <w:rFonts w:ascii="URW DIN" w:hAnsi="URW DIN" w:cs="Verdana"/>
          <w:b/>
          <w:bCs/>
          <w:sz w:val="20"/>
          <w:szCs w:val="20"/>
        </w:rPr>
        <w:t xml:space="preserve">Wymagania Zamawiającego - </w:t>
      </w:r>
      <w:r w:rsidR="00F64854" w:rsidRPr="009730B7">
        <w:rPr>
          <w:rFonts w:ascii="URW DIN" w:hAnsi="URW DIN"/>
          <w:b/>
          <w:sz w:val="20"/>
          <w:szCs w:val="20"/>
        </w:rPr>
        <w:t>Opieka Serwisowa</w:t>
      </w:r>
      <w:bookmarkEnd w:id="537"/>
      <w:bookmarkEnd w:id="538"/>
      <w:bookmarkEnd w:id="539"/>
      <w:r w:rsidR="00F64854" w:rsidRPr="009730B7">
        <w:rPr>
          <w:rFonts w:ascii="URW DIN" w:hAnsi="URW DIN"/>
          <w:b/>
          <w:sz w:val="20"/>
          <w:szCs w:val="20"/>
        </w:rPr>
        <w:t xml:space="preserve"> </w:t>
      </w:r>
      <w:bookmarkEnd w:id="540"/>
    </w:p>
    <w:p w14:paraId="7A737252" w14:textId="77777777" w:rsidR="001D3CA5" w:rsidRPr="009730B7" w:rsidRDefault="001D3CA5" w:rsidP="00F128F3">
      <w:pPr>
        <w:numPr>
          <w:ilvl w:val="0"/>
          <w:numId w:val="23"/>
        </w:numPr>
        <w:suppressAutoHyphens/>
        <w:spacing w:after="240"/>
        <w:rPr>
          <w:rFonts w:ascii="URW DIN" w:hAnsi="URW DIN" w:cs="Arial"/>
          <w:sz w:val="20"/>
          <w:szCs w:val="20"/>
        </w:rPr>
      </w:pPr>
      <w:r w:rsidRPr="009730B7">
        <w:rPr>
          <w:rFonts w:ascii="URW DIN" w:hAnsi="URW DIN" w:cs="Arial"/>
          <w:sz w:val="20"/>
          <w:szCs w:val="20"/>
        </w:rPr>
        <w:t>Dla potrzeb niniejszego załącznika przyjęto następujące Definicje</w:t>
      </w:r>
      <w:r w:rsidR="008E7AC9" w:rsidRPr="009730B7">
        <w:rPr>
          <w:rFonts w:ascii="URW DIN" w:hAnsi="URW DIN" w:cs="Arial"/>
          <w:sz w:val="20"/>
          <w:szCs w:val="20"/>
        </w:rPr>
        <w:t>:</w:t>
      </w:r>
    </w:p>
    <w:tbl>
      <w:tblPr>
        <w:tblW w:w="9142" w:type="dxa"/>
        <w:tblInd w:w="142" w:type="dxa"/>
        <w:tblLayout w:type="fixed"/>
        <w:tblCellMar>
          <w:left w:w="70" w:type="dxa"/>
          <w:right w:w="70" w:type="dxa"/>
        </w:tblCellMar>
        <w:tblLook w:val="0000" w:firstRow="0" w:lastRow="0" w:firstColumn="0" w:lastColumn="0" w:noHBand="0" w:noVBand="0"/>
      </w:tblPr>
      <w:tblGrid>
        <w:gridCol w:w="9142"/>
      </w:tblGrid>
      <w:tr w:rsidR="00A02988" w:rsidRPr="009730B7" w14:paraId="5E894C74" w14:textId="77777777" w:rsidTr="6D566690">
        <w:trPr>
          <w:trHeight w:val="12120"/>
        </w:trPr>
        <w:tc>
          <w:tcPr>
            <w:tcW w:w="9142" w:type="dxa"/>
          </w:tcPr>
          <w:p w14:paraId="55EBAF40"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Analiza Problemu</w:t>
            </w:r>
            <w:r w:rsidRPr="009730B7">
              <w:rPr>
                <w:rFonts w:ascii="URW DIN" w:hAnsi="URW DIN" w:cs="Calibri"/>
                <w:sz w:val="20"/>
                <w:szCs w:val="20"/>
              </w:rPr>
              <w:t xml:space="preserve"> – analiza wykonywana przez Wykonawcę w odpowiedzi na zgłoszenie Problemu mająca na celu identyfikację przyczyny powstania Problemu. Wynik analizy przedstawiany przez Wykonawcę ma określać przyczynę powstania Problemu, Klasę Problemu oraz przewidywany termin Rozwiązania Problemu albo podania przyczyn, dla których Wykonawca nie jest zobowiązany do usunięcia takiego Problemu.</w:t>
            </w:r>
          </w:p>
          <w:p w14:paraId="7D150011"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Analizy Problemu</w:t>
            </w:r>
            <w:r w:rsidRPr="009730B7">
              <w:rPr>
                <w:rFonts w:ascii="URW DIN" w:hAnsi="URW DIN" w:cs="Calibri"/>
                <w:sz w:val="20"/>
                <w:szCs w:val="20"/>
              </w:rPr>
              <w:t xml:space="preserve"> – Czas poświęcony na zdiagnozowanie przyczyny Problemu liczony od momentu przekazania Wykonawcy zgłoszenia, do chwili zarejestrowania i przekazania Zamawiającemu wyników analizy.</w:t>
            </w:r>
          </w:p>
          <w:p w14:paraId="2C3BEDD8"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Diagnozy Incydentu</w:t>
            </w:r>
            <w:r w:rsidRPr="009730B7">
              <w:rPr>
                <w:rFonts w:ascii="URW DIN" w:hAnsi="URW DIN" w:cs="Calibri"/>
                <w:sz w:val="20"/>
                <w:szCs w:val="20"/>
              </w:rPr>
              <w:t xml:space="preserve"> – Czas poświęcony na zdiagnozowanie przyczyny Incydentu liczony od momentu przekazania Wykonawcy zgłoszenia, do chwili zarejestrowania i przekazania Zamawiającemu wyników diagnozy.</w:t>
            </w:r>
          </w:p>
          <w:p w14:paraId="5E38B848"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Naprawy Problemu</w:t>
            </w:r>
            <w:r w:rsidRPr="009730B7">
              <w:rPr>
                <w:rFonts w:ascii="URW DIN" w:hAnsi="URW DIN" w:cs="Calibri"/>
                <w:sz w:val="20"/>
                <w:szCs w:val="20"/>
              </w:rPr>
              <w:t xml:space="preserve"> – Czas poświęcony na naprawę Problemu, liczony od momentu przekazania Zamawiającemu wyników analizy do czasu dostarczenia rozwiązania Zamawiającemu, o ile dostarczone rozwiązanie doprowadziło do skutecznego Rozwiązania Problemu.</w:t>
            </w:r>
          </w:p>
          <w:p w14:paraId="6BAD1FB7"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Reakcji (na Incydent/Problem)</w:t>
            </w:r>
            <w:r w:rsidRPr="009730B7">
              <w:rPr>
                <w:rFonts w:ascii="URW DIN" w:hAnsi="URW DIN" w:cs="Calibri"/>
                <w:sz w:val="20"/>
                <w:szCs w:val="20"/>
              </w:rPr>
              <w:t xml:space="preserve"> – Czas od momentu przekazania Wykonawcy zgłoszenia do chwili podjęcia prac przez Wykonawcę nad zgłoszeniem i poinformowania zwrotnie o tym Zamawiającego. </w:t>
            </w:r>
          </w:p>
          <w:p w14:paraId="63DE5255" w14:textId="1FAC1555"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Rozwiązania Incydentu</w:t>
            </w:r>
            <w:r w:rsidRPr="009730B7">
              <w:rPr>
                <w:rFonts w:ascii="URW DIN" w:hAnsi="URW DIN" w:cs="Calibri"/>
                <w:sz w:val="20"/>
                <w:szCs w:val="20"/>
              </w:rPr>
              <w:t xml:space="preserve"> – maksymalny czas, w którym Wykonawca dokona Rozwiązania Incydentu. Czas liczony od momentu zgłoszenia Incydentu do momentu skutecznego usunięcia Incydentu. Czas Rozwiązania Incydentu jest sumą Czasu Diagnozy Incydentu oraz Czasu Usunięcia </w:t>
            </w:r>
            <w:r w:rsidR="00A3216B" w:rsidRPr="009730B7">
              <w:rPr>
                <w:rFonts w:ascii="URW DIN" w:hAnsi="URW DIN" w:cs="Calibri"/>
                <w:sz w:val="20"/>
                <w:szCs w:val="20"/>
              </w:rPr>
              <w:t>Incydentu</w:t>
            </w:r>
            <w:r w:rsidRPr="009730B7">
              <w:rPr>
                <w:rFonts w:ascii="URW DIN" w:hAnsi="URW DIN" w:cs="Calibri"/>
                <w:sz w:val="20"/>
                <w:szCs w:val="20"/>
              </w:rPr>
              <w:t>.</w:t>
            </w:r>
          </w:p>
          <w:p w14:paraId="6309624A"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Rozwiązania Problemu</w:t>
            </w:r>
            <w:r w:rsidRPr="009730B7">
              <w:rPr>
                <w:rFonts w:ascii="URW DIN" w:hAnsi="URW DIN" w:cs="Calibri"/>
                <w:sz w:val="20"/>
                <w:szCs w:val="20"/>
              </w:rPr>
              <w:t xml:space="preserve"> – maksymalny czas, w którym Wykonawca dokona Rozwiązania Problemu. Czas liczony od momentu zgłoszenia do momentu skutecznego rozwiązania Problemu. Czas Rozwiązania Problemu jest sumą Czasu Analizy Problemu oraz Naprawy Problemu.</w:t>
            </w:r>
          </w:p>
          <w:p w14:paraId="73304F98" w14:textId="77777777"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Czas Usunięcia Incydentu</w:t>
            </w:r>
            <w:r w:rsidRPr="009730B7">
              <w:rPr>
                <w:rFonts w:ascii="URW DIN" w:hAnsi="URW DIN" w:cs="Calibri"/>
                <w:sz w:val="20"/>
                <w:szCs w:val="20"/>
              </w:rPr>
              <w:t xml:space="preserve"> – Czas poświęcony na usunięcie Incydentu lub dostarczenie skutecznego Obejścia Incydentu, liczony od momentu przekazania Zamawiającemu wyników diagnozy do czasu dostarczenia rozwiązania Zamawiającemu, o ile dostarczone rozwiązanie doprowadziło do Rozwiązania Incydentu.</w:t>
            </w:r>
          </w:p>
          <w:p w14:paraId="4DA315E2" w14:textId="43A6B3FD"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Diagnoza Incydentu</w:t>
            </w:r>
            <w:r w:rsidRPr="009730B7">
              <w:rPr>
                <w:rFonts w:ascii="URW DIN" w:hAnsi="URW DIN" w:cs="Calibri"/>
                <w:sz w:val="20"/>
                <w:szCs w:val="20"/>
              </w:rPr>
              <w:t xml:space="preserve"> – wstępna analiza wykonywana przez Wykonawcę w</w:t>
            </w:r>
            <w:r w:rsidR="00CE29EB" w:rsidRPr="009730B7">
              <w:rPr>
                <w:rFonts w:ascii="URW DIN" w:hAnsi="URW DIN" w:cs="Calibri"/>
                <w:sz w:val="20"/>
                <w:szCs w:val="20"/>
              </w:rPr>
              <w:t xml:space="preserve"> </w:t>
            </w:r>
            <w:r w:rsidRPr="009730B7">
              <w:rPr>
                <w:rFonts w:ascii="URW DIN" w:hAnsi="URW DIN" w:cs="Calibri"/>
                <w:sz w:val="20"/>
                <w:szCs w:val="20"/>
              </w:rPr>
              <w:t>odpowiedzi na zgłoszenie Incydentu mająca na celu określenie sposobu usunięcia Incydentu. Wynik diagnozy przedstawiany przez Wykonawcę ma określać przewidywany termin i sposób Rozwiązania Incydentu albo podania przyczyn, dla których Wykonawca nie jest zobowiązany do usunięcia takiego Incydentu. W przypadku gdy w wyniku Diagnozy Incydentu zostanie zidentyfikowany Problem, wykonawca utworzy zgłoszenie Problemu w systemie zgłoszeń lub powiąże Incydent z istniejącym Problemem.</w:t>
            </w:r>
          </w:p>
          <w:p w14:paraId="71A005AD" w14:textId="37838711"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 xml:space="preserve">Godziny Pracy </w:t>
            </w:r>
            <w:r w:rsidRPr="009730B7">
              <w:rPr>
                <w:rFonts w:ascii="URW DIN" w:hAnsi="URW DIN" w:cs="Calibri"/>
                <w:sz w:val="20"/>
                <w:szCs w:val="20"/>
              </w:rPr>
              <w:t xml:space="preserve">- dla Incydentów </w:t>
            </w:r>
            <w:r w:rsidR="00E63F78" w:rsidRPr="009730B7">
              <w:rPr>
                <w:rFonts w:ascii="URW DIN" w:hAnsi="URW DIN" w:cs="Calibri"/>
                <w:sz w:val="20"/>
                <w:szCs w:val="20"/>
              </w:rPr>
              <w:t>(</w:t>
            </w:r>
            <w:r w:rsidRPr="009730B7">
              <w:rPr>
                <w:rFonts w:ascii="URW DIN" w:hAnsi="URW DIN" w:cs="Calibri"/>
                <w:sz w:val="20"/>
                <w:szCs w:val="20"/>
              </w:rPr>
              <w:t>poza Awarią</w:t>
            </w:r>
            <w:r w:rsidR="00E63F78" w:rsidRPr="009730B7">
              <w:rPr>
                <w:rFonts w:ascii="URW DIN" w:hAnsi="URW DIN" w:cs="Calibri"/>
                <w:sz w:val="20"/>
                <w:szCs w:val="20"/>
              </w:rPr>
              <w:t>)</w:t>
            </w:r>
            <w:r w:rsidRPr="009730B7">
              <w:rPr>
                <w:rFonts w:ascii="URW DIN" w:hAnsi="URW DIN" w:cs="Calibri"/>
                <w:sz w:val="20"/>
                <w:szCs w:val="20"/>
              </w:rPr>
              <w:t xml:space="preserve"> i wszystkich Problemów godziny od 7:00 do</w:t>
            </w:r>
            <w:r w:rsidR="00BA69F6" w:rsidRPr="009730B7">
              <w:rPr>
                <w:rFonts w:ascii="URW DIN" w:hAnsi="URW DIN" w:cs="Calibri"/>
                <w:sz w:val="20"/>
                <w:szCs w:val="20"/>
              </w:rPr>
              <w:t> </w:t>
            </w:r>
            <w:r w:rsidR="00963F9A">
              <w:rPr>
                <w:rFonts w:ascii="URW DIN" w:hAnsi="URW DIN" w:cs="Calibri"/>
                <w:sz w:val="20"/>
                <w:szCs w:val="20"/>
              </w:rPr>
              <w:t>18</w:t>
            </w:r>
            <w:r w:rsidR="000768A6" w:rsidRPr="009730B7">
              <w:rPr>
                <w:rFonts w:ascii="URW DIN" w:hAnsi="URW DIN" w:cs="Calibri"/>
                <w:sz w:val="20"/>
                <w:szCs w:val="20"/>
              </w:rPr>
              <w:t>:00 w dni robocze</w:t>
            </w:r>
            <w:r w:rsidR="00BA69F6" w:rsidRPr="009730B7">
              <w:rPr>
                <w:rFonts w:ascii="URW DIN" w:hAnsi="URW DIN" w:cs="Calibri"/>
                <w:sz w:val="20"/>
                <w:szCs w:val="20"/>
              </w:rPr>
              <w:t xml:space="preserve"> oraz od 8:00 do 16:00 w soboty</w:t>
            </w:r>
            <w:r w:rsidRPr="009730B7">
              <w:rPr>
                <w:rFonts w:ascii="URW DIN" w:hAnsi="URW DIN" w:cs="Calibri"/>
                <w:sz w:val="20"/>
                <w:szCs w:val="20"/>
              </w:rPr>
              <w:t>.</w:t>
            </w:r>
            <w:r w:rsidR="00266272" w:rsidRPr="009730B7">
              <w:rPr>
                <w:rFonts w:ascii="URW DIN" w:hAnsi="URW DIN" w:cs="Calibri"/>
                <w:sz w:val="20"/>
                <w:szCs w:val="20"/>
              </w:rPr>
              <w:t xml:space="preserve"> </w:t>
            </w:r>
            <w:r w:rsidR="000768A6" w:rsidRPr="009730B7">
              <w:rPr>
                <w:rFonts w:ascii="URW DIN" w:hAnsi="URW DIN" w:cs="Calibri"/>
                <w:sz w:val="20"/>
                <w:szCs w:val="20"/>
              </w:rPr>
              <w:t>Dla Awarii</w:t>
            </w:r>
            <w:r w:rsidR="00BA69F6" w:rsidRPr="009730B7">
              <w:rPr>
                <w:rFonts w:ascii="URW DIN" w:hAnsi="URW DIN" w:cs="Calibri"/>
                <w:sz w:val="20"/>
                <w:szCs w:val="20"/>
              </w:rPr>
              <w:t xml:space="preserve"> praca ciągła (24h/dobę 7 dni w tygodniu) aż do rozwiązania problemu</w:t>
            </w:r>
            <w:r w:rsidRPr="009730B7">
              <w:rPr>
                <w:rFonts w:ascii="URW DIN" w:hAnsi="URW DIN" w:cs="Calibri"/>
                <w:sz w:val="20"/>
                <w:szCs w:val="20"/>
              </w:rPr>
              <w:t>.</w:t>
            </w:r>
          </w:p>
          <w:p w14:paraId="1CC3DAE6" w14:textId="372D33BF"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Grupa Użytkowników</w:t>
            </w:r>
            <w:r w:rsidRPr="009730B7">
              <w:rPr>
                <w:rFonts w:ascii="URW DIN" w:hAnsi="URW DIN" w:cs="Calibri"/>
                <w:sz w:val="20"/>
                <w:szCs w:val="20"/>
              </w:rPr>
              <w:t xml:space="preserve"> - Obywatele;</w:t>
            </w:r>
            <w:r w:rsidR="00F81032" w:rsidRPr="009730B7">
              <w:rPr>
                <w:rFonts w:ascii="URW DIN" w:hAnsi="URW DIN" w:cs="Calibri"/>
                <w:sz w:val="20"/>
                <w:szCs w:val="20"/>
              </w:rPr>
              <w:t xml:space="preserve"> </w:t>
            </w:r>
            <w:r w:rsidR="00CE29EB" w:rsidRPr="005C5BB2">
              <w:rPr>
                <w:rFonts w:ascii="URW DIN" w:hAnsi="URW DIN" w:cs="Calibri"/>
                <w:sz w:val="20"/>
                <w:szCs w:val="20"/>
              </w:rPr>
              <w:t>zakłady ubezpieczeń</w:t>
            </w:r>
            <w:r w:rsidR="00573735" w:rsidRPr="00EE5A58">
              <w:rPr>
                <w:rFonts w:ascii="URW DIN" w:hAnsi="URW DIN" w:cs="Calibri"/>
                <w:sz w:val="20"/>
                <w:szCs w:val="20"/>
              </w:rPr>
              <w:t>,</w:t>
            </w:r>
            <w:r w:rsidRPr="009730B7">
              <w:rPr>
                <w:rFonts w:ascii="URW DIN" w:hAnsi="URW DIN" w:cs="Calibri"/>
                <w:sz w:val="20"/>
                <w:szCs w:val="20"/>
              </w:rPr>
              <w:t xml:space="preserve"> użytkownicy UFG</w:t>
            </w:r>
            <w:r w:rsidR="00EE5A58" w:rsidRPr="009730B7">
              <w:rPr>
                <w:rFonts w:ascii="URW DIN" w:hAnsi="URW DIN" w:cs="Calibri"/>
                <w:sz w:val="20"/>
                <w:szCs w:val="20"/>
              </w:rPr>
              <w:t>.</w:t>
            </w:r>
          </w:p>
          <w:p w14:paraId="441EFC72" w14:textId="5E8E4AC2" w:rsidR="00DB2BF9" w:rsidRPr="009730B7" w:rsidRDefault="00DB2BF9"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Incydent</w:t>
            </w:r>
            <w:r w:rsidRPr="009730B7">
              <w:rPr>
                <w:rFonts w:ascii="URW DIN" w:hAnsi="URW DIN" w:cs="Calibri"/>
                <w:sz w:val="20"/>
                <w:szCs w:val="20"/>
              </w:rPr>
              <w:t xml:space="preserve"> - każde zdarzenie, które nie należy do standardowej operacji </w:t>
            </w:r>
            <w:r w:rsidR="00247CE3">
              <w:rPr>
                <w:rFonts w:ascii="URW DIN" w:hAnsi="URW DIN"/>
                <w:b/>
                <w:sz w:val="20"/>
                <w:szCs w:val="20"/>
              </w:rPr>
              <w:t>Systemu</w:t>
            </w:r>
            <w:r w:rsidR="00CE29EB" w:rsidRPr="009730B7">
              <w:rPr>
                <w:rFonts w:ascii="URW DIN" w:hAnsi="URW DIN" w:cs="Calibri"/>
                <w:sz w:val="20"/>
                <w:szCs w:val="20"/>
              </w:rPr>
              <w:t xml:space="preserve"> </w:t>
            </w:r>
            <w:r w:rsidRPr="009730B7">
              <w:rPr>
                <w:rFonts w:ascii="URW DIN" w:hAnsi="URW DIN" w:cs="Calibri"/>
                <w:sz w:val="20"/>
                <w:szCs w:val="20"/>
              </w:rPr>
              <w:t>i</w:t>
            </w:r>
            <w:r w:rsidR="000B6181" w:rsidRPr="009730B7">
              <w:rPr>
                <w:rFonts w:ascii="URW DIN" w:hAnsi="URW DIN" w:cs="Calibri"/>
                <w:sz w:val="20"/>
                <w:szCs w:val="20"/>
              </w:rPr>
              <w:t xml:space="preserve"> </w:t>
            </w:r>
            <w:r w:rsidRPr="009730B7">
              <w:rPr>
                <w:rFonts w:ascii="URW DIN" w:hAnsi="URW DIN" w:cs="Calibri"/>
                <w:sz w:val="20"/>
                <w:szCs w:val="20"/>
              </w:rPr>
              <w:t xml:space="preserve">które powoduje lub może powodować przerwę w działaniu </w:t>
            </w:r>
            <w:r w:rsidR="00247CE3">
              <w:rPr>
                <w:rFonts w:ascii="URW DIN" w:hAnsi="URW DIN"/>
                <w:b/>
                <w:sz w:val="20"/>
                <w:szCs w:val="20"/>
              </w:rPr>
              <w:t>Systemu</w:t>
            </w:r>
            <w:r w:rsidR="00CE29EB" w:rsidRPr="009730B7">
              <w:rPr>
                <w:rFonts w:ascii="URW DIN" w:hAnsi="URW DIN" w:cs="Calibri"/>
                <w:sz w:val="20"/>
                <w:szCs w:val="20"/>
              </w:rPr>
              <w:t xml:space="preserve"> </w:t>
            </w:r>
            <w:r w:rsidRPr="009730B7">
              <w:rPr>
                <w:rFonts w:ascii="URW DIN" w:hAnsi="URW DIN" w:cs="Calibri"/>
                <w:sz w:val="20"/>
                <w:szCs w:val="20"/>
              </w:rPr>
              <w:t xml:space="preserve">lub redukcje </w:t>
            </w:r>
            <w:r w:rsidR="008B352C" w:rsidRPr="009730B7">
              <w:rPr>
                <w:rFonts w:ascii="URW DIN" w:hAnsi="URW DIN" w:cs="Calibri"/>
                <w:sz w:val="20"/>
                <w:szCs w:val="20"/>
              </w:rPr>
              <w:t xml:space="preserve">jego </w:t>
            </w:r>
            <w:r w:rsidRPr="009730B7">
              <w:rPr>
                <w:rFonts w:ascii="URW DIN" w:hAnsi="URW DIN" w:cs="Calibri"/>
                <w:sz w:val="20"/>
                <w:szCs w:val="20"/>
              </w:rPr>
              <w:t xml:space="preserve">jakości, </w:t>
            </w:r>
            <w:r w:rsidR="0E9203C2" w:rsidRPr="4F26E280">
              <w:rPr>
                <w:rFonts w:ascii="URW DIN" w:hAnsi="URW DIN" w:cs="Calibri"/>
                <w:sz w:val="20"/>
                <w:szCs w:val="20"/>
              </w:rPr>
              <w:t xml:space="preserve">a także </w:t>
            </w:r>
            <w:r w:rsidR="22701B54" w:rsidRPr="380D2D39">
              <w:rPr>
                <w:rFonts w:ascii="URW DIN" w:hAnsi="URW DIN" w:cs="Calibri"/>
                <w:sz w:val="20"/>
                <w:szCs w:val="20"/>
              </w:rPr>
              <w:t xml:space="preserve">brak spełnienia wymagań </w:t>
            </w:r>
            <w:r w:rsidR="002F77A7" w:rsidRPr="380D2D39">
              <w:rPr>
                <w:rFonts w:ascii="URW DIN" w:hAnsi="URW DIN" w:cs="Calibri"/>
                <w:sz w:val="20"/>
                <w:szCs w:val="20"/>
              </w:rPr>
              <w:t>bezpieczeństwa</w:t>
            </w:r>
            <w:r w:rsidR="22701B54" w:rsidRPr="380D2D39">
              <w:rPr>
                <w:rFonts w:ascii="URW DIN" w:hAnsi="URW DIN" w:cs="Calibri"/>
                <w:sz w:val="20"/>
                <w:szCs w:val="20"/>
              </w:rPr>
              <w:t xml:space="preserve"> lub wydajności</w:t>
            </w:r>
            <w:r w:rsidRPr="4F26E280">
              <w:rPr>
                <w:rFonts w:ascii="URW DIN" w:hAnsi="URW DIN" w:cs="Calibri"/>
                <w:sz w:val="20"/>
                <w:szCs w:val="20"/>
              </w:rPr>
              <w:t xml:space="preserve">, </w:t>
            </w:r>
            <w:r w:rsidRPr="009730B7">
              <w:rPr>
                <w:rFonts w:ascii="URW DIN" w:hAnsi="URW DIN" w:cs="Calibri"/>
                <w:sz w:val="20"/>
                <w:szCs w:val="20"/>
              </w:rPr>
              <w:t>w szczególności wystąpienie Awarii, Incydentu krytycznego, Incydentu pilnego Incydentu standardowego.</w:t>
            </w:r>
          </w:p>
          <w:p w14:paraId="02362025" w14:textId="57796E0A" w:rsidR="007F5AFC" w:rsidRPr="009730B7" w:rsidRDefault="007F5AFC" w:rsidP="00F128F3">
            <w:pPr>
              <w:pStyle w:val="Tekstpodstawowy"/>
              <w:numPr>
                <w:ilvl w:val="0"/>
                <w:numId w:val="32"/>
              </w:numPr>
              <w:jc w:val="both"/>
              <w:rPr>
                <w:rFonts w:ascii="URW DIN" w:hAnsi="URW DIN" w:cs="Calibri"/>
                <w:sz w:val="20"/>
                <w:szCs w:val="20"/>
              </w:rPr>
            </w:pPr>
            <w:r w:rsidRPr="009730B7">
              <w:rPr>
                <w:rFonts w:ascii="URW DIN" w:hAnsi="URW DIN" w:cs="Calibri"/>
                <w:b/>
                <w:sz w:val="20"/>
                <w:szCs w:val="20"/>
              </w:rPr>
              <w:t>Klasa Incydentu</w:t>
            </w:r>
            <w:r w:rsidRPr="009730B7">
              <w:rPr>
                <w:rFonts w:ascii="URW DIN" w:hAnsi="URW DIN" w:cs="Calibri"/>
                <w:sz w:val="20"/>
                <w:szCs w:val="20"/>
              </w:rPr>
              <w:t xml:space="preserve"> - atrybut determinujący wymagany czas Rozwiązania Incydentu. Zamawiający podaje sugerowaną Klasę Incydentu w zgłoszeniu Incydentu. Sugerowana przez Zamawiającego Klasa Incydentu jest uzgadniana (tzn. potwierdzana lub zmieniana) przez obie </w:t>
            </w:r>
            <w:r w:rsidRPr="009730B7">
              <w:rPr>
                <w:rFonts w:ascii="URW DIN" w:hAnsi="URW DIN" w:cs="Calibri"/>
                <w:sz w:val="20"/>
                <w:szCs w:val="20"/>
              </w:rPr>
              <w:lastRenderedPageBreak/>
              <w:t>Strony po przeprowadzeniu Analizy Incydentu przez Wykonawcę.</w:t>
            </w:r>
            <w:r w:rsidR="002F153C" w:rsidRPr="009730B7">
              <w:rPr>
                <w:rFonts w:ascii="URW DIN" w:hAnsi="URW DIN" w:cs="Calibri"/>
                <w:sz w:val="20"/>
                <w:szCs w:val="20"/>
              </w:rPr>
              <w:t xml:space="preserve"> W przypadku braku możliwości </w:t>
            </w:r>
            <w:r w:rsidR="002B08F9" w:rsidRPr="009730B7">
              <w:rPr>
                <w:rFonts w:ascii="URW DIN" w:hAnsi="URW DIN" w:cs="Calibri"/>
                <w:sz w:val="20"/>
                <w:szCs w:val="20"/>
              </w:rPr>
              <w:t>uzgodnienia pomiędzy Stronami Klasy Incydentu, Klasę tę określa Zamawiający.</w:t>
            </w:r>
            <w:r w:rsidRPr="009730B7">
              <w:rPr>
                <w:rFonts w:ascii="URW DIN" w:hAnsi="URW DIN" w:cs="Calibri"/>
                <w:sz w:val="20"/>
                <w:szCs w:val="20"/>
              </w:rPr>
              <w:t xml:space="preserve"> </w:t>
            </w:r>
          </w:p>
          <w:p w14:paraId="377FD66B" w14:textId="77777777" w:rsidR="007F5AFC" w:rsidRPr="009730B7" w:rsidRDefault="007F5AFC" w:rsidP="00E67F26">
            <w:pPr>
              <w:pStyle w:val="Tekstpodstawowy"/>
              <w:ind w:left="786"/>
              <w:jc w:val="both"/>
              <w:rPr>
                <w:rFonts w:ascii="URW DIN" w:hAnsi="URW DIN" w:cs="Calibri"/>
                <w:sz w:val="20"/>
                <w:szCs w:val="20"/>
              </w:rPr>
            </w:pPr>
            <w:r w:rsidRPr="009730B7">
              <w:rPr>
                <w:rFonts w:ascii="URW DIN" w:hAnsi="URW DIN" w:cs="Calibri"/>
                <w:sz w:val="20"/>
                <w:szCs w:val="20"/>
              </w:rPr>
              <w:t xml:space="preserve">Klasa Incydentu może przyjmować jedną z czterech wartości – Awaria, Incydent krytyczny, Incydent pilny i Incydent standardowy. </w:t>
            </w:r>
          </w:p>
          <w:p w14:paraId="5AE5CAEE" w14:textId="77777777" w:rsidR="007F5AFC" w:rsidRPr="009730B7" w:rsidRDefault="007F5AFC" w:rsidP="00A50B03">
            <w:pPr>
              <w:pStyle w:val="Tekstpodstawowy"/>
              <w:spacing w:after="0"/>
              <w:ind w:left="786"/>
              <w:jc w:val="both"/>
              <w:rPr>
                <w:rFonts w:ascii="URW DIN" w:hAnsi="URW DIN" w:cs="Calibri"/>
                <w:sz w:val="20"/>
                <w:szCs w:val="20"/>
              </w:rPr>
            </w:pPr>
            <w:r w:rsidRPr="009730B7">
              <w:rPr>
                <w:rFonts w:ascii="URW DIN" w:hAnsi="URW DIN" w:cs="Calibri"/>
                <w:sz w:val="20"/>
                <w:szCs w:val="20"/>
              </w:rPr>
              <w:t>Szczegółowe określenie, jakie rodzaje incydentów przynależą do każdej z klas zostało zdefiniowane w poniższ</w:t>
            </w:r>
            <w:r w:rsidR="00341E5B" w:rsidRPr="009730B7">
              <w:rPr>
                <w:rFonts w:ascii="URW DIN" w:hAnsi="URW DIN" w:cs="Calibri"/>
                <w:sz w:val="20"/>
                <w:szCs w:val="20"/>
              </w:rPr>
              <w:t>ej</w:t>
            </w:r>
            <w:r w:rsidRPr="009730B7">
              <w:rPr>
                <w:rFonts w:ascii="URW DIN" w:hAnsi="URW DIN" w:cs="Calibri"/>
                <w:sz w:val="20"/>
                <w:szCs w:val="20"/>
              </w:rPr>
              <w:t xml:space="preserve"> tabeli:</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
              <w:gridCol w:w="1697"/>
              <w:gridCol w:w="1738"/>
              <w:gridCol w:w="1879"/>
              <w:gridCol w:w="1879"/>
            </w:tblGrid>
            <w:tr w:rsidR="007F5AFC" w:rsidRPr="009730B7" w14:paraId="05653AAD" w14:textId="77777777" w:rsidTr="00012A61">
              <w:tc>
                <w:tcPr>
                  <w:tcW w:w="2045" w:type="dxa"/>
                  <w:gridSpan w:val="2"/>
                  <w:vMerge w:val="restart"/>
                </w:tcPr>
                <w:p w14:paraId="3CA6E1F4" w14:textId="77777777" w:rsidR="007F5AFC" w:rsidRPr="009730B7" w:rsidRDefault="007F5AFC" w:rsidP="00A50B03">
                  <w:pPr>
                    <w:pStyle w:val="Tekstpodstawowy"/>
                    <w:jc w:val="center"/>
                    <w:rPr>
                      <w:rFonts w:ascii="URW DIN" w:hAnsi="URW DIN" w:cs="Calibri"/>
                      <w:sz w:val="20"/>
                      <w:szCs w:val="20"/>
                    </w:rPr>
                  </w:pPr>
                </w:p>
              </w:tc>
              <w:tc>
                <w:tcPr>
                  <w:tcW w:w="5496" w:type="dxa"/>
                  <w:gridSpan w:val="3"/>
                </w:tcPr>
                <w:p w14:paraId="69373125" w14:textId="77777777" w:rsidR="007F5AFC" w:rsidRPr="009730B7" w:rsidRDefault="007F5AFC" w:rsidP="00A50B03">
                  <w:pPr>
                    <w:pStyle w:val="Tekstpodstawowy"/>
                    <w:jc w:val="center"/>
                    <w:rPr>
                      <w:rFonts w:ascii="URW DIN" w:hAnsi="URW DIN" w:cs="Calibri"/>
                      <w:sz w:val="20"/>
                      <w:szCs w:val="20"/>
                    </w:rPr>
                  </w:pPr>
                  <w:r w:rsidRPr="009730B7">
                    <w:rPr>
                      <w:rFonts w:ascii="URW DIN" w:hAnsi="URW DIN" w:cs="Calibri"/>
                      <w:sz w:val="20"/>
                      <w:szCs w:val="20"/>
                    </w:rPr>
                    <w:t>Wpływ</w:t>
                  </w:r>
                </w:p>
              </w:tc>
            </w:tr>
            <w:tr w:rsidR="007F5AFC" w:rsidRPr="009730B7" w14:paraId="4EA5A72F" w14:textId="77777777" w:rsidTr="00012A61">
              <w:tc>
                <w:tcPr>
                  <w:tcW w:w="2045" w:type="dxa"/>
                  <w:gridSpan w:val="2"/>
                  <w:vMerge/>
                </w:tcPr>
                <w:p w14:paraId="1788B759" w14:textId="77777777" w:rsidR="007F5AFC" w:rsidRPr="009730B7" w:rsidRDefault="007F5AFC" w:rsidP="00A50B03">
                  <w:pPr>
                    <w:pStyle w:val="Tekstpodstawowy"/>
                    <w:rPr>
                      <w:rFonts w:ascii="URW DIN" w:hAnsi="URW DIN" w:cs="Calibri"/>
                      <w:sz w:val="20"/>
                      <w:szCs w:val="20"/>
                    </w:rPr>
                  </w:pPr>
                </w:p>
              </w:tc>
              <w:tc>
                <w:tcPr>
                  <w:tcW w:w="1738" w:type="dxa"/>
                  <w:shd w:val="clear" w:color="auto" w:fill="A6A6A6"/>
                </w:tcPr>
                <w:p w14:paraId="72EE8328"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Wysoki</w:t>
                  </w:r>
                </w:p>
              </w:tc>
              <w:tc>
                <w:tcPr>
                  <w:tcW w:w="1879" w:type="dxa"/>
                  <w:shd w:val="clear" w:color="auto" w:fill="A6A6A6"/>
                </w:tcPr>
                <w:p w14:paraId="432A8DB7"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Średni</w:t>
                  </w:r>
                </w:p>
              </w:tc>
              <w:tc>
                <w:tcPr>
                  <w:tcW w:w="1879" w:type="dxa"/>
                  <w:shd w:val="clear" w:color="auto" w:fill="A6A6A6"/>
                </w:tcPr>
                <w:p w14:paraId="528B8CCE"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Niski</w:t>
                  </w:r>
                </w:p>
              </w:tc>
            </w:tr>
            <w:tr w:rsidR="007F5AFC" w:rsidRPr="009730B7" w14:paraId="5E097A79" w14:textId="77777777" w:rsidTr="00012A61">
              <w:tc>
                <w:tcPr>
                  <w:tcW w:w="348" w:type="dxa"/>
                  <w:vMerge w:val="restart"/>
                </w:tcPr>
                <w:p w14:paraId="440B8293" w14:textId="77777777" w:rsidR="007F5AFC" w:rsidRPr="009730B7" w:rsidRDefault="007F5AFC" w:rsidP="00A50B03">
                  <w:pPr>
                    <w:pStyle w:val="Tekstpodstawowy"/>
                    <w:jc w:val="center"/>
                    <w:rPr>
                      <w:rFonts w:ascii="URW DIN" w:hAnsi="URW DIN" w:cs="Calibri"/>
                      <w:sz w:val="20"/>
                      <w:szCs w:val="20"/>
                    </w:rPr>
                  </w:pPr>
                </w:p>
                <w:p w14:paraId="089D2CB4"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Pilność</w:t>
                  </w:r>
                </w:p>
              </w:tc>
              <w:tc>
                <w:tcPr>
                  <w:tcW w:w="1697" w:type="dxa"/>
                  <w:shd w:val="clear" w:color="auto" w:fill="A6A6A6"/>
                </w:tcPr>
                <w:p w14:paraId="10C8AD11"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Wysoka</w:t>
                  </w:r>
                </w:p>
              </w:tc>
              <w:tc>
                <w:tcPr>
                  <w:tcW w:w="1738" w:type="dxa"/>
                </w:tcPr>
                <w:p w14:paraId="7DA41713"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Awaria</w:t>
                  </w:r>
                </w:p>
              </w:tc>
              <w:tc>
                <w:tcPr>
                  <w:tcW w:w="1879" w:type="dxa"/>
                </w:tcPr>
                <w:p w14:paraId="1B16330F"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Krytyczny</w:t>
                  </w:r>
                </w:p>
              </w:tc>
              <w:tc>
                <w:tcPr>
                  <w:tcW w:w="1879" w:type="dxa"/>
                </w:tcPr>
                <w:p w14:paraId="3DB1835E"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r>
            <w:tr w:rsidR="007F5AFC" w:rsidRPr="009730B7" w14:paraId="799CD70C" w14:textId="77777777" w:rsidTr="00012A61">
              <w:tc>
                <w:tcPr>
                  <w:tcW w:w="348" w:type="dxa"/>
                  <w:vMerge/>
                </w:tcPr>
                <w:p w14:paraId="2CAC5F2E" w14:textId="77777777" w:rsidR="007F5AFC" w:rsidRPr="009730B7" w:rsidRDefault="007F5AFC" w:rsidP="00A50B03">
                  <w:pPr>
                    <w:pStyle w:val="Tekstpodstawowy"/>
                    <w:rPr>
                      <w:rFonts w:ascii="URW DIN" w:hAnsi="URW DIN" w:cs="Calibri"/>
                      <w:sz w:val="20"/>
                      <w:szCs w:val="20"/>
                    </w:rPr>
                  </w:pPr>
                </w:p>
              </w:tc>
              <w:tc>
                <w:tcPr>
                  <w:tcW w:w="1697" w:type="dxa"/>
                  <w:shd w:val="clear" w:color="auto" w:fill="A6A6A6"/>
                </w:tcPr>
                <w:p w14:paraId="6BCC3EC6"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Średnia</w:t>
                  </w:r>
                </w:p>
              </w:tc>
              <w:tc>
                <w:tcPr>
                  <w:tcW w:w="1738" w:type="dxa"/>
                </w:tcPr>
                <w:p w14:paraId="159134AF"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Krytyczny</w:t>
                  </w:r>
                </w:p>
              </w:tc>
              <w:tc>
                <w:tcPr>
                  <w:tcW w:w="1879" w:type="dxa"/>
                </w:tcPr>
                <w:p w14:paraId="7E9ECFB3"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c>
                <w:tcPr>
                  <w:tcW w:w="1879" w:type="dxa"/>
                </w:tcPr>
                <w:p w14:paraId="2D92F3B9"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r>
            <w:tr w:rsidR="007F5AFC" w:rsidRPr="009730B7" w14:paraId="278DBBFB" w14:textId="77777777" w:rsidTr="00012A61">
              <w:tc>
                <w:tcPr>
                  <w:tcW w:w="348" w:type="dxa"/>
                  <w:vMerge/>
                </w:tcPr>
                <w:p w14:paraId="10F2D535" w14:textId="77777777" w:rsidR="007F5AFC" w:rsidRPr="009730B7" w:rsidRDefault="007F5AFC" w:rsidP="00A50B03">
                  <w:pPr>
                    <w:pStyle w:val="Tekstpodstawowy"/>
                    <w:rPr>
                      <w:rFonts w:ascii="URW DIN" w:hAnsi="URW DIN" w:cs="Calibri"/>
                      <w:sz w:val="20"/>
                      <w:szCs w:val="20"/>
                    </w:rPr>
                  </w:pPr>
                </w:p>
              </w:tc>
              <w:tc>
                <w:tcPr>
                  <w:tcW w:w="1697" w:type="dxa"/>
                  <w:shd w:val="clear" w:color="auto" w:fill="A6A6A6"/>
                </w:tcPr>
                <w:p w14:paraId="4EEA10D2"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Niska</w:t>
                  </w:r>
                </w:p>
              </w:tc>
              <w:tc>
                <w:tcPr>
                  <w:tcW w:w="1738" w:type="dxa"/>
                </w:tcPr>
                <w:p w14:paraId="04941578"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c>
                <w:tcPr>
                  <w:tcW w:w="1879" w:type="dxa"/>
                </w:tcPr>
                <w:p w14:paraId="40085384"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c>
                <w:tcPr>
                  <w:tcW w:w="1879" w:type="dxa"/>
                </w:tcPr>
                <w:p w14:paraId="1A78CE44"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r>
          </w:tbl>
          <w:p w14:paraId="2B7B9E5E" w14:textId="5CA8FFB2" w:rsidR="007F5AFC" w:rsidRPr="009730B7" w:rsidRDefault="007F5AFC"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Klasa Problemu</w:t>
            </w:r>
            <w:r w:rsidRPr="009730B7">
              <w:rPr>
                <w:rFonts w:ascii="URW DIN" w:hAnsi="URW DIN" w:cs="Calibri"/>
                <w:sz w:val="20"/>
                <w:szCs w:val="20"/>
              </w:rPr>
              <w:t xml:space="preserve"> - atrybut determinujący wymagany czas Rozwiązania Problemu. Sugerowana Klasę Problemu w zgłoszeniu Problemu odpowiada klasie incydentu. Sugerowana przez Zamawiającego Klasa</w:t>
            </w:r>
            <w:r w:rsidR="002F234C" w:rsidRPr="009730B7">
              <w:rPr>
                <w:rFonts w:ascii="URW DIN" w:hAnsi="URW DIN" w:cs="Calibri"/>
                <w:sz w:val="20"/>
                <w:szCs w:val="20"/>
              </w:rPr>
              <w:t xml:space="preserve"> Problemu jest uzgadniana (tzn.</w:t>
            </w:r>
            <w:r w:rsidR="00B1750F" w:rsidRPr="009730B7">
              <w:rPr>
                <w:rFonts w:ascii="URW DIN" w:hAnsi="URW DIN" w:cs="Calibri"/>
                <w:sz w:val="20"/>
                <w:szCs w:val="20"/>
              </w:rPr>
              <w:t xml:space="preserve"> </w:t>
            </w:r>
            <w:r w:rsidRPr="009730B7">
              <w:rPr>
                <w:rFonts w:ascii="URW DIN" w:hAnsi="URW DIN" w:cs="Calibri"/>
                <w:sz w:val="20"/>
                <w:szCs w:val="20"/>
              </w:rPr>
              <w:t xml:space="preserve">potwierdzana lub zmieniana) przez obie Strony po przeprowadzeniu Analizy Problemu przez Wykonawcę. </w:t>
            </w:r>
            <w:r w:rsidR="002B08F9" w:rsidRPr="009730B7">
              <w:rPr>
                <w:rFonts w:ascii="URW DIN" w:hAnsi="URW DIN" w:cs="Calibri"/>
                <w:sz w:val="20"/>
                <w:szCs w:val="20"/>
              </w:rPr>
              <w:t>W przypadku braku możliwości uzgodnienia pomiędzy Stronami Klasy Problemu, Klasę tę określa Zamawiający.</w:t>
            </w:r>
            <w:r w:rsidR="002B08F9" w:rsidRPr="009730B7" w:rsidDel="002B08F9">
              <w:rPr>
                <w:rStyle w:val="Odwoaniedokomentarza"/>
                <w:rFonts w:ascii="URW DIN" w:hAnsi="URW DIN"/>
              </w:rPr>
              <w:t xml:space="preserve"> </w:t>
            </w:r>
            <w:r w:rsidRPr="009730B7">
              <w:rPr>
                <w:rFonts w:ascii="URW DIN" w:hAnsi="URW DIN" w:cs="Calibri"/>
                <w:sz w:val="20"/>
                <w:szCs w:val="20"/>
              </w:rPr>
              <w:t xml:space="preserve">Klasa Problemu może przyjmować jedną z trzech wartości – Problem krytyczny, Problem </w:t>
            </w:r>
            <w:r w:rsidR="00D765C9" w:rsidRPr="009730B7">
              <w:rPr>
                <w:rFonts w:ascii="URW DIN" w:hAnsi="URW DIN" w:cs="Calibri"/>
                <w:sz w:val="20"/>
                <w:szCs w:val="20"/>
              </w:rPr>
              <w:t>pilny</w:t>
            </w:r>
            <w:r w:rsidRPr="009730B7">
              <w:rPr>
                <w:rFonts w:ascii="URW DIN" w:hAnsi="URW DIN" w:cs="Calibri"/>
                <w:sz w:val="20"/>
                <w:szCs w:val="20"/>
              </w:rPr>
              <w:t xml:space="preserve"> i Problem standardowy. Szczegółowe określenie, jakie rodzaje problemów przynależą do</w:t>
            </w:r>
            <w:r w:rsidR="00BA69F6" w:rsidRPr="009730B7">
              <w:rPr>
                <w:rFonts w:ascii="URW DIN" w:hAnsi="URW DIN" w:cs="Calibri"/>
                <w:sz w:val="20"/>
                <w:szCs w:val="20"/>
              </w:rPr>
              <w:t> </w:t>
            </w:r>
            <w:r w:rsidRPr="009730B7">
              <w:rPr>
                <w:rFonts w:ascii="URW DIN" w:hAnsi="URW DIN" w:cs="Calibri"/>
                <w:sz w:val="20"/>
                <w:szCs w:val="20"/>
              </w:rPr>
              <w:t xml:space="preserve">każdej z klas zostało zdefiniowane w poniższych tabeli: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
              <w:gridCol w:w="1697"/>
              <w:gridCol w:w="1738"/>
              <w:gridCol w:w="1879"/>
              <w:gridCol w:w="1879"/>
            </w:tblGrid>
            <w:tr w:rsidR="007F5AFC" w:rsidRPr="009730B7" w14:paraId="13255F59" w14:textId="77777777" w:rsidTr="00012A61">
              <w:tc>
                <w:tcPr>
                  <w:tcW w:w="2045" w:type="dxa"/>
                  <w:gridSpan w:val="2"/>
                  <w:vMerge w:val="restart"/>
                </w:tcPr>
                <w:p w14:paraId="4077535E" w14:textId="77777777" w:rsidR="007F5AFC" w:rsidRPr="009730B7" w:rsidRDefault="007F5AFC" w:rsidP="00A50B03">
                  <w:pPr>
                    <w:pStyle w:val="Tekstpodstawowy"/>
                    <w:jc w:val="center"/>
                    <w:rPr>
                      <w:rFonts w:ascii="URW DIN" w:hAnsi="URW DIN" w:cs="Calibri"/>
                      <w:sz w:val="20"/>
                      <w:szCs w:val="20"/>
                    </w:rPr>
                  </w:pPr>
                </w:p>
              </w:tc>
              <w:tc>
                <w:tcPr>
                  <w:tcW w:w="5496" w:type="dxa"/>
                  <w:gridSpan w:val="3"/>
                </w:tcPr>
                <w:p w14:paraId="3CC6011C" w14:textId="77777777" w:rsidR="007F5AFC" w:rsidRPr="009730B7" w:rsidRDefault="007F5AFC" w:rsidP="00A50B03">
                  <w:pPr>
                    <w:pStyle w:val="Tekstpodstawowy"/>
                    <w:jc w:val="center"/>
                    <w:rPr>
                      <w:rFonts w:ascii="URW DIN" w:hAnsi="URW DIN" w:cs="Calibri"/>
                      <w:sz w:val="20"/>
                      <w:szCs w:val="20"/>
                    </w:rPr>
                  </w:pPr>
                  <w:r w:rsidRPr="009730B7">
                    <w:rPr>
                      <w:rFonts w:ascii="URW DIN" w:hAnsi="URW DIN" w:cs="Calibri"/>
                      <w:sz w:val="20"/>
                      <w:szCs w:val="20"/>
                    </w:rPr>
                    <w:t>Wpływ</w:t>
                  </w:r>
                </w:p>
              </w:tc>
            </w:tr>
            <w:tr w:rsidR="007F5AFC" w:rsidRPr="009730B7" w14:paraId="379EAA00" w14:textId="77777777" w:rsidTr="00012A61">
              <w:tc>
                <w:tcPr>
                  <w:tcW w:w="2045" w:type="dxa"/>
                  <w:gridSpan w:val="2"/>
                  <w:vMerge/>
                </w:tcPr>
                <w:p w14:paraId="1BC79A72" w14:textId="77777777" w:rsidR="007F5AFC" w:rsidRPr="009730B7" w:rsidRDefault="007F5AFC" w:rsidP="00A50B03">
                  <w:pPr>
                    <w:pStyle w:val="Tekstpodstawowy"/>
                    <w:rPr>
                      <w:rFonts w:ascii="URW DIN" w:hAnsi="URW DIN" w:cs="Calibri"/>
                      <w:sz w:val="20"/>
                      <w:szCs w:val="20"/>
                    </w:rPr>
                  </w:pPr>
                </w:p>
              </w:tc>
              <w:tc>
                <w:tcPr>
                  <w:tcW w:w="1738" w:type="dxa"/>
                  <w:shd w:val="clear" w:color="auto" w:fill="A6A6A6"/>
                </w:tcPr>
                <w:p w14:paraId="537CDB55"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Wysoki</w:t>
                  </w:r>
                </w:p>
              </w:tc>
              <w:tc>
                <w:tcPr>
                  <w:tcW w:w="1879" w:type="dxa"/>
                  <w:shd w:val="clear" w:color="auto" w:fill="A6A6A6"/>
                </w:tcPr>
                <w:p w14:paraId="77F73680"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Średni</w:t>
                  </w:r>
                </w:p>
              </w:tc>
              <w:tc>
                <w:tcPr>
                  <w:tcW w:w="1879" w:type="dxa"/>
                  <w:shd w:val="clear" w:color="auto" w:fill="A6A6A6"/>
                </w:tcPr>
                <w:p w14:paraId="61F2B88B"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Niski</w:t>
                  </w:r>
                </w:p>
              </w:tc>
            </w:tr>
            <w:tr w:rsidR="007F5AFC" w:rsidRPr="009730B7" w14:paraId="578B43DB" w14:textId="77777777" w:rsidTr="00012A61">
              <w:tc>
                <w:tcPr>
                  <w:tcW w:w="348" w:type="dxa"/>
                  <w:vMerge w:val="restart"/>
                </w:tcPr>
                <w:p w14:paraId="5CECA55A" w14:textId="77777777" w:rsidR="007F5AFC" w:rsidRPr="009730B7" w:rsidRDefault="007F5AFC" w:rsidP="00A50B03">
                  <w:pPr>
                    <w:pStyle w:val="Tekstpodstawowy"/>
                    <w:jc w:val="center"/>
                    <w:rPr>
                      <w:rFonts w:ascii="URW DIN" w:hAnsi="URW DIN" w:cs="Calibri"/>
                      <w:sz w:val="20"/>
                      <w:szCs w:val="20"/>
                    </w:rPr>
                  </w:pPr>
                </w:p>
                <w:p w14:paraId="7D906859"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Pilność</w:t>
                  </w:r>
                </w:p>
              </w:tc>
              <w:tc>
                <w:tcPr>
                  <w:tcW w:w="1697" w:type="dxa"/>
                  <w:shd w:val="clear" w:color="auto" w:fill="A6A6A6"/>
                </w:tcPr>
                <w:p w14:paraId="28002BCC"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Wysoka</w:t>
                  </w:r>
                </w:p>
              </w:tc>
              <w:tc>
                <w:tcPr>
                  <w:tcW w:w="1738" w:type="dxa"/>
                </w:tcPr>
                <w:p w14:paraId="299D088D"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Krytyczny</w:t>
                  </w:r>
                </w:p>
              </w:tc>
              <w:tc>
                <w:tcPr>
                  <w:tcW w:w="1879" w:type="dxa"/>
                </w:tcPr>
                <w:p w14:paraId="085DE217"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Krytyczny</w:t>
                  </w:r>
                </w:p>
              </w:tc>
              <w:tc>
                <w:tcPr>
                  <w:tcW w:w="1879" w:type="dxa"/>
                </w:tcPr>
                <w:p w14:paraId="14B7502B"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r>
            <w:tr w:rsidR="007F5AFC" w:rsidRPr="009730B7" w14:paraId="0C84661E" w14:textId="77777777" w:rsidTr="00012A61">
              <w:tc>
                <w:tcPr>
                  <w:tcW w:w="348" w:type="dxa"/>
                  <w:vMerge/>
                </w:tcPr>
                <w:p w14:paraId="14B71848" w14:textId="77777777" w:rsidR="007F5AFC" w:rsidRPr="009730B7" w:rsidRDefault="007F5AFC" w:rsidP="00A50B03">
                  <w:pPr>
                    <w:pStyle w:val="Tekstpodstawowy"/>
                    <w:rPr>
                      <w:rFonts w:ascii="URW DIN" w:hAnsi="URW DIN" w:cs="Calibri"/>
                      <w:sz w:val="20"/>
                      <w:szCs w:val="20"/>
                    </w:rPr>
                  </w:pPr>
                </w:p>
              </w:tc>
              <w:tc>
                <w:tcPr>
                  <w:tcW w:w="1697" w:type="dxa"/>
                  <w:shd w:val="clear" w:color="auto" w:fill="A6A6A6"/>
                </w:tcPr>
                <w:p w14:paraId="4F2B2EF6"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Średnia</w:t>
                  </w:r>
                </w:p>
              </w:tc>
              <w:tc>
                <w:tcPr>
                  <w:tcW w:w="1738" w:type="dxa"/>
                </w:tcPr>
                <w:p w14:paraId="46B58509"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Krytyczny</w:t>
                  </w:r>
                </w:p>
              </w:tc>
              <w:tc>
                <w:tcPr>
                  <w:tcW w:w="1879" w:type="dxa"/>
                </w:tcPr>
                <w:p w14:paraId="3CBD72CD"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c>
                <w:tcPr>
                  <w:tcW w:w="1879" w:type="dxa"/>
                </w:tcPr>
                <w:p w14:paraId="4AE9F5B8"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r>
            <w:tr w:rsidR="007F5AFC" w:rsidRPr="009730B7" w14:paraId="5E9B1ECF" w14:textId="77777777" w:rsidTr="00012A61">
              <w:tc>
                <w:tcPr>
                  <w:tcW w:w="348" w:type="dxa"/>
                  <w:vMerge/>
                </w:tcPr>
                <w:p w14:paraId="4E4E514F" w14:textId="77777777" w:rsidR="007F5AFC" w:rsidRPr="009730B7" w:rsidRDefault="007F5AFC" w:rsidP="00A50B03">
                  <w:pPr>
                    <w:pStyle w:val="Tekstpodstawowy"/>
                    <w:rPr>
                      <w:rFonts w:ascii="URW DIN" w:hAnsi="URW DIN" w:cs="Calibri"/>
                      <w:sz w:val="20"/>
                      <w:szCs w:val="20"/>
                    </w:rPr>
                  </w:pPr>
                </w:p>
              </w:tc>
              <w:tc>
                <w:tcPr>
                  <w:tcW w:w="1697" w:type="dxa"/>
                  <w:shd w:val="clear" w:color="auto" w:fill="A6A6A6"/>
                </w:tcPr>
                <w:p w14:paraId="2D921752"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Niska</w:t>
                  </w:r>
                </w:p>
              </w:tc>
              <w:tc>
                <w:tcPr>
                  <w:tcW w:w="1738" w:type="dxa"/>
                </w:tcPr>
                <w:p w14:paraId="5895738A"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Pilny</w:t>
                  </w:r>
                </w:p>
              </w:tc>
              <w:tc>
                <w:tcPr>
                  <w:tcW w:w="1879" w:type="dxa"/>
                </w:tcPr>
                <w:p w14:paraId="787E4B4C"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c>
                <w:tcPr>
                  <w:tcW w:w="1879" w:type="dxa"/>
                </w:tcPr>
                <w:p w14:paraId="201B9E78" w14:textId="77777777"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Standardowy</w:t>
                  </w:r>
                </w:p>
              </w:tc>
            </w:tr>
          </w:tbl>
          <w:p w14:paraId="3ACA2700" w14:textId="18822A7C" w:rsidR="00E67F26" w:rsidRPr="009730B7" w:rsidRDefault="00E67F26" w:rsidP="00F128F3">
            <w:pPr>
              <w:pStyle w:val="Tekstpodstawowy"/>
              <w:numPr>
                <w:ilvl w:val="0"/>
                <w:numId w:val="32"/>
              </w:numPr>
              <w:jc w:val="both"/>
              <w:rPr>
                <w:rFonts w:ascii="URW DIN" w:hAnsi="URW DIN" w:cs="Calibri"/>
                <w:sz w:val="20"/>
                <w:szCs w:val="20"/>
              </w:rPr>
            </w:pPr>
            <w:r w:rsidRPr="009730B7">
              <w:rPr>
                <w:rFonts w:ascii="URW DIN" w:hAnsi="URW DIN" w:cs="Calibri"/>
                <w:b/>
                <w:sz w:val="20"/>
                <w:szCs w:val="20"/>
              </w:rPr>
              <w:t>Pilność</w:t>
            </w:r>
            <w:r w:rsidRPr="009730B7">
              <w:rPr>
                <w:rFonts w:ascii="URW DIN" w:hAnsi="URW DIN" w:cs="Calibri"/>
                <w:sz w:val="20"/>
                <w:szCs w:val="20"/>
              </w:rPr>
              <w:t xml:space="preserve"> - rozumiana jako czas, po którym Incydent, Problem będzie wywierać wpływ na</w:t>
            </w:r>
            <w:r w:rsidR="00BA69F6" w:rsidRPr="009730B7">
              <w:rPr>
                <w:rFonts w:ascii="URW DIN" w:hAnsi="URW DIN" w:cs="Calibri"/>
                <w:sz w:val="20"/>
                <w:szCs w:val="20"/>
              </w:rPr>
              <w:t> </w:t>
            </w:r>
            <w:r w:rsidRPr="009730B7">
              <w:rPr>
                <w:rFonts w:ascii="URW DIN" w:hAnsi="URW DIN" w:cs="Calibri"/>
                <w:sz w:val="20"/>
                <w:szCs w:val="20"/>
              </w:rPr>
              <w:t>działanie Grupy Użytkowników w tym:</w:t>
            </w:r>
          </w:p>
          <w:p w14:paraId="78470118" w14:textId="00263CF7" w:rsidR="00E67F26" w:rsidRPr="009730B7" w:rsidRDefault="00E67F26" w:rsidP="00F128F3">
            <w:pPr>
              <w:pStyle w:val="Tekstpodstawowy"/>
              <w:numPr>
                <w:ilvl w:val="1"/>
                <w:numId w:val="48"/>
              </w:numPr>
              <w:jc w:val="both"/>
              <w:rPr>
                <w:rFonts w:ascii="URW DIN" w:hAnsi="URW DIN" w:cs="Calibri"/>
                <w:sz w:val="20"/>
                <w:szCs w:val="20"/>
              </w:rPr>
            </w:pPr>
            <w:r w:rsidRPr="009730B7">
              <w:rPr>
                <w:rFonts w:ascii="URW DIN" w:hAnsi="URW DIN" w:cs="Calibri"/>
                <w:b/>
                <w:sz w:val="20"/>
                <w:szCs w:val="20"/>
              </w:rPr>
              <w:t>Pilność Wysoka</w:t>
            </w:r>
            <w:r w:rsidRPr="009730B7">
              <w:rPr>
                <w:rFonts w:ascii="URW DIN" w:hAnsi="URW DIN" w:cs="Calibri"/>
                <w:sz w:val="20"/>
                <w:szCs w:val="20"/>
              </w:rPr>
              <w:t xml:space="preserve"> - zadania objęte wpływem incydentu lub problemu muszą być realizowane w chwili wystąpienia Incydentu lub Problemu;</w:t>
            </w:r>
          </w:p>
          <w:p w14:paraId="5701DB3F" w14:textId="696D1E46" w:rsidR="00E67F26" w:rsidRPr="009730B7" w:rsidRDefault="00E67F26" w:rsidP="00F128F3">
            <w:pPr>
              <w:pStyle w:val="Tekstpodstawowy"/>
              <w:numPr>
                <w:ilvl w:val="1"/>
                <w:numId w:val="48"/>
              </w:numPr>
              <w:jc w:val="both"/>
              <w:rPr>
                <w:rFonts w:ascii="URW DIN" w:hAnsi="URW DIN" w:cs="Calibri"/>
                <w:sz w:val="20"/>
                <w:szCs w:val="20"/>
              </w:rPr>
            </w:pPr>
            <w:r w:rsidRPr="009730B7">
              <w:rPr>
                <w:rFonts w:ascii="URW DIN" w:hAnsi="URW DIN" w:cs="Calibri"/>
                <w:b/>
                <w:sz w:val="20"/>
                <w:szCs w:val="20"/>
              </w:rPr>
              <w:t>Pilność Średnia</w:t>
            </w:r>
            <w:r w:rsidRPr="009730B7">
              <w:rPr>
                <w:rFonts w:ascii="URW DIN" w:hAnsi="URW DIN" w:cs="Calibri"/>
                <w:sz w:val="20"/>
                <w:szCs w:val="20"/>
              </w:rPr>
              <w:t xml:space="preserve"> - zadania objęte wpływem incydentu lub problemu muszą być realizowane nie później niż w ciągu następnych 12 godzin;</w:t>
            </w:r>
          </w:p>
          <w:p w14:paraId="7D44DE85" w14:textId="6A17D3AC" w:rsidR="00E67F26" w:rsidRPr="009730B7" w:rsidRDefault="00E67F26" w:rsidP="00F128F3">
            <w:pPr>
              <w:pStyle w:val="Tekstpodstawowy"/>
              <w:numPr>
                <w:ilvl w:val="1"/>
                <w:numId w:val="48"/>
              </w:numPr>
              <w:ind w:left="1460" w:hanging="674"/>
              <w:jc w:val="both"/>
              <w:rPr>
                <w:rFonts w:ascii="URW DIN" w:hAnsi="URW DIN" w:cs="Calibri"/>
                <w:sz w:val="20"/>
                <w:szCs w:val="20"/>
              </w:rPr>
            </w:pPr>
            <w:r w:rsidRPr="009730B7">
              <w:rPr>
                <w:rFonts w:ascii="URW DIN" w:hAnsi="URW DIN" w:cs="Calibri"/>
                <w:b/>
                <w:sz w:val="20"/>
                <w:szCs w:val="20"/>
              </w:rPr>
              <w:t>Pilność Niska</w:t>
            </w:r>
            <w:r w:rsidRPr="009730B7">
              <w:rPr>
                <w:rFonts w:ascii="URW DIN" w:hAnsi="URW DIN" w:cs="Calibri"/>
                <w:sz w:val="20"/>
                <w:szCs w:val="20"/>
              </w:rPr>
              <w:t xml:space="preserve"> - zadania objęte wpływem incydentu lub problemu mogą być realizowane po 12 godzinach.</w:t>
            </w:r>
          </w:p>
          <w:p w14:paraId="69DFD99F" w14:textId="13D6E732" w:rsidR="00E67F26" w:rsidRPr="009730B7" w:rsidRDefault="00E67F26"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Problem</w:t>
            </w:r>
            <w:r w:rsidRPr="009730B7">
              <w:rPr>
                <w:rFonts w:ascii="URW DIN" w:hAnsi="URW DIN" w:cs="Calibri"/>
                <w:sz w:val="20"/>
                <w:szCs w:val="20"/>
              </w:rPr>
              <w:t xml:space="preserve"> – zdiagnozowane niepoprawne działanie </w:t>
            </w:r>
            <w:r w:rsidR="00A21662" w:rsidRPr="00A21662">
              <w:rPr>
                <w:rFonts w:ascii="URW DIN" w:hAnsi="URW DIN"/>
                <w:b/>
                <w:sz w:val="20"/>
                <w:szCs w:val="20"/>
              </w:rPr>
              <w:t>Systemu</w:t>
            </w:r>
            <w:r w:rsidR="00CE29EB" w:rsidRPr="009760B3">
              <w:rPr>
                <w:rFonts w:ascii="URW DIN" w:hAnsi="URW DIN"/>
                <w:sz w:val="20"/>
              </w:rPr>
              <w:t xml:space="preserve"> </w:t>
            </w:r>
            <w:r w:rsidRPr="009730B7">
              <w:rPr>
                <w:rFonts w:ascii="URW DIN" w:hAnsi="URW DIN" w:cs="Calibri"/>
                <w:sz w:val="20"/>
                <w:szCs w:val="20"/>
              </w:rPr>
              <w:t>zidentyfikowane jak</w:t>
            </w:r>
            <w:r w:rsidR="008B352C" w:rsidRPr="009730B7">
              <w:rPr>
                <w:rFonts w:ascii="URW DIN" w:hAnsi="URW DIN" w:cs="Calibri"/>
                <w:sz w:val="20"/>
                <w:szCs w:val="20"/>
              </w:rPr>
              <w:t>o</w:t>
            </w:r>
            <w:r w:rsidRPr="009730B7">
              <w:rPr>
                <w:rFonts w:ascii="URW DIN" w:hAnsi="URW DIN" w:cs="Calibri"/>
                <w:sz w:val="20"/>
                <w:szCs w:val="20"/>
              </w:rPr>
              <w:t xml:space="preserve"> przyczyna Incydentu, w tym w szczególności wystąpienie Problemu krytycznego, Problemu pilnego lub</w:t>
            </w:r>
            <w:r w:rsidR="00BA69F6" w:rsidRPr="009730B7">
              <w:rPr>
                <w:rFonts w:ascii="URW DIN" w:hAnsi="URW DIN" w:cs="Calibri"/>
                <w:sz w:val="20"/>
                <w:szCs w:val="20"/>
              </w:rPr>
              <w:t> </w:t>
            </w:r>
            <w:r w:rsidRPr="009730B7">
              <w:rPr>
                <w:rFonts w:ascii="URW DIN" w:hAnsi="URW DIN" w:cs="Calibri"/>
                <w:sz w:val="20"/>
                <w:szCs w:val="20"/>
              </w:rPr>
              <w:t>Problemu standardowego.</w:t>
            </w:r>
          </w:p>
          <w:p w14:paraId="760DA549" w14:textId="3670202A" w:rsidR="00E67F26" w:rsidRPr="009730B7" w:rsidRDefault="00E67F26"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Rozwiązanie Incydentu</w:t>
            </w:r>
            <w:r w:rsidRPr="009730B7">
              <w:rPr>
                <w:rFonts w:ascii="URW DIN" w:hAnsi="URW DIN" w:cs="Calibri"/>
                <w:sz w:val="20"/>
                <w:szCs w:val="20"/>
              </w:rPr>
              <w:t xml:space="preserve"> – usunięcie Incydentu i przywrócenie poprawnej pracy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oraz</w:t>
            </w:r>
            <w:r w:rsidR="00BA69F6" w:rsidRPr="009730B7">
              <w:rPr>
                <w:rFonts w:ascii="URW DIN" w:hAnsi="URW DIN" w:cs="Calibri"/>
                <w:sz w:val="20"/>
                <w:szCs w:val="20"/>
              </w:rPr>
              <w:t> </w:t>
            </w:r>
            <w:r w:rsidRPr="009730B7">
              <w:rPr>
                <w:rFonts w:ascii="URW DIN" w:hAnsi="URW DIN" w:cs="Calibri"/>
                <w:sz w:val="20"/>
                <w:szCs w:val="20"/>
              </w:rPr>
              <w:t>usunięcie skutków Incydentu.</w:t>
            </w:r>
          </w:p>
          <w:p w14:paraId="048ACF98" w14:textId="77777777" w:rsidR="00E67F26" w:rsidRPr="009730B7" w:rsidRDefault="00E67F26"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Rozwiązanie Problemu</w:t>
            </w:r>
            <w:r w:rsidRPr="009730B7">
              <w:rPr>
                <w:rFonts w:ascii="URW DIN" w:hAnsi="URW DIN" w:cs="Calibri"/>
                <w:sz w:val="20"/>
                <w:szCs w:val="20"/>
              </w:rPr>
              <w:t xml:space="preserve"> – usunięcie Problemu w szczególności poprzez trwałe usunięcie przyczyn powstawiania Incydentów i Problemów oraz usunięcie skutków Problemu.</w:t>
            </w:r>
          </w:p>
          <w:p w14:paraId="2D22BF40" w14:textId="62ECA455" w:rsidR="00E67F26" w:rsidRPr="009730B7" w:rsidRDefault="00E67F26"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lastRenderedPageBreak/>
              <w:t xml:space="preserve">Rozwój </w:t>
            </w:r>
            <w:r w:rsidR="00A21662" w:rsidRPr="00A21662">
              <w:rPr>
                <w:rFonts w:ascii="URW DIN" w:hAnsi="URW DIN"/>
                <w:b/>
                <w:bCs/>
                <w:sz w:val="20"/>
                <w:szCs w:val="20"/>
              </w:rPr>
              <w:t>Systemu</w:t>
            </w:r>
            <w:r w:rsidRPr="009730B7">
              <w:rPr>
                <w:rFonts w:ascii="URW DIN" w:hAnsi="URW DIN" w:cs="Calibri"/>
                <w:sz w:val="20"/>
                <w:szCs w:val="20"/>
              </w:rPr>
              <w:t xml:space="preserve">– działania Dostawcy na zlecenie Zamawiającego polegające na rozbudowie </w:t>
            </w:r>
            <w:r w:rsidR="00A21662" w:rsidRPr="00A21662">
              <w:rPr>
                <w:rFonts w:ascii="URW DIN" w:hAnsi="URW DIN"/>
                <w:sz w:val="20"/>
                <w:szCs w:val="20"/>
              </w:rPr>
              <w:t>Systemu</w:t>
            </w:r>
            <w:r w:rsidR="00CE29EB" w:rsidRPr="0056247F">
              <w:rPr>
                <w:rFonts w:ascii="URW DIN" w:hAnsi="URW DIN"/>
                <w:sz w:val="20"/>
              </w:rPr>
              <w:t xml:space="preserve"> </w:t>
            </w:r>
            <w:r w:rsidRPr="009730B7">
              <w:rPr>
                <w:rFonts w:ascii="URW DIN" w:hAnsi="URW DIN" w:cs="Calibri"/>
                <w:sz w:val="20"/>
                <w:szCs w:val="20"/>
              </w:rPr>
              <w:t>o nowe funkcjonalności.</w:t>
            </w:r>
          </w:p>
          <w:p w14:paraId="236B15C5" w14:textId="5A1E9DF7" w:rsidR="00E67F26" w:rsidRPr="009730B7" w:rsidRDefault="00E67F26" w:rsidP="00F128F3">
            <w:pPr>
              <w:pStyle w:val="Tekstpodstawowy"/>
              <w:numPr>
                <w:ilvl w:val="0"/>
                <w:numId w:val="32"/>
              </w:numPr>
              <w:spacing w:after="0"/>
              <w:jc w:val="both"/>
              <w:rPr>
                <w:rFonts w:ascii="URW DIN" w:hAnsi="URW DIN" w:cs="Calibri"/>
                <w:sz w:val="20"/>
                <w:szCs w:val="20"/>
              </w:rPr>
            </w:pPr>
            <w:r w:rsidRPr="009730B7">
              <w:rPr>
                <w:rFonts w:ascii="URW DIN" w:hAnsi="URW DIN" w:cs="Calibri"/>
                <w:b/>
                <w:sz w:val="20"/>
                <w:szCs w:val="20"/>
              </w:rPr>
              <w:t>System obsługi zgłoszeń</w:t>
            </w:r>
            <w:r w:rsidRPr="009730B7">
              <w:rPr>
                <w:rFonts w:ascii="URW DIN" w:hAnsi="URW DIN" w:cs="Calibri"/>
                <w:sz w:val="20"/>
                <w:szCs w:val="20"/>
              </w:rPr>
              <w:t>: system UFG wspierający obsługę zgłoszeń.</w:t>
            </w:r>
          </w:p>
          <w:p w14:paraId="28E2B1CC" w14:textId="2B6936EF" w:rsidR="00E67F26" w:rsidRPr="009730B7" w:rsidRDefault="00E67F26" w:rsidP="00F128F3">
            <w:pPr>
              <w:pStyle w:val="Tekstpodstawowy"/>
              <w:numPr>
                <w:ilvl w:val="0"/>
                <w:numId w:val="32"/>
              </w:numPr>
              <w:jc w:val="both"/>
              <w:rPr>
                <w:rFonts w:ascii="URW DIN" w:hAnsi="URW DIN" w:cs="Calibri"/>
                <w:sz w:val="20"/>
                <w:szCs w:val="20"/>
              </w:rPr>
            </w:pPr>
            <w:r w:rsidRPr="009730B7">
              <w:rPr>
                <w:rFonts w:ascii="URW DIN" w:hAnsi="URW DIN" w:cs="Calibri"/>
                <w:b/>
                <w:sz w:val="20"/>
                <w:szCs w:val="20"/>
              </w:rPr>
              <w:t>Wpływ</w:t>
            </w:r>
            <w:r w:rsidRPr="009730B7">
              <w:rPr>
                <w:rFonts w:ascii="URW DIN" w:hAnsi="URW DIN" w:cs="Calibri"/>
                <w:sz w:val="20"/>
                <w:szCs w:val="20"/>
              </w:rPr>
              <w:t xml:space="preserve"> - oddziaływanie Incydentu lub Problemu na funkcjonowanie </w:t>
            </w:r>
            <w:r w:rsidR="00A21662" w:rsidRPr="00A21662">
              <w:rPr>
                <w:rFonts w:ascii="URW DIN" w:hAnsi="URW DIN"/>
                <w:b/>
                <w:sz w:val="20"/>
                <w:szCs w:val="20"/>
              </w:rPr>
              <w:t>Systemu</w:t>
            </w:r>
            <w:r w:rsidRPr="009730B7">
              <w:rPr>
                <w:rFonts w:ascii="URW DIN" w:hAnsi="URW DIN"/>
                <w:b/>
                <w:sz w:val="20"/>
                <w:szCs w:val="20"/>
              </w:rPr>
              <w:t>,</w:t>
            </w:r>
            <w:r w:rsidRPr="009730B7">
              <w:rPr>
                <w:rFonts w:ascii="URW DIN" w:hAnsi="URW DIN" w:cs="Calibri"/>
                <w:sz w:val="20"/>
                <w:szCs w:val="20"/>
              </w:rPr>
              <w:t xml:space="preserve"> w</w:t>
            </w:r>
            <w:r w:rsidR="00B1750F" w:rsidRPr="009730B7">
              <w:rPr>
                <w:rFonts w:ascii="URW DIN" w:hAnsi="URW DIN" w:cs="Calibri"/>
                <w:sz w:val="20"/>
                <w:szCs w:val="20"/>
              </w:rPr>
              <w:t xml:space="preserve"> </w:t>
            </w:r>
            <w:r w:rsidRPr="009730B7">
              <w:rPr>
                <w:rFonts w:ascii="URW DIN" w:hAnsi="URW DIN" w:cs="Calibri"/>
                <w:sz w:val="20"/>
                <w:szCs w:val="20"/>
              </w:rPr>
              <w:t>tym:</w:t>
            </w:r>
          </w:p>
          <w:p w14:paraId="1BCBAD69" w14:textId="3E0E5B85" w:rsidR="00E67F26" w:rsidRPr="009730B7" w:rsidRDefault="00E67F26" w:rsidP="00F128F3">
            <w:pPr>
              <w:pStyle w:val="Tekstpodstawowy"/>
              <w:numPr>
                <w:ilvl w:val="1"/>
                <w:numId w:val="47"/>
              </w:numPr>
              <w:jc w:val="both"/>
              <w:rPr>
                <w:rFonts w:ascii="URW DIN" w:hAnsi="URW DIN" w:cs="Calibri"/>
                <w:sz w:val="20"/>
                <w:szCs w:val="20"/>
              </w:rPr>
            </w:pPr>
            <w:r w:rsidRPr="009730B7">
              <w:rPr>
                <w:rFonts w:ascii="URW DIN" w:hAnsi="URW DIN" w:cs="Calibri"/>
                <w:b/>
                <w:sz w:val="20"/>
                <w:szCs w:val="20"/>
              </w:rPr>
              <w:t>Wpływ Wysoki</w:t>
            </w:r>
            <w:r w:rsidRPr="009730B7">
              <w:rPr>
                <w:rFonts w:ascii="URW DIN" w:hAnsi="URW DIN" w:cs="Calibri"/>
                <w:sz w:val="20"/>
                <w:szCs w:val="20"/>
              </w:rPr>
              <w:t xml:space="preserve"> - uniemożliwia korzystanie z dowolnej funkcjonalności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 xml:space="preserve">wszystkim </w:t>
            </w:r>
            <w:r w:rsidR="00D1093E" w:rsidRPr="009730B7">
              <w:rPr>
                <w:rFonts w:ascii="URW DIN" w:hAnsi="URW DIN" w:cs="Calibri"/>
                <w:sz w:val="20"/>
                <w:szCs w:val="20"/>
              </w:rPr>
              <w:t>u</w:t>
            </w:r>
            <w:r w:rsidR="00B53904" w:rsidRPr="009730B7">
              <w:rPr>
                <w:rFonts w:ascii="URW DIN" w:hAnsi="URW DIN" w:cs="Calibri"/>
                <w:sz w:val="20"/>
                <w:szCs w:val="20"/>
              </w:rPr>
              <w:t xml:space="preserve">żytkownikom </w:t>
            </w:r>
            <w:r w:rsidRPr="009730B7">
              <w:rPr>
                <w:rFonts w:ascii="URW DIN" w:hAnsi="URW DIN" w:cs="Calibri"/>
                <w:sz w:val="20"/>
                <w:szCs w:val="20"/>
              </w:rPr>
              <w:t xml:space="preserve">z co najmniej jednej Grupy Użytkowników lub utrudnia </w:t>
            </w:r>
            <w:r w:rsidR="00537966" w:rsidRPr="009730B7">
              <w:rPr>
                <w:rFonts w:ascii="URW DIN" w:hAnsi="URW DIN" w:cs="Calibri"/>
                <w:sz w:val="20"/>
                <w:szCs w:val="20"/>
              </w:rPr>
              <w:t xml:space="preserve">Obywatelom i Zakładom Ubezpieczeń </w:t>
            </w:r>
            <w:r w:rsidRPr="009730B7">
              <w:rPr>
                <w:rFonts w:ascii="URW DIN" w:hAnsi="URW DIN" w:cs="Calibri"/>
                <w:sz w:val="20"/>
                <w:szCs w:val="20"/>
              </w:rPr>
              <w:t xml:space="preserve">korzystanie z dowolnej funkcjonalności </w:t>
            </w:r>
            <w:r w:rsidR="00A21662" w:rsidRPr="00A21662">
              <w:rPr>
                <w:rFonts w:ascii="URW DIN" w:hAnsi="URW DIN"/>
                <w:b/>
                <w:sz w:val="20"/>
                <w:szCs w:val="20"/>
              </w:rPr>
              <w:t>Systemu</w:t>
            </w:r>
            <w:r w:rsidRPr="009730B7">
              <w:rPr>
                <w:rFonts w:ascii="URW DIN" w:hAnsi="URW DIN" w:cs="Calibri"/>
                <w:sz w:val="20"/>
                <w:szCs w:val="20"/>
              </w:rPr>
              <w:t>;</w:t>
            </w:r>
          </w:p>
          <w:p w14:paraId="6FC867DD" w14:textId="0CC95811" w:rsidR="00E67F26" w:rsidRPr="009730B7" w:rsidRDefault="00E67F26" w:rsidP="00F128F3">
            <w:pPr>
              <w:pStyle w:val="Tekstpodstawowy"/>
              <w:numPr>
                <w:ilvl w:val="1"/>
                <w:numId w:val="47"/>
              </w:numPr>
              <w:jc w:val="both"/>
              <w:rPr>
                <w:rFonts w:ascii="URW DIN" w:hAnsi="URW DIN" w:cs="Calibri"/>
                <w:sz w:val="20"/>
                <w:szCs w:val="20"/>
              </w:rPr>
            </w:pPr>
            <w:r w:rsidRPr="009730B7">
              <w:rPr>
                <w:rFonts w:ascii="URW DIN" w:hAnsi="URW DIN" w:cs="Calibri"/>
                <w:b/>
                <w:sz w:val="20"/>
                <w:szCs w:val="20"/>
              </w:rPr>
              <w:t>Wpływ Średni</w:t>
            </w:r>
            <w:r w:rsidRPr="009730B7">
              <w:rPr>
                <w:rFonts w:ascii="URW DIN" w:hAnsi="URW DIN" w:cs="Calibri"/>
                <w:sz w:val="20"/>
                <w:szCs w:val="20"/>
              </w:rPr>
              <w:t xml:space="preserve"> - uniemożliwia korzystanie z dowolnej funkcjonalności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 xml:space="preserve">części </w:t>
            </w:r>
            <w:r w:rsidR="00D1093E" w:rsidRPr="009730B7">
              <w:rPr>
                <w:rFonts w:ascii="URW DIN" w:hAnsi="URW DIN" w:cs="Calibri"/>
                <w:sz w:val="20"/>
                <w:szCs w:val="20"/>
              </w:rPr>
              <w:t>u</w:t>
            </w:r>
            <w:r w:rsidRPr="009730B7">
              <w:rPr>
                <w:rFonts w:ascii="URW DIN" w:hAnsi="URW DIN" w:cs="Calibri"/>
                <w:sz w:val="20"/>
                <w:szCs w:val="20"/>
              </w:rPr>
              <w:t>żytkowników z co najmniej jednej Grupy Użytkowników lub utrudnia korzystanie z</w:t>
            </w:r>
            <w:r w:rsidR="00BA69F6" w:rsidRPr="009730B7">
              <w:rPr>
                <w:rFonts w:ascii="URW DIN" w:hAnsi="URW DIN" w:cs="Calibri"/>
                <w:sz w:val="20"/>
                <w:szCs w:val="20"/>
              </w:rPr>
              <w:t> </w:t>
            </w:r>
            <w:r w:rsidRPr="009730B7">
              <w:rPr>
                <w:rFonts w:ascii="URW DIN" w:hAnsi="URW DIN" w:cs="Calibri"/>
                <w:sz w:val="20"/>
                <w:szCs w:val="20"/>
              </w:rPr>
              <w:t xml:space="preserve">dowolnej funkcjonalności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 xml:space="preserve">wszystkim </w:t>
            </w:r>
            <w:r w:rsidR="00D1093E" w:rsidRPr="009730B7">
              <w:rPr>
                <w:rFonts w:ascii="URW DIN" w:hAnsi="URW DIN" w:cs="Calibri"/>
                <w:sz w:val="20"/>
                <w:szCs w:val="20"/>
              </w:rPr>
              <w:t>u</w:t>
            </w:r>
            <w:r w:rsidR="00B53904" w:rsidRPr="009730B7">
              <w:rPr>
                <w:rFonts w:ascii="URW DIN" w:hAnsi="URW DIN" w:cs="Calibri"/>
                <w:sz w:val="20"/>
                <w:szCs w:val="20"/>
              </w:rPr>
              <w:t xml:space="preserve">żytkownikom </w:t>
            </w:r>
            <w:r w:rsidRPr="009730B7">
              <w:rPr>
                <w:rFonts w:ascii="URW DIN" w:hAnsi="URW DIN" w:cs="Calibri"/>
                <w:sz w:val="20"/>
                <w:szCs w:val="20"/>
              </w:rPr>
              <w:t xml:space="preserve">z co najmniej jednej Grupy Użytkowników innej niż Zakładom </w:t>
            </w:r>
            <w:r w:rsidR="00B53904" w:rsidRPr="009730B7">
              <w:rPr>
                <w:rFonts w:ascii="URW DIN" w:hAnsi="URW DIN" w:cs="Calibri"/>
                <w:sz w:val="20"/>
                <w:szCs w:val="20"/>
              </w:rPr>
              <w:t>u</w:t>
            </w:r>
            <w:r w:rsidRPr="009730B7">
              <w:rPr>
                <w:rFonts w:ascii="URW DIN" w:hAnsi="URW DIN" w:cs="Calibri"/>
                <w:sz w:val="20"/>
                <w:szCs w:val="20"/>
              </w:rPr>
              <w:t>bezpieczeń;</w:t>
            </w:r>
          </w:p>
          <w:p w14:paraId="76457780" w14:textId="23443B1A" w:rsidR="00E67F26" w:rsidRPr="009730B7" w:rsidRDefault="00E67F26" w:rsidP="00F128F3">
            <w:pPr>
              <w:pStyle w:val="Tekstpodstawowy"/>
              <w:numPr>
                <w:ilvl w:val="1"/>
                <w:numId w:val="47"/>
              </w:numPr>
              <w:spacing w:after="0"/>
              <w:ind w:left="1310" w:hanging="524"/>
              <w:jc w:val="both"/>
              <w:rPr>
                <w:rFonts w:ascii="URW DIN" w:hAnsi="URW DIN" w:cs="Calibri"/>
                <w:sz w:val="20"/>
                <w:szCs w:val="20"/>
              </w:rPr>
            </w:pPr>
            <w:r w:rsidRPr="009730B7">
              <w:rPr>
                <w:rFonts w:ascii="URW DIN" w:hAnsi="URW DIN" w:cs="Calibri"/>
                <w:b/>
                <w:sz w:val="20"/>
                <w:szCs w:val="20"/>
              </w:rPr>
              <w:t>Wpływ Niski</w:t>
            </w:r>
            <w:r w:rsidRPr="009730B7">
              <w:rPr>
                <w:rFonts w:ascii="URW DIN" w:hAnsi="URW DIN" w:cs="Calibri"/>
                <w:sz w:val="20"/>
                <w:szCs w:val="20"/>
              </w:rPr>
              <w:t xml:space="preserve"> - utrudnia korzystanie z dowolnej funkcjonalności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 xml:space="preserve">niektórym </w:t>
            </w:r>
            <w:r w:rsidR="00B53904" w:rsidRPr="009730B7">
              <w:rPr>
                <w:rFonts w:ascii="URW DIN" w:hAnsi="URW DIN" w:cs="Calibri"/>
                <w:sz w:val="20"/>
                <w:szCs w:val="20"/>
              </w:rPr>
              <w:t>U</w:t>
            </w:r>
            <w:r w:rsidRPr="009730B7">
              <w:rPr>
                <w:rFonts w:ascii="URW DIN" w:hAnsi="URW DIN" w:cs="Calibri"/>
                <w:sz w:val="20"/>
                <w:szCs w:val="20"/>
              </w:rPr>
              <w:t>żytkownikom oraz każdy inny wpływ nie zdefiniowany jako Wpływ Wysoki i Średni.</w:t>
            </w:r>
          </w:p>
          <w:p w14:paraId="466E2B0E" w14:textId="0B9C0D65" w:rsidR="00230332" w:rsidRPr="00230332" w:rsidRDefault="00F81377" w:rsidP="00F128F3">
            <w:pPr>
              <w:pStyle w:val="Tekstpodstawowy"/>
              <w:numPr>
                <w:ilvl w:val="0"/>
                <w:numId w:val="32"/>
              </w:numPr>
              <w:jc w:val="both"/>
              <w:rPr>
                <w:rFonts w:ascii="URW DIN" w:hAnsi="URW DIN" w:cs="Calibri"/>
                <w:sz w:val="20"/>
                <w:szCs w:val="20"/>
              </w:rPr>
            </w:pPr>
            <w:r w:rsidRPr="009730B7">
              <w:rPr>
                <w:rFonts w:ascii="URW DIN" w:hAnsi="URW DIN" w:cs="Calibri"/>
                <w:b/>
                <w:sz w:val="20"/>
                <w:szCs w:val="20"/>
              </w:rPr>
              <w:t>Zmiana</w:t>
            </w:r>
            <w:r w:rsidRPr="009730B7">
              <w:rPr>
                <w:rFonts w:ascii="URW DIN" w:hAnsi="URW DIN" w:cs="Calibri"/>
                <w:sz w:val="20"/>
                <w:szCs w:val="20"/>
              </w:rPr>
              <w:t xml:space="preserve"> – działanie Wykonawcy na zlecenie Zamawiającego, którego celem jest usprawnienie lub modyfikacja </w:t>
            </w:r>
            <w:r w:rsidR="00A21662" w:rsidRPr="00A21662">
              <w:rPr>
                <w:rFonts w:ascii="URW DIN" w:hAnsi="URW DIN"/>
                <w:b/>
                <w:sz w:val="20"/>
                <w:szCs w:val="20"/>
              </w:rPr>
              <w:t>Systemu</w:t>
            </w:r>
            <w:r w:rsidR="00230332" w:rsidRPr="00374D06">
              <w:rPr>
                <w:rFonts w:ascii="URW DIN" w:hAnsi="URW DIN"/>
                <w:b/>
                <w:sz w:val="20"/>
              </w:rPr>
              <w:t>;</w:t>
            </w:r>
          </w:p>
          <w:p w14:paraId="042E4ECA" w14:textId="1FB71AC9" w:rsidR="00F81377" w:rsidRPr="009730B7" w:rsidRDefault="00230332" w:rsidP="00F128F3">
            <w:pPr>
              <w:pStyle w:val="Tekstpodstawowy"/>
              <w:numPr>
                <w:ilvl w:val="0"/>
                <w:numId w:val="32"/>
              </w:numPr>
              <w:jc w:val="both"/>
              <w:rPr>
                <w:rFonts w:ascii="URW DIN" w:hAnsi="URW DIN" w:cs="Calibri"/>
                <w:sz w:val="20"/>
                <w:szCs w:val="20"/>
              </w:rPr>
            </w:pPr>
            <w:r>
              <w:rPr>
                <w:rFonts w:ascii="URW DIN" w:hAnsi="URW DIN" w:cs="Calibri"/>
                <w:b/>
                <w:sz w:val="20"/>
                <w:szCs w:val="20"/>
              </w:rPr>
              <w:t xml:space="preserve">Wymagana Dostępność </w:t>
            </w:r>
            <w:r w:rsidR="00B6735B" w:rsidRPr="00B6735B">
              <w:rPr>
                <w:rFonts w:ascii="URW DIN" w:hAnsi="URW DIN" w:cs="Calibri"/>
                <w:b/>
                <w:bCs/>
                <w:sz w:val="20"/>
                <w:szCs w:val="20"/>
              </w:rPr>
              <w:t>Systemu</w:t>
            </w:r>
            <w:r w:rsidR="00B6735B" w:rsidRPr="00B6735B">
              <w:rPr>
                <w:rFonts w:ascii="URW DIN" w:hAnsi="URW DIN" w:cs="Calibri"/>
                <w:sz w:val="20"/>
                <w:szCs w:val="20"/>
              </w:rPr>
              <w:t xml:space="preserve"> -</w:t>
            </w:r>
            <w:r>
              <w:rPr>
                <w:rFonts w:ascii="URW DIN" w:hAnsi="URW DIN" w:cs="Calibri"/>
                <w:bCs/>
                <w:sz w:val="20"/>
                <w:szCs w:val="20"/>
              </w:rPr>
              <w:t xml:space="preserve"> minimalny</w:t>
            </w:r>
            <w:r>
              <w:rPr>
                <w:rFonts w:ascii="URW DIN" w:hAnsi="URW DIN" w:cs="Calibri"/>
                <w:sz w:val="20"/>
                <w:szCs w:val="20"/>
              </w:rPr>
              <w:t xml:space="preserve"> wymagany czas bezawaryjnej dostępności </w:t>
            </w:r>
            <w:r w:rsidR="00B6735B" w:rsidRPr="002A4830">
              <w:rPr>
                <w:rFonts w:ascii="URW DIN" w:hAnsi="URW DIN" w:cs="Calibri"/>
                <w:b/>
                <w:bCs/>
                <w:sz w:val="20"/>
                <w:szCs w:val="20"/>
              </w:rPr>
              <w:t>Systemu</w:t>
            </w:r>
            <w:r>
              <w:rPr>
                <w:rFonts w:ascii="URW DIN" w:hAnsi="URW DIN" w:cs="Calibri"/>
                <w:sz w:val="20"/>
                <w:szCs w:val="20"/>
              </w:rPr>
              <w:t xml:space="preserve"> nie mniejszy niż 99,</w:t>
            </w:r>
            <w:r w:rsidR="00F20FF9">
              <w:rPr>
                <w:rFonts w:ascii="URW DIN" w:hAnsi="URW DIN" w:cs="Calibri"/>
                <w:sz w:val="20"/>
                <w:szCs w:val="20"/>
              </w:rPr>
              <w:t>9</w:t>
            </w:r>
            <w:r>
              <w:rPr>
                <w:rFonts w:ascii="URW DIN" w:hAnsi="URW DIN" w:cs="Calibri"/>
                <w:sz w:val="20"/>
                <w:szCs w:val="20"/>
              </w:rPr>
              <w:t xml:space="preserve">%. Oznacza, że </w:t>
            </w:r>
            <w:r w:rsidR="00B6735B" w:rsidRPr="002A4830">
              <w:rPr>
                <w:rFonts w:ascii="URW DIN" w:hAnsi="URW DIN" w:cs="Calibri"/>
                <w:b/>
                <w:bCs/>
                <w:sz w:val="20"/>
                <w:szCs w:val="20"/>
              </w:rPr>
              <w:t>System</w:t>
            </w:r>
            <w:r>
              <w:rPr>
                <w:rFonts w:ascii="URW DIN" w:hAnsi="URW DIN" w:cs="Calibri"/>
                <w:sz w:val="20"/>
                <w:szCs w:val="20"/>
              </w:rPr>
              <w:t xml:space="preserve"> powin</w:t>
            </w:r>
            <w:r w:rsidR="009760B3">
              <w:rPr>
                <w:rFonts w:ascii="URW DIN" w:hAnsi="URW DIN" w:cs="Calibri"/>
                <w:sz w:val="20"/>
                <w:szCs w:val="20"/>
              </w:rPr>
              <w:t>ien</w:t>
            </w:r>
            <w:r>
              <w:rPr>
                <w:rFonts w:ascii="URW DIN" w:hAnsi="URW DIN" w:cs="Calibri"/>
                <w:sz w:val="20"/>
                <w:szCs w:val="20"/>
              </w:rPr>
              <w:t xml:space="preserve"> być woln</w:t>
            </w:r>
            <w:r w:rsidR="009760B3">
              <w:rPr>
                <w:rFonts w:ascii="URW DIN" w:hAnsi="URW DIN" w:cs="Calibri"/>
                <w:sz w:val="20"/>
                <w:szCs w:val="20"/>
              </w:rPr>
              <w:t>y</w:t>
            </w:r>
            <w:r>
              <w:rPr>
                <w:rFonts w:ascii="URW DIN" w:hAnsi="URW DIN" w:cs="Calibri"/>
                <w:sz w:val="20"/>
                <w:szCs w:val="20"/>
              </w:rPr>
              <w:t xml:space="preserve"> od Awarii przez 99,</w:t>
            </w:r>
            <w:r w:rsidR="009D72E3">
              <w:rPr>
                <w:rFonts w:ascii="URW DIN" w:hAnsi="URW DIN" w:cs="Calibri"/>
                <w:sz w:val="20"/>
                <w:szCs w:val="20"/>
              </w:rPr>
              <w:t>9</w:t>
            </w:r>
            <w:r>
              <w:rPr>
                <w:rFonts w:ascii="URW DIN" w:hAnsi="URW DIN" w:cs="Calibri"/>
                <w:sz w:val="20"/>
                <w:szCs w:val="20"/>
              </w:rPr>
              <w:t>% sumarycznej liczby minut w miesiącu (liczonej jako 24h/dobę 7 dni w tygodniu)</w:t>
            </w:r>
            <w:r w:rsidR="00203D38" w:rsidRPr="009730B7">
              <w:rPr>
                <w:rFonts w:ascii="URW DIN" w:hAnsi="URW DIN" w:cs="Calibri"/>
                <w:sz w:val="20"/>
                <w:szCs w:val="20"/>
              </w:rPr>
              <w:t>.</w:t>
            </w:r>
          </w:p>
          <w:p w14:paraId="0976D485" w14:textId="43A4187D" w:rsidR="00461D4F" w:rsidRPr="009730B7" w:rsidRDefault="00461D4F" w:rsidP="00F128F3">
            <w:pPr>
              <w:numPr>
                <w:ilvl w:val="0"/>
                <w:numId w:val="23"/>
              </w:numPr>
              <w:suppressAutoHyphens/>
              <w:spacing w:after="240"/>
              <w:rPr>
                <w:rFonts w:ascii="URW DIN" w:hAnsi="URW DIN"/>
                <w:b/>
                <w:sz w:val="20"/>
                <w:szCs w:val="20"/>
              </w:rPr>
            </w:pPr>
            <w:r w:rsidRPr="009730B7">
              <w:rPr>
                <w:rFonts w:ascii="URW DIN" w:hAnsi="URW DIN"/>
                <w:b/>
                <w:sz w:val="20"/>
                <w:szCs w:val="20"/>
              </w:rPr>
              <w:t xml:space="preserve">Rodzaj </w:t>
            </w:r>
            <w:r w:rsidR="002B08F9" w:rsidRPr="009730B7">
              <w:rPr>
                <w:rFonts w:ascii="URW DIN" w:hAnsi="URW DIN"/>
                <w:b/>
                <w:sz w:val="20"/>
                <w:szCs w:val="20"/>
              </w:rPr>
              <w:t>o</w:t>
            </w:r>
            <w:r w:rsidR="00F64854" w:rsidRPr="009730B7">
              <w:rPr>
                <w:rFonts w:ascii="URW DIN" w:hAnsi="URW DIN"/>
                <w:b/>
                <w:sz w:val="20"/>
                <w:szCs w:val="20"/>
              </w:rPr>
              <w:t xml:space="preserve">pieki </w:t>
            </w:r>
            <w:r w:rsidR="002B08F9" w:rsidRPr="009730B7">
              <w:rPr>
                <w:rFonts w:ascii="URW DIN" w:hAnsi="URW DIN"/>
                <w:b/>
                <w:sz w:val="20"/>
                <w:szCs w:val="20"/>
              </w:rPr>
              <w:t>s</w:t>
            </w:r>
            <w:r w:rsidR="00F64854" w:rsidRPr="009730B7">
              <w:rPr>
                <w:rFonts w:ascii="URW DIN" w:hAnsi="URW DIN"/>
                <w:b/>
                <w:sz w:val="20"/>
                <w:szCs w:val="20"/>
              </w:rPr>
              <w:t xml:space="preserve">erwisowej </w:t>
            </w:r>
            <w:r w:rsidRPr="009730B7">
              <w:rPr>
                <w:rFonts w:ascii="URW DIN" w:hAnsi="URW DIN"/>
                <w:b/>
                <w:sz w:val="20"/>
                <w:szCs w:val="20"/>
              </w:rPr>
              <w:t>świadczon</w:t>
            </w:r>
            <w:r w:rsidR="00F64854" w:rsidRPr="009730B7">
              <w:rPr>
                <w:rFonts w:ascii="URW DIN" w:hAnsi="URW DIN"/>
                <w:b/>
                <w:sz w:val="20"/>
                <w:szCs w:val="20"/>
              </w:rPr>
              <w:t>ej</w:t>
            </w:r>
            <w:r w:rsidRPr="009730B7">
              <w:rPr>
                <w:rFonts w:ascii="URW DIN" w:hAnsi="URW DIN"/>
                <w:b/>
                <w:sz w:val="20"/>
                <w:szCs w:val="20"/>
              </w:rPr>
              <w:t xml:space="preserve"> przez Wykonawcę </w:t>
            </w:r>
          </w:p>
          <w:p w14:paraId="6DE9AC2E" w14:textId="0DCC994B" w:rsidR="009B5D34" w:rsidRPr="009730B7" w:rsidRDefault="009B5D34" w:rsidP="00A50B03">
            <w:pPr>
              <w:suppressAutoHyphens/>
              <w:rPr>
                <w:rFonts w:ascii="URW DIN" w:hAnsi="URW DIN"/>
                <w:sz w:val="20"/>
                <w:szCs w:val="20"/>
              </w:rPr>
            </w:pPr>
            <w:r w:rsidRPr="009730B7">
              <w:rPr>
                <w:rFonts w:ascii="URW DIN" w:hAnsi="URW DIN"/>
                <w:sz w:val="20"/>
                <w:szCs w:val="20"/>
              </w:rPr>
              <w:t xml:space="preserve">Wykonawca zobowiązuje się świadczyć </w:t>
            </w:r>
            <w:r w:rsidR="002B08F9" w:rsidRPr="009730B7">
              <w:rPr>
                <w:rFonts w:ascii="URW DIN" w:hAnsi="URW DIN"/>
                <w:sz w:val="20"/>
                <w:szCs w:val="20"/>
              </w:rPr>
              <w:t>następujące usługi w ramach o</w:t>
            </w:r>
            <w:r w:rsidRPr="009730B7">
              <w:rPr>
                <w:rFonts w:ascii="URW DIN" w:hAnsi="URW DIN"/>
                <w:sz w:val="20"/>
                <w:szCs w:val="20"/>
              </w:rPr>
              <w:t>piek</w:t>
            </w:r>
            <w:r w:rsidR="002B08F9" w:rsidRPr="009730B7">
              <w:rPr>
                <w:rFonts w:ascii="URW DIN" w:hAnsi="URW DIN"/>
                <w:sz w:val="20"/>
                <w:szCs w:val="20"/>
              </w:rPr>
              <w:t>i</w:t>
            </w:r>
            <w:r w:rsidRPr="009730B7">
              <w:rPr>
                <w:rFonts w:ascii="URW DIN" w:hAnsi="URW DIN"/>
                <w:sz w:val="20"/>
                <w:szCs w:val="20"/>
              </w:rPr>
              <w:t xml:space="preserve"> </w:t>
            </w:r>
            <w:r w:rsidR="002B08F9" w:rsidRPr="009730B7">
              <w:rPr>
                <w:rFonts w:ascii="URW DIN" w:hAnsi="URW DIN"/>
                <w:sz w:val="20"/>
                <w:szCs w:val="20"/>
              </w:rPr>
              <w:t>s</w:t>
            </w:r>
            <w:r w:rsidRPr="009730B7">
              <w:rPr>
                <w:rFonts w:ascii="URW DIN" w:hAnsi="URW DIN"/>
                <w:sz w:val="20"/>
                <w:szCs w:val="20"/>
              </w:rPr>
              <w:t>erwisow</w:t>
            </w:r>
            <w:r w:rsidR="002B08F9" w:rsidRPr="009730B7">
              <w:rPr>
                <w:rFonts w:ascii="URW DIN" w:hAnsi="URW DIN"/>
                <w:sz w:val="20"/>
                <w:szCs w:val="20"/>
              </w:rPr>
              <w:t>ej</w:t>
            </w:r>
            <w:r w:rsidRPr="009730B7">
              <w:rPr>
                <w:rFonts w:ascii="URW DIN" w:hAnsi="URW DIN"/>
                <w:sz w:val="20"/>
                <w:szCs w:val="20"/>
              </w:rPr>
              <w:t>.</w:t>
            </w:r>
          </w:p>
          <w:p w14:paraId="2FCE1E51" w14:textId="2351A620" w:rsidR="009B5D34" w:rsidRPr="009730B7" w:rsidRDefault="009B5D34" w:rsidP="00E67F26">
            <w:pPr>
              <w:suppressAutoHyphens/>
              <w:spacing w:before="240"/>
              <w:rPr>
                <w:rFonts w:ascii="URW DIN" w:hAnsi="URW DIN"/>
                <w:sz w:val="20"/>
                <w:szCs w:val="20"/>
              </w:rPr>
            </w:pPr>
            <w:r w:rsidRPr="009730B7">
              <w:rPr>
                <w:rFonts w:ascii="URW DIN" w:hAnsi="URW DIN"/>
                <w:sz w:val="20"/>
                <w:szCs w:val="20"/>
              </w:rPr>
              <w:t xml:space="preserve">Usługa </w:t>
            </w:r>
            <w:r w:rsidR="002B08F9" w:rsidRPr="009730B7">
              <w:rPr>
                <w:rFonts w:ascii="URW DIN" w:hAnsi="URW DIN"/>
                <w:sz w:val="20"/>
                <w:szCs w:val="20"/>
              </w:rPr>
              <w:t>o</w:t>
            </w:r>
            <w:r w:rsidRPr="009730B7">
              <w:rPr>
                <w:rFonts w:ascii="URW DIN" w:hAnsi="URW DIN"/>
                <w:sz w:val="20"/>
                <w:szCs w:val="20"/>
              </w:rPr>
              <w:t xml:space="preserve">pieki </w:t>
            </w:r>
            <w:r w:rsidR="002B08F9" w:rsidRPr="009730B7">
              <w:rPr>
                <w:rFonts w:ascii="URW DIN" w:hAnsi="URW DIN"/>
                <w:sz w:val="20"/>
                <w:szCs w:val="20"/>
              </w:rPr>
              <w:t>s</w:t>
            </w:r>
            <w:r w:rsidRPr="009730B7">
              <w:rPr>
                <w:rFonts w:ascii="URW DIN" w:hAnsi="URW DIN"/>
                <w:sz w:val="20"/>
                <w:szCs w:val="20"/>
              </w:rPr>
              <w:t xml:space="preserve">erwisowej w okresie od zawarcia Umowy do </w:t>
            </w:r>
            <w:r w:rsidR="00525621" w:rsidRPr="009730B7">
              <w:rPr>
                <w:rFonts w:ascii="URW DIN" w:hAnsi="URW DIN"/>
                <w:sz w:val="20"/>
                <w:szCs w:val="20"/>
              </w:rPr>
              <w:t xml:space="preserve">zakończenia </w:t>
            </w:r>
            <w:r w:rsidR="00F46B85" w:rsidRPr="009730B7">
              <w:rPr>
                <w:rFonts w:ascii="URW DIN" w:hAnsi="URW DIN"/>
                <w:sz w:val="20"/>
                <w:szCs w:val="20"/>
              </w:rPr>
              <w:t>E</w:t>
            </w:r>
            <w:r w:rsidR="00525621" w:rsidRPr="009730B7">
              <w:rPr>
                <w:rFonts w:ascii="URW DIN" w:hAnsi="URW DIN"/>
                <w:sz w:val="20"/>
                <w:szCs w:val="20"/>
              </w:rPr>
              <w:t xml:space="preserve">tapu </w:t>
            </w:r>
            <w:r w:rsidR="003A368E" w:rsidRPr="003A368E">
              <w:rPr>
                <w:rFonts w:ascii="URW DIN" w:hAnsi="URW DIN"/>
                <w:sz w:val="20"/>
                <w:szCs w:val="20"/>
              </w:rPr>
              <w:t xml:space="preserve"> </w:t>
            </w:r>
            <w:r w:rsidR="003A368E">
              <w:rPr>
                <w:rFonts w:ascii="URW DIN" w:hAnsi="URW DIN"/>
                <w:sz w:val="20"/>
                <w:szCs w:val="20"/>
              </w:rPr>
              <w:t>„</w:t>
            </w:r>
            <w:r w:rsidR="003A368E" w:rsidRPr="003A368E">
              <w:rPr>
                <w:rFonts w:ascii="URW DIN" w:hAnsi="URW DIN"/>
                <w:sz w:val="20"/>
                <w:szCs w:val="20"/>
              </w:rPr>
              <w:t>Testy gotowości i wdrożenie produkcyjne</w:t>
            </w:r>
            <w:r w:rsidR="003A368E">
              <w:rPr>
                <w:rFonts w:ascii="URW DIN" w:hAnsi="URW DIN"/>
                <w:sz w:val="20"/>
                <w:szCs w:val="20"/>
              </w:rPr>
              <w:t>”</w:t>
            </w:r>
            <w:r w:rsidR="003A368E" w:rsidRPr="00442A9F" w:rsidDel="003A368E">
              <w:rPr>
                <w:rFonts w:ascii="URW DIN" w:hAnsi="URW DIN"/>
                <w:sz w:val="20"/>
                <w:szCs w:val="20"/>
              </w:rPr>
              <w:t xml:space="preserve"> </w:t>
            </w:r>
            <w:r w:rsidRPr="009730B7">
              <w:rPr>
                <w:rFonts w:ascii="URW DIN" w:hAnsi="URW DIN"/>
                <w:sz w:val="20"/>
                <w:szCs w:val="20"/>
              </w:rPr>
              <w:t>obejmuje:</w:t>
            </w:r>
          </w:p>
          <w:p w14:paraId="6FB4E7BA" w14:textId="02BE8298" w:rsidR="009B5D34" w:rsidRPr="009730B7" w:rsidRDefault="009B5D34" w:rsidP="00F128F3">
            <w:pPr>
              <w:numPr>
                <w:ilvl w:val="2"/>
                <w:numId w:val="22"/>
              </w:numPr>
              <w:suppressAutoHyphens/>
              <w:rPr>
                <w:rFonts w:ascii="URW DIN" w:hAnsi="URW DIN"/>
                <w:sz w:val="20"/>
                <w:szCs w:val="20"/>
              </w:rPr>
            </w:pPr>
            <w:r w:rsidRPr="009730B7">
              <w:rPr>
                <w:rFonts w:ascii="URW DIN" w:hAnsi="URW DIN"/>
                <w:sz w:val="20"/>
                <w:szCs w:val="20"/>
              </w:rPr>
              <w:t xml:space="preserve">Usługę Administracji </w:t>
            </w:r>
            <w:r w:rsidR="00A21662" w:rsidRPr="005C5BB2">
              <w:rPr>
                <w:rFonts w:ascii="URW DIN" w:hAnsi="URW DIN"/>
                <w:b/>
                <w:sz w:val="20"/>
                <w:szCs w:val="20"/>
              </w:rPr>
              <w:t>Systemu</w:t>
            </w:r>
          </w:p>
          <w:p w14:paraId="5A266A66" w14:textId="0CEF7E76" w:rsidR="009B5D34" w:rsidRPr="009730B7" w:rsidRDefault="009B5D34" w:rsidP="00E67F26">
            <w:pPr>
              <w:suppressAutoHyphens/>
              <w:spacing w:before="240"/>
              <w:rPr>
                <w:rFonts w:ascii="URW DIN" w:hAnsi="URW DIN"/>
                <w:sz w:val="20"/>
                <w:szCs w:val="20"/>
              </w:rPr>
            </w:pPr>
            <w:bookmarkStart w:id="541" w:name="_Hlk164540811"/>
            <w:r w:rsidRPr="009730B7">
              <w:rPr>
                <w:rFonts w:ascii="URW DIN" w:hAnsi="URW DIN"/>
                <w:sz w:val="20"/>
                <w:szCs w:val="20"/>
              </w:rPr>
              <w:t xml:space="preserve">Usługa Wzmożonej Opieki Serwisowej od </w:t>
            </w:r>
            <w:r w:rsidR="00525621" w:rsidRPr="009730B7">
              <w:rPr>
                <w:rFonts w:ascii="URW DIN" w:hAnsi="URW DIN"/>
                <w:sz w:val="20"/>
                <w:szCs w:val="20"/>
              </w:rPr>
              <w:t xml:space="preserve">zakończenia </w:t>
            </w:r>
            <w:r w:rsidR="00F46B85" w:rsidRPr="009730B7">
              <w:rPr>
                <w:rFonts w:ascii="URW DIN" w:hAnsi="URW DIN"/>
                <w:sz w:val="20"/>
                <w:szCs w:val="20"/>
              </w:rPr>
              <w:t>E</w:t>
            </w:r>
            <w:r w:rsidR="00525621" w:rsidRPr="009730B7">
              <w:rPr>
                <w:rFonts w:ascii="URW DIN" w:hAnsi="URW DIN"/>
                <w:sz w:val="20"/>
                <w:szCs w:val="20"/>
              </w:rPr>
              <w:t xml:space="preserve">tapu </w:t>
            </w:r>
            <w:r w:rsidR="003A368E">
              <w:rPr>
                <w:rFonts w:ascii="URW DIN" w:hAnsi="URW DIN"/>
                <w:sz w:val="20"/>
                <w:szCs w:val="20"/>
              </w:rPr>
              <w:t>„</w:t>
            </w:r>
            <w:r w:rsidR="00B62561" w:rsidRPr="003A368E">
              <w:rPr>
                <w:rFonts w:ascii="URW DIN" w:hAnsi="URW DIN"/>
                <w:sz w:val="20"/>
                <w:szCs w:val="20"/>
              </w:rPr>
              <w:t>Testy gotowości i wdrożenie produkcyjne</w:t>
            </w:r>
            <w:r w:rsidR="003A368E">
              <w:rPr>
                <w:rFonts w:ascii="URW DIN" w:hAnsi="URW DIN"/>
                <w:sz w:val="20"/>
                <w:szCs w:val="20"/>
              </w:rPr>
              <w:t>”</w:t>
            </w:r>
            <w:r w:rsidR="00B62561" w:rsidRPr="00442A9F" w:rsidDel="00B62561">
              <w:rPr>
                <w:rFonts w:ascii="URW DIN" w:hAnsi="URW DIN"/>
                <w:sz w:val="20"/>
                <w:szCs w:val="20"/>
              </w:rPr>
              <w:t xml:space="preserve"> </w:t>
            </w:r>
            <w:r w:rsidR="00AA5394" w:rsidRPr="009730B7">
              <w:rPr>
                <w:rFonts w:ascii="URW DIN" w:hAnsi="URW DIN"/>
                <w:sz w:val="20"/>
                <w:szCs w:val="20"/>
              </w:rPr>
              <w:t xml:space="preserve">do </w:t>
            </w:r>
            <w:r w:rsidR="00DB2BF9" w:rsidRPr="009730B7">
              <w:rPr>
                <w:rFonts w:ascii="URW DIN" w:hAnsi="URW DIN"/>
                <w:sz w:val="20"/>
                <w:szCs w:val="20"/>
              </w:rPr>
              <w:t xml:space="preserve">Odbioru końcowego </w:t>
            </w:r>
            <w:r w:rsidR="00AA5394" w:rsidRPr="009730B7">
              <w:rPr>
                <w:rFonts w:ascii="URW DIN" w:hAnsi="URW DIN"/>
                <w:sz w:val="20"/>
                <w:szCs w:val="20"/>
              </w:rPr>
              <w:t xml:space="preserve">Wdrożenia </w:t>
            </w:r>
            <w:r w:rsidR="00A21662" w:rsidRPr="005C5BB2">
              <w:rPr>
                <w:rFonts w:ascii="URW DIN" w:hAnsi="URW DIN"/>
                <w:b/>
                <w:sz w:val="20"/>
                <w:szCs w:val="20"/>
              </w:rPr>
              <w:t>Systemu</w:t>
            </w:r>
            <w:r w:rsidR="00CE29EB" w:rsidRPr="00374D06">
              <w:rPr>
                <w:rFonts w:ascii="URW DIN" w:hAnsi="URW DIN"/>
                <w:sz w:val="20"/>
              </w:rPr>
              <w:t xml:space="preserve"> </w:t>
            </w:r>
            <w:r w:rsidRPr="009730B7">
              <w:rPr>
                <w:rFonts w:ascii="URW DIN" w:hAnsi="URW DIN"/>
                <w:sz w:val="20"/>
                <w:szCs w:val="20"/>
              </w:rPr>
              <w:t>obejmuje</w:t>
            </w:r>
            <w:r w:rsidR="00AA5394" w:rsidRPr="009730B7">
              <w:rPr>
                <w:rFonts w:ascii="URW DIN" w:hAnsi="URW DIN"/>
                <w:sz w:val="20"/>
                <w:szCs w:val="20"/>
              </w:rPr>
              <w:t>:</w:t>
            </w:r>
          </w:p>
          <w:bookmarkEnd w:id="541"/>
          <w:p w14:paraId="521CC767" w14:textId="40C9A44F" w:rsidR="00AA5394" w:rsidRPr="009730B7" w:rsidRDefault="00AA5394" w:rsidP="00F128F3">
            <w:pPr>
              <w:numPr>
                <w:ilvl w:val="2"/>
                <w:numId w:val="45"/>
              </w:numPr>
              <w:suppressAutoHyphens/>
              <w:rPr>
                <w:rFonts w:ascii="URW DIN" w:hAnsi="URW DIN"/>
                <w:sz w:val="20"/>
                <w:szCs w:val="20"/>
              </w:rPr>
            </w:pPr>
            <w:r w:rsidRPr="009730B7">
              <w:rPr>
                <w:rFonts w:ascii="URW DIN" w:hAnsi="URW DIN"/>
                <w:sz w:val="20"/>
                <w:szCs w:val="20"/>
              </w:rPr>
              <w:t xml:space="preserve">Usługę Opieki </w:t>
            </w:r>
            <w:r w:rsidR="00A21662" w:rsidRPr="005C5BB2">
              <w:rPr>
                <w:rFonts w:ascii="URW DIN" w:hAnsi="URW DIN"/>
                <w:b/>
                <w:sz w:val="20"/>
                <w:szCs w:val="20"/>
              </w:rPr>
              <w:t>Systemu</w:t>
            </w:r>
            <w:r w:rsidRPr="009730B7">
              <w:rPr>
                <w:rFonts w:ascii="URW DIN" w:hAnsi="URW DIN"/>
                <w:sz w:val="20"/>
                <w:szCs w:val="20"/>
              </w:rPr>
              <w:t xml:space="preserve">– w zakresie określonym w </w:t>
            </w:r>
            <w:r w:rsidR="00945C9E" w:rsidRPr="009730B7">
              <w:rPr>
                <w:rFonts w:ascii="URW DIN" w:hAnsi="URW DIN"/>
                <w:sz w:val="20"/>
                <w:szCs w:val="20"/>
              </w:rPr>
              <w:t xml:space="preserve">pkt. </w:t>
            </w:r>
            <w:r w:rsidRPr="009730B7">
              <w:rPr>
                <w:rFonts w:ascii="URW DIN" w:hAnsi="URW DIN"/>
                <w:sz w:val="20"/>
                <w:szCs w:val="20"/>
              </w:rPr>
              <w:t>III.1) i III.2) niniejszego załącznika</w:t>
            </w:r>
          </w:p>
          <w:p w14:paraId="69973BDA" w14:textId="12B148F6" w:rsidR="00FC4B40" w:rsidRPr="009730B7" w:rsidRDefault="00AA5394" w:rsidP="00F128F3">
            <w:pPr>
              <w:numPr>
                <w:ilvl w:val="2"/>
                <w:numId w:val="45"/>
              </w:numPr>
              <w:suppressAutoHyphens/>
              <w:rPr>
                <w:rFonts w:ascii="URW DIN" w:hAnsi="URW DIN"/>
                <w:sz w:val="20"/>
                <w:szCs w:val="20"/>
              </w:rPr>
            </w:pPr>
            <w:r w:rsidRPr="009730B7">
              <w:rPr>
                <w:rFonts w:ascii="URW DIN" w:hAnsi="URW DIN"/>
                <w:sz w:val="20"/>
                <w:szCs w:val="20"/>
              </w:rPr>
              <w:t xml:space="preserve">Usługę Administracji </w:t>
            </w:r>
            <w:r w:rsidR="00A21662" w:rsidRPr="005C5BB2">
              <w:rPr>
                <w:rFonts w:ascii="URW DIN" w:hAnsi="URW DIN"/>
                <w:b/>
                <w:sz w:val="20"/>
                <w:szCs w:val="20"/>
              </w:rPr>
              <w:t>Systemu</w:t>
            </w:r>
          </w:p>
          <w:p w14:paraId="0C56DF32" w14:textId="3648CC2D" w:rsidR="00461D4F" w:rsidRPr="009730B7" w:rsidRDefault="00AA5394" w:rsidP="00E67F26">
            <w:pPr>
              <w:suppressAutoHyphens/>
              <w:spacing w:before="240"/>
              <w:rPr>
                <w:rFonts w:ascii="URW DIN" w:hAnsi="URW DIN"/>
                <w:sz w:val="20"/>
                <w:szCs w:val="20"/>
              </w:rPr>
            </w:pPr>
            <w:r w:rsidRPr="009730B7">
              <w:rPr>
                <w:rFonts w:ascii="URW DIN" w:hAnsi="URW DIN"/>
                <w:sz w:val="20"/>
                <w:szCs w:val="20"/>
              </w:rPr>
              <w:t>Usługa</w:t>
            </w:r>
            <w:r w:rsidR="00461D4F" w:rsidRPr="009730B7">
              <w:rPr>
                <w:rFonts w:ascii="URW DIN" w:hAnsi="URW DIN"/>
                <w:sz w:val="20"/>
                <w:szCs w:val="20"/>
              </w:rPr>
              <w:t xml:space="preserve"> </w:t>
            </w:r>
            <w:r w:rsidR="00F64854" w:rsidRPr="009730B7">
              <w:rPr>
                <w:rFonts w:ascii="URW DIN" w:hAnsi="URW DIN"/>
                <w:sz w:val="20"/>
                <w:szCs w:val="20"/>
              </w:rPr>
              <w:t>Opiek</w:t>
            </w:r>
            <w:r w:rsidRPr="009730B7">
              <w:rPr>
                <w:rFonts w:ascii="URW DIN" w:hAnsi="URW DIN"/>
                <w:sz w:val="20"/>
                <w:szCs w:val="20"/>
              </w:rPr>
              <w:t>i</w:t>
            </w:r>
            <w:r w:rsidR="00461D4F" w:rsidRPr="009730B7">
              <w:rPr>
                <w:rFonts w:ascii="URW DIN" w:hAnsi="URW DIN"/>
                <w:sz w:val="20"/>
                <w:szCs w:val="20"/>
              </w:rPr>
              <w:t xml:space="preserve"> </w:t>
            </w:r>
            <w:r w:rsidR="00F64854" w:rsidRPr="009730B7">
              <w:rPr>
                <w:rFonts w:ascii="URW DIN" w:hAnsi="URW DIN"/>
                <w:sz w:val="20"/>
                <w:szCs w:val="20"/>
              </w:rPr>
              <w:t>S</w:t>
            </w:r>
            <w:r w:rsidR="00461D4F" w:rsidRPr="009730B7">
              <w:rPr>
                <w:rFonts w:ascii="URW DIN" w:hAnsi="URW DIN"/>
                <w:sz w:val="20"/>
                <w:szCs w:val="20"/>
              </w:rPr>
              <w:t>erwisow</w:t>
            </w:r>
            <w:r w:rsidRPr="009730B7">
              <w:rPr>
                <w:rFonts w:ascii="URW DIN" w:hAnsi="URW DIN"/>
                <w:sz w:val="20"/>
                <w:szCs w:val="20"/>
              </w:rPr>
              <w:t>ej</w:t>
            </w:r>
            <w:r w:rsidR="00461D4F" w:rsidRPr="009730B7">
              <w:rPr>
                <w:rFonts w:ascii="URW DIN" w:hAnsi="URW DIN"/>
                <w:sz w:val="20"/>
                <w:szCs w:val="20"/>
              </w:rPr>
              <w:t xml:space="preserve"> </w:t>
            </w:r>
            <w:r w:rsidR="00F64854" w:rsidRPr="009730B7">
              <w:rPr>
                <w:rFonts w:ascii="URW DIN" w:hAnsi="URW DIN"/>
                <w:sz w:val="20"/>
                <w:szCs w:val="20"/>
              </w:rPr>
              <w:t>P</w:t>
            </w:r>
            <w:r w:rsidR="00461D4F" w:rsidRPr="009730B7">
              <w:rPr>
                <w:rFonts w:ascii="URW DIN" w:hAnsi="URW DIN"/>
                <w:sz w:val="20"/>
                <w:szCs w:val="20"/>
              </w:rPr>
              <w:t>osprzedaż</w:t>
            </w:r>
            <w:r w:rsidR="00F64854" w:rsidRPr="009730B7">
              <w:rPr>
                <w:rFonts w:ascii="URW DIN" w:hAnsi="URW DIN"/>
                <w:sz w:val="20"/>
                <w:szCs w:val="20"/>
              </w:rPr>
              <w:t>ow</w:t>
            </w:r>
            <w:r w:rsidRPr="009730B7">
              <w:rPr>
                <w:rFonts w:ascii="URW DIN" w:hAnsi="URW DIN"/>
                <w:sz w:val="20"/>
                <w:szCs w:val="20"/>
              </w:rPr>
              <w:t>ej</w:t>
            </w:r>
            <w:r w:rsidR="00461D4F" w:rsidRPr="009730B7">
              <w:rPr>
                <w:rFonts w:ascii="URW DIN" w:hAnsi="URW DIN"/>
                <w:sz w:val="20"/>
                <w:szCs w:val="20"/>
              </w:rPr>
              <w:t xml:space="preserve"> </w:t>
            </w:r>
            <w:r w:rsidRPr="009730B7">
              <w:rPr>
                <w:rFonts w:ascii="URW DIN" w:hAnsi="URW DIN"/>
                <w:sz w:val="20"/>
                <w:szCs w:val="20"/>
              </w:rPr>
              <w:t xml:space="preserve">w okresie 5 lat od </w:t>
            </w:r>
            <w:r w:rsidR="00DB2BF9" w:rsidRPr="009730B7">
              <w:rPr>
                <w:rFonts w:ascii="URW DIN" w:hAnsi="URW DIN"/>
                <w:sz w:val="20"/>
                <w:szCs w:val="20"/>
              </w:rPr>
              <w:t xml:space="preserve">Odbioru końcowego </w:t>
            </w:r>
            <w:r w:rsidRPr="009730B7">
              <w:rPr>
                <w:rFonts w:ascii="URW DIN" w:hAnsi="URW DIN"/>
                <w:sz w:val="20"/>
                <w:szCs w:val="20"/>
              </w:rPr>
              <w:t xml:space="preserve">Wdrożenia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sz w:val="20"/>
                <w:szCs w:val="20"/>
              </w:rPr>
              <w:t>obejmuje</w:t>
            </w:r>
            <w:r w:rsidR="00461D4F" w:rsidRPr="009730B7">
              <w:rPr>
                <w:rFonts w:ascii="URW DIN" w:hAnsi="URW DIN"/>
                <w:sz w:val="20"/>
                <w:szCs w:val="20"/>
              </w:rPr>
              <w:t>:</w:t>
            </w:r>
          </w:p>
          <w:p w14:paraId="7BBD2B58" w14:textId="6983DE42" w:rsidR="0015604F" w:rsidRPr="009730B7" w:rsidRDefault="00341E5B" w:rsidP="00F128F3">
            <w:pPr>
              <w:numPr>
                <w:ilvl w:val="2"/>
                <w:numId w:val="46"/>
              </w:numPr>
              <w:suppressAutoHyphens/>
              <w:rPr>
                <w:rFonts w:ascii="URW DIN" w:hAnsi="URW DIN"/>
                <w:sz w:val="20"/>
                <w:szCs w:val="20"/>
              </w:rPr>
            </w:pPr>
            <w:r w:rsidRPr="009730B7">
              <w:rPr>
                <w:rFonts w:ascii="URW DIN" w:hAnsi="URW DIN"/>
                <w:sz w:val="20"/>
                <w:szCs w:val="20"/>
              </w:rPr>
              <w:t xml:space="preserve">Usługę </w:t>
            </w:r>
            <w:r w:rsidR="0015604F" w:rsidRPr="009730B7">
              <w:rPr>
                <w:rFonts w:ascii="URW DIN" w:hAnsi="URW DIN"/>
                <w:sz w:val="20"/>
                <w:szCs w:val="20"/>
              </w:rPr>
              <w:t>Opieki</w:t>
            </w:r>
            <w:r w:rsidR="0050155B" w:rsidRPr="009730B7">
              <w:rPr>
                <w:rFonts w:ascii="URW DIN" w:hAnsi="URW DIN" w:cs="Calibri"/>
                <w:sz w:val="20"/>
                <w:szCs w:val="20"/>
              </w:rPr>
              <w:t xml:space="preserve"> </w:t>
            </w:r>
            <w:r w:rsidR="00A21662" w:rsidRPr="00A21662">
              <w:rPr>
                <w:rFonts w:ascii="URW DIN" w:hAnsi="URW DIN"/>
                <w:b/>
                <w:sz w:val="20"/>
                <w:szCs w:val="20"/>
              </w:rPr>
              <w:t>Systemu</w:t>
            </w:r>
            <w:r w:rsidR="00AA5394" w:rsidRPr="009730B7">
              <w:rPr>
                <w:rFonts w:ascii="URW DIN" w:hAnsi="URW DIN"/>
                <w:sz w:val="20"/>
                <w:szCs w:val="20"/>
              </w:rPr>
              <w:t xml:space="preserve">– w zakresie określonym w </w:t>
            </w:r>
            <w:r w:rsidR="00945C9E" w:rsidRPr="009730B7">
              <w:rPr>
                <w:rFonts w:ascii="URW DIN" w:hAnsi="URW DIN"/>
                <w:sz w:val="20"/>
                <w:szCs w:val="20"/>
              </w:rPr>
              <w:t xml:space="preserve">pkt. </w:t>
            </w:r>
            <w:r w:rsidR="00AA5394" w:rsidRPr="009730B7">
              <w:rPr>
                <w:rFonts w:ascii="URW DIN" w:hAnsi="URW DIN"/>
                <w:sz w:val="20"/>
                <w:szCs w:val="20"/>
              </w:rPr>
              <w:t>III.1) i III.2) niniejszego załącznika</w:t>
            </w:r>
            <w:r w:rsidR="009760B3">
              <w:rPr>
                <w:rFonts w:ascii="URW DIN" w:hAnsi="URW DIN"/>
                <w:sz w:val="20"/>
                <w:szCs w:val="20"/>
              </w:rPr>
              <w:t>,</w:t>
            </w:r>
          </w:p>
          <w:p w14:paraId="2334D94A" w14:textId="02F26C23" w:rsidR="00341E5B" w:rsidRPr="009730B7" w:rsidRDefault="0015604F" w:rsidP="00F128F3">
            <w:pPr>
              <w:numPr>
                <w:ilvl w:val="2"/>
                <w:numId w:val="46"/>
              </w:numPr>
              <w:suppressAutoHyphens/>
              <w:rPr>
                <w:rFonts w:ascii="URW DIN" w:hAnsi="URW DIN"/>
                <w:sz w:val="20"/>
                <w:szCs w:val="20"/>
              </w:rPr>
            </w:pPr>
            <w:r w:rsidRPr="009730B7">
              <w:rPr>
                <w:rFonts w:ascii="URW DIN" w:hAnsi="URW DIN"/>
                <w:sz w:val="20"/>
                <w:szCs w:val="20"/>
              </w:rPr>
              <w:t>Usług</w:t>
            </w:r>
            <w:r w:rsidR="00CD0A7C" w:rsidRPr="009730B7">
              <w:rPr>
                <w:rFonts w:ascii="URW DIN" w:hAnsi="URW DIN"/>
                <w:sz w:val="20"/>
                <w:szCs w:val="20"/>
              </w:rPr>
              <w:t>ę</w:t>
            </w:r>
            <w:r w:rsidRPr="009730B7">
              <w:rPr>
                <w:rFonts w:ascii="URW DIN" w:hAnsi="URW DIN"/>
                <w:sz w:val="20"/>
                <w:szCs w:val="20"/>
              </w:rPr>
              <w:t xml:space="preserve"> Administracji </w:t>
            </w:r>
            <w:r w:rsidR="00A21662" w:rsidRPr="00A21662">
              <w:rPr>
                <w:rFonts w:ascii="URW DIN" w:hAnsi="URW DIN"/>
                <w:b/>
                <w:sz w:val="20"/>
                <w:szCs w:val="20"/>
              </w:rPr>
              <w:t>Systemu</w:t>
            </w:r>
          </w:p>
          <w:p w14:paraId="3D80AB59" w14:textId="292B2C3F" w:rsidR="00461D4F" w:rsidRPr="009730B7" w:rsidRDefault="00CD0A7C" w:rsidP="00F128F3">
            <w:pPr>
              <w:numPr>
                <w:ilvl w:val="2"/>
                <w:numId w:val="46"/>
              </w:numPr>
              <w:suppressAutoHyphens/>
              <w:spacing w:after="240"/>
              <w:rPr>
                <w:rFonts w:ascii="URW DIN" w:hAnsi="URW DIN"/>
                <w:sz w:val="20"/>
                <w:szCs w:val="20"/>
              </w:rPr>
            </w:pPr>
            <w:r w:rsidRPr="009730B7">
              <w:rPr>
                <w:rFonts w:ascii="URW DIN" w:hAnsi="URW DIN"/>
                <w:sz w:val="20"/>
                <w:szCs w:val="20"/>
              </w:rPr>
              <w:t>Usługę</w:t>
            </w:r>
            <w:r w:rsidR="0015604F" w:rsidRPr="009730B7">
              <w:rPr>
                <w:rFonts w:ascii="URW DIN" w:hAnsi="URW DIN"/>
                <w:sz w:val="20"/>
                <w:szCs w:val="20"/>
              </w:rPr>
              <w:t xml:space="preserve"> </w:t>
            </w:r>
            <w:r w:rsidR="00341E5B" w:rsidRPr="009730B7">
              <w:rPr>
                <w:rFonts w:ascii="URW DIN" w:hAnsi="URW DIN"/>
                <w:sz w:val="20"/>
                <w:szCs w:val="20"/>
              </w:rPr>
              <w:t>Rozwoju</w:t>
            </w:r>
            <w:r w:rsidR="00461D4F" w:rsidRPr="009730B7">
              <w:rPr>
                <w:rFonts w:ascii="URW DIN" w:hAnsi="URW DIN"/>
                <w:sz w:val="20"/>
                <w:szCs w:val="20"/>
              </w:rPr>
              <w:t xml:space="preserve"> </w:t>
            </w:r>
            <w:r w:rsidR="00A21662" w:rsidRPr="00A21662">
              <w:rPr>
                <w:rFonts w:ascii="URW DIN" w:hAnsi="URW DIN"/>
                <w:b/>
                <w:sz w:val="20"/>
                <w:szCs w:val="20"/>
              </w:rPr>
              <w:t>Systemu</w:t>
            </w:r>
          </w:p>
          <w:p w14:paraId="3EB658D7" w14:textId="784D22D6" w:rsidR="00461D4F" w:rsidRPr="009730B7" w:rsidRDefault="00461D4F" w:rsidP="00F128F3">
            <w:pPr>
              <w:numPr>
                <w:ilvl w:val="0"/>
                <w:numId w:val="23"/>
              </w:numPr>
              <w:suppressAutoHyphens/>
              <w:spacing w:after="240"/>
              <w:rPr>
                <w:rFonts w:ascii="URW DIN" w:hAnsi="URW DIN" w:cs="Calibri"/>
                <w:b/>
                <w:sz w:val="20"/>
                <w:szCs w:val="20"/>
              </w:rPr>
            </w:pPr>
            <w:r w:rsidRPr="009730B7">
              <w:rPr>
                <w:rFonts w:ascii="URW DIN" w:hAnsi="URW DIN" w:cs="Calibri"/>
                <w:b/>
                <w:sz w:val="20"/>
                <w:szCs w:val="20"/>
              </w:rPr>
              <w:t xml:space="preserve">Usługa </w:t>
            </w:r>
            <w:r w:rsidR="0015604F" w:rsidRPr="009730B7">
              <w:rPr>
                <w:rFonts w:ascii="URW DIN" w:hAnsi="URW DIN" w:cs="Calibri"/>
                <w:b/>
                <w:sz w:val="20"/>
                <w:szCs w:val="20"/>
              </w:rPr>
              <w:t xml:space="preserve">Opieki </w:t>
            </w:r>
            <w:r w:rsidR="00247CE3">
              <w:rPr>
                <w:rFonts w:ascii="URW DIN" w:hAnsi="URW DIN"/>
                <w:b/>
                <w:sz w:val="20"/>
                <w:szCs w:val="20"/>
              </w:rPr>
              <w:t>Systemu</w:t>
            </w:r>
          </w:p>
          <w:p w14:paraId="2EE8DE35" w14:textId="6793C312" w:rsidR="007F5AFC" w:rsidRPr="009730B7" w:rsidRDefault="007F5AFC" w:rsidP="00A50B03">
            <w:pPr>
              <w:pStyle w:val="Tekstpodstawowy"/>
              <w:rPr>
                <w:rFonts w:ascii="URW DIN" w:hAnsi="URW DIN" w:cs="Calibri"/>
                <w:sz w:val="20"/>
                <w:szCs w:val="20"/>
              </w:rPr>
            </w:pPr>
            <w:r w:rsidRPr="009730B7">
              <w:rPr>
                <w:rFonts w:ascii="URW DIN" w:hAnsi="URW DIN" w:cs="Calibri"/>
                <w:sz w:val="20"/>
                <w:szCs w:val="20"/>
              </w:rPr>
              <w:t xml:space="preserve">Wykonawca w ramach udzielonej </w:t>
            </w:r>
            <w:r w:rsidR="0015604F" w:rsidRPr="009730B7">
              <w:rPr>
                <w:rFonts w:ascii="URW DIN" w:hAnsi="URW DIN" w:cs="Calibri"/>
                <w:sz w:val="20"/>
                <w:szCs w:val="20"/>
              </w:rPr>
              <w:t xml:space="preserve">Usługi </w:t>
            </w:r>
            <w:r w:rsidR="002B08F9" w:rsidRPr="009730B7">
              <w:rPr>
                <w:rFonts w:ascii="URW DIN" w:hAnsi="URW DIN" w:cs="Calibri"/>
                <w:sz w:val="20"/>
                <w:szCs w:val="20"/>
              </w:rPr>
              <w:t>o</w:t>
            </w:r>
            <w:r w:rsidR="0015604F" w:rsidRPr="009730B7">
              <w:rPr>
                <w:rFonts w:ascii="URW DIN" w:hAnsi="URW DIN" w:cs="Calibri"/>
                <w:sz w:val="20"/>
                <w:szCs w:val="20"/>
              </w:rPr>
              <w:t>pieki</w:t>
            </w:r>
            <w:r w:rsidR="002B08F9" w:rsidRPr="009730B7">
              <w:rPr>
                <w:rFonts w:ascii="URW DIN" w:hAnsi="URW DIN" w:cs="Calibri"/>
                <w:sz w:val="20"/>
                <w:szCs w:val="20"/>
              </w:rPr>
              <w:t xml:space="preserve"> serwisowej</w:t>
            </w:r>
            <w:r w:rsidRPr="009730B7">
              <w:rPr>
                <w:rFonts w:ascii="URW DIN" w:hAnsi="URW DIN" w:cs="Calibri"/>
                <w:sz w:val="20"/>
                <w:szCs w:val="20"/>
              </w:rPr>
              <w:t xml:space="preserve"> zobowiązany jest do:</w:t>
            </w:r>
          </w:p>
          <w:p w14:paraId="36A17118" w14:textId="423E5431" w:rsidR="007F5AFC" w:rsidRPr="009730B7" w:rsidRDefault="007F5AFC" w:rsidP="00F128F3">
            <w:pPr>
              <w:pStyle w:val="Tekstpodstawowy"/>
              <w:numPr>
                <w:ilvl w:val="0"/>
                <w:numId w:val="33"/>
              </w:numPr>
              <w:spacing w:after="0"/>
              <w:jc w:val="both"/>
              <w:rPr>
                <w:rFonts w:ascii="URW DIN" w:hAnsi="URW DIN" w:cs="Calibri"/>
                <w:sz w:val="20"/>
                <w:szCs w:val="20"/>
              </w:rPr>
            </w:pPr>
            <w:r w:rsidRPr="009730B7">
              <w:rPr>
                <w:rFonts w:ascii="URW DIN" w:hAnsi="URW DIN" w:cs="Calibri"/>
                <w:sz w:val="20"/>
                <w:szCs w:val="20"/>
              </w:rPr>
              <w:t>świadczeni</w:t>
            </w:r>
            <w:r w:rsidR="00AA5394" w:rsidRPr="009730B7">
              <w:rPr>
                <w:rFonts w:ascii="URW DIN" w:hAnsi="URW DIN" w:cs="Calibri"/>
                <w:sz w:val="20"/>
                <w:szCs w:val="20"/>
              </w:rPr>
              <w:t>a</w:t>
            </w:r>
            <w:r w:rsidRPr="009730B7">
              <w:rPr>
                <w:rFonts w:ascii="URW DIN" w:hAnsi="URW DIN" w:cs="Calibri"/>
                <w:sz w:val="20"/>
                <w:szCs w:val="20"/>
              </w:rPr>
              <w:t xml:space="preserve"> </w:t>
            </w:r>
            <w:r w:rsidR="0015604F" w:rsidRPr="009730B7">
              <w:rPr>
                <w:rFonts w:ascii="URW DIN" w:hAnsi="URW DIN" w:cs="Calibri"/>
                <w:sz w:val="20"/>
                <w:szCs w:val="20"/>
              </w:rPr>
              <w:t>U</w:t>
            </w:r>
            <w:r w:rsidRPr="009730B7">
              <w:rPr>
                <w:rFonts w:ascii="URW DIN" w:hAnsi="URW DIN" w:cs="Calibri"/>
                <w:sz w:val="20"/>
                <w:szCs w:val="20"/>
              </w:rPr>
              <w:t xml:space="preserve">sług </w:t>
            </w:r>
            <w:r w:rsidR="002B08F9" w:rsidRPr="009730B7">
              <w:rPr>
                <w:rFonts w:ascii="URW DIN" w:hAnsi="URW DIN" w:cs="Calibri"/>
                <w:sz w:val="20"/>
                <w:szCs w:val="20"/>
              </w:rPr>
              <w:t>o</w:t>
            </w:r>
            <w:r w:rsidR="0015604F" w:rsidRPr="009730B7">
              <w:rPr>
                <w:rFonts w:ascii="URW DIN" w:hAnsi="URW DIN" w:cs="Calibri"/>
                <w:sz w:val="20"/>
                <w:szCs w:val="20"/>
              </w:rPr>
              <w:t>pieki</w:t>
            </w:r>
            <w:r w:rsidRPr="009730B7">
              <w:rPr>
                <w:rFonts w:ascii="URW DIN" w:hAnsi="URW DIN" w:cs="Calibri"/>
                <w:sz w:val="20"/>
                <w:szCs w:val="20"/>
              </w:rPr>
              <w:t xml:space="preserve"> dla </w:t>
            </w:r>
            <w:r w:rsidR="00A21662" w:rsidRPr="00A21662">
              <w:rPr>
                <w:rFonts w:ascii="URW DIN" w:hAnsi="URW DIN"/>
                <w:b/>
                <w:sz w:val="20"/>
                <w:szCs w:val="20"/>
              </w:rPr>
              <w:t>Systemu</w:t>
            </w:r>
            <w:r w:rsidR="00CE29EB" w:rsidRPr="00374D06">
              <w:rPr>
                <w:rFonts w:ascii="URW DIN" w:hAnsi="URW DIN"/>
                <w:sz w:val="20"/>
              </w:rPr>
              <w:t xml:space="preserve"> </w:t>
            </w:r>
            <w:r w:rsidRPr="009730B7">
              <w:rPr>
                <w:rFonts w:ascii="URW DIN" w:hAnsi="URW DIN" w:cs="Calibri"/>
                <w:sz w:val="20"/>
                <w:szCs w:val="20"/>
              </w:rPr>
              <w:t>polegających na:</w:t>
            </w:r>
          </w:p>
          <w:p w14:paraId="43FD10B8" w14:textId="5AD3323B" w:rsidR="007F5AFC" w:rsidRPr="009730B7" w:rsidRDefault="48F9DC8E" w:rsidP="00F128F3">
            <w:pPr>
              <w:pStyle w:val="Tekstpodstawowy"/>
              <w:numPr>
                <w:ilvl w:val="1"/>
                <w:numId w:val="33"/>
              </w:numPr>
              <w:spacing w:after="0"/>
              <w:jc w:val="both"/>
              <w:rPr>
                <w:rFonts w:ascii="URW DIN" w:hAnsi="URW DIN" w:cs="Calibri"/>
                <w:sz w:val="20"/>
                <w:szCs w:val="20"/>
              </w:rPr>
            </w:pPr>
            <w:bookmarkStart w:id="542" w:name="_Hlk164541379"/>
            <w:r w:rsidRPr="6D566690">
              <w:rPr>
                <w:rFonts w:ascii="URW DIN" w:hAnsi="URW DIN" w:cs="Calibri"/>
                <w:sz w:val="20"/>
                <w:szCs w:val="20"/>
              </w:rPr>
              <w:t xml:space="preserve">analizie i usuwaniu Incydentów w działającym </w:t>
            </w:r>
            <w:r w:rsidR="76B540B5" w:rsidRPr="6D566690">
              <w:rPr>
                <w:rFonts w:ascii="URW DIN" w:hAnsi="URW DIN" w:cs="Calibri"/>
                <w:sz w:val="20"/>
                <w:szCs w:val="20"/>
              </w:rPr>
              <w:t>Oprogramowaniu</w:t>
            </w:r>
            <w:r w:rsidR="65299DFE" w:rsidRPr="6D566690">
              <w:rPr>
                <w:rFonts w:ascii="URW DIN" w:hAnsi="URW DIN" w:cs="Calibri"/>
                <w:sz w:val="20"/>
                <w:szCs w:val="20"/>
              </w:rPr>
              <w:t xml:space="preserve"> Dedykowanym</w:t>
            </w:r>
            <w:r w:rsidR="00B84DB7" w:rsidRPr="6D566690">
              <w:rPr>
                <w:rFonts w:ascii="URW DIN" w:hAnsi="URW DIN" w:cs="Calibri"/>
                <w:sz w:val="20"/>
                <w:szCs w:val="20"/>
              </w:rPr>
              <w:t>,</w:t>
            </w:r>
            <w:r w:rsidR="06C72074" w:rsidRPr="6D566690">
              <w:rPr>
                <w:rFonts w:ascii="URW DIN" w:hAnsi="URW DIN" w:cs="Calibri"/>
                <w:sz w:val="20"/>
                <w:szCs w:val="20"/>
              </w:rPr>
              <w:t xml:space="preserve"> </w:t>
            </w:r>
            <w:r w:rsidR="00B84DB7" w:rsidRPr="6D566690">
              <w:rPr>
                <w:rFonts w:ascii="URW DIN" w:hAnsi="URW DIN" w:cs="Calibri"/>
                <w:sz w:val="20"/>
                <w:szCs w:val="20"/>
              </w:rPr>
              <w:t>Oprogramowaniu Standardowym</w:t>
            </w:r>
            <w:r w:rsidR="00775006" w:rsidRPr="6D566690">
              <w:rPr>
                <w:rFonts w:ascii="URW DIN" w:hAnsi="URW DIN" w:cs="Calibri"/>
                <w:sz w:val="20"/>
                <w:szCs w:val="20"/>
              </w:rPr>
              <w:t xml:space="preserve"> </w:t>
            </w:r>
            <w:r w:rsidR="30759034" w:rsidRPr="6D566690">
              <w:rPr>
                <w:rFonts w:ascii="URW DIN" w:hAnsi="URW DIN" w:cs="Calibri"/>
                <w:sz w:val="20"/>
                <w:szCs w:val="20"/>
              </w:rPr>
              <w:t>oraz</w:t>
            </w:r>
            <w:r w:rsidR="00775006" w:rsidRPr="6D566690">
              <w:rPr>
                <w:rFonts w:ascii="URW DIN" w:hAnsi="URW DIN" w:cs="Calibri"/>
                <w:sz w:val="20"/>
                <w:szCs w:val="20"/>
              </w:rPr>
              <w:t xml:space="preserve"> Oprogramowani Powiązan</w:t>
            </w:r>
            <w:r w:rsidR="30759034" w:rsidRPr="6D566690">
              <w:rPr>
                <w:rFonts w:ascii="URW DIN" w:hAnsi="URW DIN" w:cs="Calibri"/>
                <w:sz w:val="20"/>
                <w:szCs w:val="20"/>
              </w:rPr>
              <w:t>ym</w:t>
            </w:r>
            <w:r w:rsidRPr="6D566690">
              <w:rPr>
                <w:rFonts w:ascii="URW DIN" w:hAnsi="URW DIN" w:cs="Calibri"/>
                <w:sz w:val="20"/>
                <w:szCs w:val="20"/>
              </w:rPr>
              <w:t>, w tym Awarii, Incydentów krytycznych, Incydentów</w:t>
            </w:r>
            <w:r w:rsidR="00CD41D3" w:rsidRPr="6D566690">
              <w:rPr>
                <w:rFonts w:ascii="URW DIN" w:hAnsi="URW DIN" w:cs="Calibri"/>
                <w:sz w:val="20"/>
                <w:szCs w:val="20"/>
              </w:rPr>
              <w:t xml:space="preserve"> pilnych i</w:t>
            </w:r>
            <w:r w:rsidR="00B1750F" w:rsidRPr="6D566690">
              <w:rPr>
                <w:rFonts w:ascii="URW DIN" w:hAnsi="URW DIN" w:cs="Calibri"/>
                <w:sz w:val="20"/>
                <w:szCs w:val="20"/>
              </w:rPr>
              <w:t xml:space="preserve"> </w:t>
            </w:r>
            <w:r w:rsidRPr="6D566690">
              <w:rPr>
                <w:rFonts w:ascii="URW DIN" w:hAnsi="URW DIN" w:cs="Calibri"/>
                <w:sz w:val="20"/>
                <w:szCs w:val="20"/>
              </w:rPr>
              <w:t xml:space="preserve">Incydentów standardowych w </w:t>
            </w:r>
            <w:r w:rsidR="00CD41D3" w:rsidRPr="6D566690">
              <w:rPr>
                <w:rFonts w:ascii="URW DIN" w:hAnsi="URW DIN" w:cs="Calibri"/>
                <w:sz w:val="20"/>
                <w:szCs w:val="20"/>
              </w:rPr>
              <w:t xml:space="preserve">ramach wszystkich środowisk tj. </w:t>
            </w:r>
            <w:r w:rsidRPr="6D566690">
              <w:rPr>
                <w:rFonts w:ascii="URW DIN" w:hAnsi="URW DIN" w:cs="Calibri"/>
                <w:sz w:val="20"/>
                <w:szCs w:val="20"/>
              </w:rPr>
              <w:t>środowisku produkcyjnym, środowisku testowym,</w:t>
            </w:r>
            <w:r w:rsidR="33745C91" w:rsidRPr="6D566690">
              <w:rPr>
                <w:rFonts w:ascii="URW DIN" w:hAnsi="URW DIN" w:cs="Calibri"/>
                <w:sz w:val="20"/>
                <w:szCs w:val="20"/>
              </w:rPr>
              <w:t xml:space="preserve"> środowisku testowym dla interesariuszy zewnętrznych, </w:t>
            </w:r>
            <w:r w:rsidRPr="6D566690">
              <w:rPr>
                <w:rFonts w:ascii="URW DIN" w:hAnsi="URW DIN" w:cs="Calibri"/>
                <w:sz w:val="20"/>
                <w:szCs w:val="20"/>
              </w:rPr>
              <w:t xml:space="preserve">środowisku </w:t>
            </w:r>
            <w:r w:rsidR="00180FA4" w:rsidRPr="6D566690">
              <w:rPr>
                <w:rFonts w:ascii="URW DIN" w:hAnsi="URW DIN" w:cs="Calibri"/>
                <w:sz w:val="20"/>
                <w:szCs w:val="20"/>
              </w:rPr>
              <w:t>migracyjnym,</w:t>
            </w:r>
            <w:r w:rsidR="33745C91" w:rsidRPr="6D566690">
              <w:rPr>
                <w:rFonts w:ascii="URW DIN" w:hAnsi="URW DIN" w:cs="Calibri"/>
                <w:sz w:val="20"/>
                <w:szCs w:val="20"/>
              </w:rPr>
              <w:t xml:space="preserve"> </w:t>
            </w:r>
            <w:proofErr w:type="spellStart"/>
            <w:r w:rsidRPr="6D566690">
              <w:rPr>
                <w:rFonts w:ascii="URW DIN" w:hAnsi="URW DIN" w:cs="Calibri"/>
                <w:sz w:val="20"/>
                <w:szCs w:val="20"/>
              </w:rPr>
              <w:t>środowiskudeveloperskim</w:t>
            </w:r>
            <w:proofErr w:type="spellEnd"/>
            <w:r w:rsidRPr="6D566690">
              <w:rPr>
                <w:rFonts w:ascii="URW DIN" w:hAnsi="URW DIN" w:cs="Calibri"/>
                <w:sz w:val="20"/>
                <w:szCs w:val="20"/>
              </w:rPr>
              <w:t>.</w:t>
            </w:r>
          </w:p>
          <w:p w14:paraId="5E773111" w14:textId="7D3DEAFA" w:rsidR="007F5AFC" w:rsidRPr="009730B7" w:rsidRDefault="48F9DC8E" w:rsidP="00F128F3">
            <w:pPr>
              <w:pStyle w:val="Tekstpodstawowy"/>
              <w:numPr>
                <w:ilvl w:val="1"/>
                <w:numId w:val="33"/>
              </w:numPr>
              <w:spacing w:after="0"/>
              <w:jc w:val="both"/>
              <w:rPr>
                <w:rFonts w:ascii="URW DIN" w:hAnsi="URW DIN" w:cs="Calibri"/>
                <w:sz w:val="20"/>
                <w:szCs w:val="20"/>
              </w:rPr>
            </w:pPr>
            <w:bookmarkStart w:id="543" w:name="_Hlk164541458"/>
            <w:bookmarkEnd w:id="542"/>
            <w:r w:rsidRPr="6D566690">
              <w:rPr>
                <w:rFonts w:ascii="URW DIN" w:hAnsi="URW DIN" w:cs="Calibri"/>
                <w:sz w:val="20"/>
                <w:szCs w:val="20"/>
              </w:rPr>
              <w:t xml:space="preserve">analizie i usuwaniu Problemów w </w:t>
            </w:r>
            <w:r w:rsidR="38B8F10C" w:rsidRPr="6D566690">
              <w:rPr>
                <w:rFonts w:ascii="URW DIN" w:hAnsi="URW DIN" w:cs="Calibri"/>
                <w:sz w:val="20"/>
                <w:szCs w:val="20"/>
              </w:rPr>
              <w:t xml:space="preserve">działaniu </w:t>
            </w:r>
            <w:r w:rsidR="03D07799" w:rsidRPr="6D566690">
              <w:rPr>
                <w:rFonts w:ascii="URW DIN" w:hAnsi="URW DIN"/>
                <w:b/>
                <w:bCs/>
                <w:sz w:val="20"/>
                <w:szCs w:val="20"/>
              </w:rPr>
              <w:t>Systemu</w:t>
            </w:r>
            <w:r w:rsidRPr="6D566690">
              <w:rPr>
                <w:rFonts w:ascii="URW DIN" w:hAnsi="URW DIN" w:cs="Calibri"/>
                <w:sz w:val="20"/>
                <w:szCs w:val="20"/>
              </w:rPr>
              <w:t xml:space="preserve">, w tym Problemów krytycznych, Problemów </w:t>
            </w:r>
            <w:r w:rsidR="5ADBCBB7" w:rsidRPr="6D566690">
              <w:rPr>
                <w:rFonts w:ascii="URW DIN" w:hAnsi="URW DIN" w:cs="Calibri"/>
                <w:sz w:val="20"/>
                <w:szCs w:val="20"/>
              </w:rPr>
              <w:t>pilnych</w:t>
            </w:r>
            <w:r w:rsidRPr="6D566690">
              <w:rPr>
                <w:rFonts w:ascii="URW DIN" w:hAnsi="URW DIN" w:cs="Calibri"/>
                <w:sz w:val="20"/>
                <w:szCs w:val="20"/>
              </w:rPr>
              <w:t xml:space="preserve"> i Pr</w:t>
            </w:r>
            <w:r w:rsidR="002F234C" w:rsidRPr="6D566690">
              <w:rPr>
                <w:rFonts w:ascii="URW DIN" w:hAnsi="URW DIN" w:cs="Calibri"/>
                <w:sz w:val="20"/>
                <w:szCs w:val="20"/>
              </w:rPr>
              <w:t>oblemów standardowyc</w:t>
            </w:r>
            <w:r w:rsidR="00CD41D3" w:rsidRPr="6D566690">
              <w:rPr>
                <w:rFonts w:ascii="URW DIN" w:hAnsi="URW DIN" w:cs="Calibri"/>
                <w:sz w:val="20"/>
                <w:szCs w:val="20"/>
              </w:rPr>
              <w:t xml:space="preserve">h w </w:t>
            </w:r>
            <w:r w:rsidRPr="6D566690">
              <w:rPr>
                <w:rFonts w:ascii="URW DIN" w:hAnsi="URW DIN" w:cs="Calibri"/>
                <w:sz w:val="20"/>
                <w:szCs w:val="20"/>
              </w:rPr>
              <w:t>ramach wszystkich środowisk tj.</w:t>
            </w:r>
            <w:r w:rsidR="4ECD041F" w:rsidRPr="6D566690">
              <w:rPr>
                <w:rFonts w:ascii="URW DIN" w:hAnsi="URW DIN" w:cs="Calibri"/>
                <w:sz w:val="20"/>
                <w:szCs w:val="20"/>
              </w:rPr>
              <w:t> </w:t>
            </w:r>
            <w:r w:rsidRPr="6D566690">
              <w:rPr>
                <w:rFonts w:ascii="URW DIN" w:hAnsi="URW DIN" w:cs="Calibri"/>
                <w:sz w:val="20"/>
                <w:szCs w:val="20"/>
              </w:rPr>
              <w:t>środowisku produkcyjnym, środowisku testowym,</w:t>
            </w:r>
            <w:r w:rsidR="33745C91" w:rsidRPr="6D566690">
              <w:rPr>
                <w:rFonts w:ascii="URW DIN" w:hAnsi="URW DIN" w:cs="Calibri"/>
                <w:sz w:val="20"/>
                <w:szCs w:val="20"/>
              </w:rPr>
              <w:t xml:space="preserve"> środowisku testowym dla interesariuszy zewnętrznych</w:t>
            </w:r>
            <w:r w:rsidR="00180FA4" w:rsidRPr="6D566690">
              <w:rPr>
                <w:rFonts w:ascii="URW DIN" w:hAnsi="URW DIN" w:cs="Calibri"/>
                <w:sz w:val="20"/>
                <w:szCs w:val="20"/>
              </w:rPr>
              <w:t>, środowisku migracyjnym,</w:t>
            </w:r>
            <w:r w:rsidRPr="6D566690">
              <w:rPr>
                <w:rFonts w:ascii="URW DIN" w:hAnsi="URW DIN" w:cs="Calibri"/>
                <w:sz w:val="20"/>
                <w:szCs w:val="20"/>
              </w:rPr>
              <w:t xml:space="preserve"> środowisku developerskim.</w:t>
            </w:r>
          </w:p>
          <w:bookmarkEnd w:id="543"/>
          <w:p w14:paraId="1DA24B4B" w14:textId="77777777" w:rsidR="0043096F" w:rsidRPr="009730B7" w:rsidRDefault="0043096F" w:rsidP="00F128F3">
            <w:pPr>
              <w:pStyle w:val="Tekstpodstawowy"/>
              <w:numPr>
                <w:ilvl w:val="1"/>
                <w:numId w:val="33"/>
              </w:numPr>
              <w:spacing w:after="0"/>
              <w:jc w:val="both"/>
              <w:rPr>
                <w:rFonts w:ascii="URW DIN" w:hAnsi="URW DIN" w:cs="Calibri"/>
                <w:sz w:val="20"/>
                <w:szCs w:val="20"/>
              </w:rPr>
            </w:pPr>
            <w:r w:rsidRPr="009730B7">
              <w:rPr>
                <w:rFonts w:ascii="URW DIN" w:hAnsi="URW DIN" w:cs="Calibri"/>
                <w:sz w:val="20"/>
                <w:szCs w:val="20"/>
              </w:rPr>
              <w:lastRenderedPageBreak/>
              <w:t>wykonywanie prac w celu usunięcia Incydentu lub Problemu, którego przyczyną jest proces komunikacji z systemem zewnętrznym. Kwalifikacja Problemu lub Incydentu: Awarii, Krytycznego, Pilnego, Standardowego, następuje na podstawie kwalifikacji Problemu lub Incydentu w systemie zewnętrznym.</w:t>
            </w:r>
          </w:p>
          <w:p w14:paraId="762F4838" w14:textId="4B6C7D71" w:rsidR="007F5AFC" w:rsidRPr="009730B7" w:rsidRDefault="007F5AFC" w:rsidP="00F128F3">
            <w:pPr>
              <w:pStyle w:val="Tekstpodstawowy"/>
              <w:numPr>
                <w:ilvl w:val="1"/>
                <w:numId w:val="33"/>
              </w:numPr>
              <w:spacing w:after="0"/>
              <w:jc w:val="both"/>
              <w:rPr>
                <w:rFonts w:ascii="URW DIN" w:hAnsi="URW DIN" w:cs="Calibri"/>
                <w:sz w:val="20"/>
                <w:szCs w:val="20"/>
              </w:rPr>
            </w:pPr>
            <w:r w:rsidRPr="009730B7">
              <w:rPr>
                <w:rFonts w:ascii="URW DIN" w:hAnsi="URW DIN" w:cs="Calibri"/>
                <w:sz w:val="20"/>
                <w:szCs w:val="20"/>
              </w:rPr>
              <w:t xml:space="preserve">obsługa komunikacji z konsultantami pomocy technicznej przy rozwiązywaniu problemów z licencjonowanym oprogramowaniem wykorzystanym w </w:t>
            </w:r>
            <w:r w:rsidR="00A21662" w:rsidRPr="00A21662">
              <w:rPr>
                <w:rFonts w:ascii="URW DIN" w:hAnsi="URW DIN"/>
                <w:b/>
                <w:sz w:val="20"/>
                <w:szCs w:val="20"/>
              </w:rPr>
              <w:t>Systemu</w:t>
            </w:r>
            <w:r w:rsidRPr="009730B7">
              <w:rPr>
                <w:rFonts w:ascii="URW DIN" w:hAnsi="URW DIN" w:cs="Calibri"/>
                <w:sz w:val="20"/>
                <w:szCs w:val="20"/>
              </w:rPr>
              <w:t>.</w:t>
            </w:r>
          </w:p>
          <w:p w14:paraId="4ECFB666" w14:textId="77777777" w:rsidR="00EE453C" w:rsidRPr="00442A9F" w:rsidRDefault="00C43AC2" w:rsidP="00F128F3">
            <w:pPr>
              <w:pStyle w:val="Tekstpodstawowy"/>
              <w:numPr>
                <w:ilvl w:val="1"/>
                <w:numId w:val="33"/>
              </w:numPr>
              <w:spacing w:after="0"/>
              <w:jc w:val="both"/>
              <w:rPr>
                <w:rFonts w:ascii="URW DIN" w:hAnsi="URW DIN" w:cs="Calibri"/>
                <w:sz w:val="20"/>
                <w:szCs w:val="20"/>
              </w:rPr>
            </w:pPr>
            <w:r w:rsidRPr="00442A9F">
              <w:rPr>
                <w:rFonts w:ascii="URW DIN" w:hAnsi="URW DIN" w:cs="Calibri"/>
                <w:sz w:val="20"/>
                <w:szCs w:val="20"/>
              </w:rPr>
              <w:t>w trakcie eksploatacji produktu końcowego projektu planowana jest cykliczna analiza kontroli jakości oraz cykliczne ankietowanie poziomu satysfakcji Użytkowników z korzystania z e-usługi (Wykonawca powinien przyjąć, że ankiety będą realizowane nie częściej niż raz na 6 miesięcy roku). Zadaniem Wykonawcy będzie koordynacja procesu ankietowania, udział w analizie wniosków oraz uwzględnienie uwag po uzgodnieniu z UFG z budżetu rozwojowego lub utrzymaniowego (w zależności od charakteru uwag przekazanych w ankietach).</w:t>
            </w:r>
          </w:p>
          <w:p w14:paraId="0B14DC74" w14:textId="0F1C461C" w:rsidR="007F5AFC" w:rsidRDefault="00D16F90" w:rsidP="00F128F3">
            <w:pPr>
              <w:pStyle w:val="Tekstpodstawowy"/>
              <w:numPr>
                <w:ilvl w:val="0"/>
                <w:numId w:val="33"/>
              </w:numPr>
              <w:jc w:val="both"/>
              <w:rPr>
                <w:rFonts w:ascii="URW DIN" w:hAnsi="URW DIN" w:cs="Calibri"/>
                <w:sz w:val="20"/>
                <w:szCs w:val="20"/>
              </w:rPr>
            </w:pPr>
            <w:r w:rsidRPr="009730B7">
              <w:rPr>
                <w:rFonts w:ascii="URW DIN" w:hAnsi="URW DIN" w:cs="Calibri"/>
                <w:sz w:val="20"/>
                <w:szCs w:val="20"/>
              </w:rPr>
              <w:t>R</w:t>
            </w:r>
            <w:r w:rsidR="007F5AFC" w:rsidRPr="009730B7">
              <w:rPr>
                <w:rFonts w:ascii="URW DIN" w:hAnsi="URW DIN" w:cs="Calibri"/>
                <w:sz w:val="20"/>
                <w:szCs w:val="20"/>
              </w:rPr>
              <w:t>ozwiązania Incydentów i Problemów w czasie określonym osobno dla każdej Klasy Incydentu i Problemu zgodnie z poniższą tabelą</w:t>
            </w:r>
            <w:r w:rsidR="00340E2A" w:rsidRPr="009730B7">
              <w:rPr>
                <w:rFonts w:ascii="URW DIN" w:hAnsi="URW DIN" w:cs="Calibri"/>
                <w:sz w:val="20"/>
                <w:szCs w:val="20"/>
              </w:rPr>
              <w:t>, chyba że z uzasadnionych przyczyn usunięcie Incydentu lub Problemu, w zakresie Oprogramowania Standardowego lub Oprogramowania Powiązanego, zostanie skierowane do Producenta danego Oprogramowania. W</w:t>
            </w:r>
            <w:r w:rsidR="00BA69F6" w:rsidRPr="009730B7">
              <w:rPr>
                <w:rFonts w:ascii="URW DIN" w:hAnsi="URW DIN" w:cs="Calibri"/>
                <w:sz w:val="20"/>
                <w:szCs w:val="20"/>
              </w:rPr>
              <w:t> </w:t>
            </w:r>
            <w:r w:rsidR="00340E2A" w:rsidRPr="009730B7">
              <w:rPr>
                <w:rFonts w:ascii="URW DIN" w:hAnsi="URW DIN" w:cs="Calibri"/>
                <w:sz w:val="20"/>
                <w:szCs w:val="20"/>
              </w:rPr>
              <w:t xml:space="preserve">przedmiotowym przypadku Wykonawca zobowiązany jest do wykazania Zamawiającemu faktu skierowania Incydentu lub Problemu do Producenta Oprogramowania. </w:t>
            </w:r>
          </w:p>
          <w:p w14:paraId="4AFE187D" w14:textId="77777777" w:rsidR="003400C3" w:rsidRPr="009730B7" w:rsidRDefault="003400C3" w:rsidP="003400C3">
            <w:pPr>
              <w:pStyle w:val="Tekstpodstawowy"/>
              <w:jc w:val="both"/>
              <w:rPr>
                <w:rFonts w:ascii="URW DIN" w:hAnsi="URW DIN" w:cs="Calibri"/>
                <w:sz w:val="20"/>
                <w:szCs w:val="20"/>
              </w:rPr>
            </w:pPr>
          </w:p>
          <w:p w14:paraId="2A673749" w14:textId="77777777" w:rsidR="007F5AFC" w:rsidRDefault="007F5AFC" w:rsidP="00A50B03">
            <w:pPr>
              <w:jc w:val="both"/>
              <w:rPr>
                <w:rFonts w:ascii="URW DIN" w:hAnsi="URW DIN" w:cs="Calibri"/>
                <w:sz w:val="20"/>
                <w:szCs w:val="20"/>
              </w:rPr>
            </w:pPr>
            <w:r w:rsidRPr="009730B7">
              <w:rPr>
                <w:rFonts w:ascii="URW DIN" w:hAnsi="URW DIN" w:cs="Calibri"/>
                <w:sz w:val="20"/>
                <w:szCs w:val="20"/>
              </w:rPr>
              <w:t>Środowisko produkcyjne:</w:t>
            </w:r>
          </w:p>
          <w:p w14:paraId="0733FE6F" w14:textId="77777777" w:rsidR="003400C3" w:rsidRPr="009730B7" w:rsidRDefault="003400C3" w:rsidP="00A50B03">
            <w:pPr>
              <w:jc w:val="both"/>
              <w:rPr>
                <w:rFonts w:ascii="URW DIN" w:hAnsi="URW DIN" w:cs="Calibri"/>
                <w:sz w:val="20"/>
                <w:szCs w:val="20"/>
              </w:rPr>
            </w:pPr>
          </w:p>
          <w:tbl>
            <w:tblPr>
              <w:tblpPr w:leftFromText="141" w:rightFromText="141" w:vertAnchor="text" w:horzAnchor="margin" w:tblpY="16"/>
              <w:tblOverlap w:val="never"/>
              <w:tblW w:w="83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00"/>
              <w:gridCol w:w="2301"/>
              <w:gridCol w:w="2126"/>
              <w:gridCol w:w="2127"/>
            </w:tblGrid>
            <w:tr w:rsidR="004A72B1" w:rsidRPr="009730B7" w14:paraId="3138C341" w14:textId="77777777" w:rsidTr="0042050B">
              <w:trPr>
                <w:trHeight w:val="255"/>
                <w:tblHeader/>
              </w:trPr>
              <w:tc>
                <w:tcPr>
                  <w:tcW w:w="1800" w:type="dxa"/>
                </w:tcPr>
                <w:p w14:paraId="3797875C" w14:textId="77777777" w:rsidR="004A72B1" w:rsidRPr="009730B7" w:rsidRDefault="004A72B1" w:rsidP="004A72B1">
                  <w:pPr>
                    <w:jc w:val="center"/>
                    <w:rPr>
                      <w:rFonts w:ascii="URW DIN" w:hAnsi="URW DIN" w:cs="Calibri"/>
                      <w:sz w:val="20"/>
                      <w:szCs w:val="20"/>
                    </w:rPr>
                  </w:pPr>
                  <w:r w:rsidRPr="009730B7">
                    <w:rPr>
                      <w:rFonts w:ascii="URW DIN" w:hAnsi="URW DIN" w:cs="Calibri"/>
                      <w:sz w:val="20"/>
                      <w:szCs w:val="20"/>
                    </w:rPr>
                    <w:t>Poziom Incydentu</w:t>
                  </w:r>
                </w:p>
              </w:tc>
              <w:tc>
                <w:tcPr>
                  <w:tcW w:w="2301" w:type="dxa"/>
                </w:tcPr>
                <w:p w14:paraId="26618317" w14:textId="4E453A3C" w:rsidR="0042050B" w:rsidRPr="009730B7" w:rsidRDefault="004A72B1" w:rsidP="004A72B1">
                  <w:pPr>
                    <w:jc w:val="center"/>
                    <w:rPr>
                      <w:rFonts w:ascii="URW DIN" w:hAnsi="URW DIN" w:cs="Calibri"/>
                      <w:sz w:val="20"/>
                      <w:szCs w:val="20"/>
                    </w:rPr>
                  </w:pPr>
                  <w:r w:rsidRPr="009730B7">
                    <w:rPr>
                      <w:rFonts w:ascii="URW DIN" w:hAnsi="URW DIN" w:cs="Calibri"/>
                      <w:sz w:val="20"/>
                      <w:szCs w:val="20"/>
                    </w:rPr>
                    <w:t xml:space="preserve">Czas </w:t>
                  </w:r>
                  <w:r w:rsidR="009B560D" w:rsidRPr="009730B7">
                    <w:rPr>
                      <w:rFonts w:ascii="URW DIN" w:hAnsi="URW DIN" w:cs="Calibri"/>
                      <w:sz w:val="20"/>
                      <w:szCs w:val="20"/>
                    </w:rPr>
                    <w:t>D</w:t>
                  </w:r>
                  <w:r w:rsidRPr="009730B7">
                    <w:rPr>
                      <w:rFonts w:ascii="URW DIN" w:hAnsi="URW DIN" w:cs="Calibri"/>
                      <w:sz w:val="20"/>
                      <w:szCs w:val="20"/>
                    </w:rPr>
                    <w:t>iagnozy</w:t>
                  </w:r>
                  <w:r w:rsidR="009B560D" w:rsidRPr="009730B7">
                    <w:rPr>
                      <w:rFonts w:ascii="URW DIN" w:hAnsi="URW DIN" w:cs="Calibri"/>
                      <w:sz w:val="20"/>
                      <w:szCs w:val="20"/>
                    </w:rPr>
                    <w:t xml:space="preserve"> </w:t>
                  </w:r>
                  <w:r w:rsidRPr="009730B7">
                    <w:rPr>
                      <w:rFonts w:ascii="URW DIN" w:hAnsi="URW DIN" w:cs="Calibri"/>
                      <w:sz w:val="20"/>
                      <w:szCs w:val="20"/>
                    </w:rPr>
                    <w:t xml:space="preserve"> </w:t>
                  </w:r>
                  <w:r w:rsidR="009B560D" w:rsidRPr="009730B7">
                    <w:rPr>
                      <w:rFonts w:ascii="URW DIN" w:hAnsi="URW DIN" w:cs="Calibri"/>
                      <w:sz w:val="20"/>
                      <w:szCs w:val="20"/>
                    </w:rPr>
                    <w:t xml:space="preserve">Incydentu </w:t>
                  </w:r>
                </w:p>
                <w:p w14:paraId="23E525AC" w14:textId="50D7DC86" w:rsidR="004A72B1" w:rsidRPr="009730B7" w:rsidRDefault="004A72B1" w:rsidP="0042050B">
                  <w:pPr>
                    <w:jc w:val="center"/>
                    <w:rPr>
                      <w:rFonts w:ascii="URW DIN" w:hAnsi="URW DIN" w:cs="Calibri"/>
                      <w:sz w:val="20"/>
                      <w:szCs w:val="20"/>
                    </w:rPr>
                  </w:pPr>
                  <w:r w:rsidRPr="009730B7">
                    <w:rPr>
                      <w:rFonts w:ascii="URW DIN" w:hAnsi="URW DIN" w:cs="Calibri"/>
                      <w:sz w:val="20"/>
                      <w:szCs w:val="20"/>
                    </w:rPr>
                    <w:t>w Godzinach Pracy</w:t>
                  </w:r>
                </w:p>
              </w:tc>
              <w:tc>
                <w:tcPr>
                  <w:tcW w:w="2126" w:type="dxa"/>
                </w:tcPr>
                <w:p w14:paraId="6A3AA910" w14:textId="5452F1FD" w:rsidR="009B560D" w:rsidRPr="009730B7" w:rsidRDefault="004A72B1" w:rsidP="004A72B1">
                  <w:pPr>
                    <w:jc w:val="center"/>
                    <w:rPr>
                      <w:rFonts w:ascii="URW DIN" w:hAnsi="URW DIN" w:cs="Calibri"/>
                      <w:sz w:val="20"/>
                      <w:szCs w:val="20"/>
                    </w:rPr>
                  </w:pPr>
                  <w:r w:rsidRPr="009730B7">
                    <w:rPr>
                      <w:rFonts w:ascii="URW DIN" w:hAnsi="URW DIN" w:cs="Calibri"/>
                      <w:sz w:val="20"/>
                      <w:szCs w:val="20"/>
                    </w:rPr>
                    <w:t xml:space="preserve">Czas </w:t>
                  </w:r>
                  <w:r w:rsidR="0042050B" w:rsidRPr="009730B7">
                    <w:rPr>
                      <w:rFonts w:ascii="URW DIN" w:hAnsi="URW DIN" w:cs="Calibri"/>
                      <w:sz w:val="20"/>
                      <w:szCs w:val="20"/>
                    </w:rPr>
                    <w:t>Usunięcia</w:t>
                  </w:r>
                  <w:r w:rsidRPr="009730B7">
                    <w:rPr>
                      <w:rFonts w:ascii="URW DIN" w:hAnsi="URW DIN" w:cs="Calibri"/>
                      <w:sz w:val="20"/>
                      <w:szCs w:val="20"/>
                    </w:rPr>
                    <w:t xml:space="preserve"> </w:t>
                  </w:r>
                </w:p>
                <w:p w14:paraId="06F5A1C5" w14:textId="77777777" w:rsidR="0042050B" w:rsidRPr="009730B7" w:rsidRDefault="009B560D" w:rsidP="004A72B1">
                  <w:pPr>
                    <w:jc w:val="center"/>
                    <w:rPr>
                      <w:rFonts w:ascii="URW DIN" w:hAnsi="URW DIN" w:cs="Calibri"/>
                      <w:sz w:val="20"/>
                      <w:szCs w:val="20"/>
                    </w:rPr>
                  </w:pPr>
                  <w:r w:rsidRPr="009730B7">
                    <w:rPr>
                      <w:rFonts w:ascii="URW DIN" w:hAnsi="URW DIN" w:cs="Calibri"/>
                      <w:sz w:val="20"/>
                      <w:szCs w:val="20"/>
                    </w:rPr>
                    <w:t xml:space="preserve">Incydentu </w:t>
                  </w:r>
                </w:p>
                <w:p w14:paraId="262E5C17" w14:textId="0D1A504E" w:rsidR="004A72B1" w:rsidRPr="009730B7" w:rsidRDefault="004A72B1" w:rsidP="0042050B">
                  <w:pPr>
                    <w:jc w:val="center"/>
                    <w:rPr>
                      <w:rFonts w:ascii="URW DIN" w:hAnsi="URW DIN" w:cs="Calibri"/>
                      <w:sz w:val="20"/>
                      <w:szCs w:val="20"/>
                    </w:rPr>
                  </w:pPr>
                  <w:r w:rsidRPr="009730B7">
                    <w:rPr>
                      <w:rFonts w:ascii="URW DIN" w:hAnsi="URW DIN" w:cs="Calibri"/>
                      <w:sz w:val="20"/>
                      <w:szCs w:val="20"/>
                    </w:rPr>
                    <w:t>w</w:t>
                  </w:r>
                  <w:r w:rsidR="0042050B" w:rsidRPr="009730B7">
                    <w:rPr>
                      <w:rFonts w:ascii="URW DIN" w:hAnsi="URW DIN" w:cs="Calibri"/>
                      <w:sz w:val="20"/>
                      <w:szCs w:val="20"/>
                    </w:rPr>
                    <w:t xml:space="preserve"> </w:t>
                  </w:r>
                  <w:r w:rsidRPr="009730B7">
                    <w:rPr>
                      <w:rFonts w:ascii="URW DIN" w:hAnsi="URW DIN" w:cs="Calibri"/>
                      <w:sz w:val="20"/>
                      <w:szCs w:val="20"/>
                    </w:rPr>
                    <w:t>Godzinach Pracy</w:t>
                  </w:r>
                </w:p>
              </w:tc>
              <w:tc>
                <w:tcPr>
                  <w:tcW w:w="2127" w:type="dxa"/>
                </w:tcPr>
                <w:p w14:paraId="7DD2FD95" w14:textId="45876833" w:rsidR="0042050B" w:rsidRPr="009730B7" w:rsidRDefault="004A72B1" w:rsidP="004A72B1">
                  <w:pPr>
                    <w:jc w:val="center"/>
                    <w:rPr>
                      <w:rFonts w:ascii="URW DIN" w:hAnsi="URW DIN" w:cs="Calibri"/>
                      <w:sz w:val="20"/>
                      <w:szCs w:val="20"/>
                    </w:rPr>
                  </w:pPr>
                  <w:r w:rsidRPr="009730B7">
                    <w:rPr>
                      <w:rFonts w:ascii="URW DIN" w:hAnsi="URW DIN" w:cs="Calibri"/>
                      <w:sz w:val="20"/>
                      <w:szCs w:val="20"/>
                    </w:rPr>
                    <w:t xml:space="preserve">Czas Rozwiązania Incydentu </w:t>
                  </w:r>
                </w:p>
                <w:p w14:paraId="5B8FA84F" w14:textId="76B53847" w:rsidR="004A72B1" w:rsidRPr="009730B7" w:rsidRDefault="004A72B1" w:rsidP="004A72B1">
                  <w:pPr>
                    <w:jc w:val="center"/>
                    <w:rPr>
                      <w:rFonts w:ascii="URW DIN" w:hAnsi="URW DIN" w:cs="Calibri"/>
                      <w:sz w:val="20"/>
                      <w:szCs w:val="20"/>
                    </w:rPr>
                  </w:pPr>
                  <w:r w:rsidRPr="009730B7">
                    <w:rPr>
                      <w:rFonts w:ascii="URW DIN" w:hAnsi="URW DIN" w:cs="Calibri"/>
                      <w:sz w:val="20"/>
                      <w:szCs w:val="20"/>
                    </w:rPr>
                    <w:t>w</w:t>
                  </w:r>
                  <w:r w:rsidR="0042050B" w:rsidRPr="009730B7">
                    <w:rPr>
                      <w:rFonts w:ascii="URW DIN" w:hAnsi="URW DIN" w:cs="Calibri"/>
                      <w:sz w:val="20"/>
                      <w:szCs w:val="20"/>
                    </w:rPr>
                    <w:t xml:space="preserve"> </w:t>
                  </w:r>
                  <w:r w:rsidRPr="009730B7">
                    <w:rPr>
                      <w:rFonts w:ascii="URW DIN" w:hAnsi="URW DIN" w:cs="Calibri"/>
                      <w:sz w:val="20"/>
                      <w:szCs w:val="20"/>
                    </w:rPr>
                    <w:t>Godzinach Pracy</w:t>
                  </w:r>
                </w:p>
              </w:tc>
            </w:tr>
            <w:tr w:rsidR="004A72B1" w:rsidRPr="009730B7" w14:paraId="7F4F8461" w14:textId="77777777" w:rsidTr="0042050B">
              <w:trPr>
                <w:trHeight w:val="450"/>
              </w:trPr>
              <w:tc>
                <w:tcPr>
                  <w:tcW w:w="1800" w:type="dxa"/>
                </w:tcPr>
                <w:p w14:paraId="69A7654F" w14:textId="77777777" w:rsidR="004A72B1" w:rsidRPr="009730B7" w:rsidRDefault="004A72B1" w:rsidP="004A72B1">
                  <w:pPr>
                    <w:rPr>
                      <w:rFonts w:ascii="URW DIN" w:hAnsi="URW DIN" w:cs="Calibri"/>
                      <w:sz w:val="20"/>
                      <w:szCs w:val="20"/>
                    </w:rPr>
                  </w:pPr>
                  <w:r w:rsidRPr="009730B7">
                    <w:rPr>
                      <w:rFonts w:ascii="URW DIN" w:hAnsi="URW DIN" w:cs="Calibri"/>
                      <w:sz w:val="20"/>
                      <w:szCs w:val="20"/>
                    </w:rPr>
                    <w:t>Awaria</w:t>
                  </w:r>
                </w:p>
              </w:tc>
              <w:tc>
                <w:tcPr>
                  <w:tcW w:w="2301" w:type="dxa"/>
                </w:tcPr>
                <w:p w14:paraId="55E67997" w14:textId="1F92785A" w:rsidR="004A72B1" w:rsidRPr="009730B7" w:rsidDel="009F5D69" w:rsidRDefault="00BA69F6" w:rsidP="004A72B1">
                  <w:pPr>
                    <w:jc w:val="center"/>
                    <w:rPr>
                      <w:rFonts w:ascii="URW DIN" w:hAnsi="URW DIN" w:cs="Calibri"/>
                      <w:sz w:val="20"/>
                      <w:szCs w:val="20"/>
                    </w:rPr>
                  </w:pPr>
                  <w:r w:rsidRPr="009730B7">
                    <w:rPr>
                      <w:rFonts w:ascii="URW DIN" w:hAnsi="URW DIN" w:cs="Calibri"/>
                      <w:sz w:val="20"/>
                      <w:szCs w:val="20"/>
                    </w:rPr>
                    <w:t>1</w:t>
                  </w:r>
                  <w:r w:rsidR="000768A6" w:rsidRPr="009730B7">
                    <w:rPr>
                      <w:rFonts w:ascii="URW DIN" w:hAnsi="URW DIN" w:cs="Calibri"/>
                      <w:sz w:val="20"/>
                      <w:szCs w:val="20"/>
                    </w:rPr>
                    <w:t xml:space="preserve"> </w:t>
                  </w:r>
                  <w:r w:rsidR="004A72B1" w:rsidRPr="009730B7">
                    <w:rPr>
                      <w:rFonts w:ascii="URW DIN" w:hAnsi="URW DIN" w:cs="Calibri"/>
                      <w:sz w:val="20"/>
                      <w:szCs w:val="20"/>
                    </w:rPr>
                    <w:t>godz. *</w:t>
                  </w:r>
                </w:p>
              </w:tc>
              <w:tc>
                <w:tcPr>
                  <w:tcW w:w="2126" w:type="dxa"/>
                </w:tcPr>
                <w:p w14:paraId="05D3734C" w14:textId="511FD2E3" w:rsidR="004A72B1" w:rsidRPr="009730B7" w:rsidRDefault="00BA69F6" w:rsidP="004A72B1">
                  <w:pPr>
                    <w:jc w:val="center"/>
                    <w:rPr>
                      <w:rFonts w:ascii="URW DIN" w:hAnsi="URW DIN" w:cs="Calibri"/>
                      <w:sz w:val="20"/>
                      <w:szCs w:val="20"/>
                    </w:rPr>
                  </w:pPr>
                  <w:r w:rsidRPr="009730B7">
                    <w:rPr>
                      <w:rFonts w:ascii="URW DIN" w:hAnsi="URW DIN" w:cs="Calibri"/>
                      <w:sz w:val="20"/>
                      <w:szCs w:val="20"/>
                    </w:rPr>
                    <w:t>1</w:t>
                  </w:r>
                  <w:r w:rsidR="000768A6" w:rsidRPr="009730B7">
                    <w:rPr>
                      <w:rFonts w:ascii="URW DIN" w:hAnsi="URW DIN" w:cs="Calibri"/>
                      <w:sz w:val="20"/>
                      <w:szCs w:val="20"/>
                    </w:rPr>
                    <w:t xml:space="preserve"> </w:t>
                  </w:r>
                  <w:r w:rsidR="004A72B1" w:rsidRPr="009730B7">
                    <w:rPr>
                      <w:rFonts w:ascii="URW DIN" w:hAnsi="URW DIN" w:cs="Calibri"/>
                      <w:sz w:val="20"/>
                      <w:szCs w:val="20"/>
                    </w:rPr>
                    <w:t xml:space="preserve">godz.* </w:t>
                  </w:r>
                </w:p>
              </w:tc>
              <w:tc>
                <w:tcPr>
                  <w:tcW w:w="2127" w:type="dxa"/>
                </w:tcPr>
                <w:p w14:paraId="1BFACB21" w14:textId="4CEA1F2A" w:rsidR="004A72B1" w:rsidRPr="009730B7" w:rsidRDefault="00BA69F6" w:rsidP="004A72B1">
                  <w:pPr>
                    <w:jc w:val="center"/>
                    <w:rPr>
                      <w:rFonts w:ascii="URW DIN" w:hAnsi="URW DIN" w:cs="Calibri"/>
                      <w:sz w:val="20"/>
                      <w:szCs w:val="20"/>
                    </w:rPr>
                  </w:pPr>
                  <w:r w:rsidRPr="009730B7">
                    <w:rPr>
                      <w:rFonts w:ascii="URW DIN" w:hAnsi="URW DIN" w:cs="Calibri"/>
                      <w:sz w:val="20"/>
                      <w:szCs w:val="20"/>
                    </w:rPr>
                    <w:t>2</w:t>
                  </w:r>
                  <w:r w:rsidR="000768A6" w:rsidRPr="009730B7">
                    <w:rPr>
                      <w:rFonts w:ascii="URW DIN" w:hAnsi="URW DIN" w:cs="Calibri"/>
                      <w:sz w:val="20"/>
                      <w:szCs w:val="20"/>
                    </w:rPr>
                    <w:t xml:space="preserve"> </w:t>
                  </w:r>
                  <w:r w:rsidR="004A72B1" w:rsidRPr="009730B7">
                    <w:rPr>
                      <w:rFonts w:ascii="URW DIN" w:hAnsi="URW DIN" w:cs="Calibri"/>
                      <w:sz w:val="20"/>
                      <w:szCs w:val="20"/>
                    </w:rPr>
                    <w:t>godz.*</w:t>
                  </w:r>
                </w:p>
              </w:tc>
            </w:tr>
            <w:tr w:rsidR="004A72B1" w:rsidRPr="009730B7" w14:paraId="01B0B152" w14:textId="77777777" w:rsidTr="0042050B">
              <w:trPr>
                <w:trHeight w:val="450"/>
              </w:trPr>
              <w:tc>
                <w:tcPr>
                  <w:tcW w:w="1800" w:type="dxa"/>
                </w:tcPr>
                <w:p w14:paraId="289683D0" w14:textId="77777777" w:rsidR="004A72B1" w:rsidRPr="009730B7" w:rsidRDefault="004A72B1" w:rsidP="004A72B1">
                  <w:pPr>
                    <w:rPr>
                      <w:rFonts w:ascii="URW DIN" w:hAnsi="URW DIN" w:cs="Calibri"/>
                      <w:sz w:val="20"/>
                      <w:szCs w:val="20"/>
                    </w:rPr>
                  </w:pPr>
                  <w:r w:rsidRPr="009730B7">
                    <w:rPr>
                      <w:rFonts w:ascii="URW DIN" w:hAnsi="URW DIN" w:cs="Calibri"/>
                      <w:sz w:val="20"/>
                      <w:szCs w:val="20"/>
                    </w:rPr>
                    <w:t>Krytyczny</w:t>
                  </w:r>
                </w:p>
              </w:tc>
              <w:tc>
                <w:tcPr>
                  <w:tcW w:w="2301" w:type="dxa"/>
                </w:tcPr>
                <w:p w14:paraId="314B7EBB" w14:textId="4CBA59C9" w:rsidR="004A72B1" w:rsidRPr="009730B7" w:rsidRDefault="00BA69F6" w:rsidP="004A72B1">
                  <w:pPr>
                    <w:jc w:val="center"/>
                    <w:rPr>
                      <w:rFonts w:ascii="URW DIN" w:hAnsi="URW DIN" w:cs="Calibri"/>
                      <w:sz w:val="20"/>
                      <w:szCs w:val="20"/>
                    </w:rPr>
                  </w:pPr>
                  <w:r w:rsidRPr="009730B7">
                    <w:rPr>
                      <w:rFonts w:ascii="URW DIN" w:hAnsi="URW DIN" w:cs="Calibri"/>
                      <w:sz w:val="20"/>
                      <w:szCs w:val="20"/>
                    </w:rPr>
                    <w:t xml:space="preserve">2 </w:t>
                  </w:r>
                  <w:r w:rsidR="004A72B1" w:rsidRPr="009730B7">
                    <w:rPr>
                      <w:rFonts w:ascii="URW DIN" w:hAnsi="URW DIN" w:cs="Calibri"/>
                      <w:sz w:val="20"/>
                      <w:szCs w:val="20"/>
                    </w:rPr>
                    <w:t>godz.</w:t>
                  </w:r>
                </w:p>
              </w:tc>
              <w:tc>
                <w:tcPr>
                  <w:tcW w:w="2126" w:type="dxa"/>
                </w:tcPr>
                <w:p w14:paraId="3849A04E" w14:textId="24135175" w:rsidR="004A72B1" w:rsidRPr="009730B7" w:rsidRDefault="00BA69F6" w:rsidP="004A72B1">
                  <w:pPr>
                    <w:jc w:val="center"/>
                    <w:rPr>
                      <w:rFonts w:ascii="URW DIN" w:hAnsi="URW DIN" w:cs="Calibri"/>
                      <w:sz w:val="20"/>
                      <w:szCs w:val="20"/>
                    </w:rPr>
                  </w:pPr>
                  <w:r w:rsidRPr="009730B7">
                    <w:rPr>
                      <w:rFonts w:ascii="URW DIN" w:hAnsi="URW DIN" w:cs="Calibri"/>
                      <w:sz w:val="20"/>
                      <w:szCs w:val="20"/>
                    </w:rPr>
                    <w:t xml:space="preserve">2 </w:t>
                  </w:r>
                  <w:r w:rsidR="004A72B1" w:rsidRPr="009730B7">
                    <w:rPr>
                      <w:rFonts w:ascii="URW DIN" w:hAnsi="URW DIN" w:cs="Calibri"/>
                      <w:sz w:val="20"/>
                      <w:szCs w:val="20"/>
                    </w:rPr>
                    <w:t>godz.</w:t>
                  </w:r>
                </w:p>
              </w:tc>
              <w:tc>
                <w:tcPr>
                  <w:tcW w:w="2127" w:type="dxa"/>
                </w:tcPr>
                <w:p w14:paraId="7B97980A" w14:textId="1428BC64" w:rsidR="004A72B1" w:rsidRPr="009730B7" w:rsidRDefault="00BA69F6" w:rsidP="004A72B1">
                  <w:pPr>
                    <w:jc w:val="center"/>
                    <w:rPr>
                      <w:rFonts w:ascii="URW DIN" w:hAnsi="URW DIN" w:cs="Calibri"/>
                      <w:sz w:val="20"/>
                      <w:szCs w:val="20"/>
                    </w:rPr>
                  </w:pPr>
                  <w:r w:rsidRPr="009730B7">
                    <w:rPr>
                      <w:rFonts w:ascii="URW DIN" w:hAnsi="URW DIN" w:cs="Calibri"/>
                      <w:sz w:val="20"/>
                      <w:szCs w:val="20"/>
                    </w:rPr>
                    <w:t>4</w:t>
                  </w:r>
                  <w:r w:rsidR="000768A6" w:rsidRPr="009730B7">
                    <w:rPr>
                      <w:rFonts w:ascii="URW DIN" w:hAnsi="URW DIN" w:cs="Calibri"/>
                      <w:sz w:val="20"/>
                      <w:szCs w:val="20"/>
                    </w:rPr>
                    <w:t xml:space="preserve"> </w:t>
                  </w:r>
                  <w:r w:rsidR="004A72B1" w:rsidRPr="009730B7">
                    <w:rPr>
                      <w:rFonts w:ascii="URW DIN" w:hAnsi="URW DIN" w:cs="Calibri"/>
                      <w:sz w:val="20"/>
                      <w:szCs w:val="20"/>
                    </w:rPr>
                    <w:t>godz.</w:t>
                  </w:r>
                </w:p>
              </w:tc>
            </w:tr>
            <w:tr w:rsidR="004A72B1" w:rsidRPr="009730B7" w14:paraId="1064D776" w14:textId="77777777" w:rsidTr="0042050B">
              <w:trPr>
                <w:trHeight w:val="255"/>
              </w:trPr>
              <w:tc>
                <w:tcPr>
                  <w:tcW w:w="1800" w:type="dxa"/>
                </w:tcPr>
                <w:p w14:paraId="728F49AA" w14:textId="77777777" w:rsidR="004A72B1" w:rsidRPr="009730B7" w:rsidRDefault="004A72B1" w:rsidP="004A72B1">
                  <w:pPr>
                    <w:rPr>
                      <w:rFonts w:ascii="URW DIN" w:hAnsi="URW DIN" w:cs="Calibri"/>
                      <w:sz w:val="20"/>
                      <w:szCs w:val="20"/>
                    </w:rPr>
                  </w:pPr>
                  <w:r w:rsidRPr="009730B7">
                    <w:rPr>
                      <w:rFonts w:ascii="URW DIN" w:hAnsi="URW DIN" w:cs="Calibri"/>
                      <w:sz w:val="20"/>
                      <w:szCs w:val="20"/>
                    </w:rPr>
                    <w:t>Pilny</w:t>
                  </w:r>
                </w:p>
              </w:tc>
              <w:tc>
                <w:tcPr>
                  <w:tcW w:w="2301" w:type="dxa"/>
                </w:tcPr>
                <w:p w14:paraId="7E09E569" w14:textId="79CFF55B" w:rsidR="004A72B1" w:rsidRPr="009730B7" w:rsidDel="000577F7" w:rsidRDefault="00BA69F6" w:rsidP="004A72B1">
                  <w:pPr>
                    <w:jc w:val="center"/>
                    <w:rPr>
                      <w:rFonts w:ascii="URW DIN" w:hAnsi="URW DIN" w:cs="Calibri"/>
                      <w:sz w:val="20"/>
                      <w:szCs w:val="20"/>
                    </w:rPr>
                  </w:pPr>
                  <w:r w:rsidRPr="009730B7">
                    <w:rPr>
                      <w:rFonts w:ascii="URW DIN" w:hAnsi="URW DIN" w:cs="Calibri"/>
                      <w:sz w:val="20"/>
                      <w:szCs w:val="20"/>
                    </w:rPr>
                    <w:t>4</w:t>
                  </w:r>
                  <w:r w:rsidR="000768A6" w:rsidRPr="009730B7">
                    <w:rPr>
                      <w:rFonts w:ascii="URW DIN" w:hAnsi="URW DIN" w:cs="Calibri"/>
                      <w:sz w:val="20"/>
                      <w:szCs w:val="20"/>
                    </w:rPr>
                    <w:t xml:space="preserve"> </w:t>
                  </w:r>
                  <w:r w:rsidR="004A72B1" w:rsidRPr="009730B7">
                    <w:rPr>
                      <w:rFonts w:ascii="URW DIN" w:hAnsi="URW DIN" w:cs="Calibri"/>
                      <w:sz w:val="20"/>
                      <w:szCs w:val="20"/>
                    </w:rPr>
                    <w:t>godz.</w:t>
                  </w:r>
                </w:p>
              </w:tc>
              <w:tc>
                <w:tcPr>
                  <w:tcW w:w="2126" w:type="dxa"/>
                </w:tcPr>
                <w:p w14:paraId="5CB2D837" w14:textId="3A04AAA1" w:rsidR="004A72B1" w:rsidRPr="009730B7" w:rsidRDefault="00BA69F6" w:rsidP="004A72B1">
                  <w:pPr>
                    <w:jc w:val="center"/>
                    <w:rPr>
                      <w:rFonts w:ascii="URW DIN" w:hAnsi="URW DIN" w:cs="Calibri"/>
                      <w:sz w:val="20"/>
                      <w:szCs w:val="20"/>
                    </w:rPr>
                  </w:pPr>
                  <w:r w:rsidRPr="009730B7">
                    <w:rPr>
                      <w:rFonts w:ascii="URW DIN" w:hAnsi="URW DIN" w:cs="Calibri"/>
                      <w:sz w:val="20"/>
                      <w:szCs w:val="20"/>
                    </w:rPr>
                    <w:t>8</w:t>
                  </w:r>
                  <w:r w:rsidR="000768A6" w:rsidRPr="009730B7">
                    <w:rPr>
                      <w:rFonts w:ascii="URW DIN" w:hAnsi="URW DIN" w:cs="Calibri"/>
                      <w:sz w:val="20"/>
                      <w:szCs w:val="20"/>
                    </w:rPr>
                    <w:t xml:space="preserve"> </w:t>
                  </w:r>
                  <w:r w:rsidR="004A72B1" w:rsidRPr="009730B7">
                    <w:rPr>
                      <w:rFonts w:ascii="URW DIN" w:hAnsi="URW DIN" w:cs="Calibri"/>
                      <w:sz w:val="20"/>
                      <w:szCs w:val="20"/>
                    </w:rPr>
                    <w:t>godz.</w:t>
                  </w:r>
                </w:p>
              </w:tc>
              <w:tc>
                <w:tcPr>
                  <w:tcW w:w="2127" w:type="dxa"/>
                </w:tcPr>
                <w:p w14:paraId="541DA58C" w14:textId="6012C504" w:rsidR="004A72B1" w:rsidRPr="009730B7" w:rsidRDefault="00BA69F6" w:rsidP="004A72B1">
                  <w:pPr>
                    <w:jc w:val="center"/>
                    <w:rPr>
                      <w:rFonts w:ascii="URW DIN" w:hAnsi="URW DIN" w:cs="Calibri"/>
                      <w:sz w:val="20"/>
                      <w:szCs w:val="20"/>
                    </w:rPr>
                  </w:pPr>
                  <w:r w:rsidRPr="009730B7">
                    <w:rPr>
                      <w:rFonts w:ascii="URW DIN" w:hAnsi="URW DIN" w:cs="Calibri"/>
                      <w:sz w:val="20"/>
                      <w:szCs w:val="20"/>
                    </w:rPr>
                    <w:t>12</w:t>
                  </w:r>
                  <w:r w:rsidR="004A72B1" w:rsidRPr="009730B7">
                    <w:rPr>
                      <w:rFonts w:ascii="URW DIN" w:hAnsi="URW DIN" w:cs="Calibri"/>
                      <w:sz w:val="20"/>
                      <w:szCs w:val="20"/>
                    </w:rPr>
                    <w:t xml:space="preserve"> godz.</w:t>
                  </w:r>
                </w:p>
              </w:tc>
            </w:tr>
            <w:tr w:rsidR="004A72B1" w:rsidRPr="009730B7" w14:paraId="652C608B" w14:textId="77777777" w:rsidTr="0042050B">
              <w:trPr>
                <w:trHeight w:val="270"/>
              </w:trPr>
              <w:tc>
                <w:tcPr>
                  <w:tcW w:w="1800" w:type="dxa"/>
                </w:tcPr>
                <w:p w14:paraId="07AA770D" w14:textId="77777777" w:rsidR="004A72B1" w:rsidRPr="009730B7" w:rsidRDefault="004A72B1" w:rsidP="004A72B1">
                  <w:pPr>
                    <w:rPr>
                      <w:rFonts w:ascii="URW DIN" w:hAnsi="URW DIN" w:cs="Calibri"/>
                      <w:sz w:val="20"/>
                      <w:szCs w:val="20"/>
                    </w:rPr>
                  </w:pPr>
                  <w:r w:rsidRPr="009730B7">
                    <w:rPr>
                      <w:rFonts w:ascii="URW DIN" w:hAnsi="URW DIN" w:cs="Calibri"/>
                      <w:sz w:val="20"/>
                      <w:szCs w:val="20"/>
                    </w:rPr>
                    <w:t>Standardowy</w:t>
                  </w:r>
                </w:p>
              </w:tc>
              <w:tc>
                <w:tcPr>
                  <w:tcW w:w="2301" w:type="dxa"/>
                </w:tcPr>
                <w:p w14:paraId="31A5F581" w14:textId="4B1D252F" w:rsidR="004A72B1" w:rsidRPr="009730B7" w:rsidDel="009F5D69" w:rsidRDefault="00BA69F6" w:rsidP="004A72B1">
                  <w:pPr>
                    <w:jc w:val="center"/>
                    <w:rPr>
                      <w:rFonts w:ascii="URW DIN" w:hAnsi="URW DIN" w:cs="Calibri"/>
                      <w:sz w:val="20"/>
                      <w:szCs w:val="20"/>
                    </w:rPr>
                  </w:pPr>
                  <w:r w:rsidRPr="009730B7">
                    <w:rPr>
                      <w:rFonts w:ascii="URW DIN" w:hAnsi="URW DIN" w:cs="Calibri"/>
                      <w:sz w:val="20"/>
                      <w:szCs w:val="20"/>
                    </w:rPr>
                    <w:t>8</w:t>
                  </w:r>
                  <w:r w:rsidR="007E45ED" w:rsidRPr="009730B7">
                    <w:rPr>
                      <w:rFonts w:ascii="URW DIN" w:hAnsi="URW DIN" w:cs="Calibri"/>
                      <w:sz w:val="20"/>
                      <w:szCs w:val="20"/>
                    </w:rPr>
                    <w:t xml:space="preserve"> </w:t>
                  </w:r>
                  <w:r w:rsidR="004A72B1" w:rsidRPr="009730B7">
                    <w:rPr>
                      <w:rFonts w:ascii="URW DIN" w:hAnsi="URW DIN" w:cs="Calibri"/>
                      <w:sz w:val="20"/>
                      <w:szCs w:val="20"/>
                    </w:rPr>
                    <w:t>godz.</w:t>
                  </w:r>
                </w:p>
              </w:tc>
              <w:tc>
                <w:tcPr>
                  <w:tcW w:w="2126" w:type="dxa"/>
                </w:tcPr>
                <w:p w14:paraId="46C83027" w14:textId="38286A25" w:rsidR="004A72B1" w:rsidRPr="009730B7" w:rsidRDefault="00BA69F6" w:rsidP="004A72B1">
                  <w:pPr>
                    <w:jc w:val="center"/>
                    <w:rPr>
                      <w:rFonts w:ascii="URW DIN" w:hAnsi="URW DIN" w:cs="Calibri"/>
                      <w:sz w:val="20"/>
                      <w:szCs w:val="20"/>
                    </w:rPr>
                  </w:pPr>
                  <w:r w:rsidRPr="009730B7">
                    <w:rPr>
                      <w:rFonts w:ascii="URW DIN" w:hAnsi="URW DIN" w:cs="Calibri"/>
                      <w:sz w:val="20"/>
                      <w:szCs w:val="20"/>
                    </w:rPr>
                    <w:t>16</w:t>
                  </w:r>
                  <w:r w:rsidR="007E45ED" w:rsidRPr="009730B7">
                    <w:rPr>
                      <w:rFonts w:ascii="URW DIN" w:hAnsi="URW DIN" w:cs="Calibri"/>
                      <w:sz w:val="20"/>
                      <w:szCs w:val="20"/>
                    </w:rPr>
                    <w:t xml:space="preserve"> </w:t>
                  </w:r>
                  <w:r w:rsidR="004A72B1" w:rsidRPr="009730B7">
                    <w:rPr>
                      <w:rFonts w:ascii="URW DIN" w:hAnsi="URW DIN" w:cs="Calibri"/>
                      <w:sz w:val="20"/>
                      <w:szCs w:val="20"/>
                    </w:rPr>
                    <w:t>godz.</w:t>
                  </w:r>
                </w:p>
              </w:tc>
              <w:tc>
                <w:tcPr>
                  <w:tcW w:w="2127" w:type="dxa"/>
                </w:tcPr>
                <w:p w14:paraId="08EC1D4A" w14:textId="017CE0C4" w:rsidR="004A72B1" w:rsidRPr="009730B7" w:rsidRDefault="00BA69F6" w:rsidP="004A72B1">
                  <w:pPr>
                    <w:jc w:val="center"/>
                    <w:rPr>
                      <w:rFonts w:ascii="URW DIN" w:hAnsi="URW DIN" w:cs="Calibri"/>
                      <w:sz w:val="20"/>
                      <w:szCs w:val="20"/>
                    </w:rPr>
                  </w:pPr>
                  <w:r w:rsidRPr="009730B7">
                    <w:rPr>
                      <w:rFonts w:ascii="URW DIN" w:hAnsi="URW DIN" w:cs="Calibri"/>
                      <w:sz w:val="20"/>
                      <w:szCs w:val="20"/>
                    </w:rPr>
                    <w:t>24</w:t>
                  </w:r>
                  <w:r w:rsidR="007E45ED" w:rsidRPr="009730B7">
                    <w:rPr>
                      <w:rFonts w:ascii="URW DIN" w:hAnsi="URW DIN" w:cs="Calibri"/>
                      <w:sz w:val="20"/>
                      <w:szCs w:val="20"/>
                    </w:rPr>
                    <w:t xml:space="preserve"> </w:t>
                  </w:r>
                  <w:r w:rsidR="004A72B1" w:rsidRPr="009730B7">
                    <w:rPr>
                      <w:rFonts w:ascii="URW DIN" w:hAnsi="URW DIN" w:cs="Calibri"/>
                      <w:sz w:val="20"/>
                      <w:szCs w:val="20"/>
                    </w:rPr>
                    <w:t>godz.</w:t>
                  </w:r>
                </w:p>
              </w:tc>
            </w:tr>
          </w:tbl>
          <w:p w14:paraId="40D341DB" w14:textId="1DBE0DA8" w:rsidR="004A72B1" w:rsidRDefault="004A72B1" w:rsidP="00A50B03">
            <w:pPr>
              <w:rPr>
                <w:rFonts w:ascii="URW DIN" w:hAnsi="URW DIN" w:cs="Calibri"/>
                <w:sz w:val="20"/>
                <w:szCs w:val="20"/>
              </w:rPr>
            </w:pPr>
          </w:p>
          <w:p w14:paraId="346E2E8D" w14:textId="77777777" w:rsidR="002A4830" w:rsidRDefault="002A4830" w:rsidP="00A50B03">
            <w:pPr>
              <w:rPr>
                <w:rFonts w:ascii="URW DIN" w:hAnsi="URW DIN" w:cs="Calibri"/>
                <w:sz w:val="20"/>
                <w:szCs w:val="20"/>
              </w:rPr>
            </w:pPr>
          </w:p>
          <w:p w14:paraId="02E7A163" w14:textId="77777777" w:rsidR="002A4830" w:rsidRDefault="002A4830" w:rsidP="00A50B03">
            <w:pPr>
              <w:rPr>
                <w:rFonts w:ascii="URW DIN" w:hAnsi="URW DIN" w:cs="Calibri"/>
                <w:sz w:val="20"/>
                <w:szCs w:val="20"/>
              </w:rPr>
            </w:pPr>
          </w:p>
          <w:p w14:paraId="731ACFA1" w14:textId="77777777" w:rsidR="002A4830" w:rsidRDefault="002A4830" w:rsidP="00A50B03">
            <w:pPr>
              <w:rPr>
                <w:rFonts w:ascii="URW DIN" w:hAnsi="URW DIN" w:cs="Calibri"/>
                <w:sz w:val="20"/>
                <w:szCs w:val="20"/>
              </w:rPr>
            </w:pPr>
          </w:p>
          <w:p w14:paraId="12778EC0" w14:textId="77777777" w:rsidR="002A4830" w:rsidRDefault="002A4830" w:rsidP="00A50B03">
            <w:pPr>
              <w:rPr>
                <w:rFonts w:ascii="URW DIN" w:hAnsi="URW DIN" w:cs="Calibri"/>
                <w:sz w:val="20"/>
                <w:szCs w:val="20"/>
              </w:rPr>
            </w:pPr>
          </w:p>
          <w:p w14:paraId="5940B9AD" w14:textId="77777777" w:rsidR="002A4830" w:rsidRDefault="002A4830" w:rsidP="00A50B03">
            <w:pPr>
              <w:rPr>
                <w:rFonts w:ascii="URW DIN" w:hAnsi="URW DIN" w:cs="Calibri"/>
                <w:sz w:val="20"/>
                <w:szCs w:val="20"/>
              </w:rPr>
            </w:pPr>
          </w:p>
          <w:p w14:paraId="20ECD3BC" w14:textId="77777777" w:rsidR="002A4830" w:rsidRDefault="002A4830" w:rsidP="00A50B03">
            <w:pPr>
              <w:rPr>
                <w:rFonts w:ascii="URW DIN" w:hAnsi="URW DIN" w:cs="Calibri"/>
                <w:sz w:val="20"/>
                <w:szCs w:val="20"/>
              </w:rPr>
            </w:pPr>
          </w:p>
          <w:p w14:paraId="2CEF5C66" w14:textId="77777777" w:rsidR="002A4830" w:rsidRDefault="002A4830" w:rsidP="00A50B03">
            <w:pPr>
              <w:rPr>
                <w:rFonts w:ascii="URW DIN" w:hAnsi="URW DIN" w:cs="Calibri"/>
                <w:sz w:val="20"/>
                <w:szCs w:val="20"/>
              </w:rPr>
            </w:pPr>
          </w:p>
          <w:p w14:paraId="4309E77A" w14:textId="77777777" w:rsidR="002A4830" w:rsidRPr="009730B7" w:rsidRDefault="002A4830" w:rsidP="00A50B03">
            <w:pPr>
              <w:rPr>
                <w:rFonts w:ascii="URW DIN" w:hAnsi="URW DIN" w:cs="Calibri"/>
                <w:sz w:val="20"/>
                <w:szCs w:val="20"/>
              </w:rPr>
            </w:pPr>
          </w:p>
          <w:p w14:paraId="5054E21D" w14:textId="77777777" w:rsidR="004A72B1" w:rsidRPr="009730B7" w:rsidRDefault="004A72B1" w:rsidP="00A50B03">
            <w:pPr>
              <w:rPr>
                <w:rFonts w:ascii="URW DIN" w:hAnsi="URW DIN" w:cs="Calibri"/>
                <w:sz w:val="20"/>
                <w:szCs w:val="20"/>
              </w:rPr>
            </w:pPr>
          </w:p>
          <w:p w14:paraId="59B02BC3" w14:textId="19A61E33" w:rsidR="004A72B1" w:rsidRPr="009730B7" w:rsidRDefault="003400C3" w:rsidP="00A50B03">
            <w:pPr>
              <w:rPr>
                <w:rFonts w:ascii="URW DIN" w:hAnsi="URW DIN" w:cs="Calibri"/>
                <w:sz w:val="20"/>
                <w:szCs w:val="20"/>
              </w:rPr>
            </w:pPr>
            <w:r w:rsidRPr="009730B7">
              <w:rPr>
                <w:rFonts w:ascii="URW DIN" w:hAnsi="URW DIN" w:cs="Calibri"/>
                <w:sz w:val="20"/>
                <w:szCs w:val="20"/>
              </w:rPr>
              <w:t>* Dla Awarii praca ciągła (24h/dobę 7 dni w tygodniu) aż do rozwiązania problemu.</w:t>
            </w:r>
          </w:p>
          <w:p w14:paraId="484050FA" w14:textId="77777777" w:rsidR="004A72B1" w:rsidRDefault="004A72B1" w:rsidP="00A50B03">
            <w:pPr>
              <w:rPr>
                <w:rFonts w:ascii="URW DIN" w:hAnsi="URW DIN" w:cs="Calibri"/>
                <w:sz w:val="20"/>
                <w:szCs w:val="20"/>
              </w:rPr>
            </w:pPr>
          </w:p>
          <w:p w14:paraId="15CCA155" w14:textId="77777777" w:rsidR="002A4830" w:rsidRDefault="002A4830" w:rsidP="00A50B03">
            <w:pPr>
              <w:rPr>
                <w:rFonts w:ascii="URW DIN" w:hAnsi="URW DIN" w:cs="Calibri"/>
                <w:sz w:val="20"/>
                <w:szCs w:val="20"/>
              </w:rPr>
            </w:pPr>
          </w:p>
          <w:p w14:paraId="654F3F43" w14:textId="77777777" w:rsidR="002A4830" w:rsidRDefault="002A4830" w:rsidP="00A50B03">
            <w:pPr>
              <w:rPr>
                <w:rFonts w:ascii="URW DIN" w:hAnsi="URW DIN" w:cs="Calibri"/>
                <w:sz w:val="20"/>
                <w:szCs w:val="20"/>
              </w:rPr>
            </w:pPr>
          </w:p>
          <w:p w14:paraId="6687BAEA" w14:textId="77777777" w:rsidR="002A4830" w:rsidRDefault="002A4830" w:rsidP="00A50B03">
            <w:pPr>
              <w:rPr>
                <w:rFonts w:ascii="URW DIN" w:hAnsi="URW DIN" w:cs="Calibri"/>
                <w:sz w:val="20"/>
                <w:szCs w:val="20"/>
              </w:rPr>
            </w:pPr>
          </w:p>
          <w:p w14:paraId="0837DC7A" w14:textId="77777777" w:rsidR="002A4830" w:rsidRPr="009730B7" w:rsidRDefault="002A4830" w:rsidP="00A50B03">
            <w:pPr>
              <w:rPr>
                <w:rFonts w:ascii="URW DIN" w:hAnsi="URW DIN" w:cs="Calibri"/>
                <w:sz w:val="20"/>
                <w:szCs w:val="20"/>
              </w:rPr>
            </w:pPr>
          </w:p>
          <w:p w14:paraId="5B37D56B" w14:textId="4301083F" w:rsidR="004A72B1" w:rsidRPr="009730B7" w:rsidRDefault="004A72B1" w:rsidP="00A50B03">
            <w:pPr>
              <w:rPr>
                <w:rFonts w:ascii="URW DIN" w:hAnsi="URW DIN" w:cs="Calibri"/>
                <w:sz w:val="20"/>
                <w:szCs w:val="20"/>
              </w:rPr>
            </w:pPr>
          </w:p>
          <w:tbl>
            <w:tblPr>
              <w:tblpPr w:leftFromText="141" w:rightFromText="141" w:vertAnchor="text" w:horzAnchor="margin" w:tblpY="-1336"/>
              <w:tblOverlap w:val="never"/>
              <w:tblW w:w="43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02"/>
              <w:gridCol w:w="2583"/>
            </w:tblGrid>
            <w:tr w:rsidR="00EF54B5" w:rsidRPr="009730B7" w14:paraId="7F53196C" w14:textId="77777777" w:rsidTr="002A4830">
              <w:trPr>
                <w:trHeight w:val="583"/>
                <w:tblHeader/>
              </w:trPr>
              <w:tc>
                <w:tcPr>
                  <w:tcW w:w="1802" w:type="dxa"/>
                </w:tcPr>
                <w:p w14:paraId="1B8AE307" w14:textId="77777777" w:rsidR="00EF54B5" w:rsidRPr="009730B7" w:rsidRDefault="00EF54B5" w:rsidP="00EF54B5">
                  <w:pPr>
                    <w:jc w:val="center"/>
                    <w:rPr>
                      <w:rFonts w:ascii="URW DIN" w:hAnsi="URW DIN" w:cs="Calibri"/>
                      <w:sz w:val="20"/>
                      <w:szCs w:val="20"/>
                    </w:rPr>
                  </w:pPr>
                  <w:r w:rsidRPr="009730B7">
                    <w:rPr>
                      <w:rFonts w:ascii="URW DIN" w:hAnsi="URW DIN" w:cs="Calibri"/>
                      <w:sz w:val="20"/>
                      <w:szCs w:val="20"/>
                    </w:rPr>
                    <w:t>Poziom Incydentu</w:t>
                  </w:r>
                </w:p>
              </w:tc>
              <w:tc>
                <w:tcPr>
                  <w:tcW w:w="2583" w:type="dxa"/>
                </w:tcPr>
                <w:p w14:paraId="3A34561D" w14:textId="77777777" w:rsidR="00EF54B5" w:rsidRPr="009730B7" w:rsidRDefault="00EF54B5" w:rsidP="00EF54B5">
                  <w:pPr>
                    <w:jc w:val="center"/>
                    <w:rPr>
                      <w:rFonts w:ascii="URW DIN" w:hAnsi="URW DIN" w:cs="Calibri"/>
                      <w:sz w:val="20"/>
                      <w:szCs w:val="20"/>
                    </w:rPr>
                  </w:pPr>
                  <w:r w:rsidRPr="009730B7">
                    <w:rPr>
                      <w:rFonts w:ascii="URW DIN" w:hAnsi="URW DIN" w:cs="Calibri"/>
                      <w:sz w:val="20"/>
                      <w:szCs w:val="20"/>
                    </w:rPr>
                    <w:t xml:space="preserve">Czas Reakcji na Incydent </w:t>
                  </w:r>
                </w:p>
                <w:p w14:paraId="04D876D2" w14:textId="77777777" w:rsidR="00EF54B5" w:rsidRPr="009730B7" w:rsidRDefault="00EF54B5" w:rsidP="00EF54B5">
                  <w:pPr>
                    <w:jc w:val="center"/>
                    <w:rPr>
                      <w:rFonts w:ascii="URW DIN" w:hAnsi="URW DIN" w:cs="Calibri"/>
                      <w:sz w:val="20"/>
                      <w:szCs w:val="20"/>
                    </w:rPr>
                  </w:pPr>
                  <w:r w:rsidRPr="009730B7">
                    <w:rPr>
                      <w:rFonts w:ascii="URW DIN" w:hAnsi="URW DIN" w:cs="Calibri"/>
                      <w:sz w:val="20"/>
                      <w:szCs w:val="20"/>
                    </w:rPr>
                    <w:t>w Godzinach Pracy</w:t>
                  </w:r>
                </w:p>
              </w:tc>
            </w:tr>
            <w:tr w:rsidR="00EF54B5" w:rsidRPr="009730B7" w14:paraId="2049E6AE" w14:textId="77777777" w:rsidTr="002A4830">
              <w:trPr>
                <w:trHeight w:val="422"/>
              </w:trPr>
              <w:tc>
                <w:tcPr>
                  <w:tcW w:w="1802" w:type="dxa"/>
                </w:tcPr>
                <w:p w14:paraId="32033AD9" w14:textId="77777777" w:rsidR="00EF54B5" w:rsidRPr="009730B7" w:rsidRDefault="00EF54B5" w:rsidP="00EF54B5">
                  <w:pPr>
                    <w:rPr>
                      <w:rFonts w:ascii="URW DIN" w:hAnsi="URW DIN" w:cs="Calibri"/>
                      <w:sz w:val="20"/>
                      <w:szCs w:val="20"/>
                    </w:rPr>
                  </w:pPr>
                  <w:r w:rsidRPr="009730B7">
                    <w:rPr>
                      <w:rFonts w:ascii="URW DIN" w:hAnsi="URW DIN" w:cs="Calibri"/>
                      <w:sz w:val="20"/>
                      <w:szCs w:val="20"/>
                    </w:rPr>
                    <w:t>Awaria</w:t>
                  </w:r>
                </w:p>
              </w:tc>
              <w:tc>
                <w:tcPr>
                  <w:tcW w:w="2583" w:type="dxa"/>
                </w:tcPr>
                <w:p w14:paraId="40F55EFD" w14:textId="2EC77215" w:rsidR="00EF54B5" w:rsidRPr="009730B7" w:rsidRDefault="00EF54B5" w:rsidP="00EF54B5">
                  <w:pPr>
                    <w:jc w:val="center"/>
                    <w:rPr>
                      <w:rFonts w:ascii="URW DIN" w:hAnsi="URW DIN" w:cs="Calibri"/>
                      <w:sz w:val="20"/>
                      <w:szCs w:val="20"/>
                    </w:rPr>
                  </w:pPr>
                  <w:r w:rsidRPr="009730B7">
                    <w:rPr>
                      <w:rFonts w:ascii="URW DIN" w:hAnsi="URW DIN" w:cs="Calibri"/>
                      <w:sz w:val="20"/>
                      <w:szCs w:val="20"/>
                    </w:rPr>
                    <w:t>30 min</w:t>
                  </w:r>
                </w:p>
              </w:tc>
            </w:tr>
            <w:tr w:rsidR="00EF54B5" w:rsidRPr="009730B7" w14:paraId="5843F409" w14:textId="77777777" w:rsidTr="002A4830">
              <w:trPr>
                <w:trHeight w:val="422"/>
              </w:trPr>
              <w:tc>
                <w:tcPr>
                  <w:tcW w:w="1802" w:type="dxa"/>
                </w:tcPr>
                <w:p w14:paraId="4E2361B9" w14:textId="77777777" w:rsidR="00EF54B5" w:rsidRPr="009730B7" w:rsidRDefault="00EF54B5" w:rsidP="00EF54B5">
                  <w:pPr>
                    <w:rPr>
                      <w:rFonts w:ascii="URW DIN" w:hAnsi="URW DIN" w:cs="Calibri"/>
                      <w:sz w:val="20"/>
                      <w:szCs w:val="20"/>
                    </w:rPr>
                  </w:pPr>
                  <w:r w:rsidRPr="009730B7">
                    <w:rPr>
                      <w:rFonts w:ascii="URW DIN" w:hAnsi="URW DIN" w:cs="Calibri"/>
                      <w:sz w:val="20"/>
                      <w:szCs w:val="20"/>
                    </w:rPr>
                    <w:t>Krytyczny</w:t>
                  </w:r>
                </w:p>
              </w:tc>
              <w:tc>
                <w:tcPr>
                  <w:tcW w:w="2583" w:type="dxa"/>
                </w:tcPr>
                <w:p w14:paraId="3E68DF1B" w14:textId="34704FEB" w:rsidR="00EF54B5" w:rsidRPr="009730B7" w:rsidRDefault="00EF54B5" w:rsidP="00EF54B5">
                  <w:pPr>
                    <w:jc w:val="center"/>
                    <w:rPr>
                      <w:rFonts w:ascii="URW DIN" w:hAnsi="URW DIN" w:cs="Calibri"/>
                      <w:sz w:val="20"/>
                      <w:szCs w:val="20"/>
                    </w:rPr>
                  </w:pPr>
                  <w:r w:rsidRPr="009730B7">
                    <w:rPr>
                      <w:rFonts w:ascii="URW DIN" w:hAnsi="URW DIN" w:cs="Calibri"/>
                      <w:sz w:val="20"/>
                      <w:szCs w:val="20"/>
                    </w:rPr>
                    <w:t>1 godz.</w:t>
                  </w:r>
                </w:p>
              </w:tc>
            </w:tr>
            <w:tr w:rsidR="00EF54B5" w:rsidRPr="009730B7" w14:paraId="1B6415AA" w14:textId="77777777" w:rsidTr="002A4830">
              <w:trPr>
                <w:trHeight w:val="238"/>
              </w:trPr>
              <w:tc>
                <w:tcPr>
                  <w:tcW w:w="1802" w:type="dxa"/>
                </w:tcPr>
                <w:p w14:paraId="41F5E652" w14:textId="77777777" w:rsidR="00EF54B5" w:rsidRPr="009730B7" w:rsidRDefault="00EF54B5" w:rsidP="00EF54B5">
                  <w:pPr>
                    <w:rPr>
                      <w:rFonts w:ascii="URW DIN" w:hAnsi="URW DIN" w:cs="Calibri"/>
                      <w:sz w:val="20"/>
                      <w:szCs w:val="20"/>
                    </w:rPr>
                  </w:pPr>
                  <w:r w:rsidRPr="009730B7">
                    <w:rPr>
                      <w:rFonts w:ascii="URW DIN" w:hAnsi="URW DIN" w:cs="Calibri"/>
                      <w:sz w:val="20"/>
                      <w:szCs w:val="20"/>
                    </w:rPr>
                    <w:t>Pilny</w:t>
                  </w:r>
                </w:p>
              </w:tc>
              <w:tc>
                <w:tcPr>
                  <w:tcW w:w="2583" w:type="dxa"/>
                </w:tcPr>
                <w:p w14:paraId="1191A498" w14:textId="53B6C9DE" w:rsidR="00EF54B5" w:rsidRPr="009730B7" w:rsidRDefault="00EF54B5" w:rsidP="00EF54B5">
                  <w:pPr>
                    <w:jc w:val="center"/>
                    <w:rPr>
                      <w:rFonts w:ascii="URW DIN" w:hAnsi="URW DIN" w:cs="Calibri"/>
                      <w:sz w:val="20"/>
                      <w:szCs w:val="20"/>
                    </w:rPr>
                  </w:pPr>
                  <w:r w:rsidRPr="009730B7">
                    <w:rPr>
                      <w:rFonts w:ascii="URW DIN" w:hAnsi="URW DIN" w:cs="Calibri"/>
                      <w:sz w:val="20"/>
                      <w:szCs w:val="20"/>
                    </w:rPr>
                    <w:t>2 godz.</w:t>
                  </w:r>
                </w:p>
              </w:tc>
            </w:tr>
            <w:tr w:rsidR="00EF54B5" w:rsidRPr="009730B7" w14:paraId="320BB7EF" w14:textId="77777777" w:rsidTr="002A4830">
              <w:trPr>
                <w:trHeight w:val="252"/>
              </w:trPr>
              <w:tc>
                <w:tcPr>
                  <w:tcW w:w="1802" w:type="dxa"/>
                </w:tcPr>
                <w:p w14:paraId="699FE84E" w14:textId="77777777" w:rsidR="00EF54B5" w:rsidRPr="009730B7" w:rsidRDefault="00EF54B5" w:rsidP="00EF54B5">
                  <w:pPr>
                    <w:rPr>
                      <w:rFonts w:ascii="URW DIN" w:hAnsi="URW DIN" w:cs="Calibri"/>
                      <w:sz w:val="20"/>
                      <w:szCs w:val="20"/>
                    </w:rPr>
                  </w:pPr>
                  <w:r w:rsidRPr="009730B7">
                    <w:rPr>
                      <w:rFonts w:ascii="URW DIN" w:hAnsi="URW DIN" w:cs="Calibri"/>
                      <w:sz w:val="20"/>
                      <w:szCs w:val="20"/>
                    </w:rPr>
                    <w:t>Standardowy</w:t>
                  </w:r>
                </w:p>
              </w:tc>
              <w:tc>
                <w:tcPr>
                  <w:tcW w:w="2583" w:type="dxa"/>
                </w:tcPr>
                <w:p w14:paraId="369FF877" w14:textId="266B2387" w:rsidR="00EF54B5" w:rsidRPr="009730B7" w:rsidRDefault="00EF54B5" w:rsidP="00EF54B5">
                  <w:pPr>
                    <w:jc w:val="center"/>
                    <w:rPr>
                      <w:rFonts w:ascii="URW DIN" w:hAnsi="URW DIN" w:cs="Calibri"/>
                      <w:sz w:val="20"/>
                      <w:szCs w:val="20"/>
                    </w:rPr>
                  </w:pPr>
                  <w:r w:rsidRPr="009730B7">
                    <w:rPr>
                      <w:rFonts w:ascii="URW DIN" w:hAnsi="URW DIN" w:cs="Calibri"/>
                      <w:sz w:val="20"/>
                      <w:szCs w:val="20"/>
                    </w:rPr>
                    <w:t>4 godz.</w:t>
                  </w:r>
                </w:p>
              </w:tc>
            </w:tr>
          </w:tbl>
          <w:tbl>
            <w:tblPr>
              <w:tblpPr w:leftFromText="141" w:rightFromText="141" w:vertAnchor="text" w:horzAnchor="margin" w:tblpY="1385"/>
              <w:tblOverlap w:val="never"/>
              <w:tblW w:w="83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33"/>
              <w:gridCol w:w="2268"/>
              <w:gridCol w:w="2126"/>
              <w:gridCol w:w="2127"/>
            </w:tblGrid>
            <w:tr w:rsidR="00DD2136" w:rsidRPr="009730B7" w14:paraId="75453223" w14:textId="77777777" w:rsidTr="002A4830">
              <w:trPr>
                <w:trHeight w:val="255"/>
                <w:tblHeader/>
              </w:trPr>
              <w:tc>
                <w:tcPr>
                  <w:tcW w:w="1833" w:type="dxa"/>
                </w:tcPr>
                <w:p w14:paraId="5333D9A6"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Poziom Problemu</w:t>
                  </w:r>
                </w:p>
              </w:tc>
              <w:tc>
                <w:tcPr>
                  <w:tcW w:w="2268" w:type="dxa"/>
                </w:tcPr>
                <w:p w14:paraId="7C6D80E5" w14:textId="42D13DDA" w:rsidR="00AB3EF6" w:rsidRPr="009730B7" w:rsidRDefault="00DD2136" w:rsidP="00A50B03">
                  <w:pPr>
                    <w:jc w:val="center"/>
                    <w:rPr>
                      <w:rFonts w:ascii="URW DIN" w:hAnsi="URW DIN" w:cs="Calibri"/>
                      <w:sz w:val="20"/>
                      <w:szCs w:val="20"/>
                    </w:rPr>
                  </w:pPr>
                  <w:r w:rsidRPr="009730B7">
                    <w:rPr>
                      <w:rFonts w:ascii="URW DIN" w:hAnsi="URW DIN" w:cs="Calibri"/>
                      <w:sz w:val="20"/>
                      <w:szCs w:val="20"/>
                    </w:rPr>
                    <w:t xml:space="preserve">Czas </w:t>
                  </w:r>
                  <w:r w:rsidR="00AB3EF6" w:rsidRPr="009730B7">
                    <w:rPr>
                      <w:rFonts w:ascii="URW DIN" w:hAnsi="URW DIN" w:cs="Calibri"/>
                      <w:sz w:val="20"/>
                      <w:szCs w:val="20"/>
                    </w:rPr>
                    <w:t>Analizy Problemu</w:t>
                  </w:r>
                  <w:r w:rsidRPr="009730B7">
                    <w:rPr>
                      <w:rFonts w:ascii="URW DIN" w:hAnsi="URW DIN" w:cs="Calibri"/>
                      <w:sz w:val="20"/>
                      <w:szCs w:val="20"/>
                    </w:rPr>
                    <w:t xml:space="preserve"> </w:t>
                  </w:r>
                </w:p>
                <w:p w14:paraId="240B2267" w14:textId="2D8DD920" w:rsidR="00DD2136" w:rsidRPr="009730B7" w:rsidRDefault="00DD2136" w:rsidP="00AB3EF6">
                  <w:pPr>
                    <w:jc w:val="center"/>
                    <w:rPr>
                      <w:rFonts w:ascii="URW DIN" w:hAnsi="URW DIN" w:cs="Calibri"/>
                      <w:sz w:val="20"/>
                      <w:szCs w:val="20"/>
                    </w:rPr>
                  </w:pPr>
                  <w:r w:rsidRPr="009730B7">
                    <w:rPr>
                      <w:rFonts w:ascii="URW DIN" w:hAnsi="URW DIN" w:cs="Calibri"/>
                      <w:sz w:val="20"/>
                      <w:szCs w:val="20"/>
                    </w:rPr>
                    <w:t>w</w:t>
                  </w:r>
                  <w:r w:rsidR="00AB3EF6" w:rsidRPr="009730B7">
                    <w:rPr>
                      <w:rFonts w:ascii="URW DIN" w:hAnsi="URW DIN" w:cs="Calibri"/>
                      <w:sz w:val="20"/>
                      <w:szCs w:val="20"/>
                    </w:rPr>
                    <w:t xml:space="preserve"> </w:t>
                  </w:r>
                  <w:r w:rsidRPr="009730B7">
                    <w:rPr>
                      <w:rFonts w:ascii="URW DIN" w:hAnsi="URW DIN" w:cs="Calibri"/>
                      <w:sz w:val="20"/>
                      <w:szCs w:val="20"/>
                    </w:rPr>
                    <w:t>Godzinach Pracy</w:t>
                  </w:r>
                </w:p>
              </w:tc>
              <w:tc>
                <w:tcPr>
                  <w:tcW w:w="2126" w:type="dxa"/>
                </w:tcPr>
                <w:p w14:paraId="569C2FD5" w14:textId="35CF7D76" w:rsidR="00AB3EF6" w:rsidRPr="009730B7" w:rsidRDefault="00DD2136" w:rsidP="00A50B03">
                  <w:pPr>
                    <w:jc w:val="center"/>
                    <w:rPr>
                      <w:rFonts w:ascii="URW DIN" w:hAnsi="URW DIN" w:cs="Calibri"/>
                      <w:sz w:val="20"/>
                      <w:szCs w:val="20"/>
                    </w:rPr>
                  </w:pPr>
                  <w:r w:rsidRPr="009730B7">
                    <w:rPr>
                      <w:rFonts w:ascii="URW DIN" w:hAnsi="URW DIN" w:cs="Calibri"/>
                      <w:sz w:val="20"/>
                      <w:szCs w:val="20"/>
                    </w:rPr>
                    <w:t xml:space="preserve">Czas </w:t>
                  </w:r>
                  <w:r w:rsidR="00AB3EF6" w:rsidRPr="009730B7">
                    <w:rPr>
                      <w:rFonts w:ascii="URW DIN" w:hAnsi="URW DIN" w:cs="Calibri"/>
                      <w:sz w:val="20"/>
                      <w:szCs w:val="20"/>
                    </w:rPr>
                    <w:t xml:space="preserve">Naprawy Problemu </w:t>
                  </w:r>
                </w:p>
                <w:p w14:paraId="089DDD14" w14:textId="740CF3BA" w:rsidR="00DD2136" w:rsidRPr="009730B7" w:rsidRDefault="00DD2136" w:rsidP="00AB3EF6">
                  <w:pPr>
                    <w:jc w:val="center"/>
                    <w:rPr>
                      <w:rFonts w:ascii="URW DIN" w:hAnsi="URW DIN" w:cs="Calibri"/>
                      <w:sz w:val="20"/>
                      <w:szCs w:val="20"/>
                    </w:rPr>
                  </w:pPr>
                  <w:r w:rsidRPr="009730B7">
                    <w:rPr>
                      <w:rFonts w:ascii="URW DIN" w:hAnsi="URW DIN" w:cs="Calibri"/>
                      <w:sz w:val="20"/>
                      <w:szCs w:val="20"/>
                    </w:rPr>
                    <w:t>w</w:t>
                  </w:r>
                  <w:r w:rsidR="00AB3EF6" w:rsidRPr="009730B7">
                    <w:rPr>
                      <w:rFonts w:ascii="URW DIN" w:hAnsi="URW DIN" w:cs="Calibri"/>
                      <w:sz w:val="20"/>
                      <w:szCs w:val="20"/>
                    </w:rPr>
                    <w:t xml:space="preserve"> </w:t>
                  </w:r>
                  <w:r w:rsidRPr="009730B7">
                    <w:rPr>
                      <w:rFonts w:ascii="URW DIN" w:hAnsi="URW DIN" w:cs="Calibri"/>
                      <w:sz w:val="20"/>
                      <w:szCs w:val="20"/>
                    </w:rPr>
                    <w:t>Godzinach Pracy</w:t>
                  </w:r>
                </w:p>
              </w:tc>
              <w:tc>
                <w:tcPr>
                  <w:tcW w:w="2127" w:type="dxa"/>
                </w:tcPr>
                <w:p w14:paraId="2B36ED95" w14:textId="02E9201D" w:rsidR="00DD2136" w:rsidRPr="009730B7" w:rsidRDefault="00DD2136" w:rsidP="00A50B03">
                  <w:pPr>
                    <w:jc w:val="center"/>
                    <w:rPr>
                      <w:rFonts w:ascii="URW DIN" w:hAnsi="URW DIN" w:cs="Calibri"/>
                      <w:sz w:val="20"/>
                      <w:szCs w:val="20"/>
                    </w:rPr>
                  </w:pPr>
                  <w:r w:rsidRPr="009730B7">
                    <w:rPr>
                      <w:rFonts w:ascii="URW DIN" w:hAnsi="URW DIN" w:cs="Calibri"/>
                      <w:sz w:val="20"/>
                      <w:szCs w:val="20"/>
                    </w:rPr>
                    <w:t>Czas Rozwiązania Problemu w Godzinach Pracy</w:t>
                  </w:r>
                </w:p>
              </w:tc>
            </w:tr>
            <w:tr w:rsidR="00DD2136" w:rsidRPr="009730B7" w14:paraId="42DC1BBA" w14:textId="77777777" w:rsidTr="002A4830">
              <w:trPr>
                <w:trHeight w:val="450"/>
              </w:trPr>
              <w:tc>
                <w:tcPr>
                  <w:tcW w:w="1833" w:type="dxa"/>
                </w:tcPr>
                <w:p w14:paraId="7AA14DB7" w14:textId="77777777" w:rsidR="00DD2136" w:rsidRPr="009730B7" w:rsidRDefault="00DD2136" w:rsidP="00A50B03">
                  <w:pPr>
                    <w:rPr>
                      <w:rFonts w:ascii="URW DIN" w:hAnsi="URW DIN" w:cs="Calibri"/>
                      <w:sz w:val="20"/>
                      <w:szCs w:val="20"/>
                    </w:rPr>
                  </w:pPr>
                  <w:r w:rsidRPr="009730B7">
                    <w:rPr>
                      <w:rFonts w:ascii="URW DIN" w:hAnsi="URW DIN" w:cs="Calibri"/>
                      <w:sz w:val="20"/>
                      <w:szCs w:val="20"/>
                    </w:rPr>
                    <w:t>Krytyczny</w:t>
                  </w:r>
                </w:p>
              </w:tc>
              <w:tc>
                <w:tcPr>
                  <w:tcW w:w="2268" w:type="dxa"/>
                </w:tcPr>
                <w:p w14:paraId="49824626"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8 godz.</w:t>
                  </w:r>
                </w:p>
              </w:tc>
              <w:tc>
                <w:tcPr>
                  <w:tcW w:w="2126" w:type="dxa"/>
                </w:tcPr>
                <w:p w14:paraId="25CA0675"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12 godz.</w:t>
                  </w:r>
                </w:p>
              </w:tc>
              <w:tc>
                <w:tcPr>
                  <w:tcW w:w="2127" w:type="dxa"/>
                </w:tcPr>
                <w:p w14:paraId="52668A7F"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20 godz.</w:t>
                  </w:r>
                </w:p>
              </w:tc>
            </w:tr>
            <w:tr w:rsidR="00DD2136" w:rsidRPr="009730B7" w14:paraId="281E7CA0" w14:textId="77777777" w:rsidTr="002A4830">
              <w:trPr>
                <w:trHeight w:val="255"/>
              </w:trPr>
              <w:tc>
                <w:tcPr>
                  <w:tcW w:w="1833" w:type="dxa"/>
                </w:tcPr>
                <w:p w14:paraId="11209680" w14:textId="77777777" w:rsidR="00DD2136" w:rsidRPr="009730B7" w:rsidRDefault="00DD2136" w:rsidP="00A50B03">
                  <w:pPr>
                    <w:rPr>
                      <w:rFonts w:ascii="URW DIN" w:hAnsi="URW DIN" w:cs="Calibri"/>
                      <w:sz w:val="20"/>
                      <w:szCs w:val="20"/>
                    </w:rPr>
                  </w:pPr>
                  <w:r w:rsidRPr="009730B7">
                    <w:rPr>
                      <w:rFonts w:ascii="URW DIN" w:hAnsi="URW DIN" w:cs="Calibri"/>
                      <w:sz w:val="20"/>
                      <w:szCs w:val="20"/>
                    </w:rPr>
                    <w:t>Pilny</w:t>
                  </w:r>
                </w:p>
              </w:tc>
              <w:tc>
                <w:tcPr>
                  <w:tcW w:w="2268" w:type="dxa"/>
                </w:tcPr>
                <w:p w14:paraId="1C21EFC3"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20 godz.</w:t>
                  </w:r>
                </w:p>
              </w:tc>
              <w:tc>
                <w:tcPr>
                  <w:tcW w:w="2126" w:type="dxa"/>
                </w:tcPr>
                <w:p w14:paraId="5CF7D3C5"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40 godz.</w:t>
                  </w:r>
                </w:p>
              </w:tc>
              <w:tc>
                <w:tcPr>
                  <w:tcW w:w="2127" w:type="dxa"/>
                </w:tcPr>
                <w:p w14:paraId="2A8414CB"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60 godz.</w:t>
                  </w:r>
                </w:p>
              </w:tc>
            </w:tr>
            <w:tr w:rsidR="00DD2136" w:rsidRPr="009730B7" w14:paraId="2AC6E711" w14:textId="77777777" w:rsidTr="002A4830">
              <w:trPr>
                <w:trHeight w:val="270"/>
              </w:trPr>
              <w:tc>
                <w:tcPr>
                  <w:tcW w:w="1833" w:type="dxa"/>
                </w:tcPr>
                <w:p w14:paraId="349FC78A" w14:textId="77777777" w:rsidR="00DD2136" w:rsidRPr="009730B7" w:rsidRDefault="00DD2136" w:rsidP="00A50B03">
                  <w:pPr>
                    <w:rPr>
                      <w:rFonts w:ascii="URW DIN" w:hAnsi="URW DIN" w:cs="Calibri"/>
                      <w:sz w:val="20"/>
                      <w:szCs w:val="20"/>
                    </w:rPr>
                  </w:pPr>
                  <w:r w:rsidRPr="009730B7">
                    <w:rPr>
                      <w:rFonts w:ascii="URW DIN" w:hAnsi="URW DIN" w:cs="Calibri"/>
                      <w:sz w:val="20"/>
                      <w:szCs w:val="20"/>
                    </w:rPr>
                    <w:t>Standardowy</w:t>
                  </w:r>
                </w:p>
              </w:tc>
              <w:tc>
                <w:tcPr>
                  <w:tcW w:w="2268" w:type="dxa"/>
                </w:tcPr>
                <w:p w14:paraId="2E52E874"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40 godz.</w:t>
                  </w:r>
                </w:p>
              </w:tc>
              <w:tc>
                <w:tcPr>
                  <w:tcW w:w="2126" w:type="dxa"/>
                </w:tcPr>
                <w:p w14:paraId="3DAC7166"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95 godz.</w:t>
                  </w:r>
                </w:p>
              </w:tc>
              <w:tc>
                <w:tcPr>
                  <w:tcW w:w="2127" w:type="dxa"/>
                </w:tcPr>
                <w:p w14:paraId="1B8725EE" w14:textId="77777777" w:rsidR="00DD2136" w:rsidRPr="009730B7" w:rsidRDefault="00DD2136" w:rsidP="00A50B03">
                  <w:pPr>
                    <w:jc w:val="center"/>
                    <w:rPr>
                      <w:rFonts w:ascii="URW DIN" w:hAnsi="URW DIN" w:cs="Calibri"/>
                      <w:sz w:val="20"/>
                      <w:szCs w:val="20"/>
                    </w:rPr>
                  </w:pPr>
                  <w:r w:rsidRPr="009730B7">
                    <w:rPr>
                      <w:rFonts w:ascii="URW DIN" w:hAnsi="URW DIN" w:cs="Calibri"/>
                      <w:sz w:val="20"/>
                      <w:szCs w:val="20"/>
                    </w:rPr>
                    <w:t>135 godz.</w:t>
                  </w:r>
                </w:p>
              </w:tc>
            </w:tr>
          </w:tbl>
          <w:p w14:paraId="2762779B" w14:textId="77777777" w:rsidR="00DD2136" w:rsidRDefault="00DD2136" w:rsidP="00DC4F4A">
            <w:pPr>
              <w:spacing w:before="240"/>
              <w:rPr>
                <w:rFonts w:ascii="URW DIN" w:hAnsi="URW DIN" w:cs="Calibri"/>
                <w:sz w:val="20"/>
                <w:szCs w:val="20"/>
              </w:rPr>
            </w:pPr>
          </w:p>
          <w:p w14:paraId="16C0B9A4" w14:textId="77777777" w:rsidR="002A4830" w:rsidRDefault="002A4830" w:rsidP="00DC4F4A">
            <w:pPr>
              <w:spacing w:before="240"/>
              <w:rPr>
                <w:rFonts w:ascii="URW DIN" w:hAnsi="URW DIN" w:cs="Calibri"/>
                <w:sz w:val="20"/>
                <w:szCs w:val="20"/>
              </w:rPr>
            </w:pPr>
          </w:p>
          <w:p w14:paraId="2D494248" w14:textId="77777777" w:rsidR="002A4830" w:rsidRDefault="002A4830" w:rsidP="00DC4F4A">
            <w:pPr>
              <w:spacing w:before="240"/>
              <w:rPr>
                <w:rFonts w:ascii="URW DIN" w:hAnsi="URW DIN" w:cs="Calibri"/>
                <w:sz w:val="20"/>
                <w:szCs w:val="20"/>
              </w:rPr>
            </w:pPr>
          </w:p>
          <w:p w14:paraId="5C8A9CFF" w14:textId="77777777" w:rsidR="002A4830" w:rsidRDefault="002A4830" w:rsidP="00DC4F4A">
            <w:pPr>
              <w:spacing w:before="240"/>
              <w:rPr>
                <w:rFonts w:ascii="URW DIN" w:hAnsi="URW DIN" w:cs="Calibri"/>
                <w:sz w:val="20"/>
                <w:szCs w:val="20"/>
              </w:rPr>
            </w:pPr>
          </w:p>
          <w:p w14:paraId="607D6707" w14:textId="77777777" w:rsidR="002A4830" w:rsidRDefault="002A4830" w:rsidP="00DC4F4A">
            <w:pPr>
              <w:spacing w:before="240"/>
              <w:rPr>
                <w:rFonts w:ascii="URW DIN" w:hAnsi="URW DIN" w:cs="Calibri"/>
                <w:sz w:val="20"/>
                <w:szCs w:val="20"/>
              </w:rPr>
            </w:pPr>
          </w:p>
          <w:p w14:paraId="6FDD418C" w14:textId="77777777" w:rsidR="00DD2136" w:rsidRDefault="00DD2136" w:rsidP="00DC4F4A">
            <w:pPr>
              <w:spacing w:before="240"/>
              <w:rPr>
                <w:rFonts w:ascii="URW DIN" w:hAnsi="URW DIN" w:cs="Calibri"/>
                <w:sz w:val="20"/>
                <w:szCs w:val="20"/>
              </w:rPr>
            </w:pPr>
          </w:p>
          <w:p w14:paraId="079326C4" w14:textId="77777777" w:rsidR="002A4830" w:rsidRDefault="002A4830" w:rsidP="00DC4F4A">
            <w:pPr>
              <w:spacing w:before="240"/>
              <w:rPr>
                <w:rFonts w:ascii="URW DIN" w:hAnsi="URW DIN" w:cs="Calibri"/>
                <w:sz w:val="20"/>
                <w:szCs w:val="20"/>
              </w:rPr>
            </w:pPr>
          </w:p>
          <w:p w14:paraId="24B27686" w14:textId="77777777" w:rsidR="00DD2136" w:rsidRPr="009730B7" w:rsidRDefault="00DD2136" w:rsidP="00DC4F4A">
            <w:pPr>
              <w:spacing w:before="240"/>
              <w:rPr>
                <w:rFonts w:ascii="URW DIN" w:hAnsi="URW DIN" w:cs="Calibri"/>
                <w:sz w:val="20"/>
                <w:szCs w:val="20"/>
              </w:rPr>
            </w:pPr>
          </w:p>
          <w:p w14:paraId="7C55681A" w14:textId="5550F18A" w:rsidR="007F5AFC" w:rsidRPr="009730B7" w:rsidRDefault="48F9DC8E" w:rsidP="00374D06">
            <w:pPr>
              <w:rPr>
                <w:rFonts w:ascii="URW DIN" w:hAnsi="URW DIN" w:cs="Calibri"/>
                <w:sz w:val="20"/>
                <w:szCs w:val="20"/>
              </w:rPr>
            </w:pPr>
            <w:bookmarkStart w:id="544" w:name="_Hlk164541818"/>
            <w:r w:rsidRPr="6D566690">
              <w:rPr>
                <w:rFonts w:ascii="URW DIN" w:hAnsi="URW DIN" w:cs="Calibri"/>
                <w:sz w:val="20"/>
                <w:szCs w:val="20"/>
              </w:rPr>
              <w:t>Środowisk</w:t>
            </w:r>
            <w:r w:rsidR="5FCAB177" w:rsidRPr="6D566690">
              <w:rPr>
                <w:rFonts w:ascii="URW DIN" w:hAnsi="URW DIN" w:cs="Calibri"/>
                <w:sz w:val="20"/>
                <w:szCs w:val="20"/>
              </w:rPr>
              <w:t>a</w:t>
            </w:r>
            <w:r w:rsidRPr="6D566690">
              <w:rPr>
                <w:rFonts w:ascii="URW DIN" w:hAnsi="URW DIN" w:cs="Calibri"/>
                <w:sz w:val="20"/>
                <w:szCs w:val="20"/>
              </w:rPr>
              <w:t xml:space="preserve"> testow</w:t>
            </w:r>
            <w:r w:rsidR="5FCAB177" w:rsidRPr="6D566690">
              <w:rPr>
                <w:rFonts w:ascii="URW DIN" w:hAnsi="URW DIN" w:cs="Calibri"/>
                <w:sz w:val="20"/>
                <w:szCs w:val="20"/>
              </w:rPr>
              <w:t>e</w:t>
            </w:r>
            <w:r w:rsidR="00180FA4" w:rsidRPr="6D566690">
              <w:rPr>
                <w:rFonts w:ascii="URW DIN" w:hAnsi="URW DIN" w:cs="Calibri"/>
                <w:sz w:val="20"/>
                <w:szCs w:val="20"/>
              </w:rPr>
              <w:t>, migracyjne</w:t>
            </w:r>
            <w:r w:rsidRPr="6D566690">
              <w:rPr>
                <w:rFonts w:ascii="URW DIN" w:hAnsi="URW DIN" w:cs="Calibri"/>
                <w:sz w:val="20"/>
                <w:szCs w:val="20"/>
              </w:rPr>
              <w:t xml:space="preserve"> i developerskie:</w:t>
            </w:r>
          </w:p>
          <w:tbl>
            <w:tblPr>
              <w:tblpPr w:leftFromText="141" w:rightFromText="141" w:vertAnchor="text" w:horzAnchor="margin" w:tblpY="2251"/>
              <w:tblOverlap w:val="never"/>
              <w:tblW w:w="83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00"/>
              <w:gridCol w:w="2301"/>
              <w:gridCol w:w="2126"/>
              <w:gridCol w:w="2127"/>
            </w:tblGrid>
            <w:tr w:rsidR="00E15893" w:rsidRPr="009730B7" w14:paraId="0DFA4E43" w14:textId="77777777" w:rsidTr="002A4830">
              <w:trPr>
                <w:trHeight w:val="255"/>
                <w:tblHeader/>
              </w:trPr>
              <w:tc>
                <w:tcPr>
                  <w:tcW w:w="1800" w:type="dxa"/>
                </w:tcPr>
                <w:bookmarkEnd w:id="544"/>
                <w:p w14:paraId="7BE9713D" w14:textId="77777777" w:rsidR="00E15893" w:rsidRPr="009730B7" w:rsidRDefault="00E15893" w:rsidP="00E15893">
                  <w:pPr>
                    <w:jc w:val="center"/>
                    <w:rPr>
                      <w:rFonts w:ascii="URW DIN" w:hAnsi="URW DIN" w:cs="Calibri"/>
                      <w:sz w:val="20"/>
                      <w:szCs w:val="20"/>
                    </w:rPr>
                  </w:pPr>
                  <w:r w:rsidRPr="009730B7">
                    <w:rPr>
                      <w:rFonts w:ascii="URW DIN" w:hAnsi="URW DIN" w:cs="Calibri"/>
                      <w:sz w:val="20"/>
                      <w:szCs w:val="20"/>
                    </w:rPr>
                    <w:t>Poziom Incydentu</w:t>
                  </w:r>
                </w:p>
              </w:tc>
              <w:tc>
                <w:tcPr>
                  <w:tcW w:w="2301" w:type="dxa"/>
                </w:tcPr>
                <w:p w14:paraId="16BD889B" w14:textId="77777777" w:rsidR="00E15893" w:rsidRPr="009730B7" w:rsidRDefault="00E15893" w:rsidP="00E15893">
                  <w:pPr>
                    <w:jc w:val="center"/>
                    <w:rPr>
                      <w:rFonts w:ascii="URW DIN" w:hAnsi="URW DIN" w:cs="Calibri"/>
                      <w:sz w:val="20"/>
                      <w:szCs w:val="20"/>
                    </w:rPr>
                  </w:pPr>
                  <w:r w:rsidRPr="009730B7">
                    <w:rPr>
                      <w:rFonts w:ascii="URW DIN" w:hAnsi="URW DIN" w:cs="Calibri"/>
                      <w:sz w:val="20"/>
                      <w:szCs w:val="20"/>
                    </w:rPr>
                    <w:t xml:space="preserve">Czas Diagnozy  Incydentu </w:t>
                  </w:r>
                </w:p>
                <w:p w14:paraId="2D4E6D4B" w14:textId="059B5619" w:rsidR="00E15893" w:rsidRPr="009730B7" w:rsidRDefault="00E15893" w:rsidP="00E15893">
                  <w:pPr>
                    <w:jc w:val="center"/>
                    <w:rPr>
                      <w:rFonts w:ascii="URW DIN" w:hAnsi="URW DIN" w:cs="Calibri"/>
                      <w:sz w:val="20"/>
                      <w:szCs w:val="20"/>
                    </w:rPr>
                  </w:pPr>
                  <w:r w:rsidRPr="009730B7">
                    <w:rPr>
                      <w:rFonts w:ascii="URW DIN" w:hAnsi="URW DIN" w:cs="Calibri"/>
                      <w:sz w:val="20"/>
                      <w:szCs w:val="20"/>
                    </w:rPr>
                    <w:t>w Godzinach Pracy</w:t>
                  </w:r>
                </w:p>
              </w:tc>
              <w:tc>
                <w:tcPr>
                  <w:tcW w:w="2126" w:type="dxa"/>
                </w:tcPr>
                <w:p w14:paraId="4F7276B6" w14:textId="77777777" w:rsidR="00E15893" w:rsidRPr="009730B7" w:rsidRDefault="00E15893" w:rsidP="00E15893">
                  <w:pPr>
                    <w:jc w:val="center"/>
                    <w:rPr>
                      <w:rFonts w:ascii="URW DIN" w:hAnsi="URW DIN" w:cs="Calibri"/>
                      <w:sz w:val="20"/>
                      <w:szCs w:val="20"/>
                    </w:rPr>
                  </w:pPr>
                  <w:r w:rsidRPr="009730B7">
                    <w:rPr>
                      <w:rFonts w:ascii="URW DIN" w:hAnsi="URW DIN" w:cs="Calibri"/>
                      <w:sz w:val="20"/>
                      <w:szCs w:val="20"/>
                    </w:rPr>
                    <w:t xml:space="preserve">Czas Usunięcia </w:t>
                  </w:r>
                </w:p>
                <w:p w14:paraId="75410D04" w14:textId="77777777" w:rsidR="00E15893" w:rsidRPr="009730B7" w:rsidRDefault="00E15893" w:rsidP="00E15893">
                  <w:pPr>
                    <w:jc w:val="center"/>
                    <w:rPr>
                      <w:rFonts w:ascii="URW DIN" w:hAnsi="URW DIN" w:cs="Calibri"/>
                      <w:sz w:val="20"/>
                      <w:szCs w:val="20"/>
                    </w:rPr>
                  </w:pPr>
                  <w:r w:rsidRPr="009730B7">
                    <w:rPr>
                      <w:rFonts w:ascii="URW DIN" w:hAnsi="URW DIN" w:cs="Calibri"/>
                      <w:sz w:val="20"/>
                      <w:szCs w:val="20"/>
                    </w:rPr>
                    <w:t xml:space="preserve">Incydentu </w:t>
                  </w:r>
                </w:p>
                <w:p w14:paraId="5266AC3E" w14:textId="6E6BC83C" w:rsidR="00E15893" w:rsidRPr="009730B7" w:rsidRDefault="00E15893" w:rsidP="00E15893">
                  <w:pPr>
                    <w:jc w:val="center"/>
                    <w:rPr>
                      <w:rFonts w:ascii="URW DIN" w:hAnsi="URW DIN" w:cs="Calibri"/>
                      <w:sz w:val="20"/>
                      <w:szCs w:val="20"/>
                    </w:rPr>
                  </w:pPr>
                  <w:r w:rsidRPr="009730B7">
                    <w:rPr>
                      <w:rFonts w:ascii="URW DIN" w:hAnsi="URW DIN" w:cs="Calibri"/>
                      <w:sz w:val="20"/>
                      <w:szCs w:val="20"/>
                    </w:rPr>
                    <w:t>w Godzinach Pracy</w:t>
                  </w:r>
                </w:p>
              </w:tc>
              <w:tc>
                <w:tcPr>
                  <w:tcW w:w="2127" w:type="dxa"/>
                </w:tcPr>
                <w:p w14:paraId="5440B9C6" w14:textId="77777777" w:rsidR="00E15893" w:rsidRPr="009730B7" w:rsidRDefault="00E15893" w:rsidP="00E15893">
                  <w:pPr>
                    <w:jc w:val="center"/>
                    <w:rPr>
                      <w:rFonts w:ascii="URW DIN" w:hAnsi="URW DIN" w:cs="Calibri"/>
                      <w:sz w:val="20"/>
                      <w:szCs w:val="20"/>
                    </w:rPr>
                  </w:pPr>
                  <w:r w:rsidRPr="009730B7">
                    <w:rPr>
                      <w:rFonts w:ascii="URW DIN" w:hAnsi="URW DIN" w:cs="Calibri"/>
                      <w:sz w:val="20"/>
                      <w:szCs w:val="20"/>
                    </w:rPr>
                    <w:t xml:space="preserve">Czas Rozwiązania Incydentu </w:t>
                  </w:r>
                </w:p>
                <w:p w14:paraId="47EA98F2" w14:textId="6B91C4B4" w:rsidR="00E15893" w:rsidRPr="009730B7" w:rsidRDefault="00E15893" w:rsidP="00E15893">
                  <w:pPr>
                    <w:jc w:val="center"/>
                    <w:rPr>
                      <w:rFonts w:ascii="URW DIN" w:hAnsi="URW DIN" w:cs="Calibri"/>
                      <w:sz w:val="20"/>
                      <w:szCs w:val="20"/>
                    </w:rPr>
                  </w:pPr>
                  <w:r w:rsidRPr="009730B7">
                    <w:rPr>
                      <w:rFonts w:ascii="URW DIN" w:hAnsi="URW DIN" w:cs="Calibri"/>
                      <w:sz w:val="20"/>
                      <w:szCs w:val="20"/>
                    </w:rPr>
                    <w:t>w Godzinach Pracy</w:t>
                  </w:r>
                </w:p>
              </w:tc>
            </w:tr>
            <w:tr w:rsidR="00DD2136" w:rsidRPr="009730B7" w14:paraId="2752F20A" w14:textId="77777777" w:rsidTr="002A4830">
              <w:trPr>
                <w:trHeight w:val="450"/>
              </w:trPr>
              <w:tc>
                <w:tcPr>
                  <w:tcW w:w="1800" w:type="dxa"/>
                </w:tcPr>
                <w:p w14:paraId="56992BB7" w14:textId="77777777" w:rsidR="00DD2136" w:rsidRPr="009730B7" w:rsidRDefault="00DD2136" w:rsidP="00DD2136">
                  <w:pPr>
                    <w:rPr>
                      <w:rFonts w:ascii="URW DIN" w:hAnsi="URW DIN" w:cs="Calibri"/>
                      <w:sz w:val="20"/>
                      <w:szCs w:val="20"/>
                    </w:rPr>
                  </w:pPr>
                  <w:r w:rsidRPr="009730B7">
                    <w:rPr>
                      <w:rFonts w:ascii="URW DIN" w:hAnsi="URW DIN" w:cs="Calibri"/>
                      <w:sz w:val="20"/>
                      <w:szCs w:val="20"/>
                    </w:rPr>
                    <w:t>Awaria</w:t>
                  </w:r>
                </w:p>
              </w:tc>
              <w:tc>
                <w:tcPr>
                  <w:tcW w:w="2301" w:type="dxa"/>
                </w:tcPr>
                <w:p w14:paraId="4D2F0158" w14:textId="54B5C2F1" w:rsidR="00DD2136" w:rsidRPr="009730B7" w:rsidDel="009F5D69" w:rsidRDefault="00EE5A58" w:rsidP="00DD2136">
                  <w:pPr>
                    <w:jc w:val="center"/>
                    <w:rPr>
                      <w:rFonts w:ascii="URW DIN" w:hAnsi="URW DIN" w:cs="Calibri"/>
                      <w:sz w:val="20"/>
                      <w:szCs w:val="20"/>
                    </w:rPr>
                  </w:pPr>
                  <w:r w:rsidRPr="009730B7">
                    <w:rPr>
                      <w:rFonts w:ascii="URW DIN" w:hAnsi="URW DIN" w:cs="Calibri"/>
                      <w:sz w:val="20"/>
                      <w:szCs w:val="20"/>
                    </w:rPr>
                    <w:t>4</w:t>
                  </w:r>
                  <w:r w:rsidR="00B0752E" w:rsidRPr="009730B7">
                    <w:rPr>
                      <w:rFonts w:ascii="URW DIN" w:hAnsi="URW DIN" w:cs="Calibri"/>
                      <w:sz w:val="20"/>
                      <w:szCs w:val="20"/>
                    </w:rPr>
                    <w:t xml:space="preserve"> </w:t>
                  </w:r>
                  <w:r w:rsidR="00DD2136" w:rsidRPr="009730B7">
                    <w:rPr>
                      <w:rFonts w:ascii="URW DIN" w:hAnsi="URW DIN" w:cs="Calibri"/>
                      <w:sz w:val="20"/>
                      <w:szCs w:val="20"/>
                    </w:rPr>
                    <w:t xml:space="preserve">godz. </w:t>
                  </w:r>
                </w:p>
              </w:tc>
              <w:tc>
                <w:tcPr>
                  <w:tcW w:w="2126" w:type="dxa"/>
                </w:tcPr>
                <w:p w14:paraId="1F535C18" w14:textId="5C04792E" w:rsidR="00DD2136" w:rsidRPr="009730B7" w:rsidRDefault="00EE5A58" w:rsidP="00DD2136">
                  <w:pPr>
                    <w:jc w:val="center"/>
                    <w:rPr>
                      <w:rFonts w:ascii="URW DIN" w:hAnsi="URW DIN" w:cs="Calibri"/>
                      <w:sz w:val="20"/>
                      <w:szCs w:val="20"/>
                    </w:rPr>
                  </w:pPr>
                  <w:r w:rsidRPr="009730B7">
                    <w:rPr>
                      <w:rFonts w:ascii="URW DIN" w:hAnsi="URW DIN" w:cs="Calibri"/>
                      <w:sz w:val="20"/>
                      <w:szCs w:val="20"/>
                    </w:rPr>
                    <w:t>4</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7" w:type="dxa"/>
                </w:tcPr>
                <w:p w14:paraId="5C00D75D" w14:textId="373F6D05" w:rsidR="00DD2136" w:rsidRPr="009730B7" w:rsidRDefault="00EE5A58" w:rsidP="00DD2136">
                  <w:pPr>
                    <w:jc w:val="center"/>
                    <w:rPr>
                      <w:rFonts w:ascii="URW DIN" w:hAnsi="URW DIN" w:cs="Calibri"/>
                      <w:sz w:val="20"/>
                      <w:szCs w:val="20"/>
                    </w:rPr>
                  </w:pPr>
                  <w:r w:rsidRPr="009730B7">
                    <w:rPr>
                      <w:rFonts w:ascii="URW DIN" w:hAnsi="URW DIN" w:cs="Calibri"/>
                      <w:sz w:val="20"/>
                      <w:szCs w:val="20"/>
                    </w:rPr>
                    <w:t xml:space="preserve">8 </w:t>
                  </w:r>
                  <w:r w:rsidR="00DD2136" w:rsidRPr="009730B7">
                    <w:rPr>
                      <w:rFonts w:ascii="URW DIN" w:hAnsi="URW DIN" w:cs="Calibri"/>
                      <w:sz w:val="20"/>
                      <w:szCs w:val="20"/>
                    </w:rPr>
                    <w:t>godz.</w:t>
                  </w:r>
                </w:p>
              </w:tc>
            </w:tr>
            <w:tr w:rsidR="00DD2136" w:rsidRPr="009730B7" w14:paraId="493FE562" w14:textId="77777777" w:rsidTr="002A4830">
              <w:trPr>
                <w:trHeight w:val="450"/>
              </w:trPr>
              <w:tc>
                <w:tcPr>
                  <w:tcW w:w="1800" w:type="dxa"/>
                </w:tcPr>
                <w:p w14:paraId="341C28A6" w14:textId="77777777" w:rsidR="00DD2136" w:rsidRPr="009730B7" w:rsidRDefault="00DD2136" w:rsidP="00DD2136">
                  <w:pPr>
                    <w:rPr>
                      <w:rFonts w:ascii="URW DIN" w:hAnsi="URW DIN" w:cs="Calibri"/>
                      <w:sz w:val="20"/>
                      <w:szCs w:val="20"/>
                    </w:rPr>
                  </w:pPr>
                  <w:r w:rsidRPr="009730B7">
                    <w:rPr>
                      <w:rFonts w:ascii="URW DIN" w:hAnsi="URW DIN" w:cs="Calibri"/>
                      <w:sz w:val="20"/>
                      <w:szCs w:val="20"/>
                    </w:rPr>
                    <w:t>Krytyczny</w:t>
                  </w:r>
                </w:p>
              </w:tc>
              <w:tc>
                <w:tcPr>
                  <w:tcW w:w="2301" w:type="dxa"/>
                </w:tcPr>
                <w:p w14:paraId="375038EE" w14:textId="174627A5" w:rsidR="00DD2136" w:rsidRPr="009730B7" w:rsidRDefault="00EE5A58" w:rsidP="00DD2136">
                  <w:pPr>
                    <w:jc w:val="center"/>
                    <w:rPr>
                      <w:rFonts w:ascii="URW DIN" w:hAnsi="URW DIN" w:cs="Calibri"/>
                      <w:sz w:val="20"/>
                      <w:szCs w:val="20"/>
                    </w:rPr>
                  </w:pPr>
                  <w:r w:rsidRPr="009730B7">
                    <w:rPr>
                      <w:rFonts w:ascii="URW DIN" w:hAnsi="URW DIN" w:cs="Calibri"/>
                      <w:sz w:val="20"/>
                      <w:szCs w:val="20"/>
                    </w:rPr>
                    <w:t>8</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6" w:type="dxa"/>
                </w:tcPr>
                <w:p w14:paraId="1BA4C706" w14:textId="796B9BB6" w:rsidR="00DD2136" w:rsidRPr="009730B7" w:rsidRDefault="00EE5A58" w:rsidP="00DD2136">
                  <w:pPr>
                    <w:jc w:val="center"/>
                    <w:rPr>
                      <w:rFonts w:ascii="URW DIN" w:hAnsi="URW DIN" w:cs="Calibri"/>
                      <w:sz w:val="20"/>
                      <w:szCs w:val="20"/>
                    </w:rPr>
                  </w:pPr>
                  <w:r w:rsidRPr="009730B7">
                    <w:rPr>
                      <w:rFonts w:ascii="URW DIN" w:hAnsi="URW DIN" w:cs="Calibri"/>
                      <w:sz w:val="20"/>
                      <w:szCs w:val="20"/>
                    </w:rPr>
                    <w:t>8</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7" w:type="dxa"/>
                </w:tcPr>
                <w:p w14:paraId="1B73EC60" w14:textId="30418CDB" w:rsidR="00DD2136" w:rsidRPr="009730B7" w:rsidRDefault="00EE5A58" w:rsidP="00DD2136">
                  <w:pPr>
                    <w:jc w:val="center"/>
                    <w:rPr>
                      <w:rFonts w:ascii="URW DIN" w:hAnsi="URW DIN" w:cs="Calibri"/>
                      <w:sz w:val="20"/>
                      <w:szCs w:val="20"/>
                    </w:rPr>
                  </w:pPr>
                  <w:r w:rsidRPr="009730B7">
                    <w:rPr>
                      <w:rFonts w:ascii="URW DIN" w:hAnsi="URW DIN" w:cs="Calibri"/>
                      <w:sz w:val="20"/>
                      <w:szCs w:val="20"/>
                    </w:rPr>
                    <w:t>16</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r>
            <w:tr w:rsidR="00DD2136" w:rsidRPr="009730B7" w14:paraId="348E2CA3" w14:textId="77777777" w:rsidTr="002A4830">
              <w:trPr>
                <w:trHeight w:val="255"/>
              </w:trPr>
              <w:tc>
                <w:tcPr>
                  <w:tcW w:w="1800" w:type="dxa"/>
                </w:tcPr>
                <w:p w14:paraId="334FB785" w14:textId="77777777" w:rsidR="00DD2136" w:rsidRPr="009730B7" w:rsidRDefault="00DD2136" w:rsidP="00DD2136">
                  <w:pPr>
                    <w:rPr>
                      <w:rFonts w:ascii="URW DIN" w:hAnsi="URW DIN" w:cs="Calibri"/>
                      <w:sz w:val="20"/>
                      <w:szCs w:val="20"/>
                    </w:rPr>
                  </w:pPr>
                  <w:r w:rsidRPr="009730B7">
                    <w:rPr>
                      <w:rFonts w:ascii="URW DIN" w:hAnsi="URW DIN" w:cs="Calibri"/>
                      <w:sz w:val="20"/>
                      <w:szCs w:val="20"/>
                    </w:rPr>
                    <w:t>Pilny</w:t>
                  </w:r>
                </w:p>
              </w:tc>
              <w:tc>
                <w:tcPr>
                  <w:tcW w:w="2301" w:type="dxa"/>
                </w:tcPr>
                <w:p w14:paraId="144037C5" w14:textId="5DC56B39" w:rsidR="00DD2136" w:rsidRPr="009730B7" w:rsidDel="000577F7" w:rsidRDefault="00EE5A58" w:rsidP="00DD2136">
                  <w:pPr>
                    <w:jc w:val="center"/>
                    <w:rPr>
                      <w:rFonts w:ascii="URW DIN" w:hAnsi="URW DIN" w:cs="Calibri"/>
                      <w:sz w:val="20"/>
                      <w:szCs w:val="20"/>
                    </w:rPr>
                  </w:pPr>
                  <w:r w:rsidRPr="009730B7">
                    <w:rPr>
                      <w:rFonts w:ascii="URW DIN" w:hAnsi="URW DIN" w:cs="Calibri"/>
                      <w:sz w:val="20"/>
                      <w:szCs w:val="20"/>
                    </w:rPr>
                    <w:t>16</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6" w:type="dxa"/>
                </w:tcPr>
                <w:p w14:paraId="7EA83ADB" w14:textId="79AF565A" w:rsidR="00DD2136" w:rsidRPr="009730B7" w:rsidRDefault="00EE5A58" w:rsidP="00DD2136">
                  <w:pPr>
                    <w:jc w:val="center"/>
                    <w:rPr>
                      <w:rFonts w:ascii="URW DIN" w:hAnsi="URW DIN" w:cs="Calibri"/>
                      <w:sz w:val="20"/>
                      <w:szCs w:val="20"/>
                    </w:rPr>
                  </w:pPr>
                  <w:r w:rsidRPr="009730B7">
                    <w:rPr>
                      <w:rFonts w:ascii="URW DIN" w:hAnsi="URW DIN" w:cs="Calibri"/>
                      <w:sz w:val="20"/>
                      <w:szCs w:val="20"/>
                    </w:rPr>
                    <w:t>32</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7" w:type="dxa"/>
                </w:tcPr>
                <w:p w14:paraId="16E6EFE7" w14:textId="5690A312" w:rsidR="00DD2136" w:rsidRPr="009730B7" w:rsidRDefault="00EE5A58" w:rsidP="00DD2136">
                  <w:pPr>
                    <w:jc w:val="center"/>
                    <w:rPr>
                      <w:rFonts w:ascii="URW DIN" w:hAnsi="URW DIN" w:cs="Calibri"/>
                      <w:sz w:val="20"/>
                      <w:szCs w:val="20"/>
                    </w:rPr>
                  </w:pPr>
                  <w:r w:rsidRPr="009730B7">
                    <w:rPr>
                      <w:rFonts w:ascii="URW DIN" w:hAnsi="URW DIN" w:cs="Calibri"/>
                      <w:sz w:val="20"/>
                      <w:szCs w:val="20"/>
                    </w:rPr>
                    <w:t>48</w:t>
                  </w:r>
                  <w:r w:rsidR="00B0752E" w:rsidRPr="009730B7">
                    <w:rPr>
                      <w:rFonts w:ascii="URW DIN" w:hAnsi="URW DIN" w:cs="Calibri"/>
                      <w:sz w:val="20"/>
                      <w:szCs w:val="20"/>
                    </w:rPr>
                    <w:t xml:space="preserve"> </w:t>
                  </w:r>
                  <w:r w:rsidR="00DD2136" w:rsidRPr="009730B7">
                    <w:rPr>
                      <w:rFonts w:ascii="URW DIN" w:hAnsi="URW DIN" w:cs="Calibri"/>
                      <w:sz w:val="20"/>
                      <w:szCs w:val="20"/>
                    </w:rPr>
                    <w:t>godz.</w:t>
                  </w:r>
                </w:p>
              </w:tc>
            </w:tr>
            <w:tr w:rsidR="00DD2136" w:rsidRPr="009730B7" w14:paraId="65449237" w14:textId="77777777" w:rsidTr="002A4830">
              <w:trPr>
                <w:trHeight w:val="270"/>
              </w:trPr>
              <w:tc>
                <w:tcPr>
                  <w:tcW w:w="1800" w:type="dxa"/>
                </w:tcPr>
                <w:p w14:paraId="4D533A23" w14:textId="77777777" w:rsidR="00DD2136" w:rsidRPr="009730B7" w:rsidRDefault="00DD2136" w:rsidP="00DD2136">
                  <w:pPr>
                    <w:rPr>
                      <w:rFonts w:ascii="URW DIN" w:hAnsi="URW DIN" w:cs="Calibri"/>
                      <w:sz w:val="20"/>
                      <w:szCs w:val="20"/>
                    </w:rPr>
                  </w:pPr>
                  <w:r w:rsidRPr="009730B7">
                    <w:rPr>
                      <w:rFonts w:ascii="URW DIN" w:hAnsi="URW DIN" w:cs="Calibri"/>
                      <w:sz w:val="20"/>
                      <w:szCs w:val="20"/>
                    </w:rPr>
                    <w:t>Standardowy</w:t>
                  </w:r>
                </w:p>
              </w:tc>
              <w:tc>
                <w:tcPr>
                  <w:tcW w:w="2301" w:type="dxa"/>
                </w:tcPr>
                <w:p w14:paraId="0CEA3127" w14:textId="05CCC46E" w:rsidR="00DD2136" w:rsidRPr="009730B7" w:rsidDel="009F5D69" w:rsidRDefault="00EE5A58" w:rsidP="00DD2136">
                  <w:pPr>
                    <w:jc w:val="center"/>
                    <w:rPr>
                      <w:rFonts w:ascii="URW DIN" w:hAnsi="URW DIN" w:cs="Calibri"/>
                      <w:sz w:val="20"/>
                      <w:szCs w:val="20"/>
                    </w:rPr>
                  </w:pPr>
                  <w:r w:rsidRPr="009730B7">
                    <w:rPr>
                      <w:rFonts w:ascii="URW DIN" w:hAnsi="URW DIN" w:cs="Calibri"/>
                      <w:sz w:val="20"/>
                      <w:szCs w:val="20"/>
                    </w:rPr>
                    <w:t>32</w:t>
                  </w:r>
                  <w:r w:rsidR="005E114B" w:rsidRPr="009730B7">
                    <w:rPr>
                      <w:rFonts w:ascii="URW DIN" w:hAnsi="URW DIN" w:cs="Calibri"/>
                      <w:sz w:val="20"/>
                      <w:szCs w:val="20"/>
                    </w:rPr>
                    <w:t xml:space="preserve"> </w:t>
                  </w:r>
                  <w:r w:rsidR="00DD2136" w:rsidRPr="009730B7">
                    <w:rPr>
                      <w:rFonts w:ascii="URW DIN" w:hAnsi="URW DIN" w:cs="Calibri"/>
                      <w:sz w:val="20"/>
                      <w:szCs w:val="20"/>
                    </w:rPr>
                    <w:t>godz.</w:t>
                  </w:r>
                </w:p>
              </w:tc>
              <w:tc>
                <w:tcPr>
                  <w:tcW w:w="2126" w:type="dxa"/>
                </w:tcPr>
                <w:p w14:paraId="0F6C4FE1" w14:textId="446D8170" w:rsidR="00DD2136" w:rsidRPr="009730B7" w:rsidRDefault="005E114B" w:rsidP="00DD2136">
                  <w:pPr>
                    <w:jc w:val="center"/>
                    <w:rPr>
                      <w:rFonts w:ascii="URW DIN" w:hAnsi="URW DIN" w:cs="Calibri"/>
                      <w:sz w:val="20"/>
                      <w:szCs w:val="20"/>
                    </w:rPr>
                  </w:pPr>
                  <w:r w:rsidRPr="009730B7">
                    <w:rPr>
                      <w:rFonts w:ascii="URW DIN" w:hAnsi="URW DIN" w:cs="Calibri"/>
                      <w:sz w:val="20"/>
                      <w:szCs w:val="20"/>
                    </w:rPr>
                    <w:t xml:space="preserve">64 </w:t>
                  </w:r>
                  <w:r w:rsidR="00DD2136" w:rsidRPr="009730B7">
                    <w:rPr>
                      <w:rFonts w:ascii="URW DIN" w:hAnsi="URW DIN" w:cs="Calibri"/>
                      <w:sz w:val="20"/>
                      <w:szCs w:val="20"/>
                    </w:rPr>
                    <w:t>godz.</w:t>
                  </w:r>
                </w:p>
              </w:tc>
              <w:tc>
                <w:tcPr>
                  <w:tcW w:w="2127" w:type="dxa"/>
                </w:tcPr>
                <w:p w14:paraId="494132BE" w14:textId="1B98701A" w:rsidR="00DD2136" w:rsidRPr="009730B7" w:rsidRDefault="00EE5A58" w:rsidP="00DD2136">
                  <w:pPr>
                    <w:jc w:val="center"/>
                    <w:rPr>
                      <w:rFonts w:ascii="URW DIN" w:hAnsi="URW DIN" w:cs="Calibri"/>
                      <w:sz w:val="20"/>
                      <w:szCs w:val="20"/>
                    </w:rPr>
                  </w:pPr>
                  <w:r w:rsidRPr="009730B7">
                    <w:rPr>
                      <w:rFonts w:ascii="URW DIN" w:hAnsi="URW DIN" w:cs="Calibri"/>
                      <w:sz w:val="20"/>
                      <w:szCs w:val="20"/>
                    </w:rPr>
                    <w:t>96</w:t>
                  </w:r>
                  <w:r w:rsidR="005E114B" w:rsidRPr="009730B7">
                    <w:rPr>
                      <w:rFonts w:ascii="URW DIN" w:hAnsi="URW DIN" w:cs="Calibri"/>
                      <w:sz w:val="20"/>
                      <w:szCs w:val="20"/>
                    </w:rPr>
                    <w:t xml:space="preserve"> </w:t>
                  </w:r>
                  <w:r w:rsidR="00DD2136" w:rsidRPr="009730B7">
                    <w:rPr>
                      <w:rFonts w:ascii="URW DIN" w:hAnsi="URW DIN" w:cs="Calibri"/>
                      <w:sz w:val="20"/>
                      <w:szCs w:val="20"/>
                    </w:rPr>
                    <w:t>godz.</w:t>
                  </w:r>
                </w:p>
              </w:tc>
            </w:tr>
          </w:tbl>
          <w:p w14:paraId="7B7F6414" w14:textId="1A5939B7" w:rsidR="007F5AFC" w:rsidRPr="009730B7" w:rsidRDefault="007F5AFC" w:rsidP="00A50B03">
            <w:pPr>
              <w:rPr>
                <w:rFonts w:ascii="URW DIN" w:hAnsi="URW DIN" w:cs="Calibri"/>
                <w:sz w:val="20"/>
                <w:szCs w:val="20"/>
              </w:rPr>
            </w:pPr>
          </w:p>
          <w:tbl>
            <w:tblPr>
              <w:tblpPr w:leftFromText="141" w:rightFromText="141" w:vertAnchor="text" w:horzAnchor="margin" w:tblpY="56"/>
              <w:tblOverlap w:val="never"/>
              <w:tblW w:w="43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99"/>
              <w:gridCol w:w="2586"/>
            </w:tblGrid>
            <w:tr w:rsidR="002A4830" w:rsidRPr="009730B7" w14:paraId="2D9FC467" w14:textId="77777777" w:rsidTr="00374D06">
              <w:trPr>
                <w:trHeight w:val="185"/>
                <w:tblHeader/>
              </w:trPr>
              <w:tc>
                <w:tcPr>
                  <w:tcW w:w="1799" w:type="dxa"/>
                </w:tcPr>
                <w:p w14:paraId="01E4DF8F"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Poziom Problemu</w:t>
                  </w:r>
                </w:p>
              </w:tc>
              <w:tc>
                <w:tcPr>
                  <w:tcW w:w="2586" w:type="dxa"/>
                </w:tcPr>
                <w:p w14:paraId="44612B52"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 xml:space="preserve">Czas Reakcji na Problem </w:t>
                  </w:r>
                </w:p>
                <w:p w14:paraId="5EC7AF5F"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w Godzinach Pracy</w:t>
                  </w:r>
                </w:p>
              </w:tc>
            </w:tr>
            <w:tr w:rsidR="002A4830" w:rsidRPr="009730B7" w14:paraId="6A64F38E" w14:textId="77777777" w:rsidTr="00374D06">
              <w:trPr>
                <w:trHeight w:val="327"/>
              </w:trPr>
              <w:tc>
                <w:tcPr>
                  <w:tcW w:w="1799" w:type="dxa"/>
                </w:tcPr>
                <w:p w14:paraId="653E64AE" w14:textId="77777777" w:rsidR="002A4830" w:rsidRPr="009730B7" w:rsidRDefault="002A4830" w:rsidP="002A4830">
                  <w:pPr>
                    <w:rPr>
                      <w:rFonts w:ascii="URW DIN" w:hAnsi="URW DIN" w:cs="Calibri"/>
                      <w:sz w:val="20"/>
                      <w:szCs w:val="20"/>
                    </w:rPr>
                  </w:pPr>
                  <w:r w:rsidRPr="009730B7">
                    <w:rPr>
                      <w:rFonts w:ascii="URW DIN" w:hAnsi="URW DIN" w:cs="Calibri"/>
                      <w:sz w:val="20"/>
                      <w:szCs w:val="20"/>
                    </w:rPr>
                    <w:t>Krytyczny</w:t>
                  </w:r>
                </w:p>
              </w:tc>
              <w:tc>
                <w:tcPr>
                  <w:tcW w:w="2586" w:type="dxa"/>
                </w:tcPr>
                <w:p w14:paraId="25A94912"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4 godz.</w:t>
                  </w:r>
                </w:p>
              </w:tc>
            </w:tr>
            <w:tr w:rsidR="002A4830" w:rsidRPr="009730B7" w14:paraId="1E08A9CC" w14:textId="77777777" w:rsidTr="00374D06">
              <w:trPr>
                <w:trHeight w:val="185"/>
              </w:trPr>
              <w:tc>
                <w:tcPr>
                  <w:tcW w:w="1799" w:type="dxa"/>
                </w:tcPr>
                <w:p w14:paraId="3DE07B62" w14:textId="77777777" w:rsidR="002A4830" w:rsidRPr="009730B7" w:rsidRDefault="002A4830" w:rsidP="002A4830">
                  <w:pPr>
                    <w:rPr>
                      <w:rFonts w:ascii="URW DIN" w:hAnsi="URW DIN" w:cs="Calibri"/>
                      <w:sz w:val="20"/>
                      <w:szCs w:val="20"/>
                    </w:rPr>
                  </w:pPr>
                  <w:r w:rsidRPr="009730B7">
                    <w:rPr>
                      <w:rFonts w:ascii="URW DIN" w:hAnsi="URW DIN" w:cs="Calibri"/>
                      <w:sz w:val="20"/>
                      <w:szCs w:val="20"/>
                    </w:rPr>
                    <w:t>Pilny</w:t>
                  </w:r>
                </w:p>
              </w:tc>
              <w:tc>
                <w:tcPr>
                  <w:tcW w:w="2586" w:type="dxa"/>
                </w:tcPr>
                <w:p w14:paraId="67EA2E8C"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8 godz.</w:t>
                  </w:r>
                </w:p>
              </w:tc>
            </w:tr>
            <w:tr w:rsidR="002A4830" w:rsidRPr="009730B7" w14:paraId="26F2CD3F" w14:textId="77777777" w:rsidTr="00374D06">
              <w:trPr>
                <w:trHeight w:val="196"/>
              </w:trPr>
              <w:tc>
                <w:tcPr>
                  <w:tcW w:w="1799" w:type="dxa"/>
                </w:tcPr>
                <w:p w14:paraId="4D66B107" w14:textId="77777777" w:rsidR="002A4830" w:rsidRPr="009730B7" w:rsidRDefault="002A4830" w:rsidP="002A4830">
                  <w:pPr>
                    <w:rPr>
                      <w:rFonts w:ascii="URW DIN" w:hAnsi="URW DIN" w:cs="Calibri"/>
                      <w:sz w:val="20"/>
                      <w:szCs w:val="20"/>
                    </w:rPr>
                  </w:pPr>
                  <w:r w:rsidRPr="009730B7">
                    <w:rPr>
                      <w:rFonts w:ascii="URW DIN" w:hAnsi="URW DIN" w:cs="Calibri"/>
                      <w:sz w:val="20"/>
                      <w:szCs w:val="20"/>
                    </w:rPr>
                    <w:t>Standardowy</w:t>
                  </w:r>
                </w:p>
              </w:tc>
              <w:tc>
                <w:tcPr>
                  <w:tcW w:w="2586" w:type="dxa"/>
                </w:tcPr>
                <w:p w14:paraId="77A2430A" w14:textId="77777777" w:rsidR="002A4830" w:rsidRPr="009730B7" w:rsidRDefault="002A4830" w:rsidP="002A4830">
                  <w:pPr>
                    <w:jc w:val="center"/>
                    <w:rPr>
                      <w:rFonts w:ascii="URW DIN" w:hAnsi="URW DIN" w:cs="Calibri"/>
                      <w:sz w:val="20"/>
                      <w:szCs w:val="20"/>
                    </w:rPr>
                  </w:pPr>
                  <w:r w:rsidRPr="009730B7">
                    <w:rPr>
                      <w:rFonts w:ascii="URW DIN" w:hAnsi="URW DIN" w:cs="Calibri"/>
                      <w:sz w:val="20"/>
                      <w:szCs w:val="20"/>
                    </w:rPr>
                    <w:t>10 godz.</w:t>
                  </w:r>
                </w:p>
              </w:tc>
            </w:tr>
          </w:tbl>
          <w:p w14:paraId="6C07DEEB" w14:textId="04FFDB7B" w:rsidR="00DD2136" w:rsidRPr="009730B7" w:rsidRDefault="00DD2136" w:rsidP="00A50B03">
            <w:pPr>
              <w:rPr>
                <w:rFonts w:ascii="URW DIN" w:hAnsi="URW DIN" w:cs="Calibri"/>
                <w:sz w:val="20"/>
                <w:szCs w:val="20"/>
              </w:rPr>
            </w:pPr>
          </w:p>
          <w:p w14:paraId="6693A5C5" w14:textId="3D76E2A7" w:rsidR="00DD2136" w:rsidRPr="009730B7" w:rsidRDefault="00DD2136" w:rsidP="00A50B03">
            <w:pPr>
              <w:rPr>
                <w:rFonts w:ascii="URW DIN" w:hAnsi="URW DIN" w:cs="Calibri"/>
                <w:sz w:val="20"/>
                <w:szCs w:val="20"/>
              </w:rPr>
            </w:pPr>
          </w:p>
          <w:p w14:paraId="14E1F93C" w14:textId="3C234119" w:rsidR="00DD2136" w:rsidRPr="009730B7" w:rsidRDefault="00DD2136" w:rsidP="00A50B03">
            <w:pPr>
              <w:rPr>
                <w:rFonts w:ascii="URW DIN" w:hAnsi="URW DIN" w:cs="Calibri"/>
                <w:sz w:val="20"/>
                <w:szCs w:val="20"/>
              </w:rPr>
            </w:pPr>
          </w:p>
          <w:p w14:paraId="3397D079" w14:textId="6225874C" w:rsidR="00DD2136" w:rsidRDefault="00DD2136" w:rsidP="00A50B03">
            <w:pPr>
              <w:rPr>
                <w:rFonts w:ascii="URW DIN" w:hAnsi="URW DIN" w:cs="Calibri"/>
                <w:sz w:val="20"/>
                <w:szCs w:val="20"/>
              </w:rPr>
            </w:pPr>
          </w:p>
          <w:p w14:paraId="2E77A5CD" w14:textId="77777777" w:rsidR="002A4830" w:rsidRPr="009730B7" w:rsidRDefault="002A4830" w:rsidP="00A50B03">
            <w:pPr>
              <w:rPr>
                <w:rFonts w:ascii="URW DIN" w:hAnsi="URW DIN" w:cs="Calibri"/>
                <w:sz w:val="20"/>
                <w:szCs w:val="20"/>
              </w:rPr>
            </w:pPr>
          </w:p>
          <w:p w14:paraId="63709AD0" w14:textId="77777777" w:rsidR="003B031A" w:rsidRPr="009730B7" w:rsidRDefault="003B031A" w:rsidP="00A50B03">
            <w:pPr>
              <w:rPr>
                <w:rFonts w:ascii="URW DIN" w:hAnsi="URW DIN" w:cs="Calibri"/>
                <w:sz w:val="20"/>
                <w:szCs w:val="20"/>
              </w:rPr>
            </w:pPr>
          </w:p>
          <w:p w14:paraId="13EE7D89" w14:textId="77777777" w:rsidR="003B031A" w:rsidRPr="009730B7" w:rsidRDefault="003B031A" w:rsidP="00A50B03">
            <w:pPr>
              <w:rPr>
                <w:rFonts w:ascii="URW DIN" w:hAnsi="URW DIN" w:cs="Calibri"/>
                <w:sz w:val="20"/>
                <w:szCs w:val="20"/>
              </w:rPr>
            </w:pPr>
          </w:p>
          <w:p w14:paraId="66809554" w14:textId="6DEDA7C1" w:rsidR="00DD2136" w:rsidRDefault="00DD2136" w:rsidP="00A50B03">
            <w:pPr>
              <w:rPr>
                <w:rFonts w:ascii="URW DIN" w:hAnsi="URW DIN" w:cs="Calibri"/>
                <w:sz w:val="20"/>
                <w:szCs w:val="20"/>
              </w:rPr>
            </w:pPr>
          </w:p>
          <w:p w14:paraId="6395B7CC" w14:textId="77777777" w:rsidR="00230332" w:rsidRPr="009730B7" w:rsidRDefault="00230332" w:rsidP="00A50B03">
            <w:pPr>
              <w:rPr>
                <w:rFonts w:ascii="URW DIN" w:hAnsi="URW DIN" w:cs="Calibri"/>
                <w:sz w:val="20"/>
                <w:szCs w:val="20"/>
              </w:rPr>
            </w:pPr>
          </w:p>
          <w:p w14:paraId="51499B10" w14:textId="0FCE89B6" w:rsidR="00DD2136" w:rsidRPr="009730B7" w:rsidRDefault="00DD2136" w:rsidP="00A50B03">
            <w:pPr>
              <w:rPr>
                <w:rFonts w:ascii="URW DIN" w:hAnsi="URW DIN" w:cs="Calibri"/>
                <w:sz w:val="20"/>
                <w:szCs w:val="20"/>
              </w:rPr>
            </w:pPr>
          </w:p>
          <w:p w14:paraId="0185B6E1" w14:textId="01C58C37" w:rsidR="00DD2136" w:rsidRPr="009730B7" w:rsidRDefault="00DD2136" w:rsidP="00A50B03">
            <w:pPr>
              <w:rPr>
                <w:rFonts w:ascii="URW DIN" w:hAnsi="URW DIN" w:cs="Calibri"/>
                <w:sz w:val="20"/>
                <w:szCs w:val="20"/>
              </w:rPr>
            </w:pPr>
          </w:p>
          <w:p w14:paraId="12A0CF7C" w14:textId="77777777" w:rsidR="00DD2136" w:rsidRPr="009730B7" w:rsidRDefault="00DD2136" w:rsidP="00A50B03">
            <w:pPr>
              <w:rPr>
                <w:rFonts w:ascii="URW DIN" w:hAnsi="URW DIN" w:cs="Calibri"/>
                <w:sz w:val="20"/>
                <w:szCs w:val="20"/>
              </w:rPr>
            </w:pPr>
          </w:p>
          <w:p w14:paraId="6B57893A" w14:textId="77777777" w:rsidR="00DD2136" w:rsidRPr="009730B7" w:rsidRDefault="00DD2136" w:rsidP="00E67F26">
            <w:pPr>
              <w:spacing w:after="240"/>
              <w:jc w:val="both"/>
              <w:rPr>
                <w:rFonts w:ascii="URW DIN" w:hAnsi="URW DIN" w:cs="Calibri"/>
                <w:sz w:val="20"/>
                <w:szCs w:val="20"/>
              </w:rPr>
            </w:pPr>
          </w:p>
          <w:p w14:paraId="45F67198" w14:textId="77777777" w:rsidR="00DD2136" w:rsidRDefault="00DD2136" w:rsidP="00E67F26">
            <w:pPr>
              <w:spacing w:after="240"/>
              <w:jc w:val="both"/>
              <w:rPr>
                <w:rFonts w:ascii="URW DIN" w:hAnsi="URW DIN" w:cs="Calibri"/>
                <w:sz w:val="20"/>
                <w:szCs w:val="20"/>
              </w:rPr>
            </w:pPr>
          </w:p>
          <w:p w14:paraId="2B4C1248" w14:textId="77777777" w:rsidR="002A4830" w:rsidRDefault="002A4830" w:rsidP="00E67F26">
            <w:pPr>
              <w:spacing w:after="240"/>
              <w:jc w:val="both"/>
              <w:rPr>
                <w:rFonts w:ascii="URW DIN" w:hAnsi="URW DIN" w:cs="Calibri"/>
                <w:sz w:val="20"/>
                <w:szCs w:val="20"/>
              </w:rPr>
            </w:pPr>
          </w:p>
          <w:tbl>
            <w:tblPr>
              <w:tblpPr w:leftFromText="141" w:rightFromText="141" w:vertAnchor="text" w:horzAnchor="margin" w:tblpY="86"/>
              <w:tblOverlap w:val="never"/>
              <w:tblW w:w="43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29"/>
              <w:gridCol w:w="2556"/>
            </w:tblGrid>
            <w:tr w:rsidR="003400C3" w:rsidRPr="009730B7" w14:paraId="26A54A2E" w14:textId="77777777" w:rsidTr="003400C3">
              <w:trPr>
                <w:trHeight w:val="176"/>
                <w:tblHeader/>
              </w:trPr>
              <w:tc>
                <w:tcPr>
                  <w:tcW w:w="1829" w:type="dxa"/>
                </w:tcPr>
                <w:p w14:paraId="576368BC"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Poziom Incydentu</w:t>
                  </w:r>
                </w:p>
              </w:tc>
              <w:tc>
                <w:tcPr>
                  <w:tcW w:w="2556" w:type="dxa"/>
                </w:tcPr>
                <w:p w14:paraId="1BB5C6B8"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 xml:space="preserve">Czas Reakcji na Incydent </w:t>
                  </w:r>
                </w:p>
                <w:p w14:paraId="27955331"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w Godzinach Pracy</w:t>
                  </w:r>
                </w:p>
              </w:tc>
            </w:tr>
            <w:tr w:rsidR="003400C3" w:rsidRPr="009730B7" w14:paraId="074B9FAC" w14:textId="77777777" w:rsidTr="003400C3">
              <w:trPr>
                <w:trHeight w:val="311"/>
              </w:trPr>
              <w:tc>
                <w:tcPr>
                  <w:tcW w:w="1829" w:type="dxa"/>
                </w:tcPr>
                <w:p w14:paraId="2E1B9636"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Awaria</w:t>
                  </w:r>
                </w:p>
              </w:tc>
              <w:tc>
                <w:tcPr>
                  <w:tcW w:w="2556" w:type="dxa"/>
                </w:tcPr>
                <w:p w14:paraId="735E64BD"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 xml:space="preserve">1 godz. </w:t>
                  </w:r>
                </w:p>
              </w:tc>
            </w:tr>
            <w:tr w:rsidR="003400C3" w:rsidRPr="009730B7" w14:paraId="2AD37C7E" w14:textId="77777777" w:rsidTr="003400C3">
              <w:trPr>
                <w:trHeight w:val="311"/>
              </w:trPr>
              <w:tc>
                <w:tcPr>
                  <w:tcW w:w="1829" w:type="dxa"/>
                </w:tcPr>
                <w:p w14:paraId="7B394A72"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Krytyczny</w:t>
                  </w:r>
                </w:p>
              </w:tc>
              <w:tc>
                <w:tcPr>
                  <w:tcW w:w="2556" w:type="dxa"/>
                </w:tcPr>
                <w:p w14:paraId="5FE9E3C2"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2 godz.</w:t>
                  </w:r>
                </w:p>
              </w:tc>
            </w:tr>
            <w:tr w:rsidR="003400C3" w:rsidRPr="009730B7" w14:paraId="4DD1B850" w14:textId="77777777" w:rsidTr="003400C3">
              <w:trPr>
                <w:trHeight w:val="176"/>
              </w:trPr>
              <w:tc>
                <w:tcPr>
                  <w:tcW w:w="1829" w:type="dxa"/>
                </w:tcPr>
                <w:p w14:paraId="0E5BC0A6"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Pilny</w:t>
                  </w:r>
                </w:p>
              </w:tc>
              <w:tc>
                <w:tcPr>
                  <w:tcW w:w="2556" w:type="dxa"/>
                </w:tcPr>
                <w:p w14:paraId="70FA4FBB"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4 godz.</w:t>
                  </w:r>
                </w:p>
              </w:tc>
            </w:tr>
            <w:tr w:rsidR="003400C3" w:rsidRPr="009730B7" w14:paraId="4B7ABF0E" w14:textId="77777777" w:rsidTr="003400C3">
              <w:trPr>
                <w:trHeight w:val="187"/>
              </w:trPr>
              <w:tc>
                <w:tcPr>
                  <w:tcW w:w="1829" w:type="dxa"/>
                </w:tcPr>
                <w:p w14:paraId="0198A6D0"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Standardowy</w:t>
                  </w:r>
                </w:p>
              </w:tc>
              <w:tc>
                <w:tcPr>
                  <w:tcW w:w="2556" w:type="dxa"/>
                </w:tcPr>
                <w:p w14:paraId="5844338E"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8 godz.</w:t>
                  </w:r>
                </w:p>
              </w:tc>
            </w:tr>
          </w:tbl>
          <w:p w14:paraId="0910F78E" w14:textId="77777777" w:rsidR="002A4830" w:rsidRPr="009730B7" w:rsidRDefault="002A4830" w:rsidP="00E67F26">
            <w:pPr>
              <w:spacing w:after="240"/>
              <w:jc w:val="both"/>
              <w:rPr>
                <w:rFonts w:ascii="URW DIN" w:hAnsi="URW DIN" w:cs="Calibri"/>
                <w:sz w:val="20"/>
                <w:szCs w:val="20"/>
              </w:rPr>
            </w:pPr>
          </w:p>
          <w:p w14:paraId="6D2905C5" w14:textId="21B85D6A" w:rsidR="00DD2136" w:rsidRPr="009730B7" w:rsidRDefault="00DD2136" w:rsidP="00E67F26">
            <w:pPr>
              <w:spacing w:after="240"/>
              <w:jc w:val="both"/>
              <w:rPr>
                <w:rFonts w:ascii="URW DIN" w:hAnsi="URW DIN" w:cs="Calibri"/>
                <w:sz w:val="20"/>
                <w:szCs w:val="20"/>
              </w:rPr>
            </w:pPr>
          </w:p>
          <w:p w14:paraId="38E45E29" w14:textId="2BFD1CA5" w:rsidR="00DD2136" w:rsidRPr="009730B7" w:rsidRDefault="00DD2136" w:rsidP="00E67F26">
            <w:pPr>
              <w:spacing w:after="240"/>
              <w:jc w:val="both"/>
              <w:rPr>
                <w:rFonts w:ascii="URW DIN" w:hAnsi="URW DIN" w:cs="Calibri"/>
                <w:sz w:val="20"/>
                <w:szCs w:val="20"/>
              </w:rPr>
            </w:pPr>
          </w:p>
          <w:p w14:paraId="28409FF0" w14:textId="5244844A" w:rsidR="00DD2136" w:rsidRPr="009730B7" w:rsidRDefault="00DD2136" w:rsidP="00E67F26">
            <w:pPr>
              <w:spacing w:after="240"/>
              <w:jc w:val="both"/>
              <w:rPr>
                <w:rFonts w:ascii="URW DIN" w:hAnsi="URW DIN" w:cs="Calibri"/>
                <w:sz w:val="20"/>
                <w:szCs w:val="20"/>
              </w:rPr>
            </w:pPr>
          </w:p>
          <w:p w14:paraId="2993FD60" w14:textId="2D6C1455" w:rsidR="00DD2136" w:rsidRDefault="00DD2136" w:rsidP="00E67F26">
            <w:pPr>
              <w:spacing w:after="240"/>
              <w:jc w:val="both"/>
              <w:rPr>
                <w:rFonts w:ascii="URW DIN" w:hAnsi="URW DIN" w:cs="Calibri"/>
                <w:sz w:val="20"/>
                <w:szCs w:val="20"/>
              </w:rPr>
            </w:pPr>
          </w:p>
          <w:tbl>
            <w:tblPr>
              <w:tblpPr w:leftFromText="141" w:rightFromText="141" w:vertAnchor="text" w:horzAnchor="margin" w:tblpY="-284"/>
              <w:tblOverlap w:val="never"/>
              <w:tblW w:w="83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13"/>
              <w:gridCol w:w="2388"/>
              <w:gridCol w:w="2126"/>
              <w:gridCol w:w="2127"/>
            </w:tblGrid>
            <w:tr w:rsidR="003400C3" w:rsidRPr="009730B7" w14:paraId="467A2325" w14:textId="77777777" w:rsidTr="003400C3">
              <w:trPr>
                <w:trHeight w:val="973"/>
                <w:tblHeader/>
              </w:trPr>
              <w:tc>
                <w:tcPr>
                  <w:tcW w:w="1713" w:type="dxa"/>
                </w:tcPr>
                <w:p w14:paraId="776B8521"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Poziom Problemu</w:t>
                  </w:r>
                </w:p>
              </w:tc>
              <w:tc>
                <w:tcPr>
                  <w:tcW w:w="2388" w:type="dxa"/>
                </w:tcPr>
                <w:p w14:paraId="72DF2C69"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 xml:space="preserve">Czas Analizy Problemu </w:t>
                  </w:r>
                </w:p>
                <w:p w14:paraId="76B7A7DC"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w Godzinach Pracy</w:t>
                  </w:r>
                </w:p>
              </w:tc>
              <w:tc>
                <w:tcPr>
                  <w:tcW w:w="2126" w:type="dxa"/>
                </w:tcPr>
                <w:p w14:paraId="7EAF9C87"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 xml:space="preserve">Czas Naprawy Problemu </w:t>
                  </w:r>
                </w:p>
                <w:p w14:paraId="3214DFC1"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w Godzinach Pracy</w:t>
                  </w:r>
                </w:p>
              </w:tc>
              <w:tc>
                <w:tcPr>
                  <w:tcW w:w="2127" w:type="dxa"/>
                </w:tcPr>
                <w:p w14:paraId="65D8BA90"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Czas Rozwiązania Problemu w Godzinach Pracy</w:t>
                  </w:r>
                </w:p>
              </w:tc>
            </w:tr>
            <w:tr w:rsidR="003400C3" w:rsidRPr="009730B7" w14:paraId="4878CA91" w14:textId="77777777" w:rsidTr="003400C3">
              <w:trPr>
                <w:trHeight w:val="466"/>
              </w:trPr>
              <w:tc>
                <w:tcPr>
                  <w:tcW w:w="1713" w:type="dxa"/>
                </w:tcPr>
                <w:p w14:paraId="56A30D72"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Krytyczny</w:t>
                  </w:r>
                </w:p>
              </w:tc>
              <w:tc>
                <w:tcPr>
                  <w:tcW w:w="2388" w:type="dxa"/>
                </w:tcPr>
                <w:p w14:paraId="4847A16F"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16 godz.</w:t>
                  </w:r>
                </w:p>
              </w:tc>
              <w:tc>
                <w:tcPr>
                  <w:tcW w:w="2126" w:type="dxa"/>
                </w:tcPr>
                <w:p w14:paraId="7F09030D"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24 godz.</w:t>
                  </w:r>
                </w:p>
              </w:tc>
              <w:tc>
                <w:tcPr>
                  <w:tcW w:w="2127" w:type="dxa"/>
                </w:tcPr>
                <w:p w14:paraId="17C700DD"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40 godz.</w:t>
                  </w:r>
                </w:p>
              </w:tc>
            </w:tr>
            <w:tr w:rsidR="003400C3" w:rsidRPr="009730B7" w14:paraId="1E724397" w14:textId="77777777" w:rsidTr="003400C3">
              <w:trPr>
                <w:trHeight w:val="264"/>
              </w:trPr>
              <w:tc>
                <w:tcPr>
                  <w:tcW w:w="1713" w:type="dxa"/>
                </w:tcPr>
                <w:p w14:paraId="5D0003ED"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Pilny</w:t>
                  </w:r>
                </w:p>
              </w:tc>
              <w:tc>
                <w:tcPr>
                  <w:tcW w:w="2388" w:type="dxa"/>
                </w:tcPr>
                <w:p w14:paraId="64A38079"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40 godz.</w:t>
                  </w:r>
                </w:p>
              </w:tc>
              <w:tc>
                <w:tcPr>
                  <w:tcW w:w="2126" w:type="dxa"/>
                </w:tcPr>
                <w:p w14:paraId="6F8498F1"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80 godz.</w:t>
                  </w:r>
                </w:p>
              </w:tc>
              <w:tc>
                <w:tcPr>
                  <w:tcW w:w="2127" w:type="dxa"/>
                </w:tcPr>
                <w:p w14:paraId="4CEC4079"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120 godz.</w:t>
                  </w:r>
                </w:p>
              </w:tc>
            </w:tr>
            <w:tr w:rsidR="003400C3" w:rsidRPr="009730B7" w14:paraId="4B3A4F22" w14:textId="77777777" w:rsidTr="003400C3">
              <w:trPr>
                <w:trHeight w:val="279"/>
              </w:trPr>
              <w:tc>
                <w:tcPr>
                  <w:tcW w:w="1713" w:type="dxa"/>
                </w:tcPr>
                <w:p w14:paraId="2097C555"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Standardowy</w:t>
                  </w:r>
                </w:p>
              </w:tc>
              <w:tc>
                <w:tcPr>
                  <w:tcW w:w="2388" w:type="dxa"/>
                </w:tcPr>
                <w:p w14:paraId="797A20AC"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80 godz.</w:t>
                  </w:r>
                </w:p>
              </w:tc>
              <w:tc>
                <w:tcPr>
                  <w:tcW w:w="2126" w:type="dxa"/>
                </w:tcPr>
                <w:p w14:paraId="5D445BAC"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190 godz.</w:t>
                  </w:r>
                </w:p>
              </w:tc>
              <w:tc>
                <w:tcPr>
                  <w:tcW w:w="2127" w:type="dxa"/>
                </w:tcPr>
                <w:p w14:paraId="227DB29F"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270 godz.</w:t>
                  </w:r>
                </w:p>
              </w:tc>
            </w:tr>
          </w:tbl>
          <w:p w14:paraId="3B9A52F9" w14:textId="77777777" w:rsidR="002A4830" w:rsidRDefault="002A4830" w:rsidP="00E67F26">
            <w:pPr>
              <w:spacing w:after="240"/>
              <w:jc w:val="both"/>
              <w:rPr>
                <w:rFonts w:ascii="URW DIN" w:hAnsi="URW DIN" w:cs="Calibri"/>
                <w:sz w:val="20"/>
                <w:szCs w:val="20"/>
              </w:rPr>
            </w:pPr>
          </w:p>
          <w:p w14:paraId="54A4176A" w14:textId="77777777" w:rsidR="002A4830" w:rsidRPr="009730B7" w:rsidRDefault="002A4830" w:rsidP="00E67F26">
            <w:pPr>
              <w:spacing w:after="240"/>
              <w:jc w:val="both"/>
              <w:rPr>
                <w:rFonts w:ascii="URW DIN" w:hAnsi="URW DIN" w:cs="Calibri"/>
                <w:sz w:val="20"/>
                <w:szCs w:val="20"/>
              </w:rPr>
            </w:pPr>
          </w:p>
          <w:p w14:paraId="2654CD28" w14:textId="1E4F4DED" w:rsidR="00DD2136" w:rsidRPr="009730B7" w:rsidRDefault="00DD2136" w:rsidP="00E67F26">
            <w:pPr>
              <w:spacing w:after="240"/>
              <w:jc w:val="both"/>
              <w:rPr>
                <w:rFonts w:ascii="URW DIN" w:hAnsi="URW DIN" w:cs="Calibri"/>
                <w:sz w:val="20"/>
                <w:szCs w:val="20"/>
              </w:rPr>
            </w:pPr>
          </w:p>
          <w:p w14:paraId="012442DC" w14:textId="77777777" w:rsidR="003B031A" w:rsidRPr="009730B7" w:rsidRDefault="003B031A" w:rsidP="00E67F26">
            <w:pPr>
              <w:spacing w:after="240"/>
              <w:jc w:val="both"/>
              <w:rPr>
                <w:rFonts w:ascii="URW DIN" w:hAnsi="URW DIN" w:cs="Calibri"/>
                <w:sz w:val="20"/>
                <w:szCs w:val="20"/>
              </w:rPr>
            </w:pPr>
          </w:p>
          <w:p w14:paraId="76FBAE63" w14:textId="77777777" w:rsidR="003B031A" w:rsidRPr="009730B7" w:rsidRDefault="003B031A" w:rsidP="00E67F26">
            <w:pPr>
              <w:spacing w:after="240"/>
              <w:jc w:val="both"/>
              <w:rPr>
                <w:rFonts w:ascii="URW DIN" w:hAnsi="URW DIN" w:cs="Calibri"/>
                <w:sz w:val="20"/>
                <w:szCs w:val="20"/>
              </w:rPr>
            </w:pPr>
          </w:p>
          <w:tbl>
            <w:tblPr>
              <w:tblpPr w:leftFromText="141" w:rightFromText="141" w:vertAnchor="text" w:horzAnchor="margin" w:tblpY="-294"/>
              <w:tblOverlap w:val="never"/>
              <w:tblW w:w="43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550"/>
              <w:gridCol w:w="2835"/>
            </w:tblGrid>
            <w:tr w:rsidR="003400C3" w:rsidRPr="009730B7" w14:paraId="4EB481BA" w14:textId="77777777" w:rsidTr="003400C3">
              <w:trPr>
                <w:trHeight w:val="598"/>
                <w:tblHeader/>
              </w:trPr>
              <w:tc>
                <w:tcPr>
                  <w:tcW w:w="1550" w:type="dxa"/>
                </w:tcPr>
                <w:p w14:paraId="40656C6D"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Poziom Problemu</w:t>
                  </w:r>
                </w:p>
              </w:tc>
              <w:tc>
                <w:tcPr>
                  <w:tcW w:w="2835" w:type="dxa"/>
                </w:tcPr>
                <w:p w14:paraId="0DFD6346"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 xml:space="preserve">Czas Reakcji na Problem </w:t>
                  </w:r>
                </w:p>
                <w:p w14:paraId="4CD62775"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w Godzinach Pracy</w:t>
                  </w:r>
                </w:p>
              </w:tc>
            </w:tr>
            <w:tr w:rsidR="003400C3" w:rsidRPr="009730B7" w14:paraId="0E742F0B" w14:textId="77777777" w:rsidTr="003400C3">
              <w:trPr>
                <w:trHeight w:val="191"/>
              </w:trPr>
              <w:tc>
                <w:tcPr>
                  <w:tcW w:w="1550" w:type="dxa"/>
                </w:tcPr>
                <w:p w14:paraId="7DE1AEAF"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Krytyczny</w:t>
                  </w:r>
                </w:p>
              </w:tc>
              <w:tc>
                <w:tcPr>
                  <w:tcW w:w="2835" w:type="dxa"/>
                </w:tcPr>
                <w:p w14:paraId="55F761EA"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8 godz.</w:t>
                  </w:r>
                </w:p>
              </w:tc>
            </w:tr>
            <w:tr w:rsidR="003400C3" w:rsidRPr="009730B7" w14:paraId="1E0C9E4E" w14:textId="77777777" w:rsidTr="003400C3">
              <w:trPr>
                <w:trHeight w:val="108"/>
              </w:trPr>
              <w:tc>
                <w:tcPr>
                  <w:tcW w:w="1550" w:type="dxa"/>
                </w:tcPr>
                <w:p w14:paraId="1A3D7517"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Pilny</w:t>
                  </w:r>
                </w:p>
              </w:tc>
              <w:tc>
                <w:tcPr>
                  <w:tcW w:w="2835" w:type="dxa"/>
                </w:tcPr>
                <w:p w14:paraId="42C1C0C2"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16 godz.</w:t>
                  </w:r>
                </w:p>
              </w:tc>
            </w:tr>
            <w:tr w:rsidR="003400C3" w:rsidRPr="009730B7" w14:paraId="3D104B44" w14:textId="77777777" w:rsidTr="003400C3">
              <w:trPr>
                <w:trHeight w:val="114"/>
              </w:trPr>
              <w:tc>
                <w:tcPr>
                  <w:tcW w:w="1550" w:type="dxa"/>
                </w:tcPr>
                <w:p w14:paraId="6521E948" w14:textId="77777777" w:rsidR="003400C3" w:rsidRPr="009730B7" w:rsidRDefault="003400C3" w:rsidP="003400C3">
                  <w:pPr>
                    <w:rPr>
                      <w:rFonts w:ascii="URW DIN" w:hAnsi="URW DIN" w:cs="Calibri"/>
                      <w:sz w:val="20"/>
                      <w:szCs w:val="20"/>
                    </w:rPr>
                  </w:pPr>
                  <w:r w:rsidRPr="009730B7">
                    <w:rPr>
                      <w:rFonts w:ascii="URW DIN" w:hAnsi="URW DIN" w:cs="Calibri"/>
                      <w:sz w:val="20"/>
                      <w:szCs w:val="20"/>
                    </w:rPr>
                    <w:t>Standardowy</w:t>
                  </w:r>
                </w:p>
              </w:tc>
              <w:tc>
                <w:tcPr>
                  <w:tcW w:w="2835" w:type="dxa"/>
                </w:tcPr>
                <w:p w14:paraId="60FF4BEA" w14:textId="77777777" w:rsidR="003400C3" w:rsidRPr="009730B7" w:rsidRDefault="003400C3" w:rsidP="003400C3">
                  <w:pPr>
                    <w:jc w:val="center"/>
                    <w:rPr>
                      <w:rFonts w:ascii="URW DIN" w:hAnsi="URW DIN" w:cs="Calibri"/>
                      <w:sz w:val="20"/>
                      <w:szCs w:val="20"/>
                    </w:rPr>
                  </w:pPr>
                  <w:r w:rsidRPr="009730B7">
                    <w:rPr>
                      <w:rFonts w:ascii="URW DIN" w:hAnsi="URW DIN" w:cs="Calibri"/>
                      <w:sz w:val="20"/>
                      <w:szCs w:val="20"/>
                    </w:rPr>
                    <w:t>20 godz.</w:t>
                  </w:r>
                </w:p>
              </w:tc>
            </w:tr>
          </w:tbl>
          <w:p w14:paraId="636D4121" w14:textId="71688C7E" w:rsidR="00DD2136" w:rsidRDefault="00DD2136" w:rsidP="00E67F26">
            <w:pPr>
              <w:spacing w:after="240"/>
              <w:jc w:val="both"/>
              <w:rPr>
                <w:rFonts w:ascii="URW DIN" w:hAnsi="URW DIN" w:cs="Calibri"/>
                <w:sz w:val="20"/>
                <w:szCs w:val="20"/>
              </w:rPr>
            </w:pPr>
          </w:p>
          <w:p w14:paraId="5A7AA7C9" w14:textId="77777777" w:rsidR="002A4830" w:rsidRDefault="002A4830" w:rsidP="00E67F26">
            <w:pPr>
              <w:spacing w:after="240"/>
              <w:jc w:val="both"/>
              <w:rPr>
                <w:rFonts w:ascii="URW DIN" w:hAnsi="URW DIN" w:cs="Calibri"/>
                <w:sz w:val="20"/>
                <w:szCs w:val="20"/>
              </w:rPr>
            </w:pPr>
          </w:p>
          <w:p w14:paraId="0C4E93CB" w14:textId="77777777" w:rsidR="002A4830" w:rsidRDefault="002A4830" w:rsidP="00E67F26">
            <w:pPr>
              <w:spacing w:after="240"/>
              <w:jc w:val="both"/>
              <w:rPr>
                <w:rFonts w:ascii="URW DIN" w:hAnsi="URW DIN" w:cs="Calibri"/>
                <w:sz w:val="20"/>
                <w:szCs w:val="20"/>
              </w:rPr>
            </w:pPr>
          </w:p>
          <w:p w14:paraId="4C4A9F1C" w14:textId="77777777" w:rsidR="003400C3" w:rsidRDefault="003400C3" w:rsidP="00E67F26">
            <w:pPr>
              <w:spacing w:after="240"/>
              <w:jc w:val="both"/>
              <w:rPr>
                <w:rFonts w:ascii="URW DIN" w:hAnsi="URW DIN" w:cs="Calibri"/>
                <w:sz w:val="20"/>
                <w:szCs w:val="20"/>
              </w:rPr>
            </w:pPr>
          </w:p>
          <w:p w14:paraId="5F99A6CB" w14:textId="77777777" w:rsidR="003400C3" w:rsidRDefault="003400C3" w:rsidP="00E67F26">
            <w:pPr>
              <w:spacing w:after="240"/>
              <w:jc w:val="both"/>
              <w:rPr>
                <w:rFonts w:ascii="URW DIN" w:hAnsi="URW DIN" w:cs="Calibri"/>
                <w:sz w:val="20"/>
                <w:szCs w:val="20"/>
              </w:rPr>
            </w:pPr>
          </w:p>
          <w:p w14:paraId="18F4A143" w14:textId="77777777" w:rsidR="003400C3" w:rsidRPr="009730B7" w:rsidRDefault="003400C3" w:rsidP="00E67F26">
            <w:pPr>
              <w:spacing w:after="240"/>
              <w:jc w:val="both"/>
              <w:rPr>
                <w:rFonts w:ascii="URW DIN" w:hAnsi="URW DIN" w:cs="Calibri"/>
                <w:sz w:val="20"/>
                <w:szCs w:val="20"/>
              </w:rPr>
            </w:pPr>
          </w:p>
          <w:p w14:paraId="5179FF8E" w14:textId="1699F9E2" w:rsidR="004868F1" w:rsidRPr="009730B7" w:rsidRDefault="004868F1" w:rsidP="004868F1">
            <w:pPr>
              <w:spacing w:after="240"/>
              <w:jc w:val="both"/>
              <w:rPr>
                <w:rFonts w:ascii="URW DIN" w:hAnsi="URW DIN" w:cs="Calibri"/>
                <w:sz w:val="20"/>
                <w:szCs w:val="20"/>
              </w:rPr>
            </w:pPr>
            <w:r w:rsidRPr="009730B7">
              <w:rPr>
                <w:rFonts w:ascii="URW DIN" w:hAnsi="URW DIN" w:cs="Calibri"/>
                <w:sz w:val="20"/>
                <w:szCs w:val="20"/>
              </w:rPr>
              <w:lastRenderedPageBreak/>
              <w:t>Wykonawca zobowiązuje się do reagowania na każdy zgłoszony Incydent/Problem w</w:t>
            </w:r>
            <w:r w:rsidR="00B1750F" w:rsidRPr="009730B7">
              <w:rPr>
                <w:rFonts w:ascii="URW DIN" w:hAnsi="URW DIN" w:cs="Calibri"/>
                <w:sz w:val="20"/>
                <w:szCs w:val="20"/>
              </w:rPr>
              <w:t xml:space="preserve"> </w:t>
            </w:r>
            <w:r w:rsidRPr="009730B7">
              <w:rPr>
                <w:rFonts w:ascii="URW DIN" w:hAnsi="URW DIN" w:cs="Calibri"/>
                <w:sz w:val="20"/>
                <w:szCs w:val="20"/>
              </w:rPr>
              <w:t xml:space="preserve">czasie nie dłuższym niż Czas Reakcji przewidziany dla Incydentu/Problemu oraz do Rozwiązania Incydentu lub Problemu w czasie nie dłuższym niż Czas Rozwiązania Incydentu lub Problemu określony w powyższej tabeli. </w:t>
            </w:r>
          </w:p>
          <w:p w14:paraId="68C70854" w14:textId="0A7CE0AC" w:rsidR="00BF2997" w:rsidRPr="009730B7" w:rsidRDefault="00914F1F" w:rsidP="0038376B">
            <w:pPr>
              <w:pStyle w:val="Tekstkomentarza"/>
              <w:jc w:val="both"/>
              <w:rPr>
                <w:rFonts w:ascii="URW DIN" w:hAnsi="URW DIN" w:cs="Calibri"/>
              </w:rPr>
            </w:pPr>
            <w:r w:rsidRPr="009730B7">
              <w:rPr>
                <w:rFonts w:ascii="URW DIN" w:hAnsi="URW DIN" w:cs="Calibri"/>
              </w:rPr>
              <w:t xml:space="preserve">Rejestracja oraz obsługa zgłoszeń realizowana jest w </w:t>
            </w:r>
            <w:r w:rsidR="00A46B7A">
              <w:rPr>
                <w:rFonts w:ascii="URW DIN" w:hAnsi="URW DIN"/>
              </w:rPr>
              <w:t>systemie</w:t>
            </w:r>
            <w:r w:rsidR="00A46B7A" w:rsidRPr="009730B7">
              <w:rPr>
                <w:rFonts w:ascii="URW DIN" w:hAnsi="URW DIN"/>
              </w:rPr>
              <w:t xml:space="preserve"> </w:t>
            </w:r>
            <w:r w:rsidRPr="009730B7">
              <w:rPr>
                <w:rFonts w:ascii="URW DIN" w:hAnsi="URW DIN" w:cs="Calibri"/>
              </w:rPr>
              <w:t>obsługi zgłoszeń lub w</w:t>
            </w:r>
            <w:r w:rsidR="00B1750F" w:rsidRPr="009730B7">
              <w:rPr>
                <w:rFonts w:ascii="URW DIN" w:hAnsi="URW DIN" w:cs="Calibri"/>
              </w:rPr>
              <w:t xml:space="preserve"> </w:t>
            </w:r>
            <w:r w:rsidRPr="009730B7">
              <w:rPr>
                <w:rFonts w:ascii="URW DIN" w:hAnsi="URW DIN" w:cs="Calibri"/>
              </w:rPr>
              <w:t>przypadku jego awarii przy użyciu komunikacji drogą poczty elektronicznej wysyłanej na uzgodnione adresy mailowe.</w:t>
            </w:r>
            <w:r w:rsidR="00BF2997" w:rsidRPr="009730B7">
              <w:rPr>
                <w:rFonts w:ascii="URW DIN" w:hAnsi="URW DIN" w:cs="Calibri"/>
              </w:rPr>
              <w:t xml:space="preserve"> Przekazanie zgłoszenia Incydentu/Problemu w </w:t>
            </w:r>
            <w:r w:rsidR="00A21662">
              <w:rPr>
                <w:rFonts w:ascii="URW DIN" w:hAnsi="URW DIN"/>
              </w:rPr>
              <w:t>systemie</w:t>
            </w:r>
            <w:r w:rsidR="00CE29EB" w:rsidRPr="009730B7">
              <w:rPr>
                <w:rFonts w:ascii="URW DIN" w:hAnsi="URW DIN"/>
              </w:rPr>
              <w:t xml:space="preserve"> </w:t>
            </w:r>
            <w:r w:rsidR="00BF2997" w:rsidRPr="009730B7">
              <w:rPr>
                <w:rFonts w:ascii="URW DIN" w:hAnsi="URW DIN" w:cs="Calibri"/>
              </w:rPr>
              <w:t>obsługi zgłoszeń jest równoznaczne z</w:t>
            </w:r>
            <w:r w:rsidR="00EE5A58" w:rsidRPr="009730B7">
              <w:rPr>
                <w:rFonts w:ascii="URW DIN" w:hAnsi="URW DIN" w:cs="Calibri"/>
              </w:rPr>
              <w:t> </w:t>
            </w:r>
            <w:r w:rsidR="00BF2997" w:rsidRPr="009730B7">
              <w:rPr>
                <w:rFonts w:ascii="URW DIN" w:hAnsi="URW DIN" w:cs="Calibri"/>
              </w:rPr>
              <w:t>przekazaniem Wykonawcy zgłoszenia Incydentu/Problemu.</w:t>
            </w:r>
          </w:p>
          <w:p w14:paraId="5AA388AC" w14:textId="77777777" w:rsidR="00CE29EB" w:rsidRPr="009730B7" w:rsidRDefault="00CE29EB" w:rsidP="0038376B">
            <w:pPr>
              <w:pStyle w:val="Tekstkomentarza"/>
              <w:jc w:val="both"/>
              <w:rPr>
                <w:rFonts w:ascii="URW DIN" w:hAnsi="URW DIN" w:cs="Calibri"/>
              </w:rPr>
            </w:pPr>
          </w:p>
          <w:p w14:paraId="612F56B0" w14:textId="73C3DD67" w:rsidR="007F5AFC" w:rsidRPr="009730B7" w:rsidRDefault="007F5AFC" w:rsidP="00E67F26">
            <w:pPr>
              <w:spacing w:after="240"/>
              <w:jc w:val="both"/>
              <w:rPr>
                <w:rFonts w:ascii="URW DIN" w:hAnsi="URW DIN" w:cs="Calibri"/>
                <w:sz w:val="20"/>
                <w:szCs w:val="20"/>
              </w:rPr>
            </w:pPr>
            <w:r w:rsidRPr="009730B7">
              <w:rPr>
                <w:rFonts w:ascii="URW DIN" w:hAnsi="URW DIN" w:cs="Calibri"/>
                <w:sz w:val="20"/>
                <w:szCs w:val="20"/>
              </w:rPr>
              <w:t>W odpowiedzi na zgłoszenie Incydentu Wykon</w:t>
            </w:r>
            <w:r w:rsidR="002F234C" w:rsidRPr="009730B7">
              <w:rPr>
                <w:rFonts w:ascii="URW DIN" w:hAnsi="URW DIN" w:cs="Calibri"/>
                <w:sz w:val="20"/>
                <w:szCs w:val="20"/>
              </w:rPr>
              <w:t xml:space="preserve">awca wykona </w:t>
            </w:r>
            <w:r w:rsidR="00D16F90" w:rsidRPr="009730B7">
              <w:rPr>
                <w:rFonts w:ascii="URW DIN" w:hAnsi="URW DIN" w:cs="Calibri"/>
                <w:sz w:val="20"/>
                <w:szCs w:val="20"/>
              </w:rPr>
              <w:t xml:space="preserve">Diagnozę </w:t>
            </w:r>
            <w:r w:rsidR="002F234C" w:rsidRPr="009730B7">
              <w:rPr>
                <w:rFonts w:ascii="URW DIN" w:hAnsi="URW DIN" w:cs="Calibri"/>
                <w:sz w:val="20"/>
                <w:szCs w:val="20"/>
              </w:rPr>
              <w:t>Incydentu i</w:t>
            </w:r>
            <w:r w:rsidR="00B1750F" w:rsidRPr="009730B7">
              <w:rPr>
                <w:rFonts w:ascii="URW DIN" w:hAnsi="URW DIN" w:cs="Calibri"/>
                <w:sz w:val="20"/>
                <w:szCs w:val="20"/>
              </w:rPr>
              <w:t xml:space="preserve"> </w:t>
            </w:r>
            <w:r w:rsidRPr="009730B7">
              <w:rPr>
                <w:rFonts w:ascii="URW DIN" w:hAnsi="URW DIN" w:cs="Calibri"/>
                <w:sz w:val="20"/>
                <w:szCs w:val="20"/>
              </w:rPr>
              <w:t xml:space="preserve">przedstawi jej wynik Zamawiającemu w </w:t>
            </w:r>
            <w:r w:rsidR="004114E0">
              <w:rPr>
                <w:rFonts w:ascii="URW DIN" w:hAnsi="URW DIN"/>
                <w:sz w:val="20"/>
                <w:szCs w:val="20"/>
              </w:rPr>
              <w:t>systemie</w:t>
            </w:r>
            <w:r w:rsidR="00CE29EB" w:rsidRPr="009730B7">
              <w:rPr>
                <w:rFonts w:ascii="URW DIN" w:hAnsi="URW DIN"/>
                <w:sz w:val="20"/>
                <w:szCs w:val="20"/>
              </w:rPr>
              <w:t xml:space="preserve"> </w:t>
            </w:r>
            <w:r w:rsidRPr="009730B7">
              <w:rPr>
                <w:rFonts w:ascii="URW DIN" w:hAnsi="URW DIN" w:cs="Calibri"/>
                <w:sz w:val="20"/>
                <w:szCs w:val="20"/>
              </w:rPr>
              <w:t xml:space="preserve">obsługi zgłoszeń </w:t>
            </w:r>
            <w:r w:rsidR="00D61C41" w:rsidRPr="009730B7">
              <w:rPr>
                <w:rFonts w:ascii="URW DIN" w:hAnsi="URW DIN" w:cs="Calibri"/>
                <w:sz w:val="20"/>
                <w:szCs w:val="20"/>
              </w:rPr>
              <w:t xml:space="preserve">w czasie </w:t>
            </w:r>
            <w:r w:rsidR="00E70CDE" w:rsidRPr="009730B7">
              <w:rPr>
                <w:rFonts w:ascii="URW DIN" w:hAnsi="URW DIN" w:cs="Calibri"/>
                <w:sz w:val="20"/>
                <w:szCs w:val="20"/>
              </w:rPr>
              <w:t>nie dłuższym niż C</w:t>
            </w:r>
            <w:r w:rsidR="00D61C41" w:rsidRPr="009730B7">
              <w:rPr>
                <w:rFonts w:ascii="URW DIN" w:hAnsi="URW DIN" w:cs="Calibri"/>
                <w:sz w:val="20"/>
                <w:szCs w:val="20"/>
              </w:rPr>
              <w:t>zas Diagnozy Incydentu</w:t>
            </w:r>
            <w:r w:rsidR="00E70CDE" w:rsidRPr="009730B7">
              <w:rPr>
                <w:rFonts w:ascii="URW DIN" w:hAnsi="URW DIN" w:cs="Calibri"/>
                <w:sz w:val="20"/>
                <w:szCs w:val="20"/>
              </w:rPr>
              <w:t xml:space="preserve"> określony w powyższych tabelach</w:t>
            </w:r>
            <w:r w:rsidRPr="009730B7">
              <w:rPr>
                <w:rFonts w:ascii="URW DIN" w:hAnsi="URW DIN" w:cs="Calibri"/>
                <w:sz w:val="20"/>
                <w:szCs w:val="20"/>
              </w:rPr>
              <w:t xml:space="preserve">. Wynik </w:t>
            </w:r>
            <w:r w:rsidR="00D16F90" w:rsidRPr="009730B7">
              <w:rPr>
                <w:rFonts w:ascii="URW DIN" w:hAnsi="URW DIN" w:cs="Calibri"/>
                <w:sz w:val="20"/>
                <w:szCs w:val="20"/>
              </w:rPr>
              <w:t xml:space="preserve">diagnozy </w:t>
            </w:r>
            <w:r w:rsidRPr="009730B7">
              <w:rPr>
                <w:rFonts w:ascii="URW DIN" w:hAnsi="URW DIN" w:cs="Calibri"/>
                <w:sz w:val="20"/>
                <w:szCs w:val="20"/>
              </w:rPr>
              <w:t xml:space="preserve">powinien określać przyczynę powstania Incydentu, konsekwencje i skalę Incydentu lub powody, dla których Wykonawca nie jest zobowiązany do rozwiązania Incydentu i obsługi zgłoszenia. Na podstawie wyników </w:t>
            </w:r>
            <w:r w:rsidR="006E5902" w:rsidRPr="009730B7">
              <w:rPr>
                <w:rFonts w:ascii="URW DIN" w:hAnsi="URW DIN" w:cs="Calibri"/>
                <w:sz w:val="20"/>
                <w:szCs w:val="20"/>
              </w:rPr>
              <w:t xml:space="preserve">Diagnozy Incydentu </w:t>
            </w:r>
            <w:r w:rsidRPr="009730B7">
              <w:rPr>
                <w:rFonts w:ascii="URW DIN" w:hAnsi="URW DIN" w:cs="Calibri"/>
                <w:sz w:val="20"/>
                <w:szCs w:val="20"/>
              </w:rPr>
              <w:t xml:space="preserve">Zamawiający potwierdza lub zmienia przypisaną Klasę Incydentu oraz przewidywany termin Rozwiązania Incydentu. Okres od momentu przedstawienia wyników </w:t>
            </w:r>
            <w:r w:rsidR="006E5902" w:rsidRPr="009730B7">
              <w:rPr>
                <w:rFonts w:ascii="URW DIN" w:hAnsi="URW DIN" w:cs="Calibri"/>
                <w:sz w:val="20"/>
                <w:szCs w:val="20"/>
              </w:rPr>
              <w:t xml:space="preserve">Diagnozy Incydentu </w:t>
            </w:r>
            <w:r w:rsidRPr="009730B7">
              <w:rPr>
                <w:rFonts w:ascii="URW DIN" w:hAnsi="URW DIN" w:cs="Calibri"/>
                <w:sz w:val="20"/>
                <w:szCs w:val="20"/>
              </w:rPr>
              <w:t xml:space="preserve">do momentu ich zaakceptowania przez Zamawiającego i uzgodnienia Klasy Incydentu jest wliczany do Czasu Rozwiązania </w:t>
            </w:r>
            <w:r w:rsidR="0043096F" w:rsidRPr="009730B7">
              <w:rPr>
                <w:rFonts w:ascii="URW DIN" w:hAnsi="URW DIN" w:cs="Calibri"/>
                <w:sz w:val="20"/>
                <w:szCs w:val="20"/>
              </w:rPr>
              <w:t>Incydentu</w:t>
            </w:r>
            <w:r w:rsidRPr="009730B7">
              <w:rPr>
                <w:rFonts w:ascii="URW DIN" w:hAnsi="URW DIN" w:cs="Calibri"/>
                <w:sz w:val="20"/>
                <w:szCs w:val="20"/>
              </w:rPr>
              <w:t>.</w:t>
            </w:r>
            <w:r w:rsidR="004D547A" w:rsidRPr="009730B7">
              <w:rPr>
                <w:rFonts w:ascii="URW DIN" w:hAnsi="URW DIN" w:cs="Calibri"/>
                <w:sz w:val="20"/>
                <w:szCs w:val="20"/>
              </w:rPr>
              <w:t xml:space="preserve"> </w:t>
            </w:r>
            <w:r w:rsidR="004868F1" w:rsidRPr="009730B7">
              <w:rPr>
                <w:rFonts w:ascii="URW DIN" w:hAnsi="URW DIN" w:cs="Calibri"/>
                <w:sz w:val="20"/>
                <w:szCs w:val="20"/>
              </w:rPr>
              <w:t xml:space="preserve">Bezpośrednio po wykonaniu Diagnozy </w:t>
            </w:r>
            <w:r w:rsidR="000F18B9" w:rsidRPr="009730B7">
              <w:rPr>
                <w:rFonts w:ascii="URW DIN" w:hAnsi="URW DIN" w:cs="Calibri"/>
                <w:sz w:val="20"/>
                <w:szCs w:val="20"/>
              </w:rPr>
              <w:t>I</w:t>
            </w:r>
            <w:r w:rsidR="004868F1" w:rsidRPr="009730B7">
              <w:rPr>
                <w:rFonts w:ascii="URW DIN" w:hAnsi="URW DIN" w:cs="Calibri"/>
                <w:sz w:val="20"/>
                <w:szCs w:val="20"/>
              </w:rPr>
              <w:t xml:space="preserve">ncydentu </w:t>
            </w:r>
            <w:r w:rsidR="00EE096B" w:rsidRPr="009730B7">
              <w:rPr>
                <w:rFonts w:ascii="URW DIN" w:hAnsi="URW DIN" w:cs="Calibri"/>
                <w:sz w:val="20"/>
                <w:szCs w:val="20"/>
              </w:rPr>
              <w:t>Wykonawca przystąpi do usuwania Incydentu</w:t>
            </w:r>
            <w:r w:rsidRPr="009730B7">
              <w:rPr>
                <w:rFonts w:ascii="URW DIN" w:hAnsi="URW DIN" w:cs="Calibri"/>
                <w:sz w:val="20"/>
                <w:szCs w:val="20"/>
              </w:rPr>
              <w:t xml:space="preserve"> </w:t>
            </w:r>
            <w:r w:rsidR="00E70CDE" w:rsidRPr="009730B7">
              <w:rPr>
                <w:rFonts w:ascii="URW DIN" w:hAnsi="URW DIN" w:cs="Calibri"/>
                <w:sz w:val="20"/>
                <w:szCs w:val="20"/>
              </w:rPr>
              <w:t>i wykona tę czynność w czasie nie dłuższym niż Czas Usunięcia Incydentu określony w powyższych tabelach.</w:t>
            </w:r>
          </w:p>
          <w:p w14:paraId="20483A89" w14:textId="6A91ED81" w:rsidR="00BF2997" w:rsidRPr="009730B7" w:rsidRDefault="007F5AFC" w:rsidP="00E67F26">
            <w:pPr>
              <w:spacing w:after="240"/>
              <w:jc w:val="both"/>
              <w:rPr>
                <w:rFonts w:ascii="URW DIN" w:hAnsi="URW DIN" w:cs="Calibri"/>
                <w:sz w:val="20"/>
                <w:szCs w:val="20"/>
              </w:rPr>
            </w:pPr>
            <w:r w:rsidRPr="009730B7">
              <w:rPr>
                <w:rFonts w:ascii="URW DIN" w:hAnsi="URW DIN" w:cs="Calibri"/>
                <w:sz w:val="20"/>
                <w:szCs w:val="20"/>
              </w:rPr>
              <w:t xml:space="preserve">W wyniku </w:t>
            </w:r>
            <w:r w:rsidR="006E5902" w:rsidRPr="009730B7">
              <w:rPr>
                <w:rFonts w:ascii="URW DIN" w:hAnsi="URW DIN" w:cs="Calibri"/>
                <w:sz w:val="20"/>
                <w:szCs w:val="20"/>
              </w:rPr>
              <w:t xml:space="preserve">Diagnozy </w:t>
            </w:r>
            <w:r w:rsidRPr="009730B7">
              <w:rPr>
                <w:rFonts w:ascii="URW DIN" w:hAnsi="URW DIN" w:cs="Calibri"/>
                <w:sz w:val="20"/>
                <w:szCs w:val="20"/>
              </w:rPr>
              <w:t xml:space="preserve">Incydentu może zostać zidentyfikowany Problem. W takim przypadku Wykonawca zobowiązany jest do </w:t>
            </w:r>
            <w:r w:rsidR="00D61C41" w:rsidRPr="009730B7">
              <w:rPr>
                <w:rFonts w:ascii="URW DIN" w:hAnsi="URW DIN" w:cs="Calibri"/>
                <w:sz w:val="20"/>
                <w:szCs w:val="20"/>
              </w:rPr>
              <w:t xml:space="preserve">zarejestrowania Problemu w </w:t>
            </w:r>
            <w:r w:rsidR="00B66F77">
              <w:rPr>
                <w:rFonts w:ascii="URW DIN" w:hAnsi="URW DIN"/>
                <w:sz w:val="20"/>
                <w:szCs w:val="20"/>
              </w:rPr>
              <w:t>systemie</w:t>
            </w:r>
            <w:r w:rsidR="00CE29EB" w:rsidRPr="009730B7">
              <w:rPr>
                <w:rFonts w:ascii="URW DIN" w:hAnsi="URW DIN"/>
                <w:sz w:val="20"/>
                <w:szCs w:val="20"/>
              </w:rPr>
              <w:t xml:space="preserve"> </w:t>
            </w:r>
            <w:r w:rsidR="003400C3">
              <w:rPr>
                <w:rFonts w:ascii="URW DIN" w:hAnsi="URW DIN"/>
                <w:sz w:val="20"/>
                <w:szCs w:val="20"/>
              </w:rPr>
              <w:t>o</w:t>
            </w:r>
            <w:r w:rsidR="00D61C41" w:rsidRPr="009730B7">
              <w:rPr>
                <w:rFonts w:ascii="URW DIN" w:hAnsi="URW DIN" w:cs="Calibri"/>
                <w:sz w:val="20"/>
                <w:szCs w:val="20"/>
              </w:rPr>
              <w:t>bsługi zgłoszeń</w:t>
            </w:r>
            <w:r w:rsidR="004D547A" w:rsidRPr="009730B7">
              <w:rPr>
                <w:rFonts w:ascii="URW DIN" w:hAnsi="URW DIN" w:cs="Calibri"/>
                <w:sz w:val="20"/>
                <w:szCs w:val="20"/>
              </w:rPr>
              <w:t>,</w:t>
            </w:r>
            <w:r w:rsidR="00D61C41" w:rsidRPr="009730B7">
              <w:rPr>
                <w:rFonts w:ascii="URW DIN" w:hAnsi="URW DIN" w:cs="Calibri"/>
                <w:sz w:val="20"/>
                <w:szCs w:val="20"/>
              </w:rPr>
              <w:t xml:space="preserve"> </w:t>
            </w:r>
            <w:r w:rsidRPr="009730B7">
              <w:rPr>
                <w:rFonts w:ascii="URW DIN" w:hAnsi="URW DIN" w:cs="Calibri"/>
                <w:sz w:val="20"/>
                <w:szCs w:val="20"/>
              </w:rPr>
              <w:t xml:space="preserve">wykonania Analizy Problemu i przedstawienia jej wyników Zamawiającemu w </w:t>
            </w:r>
            <w:r w:rsidR="00A817EC">
              <w:rPr>
                <w:rFonts w:ascii="URW DIN" w:hAnsi="URW DIN"/>
                <w:sz w:val="20"/>
                <w:szCs w:val="20"/>
              </w:rPr>
              <w:t>systemie</w:t>
            </w:r>
            <w:r w:rsidR="00CE29EB" w:rsidRPr="009730B7">
              <w:rPr>
                <w:rFonts w:ascii="URW DIN" w:hAnsi="URW DIN"/>
                <w:sz w:val="20"/>
                <w:szCs w:val="20"/>
              </w:rPr>
              <w:t xml:space="preserve"> </w:t>
            </w:r>
            <w:r w:rsidRPr="009730B7">
              <w:rPr>
                <w:rFonts w:ascii="URW DIN" w:hAnsi="URW DIN" w:cs="Calibri"/>
                <w:sz w:val="20"/>
                <w:szCs w:val="20"/>
              </w:rPr>
              <w:t xml:space="preserve">obsługi zgłoszeń </w:t>
            </w:r>
            <w:r w:rsidR="000F18B9" w:rsidRPr="009730B7">
              <w:rPr>
                <w:rFonts w:ascii="URW DIN" w:hAnsi="URW DIN" w:cs="Calibri"/>
                <w:sz w:val="20"/>
                <w:szCs w:val="20"/>
              </w:rPr>
              <w:t>w czasie nie dłuższym niż Czas Analizy Problemu określony w powyższych tabelach.</w:t>
            </w:r>
            <w:r w:rsidRPr="009730B7">
              <w:rPr>
                <w:rFonts w:ascii="URW DIN" w:hAnsi="URW DIN" w:cs="Calibri"/>
                <w:sz w:val="20"/>
                <w:szCs w:val="20"/>
              </w:rPr>
              <w:t xml:space="preserve"> Wynik analizy powinien określać przyczynę powstania Problemu, konsekwencje i skalę Problemu lub powody, dla których Wykonawca nie jest zobowiązany do usunięcia rozwiązania Problemu i obsługi zgłoszenia. Na</w:t>
            </w:r>
            <w:r w:rsidR="00EE5A58" w:rsidRPr="009730B7">
              <w:rPr>
                <w:rFonts w:ascii="URW DIN" w:hAnsi="URW DIN" w:cs="Calibri"/>
                <w:sz w:val="20"/>
                <w:szCs w:val="20"/>
              </w:rPr>
              <w:t> </w:t>
            </w:r>
            <w:r w:rsidRPr="009730B7">
              <w:rPr>
                <w:rFonts w:ascii="URW DIN" w:hAnsi="URW DIN" w:cs="Calibri"/>
                <w:sz w:val="20"/>
                <w:szCs w:val="20"/>
              </w:rPr>
              <w:t xml:space="preserve">podstawie wyników </w:t>
            </w:r>
            <w:r w:rsidR="005B2CB3" w:rsidRPr="009730B7">
              <w:rPr>
                <w:rFonts w:ascii="URW DIN" w:hAnsi="URW DIN" w:cs="Calibri"/>
                <w:sz w:val="20"/>
                <w:szCs w:val="20"/>
              </w:rPr>
              <w:t xml:space="preserve">Analizy Problemu </w:t>
            </w:r>
            <w:r w:rsidRPr="009730B7">
              <w:rPr>
                <w:rFonts w:ascii="URW DIN" w:hAnsi="URW DIN" w:cs="Calibri"/>
                <w:sz w:val="20"/>
                <w:szCs w:val="20"/>
              </w:rPr>
              <w:t>Zamawiający potwierdza lub zmienia przypisaną Klasę Problemu oraz przewidywany termin Rozwiązania Problemu. Okres od momentu przedstawienia wyników Analizy do momentu ich zaakc</w:t>
            </w:r>
            <w:r w:rsidR="002F234C" w:rsidRPr="009730B7">
              <w:rPr>
                <w:rFonts w:ascii="URW DIN" w:hAnsi="URW DIN" w:cs="Calibri"/>
                <w:sz w:val="20"/>
                <w:szCs w:val="20"/>
              </w:rPr>
              <w:t>eptowania przez Zamawiającego i</w:t>
            </w:r>
            <w:r w:rsidR="00DC4F4A" w:rsidRPr="009730B7">
              <w:rPr>
                <w:rFonts w:ascii="URW DIN" w:hAnsi="URW DIN" w:cs="Calibri"/>
                <w:sz w:val="20"/>
                <w:szCs w:val="20"/>
              </w:rPr>
              <w:t xml:space="preserve"> </w:t>
            </w:r>
            <w:r w:rsidRPr="009730B7">
              <w:rPr>
                <w:rFonts w:ascii="URW DIN" w:hAnsi="URW DIN" w:cs="Calibri"/>
                <w:sz w:val="20"/>
                <w:szCs w:val="20"/>
              </w:rPr>
              <w:t>uzgodnienia Klasy Incydentu jest wliczany do Czasu Rozwiązania Problemu.</w:t>
            </w:r>
            <w:r w:rsidR="000F18B9" w:rsidRPr="009730B7">
              <w:rPr>
                <w:rFonts w:ascii="URW DIN" w:hAnsi="URW DIN" w:cs="Calibri"/>
                <w:sz w:val="20"/>
                <w:szCs w:val="20"/>
              </w:rPr>
              <w:t xml:space="preserve"> Bezpośrednio po wykonaniu Analizy Problemu Wykonawca przystąpi do Naprawy Problemu i wykona tę czynność w czasie nie dłuższym niż Czas Naprawy Problemu określony w powyższych tabelach.</w:t>
            </w:r>
            <w:r w:rsidR="00A142F2" w:rsidRPr="009730B7">
              <w:rPr>
                <w:rFonts w:ascii="URW DIN" w:hAnsi="URW DIN" w:cs="Calibri"/>
                <w:sz w:val="20"/>
                <w:szCs w:val="20"/>
              </w:rPr>
              <w:t xml:space="preserve"> </w:t>
            </w:r>
          </w:p>
          <w:p w14:paraId="38FE3722" w14:textId="6CE8D102" w:rsidR="007F5AFC" w:rsidRPr="009730B7" w:rsidRDefault="00A142F2" w:rsidP="00E67F26">
            <w:pPr>
              <w:spacing w:after="240"/>
              <w:jc w:val="both"/>
              <w:rPr>
                <w:rFonts w:ascii="URW DIN" w:hAnsi="URW DIN" w:cs="Calibri"/>
                <w:sz w:val="20"/>
                <w:szCs w:val="20"/>
              </w:rPr>
            </w:pPr>
            <w:r w:rsidRPr="009730B7">
              <w:rPr>
                <w:rFonts w:ascii="URW DIN" w:hAnsi="URW DIN" w:cs="Calibri"/>
                <w:sz w:val="20"/>
                <w:szCs w:val="20"/>
              </w:rPr>
              <w:t>W przypadku</w:t>
            </w:r>
            <w:r w:rsidR="000B2AB0" w:rsidRPr="009730B7">
              <w:rPr>
                <w:rFonts w:ascii="URW DIN" w:hAnsi="URW DIN" w:cs="Calibri"/>
                <w:sz w:val="20"/>
                <w:szCs w:val="20"/>
              </w:rPr>
              <w:t xml:space="preserve"> gdy do Rozwiązania Incydentu niezbędne jest Rozwiązanie Problemu, Czas Usunięcia Incydentu będzie wstrzymywany do momentu </w:t>
            </w:r>
            <w:r w:rsidR="00122BC3" w:rsidRPr="009730B7">
              <w:rPr>
                <w:rFonts w:ascii="URW DIN" w:hAnsi="URW DIN" w:cs="Calibri"/>
                <w:sz w:val="20"/>
                <w:szCs w:val="20"/>
              </w:rPr>
              <w:t xml:space="preserve">Rozwiązania </w:t>
            </w:r>
            <w:r w:rsidR="000B2AB0" w:rsidRPr="009730B7">
              <w:rPr>
                <w:rFonts w:ascii="URW DIN" w:hAnsi="URW DIN" w:cs="Calibri"/>
                <w:sz w:val="20"/>
                <w:szCs w:val="20"/>
              </w:rPr>
              <w:t>Problemu.</w:t>
            </w:r>
            <w:r w:rsidR="00655C65" w:rsidRPr="009730B7">
              <w:rPr>
                <w:rFonts w:ascii="URW DIN" w:hAnsi="URW DIN" w:cs="Calibri"/>
                <w:sz w:val="20"/>
                <w:szCs w:val="20"/>
              </w:rPr>
              <w:t xml:space="preserve"> Wstrzymanie Czasu Usunięcia Incydentu wymaga akceptacji Zamawiającego.</w:t>
            </w:r>
          </w:p>
          <w:p w14:paraId="5E7D1BD3" w14:textId="3028B1F0" w:rsidR="007F5AFC" w:rsidRPr="009730B7" w:rsidRDefault="007F5AFC" w:rsidP="00E67F26">
            <w:pPr>
              <w:spacing w:after="240"/>
              <w:jc w:val="both"/>
              <w:rPr>
                <w:rFonts w:ascii="URW DIN" w:hAnsi="URW DIN" w:cs="Calibri"/>
                <w:sz w:val="20"/>
                <w:szCs w:val="20"/>
              </w:rPr>
            </w:pPr>
            <w:r w:rsidRPr="009730B7">
              <w:rPr>
                <w:rFonts w:ascii="URW DIN" w:hAnsi="URW DIN" w:cs="Calibri"/>
                <w:sz w:val="20"/>
                <w:szCs w:val="20"/>
              </w:rPr>
              <w:t>Wykonawca zobowiązuje się powiadomić Zamawiającego o Rozwiązaniu Incydentu lub Problemu i</w:t>
            </w:r>
            <w:r w:rsidR="00EE5A58" w:rsidRPr="009730B7">
              <w:rPr>
                <w:rFonts w:ascii="URW DIN" w:hAnsi="URW DIN" w:cs="Calibri"/>
                <w:sz w:val="20"/>
                <w:szCs w:val="20"/>
              </w:rPr>
              <w:t> </w:t>
            </w:r>
            <w:r w:rsidRPr="009730B7">
              <w:rPr>
                <w:rFonts w:ascii="URW DIN" w:hAnsi="URW DIN" w:cs="Calibri"/>
                <w:sz w:val="20"/>
                <w:szCs w:val="20"/>
              </w:rPr>
              <w:t>umożliwić Zamawiającemu weryfikację prawidłowości Rozwiązania Incydentu lub Problemu.</w:t>
            </w:r>
          </w:p>
          <w:p w14:paraId="4679FBDC" w14:textId="7D93B85F" w:rsidR="007F5AFC" w:rsidRPr="009730B7" w:rsidRDefault="007F5AFC" w:rsidP="00E67F26">
            <w:pPr>
              <w:spacing w:after="240"/>
              <w:jc w:val="both"/>
              <w:rPr>
                <w:rFonts w:ascii="URW DIN" w:hAnsi="URW DIN" w:cs="Calibri"/>
                <w:sz w:val="20"/>
                <w:szCs w:val="20"/>
              </w:rPr>
            </w:pPr>
            <w:r w:rsidRPr="009730B7">
              <w:rPr>
                <w:rFonts w:ascii="URW DIN" w:hAnsi="URW DIN" w:cs="Calibri"/>
                <w:sz w:val="20"/>
                <w:szCs w:val="20"/>
              </w:rPr>
              <w:t>Zawiadomienie o Rozwiązaniu Incydentu lub Problemu przez Wykonawcę będzie przesyłane w</w:t>
            </w:r>
            <w:r w:rsidR="00EE5A58">
              <w:rPr>
                <w:rFonts w:ascii="URW DIN" w:hAnsi="URW DIN" w:cs="Calibri"/>
                <w:sz w:val="20"/>
                <w:szCs w:val="20"/>
              </w:rPr>
              <w:t> </w:t>
            </w:r>
            <w:r w:rsidR="00B66F77">
              <w:rPr>
                <w:rFonts w:ascii="URW DIN" w:hAnsi="URW DIN"/>
                <w:sz w:val="20"/>
                <w:szCs w:val="20"/>
              </w:rPr>
              <w:t>systemie</w:t>
            </w:r>
            <w:r w:rsidR="00CE29EB" w:rsidRPr="009730B7">
              <w:rPr>
                <w:rFonts w:ascii="URW DIN" w:hAnsi="URW DIN"/>
                <w:sz w:val="20"/>
                <w:szCs w:val="20"/>
              </w:rPr>
              <w:t xml:space="preserve"> </w:t>
            </w:r>
            <w:r w:rsidRPr="009730B7">
              <w:rPr>
                <w:rFonts w:ascii="URW DIN" w:hAnsi="URW DIN" w:cs="Calibri"/>
                <w:sz w:val="20"/>
                <w:szCs w:val="20"/>
              </w:rPr>
              <w:t>obsługi zgłoszeń.</w:t>
            </w:r>
          </w:p>
          <w:p w14:paraId="7DF0EC32" w14:textId="40136E92" w:rsidR="00722E56" w:rsidRDefault="00722E56" w:rsidP="00722E56">
            <w:pPr>
              <w:pStyle w:val="Tekstpodstawowy"/>
              <w:jc w:val="both"/>
              <w:rPr>
                <w:rFonts w:ascii="URW DIN" w:hAnsi="URW DIN" w:cs="Calibri"/>
                <w:sz w:val="20"/>
                <w:szCs w:val="20"/>
              </w:rPr>
            </w:pPr>
            <w:r w:rsidRPr="009730B7">
              <w:rPr>
                <w:rFonts w:ascii="URW DIN" w:hAnsi="URW DIN" w:cs="Calibri"/>
                <w:sz w:val="20"/>
                <w:szCs w:val="20"/>
              </w:rPr>
              <w:t>Czas trwania poszczególnych etapów Incydentu/Problemu oraz zależności pomiędzy nimi zostały zobrazowane na poniższym rysunku.</w:t>
            </w:r>
          </w:p>
          <w:p w14:paraId="1DC6AE8B" w14:textId="75E74E50" w:rsidR="00AE3FE6" w:rsidRPr="009730B7" w:rsidRDefault="00AE3FE6" w:rsidP="00722E56">
            <w:pPr>
              <w:pStyle w:val="Tekstpodstawowy"/>
              <w:jc w:val="both"/>
              <w:rPr>
                <w:rFonts w:ascii="URW DIN" w:hAnsi="URW DIN" w:cs="Calibri"/>
                <w:sz w:val="20"/>
                <w:szCs w:val="20"/>
              </w:rPr>
            </w:pPr>
            <w:r>
              <w:rPr>
                <w:noProof/>
              </w:rPr>
              <w:lastRenderedPageBreak/>
              <w:drawing>
                <wp:inline distT="0" distB="0" distL="0" distR="0" wp14:anchorId="45B45583" wp14:editId="37573B41">
                  <wp:extent cx="5718412" cy="2606040"/>
                  <wp:effectExtent l="0" t="0" r="0" b="3810"/>
                  <wp:docPr id="65296362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963628" name=""/>
                          <pic:cNvPicPr/>
                        </pic:nvPicPr>
                        <pic:blipFill>
                          <a:blip r:embed="rId13">
                            <a:extLst>
                              <a:ext uri="{28A0092B-C50C-407E-A947-70E740481C1C}">
                                <a14:useLocalDpi xmlns:a14="http://schemas.microsoft.com/office/drawing/2010/main" val="0"/>
                              </a:ext>
                            </a:extLst>
                          </a:blip>
                          <a:stretch>
                            <a:fillRect/>
                          </a:stretch>
                        </pic:blipFill>
                        <pic:spPr>
                          <a:xfrm>
                            <a:off x="0" y="0"/>
                            <a:ext cx="5796978" cy="2641845"/>
                          </a:xfrm>
                          <a:prstGeom prst="rect">
                            <a:avLst/>
                          </a:prstGeom>
                        </pic:spPr>
                      </pic:pic>
                    </a:graphicData>
                  </a:graphic>
                </wp:inline>
              </w:drawing>
            </w:r>
          </w:p>
          <w:p w14:paraId="5B223454" w14:textId="0E9E9C85" w:rsidR="00B1750F" w:rsidRPr="00374D06" w:rsidRDefault="00B1750F" w:rsidP="00F9445E">
            <w:pPr>
              <w:pStyle w:val="Tekstpodstawowy"/>
              <w:jc w:val="both"/>
            </w:pPr>
          </w:p>
          <w:p w14:paraId="6FFE6094" w14:textId="77777777" w:rsidR="00A02988" w:rsidRPr="009730B7" w:rsidRDefault="00CD0A7C" w:rsidP="00F128F3">
            <w:pPr>
              <w:numPr>
                <w:ilvl w:val="0"/>
                <w:numId w:val="23"/>
              </w:numPr>
              <w:suppressAutoHyphens/>
              <w:spacing w:after="240"/>
              <w:jc w:val="both"/>
              <w:rPr>
                <w:rFonts w:ascii="URW DIN" w:hAnsi="URW DIN"/>
                <w:b/>
                <w:sz w:val="20"/>
                <w:szCs w:val="20"/>
              </w:rPr>
            </w:pPr>
            <w:r w:rsidRPr="009730B7">
              <w:rPr>
                <w:rFonts w:ascii="URW DIN" w:hAnsi="URW DIN"/>
                <w:b/>
                <w:sz w:val="20"/>
                <w:szCs w:val="20"/>
              </w:rPr>
              <w:t>Usługa Administracji</w:t>
            </w:r>
          </w:p>
          <w:p w14:paraId="08E2300F" w14:textId="77777777" w:rsidR="000355ED" w:rsidRPr="009730B7" w:rsidRDefault="00CD0A7C" w:rsidP="00A50B03">
            <w:pPr>
              <w:pStyle w:val="Tekstpodstawowy"/>
              <w:rPr>
                <w:rFonts w:ascii="URW DIN" w:hAnsi="URW DIN"/>
                <w:sz w:val="20"/>
                <w:szCs w:val="20"/>
              </w:rPr>
            </w:pPr>
            <w:r w:rsidRPr="009730B7">
              <w:rPr>
                <w:rFonts w:ascii="URW DIN" w:hAnsi="URW DIN"/>
                <w:sz w:val="20"/>
                <w:szCs w:val="20"/>
              </w:rPr>
              <w:t>Usługa Administracji</w:t>
            </w:r>
            <w:r w:rsidR="00F64854" w:rsidRPr="009730B7">
              <w:rPr>
                <w:rFonts w:ascii="URW DIN" w:hAnsi="URW DIN"/>
                <w:sz w:val="20"/>
                <w:szCs w:val="20"/>
              </w:rPr>
              <w:t xml:space="preserve"> </w:t>
            </w:r>
            <w:r w:rsidR="000355ED" w:rsidRPr="009730B7">
              <w:rPr>
                <w:rFonts w:ascii="URW DIN" w:hAnsi="URW DIN"/>
                <w:sz w:val="20"/>
                <w:szCs w:val="20"/>
              </w:rPr>
              <w:t>oznacza:</w:t>
            </w:r>
          </w:p>
          <w:p w14:paraId="685A55A9" w14:textId="5394132A" w:rsidR="000355ED" w:rsidRPr="009730B7" w:rsidRDefault="000355ED" w:rsidP="00F128F3">
            <w:pPr>
              <w:pStyle w:val="Tekstpodstawowy"/>
              <w:numPr>
                <w:ilvl w:val="0"/>
                <w:numId w:val="34"/>
              </w:numPr>
              <w:spacing w:after="0"/>
              <w:jc w:val="both"/>
              <w:rPr>
                <w:rFonts w:ascii="URW DIN" w:hAnsi="URW DIN"/>
                <w:sz w:val="20"/>
                <w:szCs w:val="20"/>
              </w:rPr>
            </w:pPr>
            <w:r w:rsidRPr="009730B7">
              <w:rPr>
                <w:rFonts w:ascii="URW DIN" w:hAnsi="URW DIN"/>
                <w:sz w:val="20"/>
                <w:szCs w:val="20"/>
              </w:rPr>
              <w:t>u</w:t>
            </w:r>
            <w:r w:rsidR="00341E5B" w:rsidRPr="009730B7">
              <w:rPr>
                <w:rFonts w:ascii="URW DIN" w:hAnsi="URW DIN"/>
                <w:sz w:val="20"/>
                <w:szCs w:val="20"/>
              </w:rPr>
              <w:t>trzymani</w:t>
            </w:r>
            <w:r w:rsidR="009B5B05" w:rsidRPr="009730B7">
              <w:rPr>
                <w:rFonts w:ascii="URW DIN" w:hAnsi="URW DIN"/>
                <w:sz w:val="20"/>
                <w:szCs w:val="20"/>
              </w:rPr>
              <w:t>e</w:t>
            </w:r>
            <w:r w:rsidR="00341E5B" w:rsidRPr="009730B7">
              <w:rPr>
                <w:rFonts w:ascii="URW DIN" w:hAnsi="URW DIN"/>
                <w:sz w:val="20"/>
                <w:szCs w:val="20"/>
              </w:rPr>
              <w:t xml:space="preserve"> </w:t>
            </w:r>
            <w:r w:rsidR="00B66F77" w:rsidRPr="00B66F77">
              <w:rPr>
                <w:rFonts w:ascii="URW DIN" w:hAnsi="URW DIN"/>
                <w:b/>
                <w:sz w:val="20"/>
                <w:szCs w:val="20"/>
              </w:rPr>
              <w:t>Systemu</w:t>
            </w:r>
            <w:r w:rsidR="004B1542" w:rsidRPr="00374D06">
              <w:rPr>
                <w:rFonts w:ascii="URW DIN" w:hAnsi="URW DIN"/>
                <w:sz w:val="20"/>
              </w:rPr>
              <w:t xml:space="preserve"> </w:t>
            </w:r>
            <w:r w:rsidRPr="009730B7">
              <w:rPr>
                <w:rFonts w:ascii="URW DIN" w:hAnsi="URW DIN"/>
                <w:sz w:val="20"/>
                <w:szCs w:val="20"/>
              </w:rPr>
              <w:t>obejmujące w szczególności nadzór nad poprawnością je</w:t>
            </w:r>
            <w:r w:rsidR="00E67F26" w:rsidRPr="009730B7">
              <w:rPr>
                <w:rFonts w:ascii="URW DIN" w:hAnsi="URW DIN"/>
                <w:sz w:val="20"/>
                <w:szCs w:val="20"/>
              </w:rPr>
              <w:t>go</w:t>
            </w:r>
            <w:r w:rsidRPr="009730B7">
              <w:rPr>
                <w:rFonts w:ascii="URW DIN" w:hAnsi="URW DIN"/>
                <w:sz w:val="20"/>
                <w:szCs w:val="20"/>
              </w:rPr>
              <w:t xml:space="preserve"> funkcjonowania, konserwację i administrowanie, a także je</w:t>
            </w:r>
            <w:r w:rsidR="00E67F26" w:rsidRPr="009730B7">
              <w:rPr>
                <w:rFonts w:ascii="URW DIN" w:hAnsi="URW DIN"/>
                <w:sz w:val="20"/>
                <w:szCs w:val="20"/>
              </w:rPr>
              <w:t>go</w:t>
            </w:r>
            <w:r w:rsidR="002F234C" w:rsidRPr="009730B7">
              <w:rPr>
                <w:rFonts w:ascii="URW DIN" w:hAnsi="URW DIN"/>
                <w:sz w:val="20"/>
                <w:szCs w:val="20"/>
              </w:rPr>
              <w:t xml:space="preserve"> aktualizację i</w:t>
            </w:r>
            <w:r w:rsidR="00B1750F" w:rsidRPr="009730B7">
              <w:rPr>
                <w:rFonts w:ascii="URW DIN" w:hAnsi="URW DIN"/>
                <w:sz w:val="20"/>
                <w:szCs w:val="20"/>
              </w:rPr>
              <w:t xml:space="preserve"> </w:t>
            </w:r>
            <w:r w:rsidRPr="009730B7">
              <w:rPr>
                <w:rFonts w:ascii="URW DIN" w:hAnsi="URW DIN"/>
                <w:sz w:val="20"/>
                <w:szCs w:val="20"/>
              </w:rPr>
              <w:t>modernizację zgodnie z</w:t>
            </w:r>
            <w:r w:rsidR="00EE5A58" w:rsidRPr="009730B7">
              <w:rPr>
                <w:rFonts w:ascii="URW DIN" w:hAnsi="URW DIN"/>
                <w:sz w:val="20"/>
                <w:szCs w:val="20"/>
              </w:rPr>
              <w:t> </w:t>
            </w:r>
            <w:r w:rsidRPr="009730B7">
              <w:rPr>
                <w:rFonts w:ascii="URW DIN" w:hAnsi="URW DIN"/>
                <w:sz w:val="20"/>
                <w:szCs w:val="20"/>
              </w:rPr>
              <w:t>Wymaganiami Zamawiającego</w:t>
            </w:r>
          </w:p>
          <w:p w14:paraId="6C9526A8" w14:textId="77777777" w:rsidR="000355ED" w:rsidRPr="009730B7" w:rsidRDefault="000355ED" w:rsidP="00F128F3">
            <w:pPr>
              <w:pStyle w:val="Tekstpodstawowy"/>
              <w:numPr>
                <w:ilvl w:val="0"/>
                <w:numId w:val="34"/>
              </w:numPr>
              <w:jc w:val="both"/>
              <w:rPr>
                <w:rFonts w:ascii="URW DIN" w:hAnsi="URW DIN"/>
                <w:sz w:val="20"/>
                <w:szCs w:val="20"/>
              </w:rPr>
            </w:pPr>
            <w:r w:rsidRPr="009730B7">
              <w:rPr>
                <w:rFonts w:ascii="URW DIN" w:hAnsi="URW DIN"/>
                <w:sz w:val="20"/>
                <w:szCs w:val="20"/>
              </w:rPr>
              <w:t>prowadzeni</w:t>
            </w:r>
            <w:r w:rsidR="009B5B05" w:rsidRPr="009730B7">
              <w:rPr>
                <w:rFonts w:ascii="URW DIN" w:hAnsi="URW DIN"/>
                <w:sz w:val="20"/>
                <w:szCs w:val="20"/>
              </w:rPr>
              <w:t>e</w:t>
            </w:r>
            <w:r w:rsidRPr="009730B7">
              <w:rPr>
                <w:rFonts w:ascii="URW DIN" w:hAnsi="URW DIN"/>
                <w:sz w:val="20"/>
                <w:szCs w:val="20"/>
              </w:rPr>
              <w:t xml:space="preserve"> szkoleń i konsultacji.</w:t>
            </w:r>
          </w:p>
          <w:p w14:paraId="5ACDDE57" w14:textId="77777777" w:rsidR="000355ED" w:rsidRPr="009730B7" w:rsidRDefault="00CD0A7C" w:rsidP="00A50B03">
            <w:pPr>
              <w:pStyle w:val="Tekstpodstawowy"/>
              <w:rPr>
                <w:rFonts w:ascii="URW DIN" w:hAnsi="URW DIN"/>
                <w:sz w:val="20"/>
                <w:szCs w:val="20"/>
              </w:rPr>
            </w:pPr>
            <w:r w:rsidRPr="009730B7">
              <w:rPr>
                <w:rFonts w:ascii="URW DIN" w:hAnsi="URW DIN"/>
                <w:sz w:val="20"/>
                <w:szCs w:val="20"/>
              </w:rPr>
              <w:t>Usługa Administracji</w:t>
            </w:r>
            <w:r w:rsidR="00F64854" w:rsidRPr="009730B7">
              <w:rPr>
                <w:rFonts w:ascii="URW DIN" w:hAnsi="URW DIN"/>
                <w:sz w:val="20"/>
                <w:szCs w:val="20"/>
              </w:rPr>
              <w:t xml:space="preserve"> </w:t>
            </w:r>
            <w:r w:rsidR="000355ED" w:rsidRPr="009730B7">
              <w:rPr>
                <w:rFonts w:ascii="URW DIN" w:hAnsi="URW DIN"/>
                <w:sz w:val="20"/>
                <w:szCs w:val="20"/>
              </w:rPr>
              <w:t>obejmuje m.in.:</w:t>
            </w:r>
          </w:p>
          <w:p w14:paraId="26D784E0" w14:textId="1F453595" w:rsidR="000355ED" w:rsidRPr="009730B7" w:rsidRDefault="000355ED" w:rsidP="00F128F3">
            <w:pPr>
              <w:pStyle w:val="Tekstpodstawowy"/>
              <w:numPr>
                <w:ilvl w:val="0"/>
                <w:numId w:val="36"/>
              </w:numPr>
              <w:spacing w:after="0"/>
              <w:jc w:val="both"/>
              <w:rPr>
                <w:rFonts w:ascii="URW DIN" w:hAnsi="URW DIN"/>
                <w:sz w:val="20"/>
                <w:szCs w:val="20"/>
              </w:rPr>
            </w:pPr>
            <w:r w:rsidRPr="009730B7">
              <w:rPr>
                <w:rFonts w:ascii="URW DIN" w:hAnsi="URW DIN"/>
                <w:sz w:val="20"/>
                <w:szCs w:val="20"/>
              </w:rPr>
              <w:t xml:space="preserve">świadczenie </w:t>
            </w:r>
            <w:r w:rsidR="00F64854" w:rsidRPr="009730B7">
              <w:rPr>
                <w:rFonts w:ascii="URW DIN" w:hAnsi="URW DIN"/>
                <w:sz w:val="20"/>
                <w:szCs w:val="20"/>
              </w:rPr>
              <w:t xml:space="preserve">opieki </w:t>
            </w:r>
            <w:r w:rsidR="00CD0A7C" w:rsidRPr="009730B7">
              <w:rPr>
                <w:rFonts w:ascii="URW DIN" w:hAnsi="URW DIN"/>
                <w:sz w:val="20"/>
                <w:szCs w:val="20"/>
              </w:rPr>
              <w:t>Usługi Administracji</w:t>
            </w:r>
            <w:r w:rsidRPr="009730B7">
              <w:rPr>
                <w:rFonts w:ascii="URW DIN" w:hAnsi="URW DIN"/>
                <w:sz w:val="20"/>
                <w:szCs w:val="20"/>
              </w:rPr>
              <w:t xml:space="preserve"> dla </w:t>
            </w:r>
            <w:r w:rsidR="00B66F77" w:rsidRPr="00B66F77">
              <w:rPr>
                <w:rFonts w:ascii="URW DIN" w:hAnsi="URW DIN"/>
                <w:b/>
                <w:sz w:val="20"/>
                <w:szCs w:val="20"/>
              </w:rPr>
              <w:t>Systemu</w:t>
            </w:r>
            <w:r w:rsidR="00B66F77">
              <w:rPr>
                <w:rFonts w:ascii="URW DIN" w:hAnsi="URW DIN"/>
                <w:b/>
                <w:sz w:val="20"/>
                <w:szCs w:val="20"/>
              </w:rPr>
              <w:t xml:space="preserve"> </w:t>
            </w:r>
            <w:r w:rsidRPr="00442A9F">
              <w:rPr>
                <w:rFonts w:ascii="URW DIN" w:hAnsi="URW DIN"/>
                <w:sz w:val="20"/>
                <w:szCs w:val="20"/>
              </w:rPr>
              <w:t>polegając</w:t>
            </w:r>
            <w:r w:rsidR="00252A78">
              <w:rPr>
                <w:rFonts w:ascii="URW DIN" w:hAnsi="URW DIN"/>
                <w:sz w:val="20"/>
                <w:szCs w:val="20"/>
              </w:rPr>
              <w:t>ej</w:t>
            </w:r>
            <w:r w:rsidRPr="009730B7">
              <w:rPr>
                <w:rFonts w:ascii="URW DIN" w:hAnsi="URW DIN"/>
                <w:sz w:val="20"/>
                <w:szCs w:val="20"/>
              </w:rPr>
              <w:t xml:space="preserve"> </w:t>
            </w:r>
            <w:r w:rsidR="0087237B" w:rsidRPr="009730B7">
              <w:rPr>
                <w:rFonts w:ascii="URW DIN" w:hAnsi="URW DIN"/>
                <w:sz w:val="20"/>
                <w:szCs w:val="20"/>
              </w:rPr>
              <w:t xml:space="preserve">(przy uwzględnieniu systemów operacyjnych wykorzystywanych przez </w:t>
            </w:r>
            <w:r w:rsidR="00B66F77" w:rsidRPr="00B66F77">
              <w:rPr>
                <w:rFonts w:ascii="URW DIN" w:hAnsi="URW DIN"/>
                <w:b/>
                <w:sz w:val="20"/>
                <w:szCs w:val="20"/>
              </w:rPr>
              <w:t>Systemu</w:t>
            </w:r>
            <w:r w:rsidR="0087237B" w:rsidRPr="009730B7">
              <w:rPr>
                <w:rFonts w:ascii="URW DIN" w:hAnsi="URW DIN"/>
                <w:sz w:val="20"/>
                <w:szCs w:val="20"/>
              </w:rPr>
              <w:t>)</w:t>
            </w:r>
            <w:r w:rsidRPr="009730B7">
              <w:rPr>
                <w:rFonts w:ascii="URW DIN" w:hAnsi="URW DIN"/>
                <w:sz w:val="20"/>
                <w:szCs w:val="20"/>
              </w:rPr>
              <w:t xml:space="preserve"> na:</w:t>
            </w:r>
          </w:p>
          <w:p w14:paraId="351153FA" w14:textId="3D256B39"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 xml:space="preserve">instalacji poprawek i aktualizacji komponentów </w:t>
            </w:r>
            <w:r w:rsidR="00B66F77" w:rsidRPr="00B66F77">
              <w:rPr>
                <w:rFonts w:ascii="URW DIN" w:hAnsi="URW DIN"/>
                <w:b/>
                <w:sz w:val="20"/>
                <w:szCs w:val="20"/>
              </w:rPr>
              <w:t>Systemu</w:t>
            </w:r>
            <w:r w:rsidRPr="009730B7">
              <w:rPr>
                <w:rFonts w:ascii="URW DIN" w:hAnsi="URW DIN"/>
                <w:sz w:val="20"/>
                <w:szCs w:val="20"/>
              </w:rPr>
              <w:t>,</w:t>
            </w:r>
          </w:p>
          <w:p w14:paraId="74CF660C" w14:textId="5F8F383B"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 xml:space="preserve">aktualizacji kluczy licencyjnych </w:t>
            </w:r>
            <w:r w:rsidR="00311950" w:rsidRPr="009730B7">
              <w:rPr>
                <w:rFonts w:ascii="URW DIN" w:hAnsi="URW DIN"/>
                <w:sz w:val="20"/>
                <w:szCs w:val="20"/>
              </w:rPr>
              <w:t>O</w:t>
            </w:r>
            <w:r w:rsidR="002F234C" w:rsidRPr="009730B7">
              <w:rPr>
                <w:rFonts w:ascii="URW DIN" w:hAnsi="URW DIN"/>
                <w:sz w:val="20"/>
                <w:szCs w:val="20"/>
              </w:rPr>
              <w:t>programowania</w:t>
            </w:r>
            <w:r w:rsidR="00B84DB7" w:rsidRPr="009730B7">
              <w:rPr>
                <w:rFonts w:ascii="URW DIN" w:hAnsi="URW DIN"/>
                <w:sz w:val="20"/>
                <w:szCs w:val="20"/>
              </w:rPr>
              <w:t>, Oprogramowania Standardowego, Oprogramowania Powiązanego</w:t>
            </w:r>
            <w:r w:rsidR="002F234C" w:rsidRPr="009730B7">
              <w:rPr>
                <w:rFonts w:ascii="URW DIN" w:hAnsi="URW DIN"/>
                <w:sz w:val="20"/>
                <w:szCs w:val="20"/>
              </w:rPr>
              <w:t xml:space="preserve"> wykorzystanego w</w:t>
            </w:r>
            <w:r w:rsidR="00DC4F4A" w:rsidRPr="009730B7">
              <w:rPr>
                <w:rFonts w:ascii="URW DIN" w:hAnsi="URW DIN"/>
                <w:sz w:val="20"/>
                <w:szCs w:val="20"/>
              </w:rPr>
              <w:t xml:space="preserve"> </w:t>
            </w:r>
            <w:r w:rsidR="00252A78" w:rsidRPr="00252A78">
              <w:rPr>
                <w:rFonts w:ascii="URW DIN" w:hAnsi="URW DIN"/>
                <w:b/>
                <w:sz w:val="20"/>
                <w:szCs w:val="20"/>
              </w:rPr>
              <w:t>Systemu</w:t>
            </w:r>
            <w:r w:rsidR="00311950" w:rsidRPr="009730B7">
              <w:rPr>
                <w:rFonts w:ascii="URW DIN" w:hAnsi="URW DIN"/>
                <w:sz w:val="20"/>
                <w:szCs w:val="20"/>
              </w:rPr>
              <w:t>,</w:t>
            </w:r>
            <w:r w:rsidRPr="009730B7">
              <w:rPr>
                <w:rFonts w:ascii="URW DIN" w:hAnsi="URW DIN"/>
                <w:sz w:val="20"/>
                <w:szCs w:val="20"/>
              </w:rPr>
              <w:t xml:space="preserve"> </w:t>
            </w:r>
          </w:p>
          <w:p w14:paraId="538ADE75" w14:textId="146D1710"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 xml:space="preserve">prowadzeniu rejestru kluczowych zmian konfiguracyjnych </w:t>
            </w:r>
            <w:r w:rsidR="00252A78" w:rsidRPr="00252A78">
              <w:rPr>
                <w:rFonts w:ascii="URW DIN" w:hAnsi="URW DIN"/>
                <w:b/>
                <w:sz w:val="20"/>
                <w:szCs w:val="20"/>
              </w:rPr>
              <w:t>Systemu</w:t>
            </w:r>
            <w:r w:rsidR="00CE29EB" w:rsidRPr="00374D06">
              <w:rPr>
                <w:rFonts w:ascii="URW DIN" w:hAnsi="URW DIN"/>
                <w:sz w:val="20"/>
              </w:rPr>
              <w:t xml:space="preserve"> </w:t>
            </w:r>
            <w:r w:rsidR="002F234C" w:rsidRPr="009730B7">
              <w:rPr>
                <w:rFonts w:ascii="URW DIN" w:hAnsi="URW DIN"/>
                <w:sz w:val="20"/>
                <w:szCs w:val="20"/>
              </w:rPr>
              <w:t>w</w:t>
            </w:r>
            <w:r w:rsidR="00DC4F4A" w:rsidRPr="009730B7">
              <w:rPr>
                <w:rFonts w:ascii="URW DIN" w:hAnsi="URW DIN"/>
                <w:sz w:val="20"/>
                <w:szCs w:val="20"/>
              </w:rPr>
              <w:t xml:space="preserve"> </w:t>
            </w:r>
            <w:r w:rsidRPr="009730B7">
              <w:rPr>
                <w:rFonts w:ascii="URW DIN" w:hAnsi="URW DIN"/>
                <w:sz w:val="20"/>
                <w:szCs w:val="20"/>
              </w:rPr>
              <w:t>postaci dzienników systemowych utrzymywanych w formie i zakresie określonych w podpunkcie dziennik systemowy,</w:t>
            </w:r>
          </w:p>
          <w:p w14:paraId="11851156" w14:textId="381A7C4E" w:rsidR="000355ED" w:rsidRPr="009730B7" w:rsidRDefault="3B9FB3C5" w:rsidP="00F128F3">
            <w:pPr>
              <w:pStyle w:val="Tekstpodstawowy"/>
              <w:numPr>
                <w:ilvl w:val="1"/>
                <w:numId w:val="36"/>
              </w:numPr>
              <w:spacing w:after="0"/>
              <w:jc w:val="both"/>
              <w:rPr>
                <w:rFonts w:ascii="URW DIN" w:hAnsi="URW DIN"/>
                <w:sz w:val="20"/>
                <w:szCs w:val="20"/>
              </w:rPr>
            </w:pPr>
            <w:r w:rsidRPr="6D566690">
              <w:rPr>
                <w:rFonts w:ascii="URW DIN" w:hAnsi="URW DIN"/>
                <w:sz w:val="20"/>
                <w:szCs w:val="20"/>
              </w:rPr>
              <w:t xml:space="preserve">świadczeniu usług administracji dla </w:t>
            </w:r>
            <w:r w:rsidR="62B90633" w:rsidRPr="6D566690">
              <w:rPr>
                <w:rFonts w:ascii="URW DIN" w:hAnsi="URW DIN"/>
                <w:b/>
                <w:bCs/>
                <w:sz w:val="20"/>
                <w:szCs w:val="20"/>
              </w:rPr>
              <w:t>Systemu</w:t>
            </w:r>
            <w:r w:rsidR="16F1A77E" w:rsidRPr="00374D06">
              <w:rPr>
                <w:rFonts w:ascii="URW DIN" w:hAnsi="URW DIN"/>
                <w:sz w:val="20"/>
                <w:szCs w:val="20"/>
              </w:rPr>
              <w:t xml:space="preserve"> </w:t>
            </w:r>
            <w:r w:rsidRPr="6D566690">
              <w:rPr>
                <w:rFonts w:ascii="URW DIN" w:hAnsi="URW DIN"/>
                <w:sz w:val="20"/>
                <w:szCs w:val="20"/>
              </w:rPr>
              <w:t xml:space="preserve">w </w:t>
            </w:r>
            <w:r w:rsidR="33745C91" w:rsidRPr="6D566690">
              <w:rPr>
                <w:rFonts w:ascii="URW DIN" w:hAnsi="URW DIN"/>
                <w:sz w:val="20"/>
                <w:szCs w:val="20"/>
              </w:rPr>
              <w:t>ś</w:t>
            </w:r>
            <w:r w:rsidRPr="6D566690">
              <w:rPr>
                <w:rFonts w:ascii="URW DIN" w:hAnsi="URW DIN"/>
                <w:sz w:val="20"/>
                <w:szCs w:val="20"/>
              </w:rPr>
              <w:t xml:space="preserve">rodowisku </w:t>
            </w:r>
            <w:r w:rsidR="33745C91" w:rsidRPr="6D566690">
              <w:rPr>
                <w:rFonts w:ascii="URW DIN" w:hAnsi="URW DIN"/>
                <w:sz w:val="20"/>
                <w:szCs w:val="20"/>
              </w:rPr>
              <w:t>p</w:t>
            </w:r>
            <w:r w:rsidRPr="6D566690">
              <w:rPr>
                <w:rFonts w:ascii="URW DIN" w:hAnsi="URW DIN"/>
                <w:sz w:val="20"/>
                <w:szCs w:val="20"/>
              </w:rPr>
              <w:t xml:space="preserve">rodukcyjnym, </w:t>
            </w:r>
            <w:r w:rsidR="33745C91" w:rsidRPr="6D566690">
              <w:rPr>
                <w:rFonts w:ascii="URW DIN" w:hAnsi="URW DIN"/>
                <w:sz w:val="20"/>
                <w:szCs w:val="20"/>
              </w:rPr>
              <w:t>ś</w:t>
            </w:r>
            <w:r w:rsidRPr="6D566690">
              <w:rPr>
                <w:rFonts w:ascii="URW DIN" w:hAnsi="URW DIN"/>
                <w:sz w:val="20"/>
                <w:szCs w:val="20"/>
              </w:rPr>
              <w:t xml:space="preserve">rodowisku </w:t>
            </w:r>
            <w:r w:rsidR="33745C91" w:rsidRPr="6D566690">
              <w:rPr>
                <w:rFonts w:ascii="URW DIN" w:hAnsi="URW DIN"/>
                <w:sz w:val="20"/>
                <w:szCs w:val="20"/>
              </w:rPr>
              <w:t>te</w:t>
            </w:r>
            <w:r w:rsidRPr="6D566690">
              <w:rPr>
                <w:rFonts w:ascii="URW DIN" w:hAnsi="URW DIN"/>
                <w:sz w:val="20"/>
                <w:szCs w:val="20"/>
              </w:rPr>
              <w:t>stowym,</w:t>
            </w:r>
            <w:r w:rsidR="33745C91" w:rsidRPr="6D566690">
              <w:rPr>
                <w:rFonts w:ascii="URW DIN" w:hAnsi="URW DIN" w:cs="Calibri"/>
                <w:sz w:val="20"/>
                <w:szCs w:val="20"/>
              </w:rPr>
              <w:t xml:space="preserve"> środowisku testowym dla interesariuszy zewnętrznych</w:t>
            </w:r>
            <w:r w:rsidR="5FCAB177" w:rsidRPr="6D566690">
              <w:rPr>
                <w:rFonts w:ascii="URW DIN" w:hAnsi="URW DIN" w:cs="Calibri"/>
                <w:sz w:val="20"/>
                <w:szCs w:val="20"/>
              </w:rPr>
              <w:t>,</w:t>
            </w:r>
            <w:r w:rsidR="33745C91" w:rsidRPr="6D566690">
              <w:rPr>
                <w:rFonts w:ascii="URW DIN" w:hAnsi="URW DIN"/>
                <w:sz w:val="20"/>
                <w:szCs w:val="20"/>
              </w:rPr>
              <w:t xml:space="preserve"> ś</w:t>
            </w:r>
            <w:r w:rsidRPr="6D566690">
              <w:rPr>
                <w:rFonts w:ascii="URW DIN" w:hAnsi="URW DIN"/>
                <w:sz w:val="20"/>
                <w:szCs w:val="20"/>
              </w:rPr>
              <w:t xml:space="preserve">rodowisku </w:t>
            </w:r>
            <w:r w:rsidR="00180FA4" w:rsidRPr="6D566690">
              <w:rPr>
                <w:rFonts w:ascii="URW DIN" w:hAnsi="URW DIN" w:cs="Calibri"/>
                <w:sz w:val="20"/>
                <w:szCs w:val="20"/>
              </w:rPr>
              <w:t>migracyjnym,</w:t>
            </w:r>
            <w:r w:rsidR="33745C91" w:rsidRPr="6D566690">
              <w:rPr>
                <w:rFonts w:ascii="URW DIN" w:hAnsi="URW DIN"/>
                <w:sz w:val="20"/>
                <w:szCs w:val="20"/>
              </w:rPr>
              <w:t xml:space="preserve"> ś</w:t>
            </w:r>
            <w:r w:rsidRPr="6D566690">
              <w:rPr>
                <w:rFonts w:ascii="URW DIN" w:hAnsi="URW DIN"/>
                <w:sz w:val="20"/>
                <w:szCs w:val="20"/>
              </w:rPr>
              <w:t xml:space="preserve">rodowisku </w:t>
            </w:r>
            <w:r w:rsidR="5FCAB177" w:rsidRPr="6D566690">
              <w:rPr>
                <w:rFonts w:ascii="URW DIN" w:hAnsi="URW DIN"/>
                <w:sz w:val="20"/>
                <w:szCs w:val="20"/>
              </w:rPr>
              <w:t>d</w:t>
            </w:r>
            <w:r w:rsidRPr="6D566690">
              <w:rPr>
                <w:rFonts w:ascii="URW DIN" w:hAnsi="URW DIN"/>
                <w:sz w:val="20"/>
                <w:szCs w:val="20"/>
              </w:rPr>
              <w:t>e</w:t>
            </w:r>
            <w:r w:rsidR="5FCAB177" w:rsidRPr="6D566690">
              <w:rPr>
                <w:rFonts w:ascii="URW DIN" w:hAnsi="URW DIN"/>
                <w:sz w:val="20"/>
                <w:szCs w:val="20"/>
              </w:rPr>
              <w:t>v</w:t>
            </w:r>
            <w:r w:rsidRPr="6D566690">
              <w:rPr>
                <w:rFonts w:ascii="URW DIN" w:hAnsi="URW DIN"/>
                <w:sz w:val="20"/>
                <w:szCs w:val="20"/>
              </w:rPr>
              <w:t>eloperskim</w:t>
            </w:r>
            <w:r w:rsidR="7B03E6A0" w:rsidRPr="6D566690">
              <w:rPr>
                <w:rFonts w:ascii="URW DIN" w:hAnsi="URW DIN"/>
                <w:sz w:val="20"/>
                <w:szCs w:val="20"/>
              </w:rPr>
              <w:t>,</w:t>
            </w:r>
            <w:r w:rsidRPr="6D566690">
              <w:rPr>
                <w:rFonts w:ascii="URW DIN" w:hAnsi="URW DIN"/>
                <w:sz w:val="20"/>
                <w:szCs w:val="20"/>
              </w:rPr>
              <w:t xml:space="preserve"> w tym w szczególności</w:t>
            </w:r>
            <w:r w:rsidR="009760B3" w:rsidRPr="6D566690">
              <w:rPr>
                <w:rFonts w:ascii="URW DIN" w:hAnsi="URW DIN"/>
                <w:sz w:val="20"/>
                <w:szCs w:val="20"/>
              </w:rPr>
              <w:t>:</w:t>
            </w:r>
          </w:p>
          <w:p w14:paraId="38F6DA1F" w14:textId="66314863" w:rsidR="000355ED" w:rsidRPr="009730B7" w:rsidRDefault="000355ED" w:rsidP="00F128F3">
            <w:pPr>
              <w:pStyle w:val="Tekstpodstawowy"/>
              <w:numPr>
                <w:ilvl w:val="2"/>
                <w:numId w:val="36"/>
              </w:numPr>
              <w:spacing w:after="0"/>
              <w:jc w:val="both"/>
              <w:rPr>
                <w:rFonts w:ascii="URW DIN" w:hAnsi="URW DIN"/>
                <w:sz w:val="20"/>
                <w:szCs w:val="20"/>
              </w:rPr>
            </w:pPr>
            <w:r w:rsidRPr="009730B7">
              <w:rPr>
                <w:rFonts w:ascii="URW DIN" w:hAnsi="URW DIN"/>
                <w:sz w:val="20"/>
                <w:szCs w:val="20"/>
              </w:rPr>
              <w:t>Zarządzenie i strojenie bazy danych</w:t>
            </w:r>
            <w:r w:rsidR="009760B3">
              <w:rPr>
                <w:rFonts w:ascii="URW DIN" w:hAnsi="URW DIN"/>
                <w:sz w:val="20"/>
                <w:szCs w:val="20"/>
              </w:rPr>
              <w:t>,</w:t>
            </w:r>
          </w:p>
          <w:p w14:paraId="711AB4D8" w14:textId="6DAE32B4" w:rsidR="000355ED" w:rsidRPr="009730B7" w:rsidRDefault="000355ED" w:rsidP="00F128F3">
            <w:pPr>
              <w:pStyle w:val="Tekstpodstawowy"/>
              <w:numPr>
                <w:ilvl w:val="2"/>
                <w:numId w:val="36"/>
              </w:numPr>
              <w:spacing w:after="0"/>
              <w:jc w:val="both"/>
              <w:rPr>
                <w:rFonts w:ascii="URW DIN" w:hAnsi="URW DIN"/>
                <w:sz w:val="20"/>
                <w:szCs w:val="20"/>
              </w:rPr>
            </w:pPr>
            <w:r w:rsidRPr="009730B7">
              <w:rPr>
                <w:rFonts w:ascii="URW DIN" w:hAnsi="URW DIN"/>
                <w:sz w:val="20"/>
                <w:szCs w:val="20"/>
              </w:rPr>
              <w:t>Zarządzanie systemami operacyjnymi i konfiguracją</w:t>
            </w:r>
            <w:r w:rsidR="009760B3">
              <w:rPr>
                <w:rFonts w:ascii="URW DIN" w:hAnsi="URW DIN"/>
                <w:sz w:val="20"/>
                <w:szCs w:val="20"/>
              </w:rPr>
              <w:t>,</w:t>
            </w:r>
          </w:p>
          <w:p w14:paraId="2898BDA7" w14:textId="6B1F9EB7" w:rsidR="000355ED" w:rsidRPr="009730B7" w:rsidRDefault="000355ED" w:rsidP="00F128F3">
            <w:pPr>
              <w:pStyle w:val="Tekstpodstawowy"/>
              <w:numPr>
                <w:ilvl w:val="2"/>
                <w:numId w:val="36"/>
              </w:numPr>
              <w:spacing w:after="0"/>
              <w:jc w:val="both"/>
              <w:rPr>
                <w:rFonts w:ascii="URW DIN" w:hAnsi="URW DIN"/>
                <w:sz w:val="20"/>
                <w:szCs w:val="20"/>
              </w:rPr>
            </w:pPr>
            <w:r w:rsidRPr="009730B7">
              <w:rPr>
                <w:rFonts w:ascii="URW DIN" w:hAnsi="URW DIN"/>
                <w:sz w:val="20"/>
                <w:szCs w:val="20"/>
              </w:rPr>
              <w:t>Zarządzanie komp</w:t>
            </w:r>
            <w:r w:rsidR="00311950" w:rsidRPr="009730B7">
              <w:rPr>
                <w:rFonts w:ascii="URW DIN" w:hAnsi="URW DIN"/>
                <w:sz w:val="20"/>
                <w:szCs w:val="20"/>
              </w:rPr>
              <w:t xml:space="preserve">onentami </w:t>
            </w:r>
            <w:r w:rsidR="00252A78" w:rsidRPr="00252A78">
              <w:rPr>
                <w:rFonts w:ascii="URW DIN" w:hAnsi="URW DIN"/>
                <w:b/>
                <w:sz w:val="20"/>
                <w:szCs w:val="20"/>
              </w:rPr>
              <w:t>Systemu</w:t>
            </w:r>
            <w:r w:rsidR="00CE29EB" w:rsidRPr="00374D06">
              <w:rPr>
                <w:rFonts w:ascii="URW DIN" w:hAnsi="URW DIN"/>
                <w:sz w:val="20"/>
              </w:rPr>
              <w:t xml:space="preserve"> </w:t>
            </w:r>
            <w:r w:rsidRPr="009730B7">
              <w:rPr>
                <w:rFonts w:ascii="URW DIN" w:hAnsi="URW DIN"/>
                <w:sz w:val="20"/>
                <w:szCs w:val="20"/>
              </w:rPr>
              <w:t>i je</w:t>
            </w:r>
            <w:r w:rsidR="00E67F26" w:rsidRPr="009730B7">
              <w:rPr>
                <w:rFonts w:ascii="URW DIN" w:hAnsi="URW DIN"/>
                <w:sz w:val="20"/>
                <w:szCs w:val="20"/>
              </w:rPr>
              <w:t>go</w:t>
            </w:r>
            <w:r w:rsidRPr="009730B7">
              <w:rPr>
                <w:rFonts w:ascii="URW DIN" w:hAnsi="URW DIN"/>
                <w:sz w:val="20"/>
                <w:szCs w:val="20"/>
              </w:rPr>
              <w:t xml:space="preserve"> konfiguracją</w:t>
            </w:r>
            <w:r w:rsidR="009760B3">
              <w:rPr>
                <w:rFonts w:ascii="URW DIN" w:hAnsi="URW DIN"/>
                <w:sz w:val="20"/>
                <w:szCs w:val="20"/>
              </w:rPr>
              <w:t>,</w:t>
            </w:r>
          </w:p>
          <w:p w14:paraId="06B07AD3" w14:textId="79AE543C" w:rsidR="000355ED" w:rsidRPr="009730B7" w:rsidRDefault="000355ED" w:rsidP="00F128F3">
            <w:pPr>
              <w:pStyle w:val="Tekstpodstawowy"/>
              <w:numPr>
                <w:ilvl w:val="2"/>
                <w:numId w:val="36"/>
              </w:numPr>
              <w:spacing w:after="0"/>
              <w:jc w:val="both"/>
              <w:rPr>
                <w:rFonts w:ascii="URW DIN" w:hAnsi="URW DIN"/>
                <w:sz w:val="20"/>
                <w:szCs w:val="20"/>
              </w:rPr>
            </w:pPr>
            <w:r w:rsidRPr="009730B7">
              <w:rPr>
                <w:rFonts w:ascii="URW DIN" w:hAnsi="URW DIN"/>
                <w:sz w:val="20"/>
                <w:szCs w:val="20"/>
              </w:rPr>
              <w:t>Proaktywny monitoring wszystkic</w:t>
            </w:r>
            <w:r w:rsidR="00311950" w:rsidRPr="009730B7">
              <w:rPr>
                <w:rFonts w:ascii="URW DIN" w:hAnsi="URW DIN"/>
                <w:sz w:val="20"/>
                <w:szCs w:val="20"/>
              </w:rPr>
              <w:t xml:space="preserve">h składowych komponentów </w:t>
            </w:r>
            <w:r w:rsidR="00252A78" w:rsidRPr="00252A78">
              <w:rPr>
                <w:rFonts w:ascii="URW DIN" w:hAnsi="URW DIN"/>
                <w:b/>
                <w:sz w:val="20"/>
                <w:szCs w:val="20"/>
              </w:rPr>
              <w:t>Systemu</w:t>
            </w:r>
            <w:r w:rsidR="003400C3">
              <w:rPr>
                <w:rFonts w:ascii="URW DIN" w:hAnsi="URW DIN"/>
                <w:b/>
                <w:sz w:val="20"/>
                <w:szCs w:val="20"/>
              </w:rPr>
              <w:t>,</w:t>
            </w:r>
          </w:p>
          <w:p w14:paraId="3B64AB3F" w14:textId="373E6F07"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nadzór operatorski i administratorski</w:t>
            </w:r>
            <w:r w:rsidR="009760B3">
              <w:rPr>
                <w:rFonts w:ascii="URW DIN" w:hAnsi="URW DIN"/>
                <w:sz w:val="20"/>
                <w:szCs w:val="20"/>
              </w:rPr>
              <w:t>,</w:t>
            </w:r>
          </w:p>
          <w:p w14:paraId="200A6B60" w14:textId="77777777"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rozruchu systemu lub jego komponentów,</w:t>
            </w:r>
          </w:p>
          <w:p w14:paraId="4AC61366" w14:textId="77777777" w:rsidR="000355ED" w:rsidRPr="009730B7" w:rsidRDefault="000355ED" w:rsidP="00F128F3">
            <w:pPr>
              <w:pStyle w:val="Tekstpodstawowy"/>
              <w:numPr>
                <w:ilvl w:val="1"/>
                <w:numId w:val="36"/>
              </w:numPr>
              <w:spacing w:after="0"/>
              <w:jc w:val="both"/>
              <w:rPr>
                <w:rFonts w:ascii="URW DIN" w:hAnsi="URW DIN"/>
                <w:sz w:val="20"/>
                <w:szCs w:val="20"/>
              </w:rPr>
            </w:pPr>
            <w:r w:rsidRPr="009730B7">
              <w:rPr>
                <w:rFonts w:ascii="URW DIN" w:hAnsi="URW DIN"/>
                <w:sz w:val="20"/>
                <w:szCs w:val="20"/>
              </w:rPr>
              <w:t>tworzeniu lub aktualizowaniu Dokumentacji</w:t>
            </w:r>
            <w:r w:rsidR="00311950" w:rsidRPr="009730B7">
              <w:rPr>
                <w:rFonts w:ascii="URW DIN" w:hAnsi="URW DIN"/>
                <w:sz w:val="20"/>
                <w:szCs w:val="20"/>
              </w:rPr>
              <w:t>,</w:t>
            </w:r>
          </w:p>
          <w:p w14:paraId="3DD780B2" w14:textId="33A5E04B" w:rsidR="000355ED" w:rsidRPr="009730B7" w:rsidRDefault="000355ED" w:rsidP="00F128F3">
            <w:pPr>
              <w:pStyle w:val="Tekstpodstawowy"/>
              <w:numPr>
                <w:ilvl w:val="1"/>
                <w:numId w:val="36"/>
              </w:numPr>
              <w:jc w:val="both"/>
              <w:rPr>
                <w:rFonts w:ascii="URW DIN" w:hAnsi="URW DIN"/>
                <w:sz w:val="20"/>
                <w:szCs w:val="20"/>
              </w:rPr>
            </w:pPr>
            <w:r w:rsidRPr="009730B7">
              <w:rPr>
                <w:rFonts w:ascii="URW DIN" w:hAnsi="URW DIN"/>
                <w:sz w:val="20"/>
                <w:szCs w:val="20"/>
              </w:rPr>
              <w:t>prowadzenie konsultacji.</w:t>
            </w:r>
          </w:p>
          <w:p w14:paraId="7BDA2E23" w14:textId="7D9A75F5" w:rsidR="00CD0A7C" w:rsidRPr="009730B7" w:rsidRDefault="00CD0A7C" w:rsidP="00E67F26">
            <w:pPr>
              <w:spacing w:after="240"/>
              <w:jc w:val="both"/>
              <w:rPr>
                <w:rFonts w:ascii="URW DIN" w:hAnsi="URW DIN"/>
                <w:sz w:val="20"/>
                <w:szCs w:val="20"/>
              </w:rPr>
            </w:pPr>
            <w:r w:rsidRPr="009730B7">
              <w:rPr>
                <w:rFonts w:ascii="URW DIN" w:hAnsi="URW DIN"/>
                <w:sz w:val="20"/>
                <w:szCs w:val="20"/>
              </w:rPr>
              <w:t>W</w:t>
            </w:r>
            <w:r w:rsidR="00247420" w:rsidRPr="009730B7">
              <w:rPr>
                <w:rFonts w:ascii="URW DIN" w:hAnsi="URW DIN"/>
                <w:sz w:val="20"/>
                <w:szCs w:val="20"/>
              </w:rPr>
              <w:t>ykonawca będzie świadczyć</w:t>
            </w:r>
            <w:r w:rsidRPr="009730B7">
              <w:rPr>
                <w:rFonts w:ascii="URW DIN" w:hAnsi="URW DIN"/>
                <w:sz w:val="20"/>
                <w:szCs w:val="20"/>
              </w:rPr>
              <w:t xml:space="preserve"> Usługę </w:t>
            </w:r>
            <w:r w:rsidR="00247420" w:rsidRPr="009730B7">
              <w:rPr>
                <w:rFonts w:ascii="URW DIN" w:hAnsi="URW DIN"/>
                <w:sz w:val="20"/>
                <w:szCs w:val="20"/>
              </w:rPr>
              <w:t>Administracji</w:t>
            </w:r>
            <w:r w:rsidRPr="009730B7">
              <w:rPr>
                <w:rFonts w:ascii="URW DIN" w:hAnsi="URW DIN"/>
                <w:sz w:val="20"/>
                <w:szCs w:val="20"/>
              </w:rPr>
              <w:t xml:space="preserve"> na zasadach „</w:t>
            </w:r>
            <w:proofErr w:type="spellStart"/>
            <w:r w:rsidRPr="009730B7">
              <w:rPr>
                <w:rFonts w:ascii="URW DIN" w:hAnsi="URW DIN"/>
                <w:sz w:val="20"/>
                <w:szCs w:val="20"/>
              </w:rPr>
              <w:t>best</w:t>
            </w:r>
            <w:proofErr w:type="spellEnd"/>
            <w:r w:rsidRPr="009730B7">
              <w:rPr>
                <w:rFonts w:ascii="URW DIN" w:hAnsi="URW DIN"/>
                <w:sz w:val="20"/>
                <w:szCs w:val="20"/>
              </w:rPr>
              <w:t xml:space="preserve"> </w:t>
            </w:r>
            <w:proofErr w:type="spellStart"/>
            <w:r w:rsidRPr="009730B7">
              <w:rPr>
                <w:rFonts w:ascii="URW DIN" w:hAnsi="URW DIN"/>
                <w:sz w:val="20"/>
                <w:szCs w:val="20"/>
              </w:rPr>
              <w:t>effort</w:t>
            </w:r>
            <w:proofErr w:type="spellEnd"/>
            <w:r w:rsidRPr="009730B7">
              <w:rPr>
                <w:rFonts w:ascii="URW DIN" w:hAnsi="URW DIN"/>
                <w:sz w:val="20"/>
                <w:szCs w:val="20"/>
              </w:rPr>
              <w:t>” przy zachowaniu należytej staranności wynikającej z charakteru prowadzonej przez Wykonawcę działalności, przy czym maksymalny czas wykonania pojedynczego zgłoszenia utrzymaniowego Administ</w:t>
            </w:r>
            <w:r w:rsidR="008E5B18" w:rsidRPr="009730B7">
              <w:rPr>
                <w:rFonts w:ascii="URW DIN" w:hAnsi="URW DIN"/>
                <w:sz w:val="20"/>
                <w:szCs w:val="20"/>
              </w:rPr>
              <w:t>ra</w:t>
            </w:r>
            <w:r w:rsidRPr="009730B7">
              <w:rPr>
                <w:rFonts w:ascii="URW DIN" w:hAnsi="URW DIN"/>
                <w:sz w:val="20"/>
                <w:szCs w:val="20"/>
              </w:rPr>
              <w:t>cji nie może przekroczyć 14 dni.</w:t>
            </w:r>
          </w:p>
          <w:p w14:paraId="4BC41C0C" w14:textId="0FAD185A" w:rsidR="00CD0A7C" w:rsidRPr="009730B7" w:rsidRDefault="00CD0A7C" w:rsidP="00E67F26">
            <w:pPr>
              <w:spacing w:after="240"/>
              <w:jc w:val="both"/>
              <w:rPr>
                <w:rFonts w:ascii="URW DIN" w:hAnsi="URW DIN"/>
                <w:sz w:val="20"/>
                <w:szCs w:val="20"/>
              </w:rPr>
            </w:pPr>
            <w:r w:rsidRPr="009730B7">
              <w:rPr>
                <w:rFonts w:ascii="URW DIN" w:hAnsi="URW DIN"/>
                <w:sz w:val="20"/>
                <w:szCs w:val="20"/>
              </w:rPr>
              <w:lastRenderedPageBreak/>
              <w:t>Usługa utrzymania Administracji będzie świadczona w godzinach od 7:00 do 22:00 przez 7 dni w</w:t>
            </w:r>
            <w:r w:rsidR="00EE5A58" w:rsidRPr="009730B7">
              <w:rPr>
                <w:rFonts w:ascii="URW DIN" w:hAnsi="URW DIN"/>
                <w:sz w:val="20"/>
                <w:szCs w:val="20"/>
              </w:rPr>
              <w:t> </w:t>
            </w:r>
            <w:r w:rsidRPr="009730B7">
              <w:rPr>
                <w:rFonts w:ascii="URW DIN" w:hAnsi="URW DIN"/>
                <w:sz w:val="20"/>
                <w:szCs w:val="20"/>
              </w:rPr>
              <w:t>tygodniu przez cały rok kalendarzowy.</w:t>
            </w:r>
          </w:p>
          <w:p w14:paraId="3D74D1E6" w14:textId="7C1D434E" w:rsidR="00CD0A7C" w:rsidRPr="009730B7" w:rsidRDefault="00CD0A7C" w:rsidP="00E67F26">
            <w:pPr>
              <w:spacing w:after="240"/>
              <w:jc w:val="both"/>
              <w:rPr>
                <w:rFonts w:ascii="URW DIN" w:hAnsi="URW DIN"/>
                <w:sz w:val="20"/>
                <w:szCs w:val="20"/>
              </w:rPr>
            </w:pPr>
            <w:r w:rsidRPr="009730B7">
              <w:rPr>
                <w:rFonts w:ascii="URW DIN" w:hAnsi="URW DIN"/>
                <w:sz w:val="20"/>
                <w:szCs w:val="20"/>
              </w:rPr>
              <w:t>Godziny świadczenia Usługi Administracji w każdym miesiącu będą rozszerzone poza standardowe godziny świadczenia Usługi Administracji</w:t>
            </w:r>
            <w:r w:rsidR="00FC1B6B" w:rsidRPr="009730B7">
              <w:rPr>
                <w:rFonts w:ascii="URW DIN" w:hAnsi="URW DIN"/>
                <w:sz w:val="20"/>
                <w:szCs w:val="20"/>
              </w:rPr>
              <w:t xml:space="preserve"> </w:t>
            </w:r>
            <w:r w:rsidRPr="009730B7">
              <w:rPr>
                <w:rFonts w:ascii="URW DIN" w:hAnsi="URW DIN"/>
                <w:sz w:val="20"/>
                <w:szCs w:val="20"/>
              </w:rPr>
              <w:t>(„Dodatkowe godziny Admi</w:t>
            </w:r>
            <w:r w:rsidR="00FC1B6B" w:rsidRPr="009730B7">
              <w:rPr>
                <w:rFonts w:ascii="URW DIN" w:hAnsi="URW DIN"/>
                <w:sz w:val="20"/>
                <w:szCs w:val="20"/>
              </w:rPr>
              <w:t>nistracyjne”) i będą świadczone</w:t>
            </w:r>
            <w:r w:rsidRPr="009730B7">
              <w:rPr>
                <w:rFonts w:ascii="URW DIN" w:hAnsi="URW DIN"/>
                <w:sz w:val="20"/>
                <w:szCs w:val="20"/>
              </w:rPr>
              <w:t xml:space="preserve"> w</w:t>
            </w:r>
            <w:r w:rsidR="00EE5A58" w:rsidRPr="009730B7">
              <w:rPr>
                <w:rFonts w:ascii="URW DIN" w:hAnsi="URW DIN"/>
                <w:sz w:val="20"/>
                <w:szCs w:val="20"/>
              </w:rPr>
              <w:t> </w:t>
            </w:r>
            <w:r w:rsidRPr="009730B7">
              <w:rPr>
                <w:rFonts w:ascii="URW DIN" w:hAnsi="URW DIN"/>
                <w:sz w:val="20"/>
                <w:szCs w:val="20"/>
              </w:rPr>
              <w:t>godzinach od 22:00 do 7:00 w wymiarze 16 roboczogodzin miesięcznie.</w:t>
            </w:r>
          </w:p>
          <w:p w14:paraId="6FB0965A" w14:textId="4F5116DD" w:rsidR="00686CB0" w:rsidRPr="009730B7" w:rsidRDefault="00CD0A7C" w:rsidP="00E67F26">
            <w:pPr>
              <w:spacing w:after="240"/>
              <w:jc w:val="both"/>
              <w:rPr>
                <w:rFonts w:ascii="URW DIN" w:hAnsi="URW DIN"/>
                <w:sz w:val="20"/>
                <w:szCs w:val="20"/>
              </w:rPr>
            </w:pPr>
            <w:r w:rsidRPr="009730B7">
              <w:rPr>
                <w:rFonts w:ascii="URW DIN" w:hAnsi="URW DIN"/>
                <w:sz w:val="20"/>
                <w:szCs w:val="20"/>
              </w:rPr>
              <w:t xml:space="preserve">Wydłużenie godzin świadczenia Usługi Administracji może być realizowane w wyniku zgłoszenia zapotrzebowania przez Zamawiającego. </w:t>
            </w:r>
          </w:p>
          <w:p w14:paraId="5AA311DB" w14:textId="74E6EBDB" w:rsidR="00686CB0" w:rsidRPr="009730B7" w:rsidRDefault="00686CB0" w:rsidP="00E67F26">
            <w:pPr>
              <w:spacing w:after="240"/>
              <w:jc w:val="both"/>
              <w:rPr>
                <w:rFonts w:ascii="URW DIN" w:hAnsi="URW DIN"/>
                <w:sz w:val="20"/>
                <w:szCs w:val="20"/>
              </w:rPr>
            </w:pPr>
            <w:r w:rsidRPr="009730B7">
              <w:rPr>
                <w:rFonts w:ascii="URW DIN" w:hAnsi="URW DIN"/>
                <w:sz w:val="20"/>
                <w:szCs w:val="20"/>
              </w:rPr>
              <w:t xml:space="preserve">Zamawiający będzie zgłaszał zapotrzebowanie na wydłużenie godzin świadczenia Usługi Administracji w terminie 3 (trzech) dni przed wystąpieniem zapotrzebowania na wydłużenie świadczenia przedmiotowej Usługi. </w:t>
            </w:r>
          </w:p>
          <w:p w14:paraId="3CF0F698" w14:textId="4EABB3E1" w:rsidR="00CD0A7C" w:rsidRPr="009730B7" w:rsidRDefault="00CD0A7C" w:rsidP="00E67F26">
            <w:pPr>
              <w:spacing w:after="240"/>
              <w:jc w:val="both"/>
              <w:rPr>
                <w:rFonts w:ascii="URW DIN" w:hAnsi="URW DIN"/>
                <w:sz w:val="20"/>
                <w:szCs w:val="20"/>
              </w:rPr>
            </w:pPr>
            <w:r w:rsidRPr="009730B7">
              <w:rPr>
                <w:rFonts w:ascii="URW DIN" w:hAnsi="URW DIN"/>
                <w:sz w:val="20"/>
                <w:szCs w:val="20"/>
              </w:rPr>
              <w:t>Niewykorzystane Dodatkowe Godziny A</w:t>
            </w:r>
            <w:r w:rsidR="00FC1B6B" w:rsidRPr="009730B7">
              <w:rPr>
                <w:rFonts w:ascii="URW DIN" w:hAnsi="URW DIN"/>
                <w:sz w:val="20"/>
                <w:szCs w:val="20"/>
              </w:rPr>
              <w:t>dministracyjne w danym miesiącu</w:t>
            </w:r>
            <w:r w:rsidRPr="009730B7">
              <w:rPr>
                <w:rFonts w:ascii="URW DIN" w:hAnsi="URW DIN"/>
                <w:sz w:val="20"/>
                <w:szCs w:val="20"/>
              </w:rPr>
              <w:t xml:space="preserve"> będą możliwe do wykorzystania przez Zamawiającego w okresie kolejnych trzech miesięcy.</w:t>
            </w:r>
          </w:p>
          <w:p w14:paraId="09A474E7" w14:textId="77777777" w:rsidR="00CD0A7C" w:rsidRPr="009730B7" w:rsidRDefault="00CD0A7C" w:rsidP="00F128F3">
            <w:pPr>
              <w:pStyle w:val="UmowaPodstawowy"/>
              <w:numPr>
                <w:ilvl w:val="0"/>
                <w:numId w:val="23"/>
              </w:numPr>
              <w:spacing w:line="240" w:lineRule="auto"/>
              <w:rPr>
                <w:rFonts w:ascii="URW DIN" w:hAnsi="URW DIN"/>
                <w:b/>
                <w:sz w:val="20"/>
                <w:szCs w:val="20"/>
              </w:rPr>
            </w:pPr>
            <w:r w:rsidRPr="009730B7">
              <w:rPr>
                <w:rFonts w:ascii="URW DIN" w:hAnsi="URW DIN"/>
                <w:b/>
                <w:sz w:val="20"/>
                <w:szCs w:val="20"/>
              </w:rPr>
              <w:t>Usługa Rozwojowa</w:t>
            </w:r>
          </w:p>
          <w:p w14:paraId="06F924AD" w14:textId="77777777" w:rsidR="00B80BD3" w:rsidRPr="009730B7" w:rsidRDefault="00B80BD3" w:rsidP="00E67F26">
            <w:pPr>
              <w:pStyle w:val="UmowaPodstawowy"/>
              <w:spacing w:before="240" w:line="240" w:lineRule="auto"/>
              <w:rPr>
                <w:rFonts w:ascii="URW DIN" w:hAnsi="URW DIN"/>
                <w:sz w:val="20"/>
                <w:szCs w:val="20"/>
              </w:rPr>
            </w:pPr>
            <w:r w:rsidRPr="009730B7">
              <w:rPr>
                <w:rFonts w:ascii="URW DIN" w:hAnsi="URW DIN"/>
                <w:sz w:val="20"/>
                <w:szCs w:val="20"/>
              </w:rPr>
              <w:t>Usługa Rozwoju oznacza:</w:t>
            </w:r>
          </w:p>
          <w:p w14:paraId="767BB7A6" w14:textId="6E8A0BF0" w:rsidR="00B80BD3" w:rsidRPr="009730B7" w:rsidRDefault="00CD0A7C" w:rsidP="00F128F3">
            <w:pPr>
              <w:pStyle w:val="Tekstpodstawowy"/>
              <w:numPr>
                <w:ilvl w:val="0"/>
                <w:numId w:val="38"/>
              </w:numPr>
              <w:spacing w:after="0"/>
              <w:jc w:val="both"/>
              <w:rPr>
                <w:rFonts w:ascii="URW DIN" w:hAnsi="URW DIN"/>
                <w:sz w:val="20"/>
                <w:szCs w:val="20"/>
              </w:rPr>
            </w:pPr>
            <w:r w:rsidRPr="009730B7">
              <w:rPr>
                <w:rFonts w:ascii="URW DIN" w:hAnsi="URW DIN"/>
                <w:sz w:val="20"/>
                <w:szCs w:val="20"/>
              </w:rPr>
              <w:t xml:space="preserve">świadczenie usług rozwojowych tj. Zmiany lub Rozwoju </w:t>
            </w:r>
            <w:r w:rsidR="007D7552" w:rsidRPr="007D7552">
              <w:rPr>
                <w:rFonts w:ascii="URW DIN" w:hAnsi="URW DIN"/>
                <w:b/>
                <w:sz w:val="20"/>
                <w:szCs w:val="20"/>
              </w:rPr>
              <w:t>Systemu</w:t>
            </w:r>
            <w:r w:rsidRPr="009730B7">
              <w:rPr>
                <w:rFonts w:ascii="URW DIN" w:hAnsi="URW DIN"/>
                <w:sz w:val="20"/>
                <w:szCs w:val="20"/>
              </w:rPr>
              <w:t xml:space="preserve">, w wymiarze </w:t>
            </w:r>
            <w:r w:rsidR="007A29EB" w:rsidRPr="009730B7">
              <w:rPr>
                <w:rFonts w:ascii="URW DIN" w:hAnsi="URW DIN"/>
                <w:sz w:val="20"/>
                <w:szCs w:val="20"/>
              </w:rPr>
              <w:t>określonym przez Zamawiającego</w:t>
            </w:r>
            <w:r w:rsidRPr="009730B7">
              <w:rPr>
                <w:rFonts w:ascii="URW DIN" w:hAnsi="URW DIN"/>
                <w:sz w:val="20"/>
                <w:szCs w:val="20"/>
              </w:rPr>
              <w:t xml:space="preserve"> nieprzekraczającym średniookresowo</w:t>
            </w:r>
            <w:r w:rsidR="004B4BF0" w:rsidRPr="009730B7">
              <w:rPr>
                <w:rFonts w:ascii="URW DIN" w:hAnsi="URW DIN"/>
                <w:sz w:val="20"/>
                <w:szCs w:val="20"/>
              </w:rPr>
              <w:t xml:space="preserve"> 4</w:t>
            </w:r>
            <w:r w:rsidR="002B08F9" w:rsidRPr="009730B7">
              <w:rPr>
                <w:rFonts w:ascii="URW DIN" w:hAnsi="URW DIN"/>
                <w:sz w:val="20"/>
                <w:szCs w:val="20"/>
              </w:rPr>
              <w:t>0</w:t>
            </w:r>
            <w:r w:rsidR="0004763E" w:rsidRPr="009730B7">
              <w:rPr>
                <w:rFonts w:ascii="URW DIN" w:hAnsi="URW DIN"/>
                <w:sz w:val="20"/>
                <w:szCs w:val="20"/>
              </w:rPr>
              <w:t xml:space="preserve"> </w:t>
            </w:r>
            <w:r w:rsidRPr="009730B7">
              <w:rPr>
                <w:rFonts w:ascii="URW DIN" w:hAnsi="URW DIN"/>
                <w:sz w:val="20"/>
                <w:szCs w:val="20"/>
              </w:rPr>
              <w:t xml:space="preserve">osobogodzin pracy </w:t>
            </w:r>
            <w:r w:rsidR="00FC1B6B" w:rsidRPr="009730B7">
              <w:rPr>
                <w:rFonts w:ascii="URW DIN" w:hAnsi="URW DIN"/>
                <w:sz w:val="20"/>
                <w:szCs w:val="20"/>
              </w:rPr>
              <w:t>miesięcznie</w:t>
            </w:r>
            <w:r w:rsidR="001F2C48" w:rsidRPr="009730B7">
              <w:rPr>
                <w:rFonts w:ascii="URW DIN" w:hAnsi="URW DIN"/>
                <w:sz w:val="20"/>
                <w:szCs w:val="20"/>
              </w:rPr>
              <w:t xml:space="preserve">, w okresie </w:t>
            </w:r>
            <w:r w:rsidR="004B4BF0" w:rsidRPr="009730B7">
              <w:rPr>
                <w:rFonts w:ascii="URW DIN" w:hAnsi="URW DIN"/>
                <w:sz w:val="20"/>
                <w:szCs w:val="20"/>
              </w:rPr>
              <w:t>5</w:t>
            </w:r>
            <w:r w:rsidR="001F2C48" w:rsidRPr="009730B7">
              <w:rPr>
                <w:rFonts w:ascii="URW DIN" w:hAnsi="URW DIN"/>
                <w:sz w:val="20"/>
                <w:szCs w:val="20"/>
              </w:rPr>
              <w:t xml:space="preserve"> lat od Odbioru końcowego Wdrożenia </w:t>
            </w:r>
            <w:proofErr w:type="spellStart"/>
            <w:r w:rsidR="007D7552">
              <w:rPr>
                <w:rFonts w:ascii="URW DIN" w:hAnsi="URW DIN"/>
                <w:bCs/>
                <w:sz w:val="20"/>
                <w:szCs w:val="20"/>
              </w:rPr>
              <w:t>SOSiR</w:t>
            </w:r>
            <w:proofErr w:type="spellEnd"/>
            <w:r w:rsidR="004B4BF0" w:rsidRPr="009730B7">
              <w:rPr>
                <w:rFonts w:ascii="URW DIN" w:hAnsi="URW DIN"/>
                <w:bCs/>
                <w:sz w:val="20"/>
                <w:szCs w:val="20"/>
              </w:rPr>
              <w:t xml:space="preserve">. </w:t>
            </w:r>
            <w:r w:rsidRPr="009730B7">
              <w:rPr>
                <w:rFonts w:ascii="URW DIN" w:hAnsi="URW DIN"/>
                <w:sz w:val="20"/>
                <w:szCs w:val="20"/>
              </w:rPr>
              <w:t>W ramach limitu osobogodzin dla realizacji usług rozwojowych Wykonawca zobowiązuje się także do realizacji szkole</w:t>
            </w:r>
            <w:r w:rsidR="0052152B" w:rsidRPr="009730B7">
              <w:rPr>
                <w:rFonts w:ascii="URW DIN" w:hAnsi="URW DIN"/>
                <w:sz w:val="20"/>
                <w:szCs w:val="20"/>
              </w:rPr>
              <w:t>ń, konsultacji oraz przeglądu</w:t>
            </w:r>
            <w:r w:rsidR="00CD41D3" w:rsidRPr="009730B7">
              <w:rPr>
                <w:rFonts w:ascii="URW DIN" w:hAnsi="URW DIN"/>
                <w:sz w:val="20"/>
                <w:szCs w:val="20"/>
              </w:rPr>
              <w:t xml:space="preserve"> i </w:t>
            </w:r>
            <w:r w:rsidRPr="009730B7">
              <w:rPr>
                <w:rFonts w:ascii="URW DIN" w:hAnsi="URW DIN"/>
                <w:sz w:val="20"/>
                <w:szCs w:val="20"/>
              </w:rPr>
              <w:t xml:space="preserve">optymalizacja pracy </w:t>
            </w:r>
            <w:r w:rsidR="007D7552" w:rsidRPr="007D7552">
              <w:rPr>
                <w:rFonts w:ascii="URW DIN" w:hAnsi="URW DIN"/>
                <w:b/>
                <w:sz w:val="20"/>
                <w:szCs w:val="20"/>
              </w:rPr>
              <w:t>Systemu</w:t>
            </w:r>
            <w:r w:rsidRPr="009730B7">
              <w:rPr>
                <w:rFonts w:ascii="URW DIN" w:hAnsi="URW DIN"/>
                <w:sz w:val="20"/>
                <w:szCs w:val="20"/>
              </w:rPr>
              <w:t xml:space="preserve">; Niewykorzystane godziny przechodzą na </w:t>
            </w:r>
            <w:r w:rsidR="00E63F78" w:rsidRPr="009730B7">
              <w:rPr>
                <w:rFonts w:ascii="URW DIN" w:hAnsi="URW DIN"/>
                <w:sz w:val="20"/>
                <w:szCs w:val="20"/>
              </w:rPr>
              <w:t xml:space="preserve">kolejne </w:t>
            </w:r>
            <w:r w:rsidRPr="009730B7">
              <w:rPr>
                <w:rFonts w:ascii="URW DIN" w:hAnsi="URW DIN"/>
                <w:sz w:val="20"/>
                <w:szCs w:val="20"/>
              </w:rPr>
              <w:t>miesiąc</w:t>
            </w:r>
            <w:r w:rsidR="00E63F78" w:rsidRPr="009730B7">
              <w:rPr>
                <w:rFonts w:ascii="URW DIN" w:hAnsi="URW DIN"/>
                <w:sz w:val="20"/>
                <w:szCs w:val="20"/>
              </w:rPr>
              <w:t>e</w:t>
            </w:r>
            <w:r w:rsidRPr="009730B7">
              <w:rPr>
                <w:rFonts w:ascii="URW DIN" w:hAnsi="URW DIN"/>
                <w:sz w:val="20"/>
                <w:szCs w:val="20"/>
              </w:rPr>
              <w:t>, z zastrzeżeniem</w:t>
            </w:r>
            <w:r w:rsidR="00EE5A58" w:rsidRPr="009730B7">
              <w:rPr>
                <w:rFonts w:ascii="URW DIN" w:hAnsi="URW DIN"/>
                <w:sz w:val="20"/>
                <w:szCs w:val="20"/>
              </w:rPr>
              <w:t>,</w:t>
            </w:r>
            <w:r w:rsidRPr="009730B7">
              <w:rPr>
                <w:rFonts w:ascii="URW DIN" w:hAnsi="URW DIN"/>
                <w:sz w:val="20"/>
                <w:szCs w:val="20"/>
              </w:rPr>
              <w:t xml:space="preserve"> </w:t>
            </w:r>
            <w:r w:rsidR="00A53C6F" w:rsidRPr="009730B7">
              <w:rPr>
                <w:rFonts w:ascii="URW DIN" w:hAnsi="URW DIN"/>
                <w:sz w:val="20"/>
                <w:szCs w:val="20"/>
              </w:rPr>
              <w:t>że</w:t>
            </w:r>
            <w:r w:rsidR="00EE5A58" w:rsidRPr="009730B7">
              <w:rPr>
                <w:rFonts w:ascii="URW DIN" w:hAnsi="URW DIN"/>
                <w:sz w:val="20"/>
                <w:szCs w:val="20"/>
              </w:rPr>
              <w:t> </w:t>
            </w:r>
            <w:r w:rsidR="00272153" w:rsidRPr="009730B7">
              <w:rPr>
                <w:rFonts w:ascii="URW DIN" w:hAnsi="URW DIN"/>
                <w:sz w:val="20"/>
                <w:szCs w:val="20"/>
              </w:rPr>
              <w:t>przedawniają się wraz z końcem 12-go miesiąca</w:t>
            </w:r>
            <w:r w:rsidR="00792680" w:rsidRPr="009730B7">
              <w:rPr>
                <w:rFonts w:ascii="URW DIN" w:hAnsi="URW DIN"/>
                <w:sz w:val="20"/>
                <w:szCs w:val="20"/>
              </w:rPr>
              <w:t xml:space="preserve"> po miesiącu, w którym nie wykorzystano przyznanego limitu godzin</w:t>
            </w:r>
            <w:r w:rsidR="0056247F">
              <w:rPr>
                <w:rFonts w:ascii="URW DIN" w:hAnsi="URW DIN"/>
                <w:sz w:val="20"/>
                <w:szCs w:val="20"/>
              </w:rPr>
              <w:t>,</w:t>
            </w:r>
          </w:p>
          <w:p w14:paraId="03414405" w14:textId="28D4FA4D" w:rsidR="00CD0A7C" w:rsidRPr="009730B7" w:rsidRDefault="00B80BD3" w:rsidP="00F128F3">
            <w:pPr>
              <w:pStyle w:val="Tekstpodstawowy"/>
              <w:numPr>
                <w:ilvl w:val="0"/>
                <w:numId w:val="38"/>
              </w:numPr>
              <w:jc w:val="both"/>
              <w:rPr>
                <w:rFonts w:ascii="URW DIN" w:hAnsi="URW DIN"/>
                <w:sz w:val="20"/>
                <w:szCs w:val="20"/>
              </w:rPr>
            </w:pPr>
            <w:r w:rsidRPr="009730B7">
              <w:rPr>
                <w:rFonts w:ascii="URW DIN" w:hAnsi="URW DIN"/>
                <w:sz w:val="20"/>
                <w:szCs w:val="20"/>
              </w:rPr>
              <w:t>weryfikacj</w:t>
            </w:r>
            <w:r w:rsidR="0056247F">
              <w:rPr>
                <w:rFonts w:ascii="URW DIN" w:hAnsi="URW DIN"/>
                <w:sz w:val="20"/>
                <w:szCs w:val="20"/>
              </w:rPr>
              <w:t>ę</w:t>
            </w:r>
            <w:r w:rsidRPr="009730B7">
              <w:rPr>
                <w:rFonts w:ascii="URW DIN" w:hAnsi="URW DIN"/>
                <w:sz w:val="20"/>
                <w:szCs w:val="20"/>
              </w:rPr>
              <w:t xml:space="preserve"> zgodności interfejsów graficznych z rekomendacjami World </w:t>
            </w:r>
            <w:proofErr w:type="spellStart"/>
            <w:r w:rsidRPr="009730B7">
              <w:rPr>
                <w:rFonts w:ascii="URW DIN" w:hAnsi="URW DIN"/>
                <w:sz w:val="20"/>
                <w:szCs w:val="20"/>
              </w:rPr>
              <w:t>Wide</w:t>
            </w:r>
            <w:proofErr w:type="spellEnd"/>
            <w:r w:rsidRPr="009730B7">
              <w:rPr>
                <w:rFonts w:ascii="URW DIN" w:hAnsi="URW DIN"/>
                <w:sz w:val="20"/>
                <w:szCs w:val="20"/>
              </w:rPr>
              <w:t xml:space="preserve"> Web </w:t>
            </w:r>
            <w:proofErr w:type="spellStart"/>
            <w:r w:rsidRPr="009730B7">
              <w:rPr>
                <w:rFonts w:ascii="URW DIN" w:hAnsi="URW DIN"/>
                <w:sz w:val="20"/>
                <w:szCs w:val="20"/>
              </w:rPr>
              <w:t>Consortium</w:t>
            </w:r>
            <w:proofErr w:type="spellEnd"/>
            <w:r w:rsidRPr="009730B7">
              <w:rPr>
                <w:rFonts w:ascii="URW DIN" w:hAnsi="URW DIN"/>
                <w:sz w:val="20"/>
                <w:szCs w:val="20"/>
              </w:rPr>
              <w:t xml:space="preserve"> (W3C) </w:t>
            </w:r>
            <w:r w:rsidR="00EE2825" w:rsidRPr="009730B7">
              <w:rPr>
                <w:rFonts w:ascii="URW DIN" w:hAnsi="URW DIN"/>
                <w:sz w:val="20"/>
                <w:szCs w:val="20"/>
              </w:rPr>
              <w:t>oraz WCAG</w:t>
            </w:r>
            <w:r w:rsidRPr="009730B7">
              <w:rPr>
                <w:rFonts w:ascii="URW DIN" w:hAnsi="URW DIN"/>
                <w:sz w:val="20"/>
                <w:szCs w:val="20"/>
              </w:rPr>
              <w:t xml:space="preserve"> oraz dostosowyw</w:t>
            </w:r>
            <w:r w:rsidR="0052152B" w:rsidRPr="009730B7">
              <w:rPr>
                <w:rFonts w:ascii="URW DIN" w:hAnsi="URW DIN"/>
                <w:sz w:val="20"/>
                <w:szCs w:val="20"/>
              </w:rPr>
              <w:t>anie interfejsów graficznych, w</w:t>
            </w:r>
            <w:r w:rsidR="00DC4F4A" w:rsidRPr="009730B7">
              <w:rPr>
                <w:rFonts w:ascii="URW DIN" w:hAnsi="URW DIN"/>
                <w:sz w:val="20"/>
                <w:szCs w:val="20"/>
              </w:rPr>
              <w:t xml:space="preserve"> </w:t>
            </w:r>
            <w:r w:rsidRPr="009730B7">
              <w:rPr>
                <w:rFonts w:ascii="URW DIN" w:hAnsi="URW DIN"/>
                <w:sz w:val="20"/>
                <w:szCs w:val="20"/>
              </w:rPr>
              <w:t>tym kodów aplikacji web, do obowiązujących standardów w określonym kontraktowo trybie</w:t>
            </w:r>
            <w:r w:rsidR="0056247F">
              <w:rPr>
                <w:rFonts w:ascii="URW DIN" w:hAnsi="URW DIN"/>
                <w:sz w:val="20"/>
                <w:szCs w:val="20"/>
              </w:rPr>
              <w:t>,</w:t>
            </w:r>
          </w:p>
          <w:p w14:paraId="1F141F39" w14:textId="0D93354A" w:rsidR="00EE5A58" w:rsidRPr="009730B7" w:rsidRDefault="00EE5A58" w:rsidP="00F128F3">
            <w:pPr>
              <w:pStyle w:val="Tekstpodstawowy"/>
              <w:numPr>
                <w:ilvl w:val="0"/>
                <w:numId w:val="38"/>
              </w:numPr>
              <w:jc w:val="both"/>
              <w:rPr>
                <w:rFonts w:ascii="URW DIN" w:hAnsi="URW DIN"/>
                <w:sz w:val="20"/>
                <w:szCs w:val="20"/>
              </w:rPr>
            </w:pPr>
            <w:r w:rsidRPr="009730B7">
              <w:rPr>
                <w:rFonts w:ascii="URW DIN" w:hAnsi="URW DIN"/>
                <w:sz w:val="20"/>
                <w:szCs w:val="20"/>
              </w:rPr>
              <w:t xml:space="preserve">świadczenie usług rozwojowych tj. Zmiany lub Rozwoju </w:t>
            </w:r>
            <w:r w:rsidR="007D7552" w:rsidRPr="007D7552">
              <w:rPr>
                <w:rFonts w:ascii="URW DIN" w:hAnsi="URW DIN"/>
                <w:b/>
                <w:bCs/>
                <w:sz w:val="20"/>
                <w:szCs w:val="20"/>
              </w:rPr>
              <w:t>Systemu</w:t>
            </w:r>
            <w:r w:rsidRPr="00374D06">
              <w:rPr>
                <w:rFonts w:ascii="URW DIN" w:hAnsi="URW DIN"/>
                <w:sz w:val="20"/>
              </w:rPr>
              <w:t xml:space="preserve"> </w:t>
            </w:r>
            <w:r w:rsidRPr="009730B7">
              <w:rPr>
                <w:rFonts w:ascii="URW DIN" w:hAnsi="URW DIN"/>
                <w:sz w:val="20"/>
                <w:szCs w:val="20"/>
              </w:rPr>
              <w:t>w wymiarze wykraczających ponad limity wskazane w pkt 1, na podstawie odrębnych zleceń.</w:t>
            </w:r>
          </w:p>
          <w:p w14:paraId="69792328" w14:textId="63701F23" w:rsidR="00CD0A7C" w:rsidRPr="009730B7" w:rsidRDefault="00CD0A7C" w:rsidP="00E67F26">
            <w:pPr>
              <w:pStyle w:val="Tekstpodstawowy"/>
              <w:jc w:val="both"/>
              <w:rPr>
                <w:rFonts w:ascii="URW DIN" w:hAnsi="URW DIN"/>
                <w:sz w:val="20"/>
                <w:szCs w:val="20"/>
              </w:rPr>
            </w:pPr>
            <w:r w:rsidRPr="009730B7">
              <w:rPr>
                <w:rFonts w:ascii="URW DIN" w:hAnsi="URW DIN"/>
                <w:sz w:val="20"/>
                <w:szCs w:val="20"/>
              </w:rPr>
              <w:t xml:space="preserve">Strony dopuszczają możliwość przygotowania zmian w </w:t>
            </w:r>
            <w:r w:rsidR="007D7552" w:rsidRPr="007D7552">
              <w:rPr>
                <w:rFonts w:ascii="URW DIN" w:hAnsi="URW DIN"/>
                <w:b/>
                <w:sz w:val="20"/>
                <w:szCs w:val="20"/>
              </w:rPr>
              <w:t>Systemu</w:t>
            </w:r>
            <w:r w:rsidR="00CE29EB" w:rsidRPr="009730B7">
              <w:rPr>
                <w:rFonts w:ascii="URW DIN" w:hAnsi="URW DIN"/>
                <w:sz w:val="20"/>
                <w:szCs w:val="20"/>
              </w:rPr>
              <w:t xml:space="preserve"> </w:t>
            </w:r>
            <w:r w:rsidRPr="009730B7">
              <w:rPr>
                <w:rFonts w:ascii="URW DIN" w:hAnsi="URW DIN"/>
                <w:sz w:val="20"/>
                <w:szCs w:val="20"/>
              </w:rPr>
              <w:t>przez Zamawiającego we własnym zakresie. W takiej sytuacji Zama</w:t>
            </w:r>
            <w:r w:rsidR="0052152B" w:rsidRPr="009730B7">
              <w:rPr>
                <w:rFonts w:ascii="URW DIN" w:hAnsi="URW DIN"/>
                <w:sz w:val="20"/>
                <w:szCs w:val="20"/>
              </w:rPr>
              <w:t>wiający przedstawi Wykonawcy do</w:t>
            </w:r>
            <w:r w:rsidR="00DC4F4A" w:rsidRPr="009730B7">
              <w:rPr>
                <w:rFonts w:ascii="URW DIN" w:hAnsi="URW DIN"/>
                <w:sz w:val="20"/>
                <w:szCs w:val="20"/>
              </w:rPr>
              <w:t xml:space="preserve"> </w:t>
            </w:r>
            <w:r w:rsidRPr="009730B7">
              <w:rPr>
                <w:rFonts w:ascii="URW DIN" w:hAnsi="URW DIN"/>
                <w:sz w:val="20"/>
                <w:szCs w:val="20"/>
              </w:rPr>
              <w:t>akceptacji (autoryzacji) przygotowane zmiany, a Wykonawca odniesi</w:t>
            </w:r>
            <w:r w:rsidR="0052152B" w:rsidRPr="009730B7">
              <w:rPr>
                <w:rFonts w:ascii="URW DIN" w:hAnsi="URW DIN"/>
                <w:sz w:val="20"/>
                <w:szCs w:val="20"/>
              </w:rPr>
              <w:t>e się do nich w</w:t>
            </w:r>
            <w:r w:rsidR="00DC4F4A" w:rsidRPr="009730B7">
              <w:rPr>
                <w:rFonts w:ascii="URW DIN" w:hAnsi="URW DIN"/>
                <w:sz w:val="20"/>
                <w:szCs w:val="20"/>
              </w:rPr>
              <w:t xml:space="preserve"> </w:t>
            </w:r>
            <w:r w:rsidRPr="009730B7">
              <w:rPr>
                <w:rFonts w:ascii="URW DIN" w:hAnsi="URW DIN"/>
                <w:sz w:val="20"/>
                <w:szCs w:val="20"/>
              </w:rPr>
              <w:t>terminie do 10 dni roboczych, przy czym odrzucenie zmian przygotowanych przez Zamawiającego musi zostać odpowiednio uzasadnione. Jeśli Wykonawca odrzuci propozycję zmian przedstawioną przez Zamawiającego, Zamawiający może je wprowadzić na własne ryzyko</w:t>
            </w:r>
            <w:r w:rsidR="00EE5A58" w:rsidRPr="009730B7">
              <w:rPr>
                <w:rFonts w:ascii="URW DIN" w:hAnsi="URW DIN"/>
                <w:sz w:val="20"/>
                <w:szCs w:val="20"/>
              </w:rPr>
              <w:t>.</w:t>
            </w:r>
          </w:p>
          <w:p w14:paraId="14699D56" w14:textId="60C618A8" w:rsidR="006A4030" w:rsidRPr="009730B7" w:rsidRDefault="006A4030" w:rsidP="00F128F3">
            <w:pPr>
              <w:pStyle w:val="UmowaPodstawowy"/>
              <w:numPr>
                <w:ilvl w:val="0"/>
                <w:numId w:val="23"/>
              </w:numPr>
              <w:spacing w:after="120" w:line="240" w:lineRule="auto"/>
              <w:rPr>
                <w:rFonts w:ascii="URW DIN" w:hAnsi="URW DIN"/>
                <w:b/>
                <w:sz w:val="20"/>
                <w:szCs w:val="20"/>
              </w:rPr>
            </w:pPr>
            <w:r w:rsidRPr="009730B7">
              <w:rPr>
                <w:rFonts w:ascii="URW DIN" w:hAnsi="URW DIN"/>
                <w:b/>
                <w:sz w:val="20"/>
                <w:szCs w:val="20"/>
              </w:rPr>
              <w:t>Okna serwisowe</w:t>
            </w:r>
          </w:p>
          <w:p w14:paraId="4D338B5B" w14:textId="5E8E8549" w:rsidR="006A4030" w:rsidRPr="009730B7" w:rsidRDefault="006A4030" w:rsidP="006A4030">
            <w:pPr>
              <w:pStyle w:val="UmowaPodstawowy"/>
              <w:spacing w:after="120" w:line="240" w:lineRule="auto"/>
              <w:rPr>
                <w:rFonts w:ascii="URW DIN" w:hAnsi="URW DIN"/>
                <w:bCs/>
                <w:sz w:val="20"/>
                <w:szCs w:val="20"/>
              </w:rPr>
            </w:pPr>
            <w:r w:rsidRPr="009730B7">
              <w:rPr>
                <w:rFonts w:ascii="URW DIN" w:hAnsi="URW DIN"/>
                <w:bCs/>
                <w:sz w:val="20"/>
                <w:szCs w:val="20"/>
              </w:rPr>
              <w:t>Wszelkie prace realizowane w ramach Usługi Administracji lub Usługi Rozwojowej, tj. w szczególności wdrażanie zmian, instalacje aktualizacji, modernizacje i modyfikacje istniejących rozwiązań</w:t>
            </w:r>
            <w:r w:rsidR="00D105A5" w:rsidRPr="009730B7">
              <w:rPr>
                <w:rFonts w:ascii="URW DIN" w:hAnsi="URW DIN"/>
                <w:bCs/>
                <w:sz w:val="20"/>
                <w:szCs w:val="20"/>
              </w:rPr>
              <w:t xml:space="preserve"> w zakresie środowisk produkcyjnych</w:t>
            </w:r>
            <w:r w:rsidRPr="009730B7">
              <w:rPr>
                <w:rFonts w:ascii="URW DIN" w:hAnsi="URW DIN"/>
                <w:bCs/>
                <w:sz w:val="20"/>
                <w:szCs w:val="20"/>
              </w:rPr>
              <w:t xml:space="preserve"> mogą być realizowane wyłącznie w oknach roboczych obejmujących poniżej wskazane terminy:</w:t>
            </w:r>
          </w:p>
          <w:p w14:paraId="066C38D0" w14:textId="77777777" w:rsidR="006A4030" w:rsidRPr="009730B7" w:rsidRDefault="006A4030" w:rsidP="006A4030">
            <w:pPr>
              <w:pStyle w:val="UmowaPodstawowy"/>
              <w:spacing w:after="120"/>
              <w:rPr>
                <w:rFonts w:ascii="URW DIN" w:hAnsi="URW DIN"/>
                <w:bCs/>
                <w:sz w:val="20"/>
                <w:szCs w:val="20"/>
              </w:rPr>
            </w:pPr>
            <w:r w:rsidRPr="009730B7">
              <w:rPr>
                <w:rFonts w:ascii="URW DIN" w:hAnsi="URW DIN"/>
                <w:bCs/>
                <w:sz w:val="20"/>
                <w:szCs w:val="20"/>
              </w:rPr>
              <w:t>•</w:t>
            </w:r>
            <w:r w:rsidRPr="009730B7">
              <w:rPr>
                <w:rFonts w:ascii="URW DIN" w:hAnsi="URW DIN"/>
                <w:bCs/>
                <w:sz w:val="20"/>
                <w:szCs w:val="20"/>
              </w:rPr>
              <w:tab/>
              <w:t>zmiany dot. obszaru UFG – czwartek lub piątek w godzinach 17.00-20.00;</w:t>
            </w:r>
          </w:p>
          <w:p w14:paraId="07B221E2" w14:textId="023A28E5" w:rsidR="006A4030" w:rsidRPr="009730B7" w:rsidRDefault="006A4030" w:rsidP="006A4030">
            <w:pPr>
              <w:pStyle w:val="UmowaPodstawowy"/>
              <w:spacing w:after="120" w:line="240" w:lineRule="auto"/>
              <w:rPr>
                <w:rFonts w:ascii="URW DIN" w:hAnsi="URW DIN"/>
                <w:bCs/>
                <w:sz w:val="20"/>
                <w:szCs w:val="20"/>
              </w:rPr>
            </w:pPr>
            <w:r w:rsidRPr="009730B7">
              <w:rPr>
                <w:rFonts w:ascii="URW DIN" w:hAnsi="URW DIN"/>
                <w:bCs/>
                <w:sz w:val="20"/>
                <w:szCs w:val="20"/>
              </w:rPr>
              <w:t>•</w:t>
            </w:r>
            <w:r w:rsidRPr="009730B7">
              <w:rPr>
                <w:rFonts w:ascii="URW DIN" w:hAnsi="URW DIN"/>
                <w:bCs/>
                <w:sz w:val="20"/>
                <w:szCs w:val="20"/>
              </w:rPr>
              <w:tab/>
              <w:t>zmiany dot. podmiotów zewnętrznych UFG – piątek od 20.00 do niedzieli do 23.59,</w:t>
            </w:r>
          </w:p>
          <w:p w14:paraId="13524333" w14:textId="0E1DF76D" w:rsidR="006A4030" w:rsidRPr="009730B7" w:rsidRDefault="006A4030" w:rsidP="006A4030">
            <w:pPr>
              <w:pStyle w:val="UmowaPodstawowy"/>
              <w:spacing w:after="120" w:line="240" w:lineRule="auto"/>
              <w:rPr>
                <w:rFonts w:ascii="URW DIN" w:hAnsi="URW DIN"/>
                <w:sz w:val="20"/>
                <w:szCs w:val="20"/>
              </w:rPr>
            </w:pPr>
            <w:r w:rsidRPr="009730B7">
              <w:rPr>
                <w:rFonts w:ascii="URW DIN" w:hAnsi="URW DIN"/>
                <w:bCs/>
                <w:sz w:val="20"/>
                <w:szCs w:val="20"/>
              </w:rPr>
              <w:t>przy czym każdorazowo wymagana jest zgoda Zamawiającego na realizację wskazanych prac. Jakiekolwiek odstępstwo od ww. okien roboczych wymaga uzyskania zgody Zamawiającego</w:t>
            </w:r>
            <w:r w:rsidR="57C71D3F" w:rsidRPr="009730B7">
              <w:rPr>
                <w:rFonts w:ascii="URW DIN" w:hAnsi="URW DIN"/>
                <w:sz w:val="20"/>
                <w:szCs w:val="20"/>
              </w:rPr>
              <w:t>.</w:t>
            </w:r>
            <w:r w:rsidR="44BF776D" w:rsidRPr="009730B7">
              <w:rPr>
                <w:rFonts w:ascii="URW DIN" w:hAnsi="URW DIN"/>
                <w:sz w:val="20"/>
                <w:szCs w:val="20"/>
              </w:rPr>
              <w:t xml:space="preserve"> W</w:t>
            </w:r>
            <w:r w:rsidR="00EE5A58" w:rsidRPr="009730B7">
              <w:rPr>
                <w:rFonts w:ascii="URW DIN" w:hAnsi="URW DIN"/>
                <w:sz w:val="20"/>
                <w:szCs w:val="20"/>
              </w:rPr>
              <w:t> </w:t>
            </w:r>
            <w:r w:rsidR="44BF776D" w:rsidRPr="009730B7">
              <w:rPr>
                <w:rFonts w:ascii="URW DIN" w:hAnsi="URW DIN"/>
                <w:sz w:val="20"/>
                <w:szCs w:val="20"/>
              </w:rPr>
              <w:t xml:space="preserve">uzgodnieniu z Wykonawcą </w:t>
            </w:r>
            <w:r w:rsidR="00E5257B" w:rsidRPr="009730B7">
              <w:rPr>
                <w:rFonts w:ascii="URW DIN" w:hAnsi="URW DIN"/>
                <w:sz w:val="20"/>
                <w:szCs w:val="20"/>
              </w:rPr>
              <w:t>Zamawiający</w:t>
            </w:r>
            <w:r w:rsidR="44BF776D" w:rsidRPr="009730B7">
              <w:rPr>
                <w:rFonts w:ascii="URW DIN" w:hAnsi="URW DIN"/>
                <w:sz w:val="20"/>
                <w:szCs w:val="20"/>
              </w:rPr>
              <w:t xml:space="preserve"> może wyznaczyć inne okna</w:t>
            </w:r>
            <w:r w:rsidR="32AEAE9B" w:rsidRPr="009730B7">
              <w:rPr>
                <w:rFonts w:ascii="URW DIN" w:hAnsi="URW DIN"/>
                <w:sz w:val="20"/>
                <w:szCs w:val="20"/>
              </w:rPr>
              <w:t xml:space="preserve"> robocze. </w:t>
            </w:r>
          </w:p>
          <w:p w14:paraId="3C1CDD53" w14:textId="561A1DC1" w:rsidR="00FC495A" w:rsidRPr="009730B7" w:rsidRDefault="00FC495A" w:rsidP="006A4030">
            <w:pPr>
              <w:pStyle w:val="UmowaPodstawowy"/>
              <w:spacing w:after="120" w:line="240" w:lineRule="auto"/>
              <w:rPr>
                <w:rFonts w:ascii="URW DIN" w:hAnsi="URW DIN"/>
                <w:bCs/>
                <w:sz w:val="20"/>
                <w:szCs w:val="20"/>
              </w:rPr>
            </w:pPr>
            <w:r w:rsidRPr="009730B7">
              <w:rPr>
                <w:rFonts w:ascii="URW DIN" w:hAnsi="URW DIN"/>
                <w:sz w:val="20"/>
                <w:szCs w:val="20"/>
              </w:rPr>
              <w:t xml:space="preserve">Zamawiający może dokonać zmiany terminów ww. okien roboczych, co dla swej skuteczności wymaga powiadomienia Wykonawcy o planowanych zmianach, co najmniej na 30 dni przed ich wprowadzeniem. </w:t>
            </w:r>
          </w:p>
          <w:p w14:paraId="1CE513EC" w14:textId="7E8D71C3" w:rsidR="00291B62" w:rsidRPr="009730B7" w:rsidRDefault="00291B62" w:rsidP="00F128F3">
            <w:pPr>
              <w:pStyle w:val="UmowaPodstawowy"/>
              <w:numPr>
                <w:ilvl w:val="0"/>
                <w:numId w:val="23"/>
              </w:numPr>
              <w:spacing w:after="120" w:line="240" w:lineRule="auto"/>
              <w:rPr>
                <w:rFonts w:ascii="URW DIN" w:hAnsi="URW DIN"/>
                <w:b/>
                <w:sz w:val="20"/>
                <w:szCs w:val="20"/>
              </w:rPr>
            </w:pPr>
            <w:r w:rsidRPr="009730B7">
              <w:rPr>
                <w:rFonts w:ascii="URW DIN" w:hAnsi="URW DIN"/>
                <w:b/>
                <w:sz w:val="20"/>
                <w:szCs w:val="20"/>
              </w:rPr>
              <w:lastRenderedPageBreak/>
              <w:t xml:space="preserve">Kary Umowne </w:t>
            </w:r>
          </w:p>
          <w:p w14:paraId="1C32E76D" w14:textId="45979662" w:rsidR="00291B62" w:rsidRPr="009730B7" w:rsidRDefault="00291B62" w:rsidP="00F128F3">
            <w:pPr>
              <w:pStyle w:val="UmowaPodstawowy"/>
              <w:numPr>
                <w:ilvl w:val="1"/>
                <w:numId w:val="7"/>
              </w:numPr>
              <w:tabs>
                <w:tab w:val="clear" w:pos="720"/>
              </w:tabs>
              <w:spacing w:after="120" w:line="240" w:lineRule="auto"/>
              <w:ind w:left="358" w:hanging="358"/>
              <w:rPr>
                <w:rFonts w:ascii="URW DIN" w:hAnsi="URW DIN"/>
                <w:sz w:val="20"/>
                <w:szCs w:val="20"/>
              </w:rPr>
            </w:pPr>
            <w:r w:rsidRPr="009730B7">
              <w:rPr>
                <w:rFonts w:ascii="URW DIN" w:hAnsi="URW DIN"/>
                <w:sz w:val="20"/>
                <w:szCs w:val="20"/>
              </w:rPr>
              <w:t>Wykonawca zapłaci Zamawiającemu kary umowne za opóźnienie w usunięciu:</w:t>
            </w:r>
          </w:p>
          <w:p w14:paraId="5859ED35" w14:textId="0C9932C2" w:rsidR="00291B62" w:rsidRPr="009730B7" w:rsidRDefault="00291B62" w:rsidP="00F128F3">
            <w:pPr>
              <w:pStyle w:val="Teksttreci1"/>
              <w:numPr>
                <w:ilvl w:val="1"/>
                <w:numId w:val="53"/>
              </w:numPr>
              <w:shd w:val="clear" w:color="auto" w:fill="auto"/>
              <w:tabs>
                <w:tab w:val="left" w:pos="373"/>
              </w:tabs>
              <w:spacing w:before="0" w:after="0" w:line="240" w:lineRule="auto"/>
              <w:ind w:right="20"/>
              <w:rPr>
                <w:rFonts w:ascii="URW DIN" w:hAnsi="URW DIN"/>
                <w:sz w:val="20"/>
                <w:szCs w:val="20"/>
                <w:lang w:val="pl-PL" w:eastAsia="pl-PL"/>
              </w:rPr>
            </w:pPr>
            <w:r w:rsidRPr="009730B7">
              <w:rPr>
                <w:rStyle w:val="TeksttreciPogrubienie1"/>
                <w:rFonts w:ascii="URW DIN" w:hAnsi="URW DIN"/>
                <w:b w:val="0"/>
                <w:sz w:val="20"/>
                <w:szCs w:val="20"/>
                <w:lang w:val="pl-PL" w:eastAsia="pl-PL"/>
              </w:rPr>
              <w:t xml:space="preserve">Problemu Krytycznego, Incydentu Krytycznego lub Awarii </w:t>
            </w:r>
            <w:r w:rsidRPr="009730B7">
              <w:rPr>
                <w:rFonts w:ascii="URW DIN" w:hAnsi="URW DIN"/>
                <w:sz w:val="20"/>
                <w:szCs w:val="20"/>
                <w:lang w:val="pl-PL" w:eastAsia="pl-PL"/>
              </w:rPr>
              <w:t>– w wysokości 0,0</w:t>
            </w:r>
            <w:r w:rsidR="000169F8">
              <w:rPr>
                <w:rFonts w:ascii="URW DIN" w:hAnsi="URW DIN"/>
                <w:sz w:val="20"/>
                <w:szCs w:val="20"/>
                <w:lang w:val="pl-PL" w:eastAsia="pl-PL"/>
              </w:rPr>
              <w:t>075</w:t>
            </w:r>
            <w:r w:rsidRPr="009730B7">
              <w:rPr>
                <w:rFonts w:ascii="URW DIN" w:hAnsi="URW DIN"/>
                <w:sz w:val="20"/>
                <w:szCs w:val="20"/>
                <w:lang w:val="pl-PL" w:eastAsia="pl-PL"/>
              </w:rPr>
              <w:t xml:space="preserve">% Łącznego Wynagrodzenia za każdą godzinę opóźnienia w usunięciu </w:t>
            </w:r>
            <w:r w:rsidRPr="009730B7">
              <w:rPr>
                <w:rStyle w:val="TeksttreciPogrubienie1"/>
                <w:rFonts w:ascii="URW DIN" w:hAnsi="URW DIN"/>
                <w:b w:val="0"/>
                <w:sz w:val="20"/>
                <w:szCs w:val="20"/>
                <w:lang w:val="pl-PL" w:eastAsia="pl-PL"/>
              </w:rPr>
              <w:t>Problemu Krytycznego, Incydentu Krytycznego lub Awarii</w:t>
            </w:r>
            <w:r w:rsidRPr="009730B7">
              <w:rPr>
                <w:rFonts w:ascii="URW DIN" w:hAnsi="URW DIN"/>
                <w:sz w:val="20"/>
                <w:szCs w:val="20"/>
                <w:lang w:val="pl-PL" w:eastAsia="pl-PL"/>
              </w:rPr>
              <w:t>;</w:t>
            </w:r>
          </w:p>
          <w:p w14:paraId="0CEDEE96" w14:textId="25DADD80" w:rsidR="00291B62" w:rsidRPr="009730B7" w:rsidRDefault="00291B62" w:rsidP="00F128F3">
            <w:pPr>
              <w:pStyle w:val="Teksttreci1"/>
              <w:numPr>
                <w:ilvl w:val="1"/>
                <w:numId w:val="53"/>
              </w:numPr>
              <w:shd w:val="clear" w:color="auto" w:fill="auto"/>
              <w:tabs>
                <w:tab w:val="left" w:pos="373"/>
              </w:tabs>
              <w:spacing w:before="0" w:after="0" w:line="240" w:lineRule="auto"/>
              <w:ind w:right="20"/>
              <w:rPr>
                <w:rFonts w:ascii="URW DIN" w:hAnsi="URW DIN"/>
                <w:sz w:val="20"/>
                <w:szCs w:val="20"/>
                <w:lang w:val="pl-PL" w:eastAsia="pl-PL"/>
              </w:rPr>
            </w:pPr>
            <w:r w:rsidRPr="009730B7">
              <w:rPr>
                <w:rStyle w:val="TeksttreciPogrubienie1"/>
                <w:rFonts w:ascii="URW DIN" w:hAnsi="URW DIN"/>
                <w:b w:val="0"/>
                <w:sz w:val="20"/>
                <w:szCs w:val="20"/>
                <w:lang w:val="pl-PL" w:eastAsia="pl-PL"/>
              </w:rPr>
              <w:t xml:space="preserve">Problem Pilny lub Incydent Pilny </w:t>
            </w:r>
            <w:r w:rsidRPr="009730B7">
              <w:rPr>
                <w:rFonts w:ascii="URW DIN" w:hAnsi="URW DIN"/>
                <w:sz w:val="20"/>
                <w:szCs w:val="20"/>
                <w:lang w:val="pl-PL" w:eastAsia="pl-PL"/>
              </w:rPr>
              <w:t>– w wysokości 0,00</w:t>
            </w:r>
            <w:r w:rsidR="000169F8">
              <w:rPr>
                <w:rFonts w:ascii="URW DIN" w:hAnsi="URW DIN"/>
                <w:sz w:val="20"/>
                <w:szCs w:val="20"/>
                <w:lang w:val="pl-PL" w:eastAsia="pl-PL"/>
              </w:rPr>
              <w:t>15</w:t>
            </w:r>
            <w:r w:rsidRPr="009730B7">
              <w:rPr>
                <w:rFonts w:ascii="URW DIN" w:hAnsi="URW DIN"/>
                <w:sz w:val="20"/>
                <w:szCs w:val="20"/>
                <w:lang w:val="pl-PL" w:eastAsia="pl-PL"/>
              </w:rPr>
              <w:t xml:space="preserve">% Łącznego Wynagrodzenia za każdą godzinę opóźnienia w usunięciu </w:t>
            </w:r>
            <w:r w:rsidRPr="009730B7">
              <w:rPr>
                <w:rStyle w:val="TeksttreciPogrubienie1"/>
                <w:rFonts w:ascii="URW DIN" w:hAnsi="URW DIN"/>
                <w:b w:val="0"/>
                <w:sz w:val="20"/>
                <w:szCs w:val="20"/>
                <w:lang w:val="pl-PL" w:eastAsia="pl-PL"/>
              </w:rPr>
              <w:t>Problemu Pilnego lub Incydentu Pilnego</w:t>
            </w:r>
            <w:r w:rsidRPr="009730B7">
              <w:rPr>
                <w:rFonts w:ascii="URW DIN" w:hAnsi="URW DIN"/>
                <w:sz w:val="20"/>
                <w:szCs w:val="20"/>
                <w:lang w:val="pl-PL" w:eastAsia="pl-PL"/>
              </w:rPr>
              <w:t>;</w:t>
            </w:r>
          </w:p>
          <w:p w14:paraId="246E32E9" w14:textId="43FBB5EB" w:rsidR="006A4030" w:rsidRPr="009730B7" w:rsidRDefault="00291B62" w:rsidP="00F128F3">
            <w:pPr>
              <w:pStyle w:val="Teksttreci1"/>
              <w:numPr>
                <w:ilvl w:val="1"/>
                <w:numId w:val="53"/>
              </w:numPr>
              <w:shd w:val="clear" w:color="auto" w:fill="auto"/>
              <w:tabs>
                <w:tab w:val="left" w:pos="373"/>
              </w:tabs>
              <w:spacing w:before="0" w:after="0" w:line="240" w:lineRule="auto"/>
              <w:ind w:right="20"/>
              <w:rPr>
                <w:rStyle w:val="TeksttreciPogrubienie1"/>
                <w:rFonts w:ascii="URW DIN" w:hAnsi="URW DIN"/>
                <w:b w:val="0"/>
                <w:sz w:val="20"/>
                <w:szCs w:val="20"/>
                <w:lang w:val="pl-PL"/>
              </w:rPr>
            </w:pPr>
            <w:r w:rsidRPr="009730B7">
              <w:rPr>
                <w:rStyle w:val="TeksttreciPogrubienie1"/>
                <w:rFonts w:ascii="URW DIN" w:hAnsi="URW DIN"/>
                <w:b w:val="0"/>
                <w:sz w:val="20"/>
                <w:szCs w:val="20"/>
                <w:lang w:val="pl-PL" w:eastAsia="pl-PL"/>
              </w:rPr>
              <w:t xml:space="preserve">Problem Standardowy lub Incydent Standardowy </w:t>
            </w:r>
            <w:r w:rsidR="00FC1B6B" w:rsidRPr="009730B7">
              <w:rPr>
                <w:rStyle w:val="TeksttreciPogrubienie1"/>
                <w:rFonts w:ascii="URW DIN" w:hAnsi="URW DIN"/>
                <w:b w:val="0"/>
                <w:sz w:val="20"/>
                <w:szCs w:val="20"/>
                <w:lang w:val="pl-PL"/>
              </w:rPr>
              <w:t>– w wysokości</w:t>
            </w:r>
            <w:r w:rsidRPr="009730B7">
              <w:rPr>
                <w:rStyle w:val="TeksttreciPogrubienie1"/>
                <w:rFonts w:ascii="URW DIN" w:hAnsi="URW DIN"/>
                <w:b w:val="0"/>
                <w:sz w:val="20"/>
                <w:szCs w:val="20"/>
                <w:lang w:val="pl-PL"/>
              </w:rPr>
              <w:t xml:space="preserve"> 0,00</w:t>
            </w:r>
            <w:r w:rsidR="000169F8">
              <w:rPr>
                <w:rStyle w:val="TeksttreciPogrubienie1"/>
                <w:rFonts w:ascii="URW DIN" w:hAnsi="URW DIN"/>
                <w:b w:val="0"/>
                <w:sz w:val="20"/>
                <w:szCs w:val="20"/>
                <w:lang w:val="pl-PL"/>
              </w:rPr>
              <w:t>075</w:t>
            </w:r>
            <w:r w:rsidRPr="009730B7">
              <w:rPr>
                <w:rStyle w:val="TeksttreciPogrubienie1"/>
                <w:rFonts w:ascii="URW DIN" w:hAnsi="URW DIN"/>
                <w:b w:val="0"/>
                <w:sz w:val="20"/>
                <w:szCs w:val="20"/>
                <w:lang w:val="pl-PL"/>
              </w:rPr>
              <w:t xml:space="preserve">% Łącznego Wynagrodzenia za każdą godzinę opóźnienia w usunięciu </w:t>
            </w:r>
            <w:r w:rsidRPr="009730B7">
              <w:rPr>
                <w:rStyle w:val="TeksttreciPogrubienie1"/>
                <w:rFonts w:ascii="URW DIN" w:hAnsi="URW DIN"/>
                <w:b w:val="0"/>
                <w:sz w:val="20"/>
                <w:szCs w:val="20"/>
                <w:lang w:val="pl-PL" w:eastAsia="pl-PL"/>
              </w:rPr>
              <w:t>Problemu Standardowego lub Incydentu Standardowego</w:t>
            </w:r>
            <w:r w:rsidR="006A4030" w:rsidRPr="009730B7">
              <w:rPr>
                <w:rStyle w:val="TeksttreciPogrubienie1"/>
                <w:rFonts w:ascii="URW DIN" w:hAnsi="URW DIN"/>
                <w:b w:val="0"/>
                <w:sz w:val="20"/>
                <w:szCs w:val="20"/>
                <w:lang w:val="pl-PL"/>
              </w:rPr>
              <w:t>;</w:t>
            </w:r>
          </w:p>
          <w:p w14:paraId="1EE6AC4A" w14:textId="5F605A7E" w:rsidR="006A3B25" w:rsidRPr="009730B7" w:rsidRDefault="006A4030" w:rsidP="00F128F3">
            <w:pPr>
              <w:pStyle w:val="UmowaPodstawowy"/>
              <w:numPr>
                <w:ilvl w:val="1"/>
                <w:numId w:val="7"/>
              </w:numPr>
              <w:tabs>
                <w:tab w:val="clear" w:pos="720"/>
              </w:tabs>
              <w:spacing w:after="120" w:line="240" w:lineRule="auto"/>
              <w:ind w:left="358" w:hanging="358"/>
              <w:rPr>
                <w:rFonts w:ascii="URW DIN" w:hAnsi="URW DIN"/>
                <w:sz w:val="20"/>
                <w:szCs w:val="20"/>
              </w:rPr>
            </w:pPr>
            <w:r w:rsidRPr="009730B7">
              <w:rPr>
                <w:rFonts w:ascii="URW DIN" w:hAnsi="URW DIN"/>
                <w:sz w:val="20"/>
                <w:szCs w:val="20"/>
              </w:rPr>
              <w:t>Wykonawca zapłaci Zamawiającemu karę umowną w wysokości 0,0</w:t>
            </w:r>
            <w:r w:rsidR="009B6161" w:rsidRPr="009730B7">
              <w:rPr>
                <w:rFonts w:ascii="URW DIN" w:hAnsi="URW DIN"/>
                <w:sz w:val="20"/>
                <w:szCs w:val="20"/>
              </w:rPr>
              <w:t>5</w:t>
            </w:r>
            <w:r w:rsidRPr="009730B7">
              <w:rPr>
                <w:rFonts w:ascii="URW DIN" w:hAnsi="URW DIN"/>
                <w:sz w:val="20"/>
                <w:szCs w:val="20"/>
              </w:rPr>
              <w:t xml:space="preserve">% Łącznego Wynagrodzenia za każdy pojedynczy przypadek </w:t>
            </w:r>
            <w:r w:rsidR="00D105A5" w:rsidRPr="009730B7">
              <w:rPr>
                <w:rFonts w:ascii="URW DIN" w:hAnsi="URW DIN"/>
                <w:sz w:val="20"/>
                <w:szCs w:val="20"/>
              </w:rPr>
              <w:t>naruszenia terminów okien roboczych</w:t>
            </w:r>
            <w:r w:rsidR="00714DE3" w:rsidRPr="009730B7">
              <w:rPr>
                <w:rFonts w:ascii="URW DIN" w:hAnsi="URW DIN"/>
                <w:sz w:val="20"/>
                <w:szCs w:val="20"/>
              </w:rPr>
              <w:t>.</w:t>
            </w:r>
          </w:p>
          <w:p w14:paraId="1FD492D9" w14:textId="5F6777F3" w:rsidR="00714DE3" w:rsidRDefault="00714DE3" w:rsidP="00F128F3">
            <w:pPr>
              <w:pStyle w:val="UmowaPodstawowy"/>
              <w:numPr>
                <w:ilvl w:val="1"/>
                <w:numId w:val="7"/>
              </w:numPr>
              <w:tabs>
                <w:tab w:val="clear" w:pos="720"/>
              </w:tabs>
              <w:spacing w:after="120" w:line="240" w:lineRule="auto"/>
              <w:ind w:left="358" w:hanging="358"/>
              <w:rPr>
                <w:rFonts w:ascii="URW DIN" w:hAnsi="URW DIN"/>
                <w:sz w:val="20"/>
                <w:szCs w:val="20"/>
              </w:rPr>
            </w:pPr>
            <w:r w:rsidRPr="009730B7">
              <w:rPr>
                <w:rFonts w:ascii="URW DIN" w:hAnsi="URW DIN"/>
                <w:sz w:val="20"/>
                <w:szCs w:val="20"/>
              </w:rPr>
              <w:t xml:space="preserve">Wykonawca zapłaci Zamawiającemu karę umowną w wysokości 1 000 zł netto za każdy dzień opóźnienia świadczenia usług rozwojowych tj. Zmiany lub Rozwoju </w:t>
            </w:r>
            <w:r w:rsidR="007D7552" w:rsidRPr="007D7552">
              <w:rPr>
                <w:rFonts w:ascii="URW DIN" w:hAnsi="URW DIN"/>
                <w:b/>
                <w:bCs/>
                <w:sz w:val="20"/>
                <w:szCs w:val="20"/>
              </w:rPr>
              <w:t>Systemu</w:t>
            </w:r>
            <w:r w:rsidRPr="009730B7">
              <w:rPr>
                <w:rFonts w:ascii="URW DIN" w:hAnsi="URW DIN"/>
                <w:sz w:val="20"/>
                <w:szCs w:val="20"/>
              </w:rPr>
              <w:t>, w stosunku do terminu wdrożenia ustalonego z Zamawiającym. W zleceniu mogą zostać określone: inna wysokość kary umownej lub dodatkowe kary umowne.</w:t>
            </w:r>
          </w:p>
          <w:p w14:paraId="5F8D03E3" w14:textId="72BDB238" w:rsidR="00230332" w:rsidRPr="009730B7" w:rsidRDefault="00230332" w:rsidP="00F128F3">
            <w:pPr>
              <w:pStyle w:val="UmowaPodstawowy"/>
              <w:numPr>
                <w:ilvl w:val="1"/>
                <w:numId w:val="7"/>
              </w:numPr>
              <w:tabs>
                <w:tab w:val="clear" w:pos="720"/>
              </w:tabs>
              <w:spacing w:after="120" w:line="240" w:lineRule="auto"/>
              <w:ind w:left="358" w:hanging="358"/>
              <w:rPr>
                <w:rFonts w:ascii="URW DIN" w:hAnsi="URW DIN"/>
                <w:sz w:val="20"/>
                <w:szCs w:val="20"/>
              </w:rPr>
            </w:pPr>
            <w:r>
              <w:rPr>
                <w:rFonts w:ascii="URW DIN" w:hAnsi="URW DIN"/>
                <w:sz w:val="20"/>
                <w:szCs w:val="20"/>
              </w:rPr>
              <w:t xml:space="preserve">Wykonawca zapłaci Zamawiającemu karę umowną w wysokości </w:t>
            </w:r>
            <w:r w:rsidR="000169F8">
              <w:rPr>
                <w:rFonts w:ascii="URW DIN" w:hAnsi="URW DIN"/>
                <w:sz w:val="20"/>
                <w:szCs w:val="20"/>
              </w:rPr>
              <w:t>8</w:t>
            </w:r>
            <w:r>
              <w:rPr>
                <w:rFonts w:ascii="URW DIN" w:hAnsi="URW DIN"/>
                <w:sz w:val="20"/>
                <w:szCs w:val="20"/>
              </w:rPr>
              <w:t xml:space="preserve">.000,00 zł za każdą rozpoczętą godzinę niedostępności </w:t>
            </w:r>
            <w:r w:rsidR="00B6735B" w:rsidRPr="00B6735B">
              <w:rPr>
                <w:rFonts w:ascii="URW DIN" w:hAnsi="URW DIN"/>
                <w:b/>
                <w:bCs/>
                <w:sz w:val="20"/>
                <w:szCs w:val="20"/>
              </w:rPr>
              <w:t>Systemu</w:t>
            </w:r>
            <w:r w:rsidRPr="00374D06">
              <w:rPr>
                <w:rFonts w:ascii="URW DIN" w:hAnsi="URW DIN"/>
                <w:b/>
                <w:sz w:val="20"/>
              </w:rPr>
              <w:t xml:space="preserve"> </w:t>
            </w:r>
            <w:r>
              <w:rPr>
                <w:rFonts w:ascii="URW DIN" w:hAnsi="URW DIN"/>
                <w:sz w:val="20"/>
                <w:szCs w:val="20"/>
              </w:rPr>
              <w:t xml:space="preserve">przekraczającą </w:t>
            </w:r>
            <w:r w:rsidRPr="00374D06">
              <w:rPr>
                <w:rFonts w:ascii="URW DIN" w:hAnsi="URW DIN"/>
                <w:b/>
                <w:sz w:val="20"/>
              </w:rPr>
              <w:t xml:space="preserve">Wymaganą Dostępność </w:t>
            </w:r>
            <w:r w:rsidR="00B6735B" w:rsidRPr="003400C3">
              <w:rPr>
                <w:rFonts w:ascii="URW DIN" w:hAnsi="URW DIN"/>
                <w:b/>
                <w:bCs/>
                <w:sz w:val="20"/>
                <w:szCs w:val="20"/>
              </w:rPr>
              <w:t>Systemu</w:t>
            </w:r>
            <w:r>
              <w:rPr>
                <w:rFonts w:ascii="URW DIN" w:hAnsi="URW DIN"/>
                <w:sz w:val="20"/>
                <w:szCs w:val="20"/>
              </w:rPr>
              <w:t>.</w:t>
            </w:r>
          </w:p>
          <w:p w14:paraId="126C446A" w14:textId="77777777" w:rsidR="00A02988" w:rsidRPr="009730B7" w:rsidRDefault="00A02988" w:rsidP="00A50B03">
            <w:pPr>
              <w:tabs>
                <w:tab w:val="left" w:pos="180"/>
              </w:tabs>
              <w:rPr>
                <w:rFonts w:ascii="URW DIN" w:hAnsi="URW DIN"/>
                <w:sz w:val="20"/>
                <w:szCs w:val="20"/>
              </w:rPr>
            </w:pPr>
          </w:p>
        </w:tc>
      </w:tr>
    </w:tbl>
    <w:p w14:paraId="5446F5F3" w14:textId="387F4138" w:rsidR="000361DE" w:rsidRPr="009730B7" w:rsidRDefault="000361DE" w:rsidP="00A50B03">
      <w:pPr>
        <w:rPr>
          <w:rFonts w:ascii="URW DIN" w:hAnsi="URW DIN"/>
          <w:b/>
          <w:smallCaps/>
          <w:sz w:val="20"/>
          <w:szCs w:val="20"/>
        </w:rPr>
        <w:sectPr w:rsidR="000361DE" w:rsidRPr="009730B7" w:rsidSect="005B0412">
          <w:headerReference w:type="default" r:id="rId14"/>
          <w:footerReference w:type="even" r:id="rId15"/>
          <w:footerReference w:type="default" r:id="rId16"/>
          <w:pgSz w:w="11905" w:h="16837"/>
          <w:pgMar w:top="1417" w:right="1417" w:bottom="1417" w:left="1417" w:header="0" w:footer="340" w:gutter="0"/>
          <w:cols w:space="720"/>
          <w:noEndnote/>
          <w:docGrid w:linePitch="360"/>
        </w:sectPr>
      </w:pPr>
    </w:p>
    <w:p w14:paraId="41565620" w14:textId="04D0C84A" w:rsidR="00824AF4" w:rsidRPr="009730B7" w:rsidRDefault="002A68FF" w:rsidP="00A50B03">
      <w:pPr>
        <w:tabs>
          <w:tab w:val="left" w:pos="1620"/>
        </w:tabs>
        <w:spacing w:before="120" w:after="120"/>
        <w:ind w:right="62"/>
        <w:outlineLvl w:val="0"/>
        <w:rPr>
          <w:rFonts w:ascii="URW DIN" w:hAnsi="URW DIN" w:cs="Verdana"/>
          <w:b/>
          <w:bCs/>
          <w:sz w:val="20"/>
          <w:szCs w:val="20"/>
        </w:rPr>
      </w:pPr>
      <w:bookmarkStart w:id="565" w:name="_Toc518322961"/>
      <w:bookmarkStart w:id="566" w:name="_Toc158725111"/>
      <w:bookmarkStart w:id="567" w:name="_Toc144291593"/>
      <w:bookmarkStart w:id="568" w:name="_Toc214007457"/>
      <w:bookmarkStart w:id="569" w:name="_Hlk57758599"/>
      <w:r w:rsidRPr="009730B7">
        <w:rPr>
          <w:rFonts w:ascii="URW DIN" w:hAnsi="URW DIN" w:cs="Verdana"/>
          <w:b/>
          <w:bCs/>
          <w:sz w:val="20"/>
          <w:szCs w:val="20"/>
        </w:rPr>
        <w:lastRenderedPageBreak/>
        <w:t>ZAŁĄCZNIK 3</w:t>
      </w:r>
      <w:r w:rsidR="00861C3D" w:rsidRPr="009730B7">
        <w:rPr>
          <w:rFonts w:ascii="URW DIN" w:hAnsi="URW DIN" w:cs="Verdana"/>
          <w:b/>
          <w:bCs/>
          <w:sz w:val="20"/>
          <w:szCs w:val="20"/>
        </w:rPr>
        <w:br/>
      </w:r>
      <w:r w:rsidR="008A6546" w:rsidRPr="009730B7">
        <w:rPr>
          <w:rFonts w:ascii="URW DIN" w:hAnsi="URW DIN" w:cs="Verdana"/>
          <w:b/>
          <w:bCs/>
          <w:sz w:val="20"/>
          <w:szCs w:val="20"/>
        </w:rPr>
        <w:t xml:space="preserve">Ramowy </w:t>
      </w:r>
      <w:r w:rsidR="00425BC9" w:rsidRPr="009730B7">
        <w:rPr>
          <w:rFonts w:ascii="URW DIN" w:hAnsi="URW DIN" w:cs="Verdana"/>
          <w:b/>
          <w:bCs/>
          <w:sz w:val="20"/>
          <w:szCs w:val="20"/>
        </w:rPr>
        <w:t>H</w:t>
      </w:r>
      <w:r w:rsidR="00CC4453" w:rsidRPr="009730B7">
        <w:rPr>
          <w:rFonts w:ascii="URW DIN" w:hAnsi="URW DIN" w:cs="Verdana"/>
          <w:b/>
          <w:bCs/>
          <w:sz w:val="20"/>
          <w:szCs w:val="20"/>
        </w:rPr>
        <w:t xml:space="preserve">armonogram </w:t>
      </w:r>
      <w:bookmarkEnd w:id="565"/>
      <w:r w:rsidR="00A5396B" w:rsidRPr="009730B7">
        <w:rPr>
          <w:rFonts w:ascii="URW DIN" w:hAnsi="URW DIN" w:cs="Verdana"/>
          <w:b/>
          <w:bCs/>
          <w:sz w:val="20"/>
          <w:szCs w:val="20"/>
        </w:rPr>
        <w:t>Realizacji Zamówienia</w:t>
      </w:r>
      <w:bookmarkEnd w:id="566"/>
      <w:r w:rsidR="00425BC9" w:rsidRPr="009730B7">
        <w:rPr>
          <w:rFonts w:ascii="URW DIN" w:hAnsi="URW DIN" w:cs="Verdana"/>
          <w:b/>
          <w:bCs/>
          <w:sz w:val="20"/>
          <w:szCs w:val="20"/>
        </w:rPr>
        <w:t xml:space="preserve"> </w:t>
      </w:r>
      <w:bookmarkEnd w:id="567"/>
      <w:bookmarkEnd w:id="568"/>
    </w:p>
    <w:p w14:paraId="5879D49B" w14:textId="733AF891" w:rsidR="002129BA" w:rsidRPr="00374D06" w:rsidRDefault="006C1942" w:rsidP="002129BA">
      <w:pPr>
        <w:spacing w:after="240"/>
        <w:jc w:val="both"/>
        <w:rPr>
          <w:rFonts w:ascii="URW DIN" w:hAnsi="URW DIN"/>
          <w:sz w:val="20"/>
        </w:rPr>
      </w:pPr>
      <w:r w:rsidRPr="009730B7">
        <w:rPr>
          <w:rFonts w:ascii="URW DIN" w:hAnsi="URW DIN"/>
          <w:sz w:val="20"/>
          <w:szCs w:val="20"/>
        </w:rPr>
        <w:t xml:space="preserve">Niniejszy załącznik stanowi </w:t>
      </w:r>
      <w:r w:rsidR="008E5B18" w:rsidRPr="009730B7">
        <w:rPr>
          <w:rFonts w:ascii="URW DIN" w:hAnsi="URW DIN"/>
          <w:sz w:val="20"/>
          <w:szCs w:val="20"/>
        </w:rPr>
        <w:t xml:space="preserve">Ramowy </w:t>
      </w:r>
      <w:r w:rsidRPr="009730B7">
        <w:rPr>
          <w:rFonts w:ascii="URW DIN" w:hAnsi="URW DIN"/>
          <w:sz w:val="20"/>
          <w:szCs w:val="20"/>
        </w:rPr>
        <w:t xml:space="preserve">Harmonogram </w:t>
      </w:r>
      <w:r w:rsidR="00A5396B" w:rsidRPr="009730B7">
        <w:rPr>
          <w:rFonts w:ascii="URW DIN" w:hAnsi="URW DIN"/>
          <w:sz w:val="20"/>
          <w:szCs w:val="20"/>
        </w:rPr>
        <w:t>Realizacji Zamówienia</w:t>
      </w:r>
      <w:r w:rsidR="00505354" w:rsidRPr="009730B7">
        <w:rPr>
          <w:rFonts w:ascii="URW DIN" w:hAnsi="URW DIN"/>
          <w:sz w:val="20"/>
          <w:szCs w:val="20"/>
        </w:rPr>
        <w:t xml:space="preserve"> wraz</w:t>
      </w:r>
      <w:r w:rsidR="00997DDD" w:rsidRPr="009730B7">
        <w:rPr>
          <w:rFonts w:ascii="URW DIN" w:hAnsi="URW DIN"/>
          <w:sz w:val="20"/>
          <w:szCs w:val="20"/>
        </w:rPr>
        <w:t xml:space="preserve"> z</w:t>
      </w:r>
      <w:r w:rsidR="00505354" w:rsidRPr="009730B7">
        <w:rPr>
          <w:rFonts w:ascii="URW DIN" w:hAnsi="URW DIN"/>
          <w:sz w:val="20"/>
          <w:szCs w:val="20"/>
        </w:rPr>
        <w:t xml:space="preserve"> </w:t>
      </w:r>
      <w:r w:rsidR="00D1093E" w:rsidRPr="009730B7">
        <w:rPr>
          <w:rFonts w:ascii="URW DIN" w:hAnsi="URW DIN"/>
          <w:sz w:val="20"/>
          <w:szCs w:val="20"/>
        </w:rPr>
        <w:t>k</w:t>
      </w:r>
      <w:r w:rsidR="00B53904" w:rsidRPr="009730B7">
        <w:rPr>
          <w:rFonts w:ascii="URW DIN" w:hAnsi="URW DIN"/>
          <w:sz w:val="20"/>
          <w:szCs w:val="20"/>
        </w:rPr>
        <w:t xml:space="preserve">amieniami </w:t>
      </w:r>
      <w:r w:rsidR="00D1093E" w:rsidRPr="009730B7">
        <w:rPr>
          <w:rFonts w:ascii="URW DIN" w:hAnsi="URW DIN"/>
          <w:sz w:val="20"/>
          <w:szCs w:val="20"/>
        </w:rPr>
        <w:t>m</w:t>
      </w:r>
      <w:r w:rsidR="00505354" w:rsidRPr="009730B7">
        <w:rPr>
          <w:rFonts w:ascii="URW DIN" w:hAnsi="URW DIN"/>
          <w:sz w:val="20"/>
          <w:szCs w:val="20"/>
        </w:rPr>
        <w:t>ilowymi określającymi daty zakończenia zadania</w:t>
      </w:r>
      <w:r w:rsidR="00B84407" w:rsidRPr="009730B7">
        <w:rPr>
          <w:rFonts w:ascii="URW DIN" w:hAnsi="URW DIN"/>
          <w:sz w:val="20"/>
          <w:szCs w:val="20"/>
        </w:rPr>
        <w:t>, n</w:t>
      </w:r>
      <w:r w:rsidR="008E5B18" w:rsidRPr="009730B7">
        <w:rPr>
          <w:rFonts w:ascii="URW DIN" w:hAnsi="URW DIN"/>
          <w:sz w:val="20"/>
          <w:szCs w:val="20"/>
        </w:rPr>
        <w:t xml:space="preserve">a podstawie którego Wykonawca przygotuje Szczegółowy Harmonogram </w:t>
      </w:r>
      <w:r w:rsidR="00BB5FBE" w:rsidRPr="009730B7">
        <w:rPr>
          <w:rFonts w:ascii="URW DIN" w:hAnsi="URW DIN"/>
          <w:sz w:val="20"/>
          <w:szCs w:val="20"/>
        </w:rPr>
        <w:t>Realizacji Zamówienia</w:t>
      </w:r>
      <w:r w:rsidR="00FC6516" w:rsidRPr="009730B7">
        <w:rPr>
          <w:rFonts w:ascii="URW DIN" w:hAnsi="URW DIN"/>
          <w:sz w:val="20"/>
          <w:szCs w:val="20"/>
        </w:rPr>
        <w:t>:</w:t>
      </w:r>
    </w:p>
    <w:tbl>
      <w:tblPr>
        <w:tblStyle w:val="Tabela-Siatka"/>
        <w:tblW w:w="4999"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7"/>
        <w:gridCol w:w="2508"/>
        <w:gridCol w:w="1955"/>
        <w:gridCol w:w="2477"/>
      </w:tblGrid>
      <w:tr w:rsidR="00840C0F" w:rsidRPr="009730B7" w14:paraId="3660F50B" w14:textId="77777777" w:rsidTr="004A039E">
        <w:trPr>
          <w:trHeight w:val="359"/>
        </w:trPr>
        <w:tc>
          <w:tcPr>
            <w:tcW w:w="1173" w:type="pct"/>
            <w:shd w:val="clear" w:color="auto" w:fill="D9D9D9" w:themeFill="background1" w:themeFillShade="D9"/>
            <w:vAlign w:val="center"/>
          </w:tcPr>
          <w:p w14:paraId="554F6BEB" w14:textId="385ECB89" w:rsidR="00E3041A" w:rsidRPr="00DE47E7" w:rsidRDefault="00E3041A" w:rsidP="00374D06">
            <w:pPr>
              <w:pStyle w:val="Akapitzlist"/>
              <w:ind w:left="0"/>
              <w:jc w:val="center"/>
              <w:rPr>
                <w:rFonts w:ascii="URW DIN" w:hAnsi="URW DIN"/>
                <w:b/>
                <w:sz w:val="16"/>
              </w:rPr>
            </w:pPr>
            <w:r w:rsidRPr="009730B7">
              <w:rPr>
                <w:rFonts w:ascii="URW DIN" w:hAnsi="URW DIN"/>
                <w:b/>
                <w:sz w:val="16"/>
                <w:szCs w:val="16"/>
                <w:lang w:val="pl-PL"/>
              </w:rPr>
              <w:t>Etap</w:t>
            </w:r>
            <w:r w:rsidRPr="00442A9F">
              <w:rPr>
                <w:rFonts w:ascii="URW DIN" w:hAnsi="URW DIN"/>
                <w:b/>
                <w:sz w:val="16"/>
                <w:szCs w:val="16"/>
                <w:lang w:val="pl-PL"/>
              </w:rPr>
              <w:t xml:space="preserve"> </w:t>
            </w:r>
          </w:p>
        </w:tc>
        <w:tc>
          <w:tcPr>
            <w:tcW w:w="1383" w:type="pct"/>
            <w:shd w:val="clear" w:color="auto" w:fill="D9D9D9" w:themeFill="background1" w:themeFillShade="D9"/>
            <w:vAlign w:val="center"/>
          </w:tcPr>
          <w:p w14:paraId="62EC0AF5" w14:textId="1DE5931F" w:rsidR="00E3041A" w:rsidRPr="00DE47E7" w:rsidRDefault="00E3041A" w:rsidP="00374D06">
            <w:pPr>
              <w:pStyle w:val="Akapitzlist"/>
              <w:ind w:left="0"/>
              <w:jc w:val="center"/>
              <w:rPr>
                <w:rFonts w:ascii="URW DIN" w:hAnsi="URW DIN"/>
                <w:b/>
                <w:sz w:val="16"/>
              </w:rPr>
            </w:pPr>
            <w:r w:rsidRPr="00374D06">
              <w:rPr>
                <w:rFonts w:ascii="URW DIN" w:hAnsi="URW DIN"/>
                <w:b/>
                <w:sz w:val="16"/>
                <w:lang w:val="pl-PL"/>
              </w:rPr>
              <w:t xml:space="preserve">Kamień </w:t>
            </w:r>
            <w:r w:rsidRPr="009730B7">
              <w:rPr>
                <w:rFonts w:ascii="URW DIN" w:hAnsi="URW DIN"/>
                <w:b/>
                <w:sz w:val="16"/>
                <w:szCs w:val="16"/>
                <w:lang w:val="pl-PL"/>
              </w:rPr>
              <w:t>milowy</w:t>
            </w:r>
          </w:p>
        </w:tc>
        <w:tc>
          <w:tcPr>
            <w:tcW w:w="1078" w:type="pct"/>
            <w:shd w:val="clear" w:color="auto" w:fill="D9D9D9" w:themeFill="background1" w:themeFillShade="D9"/>
            <w:vAlign w:val="center"/>
          </w:tcPr>
          <w:p w14:paraId="146D4B1F" w14:textId="35091E49" w:rsidR="00E3041A" w:rsidRPr="00DE47E7" w:rsidRDefault="00E3041A" w:rsidP="00374D06">
            <w:pPr>
              <w:pStyle w:val="Akapitzlist"/>
              <w:ind w:left="0"/>
              <w:jc w:val="center"/>
              <w:rPr>
                <w:rFonts w:ascii="URW DIN" w:hAnsi="URW DIN"/>
                <w:b/>
                <w:sz w:val="16"/>
              </w:rPr>
            </w:pPr>
            <w:r w:rsidRPr="00374D06">
              <w:rPr>
                <w:rFonts w:ascii="URW DIN" w:hAnsi="URW DIN"/>
                <w:b/>
                <w:sz w:val="16"/>
                <w:lang w:val="pl-PL"/>
              </w:rPr>
              <w:t xml:space="preserve">Data </w:t>
            </w:r>
            <w:r w:rsidR="00D93B2D" w:rsidRPr="00374D06">
              <w:rPr>
                <w:rFonts w:ascii="URW DIN" w:hAnsi="URW DIN"/>
                <w:b/>
                <w:sz w:val="16"/>
                <w:lang w:val="pl-PL"/>
              </w:rPr>
              <w:t>zakończenia</w:t>
            </w:r>
          </w:p>
        </w:tc>
        <w:tc>
          <w:tcPr>
            <w:tcW w:w="1366" w:type="pct"/>
            <w:shd w:val="clear" w:color="auto" w:fill="D9D9D9" w:themeFill="background1" w:themeFillShade="D9"/>
            <w:vAlign w:val="center"/>
          </w:tcPr>
          <w:p w14:paraId="3FE7B03D" w14:textId="77777777" w:rsidR="00E3041A" w:rsidRPr="00DE47E7" w:rsidRDefault="00E3041A" w:rsidP="00374D06">
            <w:pPr>
              <w:pStyle w:val="Akapitzlist"/>
              <w:ind w:left="0"/>
              <w:jc w:val="center"/>
              <w:rPr>
                <w:rFonts w:ascii="URW DIN" w:hAnsi="URW DIN"/>
                <w:b/>
                <w:sz w:val="16"/>
              </w:rPr>
            </w:pPr>
            <w:r w:rsidRPr="00374D06">
              <w:rPr>
                <w:rFonts w:ascii="URW DIN" w:hAnsi="URW DIN"/>
                <w:b/>
                <w:sz w:val="16"/>
                <w:lang w:val="pl-PL"/>
              </w:rPr>
              <w:t>Wynagrodzenie za dany Etap</w:t>
            </w:r>
          </w:p>
        </w:tc>
      </w:tr>
      <w:tr w:rsidR="00086F5A" w:rsidRPr="009730B7" w14:paraId="233575EA" w14:textId="77777777" w:rsidTr="008322AB">
        <w:tc>
          <w:tcPr>
            <w:tcW w:w="1173" w:type="pct"/>
          </w:tcPr>
          <w:p w14:paraId="576F91D1" w14:textId="0E5FCA01" w:rsidR="00086F5A" w:rsidRDefault="00E315ED" w:rsidP="00866455">
            <w:pPr>
              <w:pStyle w:val="Akapitzlist"/>
              <w:spacing w:line="276" w:lineRule="auto"/>
              <w:ind w:left="0"/>
              <w:jc w:val="center"/>
              <w:rPr>
                <w:rFonts w:ascii="URW DIN" w:hAnsi="URW DIN"/>
                <w:color w:val="000000"/>
                <w:sz w:val="16"/>
                <w:szCs w:val="16"/>
                <w:lang w:eastAsia="x-none"/>
              </w:rPr>
            </w:pPr>
            <w:r w:rsidRPr="00E315ED">
              <w:rPr>
                <w:rFonts w:ascii="URW DIN" w:hAnsi="URW DIN"/>
                <w:color w:val="000000"/>
                <w:sz w:val="16"/>
                <w:szCs w:val="16"/>
                <w:lang w:eastAsia="x-none"/>
              </w:rPr>
              <w:t>Wprowadzenie wykonawcy i przygotowanie listy zadań (</w:t>
            </w:r>
            <w:proofErr w:type="spellStart"/>
            <w:r w:rsidRPr="00E315ED">
              <w:rPr>
                <w:rFonts w:ascii="URW DIN" w:hAnsi="URW DIN"/>
                <w:color w:val="000000"/>
                <w:sz w:val="16"/>
                <w:szCs w:val="16"/>
                <w:lang w:eastAsia="x-none"/>
              </w:rPr>
              <w:t>backlogu</w:t>
            </w:r>
            <w:proofErr w:type="spellEnd"/>
            <w:r w:rsidRPr="00E315ED">
              <w:rPr>
                <w:rFonts w:ascii="URW DIN" w:hAnsi="URW DIN"/>
                <w:color w:val="000000"/>
                <w:sz w:val="16"/>
                <w:szCs w:val="16"/>
                <w:lang w:eastAsia="x-none"/>
              </w:rPr>
              <w:t>)</w:t>
            </w:r>
          </w:p>
        </w:tc>
        <w:tc>
          <w:tcPr>
            <w:tcW w:w="1383" w:type="pct"/>
            <w:vAlign w:val="center"/>
          </w:tcPr>
          <w:p w14:paraId="6E39D0C7" w14:textId="6F0990CA" w:rsidR="00086F5A" w:rsidRPr="007C0DAB" w:rsidRDefault="00086F5A" w:rsidP="00866455">
            <w:pPr>
              <w:pStyle w:val="Akapitzlist"/>
              <w:spacing w:line="276" w:lineRule="auto"/>
              <w:ind w:left="0"/>
              <w:jc w:val="center"/>
              <w:rPr>
                <w:rFonts w:ascii="URW DIN" w:hAnsi="URW DIN"/>
                <w:color w:val="000000"/>
                <w:sz w:val="16"/>
                <w:szCs w:val="16"/>
                <w:lang w:eastAsia="x-none"/>
              </w:rPr>
            </w:pPr>
            <w:r>
              <w:rPr>
                <w:rFonts w:ascii="URW DIN" w:hAnsi="URW DIN"/>
                <w:color w:val="000000"/>
                <w:sz w:val="16"/>
                <w:szCs w:val="16"/>
                <w:lang w:eastAsia="x-none"/>
              </w:rPr>
              <w:t>-</w:t>
            </w:r>
          </w:p>
        </w:tc>
        <w:tc>
          <w:tcPr>
            <w:tcW w:w="1078" w:type="pct"/>
          </w:tcPr>
          <w:p w14:paraId="3B0B58AE" w14:textId="241E4632" w:rsidR="00086F5A" w:rsidRDefault="008C6811" w:rsidP="00866455">
            <w:pPr>
              <w:pStyle w:val="Akapitzlist"/>
              <w:spacing w:line="276" w:lineRule="auto"/>
              <w:ind w:left="0"/>
              <w:jc w:val="center"/>
              <w:rPr>
                <w:rFonts w:ascii="URW DIN" w:hAnsi="URW DIN"/>
                <w:color w:val="000000"/>
                <w:sz w:val="16"/>
              </w:rPr>
            </w:pPr>
            <w:r>
              <w:rPr>
                <w:rFonts w:ascii="URW DIN" w:hAnsi="URW DIN"/>
                <w:color w:val="000000"/>
                <w:sz w:val="16"/>
              </w:rPr>
              <w:t>60 dni od podpisania Umowy</w:t>
            </w:r>
          </w:p>
        </w:tc>
        <w:tc>
          <w:tcPr>
            <w:tcW w:w="1366" w:type="pct"/>
            <w:tcBorders>
              <w:top w:val="single" w:sz="4" w:space="0" w:color="000000"/>
              <w:bottom w:val="single" w:sz="4" w:space="0" w:color="000000"/>
            </w:tcBorders>
            <w:vAlign w:val="center"/>
          </w:tcPr>
          <w:p w14:paraId="3D55E4C0" w14:textId="15D7A05B" w:rsidR="00086F5A" w:rsidRPr="00812A3B" w:rsidRDefault="008C6811" w:rsidP="00866455">
            <w:pPr>
              <w:pStyle w:val="Akapitzlist"/>
              <w:spacing w:line="276" w:lineRule="auto"/>
              <w:ind w:left="0"/>
              <w:jc w:val="center"/>
              <w:rPr>
                <w:rFonts w:ascii="URW DIN" w:hAnsi="URW DIN"/>
                <w:b/>
                <w:color w:val="000000"/>
                <w:sz w:val="16"/>
                <w:lang w:val="pl-PL"/>
              </w:rPr>
            </w:pPr>
            <w:r>
              <w:rPr>
                <w:rFonts w:ascii="URW DIN" w:hAnsi="URW DIN"/>
                <w:b/>
                <w:color w:val="000000"/>
                <w:sz w:val="16"/>
                <w:lang w:val="pl-PL"/>
              </w:rPr>
              <w:t>n/d</w:t>
            </w:r>
          </w:p>
        </w:tc>
      </w:tr>
      <w:tr w:rsidR="00866455" w:rsidRPr="009730B7" w14:paraId="182FE0C9" w14:textId="77777777" w:rsidTr="00374D06">
        <w:tc>
          <w:tcPr>
            <w:tcW w:w="1173" w:type="pct"/>
          </w:tcPr>
          <w:p w14:paraId="56D5DBEA" w14:textId="475532F4" w:rsidR="00866455" w:rsidRPr="00DE47E7" w:rsidRDefault="004E67B8" w:rsidP="00866455">
            <w:pPr>
              <w:pStyle w:val="Akapitzlist"/>
              <w:spacing w:line="276" w:lineRule="auto"/>
              <w:ind w:left="0"/>
              <w:jc w:val="center"/>
              <w:rPr>
                <w:rFonts w:ascii="URW DIN" w:hAnsi="URW DIN"/>
                <w:color w:val="000000"/>
                <w:sz w:val="16"/>
              </w:rPr>
            </w:pPr>
            <w:r>
              <w:rPr>
                <w:rFonts w:ascii="URW DIN" w:hAnsi="URW DIN"/>
                <w:color w:val="000000"/>
                <w:sz w:val="16"/>
                <w:szCs w:val="16"/>
                <w:lang w:eastAsia="x-none"/>
              </w:rPr>
              <w:t>Aktualizacja dokumentacji i b</w:t>
            </w:r>
            <w:r w:rsidR="00866455">
              <w:rPr>
                <w:rFonts w:ascii="URW DIN" w:hAnsi="URW DIN"/>
                <w:color w:val="000000"/>
                <w:sz w:val="16"/>
                <w:szCs w:val="16"/>
                <w:lang w:eastAsia="x-none"/>
              </w:rPr>
              <w:t xml:space="preserve">udowa </w:t>
            </w:r>
            <w:r w:rsidR="00866455" w:rsidRPr="00DF255D">
              <w:rPr>
                <w:rFonts w:ascii="URW DIN" w:hAnsi="URW DIN"/>
                <w:color w:val="000000"/>
                <w:sz w:val="16"/>
                <w:szCs w:val="16"/>
                <w:lang w:eastAsia="x-none"/>
              </w:rPr>
              <w:t>oprogramowania</w:t>
            </w:r>
            <w:r w:rsidR="00866455">
              <w:rPr>
                <w:rFonts w:ascii="URW DIN" w:hAnsi="URW DIN"/>
                <w:color w:val="000000"/>
                <w:sz w:val="16"/>
                <w:szCs w:val="16"/>
                <w:lang w:eastAsia="x-none"/>
              </w:rPr>
              <w:t xml:space="preserve"> – 30% zakresu</w:t>
            </w:r>
          </w:p>
        </w:tc>
        <w:tc>
          <w:tcPr>
            <w:tcW w:w="1383" w:type="pct"/>
            <w:vAlign w:val="center"/>
          </w:tcPr>
          <w:p w14:paraId="65627859" w14:textId="412EF376" w:rsidR="00866455" w:rsidRPr="007C0DAB" w:rsidRDefault="00866455" w:rsidP="00866455">
            <w:pPr>
              <w:pStyle w:val="Akapitzlist"/>
              <w:spacing w:line="276" w:lineRule="auto"/>
              <w:ind w:left="0"/>
              <w:jc w:val="center"/>
              <w:rPr>
                <w:rFonts w:ascii="URW DIN" w:hAnsi="URW DIN"/>
                <w:color w:val="000000"/>
                <w:sz w:val="16"/>
                <w:szCs w:val="16"/>
                <w:lang w:eastAsia="x-none"/>
              </w:rPr>
            </w:pPr>
            <w:r w:rsidRPr="007C0DAB">
              <w:rPr>
                <w:rFonts w:ascii="URW DIN" w:hAnsi="URW DIN"/>
                <w:color w:val="000000"/>
                <w:sz w:val="16"/>
                <w:szCs w:val="16"/>
                <w:lang w:eastAsia="x-none"/>
              </w:rPr>
              <w:t xml:space="preserve">Zbudowany system </w:t>
            </w:r>
            <w:proofErr w:type="spellStart"/>
            <w:r w:rsidRPr="007C0DAB">
              <w:rPr>
                <w:rFonts w:ascii="URW DIN" w:hAnsi="URW DIN"/>
                <w:color w:val="000000"/>
                <w:sz w:val="16"/>
                <w:szCs w:val="16"/>
                <w:lang w:eastAsia="x-none"/>
              </w:rPr>
              <w:t>SOSiR</w:t>
            </w:r>
            <w:proofErr w:type="spellEnd"/>
            <w:r w:rsidRPr="007C0DAB">
              <w:rPr>
                <w:rFonts w:ascii="URW DIN" w:hAnsi="URW DIN"/>
                <w:color w:val="000000"/>
                <w:sz w:val="16"/>
                <w:szCs w:val="16"/>
                <w:lang w:eastAsia="x-none"/>
              </w:rPr>
              <w:t xml:space="preserve"> – zrealizowane 30% zakresu </w:t>
            </w:r>
          </w:p>
        </w:tc>
        <w:tc>
          <w:tcPr>
            <w:tcW w:w="1078" w:type="pct"/>
          </w:tcPr>
          <w:p w14:paraId="0DAFCE18" w14:textId="2CBC59B9" w:rsidR="00866455" w:rsidRPr="00DE47E7" w:rsidRDefault="00D35B8C" w:rsidP="00313948">
            <w:pPr>
              <w:pStyle w:val="Akapitzlist"/>
              <w:spacing w:line="276" w:lineRule="auto"/>
              <w:ind w:left="0"/>
              <w:jc w:val="center"/>
              <w:rPr>
                <w:rFonts w:ascii="URW DIN" w:hAnsi="URW DIN"/>
                <w:color w:val="000000"/>
                <w:sz w:val="16"/>
              </w:rPr>
            </w:pPr>
            <w:r>
              <w:rPr>
                <w:rFonts w:ascii="URW DIN" w:hAnsi="URW DIN"/>
                <w:color w:val="000000"/>
                <w:sz w:val="16"/>
              </w:rPr>
              <w:t>30</w:t>
            </w:r>
            <w:r w:rsidR="00866455">
              <w:rPr>
                <w:rFonts w:ascii="URW DIN" w:hAnsi="URW DIN"/>
                <w:color w:val="000000"/>
                <w:sz w:val="16"/>
              </w:rPr>
              <w:t>.0</w:t>
            </w:r>
            <w:r w:rsidR="00313948">
              <w:rPr>
                <w:rFonts w:ascii="URW DIN" w:hAnsi="URW DIN"/>
                <w:color w:val="000000"/>
                <w:sz w:val="16"/>
              </w:rPr>
              <w:t>6</w:t>
            </w:r>
            <w:r w:rsidR="00866455">
              <w:rPr>
                <w:rFonts w:ascii="URW DIN" w:hAnsi="URW DIN"/>
                <w:color w:val="000000"/>
                <w:sz w:val="16"/>
              </w:rPr>
              <w:t>.2026</w:t>
            </w:r>
          </w:p>
        </w:tc>
        <w:tc>
          <w:tcPr>
            <w:tcW w:w="1366" w:type="pct"/>
            <w:tcBorders>
              <w:top w:val="single" w:sz="4" w:space="0" w:color="000000"/>
              <w:bottom w:val="single" w:sz="4" w:space="0" w:color="000000"/>
            </w:tcBorders>
            <w:vAlign w:val="center"/>
          </w:tcPr>
          <w:p w14:paraId="2C822771" w14:textId="0C9CF53D" w:rsidR="00866455" w:rsidRPr="00812A3B" w:rsidRDefault="00812A3B" w:rsidP="00866455">
            <w:pPr>
              <w:pStyle w:val="Akapitzlist"/>
              <w:spacing w:line="276" w:lineRule="auto"/>
              <w:ind w:left="0"/>
              <w:jc w:val="center"/>
              <w:rPr>
                <w:rFonts w:ascii="URW DIN" w:hAnsi="URW DIN"/>
                <w:b/>
                <w:color w:val="000000"/>
                <w:sz w:val="16"/>
                <w:lang w:val="pl-PL"/>
              </w:rPr>
            </w:pPr>
            <w:r w:rsidRPr="00812A3B">
              <w:rPr>
                <w:rFonts w:ascii="URW DIN" w:hAnsi="URW DIN"/>
                <w:b/>
                <w:color w:val="000000"/>
                <w:sz w:val="16"/>
                <w:lang w:val="pl-PL"/>
              </w:rPr>
              <w:t xml:space="preserve">Płatność 1 - </w:t>
            </w:r>
            <w:r w:rsidR="00866455" w:rsidRPr="00812A3B">
              <w:rPr>
                <w:rFonts w:ascii="URW DIN" w:hAnsi="URW DIN"/>
                <w:b/>
                <w:color w:val="000000"/>
                <w:sz w:val="16"/>
                <w:lang w:val="pl-PL"/>
              </w:rPr>
              <w:t>15%</w:t>
            </w:r>
          </w:p>
        </w:tc>
      </w:tr>
      <w:tr w:rsidR="00866455" w:rsidRPr="009730B7" w14:paraId="142BFB67" w14:textId="77777777" w:rsidTr="00374D06">
        <w:tc>
          <w:tcPr>
            <w:tcW w:w="1173" w:type="pct"/>
          </w:tcPr>
          <w:p w14:paraId="55C9D832" w14:textId="184EA052" w:rsidR="00866455" w:rsidRPr="000C2FA0" w:rsidRDefault="004E67B8" w:rsidP="00866455">
            <w:pPr>
              <w:pStyle w:val="Akapitzlist"/>
              <w:spacing w:line="276" w:lineRule="auto"/>
              <w:ind w:left="0"/>
              <w:jc w:val="center"/>
              <w:rPr>
                <w:rFonts w:ascii="URW DIN" w:hAnsi="URW DIN"/>
                <w:color w:val="000000"/>
                <w:sz w:val="16"/>
              </w:rPr>
            </w:pPr>
            <w:r>
              <w:rPr>
                <w:rFonts w:ascii="URW DIN" w:hAnsi="URW DIN"/>
                <w:color w:val="000000"/>
                <w:sz w:val="16"/>
                <w:szCs w:val="16"/>
                <w:lang w:eastAsia="x-none"/>
              </w:rPr>
              <w:t xml:space="preserve">Aktualizacja dokumentacji i budowa </w:t>
            </w:r>
            <w:r w:rsidRPr="00DF255D">
              <w:rPr>
                <w:rFonts w:ascii="URW DIN" w:hAnsi="URW DIN"/>
                <w:color w:val="000000"/>
                <w:sz w:val="16"/>
                <w:szCs w:val="16"/>
                <w:lang w:eastAsia="x-none"/>
              </w:rPr>
              <w:t>oprogramowania</w:t>
            </w:r>
            <w:r>
              <w:rPr>
                <w:rFonts w:ascii="URW DIN" w:hAnsi="URW DIN"/>
                <w:color w:val="000000"/>
                <w:sz w:val="16"/>
                <w:szCs w:val="16"/>
                <w:lang w:eastAsia="x-none"/>
              </w:rPr>
              <w:t xml:space="preserve"> </w:t>
            </w:r>
            <w:r w:rsidR="00866455">
              <w:rPr>
                <w:rFonts w:ascii="URW DIN" w:hAnsi="URW DIN"/>
                <w:color w:val="000000"/>
                <w:sz w:val="16"/>
                <w:szCs w:val="16"/>
                <w:lang w:eastAsia="x-none"/>
              </w:rPr>
              <w:t>– 70% zakresu</w:t>
            </w:r>
          </w:p>
        </w:tc>
        <w:tc>
          <w:tcPr>
            <w:tcW w:w="1383" w:type="pct"/>
            <w:vAlign w:val="center"/>
          </w:tcPr>
          <w:p w14:paraId="3B77D2DA" w14:textId="413ED0AE" w:rsidR="00866455" w:rsidRPr="007C0DAB" w:rsidRDefault="00866455" w:rsidP="00866455">
            <w:pPr>
              <w:pStyle w:val="Akapitzlist"/>
              <w:spacing w:line="276" w:lineRule="auto"/>
              <w:ind w:left="0"/>
              <w:jc w:val="center"/>
              <w:rPr>
                <w:rFonts w:ascii="URW DIN" w:hAnsi="URW DIN"/>
                <w:color w:val="000000"/>
                <w:sz w:val="16"/>
                <w:szCs w:val="16"/>
                <w:lang w:eastAsia="x-none"/>
              </w:rPr>
            </w:pPr>
            <w:r w:rsidRPr="007C0DAB">
              <w:rPr>
                <w:rFonts w:ascii="URW DIN" w:hAnsi="URW DIN"/>
                <w:color w:val="000000"/>
                <w:sz w:val="16"/>
                <w:szCs w:val="16"/>
                <w:lang w:eastAsia="x-none"/>
              </w:rPr>
              <w:t xml:space="preserve">Zbudowany system </w:t>
            </w:r>
            <w:proofErr w:type="spellStart"/>
            <w:r w:rsidRPr="007C0DAB">
              <w:rPr>
                <w:rFonts w:ascii="URW DIN" w:hAnsi="URW DIN"/>
                <w:color w:val="000000"/>
                <w:sz w:val="16"/>
                <w:szCs w:val="16"/>
                <w:lang w:eastAsia="x-none"/>
              </w:rPr>
              <w:t>SOSiR</w:t>
            </w:r>
            <w:proofErr w:type="spellEnd"/>
            <w:r w:rsidRPr="007C0DAB">
              <w:rPr>
                <w:rFonts w:ascii="URW DIN" w:hAnsi="URW DIN"/>
                <w:color w:val="000000"/>
                <w:sz w:val="16"/>
                <w:szCs w:val="16"/>
                <w:lang w:eastAsia="x-none"/>
              </w:rPr>
              <w:t xml:space="preserve"> – zrealizowane 70% zakresu</w:t>
            </w:r>
          </w:p>
        </w:tc>
        <w:tc>
          <w:tcPr>
            <w:tcW w:w="1078" w:type="pct"/>
          </w:tcPr>
          <w:p w14:paraId="7EE0C31E" w14:textId="7DDE6A25" w:rsidR="00866455" w:rsidRPr="00DE47E7" w:rsidRDefault="00835C3F" w:rsidP="00866455">
            <w:pPr>
              <w:pStyle w:val="Akapitzlist"/>
              <w:spacing w:line="276" w:lineRule="auto"/>
              <w:ind w:left="0"/>
              <w:jc w:val="center"/>
              <w:rPr>
                <w:rFonts w:ascii="URW DIN" w:hAnsi="URW DIN"/>
                <w:color w:val="000000"/>
                <w:sz w:val="16"/>
              </w:rPr>
            </w:pPr>
            <w:r>
              <w:rPr>
                <w:rFonts w:ascii="URW DIN" w:hAnsi="URW DIN"/>
                <w:color w:val="000000"/>
                <w:sz w:val="16"/>
              </w:rPr>
              <w:t>2</w:t>
            </w:r>
            <w:r w:rsidR="00866455">
              <w:rPr>
                <w:rFonts w:ascii="URW DIN" w:hAnsi="URW DIN"/>
                <w:color w:val="000000"/>
                <w:sz w:val="16"/>
              </w:rPr>
              <w:t>.</w:t>
            </w:r>
            <w:r w:rsidR="00D35B8C">
              <w:rPr>
                <w:rFonts w:ascii="URW DIN" w:hAnsi="URW DIN"/>
                <w:color w:val="000000"/>
                <w:sz w:val="16"/>
              </w:rPr>
              <w:t>1</w:t>
            </w:r>
            <w:r>
              <w:rPr>
                <w:rFonts w:ascii="URW DIN" w:hAnsi="URW DIN"/>
                <w:color w:val="000000"/>
                <w:sz w:val="16"/>
              </w:rPr>
              <w:t>1</w:t>
            </w:r>
            <w:r w:rsidR="00866455">
              <w:rPr>
                <w:rFonts w:ascii="URW DIN" w:hAnsi="URW DIN"/>
                <w:color w:val="000000"/>
                <w:sz w:val="16"/>
              </w:rPr>
              <w:t>.2026</w:t>
            </w:r>
          </w:p>
        </w:tc>
        <w:tc>
          <w:tcPr>
            <w:tcW w:w="1366" w:type="pct"/>
            <w:tcBorders>
              <w:top w:val="single" w:sz="4" w:space="0" w:color="000000"/>
              <w:bottom w:val="single" w:sz="4" w:space="0" w:color="000000"/>
            </w:tcBorders>
            <w:vAlign w:val="center"/>
          </w:tcPr>
          <w:p w14:paraId="0FAA5282" w14:textId="09DE8122" w:rsidR="00866455" w:rsidRPr="008E7868" w:rsidRDefault="00812A3B" w:rsidP="00866455">
            <w:pPr>
              <w:pStyle w:val="Akapitzlist"/>
              <w:spacing w:line="276" w:lineRule="auto"/>
              <w:ind w:left="0"/>
              <w:jc w:val="center"/>
              <w:rPr>
                <w:rFonts w:ascii="URW DIN" w:hAnsi="URW DIN"/>
                <w:bCs/>
                <w:color w:val="000000"/>
                <w:sz w:val="16"/>
              </w:rPr>
            </w:pPr>
            <w:r w:rsidRPr="00812A3B">
              <w:rPr>
                <w:rFonts w:ascii="URW DIN" w:hAnsi="URW DIN"/>
                <w:b/>
                <w:color w:val="000000"/>
                <w:sz w:val="16"/>
                <w:lang w:val="pl-PL"/>
              </w:rPr>
              <w:t xml:space="preserve">Płatność </w:t>
            </w:r>
            <w:r>
              <w:rPr>
                <w:rFonts w:ascii="URW DIN" w:hAnsi="URW DIN"/>
                <w:b/>
                <w:color w:val="000000"/>
                <w:sz w:val="16"/>
                <w:lang w:val="pl-PL"/>
              </w:rPr>
              <w:t>2 –</w:t>
            </w:r>
            <w:r w:rsidRPr="00812A3B">
              <w:rPr>
                <w:rFonts w:ascii="URW DIN" w:hAnsi="URW DIN"/>
                <w:b/>
                <w:color w:val="000000"/>
                <w:sz w:val="16"/>
                <w:lang w:val="pl-PL"/>
              </w:rPr>
              <w:t xml:space="preserve"> 1</w:t>
            </w:r>
            <w:r>
              <w:rPr>
                <w:rFonts w:ascii="URW DIN" w:hAnsi="URW DIN"/>
                <w:b/>
                <w:color w:val="000000"/>
                <w:sz w:val="16"/>
              </w:rPr>
              <w:t>0%</w:t>
            </w:r>
          </w:p>
        </w:tc>
      </w:tr>
      <w:tr w:rsidR="00840C0F" w:rsidRPr="00442A9F" w14:paraId="5B2DCA8F" w14:textId="77777777" w:rsidTr="0020325B">
        <w:tc>
          <w:tcPr>
            <w:tcW w:w="1173" w:type="pct"/>
          </w:tcPr>
          <w:p w14:paraId="0F6C4424" w14:textId="0B49D805" w:rsidR="00582C39" w:rsidRDefault="004E67B8" w:rsidP="00582C39">
            <w:pPr>
              <w:pStyle w:val="Akapitzlist"/>
              <w:spacing w:line="276" w:lineRule="auto"/>
              <w:ind w:left="0"/>
              <w:jc w:val="center"/>
              <w:rPr>
                <w:rFonts w:ascii="URW DIN" w:hAnsi="URW DIN"/>
                <w:color w:val="000000"/>
                <w:sz w:val="16"/>
                <w:szCs w:val="16"/>
                <w:lang w:eastAsia="x-none"/>
              </w:rPr>
            </w:pPr>
            <w:r>
              <w:rPr>
                <w:rFonts w:ascii="URW DIN" w:hAnsi="URW DIN"/>
                <w:color w:val="000000"/>
                <w:sz w:val="16"/>
                <w:szCs w:val="16"/>
                <w:lang w:eastAsia="x-none"/>
              </w:rPr>
              <w:t>Aktualizacja dokumentacji i b</w:t>
            </w:r>
            <w:r w:rsidR="00582C39">
              <w:rPr>
                <w:rFonts w:ascii="URW DIN" w:hAnsi="URW DIN"/>
                <w:color w:val="000000"/>
                <w:sz w:val="16"/>
                <w:szCs w:val="16"/>
                <w:lang w:eastAsia="x-none"/>
              </w:rPr>
              <w:t xml:space="preserve">udowa </w:t>
            </w:r>
            <w:r w:rsidR="00EB4159" w:rsidRPr="00DF255D">
              <w:rPr>
                <w:rFonts w:ascii="URW DIN" w:hAnsi="URW DIN"/>
                <w:color w:val="000000"/>
                <w:sz w:val="16"/>
                <w:szCs w:val="16"/>
                <w:lang w:eastAsia="x-none"/>
              </w:rPr>
              <w:t>oprogramowania</w:t>
            </w:r>
            <w:r>
              <w:rPr>
                <w:rFonts w:ascii="URW DIN" w:hAnsi="URW DIN"/>
                <w:color w:val="000000"/>
                <w:sz w:val="16"/>
                <w:szCs w:val="16"/>
                <w:lang w:eastAsia="x-none"/>
              </w:rPr>
              <w:t xml:space="preserve"> – 100% zakresu</w:t>
            </w:r>
          </w:p>
        </w:tc>
        <w:tc>
          <w:tcPr>
            <w:tcW w:w="1383" w:type="pct"/>
          </w:tcPr>
          <w:p w14:paraId="477EDB6D" w14:textId="606601CC" w:rsidR="00582C3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 xml:space="preserve">Zbudowany system </w:t>
            </w:r>
            <w:proofErr w:type="spellStart"/>
            <w:r w:rsidRPr="00DF255D">
              <w:rPr>
                <w:rFonts w:ascii="URW DIN" w:hAnsi="URW DIN"/>
                <w:color w:val="000000"/>
                <w:sz w:val="16"/>
                <w:szCs w:val="16"/>
                <w:lang w:eastAsia="x-none"/>
              </w:rPr>
              <w:t>SOSiR</w:t>
            </w:r>
            <w:proofErr w:type="spellEnd"/>
            <w:r w:rsidRPr="00DF255D">
              <w:rPr>
                <w:rFonts w:ascii="URW DIN" w:hAnsi="URW DIN"/>
                <w:color w:val="000000"/>
                <w:sz w:val="16"/>
                <w:szCs w:val="16"/>
                <w:lang w:eastAsia="x-none"/>
              </w:rPr>
              <w:t xml:space="preserve"> i Portal </w:t>
            </w:r>
            <w:proofErr w:type="spellStart"/>
            <w:r w:rsidRPr="00DF255D">
              <w:rPr>
                <w:rFonts w:ascii="URW DIN" w:hAnsi="URW DIN"/>
                <w:color w:val="000000"/>
                <w:sz w:val="16"/>
                <w:szCs w:val="16"/>
                <w:lang w:eastAsia="x-none"/>
              </w:rPr>
              <w:t>SOSiR</w:t>
            </w:r>
            <w:proofErr w:type="spellEnd"/>
            <w:r w:rsidRPr="00DF255D">
              <w:rPr>
                <w:rFonts w:ascii="URW DIN" w:hAnsi="URW DIN"/>
                <w:color w:val="000000"/>
                <w:sz w:val="16"/>
                <w:szCs w:val="16"/>
                <w:lang w:eastAsia="x-none"/>
              </w:rPr>
              <w:t xml:space="preserve">, Zbudowane API do </w:t>
            </w:r>
            <w:proofErr w:type="spellStart"/>
            <w:r w:rsidRPr="00DF255D">
              <w:rPr>
                <w:rFonts w:ascii="URW DIN" w:hAnsi="URW DIN"/>
                <w:color w:val="000000"/>
                <w:sz w:val="16"/>
                <w:szCs w:val="16"/>
                <w:lang w:eastAsia="x-none"/>
              </w:rPr>
              <w:t>SOSiR</w:t>
            </w:r>
            <w:proofErr w:type="spellEnd"/>
            <w:r w:rsidRPr="00DF255D">
              <w:rPr>
                <w:rFonts w:ascii="URW DIN" w:hAnsi="URW DIN"/>
                <w:color w:val="000000"/>
                <w:sz w:val="16"/>
                <w:szCs w:val="16"/>
                <w:lang w:eastAsia="x-none"/>
              </w:rPr>
              <w:t>, Zmodyfikowany System Raportowy, Zmodyfikowany System Hurtownia Danych</w:t>
            </w:r>
          </w:p>
        </w:tc>
        <w:tc>
          <w:tcPr>
            <w:tcW w:w="1078" w:type="pct"/>
            <w:vAlign w:val="center"/>
          </w:tcPr>
          <w:p w14:paraId="68B4CB96" w14:textId="1E92E4EA" w:rsidR="00582C39" w:rsidRPr="00DE47E7" w:rsidRDefault="00835C3F" w:rsidP="00582C39">
            <w:pPr>
              <w:pStyle w:val="Akapitzlist"/>
              <w:spacing w:line="276" w:lineRule="auto"/>
              <w:ind w:left="0"/>
              <w:jc w:val="center"/>
              <w:rPr>
                <w:rFonts w:ascii="URW DIN" w:hAnsi="URW DIN"/>
                <w:color w:val="000000"/>
                <w:sz w:val="16"/>
              </w:rPr>
            </w:pPr>
            <w:r>
              <w:rPr>
                <w:rFonts w:ascii="URW DIN" w:hAnsi="URW DIN"/>
                <w:color w:val="000000"/>
                <w:sz w:val="16"/>
              </w:rPr>
              <w:t>1</w:t>
            </w:r>
            <w:r w:rsidR="0027575C">
              <w:rPr>
                <w:rFonts w:ascii="URW DIN" w:hAnsi="URW DIN"/>
                <w:color w:val="000000"/>
                <w:sz w:val="16"/>
              </w:rPr>
              <w:t>.</w:t>
            </w:r>
            <w:r w:rsidR="005E27CA">
              <w:rPr>
                <w:rFonts w:ascii="URW DIN" w:hAnsi="URW DIN"/>
                <w:color w:val="000000"/>
                <w:sz w:val="16"/>
              </w:rPr>
              <w:t>0</w:t>
            </w:r>
            <w:r>
              <w:rPr>
                <w:rFonts w:ascii="URW DIN" w:hAnsi="URW DIN"/>
                <w:color w:val="000000"/>
                <w:sz w:val="16"/>
              </w:rPr>
              <w:t>3</w:t>
            </w:r>
            <w:r w:rsidR="005D5A32" w:rsidRPr="00DE47E7">
              <w:rPr>
                <w:rFonts w:ascii="URW DIN" w:hAnsi="URW DIN"/>
                <w:color w:val="000000"/>
                <w:sz w:val="16"/>
              </w:rPr>
              <w:t>.</w:t>
            </w:r>
            <w:r w:rsidR="00EB4159" w:rsidRPr="00EB4159">
              <w:rPr>
                <w:rFonts w:ascii="URW DIN" w:hAnsi="URW DIN"/>
                <w:color w:val="000000"/>
                <w:sz w:val="16"/>
                <w:szCs w:val="16"/>
                <w:lang w:eastAsia="x-none"/>
              </w:rPr>
              <w:t>202</w:t>
            </w:r>
            <w:r w:rsidR="005E27CA">
              <w:rPr>
                <w:rFonts w:ascii="URW DIN" w:hAnsi="URW DIN"/>
                <w:color w:val="000000"/>
                <w:sz w:val="16"/>
                <w:szCs w:val="16"/>
                <w:lang w:eastAsia="x-none"/>
              </w:rPr>
              <w:t>7</w:t>
            </w:r>
          </w:p>
        </w:tc>
        <w:tc>
          <w:tcPr>
            <w:tcW w:w="1366" w:type="pct"/>
            <w:vAlign w:val="center"/>
          </w:tcPr>
          <w:p w14:paraId="7AF319B2" w14:textId="2C84D5BD" w:rsidR="00582C39" w:rsidRPr="00DE47E7" w:rsidRDefault="00812A3B" w:rsidP="00582C39">
            <w:pPr>
              <w:pStyle w:val="Akapitzlist"/>
              <w:spacing w:line="276" w:lineRule="auto"/>
              <w:ind w:left="0"/>
              <w:jc w:val="center"/>
              <w:rPr>
                <w:rFonts w:ascii="URW DIN" w:hAnsi="URW DIN"/>
                <w:color w:val="000000"/>
                <w:sz w:val="16"/>
                <w:lang w:val="pl-PL"/>
              </w:rPr>
            </w:pPr>
            <w:r w:rsidRPr="00812A3B">
              <w:rPr>
                <w:rFonts w:ascii="URW DIN" w:hAnsi="URW DIN"/>
                <w:b/>
                <w:color w:val="000000"/>
                <w:sz w:val="16"/>
                <w:lang w:val="pl-PL"/>
              </w:rPr>
              <w:t xml:space="preserve">Płatność </w:t>
            </w:r>
            <w:r w:rsidR="00240D04">
              <w:rPr>
                <w:rFonts w:ascii="URW DIN" w:hAnsi="URW DIN"/>
                <w:b/>
                <w:color w:val="000000"/>
                <w:sz w:val="16"/>
                <w:lang w:val="pl-PL"/>
              </w:rPr>
              <w:t>3</w:t>
            </w:r>
            <w:r>
              <w:rPr>
                <w:rFonts w:ascii="URW DIN" w:hAnsi="URW DIN"/>
                <w:b/>
                <w:color w:val="000000"/>
                <w:sz w:val="16"/>
                <w:lang w:val="pl-PL"/>
              </w:rPr>
              <w:t xml:space="preserve"> –</w:t>
            </w:r>
            <w:r w:rsidRPr="00812A3B">
              <w:rPr>
                <w:rFonts w:ascii="URW DIN" w:hAnsi="URW DIN"/>
                <w:b/>
                <w:color w:val="000000"/>
                <w:sz w:val="16"/>
                <w:lang w:val="pl-PL"/>
              </w:rPr>
              <w:t xml:space="preserve"> 1</w:t>
            </w:r>
            <w:r>
              <w:rPr>
                <w:rFonts w:ascii="URW DIN" w:hAnsi="URW DIN"/>
                <w:b/>
                <w:color w:val="000000"/>
                <w:sz w:val="16"/>
              </w:rPr>
              <w:t>0%</w:t>
            </w:r>
          </w:p>
        </w:tc>
      </w:tr>
      <w:tr w:rsidR="00840C0F" w:rsidRPr="009730B7" w14:paraId="1D3D9BB6" w14:textId="77777777" w:rsidTr="000C2FA0">
        <w:tc>
          <w:tcPr>
            <w:tcW w:w="1173" w:type="pct"/>
          </w:tcPr>
          <w:p w14:paraId="13796466" w14:textId="77777777" w:rsidR="00EB4159" w:rsidRPr="00DF255D" w:rsidRDefault="00EB4159" w:rsidP="00EB4159">
            <w:pPr>
              <w:pStyle w:val="Akapitzlist"/>
              <w:spacing w:line="276" w:lineRule="auto"/>
              <w:ind w:left="0"/>
              <w:jc w:val="center"/>
              <w:rPr>
                <w:rFonts w:ascii="URW DIN" w:hAnsi="URW DIN"/>
                <w:color w:val="000000"/>
                <w:sz w:val="16"/>
                <w:szCs w:val="16"/>
                <w:lang w:eastAsia="x-none"/>
              </w:rPr>
            </w:pPr>
          </w:p>
          <w:p w14:paraId="40BFD175" w14:textId="57D04523" w:rsidR="00C06999" w:rsidRPr="00DE47E7" w:rsidRDefault="00C06999" w:rsidP="00582C39">
            <w:pPr>
              <w:pStyle w:val="Akapitzlist"/>
              <w:spacing w:line="276" w:lineRule="auto"/>
              <w:ind w:left="0"/>
              <w:jc w:val="center"/>
              <w:rPr>
                <w:rFonts w:ascii="URW DIN" w:hAnsi="URW DIN"/>
                <w:color w:val="000000"/>
                <w:sz w:val="16"/>
              </w:rPr>
            </w:pPr>
            <w:r w:rsidRPr="009730B7">
              <w:rPr>
                <w:rFonts w:ascii="URW DIN" w:hAnsi="URW DIN"/>
                <w:color w:val="000000"/>
                <w:sz w:val="16"/>
                <w:szCs w:val="16"/>
                <w:lang w:eastAsia="x-none"/>
              </w:rPr>
              <w:t xml:space="preserve">Testy </w:t>
            </w:r>
            <w:r w:rsidR="00EB4159" w:rsidRPr="00DF255D">
              <w:rPr>
                <w:rFonts w:ascii="URW DIN" w:hAnsi="URW DIN"/>
                <w:color w:val="000000"/>
                <w:sz w:val="16"/>
                <w:szCs w:val="16"/>
                <w:lang w:eastAsia="x-none"/>
              </w:rPr>
              <w:t xml:space="preserve">systemu </w:t>
            </w:r>
            <w:proofErr w:type="spellStart"/>
            <w:r w:rsidR="00EB4159" w:rsidRPr="00DF255D">
              <w:rPr>
                <w:rFonts w:ascii="URW DIN" w:hAnsi="URW DIN"/>
                <w:color w:val="000000"/>
                <w:sz w:val="16"/>
                <w:szCs w:val="16"/>
                <w:lang w:eastAsia="x-none"/>
              </w:rPr>
              <w:t>SOSiR</w:t>
            </w:r>
            <w:proofErr w:type="spellEnd"/>
          </w:p>
        </w:tc>
        <w:tc>
          <w:tcPr>
            <w:tcW w:w="1383" w:type="pct"/>
          </w:tcPr>
          <w:p w14:paraId="19D33EDD" w14:textId="584C20A5" w:rsidR="00C0699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 xml:space="preserve">Uzyskane pozytywne wyniki testów systemu </w:t>
            </w:r>
            <w:proofErr w:type="spellStart"/>
            <w:r w:rsidRPr="00DF255D">
              <w:rPr>
                <w:rFonts w:ascii="URW DIN" w:hAnsi="URW DIN"/>
                <w:color w:val="000000"/>
                <w:sz w:val="16"/>
                <w:szCs w:val="16"/>
                <w:lang w:eastAsia="x-none"/>
              </w:rPr>
              <w:t>SOSiR</w:t>
            </w:r>
            <w:proofErr w:type="spellEnd"/>
            <w:r w:rsidRPr="00DF255D">
              <w:rPr>
                <w:rFonts w:ascii="URW DIN" w:hAnsi="URW DIN"/>
                <w:color w:val="000000"/>
                <w:sz w:val="16"/>
                <w:szCs w:val="16"/>
                <w:lang w:eastAsia="x-none"/>
              </w:rPr>
              <w:t xml:space="preserve"> (Testy UAT + Testy bezpieczeństwa, wydajności, stabilności, niezawodności, WCAG)</w:t>
            </w:r>
          </w:p>
        </w:tc>
        <w:tc>
          <w:tcPr>
            <w:tcW w:w="1078" w:type="pct"/>
            <w:vAlign w:val="center"/>
          </w:tcPr>
          <w:p w14:paraId="581F5117" w14:textId="1C59AB16" w:rsidR="00C06999" w:rsidRPr="00DE47E7" w:rsidRDefault="00EB4159" w:rsidP="008C40BB">
            <w:pPr>
              <w:pStyle w:val="Akapitzlist"/>
              <w:spacing w:line="276" w:lineRule="auto"/>
              <w:ind w:left="0"/>
              <w:jc w:val="center"/>
              <w:rPr>
                <w:rFonts w:ascii="URW DIN" w:hAnsi="URW DIN"/>
                <w:color w:val="000000"/>
                <w:sz w:val="16"/>
              </w:rPr>
            </w:pPr>
            <w:r w:rsidRPr="00EB4159">
              <w:rPr>
                <w:rFonts w:ascii="URW DIN" w:hAnsi="URW DIN"/>
                <w:color w:val="000000"/>
                <w:sz w:val="16"/>
                <w:szCs w:val="16"/>
                <w:lang w:eastAsia="x-none"/>
              </w:rPr>
              <w:t>3</w:t>
            </w:r>
            <w:r w:rsidR="008414F3">
              <w:rPr>
                <w:rFonts w:ascii="URW DIN" w:hAnsi="URW DIN"/>
                <w:color w:val="000000"/>
                <w:sz w:val="16"/>
                <w:szCs w:val="16"/>
                <w:lang w:eastAsia="x-none"/>
              </w:rPr>
              <w:t>0</w:t>
            </w:r>
            <w:r w:rsidRPr="00EB4159">
              <w:rPr>
                <w:rFonts w:ascii="URW DIN" w:hAnsi="URW DIN"/>
                <w:color w:val="000000"/>
                <w:sz w:val="16"/>
                <w:szCs w:val="16"/>
                <w:lang w:eastAsia="x-none"/>
              </w:rPr>
              <w:t>.0</w:t>
            </w:r>
            <w:r w:rsidR="008414F3">
              <w:rPr>
                <w:rFonts w:ascii="URW DIN" w:hAnsi="URW DIN"/>
                <w:color w:val="000000"/>
                <w:sz w:val="16"/>
                <w:szCs w:val="16"/>
                <w:lang w:eastAsia="x-none"/>
              </w:rPr>
              <w:t>4</w:t>
            </w:r>
            <w:r w:rsidRPr="00EB4159">
              <w:rPr>
                <w:rFonts w:ascii="URW DIN" w:hAnsi="URW DIN"/>
                <w:color w:val="000000"/>
                <w:sz w:val="16"/>
                <w:szCs w:val="16"/>
                <w:lang w:eastAsia="x-none"/>
              </w:rPr>
              <w:t>.202</w:t>
            </w:r>
            <w:r w:rsidR="00CC77AC">
              <w:rPr>
                <w:rFonts w:ascii="URW DIN" w:hAnsi="URW DIN"/>
                <w:color w:val="000000"/>
                <w:sz w:val="16"/>
                <w:szCs w:val="16"/>
                <w:lang w:eastAsia="x-none"/>
              </w:rPr>
              <w:t>7</w:t>
            </w:r>
          </w:p>
        </w:tc>
        <w:tc>
          <w:tcPr>
            <w:tcW w:w="1366" w:type="pct"/>
            <w:shd w:val="clear" w:color="auto" w:fill="A6A6A6" w:themeFill="background1" w:themeFillShade="A6"/>
            <w:vAlign w:val="center"/>
          </w:tcPr>
          <w:p w14:paraId="4476D106" w14:textId="37053147" w:rsidR="00C06999" w:rsidRPr="00DE47E7" w:rsidRDefault="00240D04" w:rsidP="00582C39">
            <w:pPr>
              <w:pStyle w:val="Akapitzlist"/>
              <w:spacing w:line="276" w:lineRule="auto"/>
              <w:ind w:left="0"/>
              <w:jc w:val="center"/>
              <w:rPr>
                <w:rFonts w:ascii="URW DIN" w:hAnsi="URW DIN"/>
                <w:b/>
                <w:color w:val="000000"/>
                <w:sz w:val="16"/>
              </w:rPr>
            </w:pPr>
            <w:r w:rsidRPr="00812A3B">
              <w:rPr>
                <w:rFonts w:ascii="URW DIN" w:hAnsi="URW DIN"/>
                <w:b/>
                <w:color w:val="000000"/>
                <w:sz w:val="16"/>
                <w:lang w:val="pl-PL"/>
              </w:rPr>
              <w:t xml:space="preserve">Płatność </w:t>
            </w:r>
            <w:r>
              <w:rPr>
                <w:rFonts w:ascii="URW DIN" w:hAnsi="URW DIN"/>
                <w:b/>
                <w:color w:val="000000"/>
                <w:sz w:val="16"/>
                <w:lang w:val="pl-PL"/>
              </w:rPr>
              <w:t>4 –</w:t>
            </w:r>
            <w:r w:rsidRPr="00812A3B">
              <w:rPr>
                <w:rFonts w:ascii="URW DIN" w:hAnsi="URW DIN"/>
                <w:b/>
                <w:color w:val="000000"/>
                <w:sz w:val="16"/>
                <w:lang w:val="pl-PL"/>
              </w:rPr>
              <w:t xml:space="preserve"> 1</w:t>
            </w:r>
            <w:r>
              <w:rPr>
                <w:rFonts w:ascii="URW DIN" w:hAnsi="URW DIN"/>
                <w:b/>
                <w:color w:val="000000"/>
                <w:sz w:val="16"/>
              </w:rPr>
              <w:t>0%</w:t>
            </w:r>
          </w:p>
        </w:tc>
      </w:tr>
      <w:tr w:rsidR="00840C0F" w:rsidRPr="009730B7" w14:paraId="2967BBD5" w14:textId="77777777" w:rsidTr="000C2FA0">
        <w:tc>
          <w:tcPr>
            <w:tcW w:w="1173" w:type="pct"/>
          </w:tcPr>
          <w:p w14:paraId="2E0BD0EC" w14:textId="3EBDBAC0" w:rsidR="00C06999" w:rsidRPr="009730B7" w:rsidRDefault="00EB4159" w:rsidP="00582C39">
            <w:pPr>
              <w:pStyle w:val="Akapitzlist"/>
              <w:spacing w:line="276" w:lineRule="auto"/>
              <w:ind w:left="0"/>
              <w:jc w:val="center"/>
              <w:rPr>
                <w:rFonts w:ascii="URW DIN" w:hAnsi="URW DIN"/>
                <w:color w:val="000000"/>
                <w:sz w:val="16"/>
                <w:szCs w:val="16"/>
                <w:lang w:eastAsia="x-none"/>
              </w:rPr>
            </w:pPr>
            <w:r w:rsidRPr="00DF255D">
              <w:rPr>
                <w:rFonts w:ascii="URW DIN" w:hAnsi="URW DIN"/>
                <w:color w:val="000000"/>
                <w:sz w:val="16"/>
                <w:szCs w:val="16"/>
                <w:lang w:eastAsia="x-none"/>
              </w:rPr>
              <w:t xml:space="preserve">Testy zewnętrzne systemu </w:t>
            </w:r>
            <w:proofErr w:type="spellStart"/>
            <w:r w:rsidRPr="00DF255D">
              <w:rPr>
                <w:rFonts w:ascii="URW DIN" w:hAnsi="URW DIN"/>
                <w:color w:val="000000"/>
                <w:sz w:val="16"/>
                <w:szCs w:val="16"/>
                <w:lang w:eastAsia="x-none"/>
              </w:rPr>
              <w:t>SOSiR</w:t>
            </w:r>
            <w:proofErr w:type="spellEnd"/>
          </w:p>
        </w:tc>
        <w:tc>
          <w:tcPr>
            <w:tcW w:w="1383" w:type="pct"/>
          </w:tcPr>
          <w:p w14:paraId="165AB0CC" w14:textId="7BA71D42" w:rsidR="00C0699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 xml:space="preserve">Uzyskane pozytywne wyniki testów zewnętrznych systemu </w:t>
            </w:r>
            <w:proofErr w:type="spellStart"/>
            <w:r w:rsidRPr="00DF255D">
              <w:rPr>
                <w:rFonts w:ascii="URW DIN" w:hAnsi="URW DIN"/>
                <w:color w:val="000000"/>
                <w:sz w:val="16"/>
                <w:szCs w:val="16"/>
                <w:lang w:eastAsia="x-none"/>
              </w:rPr>
              <w:t>SOSiR</w:t>
            </w:r>
            <w:proofErr w:type="spellEnd"/>
            <w:r w:rsidRPr="00DF255D">
              <w:rPr>
                <w:rFonts w:ascii="URW DIN" w:hAnsi="URW DIN"/>
                <w:color w:val="000000"/>
                <w:sz w:val="16"/>
                <w:szCs w:val="16"/>
                <w:lang w:eastAsia="x-none"/>
              </w:rPr>
              <w:t xml:space="preserve"> (Audytor zewnętrzny - testy bezpieczeństwa, wydajności, stabilności, niezawodności, WCAG)</w:t>
            </w:r>
          </w:p>
        </w:tc>
        <w:tc>
          <w:tcPr>
            <w:tcW w:w="1078" w:type="pct"/>
            <w:vAlign w:val="center"/>
          </w:tcPr>
          <w:p w14:paraId="303D4B64" w14:textId="02E9E3A7" w:rsidR="00C06999" w:rsidRPr="00DE47E7" w:rsidRDefault="00F51BAC" w:rsidP="008C40BB">
            <w:pPr>
              <w:pStyle w:val="Akapitzlist"/>
              <w:spacing w:line="276" w:lineRule="auto"/>
              <w:ind w:left="0"/>
              <w:jc w:val="center"/>
              <w:rPr>
                <w:rFonts w:ascii="URW DIN" w:hAnsi="URW DIN"/>
                <w:color w:val="000000"/>
                <w:sz w:val="16"/>
              </w:rPr>
            </w:pPr>
            <w:r w:rsidRPr="00DE47E7">
              <w:rPr>
                <w:rFonts w:ascii="URW DIN" w:hAnsi="URW DIN"/>
                <w:color w:val="000000"/>
                <w:sz w:val="16"/>
              </w:rPr>
              <w:t>30.0</w:t>
            </w:r>
            <w:r w:rsidR="008414F3">
              <w:rPr>
                <w:rFonts w:ascii="URW DIN" w:hAnsi="URW DIN"/>
                <w:color w:val="000000"/>
                <w:sz w:val="16"/>
              </w:rPr>
              <w:t>6</w:t>
            </w:r>
            <w:r w:rsidRPr="00DE47E7">
              <w:rPr>
                <w:rFonts w:ascii="URW DIN" w:hAnsi="URW DIN"/>
                <w:color w:val="000000"/>
                <w:sz w:val="16"/>
              </w:rPr>
              <w:t>.202</w:t>
            </w:r>
            <w:r w:rsidR="00CC77AC">
              <w:rPr>
                <w:rFonts w:ascii="URW DIN" w:hAnsi="URW DIN"/>
                <w:color w:val="000000"/>
                <w:sz w:val="16"/>
              </w:rPr>
              <w:t>7</w:t>
            </w:r>
          </w:p>
        </w:tc>
        <w:tc>
          <w:tcPr>
            <w:tcW w:w="1366" w:type="pct"/>
            <w:shd w:val="clear" w:color="auto" w:fill="A6A6A6" w:themeFill="background1" w:themeFillShade="A6"/>
            <w:vAlign w:val="center"/>
          </w:tcPr>
          <w:p w14:paraId="3A820788" w14:textId="61CF36D6" w:rsidR="00C06999" w:rsidRPr="00DE47E7" w:rsidRDefault="00240D04" w:rsidP="00582C39">
            <w:pPr>
              <w:pStyle w:val="Akapitzlist"/>
              <w:spacing w:line="276" w:lineRule="auto"/>
              <w:ind w:left="0"/>
              <w:jc w:val="center"/>
              <w:rPr>
                <w:rFonts w:ascii="URW DIN" w:hAnsi="URW DIN"/>
                <w:color w:val="000000"/>
                <w:sz w:val="16"/>
                <w:lang w:val="pl-PL"/>
              </w:rPr>
            </w:pPr>
            <w:r w:rsidRPr="00812A3B">
              <w:rPr>
                <w:rFonts w:ascii="URW DIN" w:hAnsi="URW DIN"/>
                <w:b/>
                <w:color w:val="000000"/>
                <w:sz w:val="16"/>
                <w:lang w:val="pl-PL"/>
              </w:rPr>
              <w:t xml:space="preserve">Płatność </w:t>
            </w:r>
            <w:r>
              <w:rPr>
                <w:rFonts w:ascii="URW DIN" w:hAnsi="URW DIN"/>
                <w:b/>
                <w:color w:val="000000"/>
                <w:sz w:val="16"/>
                <w:lang w:val="pl-PL"/>
              </w:rPr>
              <w:t>4–</w:t>
            </w:r>
            <w:r w:rsidRPr="00812A3B">
              <w:rPr>
                <w:rFonts w:ascii="URW DIN" w:hAnsi="URW DIN"/>
                <w:b/>
                <w:color w:val="000000"/>
                <w:sz w:val="16"/>
                <w:lang w:val="pl-PL"/>
              </w:rPr>
              <w:t xml:space="preserve"> 1</w:t>
            </w:r>
            <w:r>
              <w:rPr>
                <w:rFonts w:ascii="URW DIN" w:hAnsi="URW DIN"/>
                <w:b/>
                <w:color w:val="000000"/>
                <w:sz w:val="16"/>
                <w:lang w:val="pl-PL"/>
              </w:rPr>
              <w:t>5</w:t>
            </w:r>
            <w:r>
              <w:rPr>
                <w:rFonts w:ascii="URW DIN" w:hAnsi="URW DIN"/>
                <w:b/>
                <w:color w:val="000000"/>
                <w:sz w:val="16"/>
              </w:rPr>
              <w:t>%</w:t>
            </w:r>
          </w:p>
        </w:tc>
      </w:tr>
      <w:tr w:rsidR="00840C0F" w:rsidRPr="009730B7" w14:paraId="26BE0413" w14:textId="77777777" w:rsidTr="0020325B">
        <w:tc>
          <w:tcPr>
            <w:tcW w:w="1173" w:type="pct"/>
          </w:tcPr>
          <w:p w14:paraId="58CB3F2E" w14:textId="2FCDA675" w:rsidR="00582C3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Testy gotowości i wdrożenie</w:t>
            </w:r>
            <w:r w:rsidR="00582C39" w:rsidRPr="000C2FA0">
              <w:rPr>
                <w:rFonts w:ascii="URW DIN" w:hAnsi="URW DIN"/>
                <w:color w:val="000000"/>
                <w:sz w:val="16"/>
              </w:rPr>
              <w:t xml:space="preserve"> produkcyjne</w:t>
            </w:r>
          </w:p>
        </w:tc>
        <w:tc>
          <w:tcPr>
            <w:tcW w:w="1383" w:type="pct"/>
          </w:tcPr>
          <w:p w14:paraId="0843A4C7" w14:textId="03388859" w:rsidR="00582C3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Uzyskane pozytywne wyniki testów gotowości i zakończone wdrożenie produkcyjne</w:t>
            </w:r>
          </w:p>
        </w:tc>
        <w:tc>
          <w:tcPr>
            <w:tcW w:w="1078" w:type="pct"/>
            <w:vAlign w:val="center"/>
          </w:tcPr>
          <w:p w14:paraId="26150A56" w14:textId="59376107" w:rsidR="00582C39" w:rsidRPr="00DE47E7" w:rsidRDefault="00EB4159" w:rsidP="00582C39">
            <w:pPr>
              <w:pStyle w:val="Akapitzlist"/>
              <w:spacing w:line="276" w:lineRule="auto"/>
              <w:ind w:left="0"/>
              <w:jc w:val="center"/>
              <w:rPr>
                <w:rFonts w:ascii="URW DIN" w:hAnsi="URW DIN"/>
                <w:color w:val="000000"/>
                <w:sz w:val="16"/>
              </w:rPr>
            </w:pPr>
            <w:r w:rsidRPr="00EB4159">
              <w:rPr>
                <w:rFonts w:ascii="URW DIN" w:hAnsi="URW DIN"/>
                <w:color w:val="000000"/>
                <w:sz w:val="16"/>
                <w:szCs w:val="16"/>
                <w:lang w:eastAsia="x-none"/>
              </w:rPr>
              <w:t>3</w:t>
            </w:r>
            <w:r w:rsidR="004F50A0">
              <w:rPr>
                <w:rFonts w:ascii="URW DIN" w:hAnsi="URW DIN"/>
                <w:color w:val="000000"/>
                <w:sz w:val="16"/>
                <w:szCs w:val="16"/>
                <w:lang w:eastAsia="x-none"/>
              </w:rPr>
              <w:t>0</w:t>
            </w:r>
            <w:r w:rsidRPr="00EB4159">
              <w:rPr>
                <w:rFonts w:ascii="URW DIN" w:hAnsi="URW DIN"/>
                <w:color w:val="000000"/>
                <w:sz w:val="16"/>
                <w:szCs w:val="16"/>
                <w:lang w:eastAsia="x-none"/>
              </w:rPr>
              <w:t>.0</w:t>
            </w:r>
            <w:r w:rsidR="004F50A0">
              <w:rPr>
                <w:rFonts w:ascii="URW DIN" w:hAnsi="URW DIN"/>
                <w:color w:val="000000"/>
                <w:sz w:val="16"/>
                <w:szCs w:val="16"/>
                <w:lang w:eastAsia="x-none"/>
              </w:rPr>
              <w:t>9</w:t>
            </w:r>
            <w:r w:rsidRPr="00EB4159">
              <w:rPr>
                <w:rFonts w:ascii="URW DIN" w:hAnsi="URW DIN"/>
                <w:color w:val="000000"/>
                <w:sz w:val="16"/>
                <w:szCs w:val="16"/>
                <w:lang w:eastAsia="x-none"/>
              </w:rPr>
              <w:t>.202</w:t>
            </w:r>
            <w:r w:rsidR="00CC77AC">
              <w:rPr>
                <w:rFonts w:ascii="URW DIN" w:hAnsi="URW DIN"/>
                <w:color w:val="000000"/>
                <w:sz w:val="16"/>
                <w:szCs w:val="16"/>
                <w:lang w:eastAsia="x-none"/>
              </w:rPr>
              <w:t>7</w:t>
            </w:r>
          </w:p>
        </w:tc>
        <w:tc>
          <w:tcPr>
            <w:tcW w:w="1366" w:type="pct"/>
            <w:vAlign w:val="center"/>
          </w:tcPr>
          <w:p w14:paraId="103A46E2" w14:textId="5149AB66" w:rsidR="00582C39" w:rsidRPr="000C2FA0" w:rsidRDefault="00CC2C68" w:rsidP="00582C39">
            <w:pPr>
              <w:pStyle w:val="Akapitzlist"/>
              <w:spacing w:line="276" w:lineRule="auto"/>
              <w:ind w:left="0"/>
              <w:jc w:val="center"/>
              <w:rPr>
                <w:rFonts w:ascii="URW DIN" w:hAnsi="URW DIN"/>
                <w:b/>
                <w:color w:val="000000"/>
                <w:sz w:val="16"/>
                <w:lang w:val="pl-PL"/>
              </w:rPr>
            </w:pPr>
            <w:r w:rsidRPr="00DE47E7">
              <w:rPr>
                <w:rFonts w:ascii="URW DIN" w:hAnsi="URW DIN"/>
                <w:b/>
                <w:color w:val="000000"/>
                <w:sz w:val="16"/>
                <w:lang w:val="pl-PL"/>
              </w:rPr>
              <w:t xml:space="preserve">Płatność </w:t>
            </w:r>
            <w:r w:rsidR="00E934B2" w:rsidRPr="00DE47E7">
              <w:rPr>
                <w:rFonts w:ascii="URW DIN" w:hAnsi="URW DIN"/>
                <w:b/>
                <w:color w:val="000000"/>
                <w:sz w:val="16"/>
                <w:lang w:val="pl-PL"/>
              </w:rPr>
              <w:t>5</w:t>
            </w:r>
            <w:r w:rsidRPr="00DE47E7">
              <w:rPr>
                <w:rFonts w:ascii="URW DIN" w:hAnsi="URW DIN"/>
                <w:b/>
                <w:color w:val="000000"/>
                <w:sz w:val="16"/>
                <w:lang w:val="pl-PL"/>
              </w:rPr>
              <w:t xml:space="preserve"> </w:t>
            </w:r>
            <w:r w:rsidR="00EB4159" w:rsidRPr="00F206FD">
              <w:rPr>
                <w:rFonts w:ascii="URW DIN" w:hAnsi="URW DIN"/>
                <w:b/>
                <w:bCs/>
                <w:color w:val="000000"/>
                <w:sz w:val="16"/>
                <w:szCs w:val="16"/>
                <w:lang w:val="pl-PL" w:eastAsia="x-none"/>
              </w:rPr>
              <w:t>–</w:t>
            </w:r>
            <w:r w:rsidRPr="00DE47E7">
              <w:rPr>
                <w:rFonts w:ascii="URW DIN" w:hAnsi="URW DIN"/>
                <w:b/>
                <w:color w:val="000000"/>
                <w:sz w:val="16"/>
                <w:lang w:val="pl-PL"/>
              </w:rPr>
              <w:t xml:space="preserve"> </w:t>
            </w:r>
            <w:r w:rsidR="00BB4136">
              <w:rPr>
                <w:rFonts w:ascii="URW DIN" w:hAnsi="URW DIN"/>
                <w:b/>
                <w:color w:val="000000"/>
                <w:sz w:val="16"/>
                <w:lang w:val="pl-PL"/>
              </w:rPr>
              <w:t>5</w:t>
            </w:r>
            <w:r w:rsidRPr="00DE47E7">
              <w:rPr>
                <w:rFonts w:ascii="URW DIN" w:hAnsi="URW DIN"/>
                <w:b/>
                <w:color w:val="000000"/>
                <w:sz w:val="16"/>
                <w:lang w:val="pl-PL"/>
              </w:rPr>
              <w:t>%</w:t>
            </w:r>
          </w:p>
        </w:tc>
      </w:tr>
    </w:tbl>
    <w:tbl>
      <w:tblPr>
        <w:tblW w:w="5004" w:type="pct"/>
        <w:tblCellMar>
          <w:left w:w="70" w:type="dxa"/>
          <w:right w:w="70" w:type="dxa"/>
        </w:tblCellMar>
        <w:tblLook w:val="04A0" w:firstRow="1" w:lastRow="0" w:firstColumn="1" w:lastColumn="0" w:noHBand="0" w:noVBand="1"/>
      </w:tblPr>
      <w:tblGrid>
        <w:gridCol w:w="2120"/>
        <w:gridCol w:w="2551"/>
        <w:gridCol w:w="1987"/>
        <w:gridCol w:w="2408"/>
      </w:tblGrid>
      <w:tr w:rsidR="00EB4159" w:rsidRPr="00FB712E" w14:paraId="1F33EBB0" w14:textId="77777777" w:rsidTr="09A139EB">
        <w:trPr>
          <w:trHeight w:val="432"/>
        </w:trPr>
        <w:tc>
          <w:tcPr>
            <w:tcW w:w="1169" w:type="pct"/>
            <w:tcBorders>
              <w:top w:val="nil"/>
              <w:left w:val="single" w:sz="4" w:space="0" w:color="auto"/>
              <w:bottom w:val="single" w:sz="4" w:space="0" w:color="auto"/>
              <w:right w:val="single" w:sz="4" w:space="0" w:color="auto"/>
            </w:tcBorders>
            <w:shd w:val="clear" w:color="auto" w:fill="FFFFFF" w:themeFill="background1"/>
            <w:vAlign w:val="center"/>
          </w:tcPr>
          <w:p w14:paraId="59181C74" w14:textId="77777777" w:rsidR="00EB4159" w:rsidRPr="00DF255D" w:rsidRDefault="00EB4159" w:rsidP="00EB4159">
            <w:pPr>
              <w:pStyle w:val="Akapitzlist"/>
              <w:spacing w:line="276" w:lineRule="auto"/>
              <w:ind w:left="0"/>
              <w:jc w:val="center"/>
              <w:rPr>
                <w:rFonts w:ascii="URW DIN" w:hAnsi="URW DIN"/>
                <w:color w:val="000000"/>
                <w:sz w:val="16"/>
                <w:szCs w:val="16"/>
                <w:lang w:eastAsia="x-none"/>
              </w:rPr>
            </w:pPr>
            <w:r w:rsidRPr="00DF255D">
              <w:rPr>
                <w:rFonts w:ascii="URW DIN" w:hAnsi="URW DIN"/>
                <w:color w:val="000000"/>
                <w:sz w:val="16"/>
                <w:szCs w:val="16"/>
                <w:lang w:eastAsia="x-none"/>
              </w:rPr>
              <w:t>Szkolenia</w:t>
            </w:r>
          </w:p>
        </w:tc>
        <w:tc>
          <w:tcPr>
            <w:tcW w:w="1407" w:type="pct"/>
            <w:tcBorders>
              <w:top w:val="nil"/>
              <w:left w:val="single" w:sz="4" w:space="0" w:color="auto"/>
              <w:bottom w:val="single" w:sz="4" w:space="0" w:color="auto"/>
              <w:right w:val="single" w:sz="4" w:space="0" w:color="auto"/>
            </w:tcBorders>
            <w:shd w:val="clear" w:color="auto" w:fill="FFFFFF" w:themeFill="background1"/>
            <w:vAlign w:val="center"/>
            <w:hideMark/>
          </w:tcPr>
          <w:p w14:paraId="0D086224" w14:textId="77777777" w:rsidR="00EB4159" w:rsidRPr="00DF255D" w:rsidRDefault="00EB4159" w:rsidP="00EB4159">
            <w:pPr>
              <w:pStyle w:val="Akapitzlist"/>
              <w:spacing w:line="276" w:lineRule="auto"/>
              <w:ind w:left="0"/>
              <w:jc w:val="center"/>
              <w:rPr>
                <w:rFonts w:ascii="URW DIN" w:hAnsi="URW DIN"/>
                <w:color w:val="000000"/>
                <w:sz w:val="16"/>
                <w:szCs w:val="16"/>
                <w:lang w:eastAsia="x-none"/>
              </w:rPr>
            </w:pPr>
            <w:r w:rsidRPr="00DF255D">
              <w:rPr>
                <w:rFonts w:ascii="URW DIN" w:hAnsi="URW DIN"/>
                <w:color w:val="000000"/>
                <w:sz w:val="16"/>
                <w:szCs w:val="16"/>
                <w:lang w:eastAsia="x-none"/>
              </w:rPr>
              <w:t>Przygotowane materiały szkoleniowe i przeprowadzone Szkolenia</w:t>
            </w:r>
          </w:p>
        </w:tc>
        <w:tc>
          <w:tcPr>
            <w:tcW w:w="1096" w:type="pct"/>
            <w:tcBorders>
              <w:top w:val="nil"/>
              <w:left w:val="nil"/>
              <w:bottom w:val="single" w:sz="4" w:space="0" w:color="auto"/>
              <w:right w:val="single" w:sz="4" w:space="0" w:color="auto"/>
            </w:tcBorders>
            <w:shd w:val="clear" w:color="auto" w:fill="FFFFFF" w:themeFill="background1"/>
            <w:vAlign w:val="center"/>
          </w:tcPr>
          <w:p w14:paraId="15A9A3F2" w14:textId="26944BB7" w:rsidR="00EB4159" w:rsidRPr="00DF255D" w:rsidRDefault="00835C3F" w:rsidP="00EB4159">
            <w:pPr>
              <w:pStyle w:val="Akapitzlist"/>
              <w:spacing w:line="276" w:lineRule="auto"/>
              <w:ind w:left="0"/>
              <w:jc w:val="center"/>
              <w:rPr>
                <w:rFonts w:ascii="URW DIN" w:hAnsi="URW DIN"/>
                <w:color w:val="000000"/>
                <w:sz w:val="16"/>
                <w:szCs w:val="16"/>
                <w:lang w:eastAsia="x-none"/>
              </w:rPr>
            </w:pPr>
            <w:r>
              <w:rPr>
                <w:rFonts w:ascii="URW DIN" w:hAnsi="URW DIN"/>
                <w:color w:val="000000"/>
                <w:sz w:val="16"/>
                <w:szCs w:val="16"/>
                <w:lang w:eastAsia="x-none"/>
              </w:rPr>
              <w:t>2</w:t>
            </w:r>
            <w:r w:rsidR="00EB4159" w:rsidRPr="00EB4159">
              <w:rPr>
                <w:rFonts w:ascii="URW DIN" w:hAnsi="URW DIN"/>
                <w:color w:val="000000"/>
                <w:sz w:val="16"/>
                <w:szCs w:val="16"/>
                <w:lang w:eastAsia="x-none"/>
              </w:rPr>
              <w:t>.</w:t>
            </w:r>
            <w:r w:rsidR="004F50A0">
              <w:rPr>
                <w:rFonts w:ascii="URW DIN" w:hAnsi="URW DIN"/>
                <w:color w:val="000000"/>
                <w:sz w:val="16"/>
                <w:szCs w:val="16"/>
                <w:lang w:eastAsia="x-none"/>
              </w:rPr>
              <w:t>1</w:t>
            </w:r>
            <w:r>
              <w:rPr>
                <w:rFonts w:ascii="URW DIN" w:hAnsi="URW DIN"/>
                <w:color w:val="000000"/>
                <w:sz w:val="16"/>
                <w:szCs w:val="16"/>
                <w:lang w:eastAsia="x-none"/>
              </w:rPr>
              <w:t>1</w:t>
            </w:r>
            <w:r w:rsidR="00EB4159" w:rsidRPr="00EB4159">
              <w:rPr>
                <w:rFonts w:ascii="URW DIN" w:hAnsi="URW DIN"/>
                <w:color w:val="000000"/>
                <w:sz w:val="16"/>
                <w:szCs w:val="16"/>
                <w:lang w:eastAsia="x-none"/>
              </w:rPr>
              <w:t>.202</w:t>
            </w:r>
            <w:r w:rsidR="00CC77AC">
              <w:rPr>
                <w:rFonts w:ascii="URW DIN" w:hAnsi="URW DIN"/>
                <w:color w:val="000000"/>
                <w:sz w:val="16"/>
                <w:szCs w:val="16"/>
                <w:lang w:eastAsia="x-none"/>
              </w:rPr>
              <w:t>7</w:t>
            </w:r>
          </w:p>
        </w:tc>
        <w:tc>
          <w:tcPr>
            <w:tcW w:w="132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033C7A" w14:textId="21E85228" w:rsidR="00EB4159" w:rsidRPr="00FD1837" w:rsidRDefault="00BB4136" w:rsidP="00EB4159">
            <w:pPr>
              <w:pStyle w:val="Akapitzlist"/>
              <w:spacing w:line="276" w:lineRule="auto"/>
              <w:ind w:left="0"/>
              <w:jc w:val="center"/>
              <w:rPr>
                <w:rFonts w:ascii="URW DIN" w:hAnsi="URW DIN"/>
                <w:color w:val="000000"/>
                <w:sz w:val="16"/>
                <w:szCs w:val="16"/>
                <w:lang w:val="pl-PL" w:eastAsia="x-none"/>
              </w:rPr>
            </w:pPr>
            <w:r w:rsidRPr="00DE47E7">
              <w:rPr>
                <w:rFonts w:ascii="URW DIN" w:hAnsi="URW DIN"/>
                <w:b/>
                <w:color w:val="000000"/>
                <w:sz w:val="16"/>
                <w:lang w:val="pl-PL"/>
              </w:rPr>
              <w:t xml:space="preserve">Płatność </w:t>
            </w:r>
            <w:r>
              <w:rPr>
                <w:rFonts w:ascii="URW DIN" w:hAnsi="URW DIN"/>
                <w:b/>
                <w:color w:val="000000"/>
                <w:sz w:val="16"/>
                <w:lang w:val="pl-PL"/>
              </w:rPr>
              <w:t>6</w:t>
            </w:r>
            <w:r w:rsidRPr="00DE47E7">
              <w:rPr>
                <w:rFonts w:ascii="URW DIN" w:hAnsi="URW DIN"/>
                <w:b/>
                <w:color w:val="000000"/>
                <w:sz w:val="16"/>
                <w:lang w:val="pl-PL"/>
              </w:rPr>
              <w:t xml:space="preserve"> </w:t>
            </w:r>
            <w:r w:rsidRPr="00F206FD">
              <w:rPr>
                <w:rFonts w:ascii="URW DIN" w:hAnsi="URW DIN"/>
                <w:b/>
                <w:bCs/>
                <w:color w:val="000000"/>
                <w:sz w:val="16"/>
                <w:szCs w:val="16"/>
                <w:lang w:val="pl-PL" w:eastAsia="x-none"/>
              </w:rPr>
              <w:t>–</w:t>
            </w:r>
            <w:r w:rsidRPr="00DE47E7">
              <w:rPr>
                <w:rFonts w:ascii="URW DIN" w:hAnsi="URW DIN"/>
                <w:b/>
                <w:color w:val="000000"/>
                <w:sz w:val="16"/>
                <w:lang w:val="pl-PL"/>
              </w:rPr>
              <w:t xml:space="preserve"> </w:t>
            </w:r>
            <w:r>
              <w:rPr>
                <w:rFonts w:ascii="URW DIN" w:hAnsi="URW DIN"/>
                <w:b/>
                <w:color w:val="000000"/>
                <w:sz w:val="16"/>
                <w:lang w:val="pl-PL"/>
              </w:rPr>
              <w:t>5</w:t>
            </w:r>
            <w:r w:rsidRPr="00DE47E7">
              <w:rPr>
                <w:rFonts w:ascii="URW DIN" w:hAnsi="URW DIN"/>
                <w:b/>
                <w:color w:val="000000"/>
                <w:sz w:val="16"/>
                <w:lang w:val="pl-PL"/>
              </w:rPr>
              <w:t>%</w:t>
            </w:r>
          </w:p>
        </w:tc>
      </w:tr>
    </w:tbl>
    <w:tbl>
      <w:tblPr>
        <w:tblStyle w:val="Tabela-Siatka"/>
        <w:tblW w:w="4999"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7"/>
        <w:gridCol w:w="2508"/>
        <w:gridCol w:w="1955"/>
        <w:gridCol w:w="2477"/>
      </w:tblGrid>
      <w:tr w:rsidR="00840C0F" w:rsidRPr="009730B7" w14:paraId="426DAD3B" w14:textId="77777777" w:rsidTr="000C2FA0">
        <w:tc>
          <w:tcPr>
            <w:tcW w:w="1173" w:type="pct"/>
          </w:tcPr>
          <w:p w14:paraId="1B228693" w14:textId="53D537EC" w:rsidR="00582C39" w:rsidRPr="000C2FA0"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 xml:space="preserve">Uruchomienie produkcyjne i </w:t>
            </w:r>
            <w:r w:rsidR="00582C39" w:rsidRPr="009730B7">
              <w:rPr>
                <w:rFonts w:ascii="URW DIN" w:hAnsi="URW DIN"/>
                <w:color w:val="000000"/>
                <w:sz w:val="16"/>
                <w:szCs w:val="16"/>
                <w:lang w:eastAsia="x-none"/>
              </w:rPr>
              <w:t>Stabilizacja</w:t>
            </w:r>
          </w:p>
        </w:tc>
        <w:tc>
          <w:tcPr>
            <w:tcW w:w="1383" w:type="pct"/>
          </w:tcPr>
          <w:p w14:paraId="16917F82" w14:textId="72F229AC" w:rsidR="00582C39" w:rsidRPr="00DE47E7" w:rsidRDefault="00EB4159" w:rsidP="00582C39">
            <w:pPr>
              <w:pStyle w:val="Akapitzlist"/>
              <w:spacing w:line="276" w:lineRule="auto"/>
              <w:ind w:left="0"/>
              <w:jc w:val="center"/>
              <w:rPr>
                <w:rFonts w:ascii="URW DIN" w:hAnsi="URW DIN"/>
                <w:color w:val="000000"/>
                <w:sz w:val="16"/>
              </w:rPr>
            </w:pPr>
            <w:r w:rsidRPr="00DF255D">
              <w:rPr>
                <w:rFonts w:ascii="URW DIN" w:hAnsi="URW DIN"/>
                <w:color w:val="000000"/>
                <w:sz w:val="16"/>
                <w:szCs w:val="16"/>
                <w:lang w:eastAsia="x-none"/>
              </w:rPr>
              <w:t>Przeprowadzone uruchomienie produkcyjne i zakończona stabilizacja systemu</w:t>
            </w:r>
          </w:p>
        </w:tc>
        <w:tc>
          <w:tcPr>
            <w:tcW w:w="1078" w:type="pct"/>
            <w:vAlign w:val="center"/>
          </w:tcPr>
          <w:p w14:paraId="66D56A5A" w14:textId="0F61A33C" w:rsidR="00582C39" w:rsidRPr="00DE47E7" w:rsidRDefault="00F51BAC" w:rsidP="00582C39">
            <w:pPr>
              <w:pStyle w:val="Akapitzlist"/>
              <w:spacing w:line="276" w:lineRule="auto"/>
              <w:ind w:left="0"/>
              <w:jc w:val="center"/>
              <w:rPr>
                <w:rFonts w:ascii="URW DIN" w:hAnsi="URW DIN"/>
                <w:color w:val="000000"/>
                <w:sz w:val="16"/>
              </w:rPr>
            </w:pPr>
            <w:r w:rsidRPr="00DE47E7">
              <w:rPr>
                <w:rFonts w:ascii="URW DIN" w:hAnsi="URW DIN"/>
                <w:color w:val="000000"/>
                <w:sz w:val="16"/>
              </w:rPr>
              <w:t>3</w:t>
            </w:r>
            <w:r w:rsidR="00CF6830" w:rsidRPr="00DE47E7">
              <w:rPr>
                <w:rFonts w:ascii="URW DIN" w:hAnsi="URW DIN"/>
                <w:color w:val="000000"/>
                <w:sz w:val="16"/>
              </w:rPr>
              <w:t>1</w:t>
            </w:r>
            <w:r w:rsidR="00C70406">
              <w:rPr>
                <w:rFonts w:ascii="URW DIN" w:hAnsi="URW DIN"/>
                <w:color w:val="000000"/>
                <w:sz w:val="16"/>
              </w:rPr>
              <w:t>.</w:t>
            </w:r>
            <w:r w:rsidR="00927466">
              <w:rPr>
                <w:rFonts w:ascii="URW DIN" w:hAnsi="URW DIN"/>
                <w:color w:val="000000"/>
                <w:sz w:val="16"/>
              </w:rPr>
              <w:t>01</w:t>
            </w:r>
            <w:r w:rsidR="00EB4159" w:rsidRPr="00EB4159">
              <w:rPr>
                <w:rFonts w:ascii="URW DIN" w:hAnsi="URW DIN"/>
                <w:color w:val="000000"/>
                <w:sz w:val="16"/>
                <w:szCs w:val="16"/>
                <w:lang w:eastAsia="x-none"/>
              </w:rPr>
              <w:t>.202</w:t>
            </w:r>
            <w:r w:rsidR="00927466">
              <w:rPr>
                <w:rFonts w:ascii="URW DIN" w:hAnsi="URW DIN"/>
                <w:color w:val="000000"/>
                <w:sz w:val="16"/>
                <w:szCs w:val="16"/>
                <w:lang w:eastAsia="x-none"/>
              </w:rPr>
              <w:t>8</w:t>
            </w:r>
          </w:p>
        </w:tc>
        <w:tc>
          <w:tcPr>
            <w:tcW w:w="1366" w:type="pct"/>
            <w:shd w:val="clear" w:color="auto" w:fill="A6A6A6" w:themeFill="background1" w:themeFillShade="A6"/>
            <w:vAlign w:val="center"/>
          </w:tcPr>
          <w:p w14:paraId="245DED84" w14:textId="55707A11" w:rsidR="00582C39" w:rsidRPr="00DE47E7" w:rsidRDefault="00EB4159" w:rsidP="00582C39">
            <w:pPr>
              <w:pStyle w:val="Akapitzlist"/>
              <w:spacing w:line="276" w:lineRule="auto"/>
              <w:ind w:left="0"/>
              <w:jc w:val="center"/>
              <w:rPr>
                <w:rFonts w:ascii="URW DIN" w:hAnsi="URW DIN"/>
                <w:color w:val="000000"/>
                <w:sz w:val="16"/>
                <w:lang w:val="pl-PL"/>
              </w:rPr>
            </w:pPr>
            <w:r>
              <w:rPr>
                <w:rFonts w:ascii="URW DIN" w:hAnsi="URW DIN"/>
                <w:color w:val="000000"/>
                <w:sz w:val="16"/>
                <w:szCs w:val="16"/>
                <w:lang w:val="pl-PL" w:eastAsia="x-none"/>
              </w:rPr>
              <w:t>n/d</w:t>
            </w:r>
          </w:p>
        </w:tc>
      </w:tr>
      <w:tr w:rsidR="00840C0F" w:rsidRPr="009730B7" w14:paraId="3446CED4" w14:textId="77777777" w:rsidTr="000C2FA0">
        <w:tc>
          <w:tcPr>
            <w:tcW w:w="1173" w:type="pct"/>
            <w:vAlign w:val="center"/>
          </w:tcPr>
          <w:p w14:paraId="2FAA4E23" w14:textId="6A6BAC5B" w:rsidR="00582C39" w:rsidRPr="00DE47E7" w:rsidRDefault="00582C39" w:rsidP="00582C39">
            <w:pPr>
              <w:pStyle w:val="Akapitzlist"/>
              <w:spacing w:line="276" w:lineRule="auto"/>
              <w:ind w:left="0"/>
              <w:jc w:val="center"/>
              <w:rPr>
                <w:rFonts w:ascii="URW DIN" w:hAnsi="URW DIN"/>
                <w:color w:val="000000"/>
                <w:sz w:val="16"/>
              </w:rPr>
            </w:pPr>
            <w:bookmarkStart w:id="570" w:name="_Hlk210214346"/>
            <w:r w:rsidRPr="00DE47E7">
              <w:rPr>
                <w:rFonts w:ascii="URW DIN" w:hAnsi="URW DIN"/>
                <w:color w:val="000000"/>
                <w:sz w:val="16"/>
              </w:rPr>
              <w:t xml:space="preserve">Odbiór końcowy </w:t>
            </w:r>
            <w:r w:rsidR="00EB4159" w:rsidRPr="00DF255D">
              <w:rPr>
                <w:rFonts w:ascii="URW DIN" w:hAnsi="URW DIN"/>
                <w:color w:val="000000"/>
                <w:sz w:val="16"/>
                <w:szCs w:val="16"/>
                <w:lang w:eastAsia="x-none"/>
              </w:rPr>
              <w:t>projektu</w:t>
            </w:r>
            <w:bookmarkEnd w:id="570"/>
          </w:p>
        </w:tc>
        <w:tc>
          <w:tcPr>
            <w:tcW w:w="1383" w:type="pct"/>
          </w:tcPr>
          <w:p w14:paraId="3384668A" w14:textId="164A4001" w:rsidR="00582C39" w:rsidRPr="00DE47E7" w:rsidRDefault="00582C39" w:rsidP="00582C39">
            <w:pPr>
              <w:pStyle w:val="Akapitzlist"/>
              <w:spacing w:line="276" w:lineRule="auto"/>
              <w:ind w:left="0"/>
              <w:jc w:val="center"/>
              <w:rPr>
                <w:rFonts w:ascii="URW DIN" w:hAnsi="URW DIN"/>
                <w:color w:val="000000"/>
                <w:sz w:val="16"/>
              </w:rPr>
            </w:pPr>
            <w:r w:rsidRPr="00DE47E7">
              <w:rPr>
                <w:rFonts w:ascii="URW DIN" w:hAnsi="URW DIN"/>
                <w:color w:val="000000"/>
                <w:sz w:val="16"/>
              </w:rPr>
              <w:t>Odbiór końcowy projektu</w:t>
            </w:r>
          </w:p>
        </w:tc>
        <w:tc>
          <w:tcPr>
            <w:tcW w:w="1078" w:type="pct"/>
          </w:tcPr>
          <w:p w14:paraId="795E7D18" w14:textId="57369676" w:rsidR="00582C39" w:rsidRPr="00DE47E7" w:rsidRDefault="00E6151C" w:rsidP="00582C39">
            <w:pPr>
              <w:pStyle w:val="Akapitzlist"/>
              <w:spacing w:line="276" w:lineRule="auto"/>
              <w:ind w:left="0"/>
              <w:jc w:val="center"/>
              <w:rPr>
                <w:rFonts w:ascii="URW DIN" w:hAnsi="URW DIN"/>
                <w:color w:val="000000"/>
                <w:sz w:val="16"/>
              </w:rPr>
            </w:pPr>
            <w:r w:rsidRPr="00DE47E7">
              <w:rPr>
                <w:rFonts w:ascii="URW DIN" w:hAnsi="URW DIN"/>
                <w:color w:val="000000"/>
                <w:sz w:val="16"/>
              </w:rPr>
              <w:t>31</w:t>
            </w:r>
            <w:r>
              <w:rPr>
                <w:rFonts w:ascii="URW DIN" w:hAnsi="URW DIN"/>
                <w:color w:val="000000"/>
                <w:sz w:val="16"/>
              </w:rPr>
              <w:t>.01</w:t>
            </w:r>
            <w:r w:rsidRPr="00EB4159">
              <w:rPr>
                <w:rFonts w:ascii="URW DIN" w:hAnsi="URW DIN"/>
                <w:color w:val="000000"/>
                <w:sz w:val="16"/>
                <w:szCs w:val="16"/>
                <w:lang w:eastAsia="x-none"/>
              </w:rPr>
              <w:t>.202</w:t>
            </w:r>
            <w:r>
              <w:rPr>
                <w:rFonts w:ascii="URW DIN" w:hAnsi="URW DIN"/>
                <w:color w:val="000000"/>
                <w:sz w:val="16"/>
                <w:szCs w:val="16"/>
                <w:lang w:eastAsia="x-none"/>
              </w:rPr>
              <w:t>8</w:t>
            </w:r>
          </w:p>
        </w:tc>
        <w:tc>
          <w:tcPr>
            <w:tcW w:w="1366" w:type="pct"/>
            <w:vAlign w:val="center"/>
          </w:tcPr>
          <w:p w14:paraId="38F1EE11" w14:textId="2DE980DA" w:rsidR="00582C39" w:rsidRPr="00DE47E7" w:rsidRDefault="00582C39" w:rsidP="00582C39">
            <w:pPr>
              <w:pStyle w:val="Akapitzlist"/>
              <w:spacing w:line="276" w:lineRule="auto"/>
              <w:ind w:left="0"/>
              <w:jc w:val="center"/>
              <w:rPr>
                <w:rFonts w:ascii="URW DIN" w:hAnsi="URW DIN"/>
                <w:b/>
                <w:color w:val="000000"/>
                <w:sz w:val="16"/>
              </w:rPr>
            </w:pPr>
            <w:r w:rsidRPr="00DE47E7">
              <w:rPr>
                <w:rFonts w:ascii="URW DIN" w:hAnsi="URW DIN"/>
                <w:b/>
                <w:color w:val="000000"/>
                <w:sz w:val="16"/>
                <w:lang w:val="pl-PL"/>
              </w:rPr>
              <w:t xml:space="preserve">Płatność </w:t>
            </w:r>
            <w:r w:rsidR="00BB4136">
              <w:rPr>
                <w:rFonts w:ascii="URW DIN" w:hAnsi="URW DIN"/>
                <w:b/>
                <w:color w:val="000000"/>
                <w:sz w:val="16"/>
                <w:lang w:val="pl-PL"/>
              </w:rPr>
              <w:t>7</w:t>
            </w:r>
            <w:r w:rsidRPr="00DE47E7">
              <w:rPr>
                <w:rFonts w:ascii="URW DIN" w:hAnsi="URW DIN"/>
                <w:b/>
                <w:color w:val="000000"/>
                <w:sz w:val="16"/>
                <w:lang w:val="pl-PL"/>
              </w:rPr>
              <w:t xml:space="preserve"> </w:t>
            </w:r>
            <w:r w:rsidR="00EB4159" w:rsidRPr="00F206FD">
              <w:rPr>
                <w:rFonts w:ascii="URW DIN" w:hAnsi="URW DIN"/>
                <w:b/>
                <w:bCs/>
                <w:color w:val="000000"/>
                <w:sz w:val="16"/>
                <w:szCs w:val="16"/>
                <w:lang w:val="pl-PL" w:eastAsia="x-none"/>
              </w:rPr>
              <w:t xml:space="preserve">– </w:t>
            </w:r>
            <w:r w:rsidR="00BB4136">
              <w:rPr>
                <w:rFonts w:ascii="URW DIN" w:hAnsi="URW DIN"/>
                <w:b/>
                <w:bCs/>
                <w:color w:val="000000"/>
                <w:sz w:val="16"/>
                <w:szCs w:val="16"/>
                <w:lang w:val="pl-PL" w:eastAsia="x-none"/>
              </w:rPr>
              <w:t>3</w:t>
            </w:r>
            <w:r w:rsidR="00EB4159" w:rsidRPr="00F206FD">
              <w:rPr>
                <w:rFonts w:ascii="URW DIN" w:hAnsi="URW DIN"/>
                <w:b/>
                <w:bCs/>
                <w:color w:val="000000"/>
                <w:sz w:val="16"/>
                <w:szCs w:val="16"/>
                <w:lang w:val="pl-PL" w:eastAsia="x-none"/>
              </w:rPr>
              <w:t>0%</w:t>
            </w:r>
          </w:p>
        </w:tc>
      </w:tr>
      <w:tr w:rsidR="00840C0F" w:rsidRPr="009730B7" w14:paraId="0172AF55" w14:textId="77777777" w:rsidTr="000C2FA0">
        <w:tc>
          <w:tcPr>
            <w:tcW w:w="1173" w:type="pct"/>
            <w:vAlign w:val="center"/>
          </w:tcPr>
          <w:p w14:paraId="0D01B1DF" w14:textId="4C667A88" w:rsidR="00582C39" w:rsidRPr="00DE47E7" w:rsidRDefault="00582C39" w:rsidP="00582C39">
            <w:pPr>
              <w:pStyle w:val="Akapitzlist"/>
              <w:spacing w:line="276" w:lineRule="auto"/>
              <w:ind w:left="0"/>
              <w:jc w:val="center"/>
            </w:pPr>
            <w:r w:rsidRPr="00DE47E7">
              <w:rPr>
                <w:rFonts w:ascii="URW DIN" w:hAnsi="URW DIN"/>
                <w:color w:val="000000" w:themeColor="text1"/>
                <w:sz w:val="16"/>
                <w:lang w:val="pl-PL"/>
              </w:rPr>
              <w:t xml:space="preserve">Świadczenie usługi </w:t>
            </w:r>
            <w:r w:rsidRPr="009730B7">
              <w:rPr>
                <w:rFonts w:ascii="URW DIN" w:hAnsi="URW DIN"/>
                <w:sz w:val="16"/>
                <w:szCs w:val="16"/>
                <w:lang w:val="pl-PL"/>
              </w:rPr>
              <w:t>Opieki Serwisowej Posprzedażowej</w:t>
            </w:r>
          </w:p>
        </w:tc>
        <w:tc>
          <w:tcPr>
            <w:tcW w:w="1383" w:type="pct"/>
          </w:tcPr>
          <w:p w14:paraId="15117E13" w14:textId="77777777" w:rsidR="00582C39" w:rsidRPr="00DE47E7" w:rsidRDefault="00582C39" w:rsidP="00DE47E7">
            <w:pPr>
              <w:pStyle w:val="Akapitzlist"/>
              <w:spacing w:line="276" w:lineRule="auto"/>
              <w:jc w:val="center"/>
              <w:rPr>
                <w:rFonts w:ascii="URW DIN" w:hAnsi="URW DIN"/>
                <w:color w:val="000000" w:themeColor="text1"/>
                <w:sz w:val="16"/>
              </w:rPr>
            </w:pPr>
          </w:p>
        </w:tc>
        <w:tc>
          <w:tcPr>
            <w:tcW w:w="1078" w:type="pct"/>
            <w:vAlign w:val="center"/>
          </w:tcPr>
          <w:p w14:paraId="5B1E4C02" w14:textId="35ED550B" w:rsidR="00582C39" w:rsidRPr="00DE47E7" w:rsidRDefault="00582C39" w:rsidP="00582C39">
            <w:pPr>
              <w:pStyle w:val="Akapitzlist"/>
              <w:spacing w:line="276" w:lineRule="auto"/>
              <w:ind w:left="0"/>
              <w:jc w:val="center"/>
              <w:rPr>
                <w:rFonts w:ascii="URW DIN" w:hAnsi="URW DIN"/>
                <w:color w:val="000000" w:themeColor="text1"/>
                <w:sz w:val="16"/>
              </w:rPr>
            </w:pPr>
            <w:r w:rsidRPr="00DE47E7">
              <w:rPr>
                <w:rFonts w:ascii="URW DIN" w:hAnsi="URW DIN"/>
                <w:color w:val="000000" w:themeColor="text1"/>
                <w:sz w:val="16"/>
                <w:lang w:val="pl-PL"/>
              </w:rPr>
              <w:t xml:space="preserve">5 lat od daty Odbioru końcowego </w:t>
            </w:r>
            <w:r w:rsidR="45C756F3" w:rsidRPr="09A139EB">
              <w:rPr>
                <w:rFonts w:ascii="URW DIN" w:eastAsia="URW DIN" w:hAnsi="URW DIN" w:cs="URW DIN"/>
                <w:color w:val="000000" w:themeColor="text1"/>
                <w:sz w:val="16"/>
                <w:szCs w:val="16"/>
                <w:lang w:val="pl-PL"/>
              </w:rPr>
              <w:t>projektu</w:t>
            </w:r>
          </w:p>
        </w:tc>
        <w:tc>
          <w:tcPr>
            <w:tcW w:w="1366" w:type="pct"/>
            <w:vAlign w:val="center"/>
          </w:tcPr>
          <w:p w14:paraId="3456CFE7" w14:textId="6CE46029" w:rsidR="00582C39" w:rsidRPr="00DE47E7" w:rsidRDefault="00582C39" w:rsidP="00582C39">
            <w:pPr>
              <w:pStyle w:val="Akapitzlist"/>
              <w:spacing w:line="276" w:lineRule="auto"/>
              <w:ind w:left="0"/>
              <w:jc w:val="center"/>
            </w:pPr>
            <w:r w:rsidRPr="009730B7">
              <w:rPr>
                <w:rFonts w:ascii="URW DIN" w:hAnsi="URW DIN"/>
                <w:sz w:val="16"/>
                <w:szCs w:val="16"/>
                <w:lang w:val="pl-PL"/>
              </w:rPr>
              <w:t xml:space="preserve">Wynagrodzenie za Opiekę </w:t>
            </w:r>
            <w:r w:rsidRPr="00DE47E7">
              <w:rPr>
                <w:rFonts w:ascii="URW DIN" w:hAnsi="URW DIN"/>
                <w:color w:val="000000" w:themeColor="text1"/>
                <w:sz w:val="16"/>
                <w:lang w:val="pl-PL"/>
              </w:rPr>
              <w:t>Serwisową</w:t>
            </w:r>
            <w:r w:rsidRPr="009730B7">
              <w:rPr>
                <w:rFonts w:ascii="URW DIN" w:hAnsi="URW DIN"/>
                <w:sz w:val="16"/>
                <w:szCs w:val="16"/>
                <w:lang w:val="pl-PL"/>
              </w:rPr>
              <w:t xml:space="preserve"> Posprzedażową płatne miesięcznie zgodnie z</w:t>
            </w:r>
            <w:r w:rsidRPr="00442A9F">
              <w:rPr>
                <w:rFonts w:ascii="URW DIN" w:hAnsi="URW DIN"/>
                <w:sz w:val="16"/>
                <w:szCs w:val="16"/>
                <w:lang w:val="pl-PL"/>
              </w:rPr>
              <w:t xml:space="preserve"> </w:t>
            </w:r>
            <w:r w:rsidRPr="009730B7">
              <w:rPr>
                <w:rFonts w:ascii="URW DIN" w:hAnsi="URW DIN"/>
                <w:sz w:val="16"/>
                <w:szCs w:val="16"/>
                <w:lang w:val="pl-PL"/>
              </w:rPr>
              <w:t xml:space="preserve">pkt. </w:t>
            </w:r>
            <w:r w:rsidR="45C756F3" w:rsidRPr="09A139EB">
              <w:rPr>
                <w:rFonts w:ascii="URW DIN" w:eastAsia="URW DIN" w:hAnsi="URW DIN" w:cs="URW DIN"/>
                <w:sz w:val="16"/>
                <w:szCs w:val="16"/>
                <w:lang w:val="pl-PL"/>
              </w:rPr>
              <w:t>14.5.</w:t>
            </w:r>
            <w:r w:rsidRPr="009730B7">
              <w:rPr>
                <w:rFonts w:ascii="URW DIN" w:hAnsi="URW DIN"/>
                <w:sz w:val="16"/>
                <w:szCs w:val="16"/>
                <w:lang w:val="pl-PL"/>
              </w:rPr>
              <w:t xml:space="preserve"> Umowy</w:t>
            </w:r>
          </w:p>
        </w:tc>
      </w:tr>
    </w:tbl>
    <w:p w14:paraId="398F1E97" w14:textId="77777777" w:rsidR="00D5142C" w:rsidRPr="009730B7" w:rsidRDefault="00D5142C">
      <w:pPr>
        <w:rPr>
          <w:rFonts w:ascii="URW DIN" w:hAnsi="URW DIN" w:cs="Verdana"/>
          <w:b/>
          <w:bCs/>
          <w:sz w:val="20"/>
          <w:szCs w:val="20"/>
        </w:rPr>
      </w:pPr>
      <w:bookmarkStart w:id="571" w:name="_Toc345936122"/>
      <w:bookmarkStart w:id="572" w:name="_Toc518322962"/>
      <w:bookmarkEnd w:id="21"/>
      <w:bookmarkEnd w:id="569"/>
      <w:bookmarkEnd w:id="571"/>
      <w:r w:rsidRPr="009730B7">
        <w:rPr>
          <w:rFonts w:ascii="URW DIN" w:hAnsi="URW DIN" w:cs="Verdana"/>
          <w:b/>
          <w:bCs/>
          <w:sz w:val="20"/>
          <w:szCs w:val="20"/>
        </w:rPr>
        <w:br w:type="page"/>
      </w:r>
    </w:p>
    <w:p w14:paraId="3B517360" w14:textId="3A8EFBE9" w:rsidR="008D7E75" w:rsidRPr="009730B7" w:rsidRDefault="009C26AD" w:rsidP="00A50B03">
      <w:pPr>
        <w:tabs>
          <w:tab w:val="left" w:pos="1620"/>
        </w:tabs>
        <w:spacing w:before="120" w:after="120"/>
        <w:ind w:right="62"/>
        <w:outlineLvl w:val="0"/>
        <w:rPr>
          <w:rFonts w:ascii="URW DIN" w:hAnsi="URW DIN" w:cs="Verdana"/>
          <w:b/>
          <w:bCs/>
          <w:sz w:val="20"/>
          <w:szCs w:val="20"/>
        </w:rPr>
      </w:pPr>
      <w:bookmarkStart w:id="573" w:name="_Toc144291594"/>
      <w:bookmarkStart w:id="574" w:name="_Toc158725112"/>
      <w:bookmarkStart w:id="575" w:name="_Toc214007458"/>
      <w:r w:rsidRPr="009730B7">
        <w:rPr>
          <w:rFonts w:ascii="URW DIN" w:hAnsi="URW DIN" w:cs="Verdana"/>
          <w:b/>
          <w:bCs/>
          <w:sz w:val="20"/>
          <w:szCs w:val="20"/>
        </w:rPr>
        <w:lastRenderedPageBreak/>
        <w:t xml:space="preserve">ZAŁĄCZNIK </w:t>
      </w:r>
      <w:r w:rsidR="009F6A84" w:rsidRPr="009730B7">
        <w:rPr>
          <w:rFonts w:ascii="URW DIN" w:hAnsi="URW DIN" w:cs="Verdana"/>
          <w:b/>
          <w:bCs/>
          <w:sz w:val="20"/>
          <w:szCs w:val="20"/>
        </w:rPr>
        <w:t>4</w:t>
      </w:r>
      <w:r w:rsidR="00861C3D" w:rsidRPr="009730B7">
        <w:rPr>
          <w:rFonts w:ascii="URW DIN" w:hAnsi="URW DIN" w:cs="Verdana"/>
          <w:b/>
          <w:bCs/>
          <w:sz w:val="20"/>
          <w:szCs w:val="20"/>
        </w:rPr>
        <w:br/>
      </w:r>
      <w:r w:rsidR="008D7E75" w:rsidRPr="009730B7">
        <w:rPr>
          <w:rFonts w:ascii="URW DIN" w:hAnsi="URW DIN" w:cs="Verdana"/>
          <w:b/>
          <w:bCs/>
          <w:sz w:val="20"/>
          <w:szCs w:val="20"/>
        </w:rPr>
        <w:t>T</w:t>
      </w:r>
      <w:r w:rsidR="009136DA" w:rsidRPr="009730B7">
        <w:rPr>
          <w:rFonts w:ascii="URW DIN" w:hAnsi="URW DIN" w:cs="Verdana"/>
          <w:b/>
          <w:bCs/>
          <w:sz w:val="20"/>
          <w:szCs w:val="20"/>
        </w:rPr>
        <w:t>esty</w:t>
      </w:r>
      <w:r w:rsidR="00F676C7" w:rsidRPr="009730B7">
        <w:rPr>
          <w:rFonts w:ascii="URW DIN" w:hAnsi="URW DIN" w:cs="Verdana"/>
          <w:b/>
          <w:bCs/>
          <w:sz w:val="20"/>
          <w:szCs w:val="20"/>
        </w:rPr>
        <w:t>.</w:t>
      </w:r>
      <w:r w:rsidR="008D7E75" w:rsidRPr="009730B7">
        <w:rPr>
          <w:rFonts w:ascii="URW DIN" w:hAnsi="URW DIN" w:cs="Verdana"/>
          <w:b/>
          <w:bCs/>
          <w:sz w:val="20"/>
          <w:szCs w:val="20"/>
        </w:rPr>
        <w:t xml:space="preserve"> </w:t>
      </w:r>
      <w:r w:rsidR="00F676C7" w:rsidRPr="009730B7">
        <w:rPr>
          <w:rFonts w:ascii="URW DIN" w:hAnsi="URW DIN" w:cs="Verdana"/>
          <w:b/>
          <w:bCs/>
          <w:sz w:val="20"/>
          <w:szCs w:val="20"/>
        </w:rPr>
        <w:t>O</w:t>
      </w:r>
      <w:r w:rsidR="009136DA" w:rsidRPr="009730B7">
        <w:rPr>
          <w:rFonts w:ascii="URW DIN" w:hAnsi="URW DIN" w:cs="Verdana"/>
          <w:b/>
          <w:bCs/>
          <w:sz w:val="20"/>
          <w:szCs w:val="20"/>
        </w:rPr>
        <w:t>dbiór</w:t>
      </w:r>
      <w:bookmarkEnd w:id="572"/>
      <w:bookmarkEnd w:id="573"/>
      <w:bookmarkEnd w:id="574"/>
      <w:bookmarkEnd w:id="575"/>
    </w:p>
    <w:p w14:paraId="7DAA795C" w14:textId="77777777" w:rsidR="00572B19" w:rsidRPr="009730B7" w:rsidRDefault="00522E43" w:rsidP="00F128F3">
      <w:pPr>
        <w:numPr>
          <w:ilvl w:val="0"/>
          <w:numId w:val="20"/>
        </w:numPr>
        <w:suppressAutoHyphens/>
        <w:spacing w:after="240"/>
        <w:jc w:val="both"/>
        <w:rPr>
          <w:rFonts w:ascii="URW DIN" w:hAnsi="URW DIN"/>
          <w:b/>
          <w:sz w:val="20"/>
          <w:szCs w:val="20"/>
        </w:rPr>
      </w:pPr>
      <w:bookmarkStart w:id="576" w:name="bookmark30"/>
      <w:r w:rsidRPr="009730B7">
        <w:rPr>
          <w:rFonts w:ascii="URW DIN" w:hAnsi="URW DIN"/>
          <w:b/>
          <w:sz w:val="20"/>
          <w:szCs w:val="20"/>
        </w:rPr>
        <w:t>Z</w:t>
      </w:r>
      <w:bookmarkEnd w:id="576"/>
      <w:r w:rsidR="00F17167" w:rsidRPr="009730B7">
        <w:rPr>
          <w:rFonts w:ascii="URW DIN" w:hAnsi="URW DIN"/>
          <w:b/>
          <w:sz w:val="20"/>
          <w:szCs w:val="20"/>
        </w:rPr>
        <w:t xml:space="preserve">asady odbioru </w:t>
      </w:r>
    </w:p>
    <w:p w14:paraId="765148A6" w14:textId="77777777" w:rsidR="00F676C7" w:rsidRPr="009730B7" w:rsidRDefault="00F676C7" w:rsidP="00F128F3">
      <w:pPr>
        <w:numPr>
          <w:ilvl w:val="1"/>
          <w:numId w:val="20"/>
        </w:numPr>
        <w:suppressAutoHyphens/>
        <w:jc w:val="both"/>
        <w:rPr>
          <w:rFonts w:ascii="URW DIN" w:hAnsi="URW DIN" w:cs="Calibri"/>
          <w:iCs/>
          <w:color w:val="000000"/>
          <w:sz w:val="20"/>
          <w:szCs w:val="20"/>
        </w:rPr>
      </w:pPr>
      <w:r w:rsidRPr="009730B7">
        <w:rPr>
          <w:rFonts w:ascii="URW DIN" w:hAnsi="URW DIN" w:cs="Calibri"/>
          <w:iCs/>
          <w:color w:val="000000"/>
          <w:sz w:val="20"/>
          <w:szCs w:val="20"/>
        </w:rPr>
        <w:t>Odbiór Przedmiotu Umowy następować będzie poprzez:</w:t>
      </w:r>
    </w:p>
    <w:p w14:paraId="36A93A26" w14:textId="729F2CFA" w:rsidR="00572B19" w:rsidRPr="009730B7" w:rsidRDefault="00F676C7" w:rsidP="00F128F3">
      <w:pPr>
        <w:numPr>
          <w:ilvl w:val="3"/>
          <w:numId w:val="25"/>
        </w:numPr>
        <w:autoSpaceDE w:val="0"/>
        <w:autoSpaceDN w:val="0"/>
        <w:adjustRightInd w:val="0"/>
        <w:jc w:val="both"/>
        <w:rPr>
          <w:rFonts w:ascii="URW DIN" w:hAnsi="URW DIN" w:cs="Arial"/>
          <w:sz w:val="20"/>
          <w:szCs w:val="20"/>
        </w:rPr>
      </w:pPr>
      <w:r w:rsidRPr="009730B7">
        <w:rPr>
          <w:rFonts w:ascii="URW DIN" w:hAnsi="URW DIN" w:cs="Arial"/>
          <w:sz w:val="20"/>
          <w:szCs w:val="20"/>
        </w:rPr>
        <w:t xml:space="preserve">odbiory </w:t>
      </w:r>
      <w:r w:rsidR="003832A4" w:rsidRPr="009730B7">
        <w:rPr>
          <w:rFonts w:ascii="URW DIN" w:hAnsi="URW DIN" w:cs="Arial"/>
          <w:sz w:val="20"/>
          <w:szCs w:val="20"/>
        </w:rPr>
        <w:t xml:space="preserve">Rezultatów </w:t>
      </w:r>
      <w:r w:rsidRPr="009730B7">
        <w:rPr>
          <w:rFonts w:ascii="URW DIN" w:hAnsi="URW DIN" w:cs="Arial"/>
          <w:sz w:val="20"/>
          <w:szCs w:val="20"/>
        </w:rPr>
        <w:t xml:space="preserve">wytworzonych w ramach poszczególnych Etapów, określonych w </w:t>
      </w:r>
      <w:r w:rsidR="00D97B47" w:rsidRPr="009730B7">
        <w:rPr>
          <w:rFonts w:ascii="URW DIN" w:hAnsi="URW DIN" w:cs="Arial"/>
          <w:sz w:val="20"/>
          <w:szCs w:val="20"/>
        </w:rPr>
        <w:t xml:space="preserve">Szczegółowym </w:t>
      </w:r>
      <w:r w:rsidRPr="009730B7">
        <w:rPr>
          <w:rFonts w:ascii="URW DIN" w:hAnsi="URW DIN" w:cs="Arial"/>
          <w:sz w:val="20"/>
          <w:szCs w:val="20"/>
        </w:rPr>
        <w:t>Harmonogramie</w:t>
      </w:r>
      <w:r w:rsidR="00572B19" w:rsidRPr="009730B7">
        <w:rPr>
          <w:rFonts w:ascii="URW DIN" w:hAnsi="URW DIN" w:cs="Arial"/>
          <w:sz w:val="20"/>
          <w:szCs w:val="20"/>
        </w:rPr>
        <w:t xml:space="preserve"> </w:t>
      </w:r>
      <w:r w:rsidR="00A31583" w:rsidRPr="009730B7">
        <w:rPr>
          <w:rFonts w:ascii="URW DIN" w:hAnsi="URW DIN"/>
          <w:sz w:val="20"/>
          <w:szCs w:val="20"/>
        </w:rPr>
        <w:t>Realizacji Zamówienia</w:t>
      </w:r>
      <w:r w:rsidR="00572B19" w:rsidRPr="009730B7">
        <w:rPr>
          <w:rFonts w:ascii="URW DIN" w:hAnsi="URW DIN" w:cs="Arial"/>
          <w:sz w:val="20"/>
          <w:szCs w:val="20"/>
        </w:rPr>
        <w:t xml:space="preserve"> przedstawionym przez Wykonawcę i zaakceptowanym prze</w:t>
      </w:r>
      <w:r w:rsidR="00434CB2" w:rsidRPr="009730B7">
        <w:rPr>
          <w:rFonts w:ascii="URW DIN" w:hAnsi="URW DIN" w:cs="Arial"/>
          <w:sz w:val="20"/>
          <w:szCs w:val="20"/>
        </w:rPr>
        <w:t>z</w:t>
      </w:r>
      <w:r w:rsidR="00572B19" w:rsidRPr="009730B7">
        <w:rPr>
          <w:rFonts w:ascii="URW DIN" w:hAnsi="URW DIN" w:cs="Arial"/>
          <w:sz w:val="20"/>
          <w:szCs w:val="20"/>
        </w:rPr>
        <w:t xml:space="preserve"> Zamawiającego</w:t>
      </w:r>
      <w:r w:rsidRPr="009730B7">
        <w:rPr>
          <w:rFonts w:ascii="URW DIN" w:hAnsi="URW DIN" w:cs="Arial"/>
          <w:sz w:val="20"/>
          <w:szCs w:val="20"/>
        </w:rPr>
        <w:t xml:space="preserve">, </w:t>
      </w:r>
    </w:p>
    <w:p w14:paraId="15288931" w14:textId="5F8D7232" w:rsidR="00F676C7" w:rsidRPr="009730B7" w:rsidRDefault="00F676C7" w:rsidP="00F128F3">
      <w:pPr>
        <w:numPr>
          <w:ilvl w:val="3"/>
          <w:numId w:val="25"/>
        </w:numPr>
        <w:autoSpaceDE w:val="0"/>
        <w:autoSpaceDN w:val="0"/>
        <w:adjustRightInd w:val="0"/>
        <w:jc w:val="both"/>
        <w:rPr>
          <w:rFonts w:ascii="URW DIN" w:hAnsi="URW DIN" w:cs="Arial"/>
          <w:sz w:val="20"/>
          <w:szCs w:val="20"/>
        </w:rPr>
      </w:pPr>
      <w:r w:rsidRPr="009730B7">
        <w:rPr>
          <w:rFonts w:ascii="URW DIN" w:hAnsi="URW DIN" w:cs="Arial"/>
          <w:sz w:val="20"/>
          <w:szCs w:val="20"/>
        </w:rPr>
        <w:t xml:space="preserve">odbiory </w:t>
      </w:r>
      <w:r w:rsidR="00572B19" w:rsidRPr="009730B7">
        <w:rPr>
          <w:rFonts w:ascii="URW DIN" w:hAnsi="URW DIN" w:cs="Arial"/>
          <w:sz w:val="20"/>
          <w:szCs w:val="20"/>
        </w:rPr>
        <w:t>E</w:t>
      </w:r>
      <w:r w:rsidRPr="009730B7">
        <w:rPr>
          <w:rFonts w:ascii="URW DIN" w:hAnsi="URW DIN" w:cs="Arial"/>
          <w:sz w:val="20"/>
          <w:szCs w:val="20"/>
        </w:rPr>
        <w:t xml:space="preserve">tapów </w:t>
      </w:r>
      <w:r w:rsidR="00572B19" w:rsidRPr="009730B7">
        <w:rPr>
          <w:rFonts w:ascii="URW DIN" w:hAnsi="URW DIN" w:cs="Arial"/>
          <w:sz w:val="20"/>
          <w:szCs w:val="20"/>
        </w:rPr>
        <w:t>P</w:t>
      </w:r>
      <w:r w:rsidRPr="009730B7">
        <w:rPr>
          <w:rFonts w:ascii="URW DIN" w:hAnsi="URW DIN" w:cs="Arial"/>
          <w:sz w:val="20"/>
          <w:szCs w:val="20"/>
        </w:rPr>
        <w:t xml:space="preserve">rac określonych w </w:t>
      </w:r>
      <w:r w:rsidR="00C340C3" w:rsidRPr="009730B7">
        <w:rPr>
          <w:rFonts w:ascii="URW DIN" w:hAnsi="URW DIN" w:cs="Arial"/>
          <w:sz w:val="20"/>
          <w:szCs w:val="20"/>
        </w:rPr>
        <w:t xml:space="preserve">Szczegółowym </w:t>
      </w:r>
      <w:r w:rsidRPr="009730B7">
        <w:rPr>
          <w:rFonts w:ascii="URW DIN" w:hAnsi="URW DIN" w:cs="Arial"/>
          <w:sz w:val="20"/>
          <w:szCs w:val="20"/>
        </w:rPr>
        <w:t xml:space="preserve">Harmonogramie </w:t>
      </w:r>
      <w:r w:rsidR="00A31583" w:rsidRPr="009730B7">
        <w:rPr>
          <w:rFonts w:ascii="URW DIN" w:hAnsi="URW DIN"/>
          <w:sz w:val="20"/>
          <w:szCs w:val="20"/>
        </w:rPr>
        <w:t>Realizacji Zamówienia</w:t>
      </w:r>
      <w:r w:rsidRPr="009730B7">
        <w:rPr>
          <w:rFonts w:ascii="URW DIN" w:hAnsi="URW DIN" w:cs="Arial"/>
          <w:sz w:val="20"/>
          <w:szCs w:val="20"/>
        </w:rPr>
        <w:t>,</w:t>
      </w:r>
    </w:p>
    <w:p w14:paraId="4F23D7EB" w14:textId="726B0879" w:rsidR="00F676C7" w:rsidRPr="009730B7" w:rsidRDefault="00572B19" w:rsidP="00F128F3">
      <w:pPr>
        <w:numPr>
          <w:ilvl w:val="3"/>
          <w:numId w:val="25"/>
        </w:numPr>
        <w:autoSpaceDE w:val="0"/>
        <w:autoSpaceDN w:val="0"/>
        <w:adjustRightInd w:val="0"/>
        <w:jc w:val="both"/>
        <w:rPr>
          <w:rFonts w:ascii="URW DIN" w:hAnsi="URW DIN" w:cs="Arial"/>
          <w:sz w:val="20"/>
          <w:szCs w:val="20"/>
        </w:rPr>
      </w:pPr>
      <w:r w:rsidRPr="009730B7">
        <w:rPr>
          <w:rFonts w:ascii="URW DIN" w:hAnsi="URW DIN" w:cs="Arial"/>
          <w:sz w:val="20"/>
          <w:szCs w:val="20"/>
        </w:rPr>
        <w:t xml:space="preserve">odbiór </w:t>
      </w:r>
      <w:r w:rsidR="00374B79" w:rsidRPr="009730B7">
        <w:rPr>
          <w:rFonts w:ascii="URW DIN" w:hAnsi="URW DIN" w:cs="Arial"/>
          <w:sz w:val="20"/>
          <w:szCs w:val="20"/>
        </w:rPr>
        <w:t>Wdrożenia</w:t>
      </w:r>
      <w:r w:rsidR="00B41A4C" w:rsidRPr="009730B7">
        <w:rPr>
          <w:rFonts w:ascii="URW DIN" w:hAnsi="URW DIN"/>
          <w:bCs/>
          <w:sz w:val="20"/>
          <w:szCs w:val="20"/>
        </w:rPr>
        <w:t xml:space="preserve"> </w:t>
      </w:r>
      <w:proofErr w:type="spellStart"/>
      <w:r w:rsidR="007D7552">
        <w:rPr>
          <w:rFonts w:ascii="URW DIN" w:hAnsi="URW DIN"/>
          <w:bCs/>
          <w:sz w:val="20"/>
          <w:szCs w:val="20"/>
        </w:rPr>
        <w:t>SOSiR</w:t>
      </w:r>
      <w:proofErr w:type="spellEnd"/>
      <w:r w:rsidR="00F676C7" w:rsidRPr="009730B7">
        <w:rPr>
          <w:rFonts w:ascii="URW DIN" w:hAnsi="URW DIN" w:cs="Arial"/>
          <w:sz w:val="20"/>
          <w:szCs w:val="20"/>
        </w:rPr>
        <w:t>,</w:t>
      </w:r>
    </w:p>
    <w:p w14:paraId="2B84B9AC" w14:textId="77777777" w:rsidR="004F0781"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Odbiór </w:t>
      </w:r>
      <w:r w:rsidR="003832A4" w:rsidRPr="009730B7">
        <w:rPr>
          <w:rFonts w:ascii="URW DIN" w:hAnsi="URW DIN" w:cs="Calibri"/>
          <w:iCs/>
          <w:color w:val="000000"/>
          <w:sz w:val="20"/>
          <w:szCs w:val="20"/>
        </w:rPr>
        <w:t>Rezultatów</w:t>
      </w:r>
      <w:r w:rsidRPr="009730B7">
        <w:rPr>
          <w:rFonts w:ascii="URW DIN" w:hAnsi="URW DIN" w:cs="Calibri"/>
          <w:iCs/>
          <w:color w:val="000000"/>
          <w:sz w:val="20"/>
          <w:szCs w:val="20"/>
        </w:rPr>
        <w:t xml:space="preserve">, </w:t>
      </w:r>
      <w:r w:rsidR="004F0781" w:rsidRPr="009730B7">
        <w:rPr>
          <w:rFonts w:ascii="URW DIN" w:hAnsi="URW DIN" w:cs="Calibri"/>
          <w:iCs/>
          <w:color w:val="000000"/>
          <w:sz w:val="20"/>
          <w:szCs w:val="20"/>
        </w:rPr>
        <w:t>p</w:t>
      </w:r>
      <w:r w:rsidRPr="009730B7">
        <w:rPr>
          <w:rFonts w:ascii="URW DIN" w:hAnsi="URW DIN" w:cs="Calibri"/>
          <w:iCs/>
          <w:color w:val="000000"/>
          <w:sz w:val="20"/>
          <w:szCs w:val="20"/>
        </w:rPr>
        <w:t xml:space="preserve">otwierdzany jest przez </w:t>
      </w:r>
      <w:r w:rsidR="004F0781" w:rsidRPr="009730B7">
        <w:rPr>
          <w:rFonts w:ascii="URW DIN" w:hAnsi="URW DIN" w:cs="Calibri"/>
          <w:iCs/>
          <w:color w:val="000000"/>
          <w:sz w:val="20"/>
          <w:szCs w:val="20"/>
        </w:rPr>
        <w:t>Koordynatora ze strony Zamawiającego</w:t>
      </w:r>
      <w:r w:rsidRPr="009730B7">
        <w:rPr>
          <w:rFonts w:ascii="URW DIN" w:hAnsi="URW DIN" w:cs="Calibri"/>
          <w:iCs/>
          <w:color w:val="000000"/>
          <w:sz w:val="20"/>
          <w:szCs w:val="20"/>
        </w:rPr>
        <w:t>. Z</w:t>
      </w:r>
      <w:r w:rsidR="004F0781" w:rsidRPr="009730B7">
        <w:rPr>
          <w:rFonts w:ascii="URW DIN" w:hAnsi="URW DIN" w:cs="Calibri"/>
          <w:iCs/>
          <w:color w:val="000000"/>
          <w:sz w:val="20"/>
          <w:szCs w:val="20"/>
        </w:rPr>
        <w:t xml:space="preserve">amawiający </w:t>
      </w:r>
      <w:r w:rsidRPr="009730B7">
        <w:rPr>
          <w:rFonts w:ascii="URW DIN" w:hAnsi="URW DIN" w:cs="Calibri"/>
          <w:iCs/>
          <w:color w:val="000000"/>
          <w:sz w:val="20"/>
          <w:szCs w:val="20"/>
        </w:rPr>
        <w:t xml:space="preserve">zgłasza zastrzeżenia do </w:t>
      </w:r>
      <w:r w:rsidR="003832A4" w:rsidRPr="009730B7">
        <w:rPr>
          <w:rFonts w:ascii="URW DIN" w:hAnsi="URW DIN" w:cs="Calibri"/>
          <w:iCs/>
          <w:color w:val="000000"/>
          <w:sz w:val="20"/>
          <w:szCs w:val="20"/>
        </w:rPr>
        <w:t>Rezultatów</w:t>
      </w:r>
      <w:r w:rsidRPr="009730B7">
        <w:rPr>
          <w:rFonts w:ascii="URW DIN" w:hAnsi="URW DIN" w:cs="Calibri"/>
          <w:iCs/>
          <w:color w:val="000000"/>
          <w:sz w:val="20"/>
          <w:szCs w:val="20"/>
        </w:rPr>
        <w:t>, będących przedmiotem odbioru, na dokumentach potwierdzających odbiory</w:t>
      </w:r>
      <w:r w:rsidR="004F0781" w:rsidRPr="009730B7">
        <w:rPr>
          <w:rFonts w:ascii="URW DIN" w:hAnsi="URW DIN" w:cs="Calibri"/>
          <w:iCs/>
          <w:color w:val="000000"/>
          <w:sz w:val="20"/>
          <w:szCs w:val="20"/>
        </w:rPr>
        <w:t xml:space="preserve">. </w:t>
      </w:r>
    </w:p>
    <w:p w14:paraId="5E789331" w14:textId="0F310D29" w:rsidR="00F676C7" w:rsidRPr="009730B7" w:rsidRDefault="00F676C7" w:rsidP="00F128F3">
      <w:pPr>
        <w:numPr>
          <w:ilvl w:val="1"/>
          <w:numId w:val="20"/>
        </w:numPr>
        <w:suppressAutoHyphens/>
        <w:jc w:val="both"/>
        <w:rPr>
          <w:rFonts w:ascii="URW DIN" w:hAnsi="URW DIN" w:cs="Calibri"/>
          <w:iCs/>
          <w:color w:val="000000"/>
          <w:sz w:val="20"/>
          <w:szCs w:val="20"/>
        </w:rPr>
      </w:pPr>
      <w:r w:rsidRPr="009730B7">
        <w:rPr>
          <w:rFonts w:ascii="URW DIN" w:hAnsi="URW DIN" w:cs="Calibri"/>
          <w:iCs/>
          <w:color w:val="000000"/>
          <w:sz w:val="20"/>
          <w:szCs w:val="20"/>
        </w:rPr>
        <w:t xml:space="preserve">Każda dostarczana w poszczególnych </w:t>
      </w:r>
      <w:r w:rsidR="004F0781" w:rsidRPr="009730B7">
        <w:rPr>
          <w:rFonts w:ascii="URW DIN" w:hAnsi="URW DIN" w:cs="Calibri"/>
          <w:iCs/>
          <w:color w:val="000000"/>
          <w:sz w:val="20"/>
          <w:szCs w:val="20"/>
        </w:rPr>
        <w:t>E</w:t>
      </w:r>
      <w:r w:rsidRPr="009730B7">
        <w:rPr>
          <w:rFonts w:ascii="URW DIN" w:hAnsi="URW DIN" w:cs="Calibri"/>
          <w:iCs/>
          <w:color w:val="000000"/>
          <w:sz w:val="20"/>
          <w:szCs w:val="20"/>
        </w:rPr>
        <w:t xml:space="preserve">tapach realizacji Umowy wersja </w:t>
      </w:r>
      <w:r w:rsidR="007D7552">
        <w:rPr>
          <w:rFonts w:ascii="URW DIN" w:hAnsi="URW DIN"/>
          <w:bCs/>
          <w:sz w:val="20"/>
          <w:szCs w:val="20"/>
        </w:rPr>
        <w:t>System</w:t>
      </w:r>
      <w:r w:rsidR="00825846">
        <w:rPr>
          <w:rFonts w:ascii="URW DIN" w:hAnsi="URW DIN"/>
          <w:bCs/>
          <w:sz w:val="20"/>
          <w:szCs w:val="20"/>
        </w:rPr>
        <w:t>u</w:t>
      </w:r>
      <w:r w:rsidR="00B41A4C" w:rsidRPr="0056247F">
        <w:rPr>
          <w:rFonts w:ascii="URW DIN" w:hAnsi="URW DIN"/>
          <w:color w:val="000000"/>
          <w:sz w:val="20"/>
        </w:rPr>
        <w:t xml:space="preserve"> </w:t>
      </w:r>
      <w:r w:rsidR="00850E84" w:rsidRPr="009730B7">
        <w:rPr>
          <w:rFonts w:ascii="URW DIN" w:hAnsi="URW DIN" w:cs="Calibri"/>
          <w:iCs/>
          <w:color w:val="000000"/>
          <w:sz w:val="20"/>
          <w:szCs w:val="20"/>
        </w:rPr>
        <w:t xml:space="preserve">na środowisko produkcyjne </w:t>
      </w:r>
      <w:r w:rsidRPr="009730B7">
        <w:rPr>
          <w:rFonts w:ascii="URW DIN" w:hAnsi="URW DIN" w:cs="Calibri"/>
          <w:iCs/>
          <w:color w:val="000000"/>
          <w:sz w:val="20"/>
          <w:szCs w:val="20"/>
        </w:rPr>
        <w:t>musi zawierać następujące elementy:</w:t>
      </w:r>
    </w:p>
    <w:p w14:paraId="4FE51263" w14:textId="49D072AA"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009730B7">
        <w:rPr>
          <w:rFonts w:ascii="URW DIN" w:hAnsi="URW DIN" w:cs="Arial"/>
          <w:sz w:val="20"/>
          <w:szCs w:val="20"/>
        </w:rPr>
        <w:t>numer wersji</w:t>
      </w:r>
      <w:r w:rsidR="00850E84" w:rsidRPr="009730B7">
        <w:rPr>
          <w:rFonts w:ascii="URW DIN" w:hAnsi="URW DIN" w:cs="Arial"/>
          <w:sz w:val="20"/>
          <w:szCs w:val="20"/>
        </w:rPr>
        <w:t xml:space="preserve"> (dotyczy również środowisk testowych)</w:t>
      </w:r>
      <w:r w:rsidRPr="009730B7">
        <w:rPr>
          <w:rFonts w:ascii="URW DIN" w:hAnsi="URW DIN" w:cs="Arial"/>
          <w:sz w:val="20"/>
          <w:szCs w:val="20"/>
        </w:rPr>
        <w:t>,</w:t>
      </w:r>
    </w:p>
    <w:p w14:paraId="21FF3875" w14:textId="5F7D2931"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009730B7">
        <w:rPr>
          <w:rFonts w:ascii="URW DIN" w:hAnsi="URW DIN" w:cs="Arial"/>
          <w:sz w:val="20"/>
          <w:szCs w:val="20"/>
        </w:rPr>
        <w:t>listę wersji modułów funkcjonalnych oraz używanego oprogramowania</w:t>
      </w:r>
      <w:r w:rsidR="00122BC3" w:rsidRPr="009730B7">
        <w:rPr>
          <w:rFonts w:ascii="URW DIN" w:hAnsi="URW DIN" w:cs="Arial"/>
          <w:sz w:val="20"/>
          <w:szCs w:val="20"/>
        </w:rPr>
        <w:t xml:space="preserve"> </w:t>
      </w:r>
      <w:r w:rsidR="00926B9C" w:rsidRPr="009730B7">
        <w:rPr>
          <w:rFonts w:ascii="URW DIN" w:hAnsi="URW DIN" w:cs="Arial"/>
          <w:sz w:val="20"/>
          <w:szCs w:val="20"/>
        </w:rPr>
        <w:t>(dotyczy również środowisk testowych),</w:t>
      </w:r>
      <w:r w:rsidR="00850E84" w:rsidRPr="009730B7">
        <w:rPr>
          <w:rFonts w:ascii="URW DIN" w:hAnsi="URW DIN" w:cs="Arial"/>
          <w:sz w:val="20"/>
          <w:szCs w:val="20"/>
        </w:rPr>
        <w:t xml:space="preserve"> </w:t>
      </w:r>
    </w:p>
    <w:p w14:paraId="5725A7D6" w14:textId="67D29377"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009730B7">
        <w:rPr>
          <w:rFonts w:ascii="URW DIN" w:hAnsi="URW DIN" w:cs="Arial"/>
          <w:sz w:val="20"/>
          <w:szCs w:val="20"/>
        </w:rPr>
        <w:t xml:space="preserve">szczegółową procedurę instalacji wersji </w:t>
      </w:r>
      <w:r w:rsidR="00825846">
        <w:rPr>
          <w:rFonts w:ascii="URW DIN" w:hAnsi="URW DIN"/>
          <w:bCs/>
          <w:sz w:val="20"/>
          <w:szCs w:val="20"/>
        </w:rPr>
        <w:t>Systemu</w:t>
      </w:r>
      <w:r w:rsidR="00B41A4C" w:rsidRPr="009730B7">
        <w:rPr>
          <w:rFonts w:ascii="URW DIN" w:hAnsi="URW DIN" w:cs="Arial"/>
          <w:sz w:val="20"/>
          <w:szCs w:val="20"/>
        </w:rPr>
        <w:t xml:space="preserve"> </w:t>
      </w:r>
      <w:r w:rsidR="00850E84" w:rsidRPr="009730B7">
        <w:rPr>
          <w:rFonts w:ascii="URW DIN" w:hAnsi="URW DIN" w:cs="Arial"/>
          <w:sz w:val="20"/>
          <w:szCs w:val="20"/>
        </w:rPr>
        <w:t>(dotyczy również środowisk testowych)</w:t>
      </w:r>
      <w:r w:rsidRPr="009730B7">
        <w:rPr>
          <w:rFonts w:ascii="URW DIN" w:hAnsi="URW DIN" w:cs="Arial"/>
          <w:sz w:val="20"/>
          <w:szCs w:val="20"/>
        </w:rPr>
        <w:t>,</w:t>
      </w:r>
    </w:p>
    <w:p w14:paraId="5AA49395" w14:textId="29CEC426"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582A4A3F">
        <w:rPr>
          <w:rFonts w:ascii="URW DIN" w:hAnsi="URW DIN" w:cs="Arial"/>
          <w:sz w:val="20"/>
          <w:szCs w:val="20"/>
        </w:rPr>
        <w:t>wykaz zmian w stosunku do poprzedniej wersji wraz z ich opisem</w:t>
      </w:r>
      <w:r w:rsidR="15C576B3" w:rsidRPr="582A4A3F">
        <w:rPr>
          <w:rFonts w:ascii="URW DIN" w:hAnsi="URW DIN" w:cs="Arial"/>
          <w:sz w:val="20"/>
          <w:szCs w:val="20"/>
        </w:rPr>
        <w:t xml:space="preserve"> </w:t>
      </w:r>
      <w:r w:rsidR="00850E84" w:rsidRPr="582A4A3F">
        <w:rPr>
          <w:rFonts w:ascii="URW DIN" w:hAnsi="URW DIN" w:cs="Arial"/>
          <w:sz w:val="20"/>
          <w:szCs w:val="20"/>
        </w:rPr>
        <w:t>(dotyczy również środowisk testowych)</w:t>
      </w:r>
      <w:r w:rsidRPr="582A4A3F">
        <w:rPr>
          <w:rFonts w:ascii="URW DIN" w:hAnsi="URW DIN" w:cs="Arial"/>
          <w:sz w:val="20"/>
          <w:szCs w:val="20"/>
        </w:rPr>
        <w:t>,</w:t>
      </w:r>
    </w:p>
    <w:p w14:paraId="76BEA8F9" w14:textId="65D89F38"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009730B7">
        <w:rPr>
          <w:rFonts w:ascii="URW DIN" w:hAnsi="URW DIN" w:cs="Arial"/>
          <w:sz w:val="20"/>
          <w:szCs w:val="20"/>
        </w:rPr>
        <w:t xml:space="preserve">instrukcję </w:t>
      </w:r>
      <w:r w:rsidR="00D1093E" w:rsidRPr="009730B7">
        <w:rPr>
          <w:rFonts w:ascii="URW DIN" w:hAnsi="URW DIN" w:cs="Arial"/>
          <w:sz w:val="20"/>
          <w:szCs w:val="20"/>
        </w:rPr>
        <w:t>u</w:t>
      </w:r>
      <w:r w:rsidRPr="009730B7">
        <w:rPr>
          <w:rFonts w:ascii="URW DIN" w:hAnsi="URW DIN" w:cs="Arial"/>
          <w:sz w:val="20"/>
          <w:szCs w:val="20"/>
        </w:rPr>
        <w:t>żytkownika ze szczególnym uwzględnieniem sposobu postępowania w związku z wprowadzonymi zmianami a także skutki zmian wersji oprogramowania od strony użytkowej,</w:t>
      </w:r>
    </w:p>
    <w:p w14:paraId="0B653D3D" w14:textId="1F4ACB56" w:rsidR="00F676C7" w:rsidRPr="009730B7" w:rsidRDefault="00F676C7" w:rsidP="00F128F3">
      <w:pPr>
        <w:numPr>
          <w:ilvl w:val="3"/>
          <w:numId w:val="30"/>
        </w:numPr>
        <w:autoSpaceDE w:val="0"/>
        <w:autoSpaceDN w:val="0"/>
        <w:adjustRightInd w:val="0"/>
        <w:jc w:val="both"/>
        <w:rPr>
          <w:rFonts w:ascii="URW DIN" w:hAnsi="URW DIN" w:cs="Arial"/>
          <w:sz w:val="20"/>
          <w:szCs w:val="20"/>
        </w:rPr>
      </w:pPr>
      <w:r w:rsidRPr="582A4A3F">
        <w:rPr>
          <w:rFonts w:ascii="URW DIN" w:hAnsi="URW DIN" w:cs="Arial"/>
          <w:sz w:val="20"/>
          <w:szCs w:val="20"/>
        </w:rPr>
        <w:t xml:space="preserve">pakiet zawierający zmiany </w:t>
      </w:r>
      <w:r w:rsidR="00374B79" w:rsidRPr="582A4A3F">
        <w:rPr>
          <w:rFonts w:ascii="URW DIN" w:hAnsi="URW DIN" w:cs="Arial"/>
          <w:sz w:val="20"/>
          <w:szCs w:val="20"/>
        </w:rPr>
        <w:t>D</w:t>
      </w:r>
      <w:r w:rsidRPr="582A4A3F">
        <w:rPr>
          <w:rFonts w:ascii="URW DIN" w:hAnsi="URW DIN" w:cs="Arial"/>
          <w:sz w:val="20"/>
          <w:szCs w:val="20"/>
        </w:rPr>
        <w:t xml:space="preserve">okumentacji </w:t>
      </w:r>
      <w:r w:rsidR="00825846">
        <w:rPr>
          <w:rFonts w:ascii="URW DIN" w:hAnsi="URW DIN"/>
          <w:bCs/>
          <w:sz w:val="20"/>
          <w:szCs w:val="20"/>
        </w:rPr>
        <w:t>Systemu</w:t>
      </w:r>
      <w:r w:rsidR="00B41A4C" w:rsidRPr="582A4A3F">
        <w:rPr>
          <w:rFonts w:ascii="URW DIN" w:hAnsi="URW DIN" w:cs="Arial"/>
          <w:sz w:val="20"/>
          <w:szCs w:val="20"/>
        </w:rPr>
        <w:t xml:space="preserve"> </w:t>
      </w:r>
      <w:r w:rsidRPr="582A4A3F">
        <w:rPr>
          <w:rFonts w:ascii="URW DIN" w:hAnsi="URW DIN" w:cs="Arial"/>
          <w:sz w:val="20"/>
          <w:szCs w:val="20"/>
        </w:rPr>
        <w:t xml:space="preserve">oraz, o ile ma zastosowanie, zmiany w </w:t>
      </w:r>
      <w:r w:rsidR="00374B79" w:rsidRPr="582A4A3F">
        <w:rPr>
          <w:rFonts w:ascii="URW DIN" w:hAnsi="URW DIN" w:cs="Arial"/>
          <w:sz w:val="20"/>
          <w:szCs w:val="20"/>
        </w:rPr>
        <w:t>P</w:t>
      </w:r>
      <w:r w:rsidRPr="582A4A3F">
        <w:rPr>
          <w:rFonts w:ascii="URW DIN" w:hAnsi="URW DIN" w:cs="Arial"/>
          <w:sz w:val="20"/>
          <w:szCs w:val="20"/>
        </w:rPr>
        <w:t xml:space="preserve">rojekcie </w:t>
      </w:r>
      <w:proofErr w:type="spellStart"/>
      <w:r w:rsidR="00825846">
        <w:rPr>
          <w:rFonts w:ascii="URW DIN" w:hAnsi="URW DIN"/>
          <w:bCs/>
          <w:sz w:val="20"/>
          <w:szCs w:val="20"/>
        </w:rPr>
        <w:t>SOSiR</w:t>
      </w:r>
      <w:proofErr w:type="spellEnd"/>
      <w:r w:rsidRPr="582A4A3F">
        <w:rPr>
          <w:rFonts w:ascii="URW DIN" w:hAnsi="URW DIN" w:cs="Arial"/>
          <w:sz w:val="20"/>
          <w:szCs w:val="20"/>
        </w:rPr>
        <w:t>,</w:t>
      </w:r>
    </w:p>
    <w:p w14:paraId="45EB0C79" w14:textId="13676F6C" w:rsidR="00F676C7" w:rsidRPr="009730B7" w:rsidRDefault="004F0781" w:rsidP="00F128F3">
      <w:pPr>
        <w:numPr>
          <w:ilvl w:val="3"/>
          <w:numId w:val="30"/>
        </w:numPr>
        <w:autoSpaceDE w:val="0"/>
        <w:autoSpaceDN w:val="0"/>
        <w:adjustRightInd w:val="0"/>
        <w:spacing w:after="120"/>
        <w:ind w:left="1434" w:hanging="357"/>
        <w:jc w:val="both"/>
        <w:rPr>
          <w:rFonts w:ascii="URW DIN" w:hAnsi="URW DIN" w:cs="Calibri"/>
          <w:iCs/>
          <w:color w:val="000000"/>
          <w:sz w:val="20"/>
          <w:szCs w:val="20"/>
        </w:rPr>
      </w:pPr>
      <w:r w:rsidRPr="009730B7">
        <w:rPr>
          <w:rFonts w:ascii="URW DIN" w:hAnsi="URW DIN" w:cs="Calibri"/>
          <w:iCs/>
          <w:color w:val="000000"/>
          <w:sz w:val="20"/>
          <w:szCs w:val="20"/>
        </w:rPr>
        <w:t>p</w:t>
      </w:r>
      <w:r w:rsidR="00F676C7" w:rsidRPr="009730B7">
        <w:rPr>
          <w:rFonts w:ascii="URW DIN" w:hAnsi="URW DIN" w:cs="Calibri"/>
          <w:iCs/>
          <w:color w:val="000000"/>
          <w:sz w:val="20"/>
          <w:szCs w:val="20"/>
        </w:rPr>
        <w:t xml:space="preserve">akiet obejmujący </w:t>
      </w:r>
      <w:r w:rsidR="00BD143E" w:rsidRPr="009730B7">
        <w:rPr>
          <w:rFonts w:ascii="URW DIN" w:hAnsi="URW DIN" w:cs="Calibri"/>
          <w:iCs/>
          <w:color w:val="000000"/>
          <w:sz w:val="20"/>
          <w:szCs w:val="20"/>
        </w:rPr>
        <w:t>K</w:t>
      </w:r>
      <w:r w:rsidR="00F676C7" w:rsidRPr="009730B7">
        <w:rPr>
          <w:rFonts w:ascii="URW DIN" w:hAnsi="URW DIN" w:cs="Calibri"/>
          <w:iCs/>
          <w:color w:val="000000"/>
          <w:sz w:val="20"/>
          <w:szCs w:val="20"/>
        </w:rPr>
        <w:t xml:space="preserve">ody </w:t>
      </w:r>
      <w:r w:rsidR="00F513B0" w:rsidRPr="009730B7">
        <w:rPr>
          <w:rFonts w:ascii="URW DIN" w:hAnsi="URW DIN" w:cs="Calibri"/>
          <w:iCs/>
          <w:color w:val="000000"/>
          <w:sz w:val="20"/>
          <w:szCs w:val="20"/>
        </w:rPr>
        <w:t xml:space="preserve">Źródłowe </w:t>
      </w:r>
      <w:r w:rsidR="00775006" w:rsidRPr="009730B7">
        <w:rPr>
          <w:rFonts w:ascii="URW DIN" w:hAnsi="URW DIN" w:cs="Calibri"/>
          <w:iCs/>
          <w:color w:val="000000"/>
          <w:sz w:val="20"/>
          <w:szCs w:val="20"/>
        </w:rPr>
        <w:t>O</w:t>
      </w:r>
      <w:r w:rsidR="00F676C7" w:rsidRPr="009730B7">
        <w:rPr>
          <w:rFonts w:ascii="URW DIN" w:hAnsi="URW DIN" w:cs="Calibri"/>
          <w:iCs/>
          <w:color w:val="000000"/>
          <w:sz w:val="20"/>
          <w:szCs w:val="20"/>
        </w:rPr>
        <w:t xml:space="preserve">programowania </w:t>
      </w:r>
      <w:r w:rsidR="00775006" w:rsidRPr="009730B7">
        <w:rPr>
          <w:rFonts w:ascii="URW DIN" w:hAnsi="URW DIN" w:cs="Calibri"/>
          <w:iCs/>
          <w:color w:val="000000"/>
          <w:sz w:val="20"/>
          <w:szCs w:val="20"/>
        </w:rPr>
        <w:t>D</w:t>
      </w:r>
      <w:r w:rsidR="00F676C7" w:rsidRPr="009730B7">
        <w:rPr>
          <w:rFonts w:ascii="URW DIN" w:hAnsi="URW DIN" w:cs="Calibri"/>
          <w:iCs/>
          <w:color w:val="000000"/>
          <w:sz w:val="20"/>
          <w:szCs w:val="20"/>
        </w:rPr>
        <w:t>edykowanego dla Zamawiającego, a także wszystkie elem</w:t>
      </w:r>
      <w:r w:rsidR="0052152B" w:rsidRPr="009730B7">
        <w:rPr>
          <w:rFonts w:ascii="URW DIN" w:hAnsi="URW DIN" w:cs="Calibri"/>
          <w:iCs/>
          <w:color w:val="000000"/>
          <w:sz w:val="20"/>
          <w:szCs w:val="20"/>
        </w:rPr>
        <w:t>enty umożliwiające instalację i</w:t>
      </w:r>
      <w:r w:rsidR="00C51466" w:rsidRPr="009730B7">
        <w:rPr>
          <w:rFonts w:ascii="URW DIN" w:hAnsi="URW DIN" w:cs="Calibri"/>
          <w:iCs/>
          <w:color w:val="000000"/>
          <w:sz w:val="20"/>
          <w:szCs w:val="20"/>
        </w:rPr>
        <w:t xml:space="preserve"> </w:t>
      </w:r>
      <w:r w:rsidR="00F676C7" w:rsidRPr="009730B7">
        <w:rPr>
          <w:rFonts w:ascii="URW DIN" w:hAnsi="URW DIN" w:cs="Calibri"/>
          <w:iCs/>
          <w:color w:val="000000"/>
          <w:sz w:val="20"/>
          <w:szCs w:val="20"/>
        </w:rPr>
        <w:t xml:space="preserve">uruchomienie </w:t>
      </w:r>
      <w:r w:rsidR="00825846">
        <w:rPr>
          <w:rFonts w:ascii="URW DIN" w:hAnsi="URW DIN"/>
          <w:bCs/>
          <w:sz w:val="20"/>
          <w:szCs w:val="20"/>
        </w:rPr>
        <w:t>Systemu</w:t>
      </w:r>
      <w:r w:rsidR="00B41A4C" w:rsidRPr="009730B7">
        <w:rPr>
          <w:rFonts w:ascii="URW DIN" w:hAnsi="URW DIN" w:cs="Arial"/>
          <w:sz w:val="20"/>
          <w:szCs w:val="20"/>
        </w:rPr>
        <w:t xml:space="preserve"> </w:t>
      </w:r>
      <w:r w:rsidR="00850E84" w:rsidRPr="009730B7">
        <w:rPr>
          <w:rFonts w:ascii="URW DIN" w:hAnsi="URW DIN" w:cs="Arial"/>
          <w:sz w:val="20"/>
          <w:szCs w:val="20"/>
        </w:rPr>
        <w:t>(dotyczy również środowisk testowych)</w:t>
      </w:r>
      <w:r w:rsidR="00F676C7" w:rsidRPr="009730B7">
        <w:rPr>
          <w:rFonts w:ascii="URW DIN" w:hAnsi="URW DIN" w:cs="Calibri"/>
          <w:iCs/>
          <w:color w:val="000000"/>
          <w:sz w:val="20"/>
          <w:szCs w:val="20"/>
        </w:rPr>
        <w:t>.</w:t>
      </w:r>
    </w:p>
    <w:p w14:paraId="72E2BE94" w14:textId="5062E046"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Odbiór </w:t>
      </w:r>
      <w:r w:rsidR="004F0781" w:rsidRPr="009730B7">
        <w:rPr>
          <w:rFonts w:ascii="URW DIN" w:hAnsi="URW DIN" w:cs="Calibri"/>
          <w:iCs/>
          <w:color w:val="000000"/>
          <w:sz w:val="20"/>
          <w:szCs w:val="20"/>
        </w:rPr>
        <w:t>E</w:t>
      </w:r>
      <w:r w:rsidRPr="009730B7">
        <w:rPr>
          <w:rFonts w:ascii="URW DIN" w:hAnsi="URW DIN" w:cs="Calibri"/>
          <w:iCs/>
          <w:color w:val="000000"/>
          <w:sz w:val="20"/>
          <w:szCs w:val="20"/>
        </w:rPr>
        <w:t xml:space="preserve">tapów następuje poprzez odbiór </w:t>
      </w:r>
      <w:r w:rsidR="003832A4" w:rsidRPr="009730B7">
        <w:rPr>
          <w:rFonts w:ascii="URW DIN" w:hAnsi="URW DIN" w:cs="Calibri"/>
          <w:iCs/>
          <w:color w:val="000000"/>
          <w:sz w:val="20"/>
          <w:szCs w:val="20"/>
        </w:rPr>
        <w:t>Rezultatów</w:t>
      </w:r>
      <w:r w:rsidRPr="009730B7">
        <w:rPr>
          <w:rFonts w:ascii="URW DIN" w:hAnsi="URW DIN" w:cs="Calibri"/>
          <w:iCs/>
          <w:color w:val="000000"/>
          <w:sz w:val="20"/>
          <w:szCs w:val="20"/>
        </w:rPr>
        <w:t xml:space="preserve">, wytworzonych w ramach danego </w:t>
      </w:r>
      <w:r w:rsidR="004F0781" w:rsidRPr="009730B7">
        <w:rPr>
          <w:rFonts w:ascii="URW DIN" w:hAnsi="URW DIN" w:cs="Calibri"/>
          <w:iCs/>
          <w:color w:val="000000"/>
          <w:sz w:val="20"/>
          <w:szCs w:val="20"/>
        </w:rPr>
        <w:t>E</w:t>
      </w:r>
      <w:r w:rsidR="00FC1B6B" w:rsidRPr="009730B7">
        <w:rPr>
          <w:rFonts w:ascii="URW DIN" w:hAnsi="URW DIN" w:cs="Calibri"/>
          <w:iCs/>
          <w:color w:val="000000"/>
          <w:sz w:val="20"/>
          <w:szCs w:val="20"/>
        </w:rPr>
        <w:t xml:space="preserve">tapu, </w:t>
      </w:r>
      <w:r w:rsidRPr="009730B7">
        <w:rPr>
          <w:rFonts w:ascii="URW DIN" w:hAnsi="URW DIN" w:cs="Calibri"/>
          <w:iCs/>
          <w:color w:val="000000"/>
          <w:sz w:val="20"/>
          <w:szCs w:val="20"/>
        </w:rPr>
        <w:t xml:space="preserve">określonych w </w:t>
      </w:r>
      <w:r w:rsidR="00EC494B" w:rsidRPr="009730B7">
        <w:rPr>
          <w:rFonts w:ascii="URW DIN" w:hAnsi="URW DIN" w:cs="Calibri"/>
          <w:iCs/>
          <w:color w:val="000000"/>
          <w:sz w:val="20"/>
          <w:szCs w:val="20"/>
        </w:rPr>
        <w:t xml:space="preserve">Szczegółowym </w:t>
      </w:r>
      <w:r w:rsidRPr="009730B7">
        <w:rPr>
          <w:rFonts w:ascii="URW DIN" w:hAnsi="URW DIN" w:cs="Calibri"/>
          <w:iCs/>
          <w:color w:val="000000"/>
          <w:sz w:val="20"/>
          <w:szCs w:val="20"/>
        </w:rPr>
        <w:t>Harmonogramie</w:t>
      </w:r>
      <w:r w:rsidR="004F0781" w:rsidRPr="009730B7">
        <w:rPr>
          <w:rFonts w:ascii="URW DIN" w:hAnsi="URW DIN" w:cs="Calibri"/>
          <w:iCs/>
          <w:color w:val="000000"/>
          <w:sz w:val="20"/>
          <w:szCs w:val="20"/>
        </w:rPr>
        <w:t xml:space="preserve"> </w:t>
      </w:r>
      <w:r w:rsidR="00925332" w:rsidRPr="009730B7">
        <w:rPr>
          <w:rFonts w:ascii="URW DIN" w:hAnsi="URW DIN"/>
          <w:sz w:val="20"/>
          <w:szCs w:val="20"/>
        </w:rPr>
        <w:t>Realizacji Zamówienia</w:t>
      </w:r>
      <w:r w:rsidRPr="009730B7">
        <w:rPr>
          <w:rFonts w:ascii="URW DIN" w:hAnsi="URW DIN" w:cs="Calibri"/>
          <w:iCs/>
          <w:color w:val="000000"/>
          <w:sz w:val="20"/>
          <w:szCs w:val="20"/>
        </w:rPr>
        <w:t xml:space="preserve"> oraz weryfikację realizacji pozostałych obowiązków, określonych </w:t>
      </w:r>
      <w:r w:rsidR="004F0781" w:rsidRPr="009730B7">
        <w:rPr>
          <w:rFonts w:ascii="URW DIN" w:hAnsi="URW DIN" w:cs="Calibri"/>
          <w:iCs/>
          <w:color w:val="000000"/>
          <w:sz w:val="20"/>
          <w:szCs w:val="20"/>
        </w:rPr>
        <w:t xml:space="preserve">w </w:t>
      </w:r>
      <w:r w:rsidR="00977A7A" w:rsidRPr="009730B7">
        <w:rPr>
          <w:rFonts w:ascii="URW DIN" w:hAnsi="URW DIN" w:cs="Calibri"/>
          <w:iCs/>
          <w:color w:val="000000"/>
          <w:sz w:val="20"/>
          <w:szCs w:val="20"/>
        </w:rPr>
        <w:t>Umowie</w:t>
      </w:r>
      <w:r w:rsidR="002E442D" w:rsidRPr="009730B7">
        <w:rPr>
          <w:rFonts w:ascii="URW DIN" w:hAnsi="URW DIN" w:cs="Calibri"/>
          <w:iCs/>
          <w:color w:val="000000"/>
          <w:sz w:val="20"/>
          <w:szCs w:val="20"/>
        </w:rPr>
        <w:t>.</w:t>
      </w:r>
    </w:p>
    <w:p w14:paraId="0796553A" w14:textId="6143DB24" w:rsidR="004F0781"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W celu przeprowadzenia odbioru </w:t>
      </w:r>
      <w:r w:rsidR="004F0781" w:rsidRPr="009730B7">
        <w:rPr>
          <w:rFonts w:ascii="URW DIN" w:hAnsi="URW DIN" w:cs="Calibri"/>
          <w:iCs/>
          <w:color w:val="000000"/>
          <w:sz w:val="20"/>
          <w:szCs w:val="20"/>
        </w:rPr>
        <w:t>E</w:t>
      </w:r>
      <w:r w:rsidRPr="009730B7">
        <w:rPr>
          <w:rFonts w:ascii="URW DIN" w:hAnsi="URW DIN" w:cs="Calibri"/>
          <w:iCs/>
          <w:color w:val="000000"/>
          <w:sz w:val="20"/>
          <w:szCs w:val="20"/>
        </w:rPr>
        <w:t>tapu</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Pr="009730B7">
        <w:rPr>
          <w:rFonts w:ascii="URW DIN" w:hAnsi="URW DIN" w:cs="Calibri"/>
          <w:iCs/>
          <w:color w:val="000000"/>
          <w:sz w:val="20"/>
          <w:szCs w:val="20"/>
        </w:rPr>
        <w:t>W</w:t>
      </w:r>
      <w:r w:rsidR="004F0781" w:rsidRPr="009730B7">
        <w:rPr>
          <w:rFonts w:ascii="URW DIN" w:hAnsi="URW DIN" w:cs="Calibri"/>
          <w:iCs/>
          <w:color w:val="000000"/>
          <w:sz w:val="20"/>
          <w:szCs w:val="20"/>
        </w:rPr>
        <w:t xml:space="preserve">ykonawca </w:t>
      </w:r>
      <w:r w:rsidRPr="009730B7">
        <w:rPr>
          <w:rFonts w:ascii="URW DIN" w:hAnsi="URW DIN" w:cs="Calibri"/>
          <w:iCs/>
          <w:color w:val="000000"/>
          <w:sz w:val="20"/>
          <w:szCs w:val="20"/>
        </w:rPr>
        <w:t xml:space="preserve">zgłasza </w:t>
      </w:r>
      <w:r w:rsidR="004F0781" w:rsidRPr="009730B7">
        <w:rPr>
          <w:rFonts w:ascii="URW DIN" w:hAnsi="URW DIN" w:cs="Calibri"/>
          <w:iCs/>
          <w:color w:val="000000"/>
          <w:sz w:val="20"/>
          <w:szCs w:val="20"/>
        </w:rPr>
        <w:t>Zamawiającemu</w:t>
      </w:r>
      <w:r w:rsidRPr="009730B7">
        <w:rPr>
          <w:rFonts w:ascii="URW DIN" w:hAnsi="URW DIN" w:cs="Calibri"/>
          <w:iCs/>
          <w:color w:val="000000"/>
          <w:sz w:val="20"/>
          <w:szCs w:val="20"/>
        </w:rPr>
        <w:t xml:space="preserve"> gotowość do odbioru danego </w:t>
      </w:r>
      <w:r w:rsidR="004F0781" w:rsidRPr="009730B7">
        <w:rPr>
          <w:rFonts w:ascii="URW DIN" w:hAnsi="URW DIN" w:cs="Calibri"/>
          <w:iCs/>
          <w:color w:val="000000"/>
          <w:sz w:val="20"/>
          <w:szCs w:val="20"/>
        </w:rPr>
        <w:t>E</w:t>
      </w:r>
      <w:r w:rsidRPr="009730B7">
        <w:rPr>
          <w:rFonts w:ascii="URW DIN" w:hAnsi="URW DIN" w:cs="Calibri"/>
          <w:iCs/>
          <w:color w:val="000000"/>
          <w:sz w:val="20"/>
          <w:szCs w:val="20"/>
        </w:rPr>
        <w:t>tapu</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Rezultatów</w:t>
      </w:r>
      <w:r w:rsidRPr="009730B7">
        <w:rPr>
          <w:rFonts w:ascii="URW DIN" w:hAnsi="URW DIN" w:cs="Calibri"/>
          <w:iCs/>
          <w:color w:val="000000"/>
          <w:sz w:val="20"/>
          <w:szCs w:val="20"/>
        </w:rPr>
        <w:t xml:space="preserve">. </w:t>
      </w:r>
      <w:r w:rsidR="004F0781" w:rsidRPr="009730B7">
        <w:rPr>
          <w:rFonts w:ascii="URW DIN" w:hAnsi="URW DIN" w:cs="Calibri"/>
          <w:iCs/>
          <w:color w:val="000000"/>
          <w:sz w:val="20"/>
          <w:szCs w:val="20"/>
        </w:rPr>
        <w:t xml:space="preserve">Zamawiający </w:t>
      </w:r>
      <w:r w:rsidRPr="009730B7">
        <w:rPr>
          <w:rFonts w:ascii="URW DIN" w:hAnsi="URW DIN" w:cs="Calibri"/>
          <w:iCs/>
          <w:color w:val="000000"/>
          <w:sz w:val="20"/>
          <w:szCs w:val="20"/>
        </w:rPr>
        <w:t>niezwłocznie potwierdza otrzymanie zgłoszenia. Warunkiem rozpoczęcia o</w:t>
      </w:r>
      <w:r w:rsidR="004F0781" w:rsidRPr="009730B7">
        <w:rPr>
          <w:rFonts w:ascii="URW DIN" w:hAnsi="URW DIN" w:cs="Calibri"/>
          <w:iCs/>
          <w:color w:val="000000"/>
          <w:sz w:val="20"/>
          <w:szCs w:val="20"/>
        </w:rPr>
        <w:t xml:space="preserve">dbioru </w:t>
      </w:r>
      <w:r w:rsidR="009850AD" w:rsidRPr="009730B7">
        <w:rPr>
          <w:rFonts w:ascii="URW DIN" w:hAnsi="URW DIN" w:cs="Calibri"/>
          <w:iCs/>
          <w:color w:val="000000"/>
          <w:sz w:val="20"/>
          <w:szCs w:val="20"/>
        </w:rPr>
        <w:t>E</w:t>
      </w:r>
      <w:r w:rsidR="004F0781" w:rsidRPr="009730B7">
        <w:rPr>
          <w:rFonts w:ascii="URW DIN" w:hAnsi="URW DIN" w:cs="Calibri"/>
          <w:iCs/>
          <w:color w:val="000000"/>
          <w:sz w:val="20"/>
          <w:szCs w:val="20"/>
        </w:rPr>
        <w:t xml:space="preserve">tapu przez </w:t>
      </w:r>
      <w:r w:rsidR="00F03CD1" w:rsidRPr="009730B7">
        <w:rPr>
          <w:rFonts w:ascii="URW DIN" w:hAnsi="URW DIN" w:cs="Calibri"/>
          <w:iCs/>
          <w:color w:val="000000"/>
          <w:sz w:val="20"/>
          <w:szCs w:val="20"/>
        </w:rPr>
        <w:t>Zamawiającego</w:t>
      </w:r>
      <w:r w:rsidRPr="009730B7">
        <w:rPr>
          <w:rFonts w:ascii="URW DIN" w:hAnsi="URW DIN" w:cs="Calibri"/>
          <w:iCs/>
          <w:color w:val="000000"/>
          <w:sz w:val="20"/>
          <w:szCs w:val="20"/>
        </w:rPr>
        <w:t xml:space="preserve"> jest przekazanie wszystkich </w:t>
      </w:r>
      <w:r w:rsidR="003832A4" w:rsidRPr="009730B7">
        <w:rPr>
          <w:rFonts w:ascii="URW DIN" w:hAnsi="URW DIN" w:cs="Calibri"/>
          <w:iCs/>
          <w:color w:val="000000"/>
          <w:sz w:val="20"/>
          <w:szCs w:val="20"/>
        </w:rPr>
        <w:t xml:space="preserve">Rezultatów </w:t>
      </w:r>
      <w:r w:rsidRPr="009730B7">
        <w:rPr>
          <w:rFonts w:ascii="URW DIN" w:hAnsi="URW DIN" w:cs="Calibri"/>
          <w:iCs/>
          <w:color w:val="000000"/>
          <w:sz w:val="20"/>
          <w:szCs w:val="20"/>
        </w:rPr>
        <w:t xml:space="preserve">wytworzonych w ramach danego </w:t>
      </w:r>
      <w:r w:rsidR="004F0781" w:rsidRPr="009730B7">
        <w:rPr>
          <w:rFonts w:ascii="URW DIN" w:hAnsi="URW DIN" w:cs="Calibri"/>
          <w:iCs/>
          <w:color w:val="000000"/>
          <w:sz w:val="20"/>
          <w:szCs w:val="20"/>
        </w:rPr>
        <w:t>E</w:t>
      </w:r>
      <w:r w:rsidRPr="009730B7">
        <w:rPr>
          <w:rFonts w:ascii="URW DIN" w:hAnsi="URW DIN" w:cs="Calibri"/>
          <w:iCs/>
          <w:color w:val="000000"/>
          <w:sz w:val="20"/>
          <w:szCs w:val="20"/>
        </w:rPr>
        <w:t>tapu</w:t>
      </w:r>
      <w:r w:rsidR="00E37107" w:rsidRPr="009730B7">
        <w:rPr>
          <w:rFonts w:ascii="URW DIN" w:hAnsi="URW DIN" w:cs="Calibri"/>
          <w:iCs/>
          <w:color w:val="000000"/>
          <w:sz w:val="20"/>
          <w:szCs w:val="20"/>
        </w:rPr>
        <w:t xml:space="preserve">, z zastrzeżeniem </w:t>
      </w:r>
      <w:r w:rsidR="00945C9E" w:rsidRPr="009730B7">
        <w:rPr>
          <w:rFonts w:ascii="URW DIN" w:hAnsi="URW DIN" w:cs="Calibri"/>
          <w:iCs/>
          <w:color w:val="000000"/>
          <w:sz w:val="20"/>
          <w:szCs w:val="20"/>
        </w:rPr>
        <w:t xml:space="preserve">pkt. </w:t>
      </w:r>
      <w:r w:rsidR="00E37107" w:rsidRPr="009730B7">
        <w:rPr>
          <w:rFonts w:ascii="URW DIN" w:hAnsi="URW DIN" w:cs="Calibri"/>
          <w:iCs/>
          <w:color w:val="000000"/>
          <w:sz w:val="20"/>
          <w:szCs w:val="20"/>
        </w:rPr>
        <w:t>1.6</w:t>
      </w:r>
      <w:r w:rsidR="002E442D" w:rsidRPr="009730B7">
        <w:rPr>
          <w:rFonts w:ascii="URW DIN" w:hAnsi="URW DIN" w:cs="Calibri"/>
          <w:iCs/>
          <w:color w:val="000000"/>
          <w:sz w:val="20"/>
          <w:szCs w:val="20"/>
        </w:rPr>
        <w:t>.</w:t>
      </w:r>
      <w:r w:rsidR="009850AD" w:rsidRPr="009730B7">
        <w:rPr>
          <w:rFonts w:ascii="URW DIN" w:hAnsi="URW DIN" w:cs="Calibri"/>
          <w:iCs/>
          <w:color w:val="000000"/>
          <w:sz w:val="20"/>
          <w:szCs w:val="20"/>
        </w:rPr>
        <w:t xml:space="preserve"> Zamawiający</w:t>
      </w:r>
      <w:r w:rsidR="00D20217" w:rsidRPr="009730B7">
        <w:rPr>
          <w:rFonts w:ascii="URW DIN" w:hAnsi="URW DIN" w:cs="Calibri"/>
          <w:iCs/>
          <w:color w:val="000000"/>
          <w:sz w:val="20"/>
          <w:szCs w:val="20"/>
        </w:rPr>
        <w:t xml:space="preserve"> warunkowo</w:t>
      </w:r>
      <w:r w:rsidR="009850AD" w:rsidRPr="009730B7">
        <w:rPr>
          <w:rFonts w:ascii="URW DIN" w:hAnsi="URW DIN" w:cs="Calibri"/>
          <w:iCs/>
          <w:color w:val="000000"/>
          <w:sz w:val="20"/>
          <w:szCs w:val="20"/>
        </w:rPr>
        <w:t xml:space="preserve"> może odebrać Etap wg własnego uznania w przypadku braku przekazania wszystkich </w:t>
      </w:r>
      <w:r w:rsidR="003832A4" w:rsidRPr="009730B7">
        <w:rPr>
          <w:rFonts w:ascii="URW DIN" w:hAnsi="URW DIN" w:cs="Calibri"/>
          <w:iCs/>
          <w:color w:val="000000"/>
          <w:sz w:val="20"/>
          <w:szCs w:val="20"/>
        </w:rPr>
        <w:t>Rezultatów</w:t>
      </w:r>
      <w:r w:rsidR="009850AD" w:rsidRPr="009730B7">
        <w:rPr>
          <w:rFonts w:ascii="URW DIN" w:hAnsi="URW DIN" w:cs="Calibri"/>
          <w:iCs/>
          <w:color w:val="000000"/>
          <w:sz w:val="20"/>
          <w:szCs w:val="20"/>
        </w:rPr>
        <w:t>.</w:t>
      </w:r>
    </w:p>
    <w:p w14:paraId="7FBFC7EF" w14:textId="28DF92D7" w:rsidR="00691573" w:rsidRPr="009730B7" w:rsidRDefault="00691573"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Odbiór </w:t>
      </w:r>
      <w:r w:rsidR="00F46B85" w:rsidRPr="009730B7">
        <w:rPr>
          <w:rFonts w:ascii="URW DIN" w:hAnsi="URW DIN" w:cs="Calibri"/>
          <w:iCs/>
          <w:color w:val="000000"/>
          <w:sz w:val="20"/>
          <w:szCs w:val="20"/>
        </w:rPr>
        <w:t>E</w:t>
      </w:r>
      <w:r w:rsidRPr="009730B7">
        <w:rPr>
          <w:rFonts w:ascii="URW DIN" w:hAnsi="URW DIN" w:cs="Calibri"/>
          <w:iCs/>
          <w:color w:val="000000"/>
          <w:sz w:val="20"/>
          <w:szCs w:val="20"/>
        </w:rPr>
        <w:t xml:space="preserve">tapu Budowy </w:t>
      </w:r>
      <w:r w:rsidR="00177291">
        <w:rPr>
          <w:rFonts w:ascii="URW DIN" w:hAnsi="URW DIN"/>
          <w:bCs/>
          <w:sz w:val="20"/>
          <w:szCs w:val="20"/>
        </w:rPr>
        <w:t>Systemu</w:t>
      </w:r>
      <w:r w:rsidR="00177291" w:rsidRPr="0056247F">
        <w:rPr>
          <w:rFonts w:ascii="URW DIN" w:hAnsi="URW DIN"/>
          <w:color w:val="000000"/>
          <w:sz w:val="20"/>
        </w:rPr>
        <w:t xml:space="preserve"> </w:t>
      </w:r>
      <w:r w:rsidRPr="009730B7">
        <w:rPr>
          <w:rFonts w:ascii="URW DIN" w:hAnsi="URW DIN" w:cs="Calibri"/>
          <w:iCs/>
          <w:color w:val="000000"/>
          <w:sz w:val="20"/>
          <w:szCs w:val="20"/>
        </w:rPr>
        <w:t xml:space="preserve">będzie wymagał w szczególności protokolarnego potwierdzenia pomyślnego zakończenia testów prototypów </w:t>
      </w:r>
      <w:r w:rsidR="00825846">
        <w:rPr>
          <w:rFonts w:ascii="URW DIN" w:hAnsi="URW DIN"/>
          <w:bCs/>
          <w:sz w:val="20"/>
          <w:szCs w:val="20"/>
        </w:rPr>
        <w:t>Systemu</w:t>
      </w:r>
      <w:r w:rsidR="00B41A4C" w:rsidRPr="0056247F">
        <w:rPr>
          <w:rFonts w:ascii="URW DIN" w:hAnsi="URW DIN"/>
          <w:color w:val="000000"/>
          <w:sz w:val="20"/>
        </w:rPr>
        <w:t xml:space="preserve"> </w:t>
      </w:r>
      <w:r w:rsidRPr="009730B7">
        <w:rPr>
          <w:rFonts w:ascii="URW DIN" w:hAnsi="URW DIN" w:cs="Calibri"/>
          <w:iCs/>
          <w:color w:val="000000"/>
          <w:sz w:val="20"/>
          <w:szCs w:val="20"/>
        </w:rPr>
        <w:t>realizowanych z</w:t>
      </w:r>
      <w:r w:rsidR="00FC6610" w:rsidRPr="009730B7">
        <w:rPr>
          <w:rFonts w:ascii="URW DIN" w:hAnsi="URW DIN" w:cs="Calibri"/>
          <w:iCs/>
          <w:color w:val="000000"/>
          <w:sz w:val="20"/>
          <w:szCs w:val="20"/>
        </w:rPr>
        <w:t> </w:t>
      </w:r>
      <w:r w:rsidRPr="009730B7">
        <w:rPr>
          <w:rFonts w:ascii="URW DIN" w:hAnsi="URW DIN" w:cs="Calibri"/>
          <w:iCs/>
          <w:color w:val="000000"/>
          <w:sz w:val="20"/>
          <w:szCs w:val="20"/>
        </w:rPr>
        <w:t xml:space="preserve">Użytkownikami końcowymi (rozumianych zgodnie z Załącznikiem nr </w:t>
      </w:r>
      <w:r w:rsidR="009D1783" w:rsidRPr="009730B7">
        <w:rPr>
          <w:rFonts w:ascii="URW DIN" w:hAnsi="URW DIN" w:cs="Calibri"/>
          <w:iCs/>
          <w:color w:val="000000"/>
          <w:sz w:val="20"/>
          <w:szCs w:val="20"/>
        </w:rPr>
        <w:t>10</w:t>
      </w:r>
      <w:r w:rsidRPr="009730B7">
        <w:rPr>
          <w:rFonts w:ascii="URW DIN" w:hAnsi="URW DIN" w:cs="Calibri"/>
          <w:iCs/>
          <w:color w:val="000000"/>
          <w:sz w:val="20"/>
          <w:szCs w:val="20"/>
        </w:rPr>
        <w:t xml:space="preserve"> do SIWZ) w sposób iteracyjny. </w:t>
      </w:r>
    </w:p>
    <w:p w14:paraId="7C57D437" w14:textId="77777777" w:rsidR="00F676C7" w:rsidRPr="009730B7" w:rsidRDefault="004F0781"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Zamawiający</w:t>
      </w:r>
      <w:r w:rsidR="00F676C7" w:rsidRPr="009730B7">
        <w:rPr>
          <w:rFonts w:ascii="URW DIN" w:hAnsi="URW DIN" w:cs="Calibri"/>
          <w:iCs/>
          <w:color w:val="000000"/>
          <w:sz w:val="20"/>
          <w:szCs w:val="20"/>
        </w:rPr>
        <w:t xml:space="preserve"> dokonuje </w:t>
      </w:r>
      <w:r w:rsidR="00BB1C87" w:rsidRPr="009730B7">
        <w:rPr>
          <w:rFonts w:ascii="URW DIN" w:hAnsi="URW DIN" w:cs="Calibri"/>
          <w:iCs/>
          <w:color w:val="000000"/>
          <w:sz w:val="20"/>
          <w:szCs w:val="20"/>
        </w:rPr>
        <w:t>O</w:t>
      </w:r>
      <w:r w:rsidR="00F676C7" w:rsidRPr="009730B7">
        <w:rPr>
          <w:rFonts w:ascii="URW DIN" w:hAnsi="URW DIN" w:cs="Calibri"/>
          <w:iCs/>
          <w:color w:val="000000"/>
          <w:sz w:val="20"/>
          <w:szCs w:val="20"/>
        </w:rPr>
        <w:t xml:space="preserve">dbioru </w:t>
      </w:r>
      <w:r w:rsidRPr="009730B7">
        <w:rPr>
          <w:rFonts w:ascii="URW DIN" w:hAnsi="URW DIN" w:cs="Calibri"/>
          <w:iCs/>
          <w:color w:val="000000"/>
          <w:sz w:val="20"/>
          <w:szCs w:val="20"/>
        </w:rPr>
        <w:t>E</w:t>
      </w:r>
      <w:r w:rsidR="00F676C7" w:rsidRPr="009730B7">
        <w:rPr>
          <w:rFonts w:ascii="URW DIN" w:hAnsi="URW DIN" w:cs="Calibri"/>
          <w:iCs/>
          <w:color w:val="000000"/>
          <w:sz w:val="20"/>
          <w:szCs w:val="20"/>
        </w:rPr>
        <w:t>tapu</w:t>
      </w:r>
      <w:r w:rsidR="00BB1C87"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00F676C7" w:rsidRPr="009730B7">
        <w:rPr>
          <w:rFonts w:ascii="URW DIN" w:hAnsi="URW DIN" w:cs="Calibri"/>
          <w:iCs/>
          <w:color w:val="000000"/>
          <w:sz w:val="20"/>
          <w:szCs w:val="20"/>
        </w:rPr>
        <w:t>w ciągu 7 dn</w:t>
      </w:r>
      <w:r w:rsidRPr="009730B7">
        <w:rPr>
          <w:rFonts w:ascii="URW DIN" w:hAnsi="URW DIN" w:cs="Calibri"/>
          <w:iCs/>
          <w:color w:val="000000"/>
          <w:sz w:val="20"/>
          <w:szCs w:val="20"/>
        </w:rPr>
        <w:t xml:space="preserve">i </w:t>
      </w:r>
      <w:r w:rsidR="002E442D" w:rsidRPr="009730B7">
        <w:rPr>
          <w:rFonts w:ascii="URW DIN" w:hAnsi="URW DIN" w:cs="Calibri"/>
          <w:iCs/>
          <w:color w:val="000000"/>
          <w:sz w:val="20"/>
          <w:szCs w:val="20"/>
        </w:rPr>
        <w:t xml:space="preserve">roboczych </w:t>
      </w:r>
      <w:r w:rsidRPr="009730B7">
        <w:rPr>
          <w:rFonts w:ascii="URW DIN" w:hAnsi="URW DIN" w:cs="Calibri"/>
          <w:iCs/>
          <w:color w:val="000000"/>
          <w:sz w:val="20"/>
          <w:szCs w:val="20"/>
        </w:rPr>
        <w:t>od momentu zgłoszenia przez Wykonawcę</w:t>
      </w:r>
      <w:r w:rsidR="00F676C7" w:rsidRPr="009730B7">
        <w:rPr>
          <w:rFonts w:ascii="URW DIN" w:hAnsi="URW DIN" w:cs="Calibri"/>
          <w:iCs/>
          <w:color w:val="000000"/>
          <w:sz w:val="20"/>
          <w:szCs w:val="20"/>
        </w:rPr>
        <w:t xml:space="preserve"> gotowości do odbioru </w:t>
      </w:r>
      <w:r w:rsidRPr="009730B7">
        <w:rPr>
          <w:rFonts w:ascii="URW DIN" w:hAnsi="URW DIN" w:cs="Calibri"/>
          <w:iCs/>
          <w:color w:val="000000"/>
          <w:sz w:val="20"/>
          <w:szCs w:val="20"/>
        </w:rPr>
        <w:t>E</w:t>
      </w:r>
      <w:r w:rsidR="00F676C7" w:rsidRPr="009730B7">
        <w:rPr>
          <w:rFonts w:ascii="URW DIN" w:hAnsi="URW DIN" w:cs="Calibri"/>
          <w:iCs/>
          <w:color w:val="000000"/>
          <w:sz w:val="20"/>
          <w:szCs w:val="20"/>
        </w:rPr>
        <w:t>tapu</w:t>
      </w:r>
      <w:r w:rsidR="00BB1C87"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006A3B25" w:rsidRPr="009730B7">
        <w:rPr>
          <w:rFonts w:ascii="URW DIN" w:hAnsi="URW DIN" w:cs="Calibri"/>
          <w:iCs/>
          <w:color w:val="000000"/>
          <w:sz w:val="20"/>
          <w:szCs w:val="20"/>
        </w:rPr>
        <w:t>lub w innym uzgodnionym pomiędzy stronami terminie</w:t>
      </w:r>
      <w:r w:rsidR="00F676C7" w:rsidRPr="009730B7">
        <w:rPr>
          <w:rFonts w:ascii="URW DIN" w:hAnsi="URW DIN" w:cs="Calibri"/>
          <w:iCs/>
          <w:color w:val="000000"/>
          <w:sz w:val="20"/>
          <w:szCs w:val="20"/>
        </w:rPr>
        <w:t>.</w:t>
      </w:r>
    </w:p>
    <w:p w14:paraId="3EEE8602" w14:textId="775B4749"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W przypadku gdy </w:t>
      </w:r>
      <w:r w:rsidR="00462392" w:rsidRPr="009730B7">
        <w:rPr>
          <w:rFonts w:ascii="URW DIN" w:hAnsi="URW DIN" w:cs="Calibri"/>
          <w:iCs/>
          <w:color w:val="000000"/>
          <w:sz w:val="20"/>
          <w:szCs w:val="20"/>
        </w:rPr>
        <w:t xml:space="preserve">Zamawiający </w:t>
      </w:r>
      <w:r w:rsidRPr="009730B7">
        <w:rPr>
          <w:rFonts w:ascii="URW DIN" w:hAnsi="URW DIN" w:cs="Calibri"/>
          <w:iCs/>
          <w:color w:val="000000"/>
          <w:sz w:val="20"/>
          <w:szCs w:val="20"/>
        </w:rPr>
        <w:t xml:space="preserve">ma zastrzeżenia co do zgodności </w:t>
      </w:r>
      <w:r w:rsidR="003832A4" w:rsidRPr="009730B7">
        <w:rPr>
          <w:rFonts w:ascii="URW DIN" w:hAnsi="URW DIN" w:cs="Calibri"/>
          <w:iCs/>
          <w:color w:val="000000"/>
          <w:sz w:val="20"/>
          <w:szCs w:val="20"/>
        </w:rPr>
        <w:t xml:space="preserve">Rezultatów </w:t>
      </w:r>
      <w:r w:rsidRPr="009730B7">
        <w:rPr>
          <w:rFonts w:ascii="URW DIN" w:hAnsi="URW DIN" w:cs="Calibri"/>
          <w:iCs/>
          <w:color w:val="000000"/>
          <w:sz w:val="20"/>
          <w:szCs w:val="20"/>
        </w:rPr>
        <w:t>lub realizacji obowiązków W</w:t>
      </w:r>
      <w:r w:rsidR="00462392" w:rsidRPr="009730B7">
        <w:rPr>
          <w:rFonts w:ascii="URW DIN" w:hAnsi="URW DIN" w:cs="Calibri"/>
          <w:iCs/>
          <w:color w:val="000000"/>
          <w:sz w:val="20"/>
          <w:szCs w:val="20"/>
        </w:rPr>
        <w:t>ykonawcy</w:t>
      </w:r>
      <w:r w:rsidRPr="009730B7">
        <w:rPr>
          <w:rFonts w:ascii="URW DIN" w:hAnsi="URW DIN" w:cs="Calibri"/>
          <w:iCs/>
          <w:color w:val="000000"/>
          <w:sz w:val="20"/>
          <w:szCs w:val="20"/>
        </w:rPr>
        <w:t xml:space="preserve"> z niniejszą Umową zobowią</w:t>
      </w:r>
      <w:r w:rsidR="00462392" w:rsidRPr="009730B7">
        <w:rPr>
          <w:rFonts w:ascii="URW DIN" w:hAnsi="URW DIN" w:cs="Calibri"/>
          <w:iCs/>
          <w:color w:val="000000"/>
          <w:sz w:val="20"/>
          <w:szCs w:val="20"/>
        </w:rPr>
        <w:t>zany jest przekazać je Wykonawcy w protokole O</w:t>
      </w:r>
      <w:r w:rsidRPr="009730B7">
        <w:rPr>
          <w:rFonts w:ascii="URW DIN" w:hAnsi="URW DIN" w:cs="Calibri"/>
          <w:iCs/>
          <w:color w:val="000000"/>
          <w:sz w:val="20"/>
          <w:szCs w:val="20"/>
        </w:rPr>
        <w:t xml:space="preserve">dbioru </w:t>
      </w:r>
      <w:r w:rsidR="00462392" w:rsidRPr="009730B7">
        <w:rPr>
          <w:rFonts w:ascii="URW DIN" w:hAnsi="URW DIN" w:cs="Calibri"/>
          <w:iCs/>
          <w:color w:val="000000"/>
          <w:sz w:val="20"/>
          <w:szCs w:val="20"/>
        </w:rPr>
        <w:t>E</w:t>
      </w:r>
      <w:r w:rsidRPr="009730B7">
        <w:rPr>
          <w:rFonts w:ascii="URW DIN" w:hAnsi="URW DIN" w:cs="Calibri"/>
          <w:iCs/>
          <w:color w:val="000000"/>
          <w:sz w:val="20"/>
          <w:szCs w:val="20"/>
        </w:rPr>
        <w:t>tapu</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Rezultatów</w:t>
      </w:r>
      <w:r w:rsidRPr="009730B7">
        <w:rPr>
          <w:rFonts w:ascii="URW DIN" w:hAnsi="URW DIN" w:cs="Calibri"/>
          <w:iCs/>
          <w:color w:val="000000"/>
          <w:sz w:val="20"/>
          <w:szCs w:val="20"/>
        </w:rPr>
        <w:t xml:space="preserve">. Przed podpisaniem protokołu </w:t>
      </w:r>
      <w:r w:rsidR="00462392"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z zastrzeżeniami </w:t>
      </w:r>
      <w:r w:rsidR="00462392" w:rsidRPr="009730B7">
        <w:rPr>
          <w:rFonts w:ascii="URW DIN" w:hAnsi="URW DIN" w:cs="Calibri"/>
          <w:iCs/>
          <w:color w:val="000000"/>
          <w:sz w:val="20"/>
          <w:szCs w:val="20"/>
        </w:rPr>
        <w:t>Strony</w:t>
      </w:r>
      <w:r w:rsidRPr="009730B7">
        <w:rPr>
          <w:rFonts w:ascii="URW DIN" w:hAnsi="URW DIN" w:cs="Calibri"/>
          <w:iCs/>
          <w:color w:val="000000"/>
          <w:sz w:val="20"/>
          <w:szCs w:val="20"/>
        </w:rPr>
        <w:t xml:space="preserve"> ustalają termin ponownego przedstawienia </w:t>
      </w:r>
      <w:r w:rsidR="00462392" w:rsidRPr="009730B7">
        <w:rPr>
          <w:rFonts w:ascii="URW DIN" w:hAnsi="URW DIN" w:cs="Calibri"/>
          <w:iCs/>
          <w:color w:val="000000"/>
          <w:sz w:val="20"/>
          <w:szCs w:val="20"/>
        </w:rPr>
        <w:t>E</w:t>
      </w:r>
      <w:r w:rsidRPr="009730B7">
        <w:rPr>
          <w:rFonts w:ascii="URW DIN" w:hAnsi="URW DIN" w:cs="Calibri"/>
          <w:iCs/>
          <w:color w:val="000000"/>
          <w:sz w:val="20"/>
          <w:szCs w:val="20"/>
        </w:rPr>
        <w:t>tapu</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Pr="009730B7">
        <w:rPr>
          <w:rFonts w:ascii="URW DIN" w:hAnsi="URW DIN" w:cs="Calibri"/>
          <w:iCs/>
          <w:color w:val="000000"/>
          <w:sz w:val="20"/>
          <w:szCs w:val="20"/>
        </w:rPr>
        <w:t xml:space="preserve">do </w:t>
      </w:r>
      <w:r w:rsidR="00462392"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i wskazują go w protokole </w:t>
      </w:r>
      <w:r w:rsidR="00462392"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w:t>
      </w:r>
      <w:r w:rsidR="00462392" w:rsidRPr="009730B7">
        <w:rPr>
          <w:rFonts w:ascii="URW DIN" w:hAnsi="URW DIN" w:cs="Calibri"/>
          <w:iCs/>
          <w:color w:val="000000"/>
          <w:sz w:val="20"/>
          <w:szCs w:val="20"/>
        </w:rPr>
        <w:t>E</w:t>
      </w:r>
      <w:r w:rsidR="00CD41D3" w:rsidRPr="009730B7">
        <w:rPr>
          <w:rFonts w:ascii="URW DIN" w:hAnsi="URW DIN" w:cs="Calibri"/>
          <w:iCs/>
          <w:color w:val="000000"/>
          <w:sz w:val="20"/>
          <w:szCs w:val="20"/>
        </w:rPr>
        <w:t>tapu z zastrzeżeniami.</w:t>
      </w:r>
    </w:p>
    <w:p w14:paraId="5FF062C4" w14:textId="54B79AFE"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lastRenderedPageBreak/>
        <w:t>W</w:t>
      </w:r>
      <w:r w:rsidR="00462392" w:rsidRPr="009730B7">
        <w:rPr>
          <w:rFonts w:ascii="URW DIN" w:hAnsi="URW DIN" w:cs="Calibri"/>
          <w:iCs/>
          <w:color w:val="000000"/>
          <w:sz w:val="20"/>
          <w:szCs w:val="20"/>
        </w:rPr>
        <w:t xml:space="preserve">ykonawca </w:t>
      </w:r>
      <w:r w:rsidRPr="009730B7">
        <w:rPr>
          <w:rFonts w:ascii="URW DIN" w:hAnsi="URW DIN" w:cs="Calibri"/>
          <w:iCs/>
          <w:color w:val="000000"/>
          <w:sz w:val="20"/>
          <w:szCs w:val="20"/>
        </w:rPr>
        <w:t xml:space="preserve">zgłaszając gotowość do </w:t>
      </w:r>
      <w:r w:rsidR="00462392"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w:t>
      </w:r>
      <w:r w:rsidR="00462392" w:rsidRPr="009730B7">
        <w:rPr>
          <w:rFonts w:ascii="URW DIN" w:hAnsi="URW DIN" w:cs="Calibri"/>
          <w:iCs/>
          <w:color w:val="000000"/>
          <w:sz w:val="20"/>
          <w:szCs w:val="20"/>
        </w:rPr>
        <w:t>E</w:t>
      </w:r>
      <w:r w:rsidRPr="009730B7">
        <w:rPr>
          <w:rFonts w:ascii="URW DIN" w:hAnsi="URW DIN" w:cs="Calibri"/>
          <w:iCs/>
          <w:color w:val="000000"/>
          <w:sz w:val="20"/>
          <w:szCs w:val="20"/>
        </w:rPr>
        <w:t>tapu, po uwzględnieniu zast</w:t>
      </w:r>
      <w:r w:rsidR="00462392" w:rsidRPr="009730B7">
        <w:rPr>
          <w:rFonts w:ascii="URW DIN" w:hAnsi="URW DIN" w:cs="Calibri"/>
          <w:iCs/>
          <w:color w:val="000000"/>
          <w:sz w:val="20"/>
          <w:szCs w:val="20"/>
        </w:rPr>
        <w:t xml:space="preserve">rzeżeń, o których mowa </w:t>
      </w:r>
      <w:r w:rsidR="006C7244" w:rsidRPr="009730B7">
        <w:rPr>
          <w:rFonts w:ascii="URW DIN" w:hAnsi="URW DIN" w:cs="Calibri"/>
          <w:iCs/>
          <w:color w:val="000000"/>
          <w:sz w:val="20"/>
          <w:szCs w:val="20"/>
        </w:rPr>
        <w:t>powyżej</w:t>
      </w:r>
      <w:r w:rsidRPr="009730B7">
        <w:rPr>
          <w:rFonts w:ascii="URW DIN" w:hAnsi="URW DIN" w:cs="Calibri"/>
          <w:iCs/>
          <w:color w:val="000000"/>
          <w:sz w:val="20"/>
          <w:szCs w:val="20"/>
        </w:rPr>
        <w:t xml:space="preserve">, przekazuje </w:t>
      </w:r>
      <w:r w:rsidR="00462392" w:rsidRPr="009730B7">
        <w:rPr>
          <w:rFonts w:ascii="URW DIN" w:hAnsi="URW DIN" w:cs="Calibri"/>
          <w:iCs/>
          <w:color w:val="000000"/>
          <w:sz w:val="20"/>
          <w:szCs w:val="20"/>
        </w:rPr>
        <w:t xml:space="preserve">Zamawiającemu </w:t>
      </w:r>
      <w:r w:rsidR="0052152B" w:rsidRPr="009730B7">
        <w:rPr>
          <w:rFonts w:ascii="URW DIN" w:hAnsi="URW DIN" w:cs="Calibri"/>
          <w:iCs/>
          <w:color w:val="000000"/>
          <w:sz w:val="20"/>
          <w:szCs w:val="20"/>
        </w:rPr>
        <w:t>wynik prac wraz z</w:t>
      </w:r>
      <w:r w:rsidR="00B1750F" w:rsidRPr="009730B7">
        <w:rPr>
          <w:rFonts w:ascii="URW DIN" w:hAnsi="URW DIN" w:cs="Calibri"/>
          <w:iCs/>
          <w:color w:val="000000"/>
          <w:sz w:val="20"/>
          <w:szCs w:val="20"/>
        </w:rPr>
        <w:t xml:space="preserve"> </w:t>
      </w:r>
      <w:r w:rsidRPr="009730B7">
        <w:rPr>
          <w:rFonts w:ascii="URW DIN" w:hAnsi="URW DIN" w:cs="Calibri"/>
          <w:iCs/>
          <w:color w:val="000000"/>
          <w:sz w:val="20"/>
          <w:szCs w:val="20"/>
        </w:rPr>
        <w:t>dokumentem określającym sposób uwzględnienia zgłoszonych zastrzeżeń.</w:t>
      </w:r>
    </w:p>
    <w:p w14:paraId="02FD3668" w14:textId="373BDAC0" w:rsidR="006A33FF" w:rsidRPr="009730B7" w:rsidRDefault="008D6DDB" w:rsidP="00F128F3">
      <w:pPr>
        <w:numPr>
          <w:ilvl w:val="1"/>
          <w:numId w:val="20"/>
        </w:numPr>
        <w:suppressAutoHyphens/>
        <w:spacing w:after="120"/>
        <w:ind w:left="759" w:hanging="578"/>
        <w:jc w:val="both"/>
        <w:rPr>
          <w:rFonts w:ascii="URW DIN" w:hAnsi="URW DIN" w:cs="Calibri"/>
          <w:color w:val="000000"/>
          <w:sz w:val="20"/>
          <w:szCs w:val="20"/>
        </w:rPr>
      </w:pPr>
      <w:r w:rsidRPr="00374D06">
        <w:rPr>
          <w:rFonts w:ascii="URW DIN" w:hAnsi="URW DIN"/>
          <w:color w:val="000000" w:themeColor="text1"/>
          <w:sz w:val="20"/>
        </w:rPr>
        <w:t xml:space="preserve">W przypadku </w:t>
      </w:r>
      <w:r w:rsidR="0006664F" w:rsidRPr="00374D06">
        <w:rPr>
          <w:rFonts w:ascii="URW DIN" w:hAnsi="URW DIN"/>
          <w:color w:val="000000" w:themeColor="text1"/>
          <w:sz w:val="20"/>
        </w:rPr>
        <w:t>niedokonania przez Zamawiającego</w:t>
      </w:r>
      <w:r w:rsidRPr="00374D06">
        <w:rPr>
          <w:rFonts w:ascii="URW DIN" w:hAnsi="URW DIN"/>
          <w:color w:val="000000" w:themeColor="text1"/>
          <w:sz w:val="20"/>
        </w:rPr>
        <w:t xml:space="preserve"> Odbioru Etapów lub Rezultatów</w:t>
      </w:r>
      <w:r w:rsidR="57BB461B" w:rsidRPr="00374D06">
        <w:rPr>
          <w:rFonts w:ascii="URW DIN" w:hAnsi="URW DIN"/>
          <w:color w:val="000000" w:themeColor="text1"/>
          <w:sz w:val="20"/>
        </w:rPr>
        <w:t xml:space="preserve"> </w:t>
      </w:r>
      <w:r w:rsidR="57BB461B" w:rsidRPr="0AFD0EEC">
        <w:rPr>
          <w:rFonts w:ascii="URW DIN" w:hAnsi="URW DIN" w:cs="Calibri"/>
          <w:color w:val="000000" w:themeColor="text1"/>
          <w:sz w:val="20"/>
          <w:szCs w:val="20"/>
        </w:rPr>
        <w:t>odebranych wcześniej</w:t>
      </w:r>
      <w:r w:rsidRPr="0AFD0EEC">
        <w:rPr>
          <w:rFonts w:ascii="URW DIN" w:hAnsi="URW DIN" w:cs="Calibri"/>
          <w:color w:val="000000" w:themeColor="text1"/>
          <w:sz w:val="20"/>
          <w:szCs w:val="20"/>
        </w:rPr>
        <w:t xml:space="preserve"> </w:t>
      </w:r>
      <w:r w:rsidR="00C765BC" w:rsidRPr="00374D06">
        <w:rPr>
          <w:rFonts w:ascii="URW DIN" w:hAnsi="URW DIN"/>
          <w:color w:val="000000" w:themeColor="text1"/>
          <w:sz w:val="20"/>
        </w:rPr>
        <w:t>z</w:t>
      </w:r>
      <w:r w:rsidR="0006664F" w:rsidRPr="00374D06">
        <w:rPr>
          <w:rFonts w:ascii="URW DIN" w:hAnsi="URW DIN"/>
          <w:color w:val="000000" w:themeColor="text1"/>
          <w:sz w:val="20"/>
        </w:rPr>
        <w:t> </w:t>
      </w:r>
      <w:r w:rsidR="00C765BC" w:rsidRPr="00374D06">
        <w:rPr>
          <w:rFonts w:ascii="URW DIN" w:hAnsi="URW DIN"/>
          <w:color w:val="000000" w:themeColor="text1"/>
          <w:sz w:val="20"/>
        </w:rPr>
        <w:t xml:space="preserve">zastrzeżeniami, na zasadach określonych w pkt. 1.8., </w:t>
      </w:r>
      <w:r w:rsidR="00C16FBC" w:rsidRPr="00374D06">
        <w:rPr>
          <w:rFonts w:ascii="URW DIN" w:hAnsi="URW DIN"/>
          <w:color w:val="000000" w:themeColor="text1"/>
          <w:sz w:val="20"/>
        </w:rPr>
        <w:t>z uwagi na negatywną ocenę przeglądu jakościowego i merytorycznego</w:t>
      </w:r>
      <w:r w:rsidR="0006664F" w:rsidRPr="00374D06">
        <w:rPr>
          <w:rFonts w:ascii="URW DIN" w:hAnsi="URW DIN"/>
          <w:color w:val="000000" w:themeColor="text1"/>
          <w:sz w:val="20"/>
        </w:rPr>
        <w:t xml:space="preserve">, </w:t>
      </w:r>
      <w:r w:rsidR="00355A82" w:rsidRPr="00374D06">
        <w:rPr>
          <w:rFonts w:ascii="URW DIN" w:hAnsi="URW DIN"/>
          <w:color w:val="000000" w:themeColor="text1"/>
          <w:sz w:val="20"/>
        </w:rPr>
        <w:t>Zamawiający</w:t>
      </w:r>
      <w:r w:rsidR="008E0884" w:rsidRPr="00374D06">
        <w:rPr>
          <w:rFonts w:ascii="URW DIN" w:hAnsi="URW DIN"/>
          <w:color w:val="000000" w:themeColor="text1"/>
          <w:sz w:val="20"/>
        </w:rPr>
        <w:t xml:space="preserve"> wedle swojego wyboru</w:t>
      </w:r>
      <w:r w:rsidR="00355A82" w:rsidRPr="00374D06">
        <w:rPr>
          <w:rFonts w:ascii="URW DIN" w:hAnsi="URW DIN"/>
          <w:color w:val="000000" w:themeColor="text1"/>
          <w:sz w:val="20"/>
        </w:rPr>
        <w:t xml:space="preserve"> może odmówić Odbioru, </w:t>
      </w:r>
      <w:r w:rsidR="00225B5D" w:rsidRPr="00374D06">
        <w:rPr>
          <w:rFonts w:ascii="URW DIN" w:hAnsi="URW DIN"/>
          <w:color w:val="000000" w:themeColor="text1"/>
          <w:sz w:val="20"/>
        </w:rPr>
        <w:t>pod warunkiem wskazania wymagań, których nie spełnił Wykonawca</w:t>
      </w:r>
      <w:r w:rsidR="7F001D26" w:rsidRPr="0AFD0EEC">
        <w:rPr>
          <w:rFonts w:ascii="URW DIN" w:hAnsi="URW DIN" w:cs="Calibri"/>
          <w:color w:val="000000" w:themeColor="text1"/>
          <w:sz w:val="20"/>
          <w:szCs w:val="20"/>
        </w:rPr>
        <w:t>,</w:t>
      </w:r>
      <w:r w:rsidR="008E0884" w:rsidRPr="00374D06">
        <w:rPr>
          <w:rFonts w:ascii="URW DIN" w:hAnsi="URW DIN"/>
          <w:color w:val="000000" w:themeColor="text1"/>
          <w:sz w:val="20"/>
        </w:rPr>
        <w:t xml:space="preserve"> przy czym wówczas</w:t>
      </w:r>
      <w:r w:rsidR="00F3535E" w:rsidRPr="00374D06">
        <w:rPr>
          <w:rFonts w:ascii="URW DIN" w:hAnsi="URW DIN"/>
          <w:color w:val="000000" w:themeColor="text1"/>
          <w:sz w:val="20"/>
        </w:rPr>
        <w:t xml:space="preserve"> stosuje się pkt. 1</w:t>
      </w:r>
      <w:r w:rsidR="00D31F80" w:rsidRPr="00374D06">
        <w:rPr>
          <w:rFonts w:ascii="URW DIN" w:hAnsi="URW DIN"/>
          <w:color w:val="000000" w:themeColor="text1"/>
          <w:sz w:val="20"/>
        </w:rPr>
        <w:t>.14</w:t>
      </w:r>
      <w:r w:rsidR="008E0884" w:rsidRPr="00374D06">
        <w:rPr>
          <w:rFonts w:ascii="URW DIN" w:hAnsi="URW DIN"/>
          <w:color w:val="000000" w:themeColor="text1"/>
          <w:sz w:val="20"/>
        </w:rPr>
        <w:t xml:space="preserve"> lub dokonać ponownego Odbioru Etapu z zastrzeżeniami.</w:t>
      </w:r>
    </w:p>
    <w:p w14:paraId="2C058FB9" w14:textId="367F8D8E"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Odbiór </w:t>
      </w:r>
      <w:r w:rsidR="0055423F" w:rsidRPr="009730B7">
        <w:rPr>
          <w:rFonts w:ascii="URW DIN" w:hAnsi="URW DIN" w:cs="Calibri"/>
          <w:iCs/>
          <w:color w:val="000000"/>
          <w:sz w:val="20"/>
          <w:szCs w:val="20"/>
        </w:rPr>
        <w:t xml:space="preserve">końcowy </w:t>
      </w:r>
      <w:r w:rsidR="00977A7A" w:rsidRPr="009730B7">
        <w:rPr>
          <w:rFonts w:ascii="URW DIN" w:hAnsi="URW DIN" w:cs="Calibri"/>
          <w:iCs/>
          <w:color w:val="000000"/>
          <w:sz w:val="20"/>
          <w:szCs w:val="20"/>
        </w:rPr>
        <w:t xml:space="preserve">Wdrożenia </w:t>
      </w:r>
      <w:proofErr w:type="spellStart"/>
      <w:r w:rsidR="00825846">
        <w:rPr>
          <w:rFonts w:ascii="URW DIN" w:hAnsi="URW DIN"/>
          <w:bCs/>
          <w:sz w:val="20"/>
          <w:szCs w:val="20"/>
        </w:rPr>
        <w:t>SOSiR</w:t>
      </w:r>
      <w:proofErr w:type="spellEnd"/>
      <w:r w:rsidR="00B41A4C" w:rsidRPr="00374D06">
        <w:rPr>
          <w:rFonts w:ascii="URW DIN" w:hAnsi="URW DIN"/>
          <w:color w:val="000000"/>
          <w:sz w:val="20"/>
        </w:rPr>
        <w:t xml:space="preserve"> </w:t>
      </w:r>
      <w:r w:rsidRPr="009730B7">
        <w:rPr>
          <w:rFonts w:ascii="URW DIN" w:hAnsi="URW DIN" w:cs="Calibri"/>
          <w:iCs/>
          <w:color w:val="000000"/>
          <w:sz w:val="20"/>
          <w:szCs w:val="20"/>
        </w:rPr>
        <w:t xml:space="preserve">następuje na podstawie protokołów z odbioru </w:t>
      </w:r>
      <w:r w:rsidR="00462392" w:rsidRPr="009730B7">
        <w:rPr>
          <w:rFonts w:ascii="URW DIN" w:hAnsi="URW DIN" w:cs="Calibri"/>
          <w:iCs/>
          <w:color w:val="000000"/>
          <w:sz w:val="20"/>
          <w:szCs w:val="20"/>
        </w:rPr>
        <w:t>poszczególnych E</w:t>
      </w:r>
      <w:r w:rsidRPr="009730B7">
        <w:rPr>
          <w:rFonts w:ascii="URW DIN" w:hAnsi="URW DIN" w:cs="Calibri"/>
          <w:iCs/>
          <w:color w:val="000000"/>
          <w:sz w:val="20"/>
          <w:szCs w:val="20"/>
        </w:rPr>
        <w:t xml:space="preserve">tapów. Warunkiem </w:t>
      </w:r>
      <w:r w:rsidR="0055423F"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w:t>
      </w:r>
      <w:r w:rsidR="0055423F" w:rsidRPr="009730B7">
        <w:rPr>
          <w:rFonts w:ascii="URW DIN" w:hAnsi="URW DIN" w:cs="Calibri"/>
          <w:iCs/>
          <w:color w:val="000000"/>
          <w:sz w:val="20"/>
          <w:szCs w:val="20"/>
        </w:rPr>
        <w:t xml:space="preserve">końcowego </w:t>
      </w:r>
      <w:r w:rsidR="00462392" w:rsidRPr="009730B7">
        <w:rPr>
          <w:rFonts w:ascii="URW DIN" w:hAnsi="URW DIN" w:cs="Calibri"/>
          <w:iCs/>
          <w:color w:val="000000"/>
          <w:sz w:val="20"/>
          <w:szCs w:val="20"/>
        </w:rPr>
        <w:t xml:space="preserve">Wdrożenia </w:t>
      </w:r>
      <w:proofErr w:type="spellStart"/>
      <w:r w:rsidR="00825846">
        <w:rPr>
          <w:rFonts w:ascii="URW DIN" w:hAnsi="URW DIN"/>
          <w:bCs/>
          <w:sz w:val="20"/>
          <w:szCs w:val="20"/>
        </w:rPr>
        <w:t>SOSiR</w:t>
      </w:r>
      <w:proofErr w:type="spellEnd"/>
      <w:r w:rsidR="00B41A4C" w:rsidRPr="009730B7">
        <w:rPr>
          <w:rFonts w:ascii="URW DIN" w:hAnsi="URW DIN" w:cs="Calibri"/>
          <w:iCs/>
          <w:color w:val="000000"/>
          <w:sz w:val="20"/>
          <w:szCs w:val="20"/>
        </w:rPr>
        <w:t xml:space="preserve"> </w:t>
      </w:r>
      <w:r w:rsidRPr="009730B7">
        <w:rPr>
          <w:rFonts w:ascii="URW DIN" w:hAnsi="URW DIN" w:cs="Calibri"/>
          <w:iCs/>
          <w:color w:val="000000"/>
          <w:sz w:val="20"/>
          <w:szCs w:val="20"/>
        </w:rPr>
        <w:t xml:space="preserve">jest odbiór </w:t>
      </w:r>
      <w:r w:rsidR="00977A7A" w:rsidRPr="009730B7">
        <w:rPr>
          <w:rFonts w:ascii="URW DIN" w:hAnsi="URW DIN" w:cs="Calibri"/>
          <w:iCs/>
          <w:color w:val="000000"/>
          <w:sz w:val="20"/>
          <w:szCs w:val="20"/>
        </w:rPr>
        <w:t>E</w:t>
      </w:r>
      <w:r w:rsidRPr="009730B7">
        <w:rPr>
          <w:rFonts w:ascii="URW DIN" w:hAnsi="URW DIN" w:cs="Calibri"/>
          <w:iCs/>
          <w:color w:val="000000"/>
          <w:sz w:val="20"/>
          <w:szCs w:val="20"/>
        </w:rPr>
        <w:t>tapów realizacji Umowy bez zastrzeżeń.</w:t>
      </w:r>
      <w:r w:rsidR="009850AD" w:rsidRPr="009730B7">
        <w:rPr>
          <w:rFonts w:ascii="URW DIN" w:hAnsi="URW DIN" w:cs="Calibri"/>
          <w:iCs/>
          <w:color w:val="000000"/>
          <w:sz w:val="20"/>
          <w:szCs w:val="20"/>
        </w:rPr>
        <w:t xml:space="preserve"> </w:t>
      </w:r>
      <w:r w:rsidR="001C779A" w:rsidRPr="009730B7">
        <w:rPr>
          <w:rFonts w:ascii="URW DIN" w:hAnsi="URW DIN" w:cs="Calibri"/>
          <w:iCs/>
          <w:color w:val="000000"/>
          <w:sz w:val="20"/>
          <w:szCs w:val="20"/>
        </w:rPr>
        <w:t>Zamawiający</w:t>
      </w:r>
      <w:r w:rsidR="00CD41D3" w:rsidRPr="009730B7">
        <w:rPr>
          <w:rFonts w:ascii="URW DIN" w:hAnsi="URW DIN" w:cs="Calibri"/>
          <w:iCs/>
          <w:color w:val="000000"/>
          <w:sz w:val="20"/>
          <w:szCs w:val="20"/>
        </w:rPr>
        <w:t xml:space="preserve"> </w:t>
      </w:r>
      <w:r w:rsidR="009850AD" w:rsidRPr="009730B7">
        <w:rPr>
          <w:rFonts w:ascii="URW DIN" w:hAnsi="URW DIN" w:cs="Calibri"/>
          <w:iCs/>
          <w:color w:val="000000"/>
          <w:sz w:val="20"/>
          <w:szCs w:val="20"/>
        </w:rPr>
        <w:t xml:space="preserve">może według własnego uznania odebrać warunkowo </w:t>
      </w:r>
      <w:r w:rsidR="00C2036A">
        <w:rPr>
          <w:rFonts w:ascii="URW DIN" w:hAnsi="URW DIN"/>
          <w:bCs/>
          <w:sz w:val="20"/>
          <w:szCs w:val="20"/>
        </w:rPr>
        <w:t>System</w:t>
      </w:r>
      <w:r w:rsidR="00B41A4C" w:rsidRPr="009730B7">
        <w:rPr>
          <w:rFonts w:ascii="URW DIN" w:hAnsi="URW DIN" w:cs="Calibri"/>
          <w:iCs/>
          <w:color w:val="000000"/>
          <w:sz w:val="20"/>
          <w:szCs w:val="20"/>
        </w:rPr>
        <w:t xml:space="preserve"> </w:t>
      </w:r>
      <w:r w:rsidR="009850AD" w:rsidRPr="009730B7">
        <w:rPr>
          <w:rFonts w:ascii="URW DIN" w:hAnsi="URW DIN" w:cs="Calibri"/>
          <w:iCs/>
          <w:color w:val="000000"/>
          <w:sz w:val="20"/>
          <w:szCs w:val="20"/>
        </w:rPr>
        <w:t xml:space="preserve">nawet gdyby wystąpiły zastrzeżenia odnośnie poszczególnych </w:t>
      </w:r>
      <w:r w:rsidR="00CD41D3" w:rsidRPr="009730B7">
        <w:rPr>
          <w:rFonts w:ascii="URW DIN" w:hAnsi="URW DIN" w:cs="Calibri"/>
          <w:iCs/>
          <w:color w:val="000000"/>
          <w:sz w:val="20"/>
          <w:szCs w:val="20"/>
        </w:rPr>
        <w:t>Etapów.</w:t>
      </w:r>
    </w:p>
    <w:p w14:paraId="5A85AC6B" w14:textId="566658A0"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Odbiory </w:t>
      </w:r>
      <w:r w:rsidR="00462392" w:rsidRPr="009730B7">
        <w:rPr>
          <w:rFonts w:ascii="URW DIN" w:hAnsi="URW DIN" w:cs="Calibri"/>
          <w:iCs/>
          <w:color w:val="000000"/>
          <w:sz w:val="20"/>
          <w:szCs w:val="20"/>
        </w:rPr>
        <w:t>E</w:t>
      </w:r>
      <w:r w:rsidRPr="009730B7">
        <w:rPr>
          <w:rFonts w:ascii="URW DIN" w:hAnsi="URW DIN" w:cs="Calibri"/>
          <w:iCs/>
          <w:color w:val="000000"/>
          <w:sz w:val="20"/>
          <w:szCs w:val="20"/>
        </w:rPr>
        <w:t>tapów</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Pr="009730B7">
        <w:rPr>
          <w:rFonts w:ascii="URW DIN" w:hAnsi="URW DIN" w:cs="Calibri"/>
          <w:iCs/>
          <w:color w:val="000000"/>
          <w:sz w:val="20"/>
          <w:szCs w:val="20"/>
        </w:rPr>
        <w:t xml:space="preserve">oraz </w:t>
      </w:r>
      <w:r w:rsidR="0055423F" w:rsidRPr="009730B7">
        <w:rPr>
          <w:rFonts w:ascii="URW DIN" w:hAnsi="URW DIN" w:cs="Calibri"/>
          <w:iCs/>
          <w:color w:val="000000"/>
          <w:sz w:val="20"/>
          <w:szCs w:val="20"/>
        </w:rPr>
        <w:t>O</w:t>
      </w:r>
      <w:r w:rsidRPr="009730B7">
        <w:rPr>
          <w:rFonts w:ascii="URW DIN" w:hAnsi="URW DIN" w:cs="Calibri"/>
          <w:iCs/>
          <w:color w:val="000000"/>
          <w:sz w:val="20"/>
          <w:szCs w:val="20"/>
        </w:rPr>
        <w:t>dbiór</w:t>
      </w:r>
      <w:r w:rsidR="0055423F" w:rsidRPr="009730B7">
        <w:rPr>
          <w:rFonts w:ascii="URW DIN" w:hAnsi="URW DIN" w:cs="Calibri"/>
          <w:iCs/>
          <w:color w:val="000000"/>
          <w:sz w:val="20"/>
          <w:szCs w:val="20"/>
        </w:rPr>
        <w:t xml:space="preserve"> końcowy</w:t>
      </w:r>
      <w:r w:rsidRPr="009730B7">
        <w:rPr>
          <w:rFonts w:ascii="URW DIN" w:hAnsi="URW DIN" w:cs="Calibri"/>
          <w:iCs/>
          <w:color w:val="000000"/>
          <w:sz w:val="20"/>
          <w:szCs w:val="20"/>
        </w:rPr>
        <w:t xml:space="preserve"> </w:t>
      </w:r>
      <w:r w:rsidR="00462392" w:rsidRPr="009730B7">
        <w:rPr>
          <w:rFonts w:ascii="URW DIN" w:hAnsi="URW DIN" w:cs="Calibri"/>
          <w:iCs/>
          <w:color w:val="000000"/>
          <w:sz w:val="20"/>
          <w:szCs w:val="20"/>
        </w:rPr>
        <w:t xml:space="preserve">Wdrożenia </w:t>
      </w:r>
      <w:proofErr w:type="spellStart"/>
      <w:r w:rsidR="00C2036A">
        <w:rPr>
          <w:rFonts w:ascii="URW DIN" w:hAnsi="URW DIN"/>
          <w:bCs/>
          <w:sz w:val="20"/>
          <w:szCs w:val="20"/>
        </w:rPr>
        <w:t>SOSiR</w:t>
      </w:r>
      <w:proofErr w:type="spellEnd"/>
      <w:r w:rsidR="00B41A4C" w:rsidRPr="00374D06">
        <w:rPr>
          <w:rFonts w:ascii="URW DIN" w:hAnsi="URW DIN"/>
          <w:color w:val="000000"/>
          <w:sz w:val="20"/>
        </w:rPr>
        <w:t xml:space="preserve"> </w:t>
      </w:r>
      <w:r w:rsidRPr="009730B7">
        <w:rPr>
          <w:rFonts w:ascii="URW DIN" w:hAnsi="URW DIN" w:cs="Calibri"/>
          <w:iCs/>
          <w:color w:val="000000"/>
          <w:sz w:val="20"/>
          <w:szCs w:val="20"/>
        </w:rPr>
        <w:t xml:space="preserve">zostaną dokonane przez </w:t>
      </w:r>
      <w:r w:rsidR="00462392" w:rsidRPr="009730B7">
        <w:rPr>
          <w:rFonts w:ascii="URW DIN" w:hAnsi="URW DIN" w:cs="Calibri"/>
          <w:iCs/>
          <w:color w:val="000000"/>
          <w:sz w:val="20"/>
          <w:szCs w:val="20"/>
        </w:rPr>
        <w:t xml:space="preserve">Koordynatora </w:t>
      </w:r>
      <w:r w:rsidRPr="009730B7">
        <w:rPr>
          <w:rFonts w:ascii="URW DIN" w:hAnsi="URW DIN" w:cs="Calibri"/>
          <w:iCs/>
          <w:color w:val="000000"/>
          <w:sz w:val="20"/>
          <w:szCs w:val="20"/>
        </w:rPr>
        <w:t>Z</w:t>
      </w:r>
      <w:r w:rsidR="00462392" w:rsidRPr="009730B7">
        <w:rPr>
          <w:rFonts w:ascii="URW DIN" w:hAnsi="URW DIN" w:cs="Calibri"/>
          <w:iCs/>
          <w:color w:val="000000"/>
          <w:sz w:val="20"/>
          <w:szCs w:val="20"/>
        </w:rPr>
        <w:t>amawiającego</w:t>
      </w:r>
      <w:r w:rsidRPr="009730B7">
        <w:rPr>
          <w:rFonts w:ascii="URW DIN" w:hAnsi="URW DIN" w:cs="Calibri"/>
          <w:iCs/>
          <w:color w:val="000000"/>
          <w:sz w:val="20"/>
          <w:szCs w:val="20"/>
        </w:rPr>
        <w:t xml:space="preserve"> do współdziałania z W</w:t>
      </w:r>
      <w:r w:rsidR="00462392" w:rsidRPr="009730B7">
        <w:rPr>
          <w:rFonts w:ascii="URW DIN" w:hAnsi="URW DIN" w:cs="Calibri"/>
          <w:iCs/>
          <w:color w:val="000000"/>
          <w:sz w:val="20"/>
          <w:szCs w:val="20"/>
        </w:rPr>
        <w:t xml:space="preserve">ykonawcą. </w:t>
      </w:r>
      <w:r w:rsidRPr="009730B7">
        <w:rPr>
          <w:rFonts w:ascii="URW DIN" w:hAnsi="URW DIN" w:cs="Calibri"/>
          <w:iCs/>
          <w:color w:val="000000"/>
          <w:sz w:val="20"/>
          <w:szCs w:val="20"/>
        </w:rPr>
        <w:t xml:space="preserve">Protokół </w:t>
      </w:r>
      <w:r w:rsidR="00977A7A" w:rsidRPr="009730B7">
        <w:rPr>
          <w:rFonts w:ascii="URW DIN" w:hAnsi="URW DIN" w:cs="Calibri"/>
          <w:iCs/>
          <w:color w:val="000000"/>
          <w:sz w:val="20"/>
          <w:szCs w:val="20"/>
        </w:rPr>
        <w:t>O</w:t>
      </w:r>
      <w:r w:rsidR="00FC1B6B" w:rsidRPr="009730B7">
        <w:rPr>
          <w:rFonts w:ascii="URW DIN" w:hAnsi="URW DIN" w:cs="Calibri"/>
          <w:iCs/>
          <w:color w:val="000000"/>
          <w:sz w:val="20"/>
          <w:szCs w:val="20"/>
        </w:rPr>
        <w:t>dbioru</w:t>
      </w:r>
      <w:r w:rsidRPr="009730B7">
        <w:rPr>
          <w:rFonts w:ascii="URW DIN" w:hAnsi="URW DIN" w:cs="Calibri"/>
          <w:iCs/>
          <w:color w:val="000000"/>
          <w:sz w:val="20"/>
          <w:szCs w:val="20"/>
        </w:rPr>
        <w:t xml:space="preserve"> podpisują </w:t>
      </w:r>
      <w:r w:rsidR="00287159" w:rsidRPr="009730B7">
        <w:rPr>
          <w:rFonts w:ascii="URW DIN" w:hAnsi="URW DIN" w:cs="Calibri"/>
          <w:iCs/>
          <w:color w:val="000000"/>
          <w:sz w:val="20"/>
          <w:szCs w:val="20"/>
        </w:rPr>
        <w:t>Koordynatorzy Stron.</w:t>
      </w:r>
    </w:p>
    <w:p w14:paraId="56EE2919" w14:textId="7C42BDC9" w:rsidR="00F676C7" w:rsidRPr="009730B7" w:rsidRDefault="00287159"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Protokół O</w:t>
      </w:r>
      <w:r w:rsidR="00F676C7" w:rsidRPr="009730B7">
        <w:rPr>
          <w:rFonts w:ascii="URW DIN" w:hAnsi="URW DIN" w:cs="Calibri"/>
          <w:iCs/>
          <w:color w:val="000000"/>
          <w:sz w:val="20"/>
          <w:szCs w:val="20"/>
        </w:rPr>
        <w:t xml:space="preserve">dbioru </w:t>
      </w:r>
      <w:r w:rsidR="002F2B2B" w:rsidRPr="009730B7">
        <w:rPr>
          <w:rFonts w:ascii="URW DIN" w:hAnsi="URW DIN" w:cs="Calibri"/>
          <w:iCs/>
          <w:color w:val="000000"/>
          <w:sz w:val="20"/>
          <w:szCs w:val="20"/>
        </w:rPr>
        <w:t>bez zastrzeżeń</w:t>
      </w:r>
      <w:r w:rsidR="00F676C7" w:rsidRPr="009730B7">
        <w:rPr>
          <w:rFonts w:ascii="URW DIN" w:hAnsi="URW DIN" w:cs="Calibri"/>
          <w:iCs/>
          <w:color w:val="000000"/>
          <w:sz w:val="20"/>
          <w:szCs w:val="20"/>
        </w:rPr>
        <w:t xml:space="preserve"> </w:t>
      </w:r>
      <w:r w:rsidRPr="009730B7">
        <w:rPr>
          <w:rFonts w:ascii="URW DIN" w:hAnsi="URW DIN" w:cs="Calibri"/>
          <w:iCs/>
          <w:color w:val="000000"/>
          <w:sz w:val="20"/>
          <w:szCs w:val="20"/>
        </w:rPr>
        <w:t>danego Etapu</w:t>
      </w:r>
      <w:r w:rsidR="00977A7A" w:rsidRPr="009730B7">
        <w:rPr>
          <w:rFonts w:ascii="URW DIN" w:hAnsi="URW DIN" w:cs="Calibri"/>
          <w:iCs/>
          <w:color w:val="000000"/>
          <w:sz w:val="20"/>
          <w:szCs w:val="20"/>
        </w:rPr>
        <w:t xml:space="preserve"> lub </w:t>
      </w:r>
      <w:r w:rsidR="003832A4" w:rsidRPr="009730B7">
        <w:rPr>
          <w:rFonts w:ascii="URW DIN" w:hAnsi="URW DIN" w:cs="Calibri"/>
          <w:iCs/>
          <w:color w:val="000000"/>
          <w:sz w:val="20"/>
          <w:szCs w:val="20"/>
        </w:rPr>
        <w:t xml:space="preserve">Rezultatów </w:t>
      </w:r>
      <w:r w:rsidR="0052152B" w:rsidRPr="009730B7">
        <w:rPr>
          <w:rFonts w:ascii="URW DIN" w:hAnsi="URW DIN" w:cs="Calibri"/>
          <w:iCs/>
          <w:color w:val="000000"/>
          <w:sz w:val="20"/>
          <w:szCs w:val="20"/>
        </w:rPr>
        <w:t>wycenione w</w:t>
      </w:r>
      <w:r w:rsidR="00B1750F" w:rsidRPr="009730B7">
        <w:rPr>
          <w:rFonts w:ascii="URW DIN" w:hAnsi="URW DIN" w:cs="Calibri"/>
          <w:iCs/>
          <w:color w:val="000000"/>
          <w:sz w:val="20"/>
          <w:szCs w:val="20"/>
        </w:rPr>
        <w:t xml:space="preserve"> </w:t>
      </w:r>
      <w:r w:rsidR="000E5B77" w:rsidRPr="009730B7">
        <w:rPr>
          <w:rFonts w:ascii="URW DIN" w:hAnsi="URW DIN" w:cs="Calibri"/>
          <w:iCs/>
          <w:color w:val="000000"/>
          <w:sz w:val="20"/>
          <w:szCs w:val="20"/>
        </w:rPr>
        <w:t xml:space="preserve">Szczegółowym </w:t>
      </w:r>
      <w:r w:rsidR="00E667CC" w:rsidRPr="009730B7">
        <w:rPr>
          <w:rFonts w:ascii="URW DIN" w:hAnsi="URW DIN" w:cs="Calibri"/>
          <w:iCs/>
          <w:color w:val="000000"/>
          <w:sz w:val="20"/>
          <w:szCs w:val="20"/>
        </w:rPr>
        <w:t xml:space="preserve">Harmonogramie </w:t>
      </w:r>
      <w:r w:rsidR="00D625D5" w:rsidRPr="009730B7">
        <w:rPr>
          <w:rFonts w:ascii="URW DIN" w:hAnsi="URW DIN"/>
          <w:sz w:val="20"/>
          <w:szCs w:val="20"/>
        </w:rPr>
        <w:t>Realizacji Zamówienia</w:t>
      </w:r>
      <w:r w:rsidRPr="009730B7">
        <w:rPr>
          <w:rFonts w:ascii="URW DIN" w:hAnsi="URW DIN" w:cs="Calibri"/>
          <w:iCs/>
          <w:color w:val="000000"/>
          <w:sz w:val="20"/>
          <w:szCs w:val="20"/>
        </w:rPr>
        <w:t xml:space="preserve"> </w:t>
      </w:r>
      <w:r w:rsidR="00F676C7" w:rsidRPr="009730B7">
        <w:rPr>
          <w:rFonts w:ascii="URW DIN" w:hAnsi="URW DIN" w:cs="Calibri"/>
          <w:iCs/>
          <w:color w:val="000000"/>
          <w:sz w:val="20"/>
          <w:szCs w:val="20"/>
        </w:rPr>
        <w:t>jest podstawą do wystawienia przez Wykonawcę faktury VAT.</w:t>
      </w:r>
    </w:p>
    <w:p w14:paraId="11E5659A" w14:textId="2777B87D"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Brak </w:t>
      </w:r>
      <w:r w:rsidR="00287159" w:rsidRPr="009730B7">
        <w:rPr>
          <w:rFonts w:ascii="URW DIN" w:hAnsi="URW DIN" w:cs="Calibri"/>
          <w:iCs/>
          <w:color w:val="000000"/>
          <w:sz w:val="20"/>
          <w:szCs w:val="20"/>
        </w:rPr>
        <w:t>O</w:t>
      </w:r>
      <w:r w:rsidRPr="009730B7">
        <w:rPr>
          <w:rFonts w:ascii="URW DIN" w:hAnsi="URW DIN" w:cs="Calibri"/>
          <w:iCs/>
          <w:color w:val="000000"/>
          <w:sz w:val="20"/>
          <w:szCs w:val="20"/>
        </w:rPr>
        <w:t xml:space="preserve">dbioru </w:t>
      </w:r>
      <w:r w:rsidR="00287159" w:rsidRPr="009730B7">
        <w:rPr>
          <w:rFonts w:ascii="URW DIN" w:hAnsi="URW DIN" w:cs="Calibri"/>
          <w:iCs/>
          <w:color w:val="000000"/>
          <w:sz w:val="20"/>
          <w:szCs w:val="20"/>
        </w:rPr>
        <w:t xml:space="preserve">danego Etapu </w:t>
      </w:r>
      <w:r w:rsidR="00977A7A" w:rsidRPr="009730B7">
        <w:rPr>
          <w:rFonts w:ascii="URW DIN" w:hAnsi="URW DIN" w:cs="Calibri"/>
          <w:iCs/>
          <w:color w:val="000000"/>
          <w:sz w:val="20"/>
          <w:szCs w:val="20"/>
        </w:rPr>
        <w:t xml:space="preserve">lub </w:t>
      </w:r>
      <w:r w:rsidR="003832A4" w:rsidRPr="009730B7">
        <w:rPr>
          <w:rFonts w:ascii="URW DIN" w:hAnsi="URW DIN" w:cs="Calibri"/>
          <w:iCs/>
          <w:color w:val="000000"/>
          <w:sz w:val="20"/>
          <w:szCs w:val="20"/>
        </w:rPr>
        <w:t xml:space="preserve">Rezultatów </w:t>
      </w:r>
      <w:r w:rsidR="0052152B" w:rsidRPr="009730B7">
        <w:rPr>
          <w:rFonts w:ascii="URW DIN" w:hAnsi="URW DIN" w:cs="Calibri"/>
          <w:iCs/>
          <w:color w:val="000000"/>
          <w:sz w:val="20"/>
          <w:szCs w:val="20"/>
        </w:rPr>
        <w:t>w terminie określonym w</w:t>
      </w:r>
      <w:r w:rsidR="00B1750F" w:rsidRPr="009730B7">
        <w:rPr>
          <w:rFonts w:ascii="URW DIN" w:hAnsi="URW DIN" w:cs="Calibri"/>
          <w:iCs/>
          <w:color w:val="000000"/>
          <w:sz w:val="20"/>
          <w:szCs w:val="20"/>
        </w:rPr>
        <w:t xml:space="preserve"> </w:t>
      </w:r>
      <w:r w:rsidR="00875DA8" w:rsidRPr="009730B7">
        <w:rPr>
          <w:rFonts w:ascii="URW DIN" w:hAnsi="URW DIN" w:cs="Calibri"/>
          <w:iCs/>
          <w:color w:val="000000"/>
          <w:sz w:val="20"/>
          <w:szCs w:val="20"/>
        </w:rPr>
        <w:t xml:space="preserve">Szczegółowym </w:t>
      </w:r>
      <w:r w:rsidRPr="009730B7">
        <w:rPr>
          <w:rFonts w:ascii="URW DIN" w:hAnsi="URW DIN" w:cs="Calibri"/>
          <w:iCs/>
          <w:color w:val="000000"/>
          <w:sz w:val="20"/>
          <w:szCs w:val="20"/>
        </w:rPr>
        <w:t>Harmonogramie</w:t>
      </w:r>
      <w:r w:rsidR="00287159" w:rsidRPr="009730B7">
        <w:rPr>
          <w:rFonts w:ascii="URW DIN" w:hAnsi="URW DIN" w:cs="Calibri"/>
          <w:iCs/>
          <w:color w:val="000000"/>
          <w:sz w:val="20"/>
          <w:szCs w:val="20"/>
        </w:rPr>
        <w:t xml:space="preserve"> </w:t>
      </w:r>
      <w:r w:rsidR="00D625D5" w:rsidRPr="009730B7">
        <w:rPr>
          <w:rFonts w:ascii="URW DIN" w:hAnsi="URW DIN"/>
          <w:sz w:val="20"/>
          <w:szCs w:val="20"/>
        </w:rPr>
        <w:t>Realizacji Zamówienia</w:t>
      </w:r>
      <w:r w:rsidR="00287159" w:rsidRPr="009730B7">
        <w:rPr>
          <w:rFonts w:ascii="URW DIN" w:hAnsi="URW DIN" w:cs="Calibri"/>
          <w:iCs/>
          <w:color w:val="000000"/>
          <w:sz w:val="20"/>
          <w:szCs w:val="20"/>
        </w:rPr>
        <w:t xml:space="preserve"> </w:t>
      </w:r>
      <w:r w:rsidRPr="009730B7">
        <w:rPr>
          <w:rFonts w:ascii="URW DIN" w:hAnsi="URW DIN" w:cs="Calibri"/>
          <w:iCs/>
          <w:color w:val="000000"/>
          <w:sz w:val="20"/>
          <w:szCs w:val="20"/>
        </w:rPr>
        <w:t>może skutkować naliczeniem kar umownych,</w:t>
      </w:r>
      <w:r w:rsidR="00287159" w:rsidRPr="009730B7">
        <w:rPr>
          <w:rFonts w:ascii="URW DIN" w:hAnsi="URW DIN" w:cs="Calibri"/>
          <w:iCs/>
          <w:color w:val="000000"/>
          <w:sz w:val="20"/>
          <w:szCs w:val="20"/>
        </w:rPr>
        <w:t xml:space="preserve"> na zasadach określonych w </w:t>
      </w:r>
      <w:r w:rsidRPr="009730B7">
        <w:rPr>
          <w:rFonts w:ascii="URW DIN" w:hAnsi="URW DIN" w:cs="Calibri"/>
          <w:iCs/>
          <w:color w:val="000000"/>
          <w:sz w:val="20"/>
          <w:szCs w:val="20"/>
        </w:rPr>
        <w:t>Umow</w:t>
      </w:r>
      <w:r w:rsidR="00287159" w:rsidRPr="009730B7">
        <w:rPr>
          <w:rFonts w:ascii="URW DIN" w:hAnsi="URW DIN" w:cs="Calibri"/>
          <w:iCs/>
          <w:color w:val="000000"/>
          <w:sz w:val="20"/>
          <w:szCs w:val="20"/>
        </w:rPr>
        <w:t>ie</w:t>
      </w:r>
      <w:r w:rsidR="0055423F" w:rsidRPr="009730B7">
        <w:rPr>
          <w:rFonts w:ascii="URW DIN" w:hAnsi="URW DIN" w:cs="Calibri"/>
          <w:iCs/>
          <w:color w:val="000000"/>
          <w:sz w:val="20"/>
          <w:szCs w:val="20"/>
        </w:rPr>
        <w:t xml:space="preserve"> lub odstąpieniem przez Zamawiającego od Umowy, chyba że Wykonawca wykaże, że nie ponosi odpowiedzialności za dane opóźnienie</w:t>
      </w:r>
      <w:r w:rsidRPr="009730B7">
        <w:rPr>
          <w:rFonts w:ascii="URW DIN" w:hAnsi="URW DIN" w:cs="Calibri"/>
          <w:iCs/>
          <w:color w:val="000000"/>
          <w:sz w:val="20"/>
          <w:szCs w:val="20"/>
        </w:rPr>
        <w:t>.</w:t>
      </w:r>
    </w:p>
    <w:p w14:paraId="0A031C88" w14:textId="300566C0" w:rsidR="00F676C7" w:rsidRPr="009730B7" w:rsidRDefault="00F676C7"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Odbiór realiza</w:t>
      </w:r>
      <w:r w:rsidR="00287159" w:rsidRPr="009730B7">
        <w:rPr>
          <w:rFonts w:ascii="URW DIN" w:hAnsi="URW DIN" w:cs="Calibri"/>
          <w:iCs/>
          <w:color w:val="000000"/>
          <w:sz w:val="20"/>
          <w:szCs w:val="20"/>
        </w:rPr>
        <w:t xml:space="preserve">cji </w:t>
      </w:r>
      <w:r w:rsidR="00F64854" w:rsidRPr="009730B7">
        <w:rPr>
          <w:rFonts w:ascii="URW DIN" w:hAnsi="URW DIN"/>
          <w:sz w:val="20"/>
          <w:szCs w:val="20"/>
        </w:rPr>
        <w:t xml:space="preserve">Opieki Serwisowej Posprzedażowej </w:t>
      </w:r>
      <w:r w:rsidRPr="009730B7">
        <w:rPr>
          <w:rFonts w:ascii="URW DIN" w:hAnsi="URW DIN" w:cs="Calibri"/>
          <w:iCs/>
          <w:color w:val="000000"/>
          <w:sz w:val="20"/>
          <w:szCs w:val="20"/>
        </w:rPr>
        <w:t xml:space="preserve">nastąpi na podstawie </w:t>
      </w:r>
      <w:r w:rsidR="006A3B25" w:rsidRPr="009730B7">
        <w:rPr>
          <w:rFonts w:ascii="URW DIN" w:hAnsi="URW DIN" w:cs="Calibri"/>
          <w:iCs/>
          <w:color w:val="000000"/>
          <w:sz w:val="20"/>
          <w:szCs w:val="20"/>
        </w:rPr>
        <w:t>Protokołu Odbioru</w:t>
      </w:r>
      <w:r w:rsidRPr="009730B7">
        <w:rPr>
          <w:rFonts w:ascii="URW DIN" w:hAnsi="URW DIN" w:cs="Calibri"/>
          <w:iCs/>
          <w:color w:val="000000"/>
          <w:sz w:val="20"/>
          <w:szCs w:val="20"/>
        </w:rPr>
        <w:t xml:space="preserve"> </w:t>
      </w:r>
      <w:r w:rsidR="00F64854" w:rsidRPr="009730B7">
        <w:rPr>
          <w:rFonts w:ascii="URW DIN" w:hAnsi="URW DIN"/>
          <w:sz w:val="20"/>
          <w:szCs w:val="20"/>
        </w:rPr>
        <w:t>Opieki Serwisowej Posprzedażowej</w:t>
      </w:r>
      <w:r w:rsidR="002E442D" w:rsidRPr="009730B7">
        <w:rPr>
          <w:rFonts w:ascii="URW DIN" w:hAnsi="URW DIN" w:cs="Calibri"/>
          <w:iCs/>
          <w:color w:val="000000"/>
          <w:sz w:val="20"/>
          <w:szCs w:val="20"/>
        </w:rPr>
        <w:t xml:space="preserve">. </w:t>
      </w:r>
      <w:r w:rsidRPr="009730B7">
        <w:rPr>
          <w:rFonts w:ascii="URW DIN" w:hAnsi="URW DIN" w:cs="Calibri"/>
          <w:iCs/>
          <w:color w:val="000000"/>
          <w:sz w:val="20"/>
          <w:szCs w:val="20"/>
        </w:rPr>
        <w:t>Odb</w:t>
      </w:r>
      <w:r w:rsidR="00A61860" w:rsidRPr="009730B7">
        <w:rPr>
          <w:rFonts w:ascii="URW DIN" w:hAnsi="URW DIN" w:cs="Calibri"/>
          <w:iCs/>
          <w:color w:val="000000"/>
          <w:sz w:val="20"/>
          <w:szCs w:val="20"/>
        </w:rPr>
        <w:t xml:space="preserve">iór dokonany zostanie przez </w:t>
      </w:r>
      <w:r w:rsidR="00287159" w:rsidRPr="009730B7">
        <w:rPr>
          <w:rFonts w:ascii="URW DIN" w:hAnsi="URW DIN" w:cs="Calibri"/>
          <w:iCs/>
          <w:color w:val="000000"/>
          <w:sz w:val="20"/>
          <w:szCs w:val="20"/>
        </w:rPr>
        <w:t xml:space="preserve">Koordynatora </w:t>
      </w:r>
      <w:r w:rsidRPr="009730B7">
        <w:rPr>
          <w:rFonts w:ascii="URW DIN" w:hAnsi="URW DIN" w:cs="Calibri"/>
          <w:iCs/>
          <w:color w:val="000000"/>
          <w:sz w:val="20"/>
          <w:szCs w:val="20"/>
        </w:rPr>
        <w:t>Z</w:t>
      </w:r>
      <w:r w:rsidR="00287159" w:rsidRPr="009730B7">
        <w:rPr>
          <w:rFonts w:ascii="URW DIN" w:hAnsi="URW DIN" w:cs="Calibri"/>
          <w:iCs/>
          <w:color w:val="000000"/>
          <w:sz w:val="20"/>
          <w:szCs w:val="20"/>
        </w:rPr>
        <w:t>amawiającego</w:t>
      </w:r>
      <w:r w:rsidR="002D1353" w:rsidRPr="009730B7">
        <w:rPr>
          <w:rFonts w:ascii="URW DIN" w:hAnsi="URW DIN" w:cs="Calibri"/>
          <w:iCs/>
          <w:color w:val="000000"/>
          <w:sz w:val="20"/>
          <w:szCs w:val="20"/>
        </w:rPr>
        <w:t>. W</w:t>
      </w:r>
      <w:r w:rsidRPr="009730B7">
        <w:rPr>
          <w:rFonts w:ascii="URW DIN" w:hAnsi="URW DIN" w:cs="Calibri"/>
          <w:iCs/>
          <w:color w:val="000000"/>
          <w:sz w:val="20"/>
          <w:szCs w:val="20"/>
        </w:rPr>
        <w:t xml:space="preserve"> ciągu 30 dni od upływu terminu</w:t>
      </w:r>
      <w:r w:rsidR="002D1353" w:rsidRPr="009730B7">
        <w:rPr>
          <w:rFonts w:ascii="URW DIN" w:hAnsi="URW DIN" w:cs="Calibri"/>
          <w:iCs/>
          <w:color w:val="000000"/>
          <w:sz w:val="20"/>
          <w:szCs w:val="20"/>
        </w:rPr>
        <w:t xml:space="preserve"> strony potwierdzą wykonanie Opieki Serw</w:t>
      </w:r>
      <w:r w:rsidR="00CD41D3" w:rsidRPr="009730B7">
        <w:rPr>
          <w:rFonts w:ascii="URW DIN" w:hAnsi="URW DIN" w:cs="Calibri"/>
          <w:iCs/>
          <w:color w:val="000000"/>
          <w:sz w:val="20"/>
          <w:szCs w:val="20"/>
        </w:rPr>
        <w:t xml:space="preserve">isowej Posprzedażowej zgodnie </w:t>
      </w:r>
      <w:r w:rsidR="0052152B" w:rsidRPr="009730B7">
        <w:rPr>
          <w:rFonts w:ascii="URW DIN" w:hAnsi="URW DIN" w:cs="Calibri"/>
          <w:iCs/>
          <w:color w:val="000000"/>
          <w:sz w:val="20"/>
          <w:szCs w:val="20"/>
        </w:rPr>
        <w:t>z</w:t>
      </w:r>
      <w:r w:rsidR="00B1750F" w:rsidRPr="009730B7">
        <w:rPr>
          <w:rFonts w:ascii="URW DIN" w:hAnsi="URW DIN" w:cs="Calibri"/>
          <w:iCs/>
          <w:color w:val="000000"/>
          <w:sz w:val="20"/>
          <w:szCs w:val="20"/>
        </w:rPr>
        <w:t xml:space="preserve"> </w:t>
      </w:r>
      <w:r w:rsidR="002D1353" w:rsidRPr="009730B7">
        <w:rPr>
          <w:rFonts w:ascii="URW DIN" w:hAnsi="URW DIN" w:cs="Calibri"/>
          <w:iCs/>
          <w:color w:val="000000"/>
          <w:sz w:val="20"/>
          <w:szCs w:val="20"/>
        </w:rPr>
        <w:t xml:space="preserve">postanowieniami </w:t>
      </w:r>
      <w:r w:rsidR="0052152B" w:rsidRPr="009730B7">
        <w:rPr>
          <w:rFonts w:ascii="URW DIN" w:hAnsi="URW DIN" w:cs="Calibri"/>
          <w:iCs/>
          <w:color w:val="000000"/>
          <w:sz w:val="20"/>
          <w:szCs w:val="20"/>
        </w:rPr>
        <w:t>U</w:t>
      </w:r>
      <w:r w:rsidR="002D1353" w:rsidRPr="009730B7">
        <w:rPr>
          <w:rFonts w:ascii="URW DIN" w:hAnsi="URW DIN" w:cs="Calibri"/>
          <w:iCs/>
          <w:color w:val="000000"/>
          <w:sz w:val="20"/>
          <w:szCs w:val="20"/>
        </w:rPr>
        <w:t>mowy.</w:t>
      </w:r>
    </w:p>
    <w:p w14:paraId="6B423008" w14:textId="2F62DC60" w:rsidR="00A61860" w:rsidRPr="009730B7" w:rsidRDefault="00A61860"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 xml:space="preserve">Zamawiający </w:t>
      </w:r>
      <w:r w:rsidR="00F676C7" w:rsidRPr="009730B7">
        <w:rPr>
          <w:rFonts w:ascii="URW DIN" w:hAnsi="URW DIN" w:cs="Calibri"/>
          <w:iCs/>
          <w:color w:val="000000"/>
          <w:sz w:val="20"/>
          <w:szCs w:val="20"/>
        </w:rPr>
        <w:t>dokonuje odbiorów każdorazowo d</w:t>
      </w:r>
      <w:r w:rsidRPr="009730B7">
        <w:rPr>
          <w:rFonts w:ascii="URW DIN" w:hAnsi="URW DIN" w:cs="Calibri"/>
          <w:iCs/>
          <w:color w:val="000000"/>
          <w:sz w:val="20"/>
          <w:szCs w:val="20"/>
        </w:rPr>
        <w:t xml:space="preserve">ostarczanej nowej wersji </w:t>
      </w:r>
      <w:r w:rsidR="00C2036A">
        <w:rPr>
          <w:rFonts w:ascii="URW DIN" w:hAnsi="URW DIN"/>
          <w:bCs/>
          <w:sz w:val="20"/>
          <w:szCs w:val="20"/>
        </w:rPr>
        <w:t>Systemu</w:t>
      </w:r>
      <w:r w:rsidR="00F676C7" w:rsidRPr="009730B7">
        <w:rPr>
          <w:rFonts w:ascii="URW DIN" w:hAnsi="URW DIN" w:cs="Calibri"/>
          <w:iCs/>
          <w:color w:val="000000"/>
          <w:sz w:val="20"/>
          <w:szCs w:val="20"/>
        </w:rPr>
        <w:t xml:space="preserve">, po przeprowadzeniu </w:t>
      </w:r>
      <w:r w:rsidR="00977A7A" w:rsidRPr="009730B7">
        <w:rPr>
          <w:rFonts w:ascii="URW DIN" w:hAnsi="URW DIN" w:cs="Calibri"/>
          <w:iCs/>
          <w:color w:val="000000"/>
          <w:sz w:val="20"/>
          <w:szCs w:val="20"/>
        </w:rPr>
        <w:t>T</w:t>
      </w:r>
      <w:r w:rsidR="00CD41D3" w:rsidRPr="009730B7">
        <w:rPr>
          <w:rFonts w:ascii="URW DIN" w:hAnsi="URW DIN" w:cs="Calibri"/>
          <w:iCs/>
          <w:color w:val="000000"/>
          <w:sz w:val="20"/>
          <w:szCs w:val="20"/>
        </w:rPr>
        <w:t>estów.</w:t>
      </w:r>
    </w:p>
    <w:p w14:paraId="2E6A3E47" w14:textId="6323F139" w:rsidR="00EC667A" w:rsidRPr="009730B7" w:rsidRDefault="00EC667A" w:rsidP="00F128F3">
      <w:pPr>
        <w:numPr>
          <w:ilvl w:val="1"/>
          <w:numId w:val="20"/>
        </w:numPr>
        <w:suppressAutoHyphens/>
        <w:spacing w:after="120"/>
        <w:ind w:left="759" w:hanging="578"/>
        <w:jc w:val="both"/>
        <w:rPr>
          <w:rFonts w:ascii="URW DIN" w:hAnsi="URW DIN" w:cs="Calibri"/>
          <w:iCs/>
          <w:color w:val="000000"/>
          <w:sz w:val="20"/>
          <w:szCs w:val="20"/>
        </w:rPr>
      </w:pPr>
      <w:r w:rsidRPr="009730B7">
        <w:rPr>
          <w:rFonts w:ascii="URW DIN" w:hAnsi="URW DIN" w:cs="Calibri"/>
          <w:iCs/>
          <w:color w:val="000000"/>
          <w:sz w:val="20"/>
          <w:szCs w:val="20"/>
        </w:rPr>
        <w:t>Dopuszcza się zbiorcze dokonywanie odbiorów Rezultatów, w tym Produktów oraz dopuszcza się dokonywanie ich odbiorów za pośrednictwem systemu teleinformatycznego, o którym mowa w pkt 8.7. Umowy.</w:t>
      </w:r>
    </w:p>
    <w:p w14:paraId="6A9E6FAE" w14:textId="4035C331" w:rsidR="00522E43" w:rsidRPr="009730B7" w:rsidRDefault="00522E43" w:rsidP="00F128F3">
      <w:pPr>
        <w:numPr>
          <w:ilvl w:val="0"/>
          <w:numId w:val="20"/>
        </w:numPr>
        <w:suppressAutoHyphens/>
        <w:spacing w:after="120"/>
        <w:ind w:left="431" w:hanging="431"/>
        <w:jc w:val="both"/>
        <w:rPr>
          <w:rFonts w:ascii="URW DIN" w:hAnsi="URW DIN"/>
          <w:b/>
          <w:sz w:val="20"/>
          <w:szCs w:val="20"/>
        </w:rPr>
      </w:pPr>
      <w:r w:rsidRPr="009730B7">
        <w:rPr>
          <w:rFonts w:ascii="URW DIN" w:hAnsi="URW DIN"/>
          <w:b/>
          <w:sz w:val="20"/>
          <w:szCs w:val="20"/>
        </w:rPr>
        <w:t xml:space="preserve">Sposób wykonania </w:t>
      </w:r>
      <w:r w:rsidR="00977A7A" w:rsidRPr="009730B7">
        <w:rPr>
          <w:rFonts w:ascii="URW DIN" w:hAnsi="URW DIN"/>
          <w:b/>
          <w:sz w:val="20"/>
          <w:szCs w:val="20"/>
        </w:rPr>
        <w:t>T</w:t>
      </w:r>
      <w:r w:rsidRPr="009730B7">
        <w:rPr>
          <w:rFonts w:ascii="URW DIN" w:hAnsi="URW DIN"/>
          <w:b/>
          <w:sz w:val="20"/>
          <w:szCs w:val="20"/>
        </w:rPr>
        <w:t xml:space="preserve">estów </w:t>
      </w:r>
    </w:p>
    <w:p w14:paraId="4475E24F" w14:textId="7EAD1814" w:rsidR="00522E43" w:rsidRPr="009730B7" w:rsidRDefault="00DF5104" w:rsidP="00F128F3">
      <w:pPr>
        <w:numPr>
          <w:ilvl w:val="1"/>
          <w:numId w:val="20"/>
        </w:numPr>
        <w:suppressAutoHyphens/>
        <w:spacing w:after="120"/>
        <w:ind w:left="759" w:hanging="578"/>
        <w:jc w:val="both"/>
        <w:rPr>
          <w:rFonts w:ascii="URW DIN" w:hAnsi="URW DIN"/>
          <w:sz w:val="20"/>
          <w:szCs w:val="20"/>
        </w:rPr>
      </w:pPr>
      <w:r w:rsidRPr="009730B7">
        <w:rPr>
          <w:rFonts w:ascii="URW DIN" w:hAnsi="URW DIN"/>
          <w:sz w:val="20"/>
          <w:szCs w:val="20"/>
        </w:rPr>
        <w:t xml:space="preserve">W ramach Wynagrodzenia za Wdrożenie </w:t>
      </w:r>
      <w:proofErr w:type="spellStart"/>
      <w:r w:rsidR="00C2036A">
        <w:rPr>
          <w:rFonts w:ascii="URW DIN" w:hAnsi="URW DIN"/>
          <w:bCs/>
          <w:sz w:val="20"/>
          <w:szCs w:val="20"/>
        </w:rPr>
        <w:t>SOSiR</w:t>
      </w:r>
      <w:proofErr w:type="spellEnd"/>
      <w:r w:rsidR="00B41A4C" w:rsidRPr="0056247F">
        <w:rPr>
          <w:rFonts w:ascii="URW DIN" w:hAnsi="URW DIN"/>
          <w:sz w:val="20"/>
        </w:rPr>
        <w:t xml:space="preserve"> </w:t>
      </w:r>
      <w:r w:rsidRPr="009730B7">
        <w:rPr>
          <w:rFonts w:ascii="URW DIN" w:hAnsi="URW DIN"/>
          <w:sz w:val="20"/>
          <w:szCs w:val="20"/>
        </w:rPr>
        <w:t xml:space="preserve">przewidzianego w Umowie Wykonawca jest zobowiązany zapewnić wsparcie w trakcie Testów, aż do osiągnięcia pozytywnych wyników Testów. </w:t>
      </w:r>
    </w:p>
    <w:p w14:paraId="042EBB79" w14:textId="5D43BE7D" w:rsidR="00522E43" w:rsidRPr="009730B7" w:rsidRDefault="00522E43" w:rsidP="00F128F3">
      <w:pPr>
        <w:numPr>
          <w:ilvl w:val="1"/>
          <w:numId w:val="20"/>
        </w:numPr>
        <w:suppressAutoHyphens/>
        <w:spacing w:after="120"/>
        <w:ind w:left="759" w:hanging="578"/>
        <w:jc w:val="both"/>
        <w:rPr>
          <w:rFonts w:ascii="URW DIN" w:hAnsi="URW DIN"/>
          <w:sz w:val="20"/>
          <w:szCs w:val="20"/>
        </w:rPr>
      </w:pPr>
      <w:r w:rsidRPr="009730B7">
        <w:rPr>
          <w:rFonts w:ascii="URW DIN" w:hAnsi="URW DIN"/>
          <w:sz w:val="20"/>
          <w:szCs w:val="20"/>
        </w:rPr>
        <w:t xml:space="preserve">Zidentyfikowane błędy będą udokumentowane w sposób umożliwiający odtworzenie sekwencji czynności </w:t>
      </w:r>
      <w:r w:rsidR="00D1093E" w:rsidRPr="009730B7">
        <w:rPr>
          <w:rFonts w:ascii="URW DIN" w:hAnsi="URW DIN"/>
          <w:sz w:val="20"/>
          <w:szCs w:val="20"/>
        </w:rPr>
        <w:t>u</w:t>
      </w:r>
      <w:r w:rsidRPr="009730B7">
        <w:rPr>
          <w:rFonts w:ascii="URW DIN" w:hAnsi="URW DIN"/>
          <w:sz w:val="20"/>
          <w:szCs w:val="20"/>
        </w:rPr>
        <w:t>żytkownika, która doprowadziła do ich manifestacji. Dokumentacja błędów obejmi</w:t>
      </w:r>
      <w:r w:rsidR="0052152B" w:rsidRPr="009730B7">
        <w:rPr>
          <w:rFonts w:ascii="URW DIN" w:hAnsi="URW DIN"/>
          <w:sz w:val="20"/>
          <w:szCs w:val="20"/>
        </w:rPr>
        <w:t>e treść wszelkich komunikatów o</w:t>
      </w:r>
      <w:r w:rsidR="00B1750F" w:rsidRPr="009730B7">
        <w:rPr>
          <w:rFonts w:ascii="URW DIN" w:hAnsi="URW DIN"/>
          <w:sz w:val="20"/>
          <w:szCs w:val="20"/>
        </w:rPr>
        <w:t xml:space="preserve"> </w:t>
      </w:r>
      <w:r w:rsidRPr="009730B7">
        <w:rPr>
          <w:rFonts w:ascii="URW DIN" w:hAnsi="URW DIN"/>
          <w:sz w:val="20"/>
          <w:szCs w:val="20"/>
        </w:rPr>
        <w:t xml:space="preserve">błędach, raportów lub wyciągu z rejestrów stwierdzających wystąpienie błędów, o ile takie wystąpią. Zidentyfikowane błędy będą sklasyfikowane w </w:t>
      </w:r>
      <w:r w:rsidR="00247420" w:rsidRPr="009730B7">
        <w:rPr>
          <w:rFonts w:ascii="URW DIN" w:hAnsi="URW DIN"/>
          <w:sz w:val="20"/>
          <w:szCs w:val="20"/>
        </w:rPr>
        <w:t>sposób określony w Załączniku 2.</w:t>
      </w:r>
    </w:p>
    <w:p w14:paraId="551C3A1A" w14:textId="77777777" w:rsidR="00A32135" w:rsidRPr="009730B7" w:rsidRDefault="003832A4" w:rsidP="00F128F3">
      <w:pPr>
        <w:numPr>
          <w:ilvl w:val="1"/>
          <w:numId w:val="20"/>
        </w:numPr>
        <w:suppressAutoHyphens/>
        <w:ind w:left="759" w:hanging="578"/>
        <w:jc w:val="both"/>
        <w:rPr>
          <w:rFonts w:ascii="URW DIN" w:hAnsi="URW DIN"/>
          <w:sz w:val="20"/>
          <w:szCs w:val="20"/>
        </w:rPr>
      </w:pPr>
      <w:r w:rsidRPr="009730B7">
        <w:rPr>
          <w:rFonts w:ascii="URW DIN" w:hAnsi="URW DIN" w:cs="Calibri"/>
          <w:iCs/>
          <w:color w:val="000000"/>
          <w:sz w:val="20"/>
          <w:szCs w:val="20"/>
        </w:rPr>
        <w:t xml:space="preserve">Rezultat </w:t>
      </w:r>
      <w:r w:rsidR="009850AD" w:rsidRPr="009730B7">
        <w:rPr>
          <w:rFonts w:ascii="URW DIN" w:hAnsi="URW DIN"/>
          <w:sz w:val="20"/>
          <w:szCs w:val="20"/>
        </w:rPr>
        <w:t xml:space="preserve">może być odebrany przez Zamawiającego </w:t>
      </w:r>
      <w:r w:rsidR="00A32135" w:rsidRPr="009730B7">
        <w:rPr>
          <w:rFonts w:ascii="URW DIN" w:hAnsi="URW DIN"/>
          <w:sz w:val="20"/>
          <w:szCs w:val="20"/>
        </w:rPr>
        <w:t>z zastrzeżeniami, jeśli wystąpi:</w:t>
      </w:r>
    </w:p>
    <w:p w14:paraId="5CAAED61" w14:textId="36221B8A" w:rsidR="00522E43" w:rsidRPr="009730B7" w:rsidRDefault="00997DDD" w:rsidP="00F128F3">
      <w:pPr>
        <w:pStyle w:val="Teksttreci1"/>
        <w:numPr>
          <w:ilvl w:val="1"/>
          <w:numId w:val="8"/>
        </w:numPr>
        <w:shd w:val="clear" w:color="auto" w:fill="auto"/>
        <w:tabs>
          <w:tab w:val="clear" w:pos="720"/>
          <w:tab w:val="left" w:pos="1080"/>
        </w:tabs>
        <w:spacing w:before="0" w:after="0" w:line="240" w:lineRule="auto"/>
        <w:ind w:left="1080" w:right="20"/>
        <w:rPr>
          <w:rFonts w:ascii="URW DIN" w:hAnsi="URW DIN"/>
          <w:sz w:val="20"/>
          <w:szCs w:val="20"/>
          <w:lang w:val="pl-PL"/>
        </w:rPr>
      </w:pPr>
      <w:r w:rsidRPr="009730B7">
        <w:rPr>
          <w:rStyle w:val="TeksttreciPogrubienie1"/>
          <w:rFonts w:ascii="URW DIN" w:hAnsi="URW DIN"/>
          <w:b w:val="0"/>
          <w:sz w:val="20"/>
          <w:szCs w:val="20"/>
          <w:lang w:val="pl-PL" w:eastAsia="pl-PL"/>
        </w:rPr>
        <w:t xml:space="preserve">Problemów Krytycznych, Incydentów Krytycznych </w:t>
      </w:r>
      <w:r w:rsidR="009850AD" w:rsidRPr="009730B7">
        <w:rPr>
          <w:rFonts w:ascii="URW DIN" w:hAnsi="URW DIN"/>
          <w:sz w:val="20"/>
          <w:szCs w:val="20"/>
          <w:lang w:val="pl-PL"/>
        </w:rPr>
        <w:t>–</w:t>
      </w:r>
      <w:r w:rsidR="00522E43" w:rsidRPr="009730B7">
        <w:rPr>
          <w:rFonts w:ascii="URW DIN" w:hAnsi="URW DIN"/>
          <w:sz w:val="20"/>
          <w:szCs w:val="20"/>
          <w:lang w:val="pl-PL"/>
        </w:rPr>
        <w:t xml:space="preserve"> </w:t>
      </w:r>
      <w:r w:rsidR="009850AD" w:rsidRPr="009730B7">
        <w:rPr>
          <w:rFonts w:ascii="URW DIN" w:hAnsi="URW DIN"/>
          <w:sz w:val="20"/>
          <w:szCs w:val="20"/>
          <w:lang w:val="pl-PL"/>
        </w:rPr>
        <w:t xml:space="preserve">nie więcej niż </w:t>
      </w:r>
      <w:r w:rsidR="005D5526" w:rsidRPr="009730B7">
        <w:rPr>
          <w:rFonts w:ascii="URW DIN" w:hAnsi="URW DIN"/>
          <w:sz w:val="20"/>
          <w:szCs w:val="20"/>
          <w:lang w:val="pl-PL"/>
        </w:rPr>
        <w:t xml:space="preserve">2 </w:t>
      </w:r>
      <w:r w:rsidR="00A00ACD" w:rsidRPr="009730B7">
        <w:rPr>
          <w:rFonts w:ascii="URW DIN" w:hAnsi="URW DIN"/>
          <w:sz w:val="20"/>
          <w:szCs w:val="20"/>
          <w:lang w:val="pl-PL"/>
        </w:rPr>
        <w:t>lub</w:t>
      </w:r>
    </w:p>
    <w:p w14:paraId="24618EA9" w14:textId="55874284" w:rsidR="00522E43" w:rsidRPr="009730B7" w:rsidRDefault="00997DDD" w:rsidP="00F128F3">
      <w:pPr>
        <w:pStyle w:val="Teksttreci1"/>
        <w:numPr>
          <w:ilvl w:val="1"/>
          <w:numId w:val="8"/>
        </w:numPr>
        <w:shd w:val="clear" w:color="auto" w:fill="auto"/>
        <w:tabs>
          <w:tab w:val="clear" w:pos="720"/>
          <w:tab w:val="left" w:pos="1080"/>
        </w:tabs>
        <w:spacing w:before="0" w:after="0" w:line="240" w:lineRule="auto"/>
        <w:ind w:left="1080" w:right="20"/>
        <w:rPr>
          <w:rFonts w:ascii="URW DIN" w:hAnsi="URW DIN"/>
          <w:sz w:val="20"/>
          <w:szCs w:val="20"/>
          <w:lang w:val="pl-PL"/>
        </w:rPr>
      </w:pPr>
      <w:r w:rsidRPr="009730B7">
        <w:rPr>
          <w:rStyle w:val="TeksttreciPogrubienie1"/>
          <w:rFonts w:ascii="URW DIN" w:hAnsi="URW DIN"/>
          <w:b w:val="0"/>
          <w:sz w:val="20"/>
          <w:szCs w:val="20"/>
          <w:lang w:val="pl-PL" w:eastAsia="pl-PL"/>
        </w:rPr>
        <w:t>Problemów Pilnych lub Incydentów Pilnych</w:t>
      </w:r>
      <w:r w:rsidR="009850AD" w:rsidRPr="009730B7">
        <w:rPr>
          <w:rFonts w:ascii="URW DIN" w:hAnsi="URW DIN"/>
          <w:sz w:val="20"/>
          <w:szCs w:val="20"/>
          <w:lang w:val="pl-PL"/>
        </w:rPr>
        <w:t>–</w:t>
      </w:r>
      <w:r w:rsidR="00522E43" w:rsidRPr="009730B7">
        <w:rPr>
          <w:rFonts w:ascii="URW DIN" w:hAnsi="URW DIN"/>
          <w:sz w:val="20"/>
          <w:szCs w:val="20"/>
          <w:lang w:val="pl-PL"/>
        </w:rPr>
        <w:t xml:space="preserve"> </w:t>
      </w:r>
      <w:r w:rsidR="009850AD" w:rsidRPr="009730B7">
        <w:rPr>
          <w:rFonts w:ascii="URW DIN" w:hAnsi="URW DIN"/>
          <w:sz w:val="20"/>
          <w:szCs w:val="20"/>
          <w:lang w:val="pl-PL"/>
        </w:rPr>
        <w:t xml:space="preserve">nie więcej niż </w:t>
      </w:r>
      <w:r w:rsidR="005D5526" w:rsidRPr="009730B7">
        <w:rPr>
          <w:rFonts w:ascii="URW DIN" w:hAnsi="URW DIN"/>
          <w:sz w:val="20"/>
          <w:szCs w:val="20"/>
          <w:lang w:val="pl-PL"/>
        </w:rPr>
        <w:t xml:space="preserve">5 </w:t>
      </w:r>
      <w:r w:rsidR="00A00ACD" w:rsidRPr="009730B7">
        <w:rPr>
          <w:rFonts w:ascii="URW DIN" w:hAnsi="URW DIN"/>
          <w:sz w:val="20"/>
          <w:szCs w:val="20"/>
          <w:lang w:val="pl-PL"/>
        </w:rPr>
        <w:t>lub</w:t>
      </w:r>
    </w:p>
    <w:p w14:paraId="4DAABCDD" w14:textId="77777777" w:rsidR="00522E43" w:rsidRPr="009730B7" w:rsidRDefault="00997DDD" w:rsidP="00F128F3">
      <w:pPr>
        <w:pStyle w:val="Teksttreci1"/>
        <w:numPr>
          <w:ilvl w:val="1"/>
          <w:numId w:val="8"/>
        </w:numPr>
        <w:shd w:val="clear" w:color="auto" w:fill="auto"/>
        <w:tabs>
          <w:tab w:val="clear" w:pos="720"/>
          <w:tab w:val="left" w:pos="1080"/>
        </w:tabs>
        <w:spacing w:before="0" w:after="120" w:line="240" w:lineRule="auto"/>
        <w:ind w:left="1077" w:right="23" w:hanging="357"/>
        <w:rPr>
          <w:rFonts w:ascii="URW DIN" w:hAnsi="URW DIN"/>
          <w:sz w:val="20"/>
          <w:szCs w:val="20"/>
          <w:lang w:val="pl-PL"/>
        </w:rPr>
      </w:pPr>
      <w:r w:rsidRPr="009730B7">
        <w:rPr>
          <w:rStyle w:val="TeksttreciPogrubienie1"/>
          <w:rFonts w:ascii="URW DIN" w:hAnsi="URW DIN"/>
          <w:b w:val="0"/>
          <w:sz w:val="20"/>
          <w:szCs w:val="20"/>
          <w:lang w:val="pl-PL" w:eastAsia="pl-PL"/>
        </w:rPr>
        <w:t xml:space="preserve">Problemów Standardowych lub Incydentów Standardowych </w:t>
      </w:r>
      <w:r w:rsidR="009850AD" w:rsidRPr="009730B7">
        <w:rPr>
          <w:rFonts w:ascii="URW DIN" w:hAnsi="URW DIN"/>
          <w:sz w:val="20"/>
          <w:szCs w:val="20"/>
          <w:lang w:val="pl-PL"/>
        </w:rPr>
        <w:t>–</w:t>
      </w:r>
      <w:r w:rsidR="00522E43" w:rsidRPr="009730B7">
        <w:rPr>
          <w:rFonts w:ascii="URW DIN" w:hAnsi="URW DIN"/>
          <w:sz w:val="20"/>
          <w:szCs w:val="20"/>
          <w:lang w:val="pl-PL"/>
        </w:rPr>
        <w:t xml:space="preserve"> </w:t>
      </w:r>
      <w:r w:rsidR="009850AD" w:rsidRPr="009730B7">
        <w:rPr>
          <w:rFonts w:ascii="URW DIN" w:hAnsi="URW DIN"/>
          <w:sz w:val="20"/>
          <w:szCs w:val="20"/>
          <w:lang w:val="pl-PL"/>
        </w:rPr>
        <w:t xml:space="preserve">nie więcej niż </w:t>
      </w:r>
      <w:r w:rsidR="005D5526" w:rsidRPr="009730B7">
        <w:rPr>
          <w:rFonts w:ascii="URW DIN" w:hAnsi="URW DIN"/>
          <w:sz w:val="20"/>
          <w:szCs w:val="20"/>
          <w:lang w:val="pl-PL"/>
        </w:rPr>
        <w:t>10.</w:t>
      </w:r>
    </w:p>
    <w:p w14:paraId="1B6DFA48" w14:textId="77777777" w:rsidR="00522E43" w:rsidRPr="009730B7" w:rsidRDefault="00522E43" w:rsidP="00DC4F4A">
      <w:pPr>
        <w:pStyle w:val="Teksttreci1"/>
        <w:shd w:val="clear" w:color="auto" w:fill="auto"/>
        <w:spacing w:before="0" w:after="120" w:line="240" w:lineRule="auto"/>
        <w:ind w:left="20" w:firstLine="688"/>
        <w:rPr>
          <w:rFonts w:ascii="URW DIN" w:hAnsi="URW DIN"/>
          <w:sz w:val="20"/>
          <w:szCs w:val="20"/>
          <w:lang w:val="pl-PL"/>
        </w:rPr>
      </w:pPr>
      <w:r w:rsidRPr="009730B7">
        <w:rPr>
          <w:rFonts w:ascii="URW DIN" w:hAnsi="URW DIN"/>
          <w:sz w:val="20"/>
          <w:szCs w:val="20"/>
          <w:lang w:val="pl-PL"/>
        </w:rPr>
        <w:t xml:space="preserve">W pozostałych przypadkach </w:t>
      </w:r>
      <w:r w:rsidR="008F08CA" w:rsidRPr="009730B7">
        <w:rPr>
          <w:rFonts w:ascii="URW DIN" w:hAnsi="URW DIN"/>
          <w:sz w:val="20"/>
          <w:szCs w:val="20"/>
          <w:lang w:val="pl-PL"/>
        </w:rPr>
        <w:t xml:space="preserve">Rezultat </w:t>
      </w:r>
      <w:r w:rsidRPr="009730B7">
        <w:rPr>
          <w:rFonts w:ascii="URW DIN" w:hAnsi="URW DIN"/>
          <w:sz w:val="20"/>
          <w:szCs w:val="20"/>
          <w:lang w:val="pl-PL"/>
        </w:rPr>
        <w:t>zostanie odrzucony.</w:t>
      </w:r>
    </w:p>
    <w:p w14:paraId="48B50297" w14:textId="1CE18BB9" w:rsidR="008305A4" w:rsidRPr="009730B7" w:rsidRDefault="00C7796F" w:rsidP="00F128F3">
      <w:pPr>
        <w:numPr>
          <w:ilvl w:val="1"/>
          <w:numId w:val="20"/>
        </w:numPr>
        <w:suppressAutoHyphens/>
        <w:spacing w:after="120"/>
        <w:jc w:val="both"/>
        <w:rPr>
          <w:rFonts w:ascii="URW DIN" w:hAnsi="URW DIN"/>
          <w:sz w:val="20"/>
          <w:szCs w:val="20"/>
        </w:rPr>
      </w:pPr>
      <w:r w:rsidRPr="6D566690">
        <w:rPr>
          <w:rFonts w:ascii="URW DIN" w:hAnsi="URW DIN"/>
          <w:sz w:val="20"/>
          <w:szCs w:val="20"/>
        </w:rPr>
        <w:t>Jeżeli w ramach dostarczonych scenariuszy testowych, opracowanych przez Wykonawcę odpowiedni</w:t>
      </w:r>
      <w:r w:rsidR="008305A4" w:rsidRPr="6D566690">
        <w:rPr>
          <w:rFonts w:ascii="URW DIN" w:hAnsi="URW DIN"/>
          <w:sz w:val="20"/>
          <w:szCs w:val="20"/>
        </w:rPr>
        <w:t>o</w:t>
      </w:r>
      <w:r w:rsidRPr="6D566690">
        <w:rPr>
          <w:rFonts w:ascii="URW DIN" w:hAnsi="URW DIN"/>
          <w:sz w:val="20"/>
          <w:szCs w:val="20"/>
        </w:rPr>
        <w:t xml:space="preserve"> dla dane</w:t>
      </w:r>
      <w:r w:rsidR="00E90761" w:rsidRPr="6D566690">
        <w:rPr>
          <w:rFonts w:ascii="URW DIN" w:hAnsi="URW DIN"/>
          <w:sz w:val="20"/>
          <w:szCs w:val="20"/>
        </w:rPr>
        <w:t>j</w:t>
      </w:r>
      <w:r w:rsidRPr="6D566690">
        <w:rPr>
          <w:rFonts w:ascii="URW DIN" w:hAnsi="URW DIN"/>
          <w:sz w:val="20"/>
          <w:szCs w:val="20"/>
        </w:rPr>
        <w:t xml:space="preserve"> </w:t>
      </w:r>
      <w:r w:rsidR="00A95E74" w:rsidRPr="6D566690">
        <w:rPr>
          <w:rFonts w:ascii="URW DIN" w:hAnsi="URW DIN"/>
          <w:sz w:val="20"/>
          <w:szCs w:val="20"/>
        </w:rPr>
        <w:t>iteracji testów</w:t>
      </w:r>
      <w:r w:rsidRPr="6D566690">
        <w:rPr>
          <w:rFonts w:ascii="URW DIN" w:hAnsi="URW DIN"/>
          <w:sz w:val="20"/>
          <w:szCs w:val="20"/>
        </w:rPr>
        <w:t xml:space="preserve">, podlegających akceptacji przez Zamawiającego zgodnie </w:t>
      </w:r>
      <w:r w:rsidRPr="6D566690">
        <w:rPr>
          <w:rFonts w:ascii="URW DIN" w:hAnsi="URW DIN"/>
          <w:sz w:val="20"/>
          <w:szCs w:val="20"/>
        </w:rPr>
        <w:lastRenderedPageBreak/>
        <w:t>z procedurą Odbioru i stanowiących podstawę do realizacji Testów, Zamawiający zidentyfikuje</w:t>
      </w:r>
      <w:r w:rsidR="008305A4" w:rsidRPr="6D566690">
        <w:rPr>
          <w:rFonts w:ascii="URW DIN" w:hAnsi="URW DIN"/>
          <w:sz w:val="20"/>
          <w:szCs w:val="20"/>
        </w:rPr>
        <w:t xml:space="preserve">, że co najmniej </w:t>
      </w:r>
      <w:r w:rsidR="00E90761" w:rsidRPr="6D566690">
        <w:rPr>
          <w:rFonts w:ascii="URW DIN" w:hAnsi="URW DIN"/>
          <w:sz w:val="20"/>
          <w:szCs w:val="20"/>
        </w:rPr>
        <w:t>3</w:t>
      </w:r>
      <w:r w:rsidR="0042028E" w:rsidRPr="6D566690">
        <w:rPr>
          <w:rFonts w:ascii="URW DIN" w:hAnsi="URW DIN"/>
          <w:sz w:val="20"/>
          <w:szCs w:val="20"/>
        </w:rPr>
        <w:t>0</w:t>
      </w:r>
      <w:r w:rsidR="008305A4" w:rsidRPr="6D566690">
        <w:rPr>
          <w:rFonts w:ascii="URW DIN" w:hAnsi="URW DIN"/>
          <w:sz w:val="20"/>
          <w:szCs w:val="20"/>
        </w:rPr>
        <w:t xml:space="preserve">% scenariuszy testowych dostarczonych w ramach </w:t>
      </w:r>
      <w:r w:rsidR="00E90761" w:rsidRPr="6D566690">
        <w:rPr>
          <w:rFonts w:ascii="URW DIN" w:hAnsi="URW DIN"/>
          <w:sz w:val="20"/>
          <w:szCs w:val="20"/>
        </w:rPr>
        <w:t>danej iteracji testów</w:t>
      </w:r>
      <w:r w:rsidR="008305A4" w:rsidRPr="6D566690">
        <w:rPr>
          <w:rFonts w:ascii="URW DIN" w:hAnsi="URW DIN"/>
          <w:sz w:val="20"/>
          <w:szCs w:val="20"/>
        </w:rPr>
        <w:t xml:space="preserve"> zawiera błędy, wówczas </w:t>
      </w:r>
      <w:r w:rsidR="006E7DEE">
        <w:rPr>
          <w:rFonts w:ascii="URW DIN" w:hAnsi="URW DIN"/>
          <w:sz w:val="20"/>
          <w:szCs w:val="20"/>
        </w:rPr>
        <w:t xml:space="preserve">Zamawiający będzie uprawniony do naliczenia Wykonawcy </w:t>
      </w:r>
      <w:r w:rsidR="008305A4" w:rsidRPr="6D566690">
        <w:rPr>
          <w:rFonts w:ascii="URW DIN" w:hAnsi="URW DIN"/>
          <w:sz w:val="20"/>
          <w:szCs w:val="20"/>
        </w:rPr>
        <w:t>kary umownej w wysokości:</w:t>
      </w:r>
    </w:p>
    <w:p w14:paraId="00C6D415" w14:textId="6831C926" w:rsidR="00C7796F" w:rsidRPr="009730B7" w:rsidRDefault="00C44A81"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0,0</w:t>
      </w:r>
      <w:r w:rsidR="000169F8">
        <w:rPr>
          <w:rFonts w:ascii="URW DIN" w:hAnsi="URW DIN"/>
          <w:sz w:val="20"/>
          <w:szCs w:val="20"/>
        </w:rPr>
        <w:t>2</w:t>
      </w:r>
      <w:r w:rsidRPr="009730B7">
        <w:rPr>
          <w:rFonts w:ascii="URW DIN" w:hAnsi="URW DIN"/>
          <w:sz w:val="20"/>
          <w:szCs w:val="20"/>
        </w:rPr>
        <w:t>5</w:t>
      </w:r>
      <w:r w:rsidR="008305A4" w:rsidRPr="009730B7">
        <w:rPr>
          <w:rFonts w:ascii="URW DIN" w:hAnsi="URW DIN"/>
          <w:sz w:val="20"/>
          <w:szCs w:val="20"/>
        </w:rPr>
        <w:t xml:space="preserve">% Łącznego Wynagrodzenia Wykonawcy, jeżeli liczba błędnych scenariuszy testowych stanowi od </w:t>
      </w:r>
      <w:r w:rsidR="00AA2B80" w:rsidRPr="009730B7">
        <w:rPr>
          <w:rFonts w:ascii="URW DIN" w:hAnsi="URW DIN"/>
          <w:sz w:val="20"/>
          <w:szCs w:val="20"/>
        </w:rPr>
        <w:t>30</w:t>
      </w:r>
      <w:r w:rsidR="008305A4" w:rsidRPr="009730B7">
        <w:rPr>
          <w:rFonts w:ascii="URW DIN" w:hAnsi="URW DIN"/>
          <w:sz w:val="20"/>
          <w:szCs w:val="20"/>
        </w:rPr>
        <w:t xml:space="preserve">,01% do </w:t>
      </w:r>
      <w:r w:rsidR="000169F8">
        <w:rPr>
          <w:rFonts w:ascii="URW DIN" w:hAnsi="URW DIN"/>
          <w:sz w:val="20"/>
          <w:szCs w:val="20"/>
        </w:rPr>
        <w:t>40</w:t>
      </w:r>
      <w:r w:rsidR="008305A4" w:rsidRPr="009730B7">
        <w:rPr>
          <w:rFonts w:ascii="URW DIN" w:hAnsi="URW DIN"/>
          <w:sz w:val="20"/>
          <w:szCs w:val="20"/>
        </w:rPr>
        <w:t xml:space="preserve">% wszystkich dostarczonych w ramach </w:t>
      </w:r>
      <w:r w:rsidR="00C62CAF" w:rsidRPr="009730B7">
        <w:rPr>
          <w:rFonts w:ascii="URW DIN" w:hAnsi="URW DIN"/>
          <w:sz w:val="20"/>
          <w:szCs w:val="20"/>
        </w:rPr>
        <w:t>danej iteracji testów</w:t>
      </w:r>
      <w:r w:rsidR="008305A4" w:rsidRPr="009730B7">
        <w:rPr>
          <w:rFonts w:ascii="URW DIN" w:hAnsi="URW DIN"/>
          <w:sz w:val="20"/>
          <w:szCs w:val="20"/>
        </w:rPr>
        <w:t>;</w:t>
      </w:r>
    </w:p>
    <w:p w14:paraId="74C5B28D" w14:textId="5E8CFE07" w:rsidR="008305A4" w:rsidRPr="009730B7" w:rsidRDefault="00DB4A58"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0,05</w:t>
      </w:r>
      <w:r w:rsidR="008305A4" w:rsidRPr="009730B7">
        <w:rPr>
          <w:rFonts w:ascii="URW DIN" w:hAnsi="URW DIN"/>
          <w:sz w:val="20"/>
          <w:szCs w:val="20"/>
        </w:rPr>
        <w:t xml:space="preserve">% Łącznego Wynagrodzenia Wykonawcy, jeżeli liczba błędnych scenariuszy testowych stanowi od </w:t>
      </w:r>
      <w:r w:rsidR="000169F8">
        <w:rPr>
          <w:rFonts w:ascii="URW DIN" w:hAnsi="URW DIN"/>
          <w:sz w:val="20"/>
          <w:szCs w:val="20"/>
        </w:rPr>
        <w:t>40</w:t>
      </w:r>
      <w:r w:rsidR="008305A4" w:rsidRPr="009730B7">
        <w:rPr>
          <w:rFonts w:ascii="URW DIN" w:hAnsi="URW DIN"/>
          <w:sz w:val="20"/>
          <w:szCs w:val="20"/>
        </w:rPr>
        <w:t xml:space="preserve">,01% do </w:t>
      </w:r>
      <w:r w:rsidR="000169F8">
        <w:rPr>
          <w:rFonts w:ascii="URW DIN" w:hAnsi="URW DIN"/>
          <w:sz w:val="20"/>
          <w:szCs w:val="20"/>
        </w:rPr>
        <w:t>5</w:t>
      </w:r>
      <w:r w:rsidR="008305A4" w:rsidRPr="009730B7">
        <w:rPr>
          <w:rFonts w:ascii="URW DIN" w:hAnsi="URW DIN"/>
          <w:sz w:val="20"/>
          <w:szCs w:val="20"/>
        </w:rPr>
        <w:t xml:space="preserve">0% wszystkich dostarczonych w ramach </w:t>
      </w:r>
      <w:r w:rsidR="00C62CAF" w:rsidRPr="009730B7">
        <w:rPr>
          <w:rFonts w:ascii="URW DIN" w:hAnsi="URW DIN"/>
          <w:sz w:val="20"/>
          <w:szCs w:val="20"/>
        </w:rPr>
        <w:t>danej iteracji testów</w:t>
      </w:r>
      <w:r w:rsidR="008305A4" w:rsidRPr="009730B7">
        <w:rPr>
          <w:rFonts w:ascii="URW DIN" w:hAnsi="URW DIN"/>
          <w:sz w:val="20"/>
          <w:szCs w:val="20"/>
        </w:rPr>
        <w:t>;</w:t>
      </w:r>
    </w:p>
    <w:p w14:paraId="42195EEE" w14:textId="3D2BCE45" w:rsidR="008305A4" w:rsidRPr="009730B7" w:rsidRDefault="00B61006"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w:t>
      </w:r>
      <w:r w:rsidR="000169F8">
        <w:rPr>
          <w:rFonts w:ascii="URW DIN" w:hAnsi="URW DIN"/>
          <w:sz w:val="20"/>
          <w:szCs w:val="20"/>
        </w:rPr>
        <w:t>1</w:t>
      </w:r>
      <w:r w:rsidR="008305A4" w:rsidRPr="009730B7">
        <w:rPr>
          <w:rFonts w:ascii="URW DIN" w:hAnsi="URW DIN"/>
          <w:sz w:val="20"/>
          <w:szCs w:val="20"/>
        </w:rPr>
        <w:t xml:space="preserve">% Łącznego Wynagrodzenia Wykonawcy, jeżeli liczba błędnych scenariuszy testowych stanowi więcej niż </w:t>
      </w:r>
      <w:r w:rsidR="00C44A81" w:rsidRPr="009730B7">
        <w:rPr>
          <w:rFonts w:ascii="URW DIN" w:hAnsi="URW DIN"/>
          <w:sz w:val="20"/>
          <w:szCs w:val="20"/>
        </w:rPr>
        <w:t>5</w:t>
      </w:r>
      <w:r w:rsidR="008305A4" w:rsidRPr="009730B7">
        <w:rPr>
          <w:rFonts w:ascii="URW DIN" w:hAnsi="URW DIN"/>
          <w:sz w:val="20"/>
          <w:szCs w:val="20"/>
        </w:rPr>
        <w:t xml:space="preserve">0% wszystkich dostarczonych w ramach </w:t>
      </w:r>
      <w:r w:rsidR="00D64376" w:rsidRPr="009730B7">
        <w:rPr>
          <w:rFonts w:ascii="URW DIN" w:hAnsi="URW DIN"/>
          <w:sz w:val="20"/>
          <w:szCs w:val="20"/>
        </w:rPr>
        <w:t>danej iteracji testów</w:t>
      </w:r>
      <w:r w:rsidR="008305A4" w:rsidRPr="009730B7">
        <w:rPr>
          <w:rFonts w:ascii="URW DIN" w:hAnsi="URW DIN"/>
          <w:sz w:val="20"/>
          <w:szCs w:val="20"/>
        </w:rPr>
        <w:t xml:space="preserve">. </w:t>
      </w:r>
    </w:p>
    <w:p w14:paraId="335D681B" w14:textId="4FB24B9F" w:rsidR="007F1508" w:rsidRPr="009730B7" w:rsidRDefault="007A2B61" w:rsidP="00F128F3">
      <w:pPr>
        <w:numPr>
          <w:ilvl w:val="1"/>
          <w:numId w:val="20"/>
        </w:numPr>
        <w:suppressAutoHyphens/>
        <w:spacing w:after="120"/>
        <w:jc w:val="both"/>
        <w:rPr>
          <w:rFonts w:ascii="URW DIN" w:hAnsi="URW DIN"/>
          <w:sz w:val="20"/>
          <w:szCs w:val="20"/>
        </w:rPr>
      </w:pPr>
      <w:r w:rsidRPr="6D566690">
        <w:rPr>
          <w:rFonts w:ascii="URW DIN" w:hAnsi="URW DIN"/>
          <w:sz w:val="21"/>
          <w:szCs w:val="21"/>
        </w:rPr>
        <w:t>W przypadku</w:t>
      </w:r>
      <w:r w:rsidR="000E442D" w:rsidRPr="6D566690">
        <w:rPr>
          <w:rFonts w:ascii="URW DIN" w:hAnsi="URW DIN"/>
          <w:sz w:val="21"/>
          <w:szCs w:val="21"/>
        </w:rPr>
        <w:t xml:space="preserve"> </w:t>
      </w:r>
      <w:r w:rsidR="0020623A" w:rsidRPr="6D566690">
        <w:rPr>
          <w:rFonts w:ascii="URW DIN" w:hAnsi="URW DIN"/>
          <w:sz w:val="21"/>
          <w:szCs w:val="21"/>
        </w:rPr>
        <w:t xml:space="preserve">gdy liczba </w:t>
      </w:r>
      <w:r w:rsidR="002967A3" w:rsidRPr="6D566690">
        <w:rPr>
          <w:rFonts w:ascii="URW DIN" w:hAnsi="URW DIN"/>
          <w:sz w:val="21"/>
          <w:szCs w:val="21"/>
        </w:rPr>
        <w:t>negatywn</w:t>
      </w:r>
      <w:r w:rsidR="0020623A" w:rsidRPr="6D566690">
        <w:rPr>
          <w:rFonts w:ascii="URW DIN" w:hAnsi="URW DIN"/>
          <w:sz w:val="21"/>
          <w:szCs w:val="21"/>
        </w:rPr>
        <w:t>ych</w:t>
      </w:r>
      <w:r w:rsidR="002967A3" w:rsidRPr="6D566690">
        <w:rPr>
          <w:rFonts w:ascii="URW DIN" w:hAnsi="URW DIN"/>
          <w:sz w:val="21"/>
          <w:szCs w:val="21"/>
        </w:rPr>
        <w:t xml:space="preserve"> </w:t>
      </w:r>
      <w:r w:rsidR="00C5346F" w:rsidRPr="6D566690">
        <w:rPr>
          <w:rFonts w:ascii="URW DIN" w:hAnsi="URW DIN"/>
          <w:sz w:val="21"/>
          <w:szCs w:val="21"/>
        </w:rPr>
        <w:t>retest</w:t>
      </w:r>
      <w:r w:rsidR="0020623A" w:rsidRPr="6D566690">
        <w:rPr>
          <w:rFonts w:ascii="URW DIN" w:hAnsi="URW DIN"/>
          <w:sz w:val="21"/>
          <w:szCs w:val="21"/>
        </w:rPr>
        <w:t>ów</w:t>
      </w:r>
      <w:r w:rsidR="00C5346F" w:rsidRPr="6D566690">
        <w:rPr>
          <w:rFonts w:ascii="URW DIN" w:hAnsi="URW DIN"/>
          <w:sz w:val="21"/>
          <w:szCs w:val="21"/>
        </w:rPr>
        <w:t xml:space="preserve"> incydent</w:t>
      </w:r>
      <w:r w:rsidR="0020623A" w:rsidRPr="6D566690">
        <w:rPr>
          <w:rFonts w:ascii="URW DIN" w:hAnsi="URW DIN"/>
          <w:sz w:val="21"/>
          <w:szCs w:val="21"/>
        </w:rPr>
        <w:t>ów</w:t>
      </w:r>
      <w:r w:rsidR="00C5346F" w:rsidRPr="6D566690">
        <w:rPr>
          <w:rFonts w:ascii="URW DIN" w:hAnsi="URW DIN"/>
          <w:sz w:val="21"/>
          <w:szCs w:val="21"/>
        </w:rPr>
        <w:t xml:space="preserve"> zaraportowan</w:t>
      </w:r>
      <w:r w:rsidR="0020623A" w:rsidRPr="6D566690">
        <w:rPr>
          <w:rFonts w:ascii="URW DIN" w:hAnsi="URW DIN"/>
          <w:sz w:val="21"/>
          <w:szCs w:val="21"/>
        </w:rPr>
        <w:t>ych</w:t>
      </w:r>
      <w:r w:rsidR="00C5346F" w:rsidRPr="6D566690">
        <w:rPr>
          <w:rFonts w:ascii="URW DIN" w:hAnsi="URW DIN"/>
          <w:sz w:val="21"/>
          <w:szCs w:val="21"/>
        </w:rPr>
        <w:t xml:space="preserve"> wcześniej</w:t>
      </w:r>
      <w:r w:rsidR="006C74F6" w:rsidRPr="6D566690">
        <w:rPr>
          <w:rFonts w:ascii="URW DIN" w:hAnsi="URW DIN"/>
          <w:sz w:val="21"/>
          <w:szCs w:val="21"/>
        </w:rPr>
        <w:t xml:space="preserve"> przez Wykonawcę</w:t>
      </w:r>
      <w:r w:rsidR="00C5346F" w:rsidRPr="6D566690">
        <w:rPr>
          <w:rFonts w:ascii="URW DIN" w:hAnsi="URW DIN"/>
          <w:sz w:val="21"/>
          <w:szCs w:val="21"/>
        </w:rPr>
        <w:t xml:space="preserve"> jako naprawion</w:t>
      </w:r>
      <w:r w:rsidR="009D59FB" w:rsidRPr="6D566690">
        <w:rPr>
          <w:rFonts w:ascii="URW DIN" w:hAnsi="URW DIN"/>
          <w:sz w:val="21"/>
          <w:szCs w:val="21"/>
        </w:rPr>
        <w:t xml:space="preserve">e </w:t>
      </w:r>
      <w:r w:rsidR="00017DF4" w:rsidRPr="6D566690">
        <w:rPr>
          <w:rFonts w:ascii="URW DIN" w:hAnsi="URW DIN"/>
          <w:sz w:val="21"/>
          <w:szCs w:val="21"/>
        </w:rPr>
        <w:t xml:space="preserve">lub liczba </w:t>
      </w:r>
      <w:r w:rsidR="007A43A3" w:rsidRPr="6D566690">
        <w:rPr>
          <w:rFonts w:ascii="URW DIN" w:hAnsi="URW DIN"/>
          <w:sz w:val="21"/>
          <w:szCs w:val="21"/>
        </w:rPr>
        <w:t xml:space="preserve">regresji </w:t>
      </w:r>
      <w:r w:rsidR="009D59FB" w:rsidRPr="6D566690">
        <w:rPr>
          <w:rFonts w:ascii="URW DIN" w:hAnsi="URW DIN"/>
          <w:sz w:val="21"/>
          <w:szCs w:val="21"/>
        </w:rPr>
        <w:t xml:space="preserve">przekracza </w:t>
      </w:r>
      <w:r w:rsidR="001B0EB3" w:rsidRPr="6D566690">
        <w:rPr>
          <w:rFonts w:ascii="URW DIN" w:hAnsi="URW DIN"/>
          <w:sz w:val="21"/>
          <w:szCs w:val="21"/>
        </w:rPr>
        <w:t>3</w:t>
      </w:r>
      <w:r w:rsidR="009D59FB" w:rsidRPr="6D566690">
        <w:rPr>
          <w:rFonts w:ascii="URW DIN" w:hAnsi="URW DIN"/>
          <w:sz w:val="21"/>
          <w:szCs w:val="21"/>
        </w:rPr>
        <w:t>0%</w:t>
      </w:r>
      <w:r w:rsidR="00315437" w:rsidRPr="6D566690">
        <w:rPr>
          <w:rFonts w:ascii="URW DIN" w:hAnsi="URW DIN"/>
          <w:sz w:val="21"/>
          <w:szCs w:val="21"/>
        </w:rPr>
        <w:t xml:space="preserve"> wszystkich incydentów zgłoszonych do retestu</w:t>
      </w:r>
      <w:r w:rsidR="00E825EC" w:rsidRPr="6D566690">
        <w:rPr>
          <w:rFonts w:ascii="URW DIN" w:hAnsi="URW DIN"/>
          <w:sz w:val="21"/>
          <w:szCs w:val="21"/>
        </w:rPr>
        <w:t xml:space="preserve"> w ramach danej iteracji</w:t>
      </w:r>
      <w:r w:rsidR="00315437" w:rsidRPr="6D566690">
        <w:rPr>
          <w:rFonts w:ascii="URW DIN" w:hAnsi="URW DIN"/>
          <w:sz w:val="21"/>
          <w:szCs w:val="21"/>
        </w:rPr>
        <w:t>,</w:t>
      </w:r>
      <w:r w:rsidR="003C4750" w:rsidRPr="6D566690">
        <w:rPr>
          <w:rFonts w:ascii="URW DIN" w:hAnsi="URW DIN"/>
          <w:sz w:val="21"/>
          <w:szCs w:val="21"/>
        </w:rPr>
        <w:t xml:space="preserve"> wówczas </w:t>
      </w:r>
      <w:r w:rsidR="008E4C0E">
        <w:rPr>
          <w:rFonts w:ascii="URW DIN" w:hAnsi="URW DIN"/>
          <w:sz w:val="20"/>
          <w:szCs w:val="20"/>
        </w:rPr>
        <w:t>Zamawiający będzie uprawniony do naliczenia Wykonawcy</w:t>
      </w:r>
      <w:r w:rsidR="007F1508" w:rsidRPr="6D566690">
        <w:rPr>
          <w:rFonts w:ascii="URW DIN" w:hAnsi="URW DIN"/>
          <w:sz w:val="21"/>
          <w:szCs w:val="21"/>
        </w:rPr>
        <w:t xml:space="preserve"> kary umownej w wysokości:</w:t>
      </w:r>
    </w:p>
    <w:p w14:paraId="0ED883D4" w14:textId="00CF7ACA" w:rsidR="007F1508" w:rsidRPr="009730B7" w:rsidRDefault="00006A97"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0,0</w:t>
      </w:r>
      <w:r w:rsidR="000169F8">
        <w:rPr>
          <w:rFonts w:ascii="URW DIN" w:hAnsi="URW DIN"/>
          <w:sz w:val="20"/>
          <w:szCs w:val="20"/>
        </w:rPr>
        <w:t>2</w:t>
      </w:r>
      <w:r w:rsidRPr="009730B7">
        <w:rPr>
          <w:rFonts w:ascii="URW DIN" w:hAnsi="URW DIN"/>
          <w:sz w:val="20"/>
          <w:szCs w:val="20"/>
        </w:rPr>
        <w:t>5</w:t>
      </w:r>
      <w:r w:rsidR="007F1508" w:rsidRPr="009730B7">
        <w:rPr>
          <w:rFonts w:ascii="URW DIN" w:hAnsi="URW DIN"/>
          <w:sz w:val="20"/>
          <w:szCs w:val="20"/>
        </w:rPr>
        <w:t xml:space="preserve">% Łącznego Wynagrodzenia Wykonawcy, jeżeli liczba </w:t>
      </w:r>
      <w:r w:rsidR="00972B7D" w:rsidRPr="009730B7">
        <w:rPr>
          <w:rFonts w:ascii="URW DIN" w:hAnsi="URW DIN"/>
          <w:sz w:val="20"/>
          <w:szCs w:val="20"/>
        </w:rPr>
        <w:t>negatywnych</w:t>
      </w:r>
      <w:r w:rsidR="001268D0" w:rsidRPr="009730B7">
        <w:rPr>
          <w:rFonts w:ascii="URW DIN" w:hAnsi="URW DIN"/>
          <w:sz w:val="20"/>
          <w:szCs w:val="20"/>
        </w:rPr>
        <w:t xml:space="preserve"> retestów incydentów </w:t>
      </w:r>
      <w:r w:rsidR="008F6BB5" w:rsidRPr="009730B7">
        <w:rPr>
          <w:rFonts w:ascii="URW DIN" w:hAnsi="URW DIN"/>
          <w:sz w:val="20"/>
          <w:szCs w:val="20"/>
        </w:rPr>
        <w:t>lub reg</w:t>
      </w:r>
      <w:r w:rsidR="00065C00" w:rsidRPr="009730B7">
        <w:rPr>
          <w:rFonts w:ascii="URW DIN" w:hAnsi="URW DIN"/>
          <w:sz w:val="20"/>
          <w:szCs w:val="20"/>
        </w:rPr>
        <w:t xml:space="preserve">resji </w:t>
      </w:r>
      <w:r w:rsidR="007F1508" w:rsidRPr="009730B7">
        <w:rPr>
          <w:rFonts w:ascii="URW DIN" w:hAnsi="URW DIN"/>
          <w:sz w:val="20"/>
          <w:szCs w:val="20"/>
        </w:rPr>
        <w:t xml:space="preserve">stanowi od </w:t>
      </w:r>
      <w:r w:rsidR="00C13E55" w:rsidRPr="009730B7">
        <w:rPr>
          <w:rFonts w:ascii="URW DIN" w:hAnsi="URW DIN"/>
          <w:sz w:val="20"/>
          <w:szCs w:val="20"/>
        </w:rPr>
        <w:t>3</w:t>
      </w:r>
      <w:r w:rsidR="004D5AF0" w:rsidRPr="009730B7">
        <w:rPr>
          <w:rFonts w:ascii="URW DIN" w:hAnsi="URW DIN"/>
          <w:sz w:val="20"/>
          <w:szCs w:val="20"/>
        </w:rPr>
        <w:t>0</w:t>
      </w:r>
      <w:r w:rsidR="00972B7D" w:rsidRPr="009730B7">
        <w:rPr>
          <w:rFonts w:ascii="URW DIN" w:hAnsi="URW DIN"/>
          <w:sz w:val="20"/>
          <w:szCs w:val="20"/>
        </w:rPr>
        <w:t>,</w:t>
      </w:r>
      <w:r w:rsidR="006F385C" w:rsidRPr="009730B7">
        <w:rPr>
          <w:rFonts w:ascii="URW DIN" w:hAnsi="URW DIN"/>
          <w:sz w:val="20"/>
          <w:szCs w:val="20"/>
        </w:rPr>
        <w:t xml:space="preserve">01 </w:t>
      </w:r>
      <w:r w:rsidR="007F1508" w:rsidRPr="009730B7">
        <w:rPr>
          <w:rFonts w:ascii="URW DIN" w:hAnsi="URW DIN"/>
          <w:sz w:val="20"/>
          <w:szCs w:val="20"/>
        </w:rPr>
        <w:t xml:space="preserve">% do </w:t>
      </w:r>
      <w:r w:rsidR="000169F8">
        <w:rPr>
          <w:rFonts w:ascii="URW DIN" w:hAnsi="URW DIN"/>
          <w:sz w:val="20"/>
          <w:szCs w:val="20"/>
        </w:rPr>
        <w:t>40</w:t>
      </w:r>
      <w:r w:rsidR="007F1508" w:rsidRPr="009730B7">
        <w:rPr>
          <w:rFonts w:ascii="URW DIN" w:hAnsi="URW DIN"/>
          <w:sz w:val="20"/>
          <w:szCs w:val="20"/>
        </w:rPr>
        <w:t>% w</w:t>
      </w:r>
      <w:r w:rsidR="000237CB" w:rsidRPr="009730B7">
        <w:rPr>
          <w:rFonts w:ascii="URW DIN" w:hAnsi="URW DIN"/>
          <w:sz w:val="20"/>
          <w:szCs w:val="20"/>
        </w:rPr>
        <w:t>ykonanych</w:t>
      </w:r>
      <w:r w:rsidR="006F385C" w:rsidRPr="009730B7">
        <w:rPr>
          <w:rFonts w:ascii="URW DIN" w:hAnsi="URW DIN"/>
          <w:sz w:val="20"/>
          <w:szCs w:val="20"/>
        </w:rPr>
        <w:t xml:space="preserve"> retest</w:t>
      </w:r>
      <w:r w:rsidR="000237CB" w:rsidRPr="009730B7">
        <w:rPr>
          <w:rFonts w:ascii="URW DIN" w:hAnsi="URW DIN"/>
          <w:sz w:val="20"/>
          <w:szCs w:val="20"/>
        </w:rPr>
        <w:t>ów</w:t>
      </w:r>
      <w:r w:rsidR="007F1508" w:rsidRPr="009730B7">
        <w:rPr>
          <w:rFonts w:ascii="URW DIN" w:hAnsi="URW DIN"/>
          <w:sz w:val="20"/>
          <w:szCs w:val="20"/>
        </w:rPr>
        <w:t>;</w:t>
      </w:r>
    </w:p>
    <w:p w14:paraId="234614F7" w14:textId="5E057229" w:rsidR="007F1508" w:rsidRPr="009730B7" w:rsidRDefault="00006A97"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0,05</w:t>
      </w:r>
      <w:r w:rsidR="0025717E" w:rsidRPr="009730B7">
        <w:rPr>
          <w:rFonts w:ascii="URW DIN" w:hAnsi="URW DIN"/>
          <w:sz w:val="20"/>
          <w:szCs w:val="20"/>
        </w:rPr>
        <w:t xml:space="preserve">% Łącznego Wynagrodzenia Wykonawcy, jeżeli liczba negatywnych retestów incydentów </w:t>
      </w:r>
      <w:r w:rsidR="00065C00" w:rsidRPr="009730B7">
        <w:rPr>
          <w:rFonts w:ascii="URW DIN" w:hAnsi="URW DIN"/>
          <w:sz w:val="20"/>
          <w:szCs w:val="20"/>
        </w:rPr>
        <w:t xml:space="preserve">lub regresji </w:t>
      </w:r>
      <w:r w:rsidR="0025717E" w:rsidRPr="009730B7">
        <w:rPr>
          <w:rFonts w:ascii="URW DIN" w:hAnsi="URW DIN"/>
          <w:sz w:val="20"/>
          <w:szCs w:val="20"/>
        </w:rPr>
        <w:t xml:space="preserve">stanowi od </w:t>
      </w:r>
      <w:r w:rsidR="000169F8">
        <w:rPr>
          <w:rFonts w:ascii="URW DIN" w:hAnsi="URW DIN"/>
          <w:sz w:val="20"/>
          <w:szCs w:val="20"/>
        </w:rPr>
        <w:t>40</w:t>
      </w:r>
      <w:r w:rsidR="0025717E" w:rsidRPr="009730B7">
        <w:rPr>
          <w:rFonts w:ascii="URW DIN" w:hAnsi="URW DIN"/>
          <w:sz w:val="20"/>
          <w:szCs w:val="20"/>
        </w:rPr>
        <w:t xml:space="preserve">,01 % do </w:t>
      </w:r>
      <w:r w:rsidR="000169F8">
        <w:rPr>
          <w:rFonts w:ascii="URW DIN" w:hAnsi="URW DIN"/>
          <w:sz w:val="20"/>
          <w:szCs w:val="20"/>
        </w:rPr>
        <w:t>5</w:t>
      </w:r>
      <w:r w:rsidR="0025717E" w:rsidRPr="009730B7">
        <w:rPr>
          <w:rFonts w:ascii="URW DIN" w:hAnsi="URW DIN"/>
          <w:sz w:val="20"/>
          <w:szCs w:val="20"/>
        </w:rPr>
        <w:t xml:space="preserve">0% </w:t>
      </w:r>
      <w:r w:rsidR="000237CB" w:rsidRPr="009730B7">
        <w:rPr>
          <w:rFonts w:ascii="URW DIN" w:hAnsi="URW DIN"/>
          <w:sz w:val="20"/>
          <w:szCs w:val="20"/>
        </w:rPr>
        <w:t>wykonanych retestów</w:t>
      </w:r>
      <w:r w:rsidR="0025717E" w:rsidRPr="009730B7">
        <w:rPr>
          <w:rFonts w:ascii="URW DIN" w:hAnsi="URW DIN"/>
          <w:sz w:val="20"/>
          <w:szCs w:val="20"/>
        </w:rPr>
        <w:t>;</w:t>
      </w:r>
    </w:p>
    <w:p w14:paraId="270F954E" w14:textId="43FF3BF6" w:rsidR="00C53C4F" w:rsidRPr="009730B7" w:rsidRDefault="00006A97" w:rsidP="00F128F3">
      <w:pPr>
        <w:numPr>
          <w:ilvl w:val="2"/>
          <w:numId w:val="20"/>
        </w:numPr>
        <w:suppressAutoHyphens/>
        <w:spacing w:after="120"/>
        <w:ind w:left="1276"/>
        <w:jc w:val="both"/>
        <w:rPr>
          <w:rFonts w:ascii="URW DIN" w:hAnsi="URW DIN"/>
          <w:sz w:val="20"/>
          <w:szCs w:val="20"/>
        </w:rPr>
      </w:pPr>
      <w:r w:rsidRPr="009730B7">
        <w:rPr>
          <w:rFonts w:ascii="URW DIN" w:hAnsi="URW DIN"/>
          <w:sz w:val="20"/>
          <w:szCs w:val="20"/>
        </w:rPr>
        <w:t>0,</w:t>
      </w:r>
      <w:r w:rsidR="000169F8">
        <w:rPr>
          <w:rFonts w:ascii="URW DIN" w:hAnsi="URW DIN"/>
          <w:sz w:val="20"/>
          <w:szCs w:val="20"/>
        </w:rPr>
        <w:t>1</w:t>
      </w:r>
      <w:r w:rsidR="00C53C4F" w:rsidRPr="009730B7">
        <w:rPr>
          <w:rFonts w:ascii="URW DIN" w:hAnsi="URW DIN"/>
          <w:sz w:val="20"/>
          <w:szCs w:val="20"/>
        </w:rPr>
        <w:t>% Łącznego Wynagrodzenia Wykonawcy, jeżeli liczba negatywnych retestów incydentów</w:t>
      </w:r>
      <w:r w:rsidR="007E7A7E" w:rsidRPr="009730B7">
        <w:rPr>
          <w:rFonts w:ascii="URW DIN" w:hAnsi="URW DIN"/>
          <w:sz w:val="20"/>
          <w:szCs w:val="20"/>
        </w:rPr>
        <w:t xml:space="preserve"> lub regresji</w:t>
      </w:r>
      <w:r w:rsidR="00C53C4F" w:rsidRPr="009730B7">
        <w:rPr>
          <w:rFonts w:ascii="URW DIN" w:hAnsi="URW DIN"/>
          <w:sz w:val="20"/>
          <w:szCs w:val="20"/>
        </w:rPr>
        <w:t xml:space="preserve"> stanowi </w:t>
      </w:r>
      <w:r w:rsidR="003557A3" w:rsidRPr="009730B7">
        <w:rPr>
          <w:rFonts w:ascii="URW DIN" w:hAnsi="URW DIN"/>
          <w:sz w:val="20"/>
          <w:szCs w:val="20"/>
        </w:rPr>
        <w:t xml:space="preserve">więcej niż </w:t>
      </w:r>
      <w:r w:rsidR="00957084" w:rsidRPr="009730B7">
        <w:rPr>
          <w:rFonts w:ascii="URW DIN" w:hAnsi="URW DIN"/>
          <w:sz w:val="20"/>
          <w:szCs w:val="20"/>
        </w:rPr>
        <w:t>5</w:t>
      </w:r>
      <w:r w:rsidR="003557A3" w:rsidRPr="009730B7">
        <w:rPr>
          <w:rFonts w:ascii="URW DIN" w:hAnsi="URW DIN"/>
          <w:sz w:val="20"/>
          <w:szCs w:val="20"/>
        </w:rPr>
        <w:t xml:space="preserve">0% </w:t>
      </w:r>
      <w:r w:rsidR="00C53C4F" w:rsidRPr="009730B7">
        <w:rPr>
          <w:rFonts w:ascii="URW DIN" w:hAnsi="URW DIN"/>
          <w:sz w:val="20"/>
          <w:szCs w:val="20"/>
        </w:rPr>
        <w:t>wszystkich incydentów zgłoszonych do retestu</w:t>
      </w:r>
      <w:r w:rsidR="00F06F79" w:rsidRPr="009730B7">
        <w:rPr>
          <w:rFonts w:ascii="URW DIN" w:hAnsi="URW DIN"/>
          <w:sz w:val="20"/>
          <w:szCs w:val="20"/>
        </w:rPr>
        <w:t xml:space="preserve"> w</w:t>
      </w:r>
      <w:r w:rsidR="00394DCA" w:rsidRPr="009730B7">
        <w:rPr>
          <w:rFonts w:ascii="URW DIN" w:hAnsi="URW DIN"/>
          <w:sz w:val="20"/>
          <w:szCs w:val="20"/>
        </w:rPr>
        <w:t>e wskazanym okresie</w:t>
      </w:r>
      <w:r w:rsidR="00A32BD3" w:rsidRPr="009730B7">
        <w:rPr>
          <w:rFonts w:ascii="URW DIN" w:hAnsi="URW DIN"/>
          <w:sz w:val="20"/>
          <w:szCs w:val="20"/>
        </w:rPr>
        <w:t xml:space="preserve"> rozliczeniowym </w:t>
      </w:r>
      <w:r w:rsidR="009B4AB1" w:rsidRPr="009730B7">
        <w:rPr>
          <w:rFonts w:ascii="URW DIN" w:hAnsi="URW DIN"/>
          <w:sz w:val="20"/>
          <w:szCs w:val="20"/>
        </w:rPr>
        <w:t>wynikającym z</w:t>
      </w:r>
      <w:r w:rsidR="00394DCA" w:rsidRPr="009730B7">
        <w:rPr>
          <w:rFonts w:ascii="URW DIN" w:hAnsi="URW DIN"/>
          <w:sz w:val="20"/>
          <w:szCs w:val="20"/>
        </w:rPr>
        <w:t xml:space="preserve"> plan</w:t>
      </w:r>
      <w:r w:rsidR="009B4AB1" w:rsidRPr="009730B7">
        <w:rPr>
          <w:rFonts w:ascii="URW DIN" w:hAnsi="URW DIN"/>
          <w:sz w:val="20"/>
          <w:szCs w:val="20"/>
        </w:rPr>
        <w:t>u</w:t>
      </w:r>
      <w:r w:rsidR="00394DCA" w:rsidRPr="009730B7">
        <w:rPr>
          <w:rFonts w:ascii="URW DIN" w:hAnsi="URW DIN"/>
          <w:sz w:val="20"/>
          <w:szCs w:val="20"/>
        </w:rPr>
        <w:t xml:space="preserve"> </w:t>
      </w:r>
      <w:r w:rsidR="00A32BD3" w:rsidRPr="009730B7">
        <w:rPr>
          <w:rFonts w:ascii="URW DIN" w:hAnsi="URW DIN"/>
          <w:sz w:val="20"/>
          <w:szCs w:val="20"/>
        </w:rPr>
        <w:t>testów</w:t>
      </w:r>
      <w:r w:rsidR="00C53C4F" w:rsidRPr="009730B7">
        <w:rPr>
          <w:rFonts w:ascii="URW DIN" w:hAnsi="URW DIN"/>
          <w:sz w:val="20"/>
          <w:szCs w:val="20"/>
        </w:rPr>
        <w:t>;</w:t>
      </w:r>
    </w:p>
    <w:p w14:paraId="2F635452" w14:textId="5E0EE2FE" w:rsidR="00522E43" w:rsidRPr="009730B7" w:rsidRDefault="00522E43"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 xml:space="preserve">Strony dopuszczają możliwość odbioru z zastrzeżeniami </w:t>
      </w:r>
      <w:r w:rsidR="008F08CA" w:rsidRPr="009730B7">
        <w:rPr>
          <w:rFonts w:ascii="URW DIN" w:hAnsi="URW DIN" w:cs="Calibri"/>
          <w:iCs/>
          <w:color w:val="000000"/>
          <w:sz w:val="20"/>
          <w:szCs w:val="20"/>
        </w:rPr>
        <w:t xml:space="preserve">Rezultatów </w:t>
      </w:r>
      <w:r w:rsidRPr="009730B7">
        <w:rPr>
          <w:rFonts w:ascii="URW DIN" w:hAnsi="URW DIN"/>
          <w:sz w:val="20"/>
          <w:szCs w:val="20"/>
        </w:rPr>
        <w:t xml:space="preserve">decyzją Zamawiającego także w przypadkach </w:t>
      </w:r>
      <w:r w:rsidR="00705014" w:rsidRPr="009730B7">
        <w:rPr>
          <w:rFonts w:ascii="URW DIN" w:hAnsi="URW DIN"/>
          <w:sz w:val="20"/>
          <w:szCs w:val="20"/>
        </w:rPr>
        <w:t>innych</w:t>
      </w:r>
      <w:r w:rsidRPr="009730B7">
        <w:rPr>
          <w:rFonts w:ascii="URW DIN" w:hAnsi="URW DIN"/>
          <w:sz w:val="20"/>
          <w:szCs w:val="20"/>
        </w:rPr>
        <w:t xml:space="preserve"> niż zdefiniowane w </w:t>
      </w:r>
      <w:r w:rsidR="00C171FB" w:rsidRPr="009730B7">
        <w:rPr>
          <w:rFonts w:ascii="URW DIN" w:hAnsi="URW DIN"/>
          <w:sz w:val="20"/>
          <w:szCs w:val="20"/>
        </w:rPr>
        <w:t xml:space="preserve">pkt. </w:t>
      </w:r>
      <w:r w:rsidR="00F17167" w:rsidRPr="009730B7">
        <w:rPr>
          <w:rFonts w:ascii="URW DIN" w:hAnsi="URW DIN"/>
          <w:sz w:val="20"/>
          <w:szCs w:val="20"/>
        </w:rPr>
        <w:t>2.</w:t>
      </w:r>
      <w:r w:rsidR="00A32135" w:rsidRPr="009730B7">
        <w:rPr>
          <w:rFonts w:ascii="URW DIN" w:hAnsi="URW DIN"/>
          <w:sz w:val="20"/>
          <w:szCs w:val="20"/>
        </w:rPr>
        <w:t>3</w:t>
      </w:r>
      <w:r w:rsidRPr="009730B7">
        <w:rPr>
          <w:rFonts w:ascii="URW DIN" w:hAnsi="URW DIN"/>
          <w:sz w:val="20"/>
          <w:szCs w:val="20"/>
        </w:rPr>
        <w:t>.</w:t>
      </w:r>
    </w:p>
    <w:p w14:paraId="60690BF9" w14:textId="28C8A920" w:rsidR="00522E43" w:rsidRPr="009730B7" w:rsidRDefault="00522E43"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 xml:space="preserve">Strony dopuszczają możliwość odbioru </w:t>
      </w:r>
      <w:r w:rsidR="008F08CA" w:rsidRPr="009730B7">
        <w:rPr>
          <w:rFonts w:ascii="URW DIN" w:hAnsi="URW DIN" w:cs="Calibri"/>
          <w:iCs/>
          <w:color w:val="000000"/>
          <w:sz w:val="20"/>
          <w:szCs w:val="20"/>
        </w:rPr>
        <w:t xml:space="preserve">Rezultatów </w:t>
      </w:r>
      <w:r w:rsidRPr="009730B7">
        <w:rPr>
          <w:rFonts w:ascii="URW DIN" w:hAnsi="URW DIN"/>
          <w:sz w:val="20"/>
          <w:szCs w:val="20"/>
        </w:rPr>
        <w:t xml:space="preserve">na zasadach </w:t>
      </w:r>
      <w:r w:rsidR="00705014" w:rsidRPr="009730B7">
        <w:rPr>
          <w:rFonts w:ascii="URW DIN" w:hAnsi="URW DIN"/>
          <w:sz w:val="20"/>
          <w:szCs w:val="20"/>
        </w:rPr>
        <w:t>innych</w:t>
      </w:r>
      <w:r w:rsidRPr="009730B7">
        <w:rPr>
          <w:rFonts w:ascii="URW DIN" w:hAnsi="URW DIN"/>
          <w:sz w:val="20"/>
          <w:szCs w:val="20"/>
        </w:rPr>
        <w:t xml:space="preserve"> niż przedstawione w niniejszym załączniku, na mocy odrębnych pisemnych ustaleń.</w:t>
      </w:r>
    </w:p>
    <w:p w14:paraId="682DE057" w14:textId="2856F311" w:rsidR="00522E43" w:rsidRPr="009730B7" w:rsidRDefault="006A3B25"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Wykonawca</w:t>
      </w:r>
      <w:r w:rsidR="00522E43" w:rsidRPr="009730B7">
        <w:rPr>
          <w:rFonts w:ascii="URW DIN" w:hAnsi="URW DIN"/>
          <w:sz w:val="20"/>
          <w:szCs w:val="20"/>
        </w:rPr>
        <w:t xml:space="preserve"> sporządza protokół z </w:t>
      </w:r>
      <w:r w:rsidR="00A32135" w:rsidRPr="009730B7">
        <w:rPr>
          <w:rFonts w:ascii="URW DIN" w:hAnsi="URW DIN"/>
          <w:sz w:val="20"/>
          <w:szCs w:val="20"/>
        </w:rPr>
        <w:t>T</w:t>
      </w:r>
      <w:r w:rsidR="00522E43" w:rsidRPr="009730B7">
        <w:rPr>
          <w:rFonts w:ascii="URW DIN" w:hAnsi="URW DIN"/>
          <w:sz w:val="20"/>
          <w:szCs w:val="20"/>
        </w:rPr>
        <w:t xml:space="preserve">estów i przekazuje go </w:t>
      </w:r>
      <w:r w:rsidRPr="009730B7">
        <w:rPr>
          <w:rFonts w:ascii="URW DIN" w:hAnsi="URW DIN"/>
          <w:sz w:val="20"/>
          <w:szCs w:val="20"/>
        </w:rPr>
        <w:t>Zamawiającemu</w:t>
      </w:r>
      <w:r w:rsidR="00522E43" w:rsidRPr="009730B7">
        <w:rPr>
          <w:rFonts w:ascii="URW DIN" w:hAnsi="URW DIN"/>
          <w:sz w:val="20"/>
          <w:szCs w:val="20"/>
        </w:rPr>
        <w:t xml:space="preserve">. Przed przekazaniem </w:t>
      </w:r>
      <w:r w:rsidR="008F08CA" w:rsidRPr="009730B7">
        <w:rPr>
          <w:rFonts w:ascii="URW DIN" w:hAnsi="URW DIN" w:cs="Calibri"/>
          <w:iCs/>
          <w:color w:val="000000"/>
          <w:sz w:val="20"/>
          <w:szCs w:val="20"/>
        </w:rPr>
        <w:t xml:space="preserve">Rezultatów </w:t>
      </w:r>
      <w:r w:rsidR="00522E43" w:rsidRPr="009730B7">
        <w:rPr>
          <w:rFonts w:ascii="URW DIN" w:hAnsi="URW DIN"/>
          <w:sz w:val="20"/>
          <w:szCs w:val="20"/>
        </w:rPr>
        <w:t xml:space="preserve">do </w:t>
      </w:r>
      <w:r w:rsidR="00A32135" w:rsidRPr="009730B7">
        <w:rPr>
          <w:rFonts w:ascii="URW DIN" w:hAnsi="URW DIN"/>
          <w:sz w:val="20"/>
          <w:szCs w:val="20"/>
        </w:rPr>
        <w:t>T</w:t>
      </w:r>
      <w:r w:rsidR="00522E43" w:rsidRPr="009730B7">
        <w:rPr>
          <w:rFonts w:ascii="URW DIN" w:hAnsi="URW DIN"/>
          <w:sz w:val="20"/>
          <w:szCs w:val="20"/>
        </w:rPr>
        <w:t>estów, Wykonawca wcześniej przeprowadzi testy wewnętrzne i przedstawi Zamawiającemu stosowny protokół zawierający m.in.</w:t>
      </w:r>
      <w:r w:rsidR="00B1750F" w:rsidRPr="009730B7">
        <w:rPr>
          <w:rFonts w:ascii="URW DIN" w:hAnsi="URW DIN"/>
          <w:sz w:val="20"/>
          <w:szCs w:val="20"/>
        </w:rPr>
        <w:t xml:space="preserve"> </w:t>
      </w:r>
      <w:r w:rsidR="00522E43" w:rsidRPr="009730B7">
        <w:rPr>
          <w:rFonts w:ascii="URW DIN" w:hAnsi="URW DIN"/>
          <w:sz w:val="20"/>
          <w:szCs w:val="20"/>
        </w:rPr>
        <w:t>statystykę błędów.</w:t>
      </w:r>
    </w:p>
    <w:p w14:paraId="43046490" w14:textId="77777777" w:rsidR="00522E43" w:rsidRPr="009730B7" w:rsidRDefault="00522E43" w:rsidP="00F128F3">
      <w:pPr>
        <w:numPr>
          <w:ilvl w:val="1"/>
          <w:numId w:val="20"/>
        </w:numPr>
        <w:suppressAutoHyphens/>
        <w:jc w:val="both"/>
        <w:rPr>
          <w:rFonts w:ascii="URW DIN" w:hAnsi="URW DIN"/>
          <w:sz w:val="20"/>
          <w:szCs w:val="20"/>
        </w:rPr>
      </w:pPr>
      <w:r w:rsidRPr="009730B7">
        <w:rPr>
          <w:rFonts w:ascii="URW DIN" w:hAnsi="URW DIN"/>
          <w:sz w:val="20"/>
          <w:szCs w:val="20"/>
        </w:rPr>
        <w:t xml:space="preserve">Wynikiem odbioru </w:t>
      </w:r>
      <w:r w:rsidR="008F08CA" w:rsidRPr="009730B7">
        <w:rPr>
          <w:rFonts w:ascii="URW DIN" w:hAnsi="URW DIN" w:cs="Calibri"/>
          <w:iCs/>
          <w:color w:val="000000"/>
          <w:sz w:val="20"/>
          <w:szCs w:val="20"/>
        </w:rPr>
        <w:t xml:space="preserve">Rezultatów </w:t>
      </w:r>
      <w:r w:rsidRPr="009730B7">
        <w:rPr>
          <w:rFonts w:ascii="URW DIN" w:hAnsi="URW DIN"/>
          <w:sz w:val="20"/>
          <w:szCs w:val="20"/>
        </w:rPr>
        <w:t>może być:</w:t>
      </w:r>
    </w:p>
    <w:p w14:paraId="0B997F0F" w14:textId="77777777" w:rsidR="00522E43" w:rsidRPr="009730B7" w:rsidRDefault="00522E43" w:rsidP="00F128F3">
      <w:pPr>
        <w:pStyle w:val="Teksttreci1"/>
        <w:numPr>
          <w:ilvl w:val="1"/>
          <w:numId w:val="9"/>
        </w:numPr>
        <w:shd w:val="clear" w:color="auto" w:fill="auto"/>
        <w:tabs>
          <w:tab w:val="clear" w:pos="720"/>
          <w:tab w:val="num" w:pos="1260"/>
        </w:tabs>
        <w:spacing w:before="0" w:after="0" w:line="240" w:lineRule="auto"/>
        <w:ind w:left="1260" w:right="20" w:hanging="540"/>
        <w:rPr>
          <w:rFonts w:ascii="URW DIN" w:hAnsi="URW DIN"/>
          <w:sz w:val="20"/>
          <w:szCs w:val="20"/>
          <w:lang w:val="pl-PL"/>
        </w:rPr>
      </w:pPr>
      <w:r w:rsidRPr="009730B7">
        <w:rPr>
          <w:rFonts w:ascii="URW DIN" w:hAnsi="URW DIN"/>
          <w:sz w:val="20"/>
          <w:szCs w:val="20"/>
          <w:lang w:val="pl-PL"/>
        </w:rPr>
        <w:t>odbiór bez zastrzeżeń,</w:t>
      </w:r>
    </w:p>
    <w:p w14:paraId="1AAC1674" w14:textId="77777777" w:rsidR="00522E43" w:rsidRPr="009730B7" w:rsidRDefault="00522E43" w:rsidP="00F128F3">
      <w:pPr>
        <w:pStyle w:val="Teksttreci1"/>
        <w:numPr>
          <w:ilvl w:val="1"/>
          <w:numId w:val="9"/>
        </w:numPr>
        <w:shd w:val="clear" w:color="auto" w:fill="auto"/>
        <w:tabs>
          <w:tab w:val="clear" w:pos="720"/>
          <w:tab w:val="num" w:pos="1260"/>
        </w:tabs>
        <w:spacing w:before="0" w:after="0" w:line="240" w:lineRule="auto"/>
        <w:ind w:left="1260" w:right="20" w:hanging="540"/>
        <w:rPr>
          <w:rFonts w:ascii="URW DIN" w:hAnsi="URW DIN"/>
          <w:sz w:val="20"/>
          <w:szCs w:val="20"/>
          <w:lang w:val="pl-PL"/>
        </w:rPr>
      </w:pPr>
      <w:r w:rsidRPr="009730B7">
        <w:rPr>
          <w:rFonts w:ascii="URW DIN" w:hAnsi="URW DIN"/>
          <w:sz w:val="20"/>
          <w:szCs w:val="20"/>
          <w:lang w:val="pl-PL"/>
        </w:rPr>
        <w:t>odbiór z zastrzeżeniami,</w:t>
      </w:r>
    </w:p>
    <w:p w14:paraId="56E615DD" w14:textId="77777777" w:rsidR="00522E43" w:rsidRPr="009730B7" w:rsidRDefault="00522E43" w:rsidP="00F128F3">
      <w:pPr>
        <w:pStyle w:val="Teksttreci1"/>
        <w:numPr>
          <w:ilvl w:val="1"/>
          <w:numId w:val="9"/>
        </w:numPr>
        <w:shd w:val="clear" w:color="auto" w:fill="auto"/>
        <w:tabs>
          <w:tab w:val="clear" w:pos="720"/>
          <w:tab w:val="num" w:pos="1260"/>
        </w:tabs>
        <w:spacing w:before="0" w:after="120" w:line="240" w:lineRule="auto"/>
        <w:ind w:left="1260" w:right="20" w:hanging="540"/>
        <w:rPr>
          <w:rFonts w:ascii="URW DIN" w:hAnsi="URW DIN"/>
          <w:sz w:val="20"/>
          <w:szCs w:val="20"/>
          <w:lang w:val="pl-PL"/>
        </w:rPr>
      </w:pPr>
      <w:r w:rsidRPr="009730B7">
        <w:rPr>
          <w:rFonts w:ascii="URW DIN" w:hAnsi="URW DIN"/>
          <w:sz w:val="20"/>
          <w:szCs w:val="20"/>
          <w:lang w:val="pl-PL"/>
        </w:rPr>
        <w:t>odrzucenie.</w:t>
      </w:r>
    </w:p>
    <w:p w14:paraId="121802A7" w14:textId="77777777" w:rsidR="00522E43" w:rsidRPr="009730B7" w:rsidRDefault="00FC1B6B"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Wykonawca</w:t>
      </w:r>
      <w:r w:rsidR="00522E43" w:rsidRPr="009730B7">
        <w:rPr>
          <w:rFonts w:ascii="URW DIN" w:hAnsi="URW DIN"/>
          <w:sz w:val="20"/>
          <w:szCs w:val="20"/>
        </w:rPr>
        <w:t xml:space="preserve"> sporządza i przekazuje </w:t>
      </w:r>
      <w:r w:rsidR="006A3B25" w:rsidRPr="009730B7">
        <w:rPr>
          <w:rFonts w:ascii="URW DIN" w:hAnsi="URW DIN"/>
          <w:sz w:val="20"/>
          <w:szCs w:val="20"/>
        </w:rPr>
        <w:t>Zamawiającemu</w:t>
      </w:r>
      <w:r w:rsidR="00522E43" w:rsidRPr="009730B7">
        <w:rPr>
          <w:rFonts w:ascii="URW DIN" w:hAnsi="URW DIN"/>
          <w:sz w:val="20"/>
          <w:szCs w:val="20"/>
        </w:rPr>
        <w:t xml:space="preserve"> Protokół Odbioru, w którym przyjmuje bez zastrzeżeń, przyjmuje z zastrzeżeniami lub odrzuca </w:t>
      </w:r>
      <w:r w:rsidR="008F08CA" w:rsidRPr="009730B7">
        <w:rPr>
          <w:rFonts w:ascii="URW DIN" w:hAnsi="URW DIN" w:cs="Calibri"/>
          <w:iCs/>
          <w:color w:val="000000"/>
          <w:sz w:val="20"/>
          <w:szCs w:val="20"/>
        </w:rPr>
        <w:t>Rezultat</w:t>
      </w:r>
      <w:r w:rsidR="00522E43" w:rsidRPr="009730B7">
        <w:rPr>
          <w:rFonts w:ascii="URW DIN" w:hAnsi="URW DIN"/>
          <w:sz w:val="20"/>
          <w:szCs w:val="20"/>
        </w:rPr>
        <w:t xml:space="preserve">. Odrzucenie </w:t>
      </w:r>
      <w:r w:rsidR="008F08CA" w:rsidRPr="009730B7">
        <w:rPr>
          <w:rFonts w:ascii="URW DIN" w:hAnsi="URW DIN" w:cs="Calibri"/>
          <w:iCs/>
          <w:color w:val="000000"/>
          <w:sz w:val="20"/>
          <w:szCs w:val="20"/>
        </w:rPr>
        <w:t xml:space="preserve">Rezultatów </w:t>
      </w:r>
      <w:r w:rsidR="00522E43" w:rsidRPr="009730B7">
        <w:rPr>
          <w:rFonts w:ascii="URW DIN" w:hAnsi="URW DIN"/>
          <w:sz w:val="20"/>
          <w:szCs w:val="20"/>
        </w:rPr>
        <w:t>wymaga uzasadnienia w protokole.</w:t>
      </w:r>
    </w:p>
    <w:p w14:paraId="7DA821C2" w14:textId="528A2B97" w:rsidR="00522E43" w:rsidRPr="009730B7" w:rsidRDefault="00522E43"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 xml:space="preserve">W przypadku </w:t>
      </w:r>
      <w:r w:rsidR="00A32135" w:rsidRPr="009730B7">
        <w:rPr>
          <w:rFonts w:ascii="URW DIN" w:hAnsi="URW DIN"/>
          <w:sz w:val="20"/>
          <w:szCs w:val="20"/>
        </w:rPr>
        <w:t>O</w:t>
      </w:r>
      <w:r w:rsidRPr="009730B7">
        <w:rPr>
          <w:rFonts w:ascii="URW DIN" w:hAnsi="URW DIN"/>
          <w:sz w:val="20"/>
          <w:szCs w:val="20"/>
        </w:rPr>
        <w:t>dbioru z zastrzeżeniami sporządzona</w:t>
      </w:r>
      <w:r w:rsidR="0052152B" w:rsidRPr="009730B7">
        <w:rPr>
          <w:rFonts w:ascii="URW DIN" w:hAnsi="URW DIN"/>
          <w:sz w:val="20"/>
          <w:szCs w:val="20"/>
        </w:rPr>
        <w:t xml:space="preserve"> zostanie lista rozbieżności, a</w:t>
      </w:r>
      <w:r w:rsidR="00B1750F" w:rsidRPr="009730B7">
        <w:rPr>
          <w:rFonts w:ascii="URW DIN" w:hAnsi="URW DIN"/>
          <w:sz w:val="20"/>
          <w:szCs w:val="20"/>
        </w:rPr>
        <w:t xml:space="preserve"> </w:t>
      </w:r>
      <w:r w:rsidRPr="009730B7">
        <w:rPr>
          <w:rFonts w:ascii="URW DIN" w:hAnsi="URW DIN"/>
          <w:sz w:val="20"/>
          <w:szCs w:val="20"/>
        </w:rPr>
        <w:t xml:space="preserve">Strony ustalą termin usunięcia błędów i usterek. W przypadku opisanym powyżej Wykonawca usunie błędy i usterki </w:t>
      </w:r>
      <w:r w:rsidR="0052152B" w:rsidRPr="009730B7">
        <w:rPr>
          <w:rFonts w:ascii="URW DIN" w:hAnsi="URW DIN"/>
          <w:sz w:val="20"/>
          <w:szCs w:val="20"/>
        </w:rPr>
        <w:t>określone w liście zastrzeżeń i</w:t>
      </w:r>
      <w:r w:rsidR="00DC4F4A" w:rsidRPr="009730B7">
        <w:rPr>
          <w:rFonts w:ascii="URW DIN" w:hAnsi="URW DIN"/>
          <w:sz w:val="20"/>
          <w:szCs w:val="20"/>
        </w:rPr>
        <w:t xml:space="preserve"> </w:t>
      </w:r>
      <w:r w:rsidRPr="009730B7">
        <w:rPr>
          <w:rFonts w:ascii="URW DIN" w:hAnsi="URW DIN"/>
          <w:sz w:val="20"/>
          <w:szCs w:val="20"/>
        </w:rPr>
        <w:t>zawiadomi Zamawiającego pisemnie o zakończeniu prac. Po takim zawiadomieniu i</w:t>
      </w:r>
      <w:r w:rsidR="00B1750F" w:rsidRPr="009730B7">
        <w:rPr>
          <w:rFonts w:ascii="URW DIN" w:hAnsi="URW DIN"/>
          <w:sz w:val="20"/>
          <w:szCs w:val="20"/>
        </w:rPr>
        <w:t xml:space="preserve"> </w:t>
      </w:r>
      <w:r w:rsidRPr="009730B7">
        <w:rPr>
          <w:rFonts w:ascii="URW DIN" w:hAnsi="URW DIN"/>
          <w:sz w:val="20"/>
          <w:szCs w:val="20"/>
        </w:rPr>
        <w:t>sprawdzeniu oraz potwierdzeniu przez Zamawiającego usunięcia błędów i usterek, Zamawiający podpisuje Protokół Odbioru niezwłocznie, nie później jednak niż 7 dni od daty otrzymania pisemnego zawiadomienia od Wykonawc</w:t>
      </w:r>
      <w:r w:rsidR="00191183" w:rsidRPr="009730B7">
        <w:rPr>
          <w:rFonts w:ascii="URW DIN" w:hAnsi="URW DIN"/>
          <w:sz w:val="20"/>
          <w:szCs w:val="20"/>
        </w:rPr>
        <w:t>y</w:t>
      </w:r>
      <w:r w:rsidRPr="009730B7">
        <w:rPr>
          <w:rFonts w:ascii="URW DIN" w:hAnsi="URW DIN"/>
          <w:sz w:val="20"/>
          <w:szCs w:val="20"/>
        </w:rPr>
        <w:t xml:space="preserve"> lub w innym uzgodnionym pomiędzy Stronami terminie.</w:t>
      </w:r>
    </w:p>
    <w:p w14:paraId="041B58BB" w14:textId="77777777" w:rsidR="00522E43" w:rsidRPr="009730B7" w:rsidRDefault="00522E43" w:rsidP="00F128F3">
      <w:pPr>
        <w:numPr>
          <w:ilvl w:val="1"/>
          <w:numId w:val="20"/>
        </w:numPr>
        <w:suppressAutoHyphens/>
        <w:spacing w:after="120"/>
        <w:jc w:val="both"/>
        <w:rPr>
          <w:rFonts w:ascii="URW DIN" w:hAnsi="URW DIN"/>
          <w:sz w:val="20"/>
          <w:szCs w:val="20"/>
        </w:rPr>
      </w:pPr>
      <w:r w:rsidRPr="009730B7">
        <w:rPr>
          <w:rFonts w:ascii="URW DIN" w:hAnsi="URW DIN"/>
          <w:sz w:val="20"/>
          <w:szCs w:val="20"/>
        </w:rPr>
        <w:t>Za termin wykonania prac przez Wykonawc</w:t>
      </w:r>
      <w:r w:rsidR="002E442D" w:rsidRPr="009730B7">
        <w:rPr>
          <w:rFonts w:ascii="URW DIN" w:hAnsi="URW DIN"/>
          <w:sz w:val="20"/>
          <w:szCs w:val="20"/>
        </w:rPr>
        <w:t>ę</w:t>
      </w:r>
      <w:r w:rsidRPr="009730B7">
        <w:rPr>
          <w:rFonts w:ascii="URW DIN" w:hAnsi="URW DIN"/>
          <w:sz w:val="20"/>
          <w:szCs w:val="20"/>
        </w:rPr>
        <w:t xml:space="preserve"> uznaje się datę podpisania Protokołu Odbioru, potwierdzającego przyjęcie </w:t>
      </w:r>
      <w:r w:rsidR="008F08CA" w:rsidRPr="009730B7">
        <w:rPr>
          <w:rFonts w:ascii="URW DIN" w:hAnsi="URW DIN" w:cs="Calibri"/>
          <w:iCs/>
          <w:color w:val="000000"/>
          <w:sz w:val="20"/>
          <w:szCs w:val="20"/>
        </w:rPr>
        <w:t xml:space="preserve">Rezultatów </w:t>
      </w:r>
      <w:r w:rsidRPr="009730B7">
        <w:rPr>
          <w:rFonts w:ascii="URW DIN" w:hAnsi="URW DIN"/>
          <w:sz w:val="20"/>
          <w:szCs w:val="20"/>
        </w:rPr>
        <w:t>przez Zamawiającego, co najmniej z zastrzeżeniami.</w:t>
      </w:r>
    </w:p>
    <w:p w14:paraId="1574BED4" w14:textId="6A8FF4CF" w:rsidR="00E96C2D" w:rsidRPr="009730B7" w:rsidRDefault="00522E43" w:rsidP="00EA599A">
      <w:pPr>
        <w:pStyle w:val="Nagwek1"/>
        <w:rPr>
          <w:rFonts w:ascii="URW DIN" w:hAnsi="URW DIN" w:cs="Verdana"/>
          <w:sz w:val="20"/>
          <w:szCs w:val="20"/>
          <w:lang w:val="pl-PL"/>
        </w:rPr>
      </w:pPr>
      <w:r w:rsidRPr="009730B7">
        <w:rPr>
          <w:rFonts w:ascii="URW DIN" w:hAnsi="URW DIN"/>
          <w:lang w:val="pl-PL"/>
        </w:rPr>
        <w:br w:type="page"/>
      </w:r>
      <w:bookmarkStart w:id="577" w:name="_Toc518322963"/>
      <w:bookmarkStart w:id="578" w:name="_Toc144291595"/>
      <w:bookmarkStart w:id="579" w:name="_Toc158725113"/>
      <w:bookmarkStart w:id="580" w:name="_Toc214007459"/>
      <w:r w:rsidR="009C26AD" w:rsidRPr="009730B7">
        <w:rPr>
          <w:rFonts w:ascii="URW DIN" w:hAnsi="URW DIN"/>
          <w:sz w:val="20"/>
          <w:szCs w:val="20"/>
          <w:lang w:val="pl-PL"/>
        </w:rPr>
        <w:lastRenderedPageBreak/>
        <w:t xml:space="preserve">ZAŁĄCZNIK </w:t>
      </w:r>
      <w:r w:rsidR="009F6A84" w:rsidRPr="009730B7">
        <w:rPr>
          <w:rFonts w:ascii="URW DIN" w:hAnsi="URW DIN"/>
          <w:sz w:val="20"/>
          <w:szCs w:val="20"/>
          <w:lang w:val="pl-PL"/>
        </w:rPr>
        <w:t>5</w:t>
      </w:r>
      <w:r w:rsidR="00E96C2D" w:rsidRPr="009730B7">
        <w:rPr>
          <w:rFonts w:ascii="URW DIN" w:hAnsi="URW DIN"/>
          <w:sz w:val="20"/>
          <w:szCs w:val="20"/>
          <w:lang w:val="pl-PL"/>
        </w:rPr>
        <w:br/>
      </w:r>
      <w:r w:rsidR="00BD1EE3" w:rsidRPr="009730B7">
        <w:rPr>
          <w:rFonts w:ascii="URW DIN" w:hAnsi="URW DIN"/>
          <w:sz w:val="20"/>
          <w:szCs w:val="20"/>
          <w:lang w:val="pl-PL"/>
        </w:rPr>
        <w:t>Koordynatorzy</w:t>
      </w:r>
      <w:r w:rsidR="009136DA" w:rsidRPr="009730B7">
        <w:rPr>
          <w:rFonts w:ascii="URW DIN" w:hAnsi="URW DIN"/>
          <w:sz w:val="20"/>
          <w:szCs w:val="20"/>
          <w:lang w:val="pl-PL"/>
        </w:rPr>
        <w:t>.</w:t>
      </w:r>
      <w:r w:rsidR="00BD1EE3" w:rsidRPr="009730B7">
        <w:rPr>
          <w:rFonts w:ascii="URW DIN" w:hAnsi="URW DIN"/>
          <w:sz w:val="20"/>
          <w:szCs w:val="20"/>
          <w:lang w:val="pl-PL"/>
        </w:rPr>
        <w:t xml:space="preserve"> </w:t>
      </w:r>
      <w:r w:rsidR="00A55FBB" w:rsidRPr="009730B7">
        <w:rPr>
          <w:rFonts w:ascii="URW DIN" w:hAnsi="URW DIN"/>
          <w:sz w:val="20"/>
          <w:szCs w:val="20"/>
          <w:lang w:val="pl-PL"/>
        </w:rPr>
        <w:t>Komitet Sterujący</w:t>
      </w:r>
      <w:bookmarkEnd w:id="577"/>
      <w:bookmarkEnd w:id="578"/>
      <w:bookmarkEnd w:id="579"/>
      <w:bookmarkEnd w:id="580"/>
    </w:p>
    <w:p w14:paraId="3AC98AB5" w14:textId="77777777" w:rsidR="00035088" w:rsidRPr="009730B7" w:rsidRDefault="00035088" w:rsidP="00DC4F4A">
      <w:pPr>
        <w:suppressAutoHyphens/>
        <w:spacing w:after="240"/>
        <w:ind w:left="432"/>
        <w:jc w:val="both"/>
        <w:rPr>
          <w:rFonts w:ascii="URW DIN" w:hAnsi="URW DIN" w:cs="Verdana"/>
          <w:bCs/>
          <w:sz w:val="20"/>
          <w:szCs w:val="20"/>
        </w:rPr>
      </w:pPr>
    </w:p>
    <w:p w14:paraId="60DB045D" w14:textId="77777777" w:rsidR="00BD1EE3" w:rsidRPr="009730B7" w:rsidRDefault="00BD1EE3"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Dla celów wykonywania i zarządzania Pracami Strony powołują Koordynatorów.</w:t>
      </w:r>
    </w:p>
    <w:p w14:paraId="4D434FFB" w14:textId="77777777" w:rsidR="00BD1EE3" w:rsidRPr="009730B7" w:rsidRDefault="00BD1EE3"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Strony niniejszym upoważniają odpowiednio:</w:t>
      </w:r>
    </w:p>
    <w:p w14:paraId="47E266B6" w14:textId="5926124D" w:rsidR="00BD1EE3" w:rsidRPr="009730B7" w:rsidRDefault="002B08F9" w:rsidP="00F128F3">
      <w:pPr>
        <w:numPr>
          <w:ilvl w:val="1"/>
          <w:numId w:val="26"/>
        </w:numPr>
        <w:suppressAutoHyphens/>
        <w:spacing w:after="240"/>
        <w:jc w:val="both"/>
        <w:rPr>
          <w:rFonts w:ascii="URW DIN" w:hAnsi="URW DIN"/>
          <w:sz w:val="20"/>
          <w:szCs w:val="20"/>
        </w:rPr>
      </w:pPr>
      <w:r w:rsidRPr="009730B7">
        <w:rPr>
          <w:rFonts w:ascii="URW DIN" w:hAnsi="URW DIN"/>
          <w:sz w:val="20"/>
          <w:szCs w:val="20"/>
        </w:rPr>
        <w:t xml:space="preserve">Ze strony Zamawiającego – </w:t>
      </w:r>
      <w:r w:rsidR="0049097B" w:rsidRPr="009730B7">
        <w:rPr>
          <w:rFonts w:ascii="URW DIN" w:hAnsi="URW DIN" w:cs="Verdana"/>
          <w:bCs/>
          <w:sz w:val="20"/>
          <w:szCs w:val="20"/>
        </w:rPr>
        <w:t>[_______________]</w:t>
      </w:r>
      <w:r w:rsidRPr="009730B7">
        <w:rPr>
          <w:rFonts w:ascii="URW DIN" w:hAnsi="URW DIN" w:cs="Verdana"/>
          <w:bCs/>
          <w:sz w:val="20"/>
          <w:szCs w:val="20"/>
        </w:rPr>
        <w:t>, tel.: [_______________], e-mail: [_______________],</w:t>
      </w:r>
    </w:p>
    <w:p w14:paraId="6DB71BF9" w14:textId="54D62ABB" w:rsidR="002B08F9" w:rsidRPr="009730B7" w:rsidRDefault="002B08F9" w:rsidP="00F128F3">
      <w:pPr>
        <w:numPr>
          <w:ilvl w:val="1"/>
          <w:numId w:val="26"/>
        </w:numPr>
        <w:suppressAutoHyphens/>
        <w:spacing w:after="240"/>
        <w:jc w:val="both"/>
        <w:rPr>
          <w:rFonts w:ascii="URW DIN" w:hAnsi="URW DIN"/>
          <w:sz w:val="20"/>
          <w:szCs w:val="20"/>
        </w:rPr>
      </w:pPr>
      <w:r w:rsidRPr="009730B7">
        <w:rPr>
          <w:rFonts w:ascii="URW DIN" w:hAnsi="URW DIN"/>
          <w:sz w:val="20"/>
          <w:szCs w:val="20"/>
        </w:rPr>
        <w:t xml:space="preserve">Ze strony Wykonawcy – </w:t>
      </w:r>
      <w:r w:rsidRPr="009730B7">
        <w:rPr>
          <w:rFonts w:ascii="URW DIN" w:hAnsi="URW DIN" w:cs="Verdana"/>
          <w:bCs/>
          <w:sz w:val="20"/>
          <w:szCs w:val="20"/>
        </w:rPr>
        <w:t>[_______________], tel.: [_______________], e-mail: [_______________],</w:t>
      </w:r>
    </w:p>
    <w:p w14:paraId="127B8A36" w14:textId="77777777" w:rsidR="00BD1EE3" w:rsidRPr="009730B7" w:rsidRDefault="00BD1EE3" w:rsidP="00DC4F4A">
      <w:pPr>
        <w:pStyle w:val="Teksttreci1"/>
        <w:shd w:val="clear" w:color="auto" w:fill="auto"/>
        <w:spacing w:before="0" w:after="240" w:line="240" w:lineRule="auto"/>
        <w:ind w:left="720" w:right="40" w:firstLine="0"/>
        <w:rPr>
          <w:rFonts w:ascii="URW DIN" w:hAnsi="URW DIN" w:cs="Verdana"/>
          <w:bCs/>
          <w:sz w:val="20"/>
          <w:szCs w:val="20"/>
          <w:lang w:val="pl-PL" w:eastAsia="pl-PL"/>
        </w:rPr>
      </w:pPr>
      <w:r w:rsidRPr="009730B7">
        <w:rPr>
          <w:rFonts w:ascii="URW DIN" w:hAnsi="URW DIN" w:cs="Verdana"/>
          <w:bCs/>
          <w:sz w:val="20"/>
          <w:szCs w:val="20"/>
          <w:lang w:val="pl-PL" w:eastAsia="pl-PL"/>
        </w:rPr>
        <w:t>do reprezentowania odpowiedniej Strony w zakresie wskazanym w niniejszej Umowie</w:t>
      </w:r>
      <w:r w:rsidR="00191183" w:rsidRPr="009730B7">
        <w:rPr>
          <w:rFonts w:ascii="URW DIN" w:hAnsi="URW DIN" w:cs="Verdana"/>
          <w:bCs/>
          <w:sz w:val="20"/>
          <w:szCs w:val="20"/>
          <w:lang w:val="pl-PL" w:eastAsia="pl-PL"/>
        </w:rPr>
        <w:t>.</w:t>
      </w:r>
      <w:r w:rsidRPr="009730B7">
        <w:rPr>
          <w:rFonts w:ascii="URW DIN" w:hAnsi="URW DIN" w:cs="Verdana"/>
          <w:bCs/>
          <w:sz w:val="20"/>
          <w:szCs w:val="20"/>
          <w:lang w:val="pl-PL" w:eastAsia="pl-PL"/>
        </w:rPr>
        <w:t xml:space="preserve"> </w:t>
      </w:r>
    </w:p>
    <w:p w14:paraId="367919B1" w14:textId="20F42CBE" w:rsidR="00BD1EE3" w:rsidRPr="009730B7" w:rsidRDefault="00BD1EE3"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Koordynator ze strony Wykonawcy upoważniony je</w:t>
      </w:r>
      <w:r w:rsidR="0052152B" w:rsidRPr="009730B7">
        <w:rPr>
          <w:rFonts w:ascii="URW DIN" w:hAnsi="URW DIN" w:cs="Verdana"/>
          <w:bCs/>
          <w:sz w:val="20"/>
          <w:szCs w:val="20"/>
        </w:rPr>
        <w:t>st do samodzielnego działania w</w:t>
      </w:r>
      <w:r w:rsidR="00B1750F" w:rsidRPr="009730B7">
        <w:rPr>
          <w:rFonts w:ascii="URW DIN" w:hAnsi="URW DIN" w:cs="Verdana"/>
          <w:bCs/>
          <w:sz w:val="20"/>
          <w:szCs w:val="20"/>
        </w:rPr>
        <w:t xml:space="preserve"> </w:t>
      </w:r>
      <w:r w:rsidRPr="009730B7">
        <w:rPr>
          <w:rFonts w:ascii="URW DIN" w:hAnsi="URW DIN" w:cs="Verdana"/>
          <w:bCs/>
          <w:sz w:val="20"/>
          <w:szCs w:val="20"/>
        </w:rPr>
        <w:t>imieniu Wykonawcy do stałego kontaktu z przedstawicielami drugiej Strony oraz do rozwiązywania bieżących problemów związanych z realizacją Umowy.</w:t>
      </w:r>
    </w:p>
    <w:p w14:paraId="23C51C47" w14:textId="01E8DA36" w:rsidR="00BD1EE3" w:rsidRPr="009730B7" w:rsidRDefault="00BD1EE3"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Koordynator ze strony Zamawiającego upoważn</w:t>
      </w:r>
      <w:r w:rsidR="0052152B" w:rsidRPr="009730B7">
        <w:rPr>
          <w:rFonts w:ascii="URW DIN" w:hAnsi="URW DIN" w:cs="Verdana"/>
          <w:bCs/>
          <w:sz w:val="20"/>
          <w:szCs w:val="20"/>
        </w:rPr>
        <w:t>iony jest do stałego kontaktu z</w:t>
      </w:r>
      <w:r w:rsidR="00B41A4C" w:rsidRPr="009730B7">
        <w:rPr>
          <w:rFonts w:ascii="URW DIN" w:hAnsi="URW DIN" w:cs="Verdana"/>
          <w:bCs/>
          <w:sz w:val="20"/>
          <w:szCs w:val="20"/>
        </w:rPr>
        <w:t xml:space="preserve"> </w:t>
      </w:r>
      <w:r w:rsidRPr="009730B7">
        <w:rPr>
          <w:rFonts w:ascii="URW DIN" w:hAnsi="URW DIN" w:cs="Verdana"/>
          <w:bCs/>
          <w:sz w:val="20"/>
          <w:szCs w:val="20"/>
        </w:rPr>
        <w:t xml:space="preserve">przedstawicielami drugiej Strony oraz do rozwiązywania bieżących problemów związanych z realizacją Umowy. </w:t>
      </w:r>
    </w:p>
    <w:p w14:paraId="6D37AE34" w14:textId="5A013861" w:rsidR="00F17935" w:rsidRPr="009730B7" w:rsidRDefault="00793687"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Wykonawca w terminie 7 dni roboczych od dnia zawarcia Umowy wskaże do Komitetu Sterującego jednego przedstawiciela w randze członka zarządu lub odpowiednio umocowan</w:t>
      </w:r>
      <w:r w:rsidR="009D38FE" w:rsidRPr="009730B7">
        <w:rPr>
          <w:rFonts w:ascii="URW DIN" w:hAnsi="URW DIN" w:cs="Verdana"/>
          <w:bCs/>
          <w:sz w:val="20"/>
          <w:szCs w:val="20"/>
        </w:rPr>
        <w:t>ego do reprezentacji Wykonawcy.</w:t>
      </w:r>
      <w:r w:rsidR="00F17935" w:rsidRPr="009730B7">
        <w:rPr>
          <w:rFonts w:ascii="URW DIN" w:hAnsi="URW DIN" w:cs="Verdana"/>
          <w:bCs/>
          <w:sz w:val="20"/>
          <w:szCs w:val="20"/>
        </w:rPr>
        <w:t xml:space="preserve"> </w:t>
      </w:r>
    </w:p>
    <w:p w14:paraId="350AB19C" w14:textId="3B6D607B" w:rsidR="00BD1EE3" w:rsidRPr="009730B7" w:rsidRDefault="00BD1EE3" w:rsidP="00F128F3">
      <w:pPr>
        <w:numPr>
          <w:ilvl w:val="0"/>
          <w:numId w:val="26"/>
        </w:numPr>
        <w:suppressAutoHyphens/>
        <w:spacing w:after="240"/>
        <w:jc w:val="both"/>
        <w:rPr>
          <w:rFonts w:ascii="URW DIN" w:hAnsi="URW DIN" w:cs="Verdana"/>
          <w:bCs/>
          <w:sz w:val="20"/>
          <w:szCs w:val="20"/>
        </w:rPr>
      </w:pPr>
      <w:r w:rsidRPr="009730B7">
        <w:rPr>
          <w:rFonts w:ascii="URW DIN" w:hAnsi="URW DIN" w:cs="Verdana"/>
          <w:bCs/>
          <w:sz w:val="20"/>
          <w:szCs w:val="20"/>
        </w:rPr>
        <w:t xml:space="preserve">W przypadku niemożności podjęcia decyzji przez Koordynatorów ze strony Wykonawcy i Zamawiającego, sprawę rozstrzyga posiedzenie </w:t>
      </w:r>
      <w:r w:rsidR="0067018C" w:rsidRPr="009730B7">
        <w:rPr>
          <w:rFonts w:ascii="URW DIN" w:hAnsi="URW DIN" w:cs="Verdana"/>
          <w:bCs/>
          <w:sz w:val="20"/>
          <w:szCs w:val="20"/>
        </w:rPr>
        <w:t>Komitetu Sterującego</w:t>
      </w:r>
      <w:r w:rsidRPr="009730B7">
        <w:rPr>
          <w:rFonts w:ascii="URW DIN" w:hAnsi="URW DIN" w:cs="Verdana"/>
          <w:bCs/>
          <w:sz w:val="20"/>
          <w:szCs w:val="20"/>
        </w:rPr>
        <w:t>.</w:t>
      </w:r>
      <w:r w:rsidR="00175D49" w:rsidRPr="009730B7">
        <w:rPr>
          <w:rFonts w:ascii="URW DIN" w:hAnsi="URW DIN" w:cs="Verdana"/>
          <w:bCs/>
          <w:sz w:val="20"/>
          <w:szCs w:val="20"/>
        </w:rPr>
        <w:t xml:space="preserve"> Zasady funkcjonowania Komitetu Sterującego określa Regulamin pracy Komitetu </w:t>
      </w:r>
      <w:r w:rsidR="00FC1B6B" w:rsidRPr="009730B7">
        <w:rPr>
          <w:rFonts w:ascii="URW DIN" w:hAnsi="URW DIN" w:cs="Verdana"/>
          <w:bCs/>
          <w:sz w:val="20"/>
          <w:szCs w:val="20"/>
        </w:rPr>
        <w:t>Sterującego</w:t>
      </w:r>
      <w:r w:rsidR="00175D49" w:rsidRPr="009730B7">
        <w:rPr>
          <w:rFonts w:ascii="URW DIN" w:hAnsi="URW DIN" w:cs="Verdana"/>
          <w:bCs/>
          <w:sz w:val="20"/>
          <w:szCs w:val="20"/>
        </w:rPr>
        <w:t>.</w:t>
      </w:r>
      <w:r w:rsidRPr="009730B7">
        <w:rPr>
          <w:rFonts w:ascii="URW DIN" w:hAnsi="URW DIN" w:cs="Verdana"/>
          <w:bCs/>
          <w:sz w:val="20"/>
          <w:szCs w:val="20"/>
        </w:rPr>
        <w:t xml:space="preserve"> Wniosek o zwołanie posiedzenia w tej sprawie przedstawi</w:t>
      </w:r>
      <w:r w:rsidR="0052152B" w:rsidRPr="009730B7">
        <w:rPr>
          <w:rFonts w:ascii="URW DIN" w:hAnsi="URW DIN" w:cs="Verdana"/>
          <w:bCs/>
          <w:sz w:val="20"/>
          <w:szCs w:val="20"/>
        </w:rPr>
        <w:t xml:space="preserve">a </w:t>
      </w:r>
      <w:r w:rsidR="00BC1B12" w:rsidRPr="009730B7">
        <w:rPr>
          <w:rFonts w:ascii="URW DIN" w:hAnsi="URW DIN" w:cs="Verdana"/>
          <w:bCs/>
          <w:sz w:val="20"/>
          <w:szCs w:val="20"/>
        </w:rPr>
        <w:t>Przewodniczącemu</w:t>
      </w:r>
      <w:r w:rsidR="0052152B" w:rsidRPr="009730B7">
        <w:rPr>
          <w:rFonts w:ascii="URW DIN" w:hAnsi="URW DIN" w:cs="Verdana"/>
          <w:bCs/>
          <w:sz w:val="20"/>
          <w:szCs w:val="20"/>
        </w:rPr>
        <w:t xml:space="preserve"> </w:t>
      </w:r>
      <w:r w:rsidR="00BC1B12" w:rsidRPr="009730B7">
        <w:rPr>
          <w:rFonts w:ascii="URW DIN" w:hAnsi="URW DIN" w:cs="Verdana"/>
          <w:bCs/>
          <w:sz w:val="20"/>
          <w:szCs w:val="20"/>
        </w:rPr>
        <w:t xml:space="preserve">Komitetu Sterującego </w:t>
      </w:r>
      <w:r w:rsidR="0052152B" w:rsidRPr="009730B7">
        <w:rPr>
          <w:rFonts w:ascii="URW DIN" w:hAnsi="URW DIN" w:cs="Verdana"/>
          <w:bCs/>
          <w:sz w:val="20"/>
          <w:szCs w:val="20"/>
        </w:rPr>
        <w:t>którykolwiek z</w:t>
      </w:r>
      <w:r w:rsidR="00DC4F4A" w:rsidRPr="009730B7">
        <w:rPr>
          <w:rFonts w:ascii="URW DIN" w:hAnsi="URW DIN" w:cs="Verdana"/>
          <w:bCs/>
          <w:sz w:val="20"/>
          <w:szCs w:val="20"/>
        </w:rPr>
        <w:t xml:space="preserve"> </w:t>
      </w:r>
      <w:r w:rsidRPr="009730B7">
        <w:rPr>
          <w:rFonts w:ascii="URW DIN" w:hAnsi="URW DIN" w:cs="Verdana"/>
          <w:bCs/>
          <w:sz w:val="20"/>
          <w:szCs w:val="20"/>
        </w:rPr>
        <w:t>Koordynatorów.</w:t>
      </w:r>
    </w:p>
    <w:p w14:paraId="746BF62E" w14:textId="4BC70864" w:rsidR="009136DA" w:rsidRPr="00374D06" w:rsidRDefault="00BD1EE3" w:rsidP="003400C3">
      <w:pPr>
        <w:numPr>
          <w:ilvl w:val="0"/>
          <w:numId w:val="26"/>
        </w:numPr>
        <w:spacing w:after="240"/>
        <w:jc w:val="both"/>
        <w:rPr>
          <w:rFonts w:ascii="URW DIN" w:hAnsi="URW DIN"/>
          <w:sz w:val="20"/>
        </w:rPr>
        <w:sectPr w:rsidR="009136DA" w:rsidRPr="00374D06" w:rsidSect="005B0412">
          <w:pgSz w:w="11905" w:h="16837"/>
          <w:pgMar w:top="1418" w:right="1418" w:bottom="1418" w:left="1418" w:header="0" w:footer="6" w:gutter="0"/>
          <w:cols w:space="720"/>
          <w:noEndnote/>
          <w:docGrid w:linePitch="360"/>
        </w:sectPr>
      </w:pPr>
      <w:r w:rsidRPr="0AFD0EEC">
        <w:rPr>
          <w:rFonts w:ascii="URW DIN" w:hAnsi="URW DIN" w:cs="Verdana"/>
          <w:sz w:val="20"/>
          <w:szCs w:val="20"/>
        </w:rPr>
        <w:t xml:space="preserve">Strony będą się niezwłocznie zawiadamiać </w:t>
      </w:r>
      <w:r w:rsidR="00EC667A" w:rsidRPr="0AFD0EEC">
        <w:rPr>
          <w:rFonts w:ascii="URW DIN" w:hAnsi="URW DIN" w:cs="Verdana"/>
          <w:sz w:val="20"/>
          <w:szCs w:val="20"/>
        </w:rPr>
        <w:t>w formie pisemnej</w:t>
      </w:r>
      <w:r w:rsidR="00CD41D3" w:rsidRPr="0AFD0EEC">
        <w:rPr>
          <w:rFonts w:ascii="URW DIN" w:hAnsi="URW DIN" w:cs="Verdana"/>
          <w:sz w:val="20"/>
          <w:szCs w:val="20"/>
        </w:rPr>
        <w:t xml:space="preserve"> o zmianie Koordynatorów</w:t>
      </w:r>
      <w:r w:rsidR="00BC1B12" w:rsidRPr="0AFD0EEC">
        <w:rPr>
          <w:rFonts w:ascii="URW DIN" w:hAnsi="URW DIN" w:cs="Verdana"/>
          <w:sz w:val="20"/>
          <w:szCs w:val="20"/>
        </w:rPr>
        <w:t xml:space="preserve">, </w:t>
      </w:r>
      <w:r w:rsidRPr="0AFD0EEC">
        <w:rPr>
          <w:rFonts w:ascii="URW DIN" w:hAnsi="URW DIN" w:cs="Verdana"/>
          <w:sz w:val="20"/>
          <w:szCs w:val="20"/>
        </w:rPr>
        <w:t>bez konieczności sporządzania aneksu do Umowy lub Zlecenia.</w:t>
      </w:r>
    </w:p>
    <w:p w14:paraId="6CD0380C" w14:textId="295873C9" w:rsidR="00A32135" w:rsidRPr="009730B7" w:rsidRDefault="00A32135" w:rsidP="00A50B03">
      <w:pPr>
        <w:tabs>
          <w:tab w:val="left" w:pos="1620"/>
        </w:tabs>
        <w:spacing w:before="120" w:after="120"/>
        <w:ind w:right="62"/>
        <w:outlineLvl w:val="0"/>
        <w:rPr>
          <w:rFonts w:ascii="URW DIN" w:hAnsi="URW DIN" w:cs="Verdana"/>
          <w:b/>
          <w:bCs/>
          <w:sz w:val="20"/>
          <w:szCs w:val="20"/>
        </w:rPr>
      </w:pPr>
      <w:bookmarkStart w:id="581" w:name="_Toc518322964"/>
      <w:bookmarkStart w:id="582" w:name="_Toc144291596"/>
      <w:bookmarkStart w:id="583" w:name="_Toc158725114"/>
      <w:bookmarkStart w:id="584" w:name="_Toc214007460"/>
      <w:r w:rsidRPr="009730B7">
        <w:rPr>
          <w:rFonts w:ascii="URW DIN" w:hAnsi="URW DIN" w:cs="Verdana"/>
          <w:b/>
          <w:bCs/>
          <w:sz w:val="20"/>
          <w:szCs w:val="20"/>
        </w:rPr>
        <w:lastRenderedPageBreak/>
        <w:t>ZAŁĄCZNIK 6</w:t>
      </w:r>
      <w:r w:rsidR="00E96C2D" w:rsidRPr="009730B7">
        <w:rPr>
          <w:rFonts w:ascii="URW DIN" w:hAnsi="URW DIN" w:cs="Verdana"/>
          <w:b/>
          <w:bCs/>
          <w:sz w:val="20"/>
          <w:szCs w:val="20"/>
        </w:rPr>
        <w:br/>
      </w:r>
      <w:r w:rsidRPr="009730B7">
        <w:rPr>
          <w:rFonts w:ascii="URW DIN" w:hAnsi="URW DIN" w:cs="Verdana"/>
          <w:b/>
          <w:bCs/>
          <w:sz w:val="20"/>
          <w:szCs w:val="20"/>
        </w:rPr>
        <w:t>P</w:t>
      </w:r>
      <w:r w:rsidR="00B95FF0" w:rsidRPr="009730B7">
        <w:rPr>
          <w:rFonts w:ascii="URW DIN" w:hAnsi="URW DIN" w:cs="Verdana"/>
          <w:b/>
          <w:bCs/>
          <w:sz w:val="20"/>
          <w:szCs w:val="20"/>
        </w:rPr>
        <w:t>rotokół Odbioru</w:t>
      </w:r>
      <w:bookmarkEnd w:id="581"/>
      <w:bookmarkEnd w:id="582"/>
      <w:bookmarkEnd w:id="583"/>
      <w:bookmarkEnd w:id="584"/>
      <w:r w:rsidR="00B95FF0" w:rsidRPr="009730B7">
        <w:rPr>
          <w:rFonts w:ascii="URW DIN" w:hAnsi="URW DIN" w:cs="Verdana"/>
          <w:b/>
          <w:bCs/>
          <w:sz w:val="20"/>
          <w:szCs w:val="20"/>
        </w:rPr>
        <w:t xml:space="preserve"> </w:t>
      </w:r>
    </w:p>
    <w:p w14:paraId="47B9A06C" w14:textId="77777777" w:rsidR="00A32135" w:rsidRPr="009730B7" w:rsidRDefault="00A32135" w:rsidP="00A50B03">
      <w:pPr>
        <w:pStyle w:val="Teksttreci1"/>
        <w:shd w:val="clear" w:color="auto" w:fill="auto"/>
        <w:tabs>
          <w:tab w:val="left" w:leader="dot" w:pos="3186"/>
        </w:tabs>
        <w:spacing w:before="0" w:after="6" w:line="240" w:lineRule="auto"/>
        <w:ind w:firstLine="0"/>
        <w:jc w:val="center"/>
        <w:rPr>
          <w:rFonts w:ascii="URW DIN" w:hAnsi="URW DIN"/>
          <w:sz w:val="20"/>
          <w:szCs w:val="20"/>
          <w:lang w:val="pl-PL"/>
        </w:rPr>
      </w:pPr>
      <w:r w:rsidRPr="009730B7">
        <w:rPr>
          <w:rFonts w:ascii="URW DIN" w:hAnsi="URW DIN"/>
          <w:b/>
          <w:sz w:val="20"/>
          <w:szCs w:val="20"/>
          <w:lang w:val="pl-PL"/>
        </w:rPr>
        <w:t>PROTOKÓŁ ODBIORU PRAC/</w:t>
      </w:r>
      <w:r w:rsidR="008F08CA" w:rsidRPr="009730B7">
        <w:rPr>
          <w:rFonts w:ascii="URW DIN" w:hAnsi="URW DIN"/>
          <w:b/>
          <w:sz w:val="20"/>
          <w:szCs w:val="20"/>
          <w:lang w:val="pl-PL"/>
        </w:rPr>
        <w:t>REZULTATÓW</w:t>
      </w:r>
      <w:r w:rsidRPr="009730B7">
        <w:rPr>
          <w:rFonts w:ascii="URW DIN" w:hAnsi="URW DIN"/>
          <w:b/>
          <w:sz w:val="20"/>
          <w:szCs w:val="20"/>
          <w:lang w:val="pl-PL"/>
        </w:rPr>
        <w:t>/ETAPU/KOŃCOWEGO ETAPU/</w:t>
      </w:r>
      <w:r w:rsidR="008F08CA" w:rsidRPr="009730B7">
        <w:rPr>
          <w:rFonts w:ascii="URW DIN" w:hAnsi="URW DIN"/>
          <w:b/>
          <w:sz w:val="20"/>
          <w:szCs w:val="20"/>
          <w:lang w:val="pl-PL"/>
        </w:rPr>
        <w:t>USŁUG(I) OPIEKI SERWISOWEJ POSPRZEDAŻOWEJ</w:t>
      </w:r>
      <w:r w:rsidRPr="009730B7">
        <w:rPr>
          <w:rFonts w:ascii="URW DIN" w:hAnsi="URW DIN"/>
          <w:b/>
          <w:sz w:val="20"/>
          <w:szCs w:val="20"/>
          <w:lang w:val="pl-PL"/>
        </w:rPr>
        <w:t>/TESTÓW*</w:t>
      </w:r>
    </w:p>
    <w:p w14:paraId="7EFBD924" w14:textId="77777777" w:rsidR="00A32135" w:rsidRPr="009730B7" w:rsidRDefault="00A32135" w:rsidP="00A50B03">
      <w:pPr>
        <w:pStyle w:val="Teksttreci1"/>
        <w:shd w:val="clear" w:color="auto" w:fill="auto"/>
        <w:tabs>
          <w:tab w:val="left" w:leader="dot" w:pos="3186"/>
        </w:tabs>
        <w:spacing w:before="0" w:after="6" w:line="240" w:lineRule="auto"/>
        <w:ind w:firstLine="0"/>
        <w:jc w:val="left"/>
        <w:rPr>
          <w:rFonts w:ascii="URW DIN" w:hAnsi="URW DIN"/>
          <w:sz w:val="20"/>
          <w:szCs w:val="20"/>
          <w:lang w:val="pl-PL"/>
        </w:rPr>
      </w:pPr>
    </w:p>
    <w:p w14:paraId="1EC637E3" w14:textId="77777777" w:rsidR="00A32135" w:rsidRPr="009730B7" w:rsidRDefault="00A32135" w:rsidP="00A50B03">
      <w:pPr>
        <w:pStyle w:val="Teksttreci1"/>
        <w:shd w:val="clear" w:color="auto" w:fill="auto"/>
        <w:tabs>
          <w:tab w:val="left" w:leader="dot" w:pos="3186"/>
        </w:tabs>
        <w:spacing w:before="0" w:after="6" w:line="240" w:lineRule="auto"/>
        <w:ind w:firstLine="0"/>
        <w:jc w:val="left"/>
        <w:rPr>
          <w:rFonts w:ascii="URW DIN" w:hAnsi="URW DIN"/>
          <w:sz w:val="20"/>
          <w:szCs w:val="20"/>
          <w:lang w:val="pl-PL"/>
        </w:rPr>
      </w:pPr>
      <w:r w:rsidRPr="009730B7">
        <w:rPr>
          <w:rFonts w:ascii="URW DIN" w:hAnsi="URW DIN"/>
          <w:sz w:val="20"/>
          <w:szCs w:val="20"/>
          <w:lang w:val="pl-PL"/>
        </w:rPr>
        <w:t>Na podstawie Umowy stwierdza się, że</w:t>
      </w:r>
      <w:r w:rsidR="00164776" w:rsidRPr="009730B7">
        <w:rPr>
          <w:rFonts w:ascii="URW DIN" w:hAnsi="URW DIN"/>
          <w:sz w:val="20"/>
          <w:szCs w:val="20"/>
          <w:lang w:val="pl-PL"/>
        </w:rPr>
        <w:t xml:space="preserve"> </w:t>
      </w:r>
      <w:r w:rsidRPr="009730B7">
        <w:rPr>
          <w:rFonts w:ascii="URW DIN" w:hAnsi="URW DIN"/>
          <w:sz w:val="20"/>
          <w:szCs w:val="20"/>
          <w:lang w:val="pl-PL"/>
        </w:rPr>
        <w:t>praca/</w:t>
      </w:r>
      <w:r w:rsidR="008F08CA" w:rsidRPr="009730B7">
        <w:rPr>
          <w:rFonts w:ascii="URW DIN" w:hAnsi="URW DIN"/>
          <w:sz w:val="20"/>
          <w:szCs w:val="20"/>
          <w:lang w:val="pl-PL"/>
        </w:rPr>
        <w:t>rezultat</w:t>
      </w:r>
      <w:r w:rsidRPr="009730B7">
        <w:rPr>
          <w:rFonts w:ascii="URW DIN" w:hAnsi="URW DIN"/>
          <w:sz w:val="20"/>
          <w:szCs w:val="20"/>
          <w:lang w:val="pl-PL"/>
        </w:rPr>
        <w:t>/etap/końcowy etap/usługa(i)</w:t>
      </w:r>
      <w:r w:rsidR="008F08CA" w:rsidRPr="009730B7">
        <w:rPr>
          <w:rFonts w:ascii="URW DIN" w:hAnsi="URW DIN"/>
          <w:sz w:val="20"/>
          <w:szCs w:val="20"/>
          <w:lang w:val="pl-PL"/>
        </w:rPr>
        <w:t xml:space="preserve"> opieki serwisowej posprzedażowej</w:t>
      </w:r>
      <w:r w:rsidRPr="009730B7">
        <w:rPr>
          <w:rFonts w:ascii="URW DIN" w:hAnsi="URW DIN"/>
          <w:sz w:val="20"/>
          <w:szCs w:val="20"/>
          <w:lang w:val="pl-PL"/>
        </w:rPr>
        <w:t>/testy w formie (...) został(y):</w:t>
      </w:r>
    </w:p>
    <w:p w14:paraId="355AB20B" w14:textId="77777777" w:rsidR="00A32135" w:rsidRPr="009730B7" w:rsidRDefault="00A32135" w:rsidP="00A50B03">
      <w:pPr>
        <w:pStyle w:val="Teksttreci1"/>
        <w:shd w:val="clear" w:color="auto" w:fill="auto"/>
        <w:tabs>
          <w:tab w:val="left" w:leader="dot" w:pos="3186"/>
        </w:tabs>
        <w:spacing w:before="0" w:after="6" w:line="240" w:lineRule="auto"/>
        <w:ind w:firstLine="0"/>
        <w:jc w:val="left"/>
        <w:rPr>
          <w:rFonts w:ascii="URW DIN" w:hAnsi="URW DIN"/>
          <w:sz w:val="20"/>
          <w:szCs w:val="20"/>
          <w:lang w:val="pl-PL"/>
        </w:rPr>
      </w:pPr>
    </w:p>
    <w:p w14:paraId="736D1AC6" w14:textId="77777777" w:rsidR="00A32135" w:rsidRPr="009730B7" w:rsidRDefault="00A32135" w:rsidP="00F128F3">
      <w:pPr>
        <w:pStyle w:val="Teksttreci1"/>
        <w:numPr>
          <w:ilvl w:val="0"/>
          <w:numId w:val="5"/>
        </w:numPr>
        <w:shd w:val="clear" w:color="auto" w:fill="auto"/>
        <w:tabs>
          <w:tab w:val="clear" w:pos="360"/>
          <w:tab w:val="left" w:pos="1087"/>
        </w:tabs>
        <w:spacing w:before="0" w:after="0" w:line="240" w:lineRule="auto"/>
        <w:ind w:left="720" w:firstLine="0"/>
        <w:jc w:val="left"/>
        <w:rPr>
          <w:rFonts w:ascii="URW DIN" w:hAnsi="URW DIN"/>
          <w:sz w:val="20"/>
          <w:szCs w:val="20"/>
          <w:lang w:val="pl-PL"/>
        </w:rPr>
      </w:pPr>
      <w:r w:rsidRPr="009730B7">
        <w:rPr>
          <w:rFonts w:ascii="URW DIN" w:hAnsi="URW DIN"/>
          <w:sz w:val="20"/>
          <w:szCs w:val="20"/>
          <w:lang w:val="pl-PL"/>
        </w:rPr>
        <w:t>odebrany bez zastrzeżeń*,</w:t>
      </w:r>
    </w:p>
    <w:p w14:paraId="3BA90269" w14:textId="77777777" w:rsidR="00A32135" w:rsidRPr="009730B7" w:rsidRDefault="00A32135" w:rsidP="00F128F3">
      <w:pPr>
        <w:pStyle w:val="Teksttreci1"/>
        <w:numPr>
          <w:ilvl w:val="0"/>
          <w:numId w:val="5"/>
        </w:numPr>
        <w:shd w:val="clear" w:color="auto" w:fill="auto"/>
        <w:tabs>
          <w:tab w:val="clear" w:pos="360"/>
          <w:tab w:val="left" w:pos="1080"/>
        </w:tabs>
        <w:spacing w:before="0" w:after="0" w:line="240" w:lineRule="auto"/>
        <w:ind w:left="720" w:firstLine="0"/>
        <w:jc w:val="left"/>
        <w:rPr>
          <w:rFonts w:ascii="URW DIN" w:hAnsi="URW DIN"/>
          <w:sz w:val="20"/>
          <w:szCs w:val="20"/>
          <w:lang w:val="pl-PL"/>
        </w:rPr>
      </w:pPr>
      <w:r w:rsidRPr="009730B7">
        <w:rPr>
          <w:rFonts w:ascii="URW DIN" w:hAnsi="URW DIN"/>
          <w:sz w:val="20"/>
          <w:szCs w:val="20"/>
          <w:lang w:val="pl-PL"/>
        </w:rPr>
        <w:t>odebrany z zastrzeżeniami*,</w:t>
      </w:r>
    </w:p>
    <w:p w14:paraId="5DCE3FF3" w14:textId="77777777" w:rsidR="00A32135" w:rsidRPr="009730B7" w:rsidRDefault="00A32135" w:rsidP="00F128F3">
      <w:pPr>
        <w:pStyle w:val="Teksttreci1"/>
        <w:numPr>
          <w:ilvl w:val="0"/>
          <w:numId w:val="5"/>
        </w:numPr>
        <w:shd w:val="clear" w:color="auto" w:fill="auto"/>
        <w:tabs>
          <w:tab w:val="clear" w:pos="360"/>
          <w:tab w:val="left" w:pos="1080"/>
        </w:tabs>
        <w:spacing w:before="0" w:after="0" w:line="240" w:lineRule="auto"/>
        <w:ind w:left="720" w:firstLine="0"/>
        <w:jc w:val="left"/>
        <w:rPr>
          <w:rFonts w:ascii="URW DIN" w:hAnsi="URW DIN"/>
          <w:sz w:val="20"/>
          <w:szCs w:val="20"/>
          <w:lang w:val="pl-PL"/>
        </w:rPr>
      </w:pPr>
      <w:r w:rsidRPr="009730B7">
        <w:rPr>
          <w:rFonts w:ascii="URW DIN" w:hAnsi="URW DIN"/>
          <w:sz w:val="20"/>
          <w:szCs w:val="20"/>
          <w:lang w:val="pl-PL"/>
        </w:rPr>
        <w:t>odrzucony*.</w:t>
      </w:r>
    </w:p>
    <w:p w14:paraId="549AA021" w14:textId="1ED5CCE1" w:rsidR="00A32135" w:rsidRPr="00220716" w:rsidRDefault="00A32135" w:rsidP="00A30924">
      <w:pPr>
        <w:pStyle w:val="Teksttreci1"/>
        <w:shd w:val="clear" w:color="auto" w:fill="auto"/>
        <w:spacing w:before="0" w:after="0" w:line="240" w:lineRule="auto"/>
        <w:ind w:left="20" w:firstLine="0"/>
        <w:rPr>
          <w:rFonts w:ascii="URW DIN" w:hAnsi="URW DIN"/>
          <w:sz w:val="16"/>
          <w:lang w:val="pl-PL"/>
        </w:rPr>
      </w:pPr>
      <w:r w:rsidRPr="00220716">
        <w:rPr>
          <w:rFonts w:ascii="URW DIN" w:hAnsi="URW DIN"/>
          <w:sz w:val="16"/>
          <w:lang w:val="pl-PL"/>
        </w:rPr>
        <w:t>*niepotrzebne skreślić</w:t>
      </w:r>
    </w:p>
    <w:p w14:paraId="47B796B5" w14:textId="77777777" w:rsidR="00EF54B5" w:rsidRPr="009730B7" w:rsidRDefault="00EF54B5" w:rsidP="00374D06">
      <w:pPr>
        <w:pStyle w:val="Teksttreci1"/>
        <w:shd w:val="clear" w:color="auto" w:fill="auto"/>
        <w:spacing w:before="0" w:after="0" w:line="240" w:lineRule="auto"/>
        <w:ind w:left="20" w:firstLine="0"/>
        <w:rPr>
          <w:rFonts w:ascii="URW DIN" w:hAnsi="URW DIN"/>
          <w:sz w:val="16"/>
          <w:szCs w:val="16"/>
          <w:lang w:val="pl-PL"/>
        </w:rPr>
      </w:pPr>
    </w:p>
    <w:p w14:paraId="4AFDF677" w14:textId="2AFC6DAA" w:rsidR="00A32135" w:rsidRPr="009730B7" w:rsidRDefault="00A32135" w:rsidP="00374D06">
      <w:pPr>
        <w:pStyle w:val="Teksttreci1"/>
        <w:shd w:val="clear" w:color="auto" w:fill="auto"/>
        <w:spacing w:before="0" w:line="240" w:lineRule="auto"/>
        <w:ind w:firstLine="23"/>
        <w:rPr>
          <w:rFonts w:ascii="URW DIN" w:hAnsi="URW DIN"/>
          <w:sz w:val="20"/>
          <w:szCs w:val="20"/>
          <w:lang w:val="pl-PL"/>
        </w:rPr>
      </w:pPr>
      <w:r w:rsidRPr="0AFD0EEC">
        <w:rPr>
          <w:rFonts w:ascii="URW DIN" w:hAnsi="URW DIN"/>
          <w:sz w:val="20"/>
          <w:szCs w:val="20"/>
          <w:lang w:val="pl-PL"/>
        </w:rPr>
        <w:t xml:space="preserve">Zastrzeżenia (wypełnia Zamawiający), w przypadku przyjęcia opcji odbioru </w:t>
      </w:r>
      <w:r w:rsidR="0052152B" w:rsidRPr="0AFD0EEC">
        <w:rPr>
          <w:rFonts w:ascii="URW DIN" w:hAnsi="URW DIN"/>
          <w:sz w:val="20"/>
          <w:szCs w:val="20"/>
          <w:lang w:val="pl-PL"/>
        </w:rPr>
        <w:t>z</w:t>
      </w:r>
      <w:r w:rsidR="00B41A4C" w:rsidRPr="0AFD0EEC">
        <w:rPr>
          <w:rFonts w:ascii="URW DIN" w:hAnsi="URW DIN"/>
          <w:sz w:val="20"/>
          <w:szCs w:val="20"/>
          <w:lang w:val="pl-PL"/>
        </w:rPr>
        <w:t xml:space="preserve"> </w:t>
      </w:r>
      <w:r w:rsidRPr="0AFD0EEC">
        <w:rPr>
          <w:rFonts w:ascii="URW DIN" w:hAnsi="URW DIN"/>
          <w:sz w:val="20"/>
          <w:szCs w:val="20"/>
          <w:lang w:val="pl-PL"/>
        </w:rPr>
        <w:t>zastrzeżeniami).</w:t>
      </w:r>
    </w:p>
    <w:p w14:paraId="0BE52354" w14:textId="1CDF958D" w:rsidR="00A32135" w:rsidRPr="009730B7" w:rsidRDefault="00A32135" w:rsidP="00374D06">
      <w:pPr>
        <w:pStyle w:val="Teksttreci1"/>
        <w:shd w:val="clear" w:color="auto" w:fill="auto"/>
        <w:spacing w:before="0" w:line="240" w:lineRule="auto"/>
        <w:ind w:firstLine="23"/>
        <w:rPr>
          <w:rFonts w:ascii="URW DIN" w:hAnsi="URW DIN"/>
          <w:sz w:val="20"/>
          <w:szCs w:val="20"/>
          <w:lang w:val="pl-PL"/>
        </w:rPr>
      </w:pPr>
      <w:r w:rsidRPr="0AFD0EEC">
        <w:rPr>
          <w:rFonts w:ascii="URW DIN" w:hAnsi="URW DIN"/>
          <w:sz w:val="20"/>
          <w:szCs w:val="20"/>
          <w:lang w:val="pl-PL"/>
        </w:rPr>
        <w:t>Uzasadnienie decyzji odrzucenia (wypełnia Zamawiający</w:t>
      </w:r>
      <w:r w:rsidR="00122BC3" w:rsidRPr="0AFD0EEC">
        <w:rPr>
          <w:rFonts w:ascii="URW DIN" w:hAnsi="URW DIN"/>
          <w:sz w:val="20"/>
          <w:szCs w:val="20"/>
          <w:lang w:val="pl-PL"/>
        </w:rPr>
        <w:t>)</w:t>
      </w:r>
      <w:r w:rsidRPr="0AFD0EEC">
        <w:rPr>
          <w:rFonts w:ascii="URW DIN" w:hAnsi="URW DIN"/>
          <w:sz w:val="20"/>
          <w:szCs w:val="20"/>
          <w:lang w:val="pl-PL"/>
        </w:rPr>
        <w:t>, w przypadku przyjęcia opcji odrzucenia.</w:t>
      </w:r>
    </w:p>
    <w:p w14:paraId="7088F6CC" w14:textId="77777777" w:rsidR="00164776" w:rsidRPr="00374D06" w:rsidRDefault="00164776" w:rsidP="00A50B03">
      <w:pPr>
        <w:pStyle w:val="Teksttreci1"/>
        <w:shd w:val="clear" w:color="auto" w:fill="auto"/>
        <w:spacing w:before="0" w:after="0" w:line="240" w:lineRule="auto"/>
        <w:ind w:left="20" w:firstLine="0"/>
        <w:rPr>
          <w:rFonts w:ascii="URW DIN" w:hAnsi="URW DIN"/>
          <w:b/>
          <w:sz w:val="20"/>
          <w:lang w:val="pl-PL"/>
        </w:rPr>
      </w:pPr>
      <w:r w:rsidRPr="00374D06">
        <w:rPr>
          <w:rFonts w:ascii="URW DIN" w:hAnsi="URW DIN"/>
          <w:b/>
          <w:sz w:val="20"/>
          <w:lang w:val="pl-PL"/>
        </w:rPr>
        <w:t>Wykonawca, wraz z podpisaniem Protokołu Odbioru:</w:t>
      </w:r>
    </w:p>
    <w:p w14:paraId="72E4CAFC" w14:textId="262ADC24" w:rsidR="0059078C" w:rsidRPr="00374D06" w:rsidRDefault="00164776" w:rsidP="0059078C">
      <w:pPr>
        <w:pStyle w:val="Teksttreci1"/>
        <w:shd w:val="clear" w:color="auto" w:fill="auto"/>
        <w:spacing w:before="0" w:after="0" w:line="240" w:lineRule="auto"/>
        <w:ind w:firstLine="0"/>
        <w:rPr>
          <w:rFonts w:ascii="URW DIN" w:hAnsi="URW DIN"/>
          <w:b/>
          <w:sz w:val="20"/>
          <w:lang w:val="pl-PL"/>
        </w:rPr>
      </w:pPr>
      <w:r w:rsidRPr="00374D06">
        <w:rPr>
          <w:rFonts w:ascii="URW DIN" w:hAnsi="URW DIN"/>
          <w:b/>
          <w:sz w:val="20"/>
          <w:lang w:val="pl-PL"/>
        </w:rPr>
        <w:t xml:space="preserve">- przenosi na Zamawiającego autorskie prawa majątkowe zgodnie z </w:t>
      </w:r>
      <w:r w:rsidR="00AB2711">
        <w:rPr>
          <w:rFonts w:ascii="URW DIN" w:hAnsi="URW DIN"/>
          <w:b/>
          <w:sz w:val="20"/>
          <w:lang w:val="pl-PL"/>
        </w:rPr>
        <w:fldChar w:fldCharType="begin"/>
      </w:r>
      <w:r w:rsidR="00AB2711">
        <w:rPr>
          <w:rFonts w:ascii="URW DIN" w:hAnsi="URW DIN"/>
          <w:b/>
          <w:sz w:val="20"/>
          <w:lang w:val="pl-PL"/>
        </w:rPr>
        <w:instrText xml:space="preserve"> REF _Ref211944035 \r \h </w:instrText>
      </w:r>
      <w:r w:rsidR="00AB2711">
        <w:rPr>
          <w:rFonts w:ascii="URW DIN" w:hAnsi="URW DIN"/>
          <w:b/>
          <w:sz w:val="20"/>
          <w:lang w:val="pl-PL"/>
        </w:rPr>
      </w:r>
      <w:r w:rsidR="00AB2711">
        <w:rPr>
          <w:rFonts w:ascii="URW DIN" w:hAnsi="URW DIN"/>
          <w:b/>
          <w:sz w:val="20"/>
          <w:lang w:val="pl-PL"/>
        </w:rPr>
        <w:fldChar w:fldCharType="separate"/>
      </w:r>
      <w:r w:rsidR="00702C1C">
        <w:rPr>
          <w:rFonts w:ascii="URW DIN" w:hAnsi="URW DIN"/>
          <w:b/>
          <w:sz w:val="20"/>
          <w:lang w:val="pl-PL"/>
        </w:rPr>
        <w:t>§ 17</w:t>
      </w:r>
      <w:r w:rsidR="00AB2711">
        <w:rPr>
          <w:rFonts w:ascii="URW DIN" w:hAnsi="URW DIN"/>
          <w:b/>
          <w:sz w:val="20"/>
          <w:lang w:val="pl-PL"/>
        </w:rPr>
        <w:fldChar w:fldCharType="end"/>
      </w:r>
      <w:r w:rsidRPr="00374D06">
        <w:rPr>
          <w:rFonts w:ascii="URW DIN" w:hAnsi="URW DIN"/>
          <w:b/>
          <w:sz w:val="20"/>
          <w:lang w:val="pl-PL"/>
        </w:rPr>
        <w:t xml:space="preserve"> Umowy (*).</w:t>
      </w:r>
    </w:p>
    <w:p w14:paraId="0B0E7EEB" w14:textId="59C843FB" w:rsidR="0059078C" w:rsidRPr="009730B7" w:rsidRDefault="0059078C" w:rsidP="0059078C">
      <w:pPr>
        <w:pStyle w:val="Teksttreci1"/>
        <w:shd w:val="clear" w:color="auto" w:fill="auto"/>
        <w:spacing w:before="0" w:after="0" w:line="240" w:lineRule="auto"/>
        <w:ind w:firstLine="0"/>
        <w:rPr>
          <w:rFonts w:ascii="URW DIN" w:hAnsi="URW DIN" w:cs="Arial"/>
          <w:i/>
          <w:iCs/>
          <w:sz w:val="12"/>
          <w:szCs w:val="12"/>
          <w:lang w:val="pl-PL"/>
        </w:rPr>
      </w:pPr>
      <w:r w:rsidRPr="009730B7">
        <w:rPr>
          <w:rFonts w:ascii="URW DIN" w:hAnsi="URW DIN"/>
          <w:i/>
          <w:iCs/>
          <w:sz w:val="12"/>
          <w:szCs w:val="12"/>
        </w:rPr>
        <w:t xml:space="preserve">przeniesienie autorskich praw majątkowych lub praw pokrewnych obejmuje </w:t>
      </w:r>
      <w:r w:rsidRPr="009730B7">
        <w:rPr>
          <w:rFonts w:ascii="URW DIN" w:hAnsi="URW DIN"/>
          <w:i/>
          <w:iCs/>
          <w:sz w:val="12"/>
          <w:szCs w:val="12"/>
          <w:lang w:val="pl-PL"/>
        </w:rPr>
        <w:t xml:space="preserve">wszystkie pola eksploatacji istniejące w chwili przeniesienia, w tym wskazane w art. 50, 74 i 86 ustawy z dnia 4 lutego 1994 roku o </w:t>
      </w:r>
      <w:r w:rsidRPr="009730B7">
        <w:rPr>
          <w:rFonts w:ascii="URW DIN" w:hAnsi="URW DIN" w:cs="Verdana"/>
          <w:i/>
          <w:iCs/>
          <w:sz w:val="12"/>
          <w:szCs w:val="12"/>
          <w:lang w:val="pl-PL"/>
        </w:rPr>
        <w:t>prawie</w:t>
      </w:r>
      <w:r w:rsidRPr="009730B7">
        <w:rPr>
          <w:rFonts w:ascii="URW DIN" w:hAnsi="URW DIN"/>
          <w:i/>
          <w:iCs/>
          <w:sz w:val="12"/>
          <w:szCs w:val="12"/>
          <w:lang w:val="pl-PL"/>
        </w:rPr>
        <w:t xml:space="preserve"> autorskim i </w:t>
      </w:r>
      <w:r w:rsidRPr="009730B7">
        <w:rPr>
          <w:rFonts w:ascii="URW DIN" w:hAnsi="URW DIN" w:cs="Arial"/>
          <w:i/>
          <w:iCs/>
          <w:sz w:val="12"/>
          <w:szCs w:val="12"/>
          <w:lang w:val="pl-PL"/>
        </w:rPr>
        <w:t>prawach</w:t>
      </w:r>
      <w:r w:rsidRPr="009730B7">
        <w:rPr>
          <w:rFonts w:ascii="URW DIN" w:hAnsi="URW DIN"/>
          <w:i/>
          <w:iCs/>
          <w:sz w:val="12"/>
          <w:szCs w:val="12"/>
          <w:lang w:val="pl-PL"/>
        </w:rPr>
        <w:t xml:space="preserve"> pokrewnych, a w szczególności następujące: </w:t>
      </w:r>
      <w:r w:rsidRPr="009730B7">
        <w:rPr>
          <w:rFonts w:ascii="URW DIN" w:hAnsi="URW DIN"/>
          <w:i/>
          <w:iCs/>
          <w:sz w:val="12"/>
          <w:szCs w:val="12"/>
        </w:rPr>
        <w:t xml:space="preserve">(i) </w:t>
      </w:r>
      <w:r w:rsidRPr="009730B7">
        <w:rPr>
          <w:rFonts w:ascii="URW DIN" w:hAnsi="URW DIN" w:cs="Verdana"/>
          <w:i/>
          <w:iCs/>
          <w:sz w:val="12"/>
          <w:szCs w:val="12"/>
          <w:lang w:val="pl-PL"/>
        </w:rPr>
        <w:t>w zakresie utrwalania i zwielokrotniania — wytwarzanie określoną technika, w tym techniką drukarską, reprograficzną, zapisu magnetycznego lub techniką cyfrową nośników utworu i jego egzemplarzy, wprowadzanie do pamięci komputera, do sieci multimedialnych, sieci telekomunikacyjnych, systemów bezpośredniego porozumiewania się na odległość, w szczególności Internetu,</w:t>
      </w:r>
      <w:r w:rsidRPr="009730B7">
        <w:rPr>
          <w:rFonts w:ascii="URW DIN" w:hAnsi="URW DIN" w:cs="Verdana"/>
          <w:i/>
          <w:iCs/>
          <w:sz w:val="12"/>
          <w:szCs w:val="12"/>
        </w:rPr>
        <w:t xml:space="preserve"> (ii) </w:t>
      </w:r>
      <w:r w:rsidRPr="009730B7">
        <w:rPr>
          <w:rFonts w:ascii="URW DIN" w:hAnsi="URW DIN" w:cs="Verdana"/>
          <w:i/>
          <w:iCs/>
          <w:sz w:val="12"/>
          <w:szCs w:val="12"/>
          <w:lang w:val="pl-PL"/>
        </w:rPr>
        <w:t>w zakresie obrotu oryginałem lub egzemplarzami — wprowadzanie oryginału lub egzemplarzy do obrotu, a także ich najem, dzierżawa lub użyczenie,</w:t>
      </w:r>
      <w:r w:rsidRPr="009730B7">
        <w:rPr>
          <w:rFonts w:ascii="URW DIN" w:hAnsi="URW DIN" w:cs="Verdana"/>
          <w:i/>
          <w:iCs/>
          <w:sz w:val="12"/>
          <w:szCs w:val="12"/>
        </w:rPr>
        <w:t xml:space="preserve"> (iii) </w:t>
      </w:r>
      <w:r w:rsidRPr="009730B7">
        <w:rPr>
          <w:rFonts w:ascii="URW DIN" w:hAnsi="URW DIN" w:cs="Verdana"/>
          <w:i/>
          <w:iCs/>
          <w:sz w:val="12"/>
          <w:szCs w:val="12"/>
          <w:lang w:val="pl-PL"/>
        </w:rPr>
        <w:t>w zakresie innego rozpowszechniania — publiczne wykonanie, wystawianie, wyświetlanie, odtwarzanie, nadawanie za pomocą wizji przewodowej lub bezprzewodowej przez stację naziemną lub za pośrednictwem satelity, w tym nadawanie poprzez sieć telekomunikacyjną, re-emitowanie, zapewnienie dostępu w miejscu i czasie indywidualnie wybranym, w szczególności poprzez umieszczenie w Internecie lub innej sieci telekomunikacyjnej,</w:t>
      </w:r>
      <w:r w:rsidRPr="009730B7">
        <w:rPr>
          <w:rFonts w:ascii="URW DIN" w:hAnsi="URW DIN" w:cs="Verdana"/>
          <w:i/>
          <w:iCs/>
          <w:sz w:val="12"/>
          <w:szCs w:val="12"/>
        </w:rPr>
        <w:t xml:space="preserve"> (iv)</w:t>
      </w:r>
      <w:r w:rsidRPr="009730B7">
        <w:rPr>
          <w:rFonts w:ascii="URW DIN" w:hAnsi="URW DIN" w:cs="Verdana"/>
          <w:i/>
          <w:iCs/>
          <w:sz w:val="12"/>
          <w:szCs w:val="12"/>
          <w:lang w:val="pl-PL"/>
        </w:rPr>
        <w:t>w przypadku Produktów będących programem komputerowym, w tym Oprogramowaniem Dedykowanym – trwałe lub czasowe zwielokrotnianie w całości lub części jakimikolwiek środkami i w jakiejkolwiek formie, tłumaczenie, przystosowanie, zmiany układu lub jakiekolwiek inne zmiany jak również rozpowszechnianie, w tym użyczanie, najem Produktu, jak również jego kopii,</w:t>
      </w:r>
      <w:r w:rsidRPr="009730B7">
        <w:rPr>
          <w:rFonts w:ascii="URW DIN" w:hAnsi="URW DIN" w:cs="Verdana"/>
          <w:i/>
          <w:iCs/>
          <w:sz w:val="12"/>
          <w:szCs w:val="12"/>
        </w:rPr>
        <w:t xml:space="preserve"> (v) </w:t>
      </w:r>
      <w:r w:rsidRPr="009730B7">
        <w:rPr>
          <w:rFonts w:ascii="URW DIN" w:hAnsi="URW DIN"/>
          <w:i/>
          <w:iCs/>
          <w:sz w:val="12"/>
          <w:szCs w:val="12"/>
          <w:lang w:val="pl-PL"/>
        </w:rPr>
        <w:t>wprowadzanie utworu do systemu teleinformatycznego,</w:t>
      </w:r>
      <w:r w:rsidRPr="009730B7">
        <w:rPr>
          <w:rFonts w:ascii="URW DIN" w:hAnsi="URW DIN"/>
          <w:i/>
          <w:iCs/>
          <w:sz w:val="12"/>
          <w:szCs w:val="12"/>
        </w:rPr>
        <w:t xml:space="preserve"> (vi) </w:t>
      </w:r>
      <w:r w:rsidRPr="009730B7">
        <w:rPr>
          <w:rFonts w:ascii="URW DIN" w:hAnsi="URW DIN"/>
          <w:i/>
          <w:iCs/>
          <w:sz w:val="12"/>
          <w:szCs w:val="12"/>
          <w:lang w:val="pl-PL"/>
        </w:rPr>
        <w:t>wprowadzanie do pamięci komputerów/serwerów,</w:t>
      </w:r>
      <w:r w:rsidRPr="009730B7">
        <w:rPr>
          <w:rFonts w:ascii="URW DIN" w:hAnsi="URW DIN"/>
          <w:i/>
          <w:iCs/>
          <w:sz w:val="12"/>
          <w:szCs w:val="12"/>
        </w:rPr>
        <w:t xml:space="preserve"> (vii) </w:t>
      </w:r>
      <w:r w:rsidRPr="009730B7">
        <w:rPr>
          <w:rFonts w:ascii="URW DIN" w:hAnsi="URW DIN" w:cs="Verdana"/>
          <w:i/>
          <w:iCs/>
          <w:sz w:val="12"/>
          <w:szCs w:val="12"/>
          <w:lang w:val="pl-PL"/>
        </w:rPr>
        <w:t>sporządzanie wersji obcojęzycznych i tłumaczeń na inne języki niż polski,</w:t>
      </w:r>
      <w:r w:rsidRPr="009730B7">
        <w:rPr>
          <w:rFonts w:ascii="URW DIN" w:hAnsi="URW DIN" w:cs="Verdana"/>
          <w:i/>
          <w:iCs/>
          <w:sz w:val="12"/>
          <w:szCs w:val="12"/>
        </w:rPr>
        <w:t xml:space="preserve"> (viii) </w:t>
      </w:r>
      <w:r w:rsidRPr="009730B7">
        <w:rPr>
          <w:rFonts w:ascii="URW DIN" w:hAnsi="URW DIN"/>
          <w:i/>
          <w:iCs/>
          <w:sz w:val="12"/>
          <w:szCs w:val="12"/>
          <w:lang w:val="pl-PL"/>
        </w:rPr>
        <w:t>wykorzystanie w celach reklamy i promocji, w dowolnych mediach, w szczególności w Internecie,</w:t>
      </w:r>
      <w:r w:rsidRPr="009730B7">
        <w:rPr>
          <w:rFonts w:ascii="URW DIN" w:hAnsi="URW DIN"/>
          <w:i/>
          <w:iCs/>
          <w:sz w:val="12"/>
          <w:szCs w:val="12"/>
        </w:rPr>
        <w:t xml:space="preserve"> (ix) </w:t>
      </w:r>
      <w:r w:rsidRPr="009730B7">
        <w:rPr>
          <w:rFonts w:ascii="URW DIN" w:hAnsi="URW DIN"/>
          <w:i/>
          <w:iCs/>
          <w:sz w:val="12"/>
          <w:szCs w:val="12"/>
          <w:lang w:val="pl-PL"/>
        </w:rPr>
        <w:t>wprowadzanie utworu do sieci wewnętrznej z możliwością dostępu z zewnątrz przez upoważnione osoby.</w:t>
      </w:r>
      <w:r w:rsidRPr="009730B7">
        <w:rPr>
          <w:rFonts w:ascii="URW DIN" w:hAnsi="URW DIN" w:cs="Arial"/>
          <w:i/>
          <w:iCs/>
          <w:sz w:val="12"/>
          <w:szCs w:val="12"/>
        </w:rPr>
        <w:t xml:space="preserve"> P</w:t>
      </w:r>
      <w:r w:rsidRPr="009730B7">
        <w:rPr>
          <w:rFonts w:ascii="URW DIN" w:hAnsi="URW DIN"/>
          <w:i/>
          <w:iCs/>
          <w:sz w:val="12"/>
          <w:szCs w:val="12"/>
        </w:rPr>
        <w:t xml:space="preserve">rzeniesienie autorskich praw majątkowych lub praw pokrewnych obejmuje również </w:t>
      </w:r>
      <w:r w:rsidRPr="009730B7">
        <w:rPr>
          <w:rFonts w:ascii="URW DIN" w:hAnsi="URW DIN"/>
          <w:i/>
          <w:iCs/>
          <w:sz w:val="12"/>
          <w:szCs w:val="12"/>
          <w:lang w:val="pl-PL"/>
        </w:rPr>
        <w:t>prawo do wykonywania praw zależnych oraz prawo zezwalania osobom trzecim na ich wykonywanie, w tym w szczególności prawo udostępniania Produktów lub osobom trzecim, prawo do tworzenia i zezwalania na tworzenie dowolnych opracowań, modyfikacji Produktów, w tym Kodów Źródłowych oraz korzystania i rozporządzania nimi w pełnym zakresie i na wszystkich polach eksploatacji wskazanych powyżej</w:t>
      </w:r>
      <w:r w:rsidRPr="009730B7">
        <w:rPr>
          <w:rFonts w:ascii="URW DIN" w:hAnsi="URW DIN"/>
          <w:i/>
          <w:iCs/>
          <w:sz w:val="12"/>
          <w:szCs w:val="12"/>
        </w:rPr>
        <w:t xml:space="preserve">, a także </w:t>
      </w:r>
      <w:r w:rsidRPr="009730B7">
        <w:rPr>
          <w:rFonts w:ascii="URW DIN" w:hAnsi="URW DIN"/>
          <w:i/>
          <w:iCs/>
          <w:sz w:val="12"/>
          <w:szCs w:val="12"/>
          <w:lang w:val="pl-PL"/>
        </w:rPr>
        <w:t>wyłączne, nieodwołalne upoważnienie Zamawiającego do wykonywania osobistych praw autorskich do Produktów, jak również zobowiązanie Wykonawcy do niewykonywania osobistych praw autorskich w stosunku do Produktów. Wykonawca oświadcza, że zostało mu udzielone stosowne pełnomocnictwo od wszystkich osób twórców Produktów, obejmujące uprawnienie do udzielenia przez Wykonawcę Zamawiającemu upoważnienia w zakresie określonym w zdaniu poprzednim.</w:t>
      </w:r>
    </w:p>
    <w:p w14:paraId="4D98F23C" w14:textId="77777777" w:rsidR="0059078C" w:rsidRPr="009730B7" w:rsidRDefault="0059078C" w:rsidP="00A50B03">
      <w:pPr>
        <w:pStyle w:val="Teksttreci1"/>
        <w:shd w:val="clear" w:color="auto" w:fill="auto"/>
        <w:spacing w:before="0" w:after="0" w:line="240" w:lineRule="auto"/>
        <w:ind w:firstLine="0"/>
        <w:rPr>
          <w:rFonts w:ascii="URW DIN" w:hAnsi="URW DIN"/>
          <w:b/>
          <w:bCs/>
          <w:sz w:val="20"/>
          <w:szCs w:val="20"/>
          <w:lang w:val="pl-PL"/>
        </w:rPr>
      </w:pPr>
    </w:p>
    <w:p w14:paraId="79C39F02" w14:textId="65DAEDC2" w:rsidR="0059078C" w:rsidRPr="00374D06" w:rsidRDefault="00164776" w:rsidP="0059078C">
      <w:pPr>
        <w:pStyle w:val="Teksttreci1"/>
        <w:shd w:val="clear" w:color="auto" w:fill="auto"/>
        <w:spacing w:before="0" w:after="0" w:line="240" w:lineRule="auto"/>
        <w:ind w:firstLine="0"/>
        <w:rPr>
          <w:rFonts w:ascii="URW DIN" w:hAnsi="URW DIN"/>
          <w:b/>
          <w:sz w:val="20"/>
          <w:lang w:val="pl-PL"/>
        </w:rPr>
      </w:pPr>
      <w:r w:rsidRPr="00374D06">
        <w:rPr>
          <w:rFonts w:ascii="URW DIN" w:hAnsi="URW DIN"/>
          <w:b/>
          <w:sz w:val="20"/>
          <w:lang w:val="pl-PL"/>
        </w:rPr>
        <w:t xml:space="preserve">- udziela Zamawiającemu licencji na warunkach określonych w </w:t>
      </w:r>
      <w:r w:rsidR="00AB2711">
        <w:rPr>
          <w:rFonts w:ascii="URW DIN" w:hAnsi="URW DIN"/>
          <w:b/>
          <w:sz w:val="20"/>
          <w:lang w:val="pl-PL"/>
        </w:rPr>
        <w:fldChar w:fldCharType="begin"/>
      </w:r>
      <w:r w:rsidR="00AB2711">
        <w:rPr>
          <w:rFonts w:ascii="URW DIN" w:hAnsi="URW DIN"/>
          <w:b/>
          <w:sz w:val="20"/>
          <w:lang w:val="pl-PL"/>
        </w:rPr>
        <w:instrText xml:space="preserve"> REF _Ref211944045 \r \h </w:instrText>
      </w:r>
      <w:r w:rsidR="00AB2711">
        <w:rPr>
          <w:rFonts w:ascii="URW DIN" w:hAnsi="URW DIN"/>
          <w:b/>
          <w:sz w:val="20"/>
          <w:lang w:val="pl-PL"/>
        </w:rPr>
      </w:r>
      <w:r w:rsidR="00AB2711">
        <w:rPr>
          <w:rFonts w:ascii="URW DIN" w:hAnsi="URW DIN"/>
          <w:b/>
          <w:sz w:val="20"/>
          <w:lang w:val="pl-PL"/>
        </w:rPr>
        <w:fldChar w:fldCharType="separate"/>
      </w:r>
      <w:r w:rsidR="00702C1C">
        <w:rPr>
          <w:rFonts w:ascii="URW DIN" w:hAnsi="URW DIN"/>
          <w:b/>
          <w:sz w:val="20"/>
          <w:lang w:val="pl-PL"/>
        </w:rPr>
        <w:t>§ 17</w:t>
      </w:r>
      <w:r w:rsidR="00AB2711">
        <w:rPr>
          <w:rFonts w:ascii="URW DIN" w:hAnsi="URW DIN"/>
          <w:b/>
          <w:sz w:val="20"/>
          <w:lang w:val="pl-PL"/>
        </w:rPr>
        <w:fldChar w:fldCharType="end"/>
      </w:r>
      <w:r w:rsidRPr="00374D06">
        <w:rPr>
          <w:rFonts w:ascii="URW DIN" w:hAnsi="URW DIN"/>
          <w:b/>
          <w:sz w:val="20"/>
          <w:lang w:val="pl-PL"/>
        </w:rPr>
        <w:t xml:space="preserve"> Umowy (*).</w:t>
      </w:r>
    </w:p>
    <w:p w14:paraId="76B26770" w14:textId="226B89F0" w:rsidR="00CF244C" w:rsidRDefault="0059078C" w:rsidP="0059078C">
      <w:pPr>
        <w:pStyle w:val="Teksttreci1"/>
        <w:shd w:val="clear" w:color="auto" w:fill="auto"/>
        <w:spacing w:before="0" w:after="0" w:line="240" w:lineRule="auto"/>
        <w:ind w:firstLine="0"/>
        <w:rPr>
          <w:rFonts w:ascii="URW DIN" w:hAnsi="URW DIN"/>
          <w:i/>
          <w:iCs/>
          <w:sz w:val="12"/>
          <w:szCs w:val="12"/>
        </w:rPr>
      </w:pPr>
      <w:r w:rsidRPr="009730B7">
        <w:rPr>
          <w:rFonts w:ascii="URW DIN" w:hAnsi="URW DIN"/>
          <w:i/>
          <w:iCs/>
          <w:sz w:val="12"/>
          <w:szCs w:val="12"/>
        </w:rPr>
        <w:t>Wykonawca, udziela/przekazuje Zamawiającemu licencję (sublicencję) obejmując</w:t>
      </w:r>
      <w:r w:rsidR="00FB56ED">
        <w:rPr>
          <w:rFonts w:ascii="URW DIN" w:hAnsi="URW DIN"/>
          <w:i/>
          <w:iCs/>
          <w:sz w:val="12"/>
          <w:szCs w:val="12"/>
        </w:rPr>
        <w:t>e</w:t>
      </w:r>
      <w:r w:rsidRPr="009730B7">
        <w:rPr>
          <w:rFonts w:ascii="URW DIN" w:hAnsi="URW DIN"/>
          <w:i/>
          <w:iCs/>
          <w:sz w:val="12"/>
          <w:szCs w:val="12"/>
        </w:rPr>
        <w:t xml:space="preserve"> co najmniej prawo do niewyłącznego, nieograniczonego terytorialnie zapewniającego możliwości korzystania przez Zamawiającego z </w:t>
      </w:r>
      <w:r w:rsidR="000E2CCE">
        <w:rPr>
          <w:rFonts w:ascii="URW DIN" w:hAnsi="URW DIN"/>
          <w:i/>
          <w:iCs/>
          <w:sz w:val="12"/>
          <w:szCs w:val="12"/>
        </w:rPr>
        <w:t xml:space="preserve">Oprogramowania Standardowego lub Dokumentacji Oprogramowania Standardowego lub </w:t>
      </w:r>
      <w:r w:rsidRPr="009730B7">
        <w:rPr>
          <w:rFonts w:ascii="URW DIN" w:hAnsi="URW DIN"/>
          <w:i/>
          <w:iCs/>
          <w:sz w:val="12"/>
          <w:szCs w:val="12"/>
        </w:rPr>
        <w:t>Produktów osób trzecich</w:t>
      </w:r>
      <w:r w:rsidR="00AB5E76">
        <w:rPr>
          <w:rFonts w:ascii="URW DIN" w:hAnsi="URW DIN"/>
          <w:i/>
          <w:iCs/>
          <w:sz w:val="12"/>
          <w:szCs w:val="12"/>
        </w:rPr>
        <w:t xml:space="preserve">, </w:t>
      </w:r>
      <w:r w:rsidR="007143D2" w:rsidRPr="007143D2">
        <w:rPr>
          <w:rFonts w:ascii="URW DIN" w:hAnsi="URW DIN"/>
          <w:i/>
          <w:iCs/>
          <w:sz w:val="12"/>
          <w:szCs w:val="12"/>
          <w:lang w:val="pl-PL"/>
        </w:rPr>
        <w:t>bez ograniczeń w zakresie korzystania z tych Produktów przez użytkowników stanowiących maszyny, wykonujące czynności w sposób zautomatyzowany lub częściowo zautomatyzowany, oraz ich udostępniania innym osobom trzecim w celu jego dostosowania do potrzeb Zamawiającego, tzn. wytworzenia oprogramowania lub zmodyfikowania Oprogramowania Dedykowanego w celu przystosowania Oprogramowania Standardowego do potrzeb Zamawiającego</w:t>
      </w:r>
      <w:r w:rsidRPr="009730B7">
        <w:rPr>
          <w:rFonts w:ascii="URW DIN" w:hAnsi="URW DIN"/>
          <w:i/>
          <w:iCs/>
          <w:sz w:val="12"/>
          <w:szCs w:val="12"/>
        </w:rPr>
        <w:t xml:space="preserve">. Wykonawca zapewnia, że Zamawiający może korzystać z Rezultatów, w tym w szczególności z </w:t>
      </w:r>
      <w:r w:rsidR="008E216D">
        <w:rPr>
          <w:rFonts w:ascii="URW DIN" w:hAnsi="URW DIN"/>
          <w:bCs/>
          <w:i/>
          <w:iCs/>
          <w:sz w:val="12"/>
          <w:szCs w:val="12"/>
        </w:rPr>
        <w:t>Systemu</w:t>
      </w:r>
      <w:r w:rsidRPr="009730B7">
        <w:rPr>
          <w:rFonts w:ascii="URW DIN" w:hAnsi="URW DIN"/>
          <w:i/>
          <w:iCs/>
          <w:sz w:val="12"/>
          <w:szCs w:val="12"/>
        </w:rPr>
        <w:t xml:space="preserve">, </w:t>
      </w:r>
    </w:p>
    <w:p w14:paraId="7FA7D666" w14:textId="20A015EF" w:rsidR="00CF244C" w:rsidRDefault="00CD520C" w:rsidP="008E705B">
      <w:pPr>
        <w:pStyle w:val="Teksttreci1"/>
        <w:numPr>
          <w:ilvl w:val="0"/>
          <w:numId w:val="80"/>
        </w:numPr>
        <w:shd w:val="clear" w:color="auto" w:fill="auto"/>
        <w:spacing w:before="0" w:after="0" w:line="240" w:lineRule="auto"/>
        <w:ind w:left="284" w:hanging="142"/>
        <w:rPr>
          <w:rFonts w:ascii="URW DIN" w:hAnsi="URW DIN"/>
          <w:i/>
          <w:iCs/>
          <w:sz w:val="12"/>
          <w:szCs w:val="12"/>
        </w:rPr>
      </w:pPr>
      <w:r>
        <w:rPr>
          <w:rFonts w:ascii="URW DIN" w:hAnsi="URW DIN"/>
          <w:i/>
          <w:iCs/>
          <w:sz w:val="12"/>
          <w:szCs w:val="12"/>
        </w:rPr>
        <w:t>w</w:t>
      </w:r>
      <w:r w:rsidR="00CF244C" w:rsidRPr="009730B7">
        <w:rPr>
          <w:rFonts w:ascii="URW DIN" w:hAnsi="URW DIN"/>
          <w:i/>
          <w:iCs/>
          <w:sz w:val="12"/>
          <w:szCs w:val="12"/>
        </w:rPr>
        <w:t xml:space="preserve"> odniesieniu do </w:t>
      </w:r>
      <w:r w:rsidR="00CF244C">
        <w:rPr>
          <w:rFonts w:ascii="URW DIN" w:hAnsi="URW DIN"/>
          <w:i/>
          <w:iCs/>
          <w:sz w:val="12"/>
          <w:szCs w:val="12"/>
        </w:rPr>
        <w:t xml:space="preserve">Produktów Wykonawcy - </w:t>
      </w:r>
      <w:r w:rsidR="0059078C" w:rsidRPr="009730B7">
        <w:rPr>
          <w:rFonts w:ascii="URW DIN" w:hAnsi="URW DIN"/>
          <w:i/>
          <w:iCs/>
          <w:sz w:val="12"/>
          <w:szCs w:val="12"/>
        </w:rPr>
        <w:t xml:space="preserve">w zakresie i na wszystkich polach eksploatacji przewidzianych </w:t>
      </w:r>
      <w:r w:rsidR="00C31180">
        <w:rPr>
          <w:rFonts w:ascii="URW DIN" w:hAnsi="URW DIN"/>
          <w:i/>
          <w:iCs/>
          <w:sz w:val="12"/>
          <w:szCs w:val="12"/>
        </w:rPr>
        <w:t xml:space="preserve">w pkt </w:t>
      </w:r>
      <w:r w:rsidR="006B6325">
        <w:rPr>
          <w:rFonts w:ascii="URW DIN" w:hAnsi="URW DIN"/>
          <w:i/>
          <w:iCs/>
          <w:sz w:val="12"/>
          <w:szCs w:val="12"/>
        </w:rPr>
        <w:fldChar w:fldCharType="begin"/>
      </w:r>
      <w:r w:rsidR="006B6325">
        <w:rPr>
          <w:rFonts w:ascii="URW DIN" w:hAnsi="URW DIN"/>
          <w:i/>
          <w:iCs/>
          <w:sz w:val="12"/>
          <w:szCs w:val="12"/>
        </w:rPr>
        <w:instrText xml:space="preserve"> REF _Ref379192250 \r \h </w:instrText>
      </w:r>
      <w:r w:rsidR="006B6325">
        <w:rPr>
          <w:rFonts w:ascii="URW DIN" w:hAnsi="URW DIN"/>
          <w:i/>
          <w:iCs/>
          <w:sz w:val="12"/>
          <w:szCs w:val="12"/>
        </w:rPr>
      </w:r>
      <w:r w:rsidR="006B6325">
        <w:rPr>
          <w:rFonts w:ascii="URW DIN" w:hAnsi="URW DIN"/>
          <w:i/>
          <w:iCs/>
          <w:sz w:val="12"/>
          <w:szCs w:val="12"/>
        </w:rPr>
        <w:fldChar w:fldCharType="separate"/>
      </w:r>
      <w:r w:rsidR="00702C1C">
        <w:rPr>
          <w:rFonts w:ascii="URW DIN" w:hAnsi="URW DIN"/>
          <w:i/>
          <w:iCs/>
          <w:sz w:val="12"/>
          <w:szCs w:val="12"/>
        </w:rPr>
        <w:t>17.5</w:t>
      </w:r>
      <w:r w:rsidR="006B6325">
        <w:rPr>
          <w:rFonts w:ascii="URW DIN" w:hAnsi="URW DIN"/>
          <w:i/>
          <w:iCs/>
          <w:sz w:val="12"/>
          <w:szCs w:val="12"/>
        </w:rPr>
        <w:fldChar w:fldCharType="end"/>
      </w:r>
      <w:r w:rsidR="006B6325">
        <w:rPr>
          <w:rFonts w:ascii="URW DIN" w:hAnsi="URW DIN"/>
          <w:i/>
          <w:iCs/>
          <w:sz w:val="12"/>
          <w:szCs w:val="12"/>
        </w:rPr>
        <w:t xml:space="preserve"> Umowy</w:t>
      </w:r>
      <w:r w:rsidR="00AB5E76">
        <w:rPr>
          <w:rFonts w:ascii="URW DIN" w:hAnsi="URW DIN"/>
          <w:i/>
          <w:iCs/>
          <w:sz w:val="12"/>
          <w:szCs w:val="12"/>
        </w:rPr>
        <w:t>, z prawem do modyfikacji,</w:t>
      </w:r>
    </w:p>
    <w:p w14:paraId="7F272F4D" w14:textId="115D5723" w:rsidR="00CF244C" w:rsidRDefault="00CD520C" w:rsidP="008E705B">
      <w:pPr>
        <w:pStyle w:val="Teksttreci1"/>
        <w:numPr>
          <w:ilvl w:val="0"/>
          <w:numId w:val="80"/>
        </w:numPr>
        <w:shd w:val="clear" w:color="auto" w:fill="auto"/>
        <w:spacing w:before="0" w:after="0" w:line="240" w:lineRule="auto"/>
        <w:ind w:left="284" w:hanging="142"/>
        <w:rPr>
          <w:rFonts w:ascii="URW DIN" w:hAnsi="URW DIN"/>
          <w:i/>
          <w:iCs/>
          <w:sz w:val="12"/>
          <w:szCs w:val="12"/>
        </w:rPr>
      </w:pPr>
      <w:r>
        <w:rPr>
          <w:rFonts w:ascii="URW DIN" w:hAnsi="URW DIN"/>
          <w:i/>
          <w:iCs/>
          <w:sz w:val="12"/>
          <w:szCs w:val="12"/>
        </w:rPr>
        <w:t>w</w:t>
      </w:r>
      <w:r w:rsidR="00CF244C">
        <w:rPr>
          <w:rFonts w:ascii="URW DIN" w:hAnsi="URW DIN"/>
          <w:i/>
          <w:iCs/>
          <w:sz w:val="12"/>
          <w:szCs w:val="12"/>
        </w:rPr>
        <w:t xml:space="preserve"> odniesieniu do Produktów osób trzecich - </w:t>
      </w:r>
      <w:r w:rsidR="00CF0191" w:rsidRPr="00CF0191">
        <w:rPr>
          <w:rFonts w:ascii="URW DIN" w:hAnsi="URW DIN"/>
          <w:i/>
          <w:iCs/>
          <w:sz w:val="12"/>
          <w:szCs w:val="12"/>
          <w:lang w:val="pl-PL"/>
        </w:rPr>
        <w:t>w zakresie i na polach eksploatacji przewidzianych w zasadach licencyjnych producenta, zawartych w Załączniku 12</w:t>
      </w:r>
      <w:r w:rsidR="00CF0191">
        <w:rPr>
          <w:rFonts w:ascii="URW DIN" w:hAnsi="URW DIN"/>
          <w:i/>
          <w:iCs/>
          <w:sz w:val="12"/>
          <w:szCs w:val="12"/>
          <w:lang w:val="pl-PL"/>
        </w:rPr>
        <w:t xml:space="preserve"> do Umowy,</w:t>
      </w:r>
    </w:p>
    <w:p w14:paraId="123A98E1" w14:textId="2ABAC788" w:rsidR="0005215C" w:rsidRPr="007B6A6C" w:rsidRDefault="0059078C" w:rsidP="0059078C">
      <w:pPr>
        <w:pStyle w:val="Teksttreci1"/>
        <w:shd w:val="clear" w:color="auto" w:fill="auto"/>
        <w:spacing w:before="0" w:after="0" w:line="240" w:lineRule="auto"/>
        <w:ind w:firstLine="0"/>
        <w:rPr>
          <w:rFonts w:ascii="URW DIN" w:hAnsi="URW DIN"/>
          <w:i/>
          <w:iCs/>
          <w:sz w:val="12"/>
          <w:szCs w:val="12"/>
        </w:rPr>
      </w:pPr>
      <w:r w:rsidRPr="009730B7">
        <w:rPr>
          <w:rFonts w:ascii="URW DIN" w:hAnsi="URW DIN"/>
          <w:i/>
          <w:iCs/>
          <w:sz w:val="12"/>
          <w:szCs w:val="12"/>
        </w:rPr>
        <w:t>przez czas oznaczony od daty dostarczenia ww. Produktów,</w:t>
      </w:r>
      <w:r w:rsidRPr="009730B7" w:rsidDel="00CA25B8">
        <w:rPr>
          <w:rFonts w:ascii="URW DIN" w:hAnsi="URW DIN"/>
          <w:i/>
          <w:iCs/>
          <w:sz w:val="12"/>
          <w:szCs w:val="12"/>
        </w:rPr>
        <w:t xml:space="preserve"> </w:t>
      </w:r>
      <w:r w:rsidRPr="009730B7">
        <w:rPr>
          <w:rFonts w:ascii="URW DIN" w:hAnsi="URW DIN"/>
          <w:i/>
          <w:iCs/>
          <w:sz w:val="12"/>
          <w:szCs w:val="12"/>
        </w:rPr>
        <w:t xml:space="preserve">ale w </w:t>
      </w:r>
      <w:r w:rsidR="00E069D8">
        <w:rPr>
          <w:rFonts w:ascii="URW DIN" w:hAnsi="URW DIN"/>
          <w:i/>
          <w:iCs/>
          <w:sz w:val="12"/>
          <w:szCs w:val="12"/>
        </w:rPr>
        <w:t>każdym</w:t>
      </w:r>
      <w:r w:rsidR="00E069D8" w:rsidRPr="009730B7">
        <w:rPr>
          <w:rFonts w:ascii="URW DIN" w:hAnsi="URW DIN"/>
          <w:i/>
          <w:iCs/>
          <w:sz w:val="12"/>
          <w:szCs w:val="12"/>
        </w:rPr>
        <w:t xml:space="preserve"> </w:t>
      </w:r>
      <w:r w:rsidRPr="009730B7">
        <w:rPr>
          <w:rFonts w:ascii="URW DIN" w:hAnsi="URW DIN"/>
          <w:i/>
          <w:iCs/>
          <w:sz w:val="12"/>
          <w:szCs w:val="12"/>
        </w:rPr>
        <w:t xml:space="preserve">wypadku na czas nie krótszy niż do upływu 5-ciu (pięciu) lat od daty Odbioru końcowego Wdrożenia </w:t>
      </w:r>
      <w:proofErr w:type="spellStart"/>
      <w:r w:rsidR="003400C3">
        <w:rPr>
          <w:rFonts w:ascii="URW DIN" w:hAnsi="URW DIN"/>
          <w:i/>
          <w:iCs/>
          <w:sz w:val="12"/>
          <w:szCs w:val="12"/>
        </w:rPr>
        <w:t>SOSiR</w:t>
      </w:r>
      <w:proofErr w:type="spellEnd"/>
      <w:r w:rsidR="00CF0191">
        <w:rPr>
          <w:rFonts w:ascii="URW DIN" w:hAnsi="URW DIN"/>
          <w:i/>
          <w:iCs/>
          <w:sz w:val="12"/>
          <w:szCs w:val="12"/>
        </w:rPr>
        <w:t xml:space="preserve">, </w:t>
      </w:r>
      <w:r w:rsidR="00E069D8">
        <w:rPr>
          <w:rFonts w:ascii="URW DIN" w:hAnsi="URW DIN"/>
          <w:i/>
          <w:iCs/>
          <w:sz w:val="12"/>
          <w:szCs w:val="12"/>
        </w:rPr>
        <w:t xml:space="preserve">z uwzględnieniem postanowień pkt </w:t>
      </w:r>
      <w:r w:rsidR="00E069D8">
        <w:rPr>
          <w:rFonts w:ascii="URW DIN" w:hAnsi="URW DIN"/>
          <w:i/>
          <w:iCs/>
          <w:sz w:val="12"/>
          <w:szCs w:val="12"/>
        </w:rPr>
        <w:fldChar w:fldCharType="begin"/>
      </w:r>
      <w:r w:rsidR="00E069D8">
        <w:rPr>
          <w:rFonts w:ascii="URW DIN" w:hAnsi="URW DIN"/>
          <w:i/>
          <w:iCs/>
          <w:sz w:val="12"/>
          <w:szCs w:val="12"/>
        </w:rPr>
        <w:instrText xml:space="preserve"> REF _Ref211944242 \r \h </w:instrText>
      </w:r>
      <w:r w:rsidR="00E069D8">
        <w:rPr>
          <w:rFonts w:ascii="URW DIN" w:hAnsi="URW DIN"/>
          <w:i/>
          <w:iCs/>
          <w:sz w:val="12"/>
          <w:szCs w:val="12"/>
        </w:rPr>
      </w:r>
      <w:r w:rsidR="00E069D8">
        <w:rPr>
          <w:rFonts w:ascii="URW DIN" w:hAnsi="URW DIN"/>
          <w:i/>
          <w:iCs/>
          <w:sz w:val="12"/>
          <w:szCs w:val="12"/>
        </w:rPr>
        <w:fldChar w:fldCharType="separate"/>
      </w:r>
      <w:r w:rsidR="00702C1C">
        <w:rPr>
          <w:rFonts w:ascii="URW DIN" w:hAnsi="URW DIN"/>
          <w:i/>
          <w:iCs/>
          <w:sz w:val="12"/>
          <w:szCs w:val="12"/>
        </w:rPr>
        <w:t>5.3</w:t>
      </w:r>
      <w:r w:rsidR="00E069D8">
        <w:rPr>
          <w:rFonts w:ascii="URW DIN" w:hAnsi="URW DIN"/>
          <w:i/>
          <w:iCs/>
          <w:sz w:val="12"/>
          <w:szCs w:val="12"/>
        </w:rPr>
        <w:fldChar w:fldCharType="end"/>
      </w:r>
      <w:r w:rsidR="00E069D8">
        <w:rPr>
          <w:rFonts w:ascii="URW DIN" w:hAnsi="URW DIN"/>
          <w:i/>
          <w:iCs/>
          <w:sz w:val="12"/>
          <w:szCs w:val="12"/>
        </w:rPr>
        <w:t xml:space="preserve"> Umowy</w:t>
      </w:r>
      <w:r w:rsidRPr="009730B7">
        <w:rPr>
          <w:rFonts w:ascii="URW DIN" w:hAnsi="URW DIN"/>
          <w:i/>
          <w:iCs/>
          <w:sz w:val="12"/>
          <w:szCs w:val="12"/>
        </w:rPr>
        <w:t xml:space="preserve">. </w:t>
      </w:r>
      <w:r w:rsidR="00AB5E76">
        <w:rPr>
          <w:rFonts w:ascii="URW DIN" w:hAnsi="URW DIN"/>
          <w:i/>
          <w:iCs/>
          <w:sz w:val="12"/>
          <w:szCs w:val="12"/>
        </w:rPr>
        <w:t>D</w:t>
      </w:r>
      <w:r w:rsidRPr="009730B7">
        <w:rPr>
          <w:rFonts w:ascii="URW DIN" w:hAnsi="URW DIN"/>
          <w:i/>
          <w:iCs/>
          <w:sz w:val="12"/>
          <w:szCs w:val="12"/>
        </w:rPr>
        <w:t xml:space="preserve">ostarczone licencje (sublicencje) będą odnawialne na zasadach i warunkach adekwatnych do licencji (sublicencji) udzielonych w ramach niniejszej Umowy. Licencje (sublicencje), o których mowa powyżej, obejmować będą kolejne wersje </w:t>
      </w:r>
      <w:r w:rsidR="000E2CCE">
        <w:rPr>
          <w:rFonts w:ascii="URW DIN" w:hAnsi="URW DIN"/>
          <w:i/>
          <w:iCs/>
          <w:sz w:val="12"/>
          <w:szCs w:val="12"/>
        </w:rPr>
        <w:t xml:space="preserve">ww. </w:t>
      </w:r>
      <w:r w:rsidRPr="009730B7">
        <w:rPr>
          <w:rFonts w:ascii="URW DIN" w:hAnsi="URW DIN"/>
          <w:i/>
          <w:iCs/>
          <w:sz w:val="12"/>
          <w:szCs w:val="12"/>
        </w:rPr>
        <w:t xml:space="preserve">Produktów, które zostaną dostarczone w ramach wykonania Umowy. W chwili wygaśnięcia Umowy licencje (sublicencje) będą obejmować najnowsze stabilne wersje </w:t>
      </w:r>
      <w:r w:rsidR="000E2CCE">
        <w:rPr>
          <w:rFonts w:ascii="URW DIN" w:hAnsi="URW DIN"/>
          <w:i/>
          <w:iCs/>
          <w:sz w:val="12"/>
          <w:szCs w:val="12"/>
        </w:rPr>
        <w:t xml:space="preserve">ww. </w:t>
      </w:r>
      <w:r w:rsidRPr="009730B7">
        <w:rPr>
          <w:rFonts w:ascii="URW DIN" w:hAnsi="URW DIN"/>
          <w:i/>
          <w:iCs/>
          <w:sz w:val="12"/>
          <w:szCs w:val="12"/>
        </w:rPr>
        <w:t>Produktów. Wykonawca zapewni, że licencje (sublicencje) będą mogły być wypowiedziane przez Wykonawcę lub osobę trzecią tylko w przypadku naruszenia przez Zamawiającego warunków udzielonej mu licencji (sublicencji), z zastrzeżeniem, iż w takim przypadku, aby można było ważnie wypowiedzieć daną licencję (sublicencje), Zamawiający musi uprzednio otrzymać od Wykonawcy pisemne wezwanie do zaprzestania takiego naruszenia oraz musi upłynąć bezskutecznie tak wyznaczony termin.</w:t>
      </w:r>
    </w:p>
    <w:p w14:paraId="656EB9D0" w14:textId="77777777" w:rsidR="00164776" w:rsidRPr="00220716" w:rsidRDefault="00164776" w:rsidP="00A50B03">
      <w:pPr>
        <w:pStyle w:val="Teksttreci1"/>
        <w:shd w:val="clear" w:color="auto" w:fill="auto"/>
        <w:spacing w:before="0" w:after="0" w:line="240" w:lineRule="auto"/>
        <w:ind w:firstLine="0"/>
        <w:rPr>
          <w:rFonts w:ascii="URW DIN" w:hAnsi="URW DIN"/>
          <w:sz w:val="16"/>
          <w:lang w:val="pl-PL"/>
        </w:rPr>
      </w:pPr>
      <w:r w:rsidRPr="00220716">
        <w:rPr>
          <w:rFonts w:ascii="URW DIN" w:hAnsi="URW DIN"/>
          <w:sz w:val="16"/>
          <w:lang w:val="pl-PL"/>
        </w:rPr>
        <w:t xml:space="preserve">(*) niepotrzebne skreślić. </w:t>
      </w:r>
    </w:p>
    <w:p w14:paraId="63DB3D06" w14:textId="77777777" w:rsidR="00164776" w:rsidRPr="009730B7" w:rsidRDefault="00164776" w:rsidP="00A50B03">
      <w:pPr>
        <w:pStyle w:val="Teksttreci1"/>
        <w:shd w:val="clear" w:color="auto" w:fill="auto"/>
        <w:spacing w:before="0" w:after="0" w:line="240" w:lineRule="auto"/>
        <w:ind w:left="20" w:firstLine="0"/>
        <w:rPr>
          <w:rFonts w:ascii="URW DIN" w:hAnsi="URW DIN"/>
          <w:sz w:val="20"/>
          <w:szCs w:val="20"/>
          <w:lang w:val="pl-PL"/>
        </w:rPr>
      </w:pPr>
    </w:p>
    <w:p w14:paraId="6CC0EE90" w14:textId="77777777" w:rsidR="00A32135" w:rsidRPr="009730B7" w:rsidRDefault="00A32135" w:rsidP="00A50B03">
      <w:pPr>
        <w:pStyle w:val="Teksttreci1"/>
        <w:shd w:val="clear" w:color="auto" w:fill="auto"/>
        <w:spacing w:before="0" w:after="0" w:line="240" w:lineRule="auto"/>
        <w:ind w:left="20" w:firstLine="0"/>
        <w:rPr>
          <w:rFonts w:ascii="URW DIN" w:hAnsi="URW DIN"/>
          <w:sz w:val="20"/>
          <w:szCs w:val="20"/>
          <w:lang w:val="pl-PL"/>
        </w:rPr>
      </w:pPr>
      <w:r w:rsidRPr="0AFD0EEC">
        <w:rPr>
          <w:rFonts w:ascii="URW DIN" w:hAnsi="URW DIN"/>
          <w:sz w:val="20"/>
          <w:szCs w:val="20"/>
          <w:lang w:val="pl-PL"/>
        </w:rPr>
        <w:t>Niniejszy protokół sporządzono w dwóch jednobrzmiących egzemplarzach</w:t>
      </w:r>
      <w:r w:rsidR="00164776" w:rsidRPr="0AFD0EEC">
        <w:rPr>
          <w:rFonts w:ascii="URW DIN" w:hAnsi="URW DIN"/>
          <w:sz w:val="20"/>
          <w:szCs w:val="20"/>
          <w:lang w:val="pl-PL"/>
        </w:rPr>
        <w:t>,</w:t>
      </w:r>
      <w:r w:rsidRPr="0AFD0EEC">
        <w:rPr>
          <w:rFonts w:ascii="URW DIN" w:hAnsi="URW DIN"/>
          <w:sz w:val="20"/>
          <w:szCs w:val="20"/>
          <w:lang w:val="pl-PL"/>
        </w:rPr>
        <w:t xml:space="preserve"> po jednym dla każdej ze Stron.</w:t>
      </w:r>
    </w:p>
    <w:p w14:paraId="7969CEB5" w14:textId="77777777" w:rsidR="00A32135" w:rsidRPr="009730B7" w:rsidRDefault="00A32135" w:rsidP="00A50B03">
      <w:pPr>
        <w:pStyle w:val="Teksttreci1"/>
        <w:shd w:val="clear" w:color="auto" w:fill="auto"/>
        <w:spacing w:before="0" w:after="0" w:line="240" w:lineRule="auto"/>
        <w:ind w:left="20" w:firstLine="0"/>
        <w:rPr>
          <w:rFonts w:ascii="URW DIN" w:hAnsi="URW DIN"/>
          <w:sz w:val="20"/>
          <w:szCs w:val="20"/>
          <w:lang w:val="pl-PL"/>
        </w:rPr>
      </w:pPr>
    </w:p>
    <w:p w14:paraId="1E5AB313" w14:textId="037B112C" w:rsidR="0AFD0EEC" w:rsidRDefault="0AFD0EEC" w:rsidP="0AFD0EEC">
      <w:pPr>
        <w:pStyle w:val="Teksttreci1"/>
        <w:shd w:val="clear" w:color="auto" w:fill="auto"/>
        <w:spacing w:before="0" w:after="0" w:line="240" w:lineRule="auto"/>
        <w:ind w:left="20" w:firstLine="0"/>
        <w:rPr>
          <w:rFonts w:ascii="URW DIN" w:hAnsi="URW DIN"/>
          <w:sz w:val="20"/>
          <w:szCs w:val="20"/>
          <w:lang w:val="pl-PL"/>
        </w:rPr>
      </w:pPr>
    </w:p>
    <w:p w14:paraId="0D31D03D" w14:textId="77777777" w:rsidR="00A32135" w:rsidRPr="009730B7" w:rsidRDefault="00A32135" w:rsidP="00A50B03">
      <w:pPr>
        <w:pStyle w:val="Teksttreci1"/>
        <w:shd w:val="clear" w:color="auto" w:fill="auto"/>
        <w:tabs>
          <w:tab w:val="left" w:pos="5249"/>
        </w:tabs>
        <w:spacing w:before="0" w:after="0" w:line="240" w:lineRule="auto"/>
        <w:ind w:left="181" w:firstLine="0"/>
        <w:jc w:val="left"/>
        <w:rPr>
          <w:rFonts w:ascii="URW DIN" w:hAnsi="URW DIN"/>
          <w:sz w:val="20"/>
          <w:szCs w:val="20"/>
          <w:lang w:val="pl-PL"/>
        </w:rPr>
      </w:pPr>
      <w:r w:rsidRPr="009730B7">
        <w:rPr>
          <w:rFonts w:ascii="URW DIN" w:hAnsi="URW DIN"/>
          <w:sz w:val="20"/>
          <w:szCs w:val="20"/>
          <w:lang w:val="pl-PL"/>
        </w:rPr>
        <w:t>……………………………………………………….</w:t>
      </w:r>
      <w:r w:rsidRPr="009730B7">
        <w:rPr>
          <w:rFonts w:ascii="URW DIN" w:hAnsi="URW DIN"/>
          <w:sz w:val="20"/>
          <w:szCs w:val="20"/>
          <w:lang w:val="pl-PL"/>
        </w:rPr>
        <w:tab/>
        <w:t>………………………………………………………</w:t>
      </w:r>
    </w:p>
    <w:p w14:paraId="4B0E7187" w14:textId="77777777" w:rsidR="00A32135" w:rsidRPr="009730B7" w:rsidRDefault="00A32135" w:rsidP="00A50B03">
      <w:pPr>
        <w:pStyle w:val="Teksttreci1"/>
        <w:shd w:val="clear" w:color="auto" w:fill="auto"/>
        <w:tabs>
          <w:tab w:val="left" w:pos="6305"/>
        </w:tabs>
        <w:spacing w:before="0" w:after="0" w:line="240" w:lineRule="auto"/>
        <w:ind w:left="1240" w:firstLine="0"/>
        <w:jc w:val="left"/>
        <w:rPr>
          <w:rFonts w:ascii="URW DIN" w:hAnsi="URW DIN"/>
          <w:sz w:val="20"/>
          <w:szCs w:val="20"/>
          <w:lang w:val="pl-PL"/>
        </w:rPr>
      </w:pPr>
    </w:p>
    <w:p w14:paraId="042618D2" w14:textId="77777777" w:rsidR="00A32135" w:rsidRPr="009730B7" w:rsidRDefault="00A32135" w:rsidP="00A50B03">
      <w:pPr>
        <w:pStyle w:val="Teksttreci1"/>
        <w:shd w:val="clear" w:color="auto" w:fill="auto"/>
        <w:tabs>
          <w:tab w:val="left" w:pos="6312"/>
        </w:tabs>
        <w:spacing w:before="0" w:after="0" w:line="240" w:lineRule="auto"/>
        <w:ind w:left="1240" w:firstLine="0"/>
        <w:jc w:val="left"/>
        <w:rPr>
          <w:rFonts w:ascii="URW DIN" w:hAnsi="URW DIN"/>
          <w:sz w:val="20"/>
          <w:szCs w:val="20"/>
          <w:lang w:val="pl-PL"/>
        </w:rPr>
      </w:pPr>
      <w:r w:rsidRPr="009730B7">
        <w:rPr>
          <w:rFonts w:ascii="URW DIN" w:hAnsi="URW DIN"/>
          <w:b/>
          <w:sz w:val="20"/>
          <w:szCs w:val="20"/>
          <w:lang w:val="pl-PL"/>
        </w:rPr>
        <w:t>ZAMAWIAJĄCY</w:t>
      </w:r>
      <w:r w:rsidRPr="009730B7">
        <w:rPr>
          <w:rFonts w:ascii="URW DIN" w:hAnsi="URW DIN"/>
          <w:sz w:val="20"/>
          <w:szCs w:val="20"/>
          <w:lang w:val="pl-PL"/>
        </w:rPr>
        <w:tab/>
      </w:r>
      <w:r w:rsidRPr="009730B7">
        <w:rPr>
          <w:rFonts w:ascii="URW DIN" w:hAnsi="URW DIN"/>
          <w:b/>
          <w:sz w:val="20"/>
          <w:szCs w:val="20"/>
          <w:lang w:val="pl-PL"/>
        </w:rPr>
        <w:t xml:space="preserve">WYKONAWCA </w:t>
      </w:r>
    </w:p>
    <w:p w14:paraId="4492DC6C" w14:textId="6B7D868F" w:rsidR="00A32135" w:rsidRPr="009730B7" w:rsidRDefault="00A32135" w:rsidP="00A50B03">
      <w:pPr>
        <w:pStyle w:val="Teksttreci1"/>
        <w:shd w:val="clear" w:color="auto" w:fill="auto"/>
        <w:spacing w:before="0" w:after="0" w:line="240" w:lineRule="auto"/>
        <w:ind w:left="20" w:firstLine="700"/>
        <w:jc w:val="left"/>
        <w:rPr>
          <w:rFonts w:ascii="URW DIN" w:hAnsi="URW DIN"/>
          <w:sz w:val="20"/>
          <w:szCs w:val="20"/>
          <w:lang w:val="pl-PL"/>
        </w:rPr>
      </w:pPr>
      <w:r w:rsidRPr="009730B7">
        <w:rPr>
          <w:rFonts w:ascii="URW DIN" w:hAnsi="URW DIN"/>
          <w:sz w:val="20"/>
          <w:szCs w:val="20"/>
          <w:lang w:val="pl-PL"/>
        </w:rPr>
        <w:t xml:space="preserve">     </w:t>
      </w:r>
      <w:r w:rsidR="00EF54B5" w:rsidRPr="009730B7">
        <w:rPr>
          <w:rFonts w:ascii="URW DIN" w:hAnsi="URW DIN"/>
          <w:sz w:val="20"/>
          <w:szCs w:val="20"/>
          <w:lang w:val="pl-PL"/>
        </w:rPr>
        <w:t xml:space="preserve">     </w:t>
      </w:r>
      <w:r w:rsidRPr="009730B7">
        <w:rPr>
          <w:rFonts w:ascii="URW DIN" w:hAnsi="URW DIN"/>
          <w:sz w:val="20"/>
          <w:szCs w:val="20"/>
          <w:lang w:val="pl-PL"/>
        </w:rPr>
        <w:t xml:space="preserve">     Data i podpis</w:t>
      </w:r>
      <w:r w:rsidRPr="009730B7">
        <w:rPr>
          <w:rFonts w:ascii="URW DIN" w:hAnsi="URW DIN"/>
          <w:sz w:val="20"/>
          <w:szCs w:val="20"/>
          <w:lang w:val="pl-PL"/>
        </w:rPr>
        <w:tab/>
      </w:r>
      <w:r w:rsidRPr="009730B7">
        <w:rPr>
          <w:rFonts w:ascii="URW DIN" w:hAnsi="URW DIN"/>
          <w:sz w:val="20"/>
          <w:szCs w:val="20"/>
          <w:lang w:val="pl-PL"/>
        </w:rPr>
        <w:tab/>
      </w:r>
      <w:r w:rsidRPr="009730B7">
        <w:rPr>
          <w:rFonts w:ascii="URW DIN" w:hAnsi="URW DIN"/>
          <w:sz w:val="20"/>
          <w:szCs w:val="20"/>
          <w:lang w:val="pl-PL"/>
        </w:rPr>
        <w:tab/>
      </w:r>
      <w:r w:rsidRPr="009730B7">
        <w:rPr>
          <w:rFonts w:ascii="URW DIN" w:hAnsi="URW DIN"/>
          <w:sz w:val="20"/>
          <w:szCs w:val="20"/>
          <w:lang w:val="pl-PL"/>
        </w:rPr>
        <w:tab/>
      </w:r>
      <w:r w:rsidRPr="009730B7">
        <w:rPr>
          <w:rFonts w:ascii="URW DIN" w:hAnsi="URW DIN"/>
          <w:sz w:val="20"/>
          <w:szCs w:val="20"/>
          <w:lang w:val="pl-PL"/>
        </w:rPr>
        <w:tab/>
        <w:t xml:space="preserve">           </w:t>
      </w:r>
      <w:r w:rsidR="00EF54B5" w:rsidRPr="009730B7">
        <w:rPr>
          <w:rFonts w:ascii="URW DIN" w:hAnsi="URW DIN"/>
          <w:sz w:val="20"/>
          <w:szCs w:val="20"/>
          <w:lang w:val="pl-PL"/>
        </w:rPr>
        <w:t xml:space="preserve">      </w:t>
      </w:r>
      <w:r w:rsidRPr="009730B7">
        <w:rPr>
          <w:rFonts w:ascii="URW DIN" w:hAnsi="URW DIN"/>
          <w:sz w:val="20"/>
          <w:szCs w:val="20"/>
          <w:lang w:val="pl-PL"/>
        </w:rPr>
        <w:t xml:space="preserve"> Data i podpis </w:t>
      </w:r>
    </w:p>
    <w:p w14:paraId="3A405D1D" w14:textId="57BE7148" w:rsidR="00B95FF0" w:rsidRPr="009730B7" w:rsidRDefault="00D07168" w:rsidP="00A50B03">
      <w:pPr>
        <w:tabs>
          <w:tab w:val="left" w:pos="1620"/>
        </w:tabs>
        <w:spacing w:before="120" w:after="120"/>
        <w:ind w:right="62"/>
        <w:outlineLvl w:val="0"/>
        <w:rPr>
          <w:rFonts w:ascii="URW DIN" w:hAnsi="URW DIN" w:cs="Verdana"/>
          <w:b/>
          <w:bCs/>
          <w:sz w:val="20"/>
          <w:szCs w:val="20"/>
        </w:rPr>
      </w:pPr>
      <w:r w:rsidRPr="009730B7">
        <w:rPr>
          <w:rFonts w:ascii="URW DIN" w:hAnsi="URW DIN" w:cs="Arial"/>
          <w:sz w:val="20"/>
          <w:szCs w:val="20"/>
        </w:rPr>
        <w:br w:type="page"/>
      </w:r>
      <w:bookmarkStart w:id="585" w:name="_Toc518322966"/>
      <w:bookmarkStart w:id="586" w:name="_Toc144291597"/>
      <w:bookmarkStart w:id="587" w:name="_Toc158725115"/>
      <w:bookmarkStart w:id="588" w:name="_Toc214007461"/>
      <w:r w:rsidR="00B95FF0" w:rsidRPr="009730B7">
        <w:rPr>
          <w:rFonts w:ascii="URW DIN" w:hAnsi="URW DIN" w:cs="Verdana"/>
          <w:b/>
          <w:bCs/>
          <w:sz w:val="20"/>
          <w:szCs w:val="20"/>
        </w:rPr>
        <w:lastRenderedPageBreak/>
        <w:t xml:space="preserve">ZAŁĄCZNIK </w:t>
      </w:r>
      <w:r w:rsidR="00AE024C" w:rsidRPr="009730B7">
        <w:rPr>
          <w:rFonts w:ascii="URW DIN" w:hAnsi="URW DIN" w:cs="Verdana"/>
          <w:b/>
          <w:bCs/>
          <w:sz w:val="20"/>
          <w:szCs w:val="20"/>
        </w:rPr>
        <w:t>7</w:t>
      </w:r>
      <w:r w:rsidR="00E96C2D" w:rsidRPr="009730B7">
        <w:rPr>
          <w:rFonts w:ascii="URW DIN" w:hAnsi="URW DIN" w:cs="Verdana"/>
          <w:b/>
          <w:bCs/>
          <w:sz w:val="20"/>
          <w:szCs w:val="20"/>
        </w:rPr>
        <w:br/>
      </w:r>
      <w:r w:rsidR="00B95FF0" w:rsidRPr="009730B7">
        <w:rPr>
          <w:rFonts w:ascii="URW DIN" w:hAnsi="URW DIN" w:cs="Verdana"/>
          <w:b/>
          <w:bCs/>
          <w:sz w:val="20"/>
          <w:szCs w:val="20"/>
        </w:rPr>
        <w:t>Wzór Gwarancji Bankowej</w:t>
      </w:r>
      <w:bookmarkEnd w:id="585"/>
      <w:bookmarkEnd w:id="586"/>
      <w:bookmarkEnd w:id="587"/>
      <w:bookmarkEnd w:id="588"/>
      <w:r w:rsidR="00B95FF0" w:rsidRPr="009730B7">
        <w:rPr>
          <w:rFonts w:ascii="URW DIN" w:hAnsi="URW DIN" w:cs="Verdana"/>
          <w:b/>
          <w:bCs/>
          <w:sz w:val="20"/>
          <w:szCs w:val="20"/>
        </w:rPr>
        <w:t xml:space="preserve"> </w:t>
      </w:r>
    </w:p>
    <w:p w14:paraId="5240FF6B" w14:textId="77777777" w:rsidR="006C4026" w:rsidRPr="009730B7" w:rsidRDefault="006C4026" w:rsidP="00A50B03">
      <w:pPr>
        <w:tabs>
          <w:tab w:val="left" w:pos="3600"/>
          <w:tab w:val="left" w:pos="4536"/>
          <w:tab w:val="left" w:pos="4860"/>
          <w:tab w:val="left" w:pos="5220"/>
          <w:tab w:val="left" w:pos="8460"/>
        </w:tabs>
        <w:spacing w:before="200" w:after="200"/>
        <w:jc w:val="center"/>
        <w:rPr>
          <w:rFonts w:ascii="URW DIN" w:hAnsi="URW DIN" w:cs="Trebuchet MS"/>
          <w:b/>
          <w:bCs/>
          <w:sz w:val="20"/>
          <w:szCs w:val="20"/>
        </w:rPr>
      </w:pPr>
      <w:r w:rsidRPr="009730B7">
        <w:rPr>
          <w:rFonts w:ascii="URW DIN" w:hAnsi="URW DIN" w:cs="Trebuchet MS"/>
          <w:b/>
          <w:bCs/>
          <w:sz w:val="20"/>
          <w:szCs w:val="20"/>
        </w:rPr>
        <w:t>Gwarancja bankowa</w:t>
      </w:r>
    </w:p>
    <w:p w14:paraId="13EA2159" w14:textId="77777777" w:rsidR="006C4026" w:rsidRPr="009730B7" w:rsidRDefault="006C4026" w:rsidP="00A50B03">
      <w:pPr>
        <w:rPr>
          <w:rFonts w:ascii="URW DIN" w:hAnsi="URW DIN" w:cs="Trebuchet MS"/>
          <w:sz w:val="20"/>
          <w:szCs w:val="20"/>
        </w:rPr>
      </w:pPr>
    </w:p>
    <w:p w14:paraId="180E0F6D" w14:textId="77777777" w:rsidR="006C4026" w:rsidRPr="009730B7" w:rsidRDefault="006C4026" w:rsidP="00A50B03">
      <w:pPr>
        <w:rPr>
          <w:rFonts w:ascii="URW DIN" w:hAnsi="URW DIN" w:cs="Trebuchet MS"/>
          <w:sz w:val="20"/>
          <w:szCs w:val="20"/>
        </w:rPr>
      </w:pPr>
      <w:r w:rsidRPr="009730B7">
        <w:rPr>
          <w:rFonts w:ascii="URW DIN" w:hAnsi="URW DIN" w:cs="Trebuchet MS"/>
          <w:b/>
          <w:bCs/>
          <w:sz w:val="20"/>
          <w:szCs w:val="20"/>
        </w:rPr>
        <w:t>Beneficjent: Ubezpieczeniowy Fundusz Gwarancyjny z siedzibą w Warszawie</w:t>
      </w:r>
      <w:r w:rsidR="00B14106" w:rsidRPr="009730B7">
        <w:rPr>
          <w:rFonts w:ascii="URW DIN" w:hAnsi="URW DIN" w:cs="Trebuchet MS"/>
          <w:b/>
          <w:bCs/>
          <w:sz w:val="20"/>
          <w:szCs w:val="20"/>
        </w:rPr>
        <w:t>, przy ul. Płockiej 9/11, 01-231 Warszawa</w:t>
      </w:r>
      <w:r w:rsidRPr="009730B7">
        <w:rPr>
          <w:rFonts w:ascii="URW DIN" w:hAnsi="URW DIN" w:cs="Trebuchet MS"/>
          <w:sz w:val="20"/>
          <w:szCs w:val="20"/>
        </w:rPr>
        <w:t xml:space="preserve"> </w:t>
      </w:r>
      <w:r w:rsidRPr="009730B7">
        <w:rPr>
          <w:rFonts w:ascii="URW DIN" w:hAnsi="URW DIN" w:cs="Trebuchet MS"/>
          <w:b/>
          <w:bCs/>
          <w:sz w:val="20"/>
          <w:szCs w:val="20"/>
        </w:rPr>
        <w:t>(zwany dalej „Beneficjentem”)</w:t>
      </w:r>
    </w:p>
    <w:p w14:paraId="3CF149D4" w14:textId="77777777" w:rsidR="006C4026" w:rsidRPr="009730B7" w:rsidRDefault="006C4026" w:rsidP="00A50B03">
      <w:pPr>
        <w:pStyle w:val="Default"/>
        <w:spacing w:before="200" w:after="200"/>
        <w:jc w:val="center"/>
        <w:rPr>
          <w:rFonts w:ascii="URW DIN" w:hAnsi="URW DIN" w:cs="Trebuchet MS"/>
          <w:sz w:val="20"/>
          <w:szCs w:val="20"/>
        </w:rPr>
      </w:pPr>
      <w:r w:rsidRPr="009730B7">
        <w:rPr>
          <w:rFonts w:ascii="URW DIN" w:hAnsi="URW DIN" w:cs="Trebuchet MS"/>
          <w:sz w:val="20"/>
          <w:szCs w:val="20"/>
        </w:rPr>
        <w:t>Gwarancja bankowa wydana w [</w:t>
      </w:r>
      <w:r w:rsidRPr="009730B7">
        <w:rPr>
          <w:rFonts w:ascii="Courier New" w:hAnsi="Courier New" w:cs="Courier New"/>
          <w:sz w:val="20"/>
          <w:szCs w:val="20"/>
        </w:rPr>
        <w:t>●</w:t>
      </w:r>
      <w:r w:rsidRPr="009730B7">
        <w:rPr>
          <w:rFonts w:ascii="URW DIN" w:hAnsi="URW DIN" w:cs="Trebuchet MS"/>
          <w:sz w:val="20"/>
          <w:szCs w:val="20"/>
        </w:rPr>
        <w:t>] w dniu [</w:t>
      </w:r>
      <w:r w:rsidRPr="009730B7">
        <w:rPr>
          <w:rFonts w:ascii="Courier New" w:hAnsi="Courier New" w:cs="Courier New"/>
          <w:sz w:val="20"/>
          <w:szCs w:val="20"/>
        </w:rPr>
        <w:t>●</w:t>
      </w:r>
      <w:r w:rsidRPr="009730B7">
        <w:rPr>
          <w:rFonts w:ascii="URW DIN" w:hAnsi="URW DIN" w:cs="Trebuchet MS"/>
          <w:sz w:val="20"/>
          <w:szCs w:val="20"/>
        </w:rPr>
        <w:t xml:space="preserve">] (zwana dalej </w:t>
      </w:r>
      <w:r w:rsidRPr="009730B7">
        <w:rPr>
          <w:rFonts w:ascii="URW DIN" w:hAnsi="URW DIN" w:cs="URW DIN"/>
          <w:sz w:val="20"/>
          <w:szCs w:val="20"/>
        </w:rPr>
        <w:t>„</w:t>
      </w:r>
      <w:r w:rsidRPr="009730B7">
        <w:rPr>
          <w:rFonts w:ascii="URW DIN" w:hAnsi="URW DIN" w:cs="Trebuchet MS"/>
          <w:b/>
          <w:bCs/>
          <w:sz w:val="20"/>
          <w:szCs w:val="20"/>
        </w:rPr>
        <w:t>Gwarancją</w:t>
      </w:r>
      <w:r w:rsidRPr="009730B7">
        <w:rPr>
          <w:rFonts w:ascii="URW DIN" w:hAnsi="URW DIN" w:cs="Trebuchet MS"/>
          <w:sz w:val="20"/>
          <w:szCs w:val="20"/>
        </w:rPr>
        <w:t>”)</w:t>
      </w:r>
    </w:p>
    <w:p w14:paraId="0C25E622" w14:textId="794C47E9" w:rsidR="006C4026" w:rsidRPr="009730B7" w:rsidRDefault="006C4026" w:rsidP="00A50B03">
      <w:pPr>
        <w:pStyle w:val="Style1"/>
        <w:tabs>
          <w:tab w:val="left" w:leader="underscore" w:pos="2081"/>
          <w:tab w:val="right" w:leader="underscore" w:pos="9150"/>
        </w:tabs>
        <w:adjustRightInd/>
        <w:spacing w:before="200" w:after="200"/>
        <w:jc w:val="both"/>
        <w:rPr>
          <w:rFonts w:ascii="URW DIN" w:hAnsi="URW DIN" w:cs="Trebuchet MS"/>
        </w:rPr>
      </w:pPr>
      <w:r w:rsidRPr="009730B7">
        <w:rPr>
          <w:rFonts w:ascii="URW DIN" w:hAnsi="URW DIN" w:cs="Trebuchet MS"/>
        </w:rPr>
        <w:t>[</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nazwa banku</w:t>
      </w:r>
      <w:r w:rsidRPr="009730B7">
        <w:rPr>
          <w:rFonts w:ascii="URW DIN" w:hAnsi="URW DIN" w:cs="Trebuchet MS"/>
        </w:rPr>
        <w:t>) z siedzibą w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adres</w:t>
      </w:r>
      <w:r w:rsidRPr="009730B7">
        <w:rPr>
          <w:rFonts w:ascii="URW DIN" w:hAnsi="URW DIN" w:cs="Trebuchet MS"/>
        </w:rPr>
        <w:t>) wpisany do Rejestru Przedsiębiorców Krajowego Rejestru Sądowego prowadzonego przez Sąd Rejonowy w [</w:t>
      </w:r>
      <w:r w:rsidRPr="009730B7">
        <w:rPr>
          <w:rFonts w:ascii="Courier New" w:hAnsi="Courier New" w:cs="Courier New"/>
        </w:rPr>
        <w:t>●</w:t>
      </w:r>
      <w:r w:rsidRPr="009730B7">
        <w:rPr>
          <w:rFonts w:ascii="URW DIN" w:hAnsi="URW DIN" w:cs="Trebuchet MS"/>
        </w:rPr>
        <w:t>], [</w:t>
      </w:r>
      <w:r w:rsidRPr="009730B7">
        <w:rPr>
          <w:rFonts w:ascii="Courier New" w:hAnsi="Courier New" w:cs="Courier New"/>
        </w:rPr>
        <w:t>●</w:t>
      </w:r>
      <w:r w:rsidRPr="009730B7">
        <w:rPr>
          <w:rFonts w:ascii="URW DIN" w:hAnsi="URW DIN" w:cs="Trebuchet MS"/>
        </w:rPr>
        <w:t>] Wydzia</w:t>
      </w:r>
      <w:r w:rsidRPr="009730B7">
        <w:rPr>
          <w:rFonts w:ascii="URW DIN" w:hAnsi="URW DIN" w:cs="URW DIN"/>
        </w:rPr>
        <w:t>ł</w:t>
      </w:r>
      <w:r w:rsidRPr="009730B7">
        <w:rPr>
          <w:rFonts w:ascii="URW DIN" w:hAnsi="URW DIN" w:cs="Trebuchet MS"/>
        </w:rPr>
        <w:t xml:space="preserve"> Gospodarczy Krajowego Rejestru S</w:t>
      </w:r>
      <w:r w:rsidRPr="009730B7">
        <w:rPr>
          <w:rFonts w:ascii="URW DIN" w:hAnsi="URW DIN" w:cs="URW DIN"/>
        </w:rPr>
        <w:t>ą</w:t>
      </w:r>
      <w:r w:rsidRPr="009730B7">
        <w:rPr>
          <w:rFonts w:ascii="URW DIN" w:hAnsi="URW DIN" w:cs="Trebuchet MS"/>
        </w:rPr>
        <w:t>dowego, pod numerem KRS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numer KRS</w:t>
      </w:r>
      <w:r w:rsidRPr="009730B7">
        <w:rPr>
          <w:rFonts w:ascii="URW DIN" w:hAnsi="URW DIN" w:cs="Trebuchet MS"/>
        </w:rPr>
        <w:t>), z opłaconym w pełni kapitałem zakładowym w wysokości [</w:t>
      </w:r>
      <w:r w:rsidRPr="009730B7">
        <w:rPr>
          <w:rFonts w:ascii="Courier New" w:hAnsi="Courier New" w:cs="Courier New"/>
        </w:rPr>
        <w:t>●</w:t>
      </w:r>
      <w:r w:rsidRPr="009730B7">
        <w:rPr>
          <w:rFonts w:ascii="URW DIN" w:hAnsi="URW DIN" w:cs="Trebuchet MS"/>
        </w:rPr>
        <w:t>] z</w:t>
      </w:r>
      <w:r w:rsidRPr="009730B7">
        <w:rPr>
          <w:rFonts w:ascii="URW DIN" w:hAnsi="URW DIN" w:cs="URW DIN"/>
        </w:rPr>
        <w:t>ł</w:t>
      </w:r>
      <w:r w:rsidRPr="009730B7">
        <w:rPr>
          <w:rFonts w:ascii="URW DIN" w:hAnsi="URW DIN" w:cs="Trebuchet MS"/>
        </w:rPr>
        <w:t>, numer NIP [</w:t>
      </w:r>
      <w:r w:rsidRPr="009730B7">
        <w:rPr>
          <w:rFonts w:ascii="Courier New" w:hAnsi="Courier New" w:cs="Courier New"/>
        </w:rPr>
        <w:t>●</w:t>
      </w:r>
      <w:r w:rsidRPr="009730B7">
        <w:rPr>
          <w:rFonts w:ascii="URW DIN" w:hAnsi="URW DIN" w:cs="Trebuchet MS"/>
        </w:rPr>
        <w:t>], numer REGON [</w:t>
      </w:r>
      <w:r w:rsidRPr="009730B7">
        <w:rPr>
          <w:rFonts w:ascii="Courier New" w:hAnsi="Courier New" w:cs="Courier New"/>
        </w:rPr>
        <w:t>●</w:t>
      </w:r>
      <w:r w:rsidRPr="009730B7">
        <w:rPr>
          <w:rFonts w:ascii="URW DIN" w:hAnsi="URW DIN" w:cs="Trebuchet MS"/>
        </w:rPr>
        <w:t xml:space="preserve">], zwany dalej </w:t>
      </w:r>
      <w:r w:rsidRPr="009730B7">
        <w:rPr>
          <w:rFonts w:ascii="URW DIN" w:hAnsi="URW DIN" w:cs="URW DIN"/>
        </w:rPr>
        <w:t>„</w:t>
      </w:r>
      <w:r w:rsidRPr="009730B7">
        <w:rPr>
          <w:rFonts w:ascii="URW DIN" w:hAnsi="URW DIN" w:cs="Trebuchet MS"/>
          <w:b/>
          <w:bCs/>
        </w:rPr>
        <w:t>Bankiem</w:t>
      </w:r>
      <w:r w:rsidRPr="009730B7">
        <w:rPr>
          <w:rFonts w:ascii="URW DIN" w:hAnsi="URW DIN" w:cs="Trebuchet MS"/>
        </w:rPr>
        <w:t>”, działając na zlecenie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nazwę Wykonawcy</w:t>
      </w:r>
      <w:r w:rsidRPr="009730B7">
        <w:rPr>
          <w:rFonts w:ascii="URW DIN" w:hAnsi="URW DIN" w:cs="Trebuchet MS"/>
        </w:rPr>
        <w:t>) z siedzibą w [</w:t>
      </w:r>
      <w:r w:rsidRPr="009730B7">
        <w:rPr>
          <w:rFonts w:ascii="Courier New" w:hAnsi="Courier New" w:cs="Courier New"/>
        </w:rPr>
        <w:t>●</w:t>
      </w:r>
      <w:r w:rsidRPr="009730B7">
        <w:rPr>
          <w:rFonts w:ascii="URW DIN" w:hAnsi="URW DIN" w:cs="Trebuchet MS"/>
        </w:rPr>
        <w:t>], adres [</w:t>
      </w:r>
      <w:r w:rsidRPr="009730B7">
        <w:rPr>
          <w:rFonts w:ascii="Courier New" w:hAnsi="Courier New" w:cs="Courier New"/>
        </w:rPr>
        <w:t>●</w:t>
      </w:r>
      <w:r w:rsidRPr="009730B7">
        <w:rPr>
          <w:rFonts w:ascii="URW DIN" w:hAnsi="URW DIN" w:cs="Trebuchet MS"/>
        </w:rPr>
        <w:t xml:space="preserve">] (zwanym dalej </w:t>
      </w:r>
      <w:r w:rsidRPr="009730B7">
        <w:rPr>
          <w:rFonts w:ascii="URW DIN" w:hAnsi="URW DIN" w:cs="URW DIN"/>
        </w:rPr>
        <w:t>„</w:t>
      </w:r>
      <w:r w:rsidRPr="009730B7">
        <w:rPr>
          <w:rFonts w:ascii="URW DIN" w:hAnsi="URW DIN" w:cs="Trebuchet MS"/>
          <w:b/>
          <w:bCs/>
        </w:rPr>
        <w:t>Zleceniodawcą</w:t>
      </w:r>
      <w:r w:rsidRPr="009730B7">
        <w:rPr>
          <w:rFonts w:ascii="URW DIN" w:hAnsi="URW DIN" w:cs="Trebuchet MS"/>
        </w:rPr>
        <w:t>”), udziela bezwarunkowej i nieodwołalnej gwarancji bankowej na wypadek niewykonania</w:t>
      </w:r>
      <w:r w:rsidR="00646F04" w:rsidRPr="009730B7">
        <w:rPr>
          <w:rFonts w:ascii="URW DIN" w:hAnsi="URW DIN" w:cs="Trebuchet MS"/>
        </w:rPr>
        <w:t xml:space="preserve"> lub</w:t>
      </w:r>
      <w:r w:rsidRPr="009730B7">
        <w:rPr>
          <w:rFonts w:ascii="URW DIN" w:hAnsi="URW DIN" w:cs="Trebuchet MS"/>
        </w:rPr>
        <w:t xml:space="preserve"> nienależytego wykonania </w:t>
      </w:r>
      <w:r w:rsidR="00646F04" w:rsidRPr="009730B7">
        <w:rPr>
          <w:rFonts w:ascii="URW DIN" w:hAnsi="URW DIN" w:cs="Trebuchet MS"/>
        </w:rPr>
        <w:t xml:space="preserve">jakichkolwiek </w:t>
      </w:r>
      <w:r w:rsidRPr="009730B7">
        <w:rPr>
          <w:rFonts w:ascii="URW DIN" w:hAnsi="URW DIN" w:cs="Trebuchet MS"/>
        </w:rPr>
        <w:t>zobowiąz</w:t>
      </w:r>
      <w:r w:rsidR="0052152B" w:rsidRPr="009730B7">
        <w:rPr>
          <w:rFonts w:ascii="URW DIN" w:hAnsi="URW DIN" w:cs="Trebuchet MS"/>
        </w:rPr>
        <w:t>ań Zleceniodawcy wynikających z</w:t>
      </w:r>
      <w:r w:rsidR="00B1750F" w:rsidRPr="009730B7">
        <w:rPr>
          <w:rFonts w:ascii="URW DIN" w:hAnsi="URW DIN" w:cs="Trebuchet MS"/>
        </w:rPr>
        <w:t xml:space="preserve"> </w:t>
      </w:r>
      <w:r w:rsidRPr="009730B7">
        <w:rPr>
          <w:rFonts w:ascii="URW DIN" w:hAnsi="URW DIN" w:cs="Trebuchet MS"/>
        </w:rPr>
        <w:t xml:space="preserve">Umowy o zaprojektowanie, dostawę, wdrożenie oraz opiekę serwisową </w:t>
      </w:r>
      <w:r w:rsidR="009F39BD">
        <w:rPr>
          <w:rFonts w:ascii="URW DIN" w:hAnsi="URW DIN" w:cs="Trebuchet MS"/>
        </w:rPr>
        <w:t xml:space="preserve">posprzedażową </w:t>
      </w:r>
      <w:r w:rsidR="00DC4309">
        <w:rPr>
          <w:rFonts w:ascii="URW DIN" w:hAnsi="URW DIN" w:cs="Trebuchet MS"/>
        </w:rPr>
        <w:t xml:space="preserve">Systemu Obsługi Szkód i Regresów - </w:t>
      </w:r>
      <w:proofErr w:type="spellStart"/>
      <w:r w:rsidR="00DC4309">
        <w:rPr>
          <w:rFonts w:ascii="URW DIN" w:hAnsi="URW DIN" w:cs="Trebuchet MS"/>
        </w:rPr>
        <w:t>SOSiR</w:t>
      </w:r>
      <w:proofErr w:type="spellEnd"/>
      <w:r w:rsidR="00B41A4C" w:rsidRPr="009730B7">
        <w:rPr>
          <w:rFonts w:ascii="URW DIN" w:hAnsi="URW DIN" w:cs="Trebuchet MS"/>
        </w:rPr>
        <w:t xml:space="preserve"> </w:t>
      </w:r>
      <w:r w:rsidRPr="009730B7">
        <w:rPr>
          <w:rFonts w:ascii="URW DIN" w:hAnsi="URW DIN" w:cs="Trebuchet MS"/>
        </w:rPr>
        <w:t>z dnia [</w:t>
      </w:r>
      <w:r w:rsidRPr="009730B7">
        <w:rPr>
          <w:rFonts w:ascii="Courier New" w:hAnsi="Courier New" w:cs="Courier New"/>
        </w:rPr>
        <w:t>●</w:t>
      </w:r>
      <w:r w:rsidRPr="009730B7">
        <w:rPr>
          <w:rFonts w:ascii="URW DIN" w:hAnsi="URW DIN" w:cs="Trebuchet MS"/>
        </w:rPr>
        <w:t>] (zwanej dalej „</w:t>
      </w:r>
      <w:r w:rsidRPr="009730B7">
        <w:rPr>
          <w:rFonts w:ascii="URW DIN" w:hAnsi="URW DIN" w:cs="Trebuchet MS"/>
          <w:b/>
          <w:bCs/>
        </w:rPr>
        <w:t>Umową</w:t>
      </w:r>
      <w:r w:rsidRPr="009730B7">
        <w:rPr>
          <w:rFonts w:ascii="URW DIN" w:hAnsi="URW DIN" w:cs="Trebuchet MS"/>
        </w:rPr>
        <w:t xml:space="preserve">”), zawartej </w:t>
      </w:r>
      <w:r w:rsidR="00646F04" w:rsidRPr="009730B7">
        <w:rPr>
          <w:rFonts w:ascii="URW DIN" w:hAnsi="URW DIN" w:cs="Trebuchet MS"/>
        </w:rPr>
        <w:t>po</w:t>
      </w:r>
      <w:r w:rsidRPr="009730B7">
        <w:rPr>
          <w:rFonts w:ascii="URW DIN" w:hAnsi="URW DIN" w:cs="Trebuchet MS"/>
        </w:rPr>
        <w:t xml:space="preserve">między Zleceniodawcą jako „Wykonawcą” a </w:t>
      </w:r>
      <w:r w:rsidRPr="009730B7">
        <w:rPr>
          <w:rFonts w:ascii="URW DIN" w:hAnsi="URW DIN" w:cs="Trebuchet MS"/>
          <w:b/>
          <w:bCs/>
        </w:rPr>
        <w:t>Ubezpieczeniowym Funduszem Gwarancyjnym</w:t>
      </w:r>
      <w:r w:rsidR="0052152B" w:rsidRPr="009730B7">
        <w:rPr>
          <w:rFonts w:ascii="URW DIN" w:hAnsi="URW DIN" w:cs="Trebuchet MS"/>
        </w:rPr>
        <w:t>, z siedzibą w</w:t>
      </w:r>
      <w:r w:rsidR="00C46E17" w:rsidRPr="009730B7">
        <w:rPr>
          <w:rFonts w:ascii="URW DIN" w:hAnsi="URW DIN" w:cs="Trebuchet MS"/>
        </w:rPr>
        <w:t xml:space="preserve"> </w:t>
      </w:r>
      <w:r w:rsidRPr="009730B7">
        <w:rPr>
          <w:rFonts w:ascii="URW DIN" w:hAnsi="URW DIN" w:cs="Trebuchet MS"/>
        </w:rPr>
        <w:t>Warszawie, adres: ul. Płocka 9/11, 01-231 Warszawa, jako „Zamawiającym”, czy też odstąpienia od Umowy, w tym również, ale nie wyłącznie na wypadek konieczności wypłaty odszkodowania, kar umownych, odsetek i wszelkich innych płatności wynikających z Umowy lub związanych z Umową, na korzyść Beneficjenta oraz do kwoty całkowitej w wysokości ___________ zł (słownie: ________________________ złotych) (zwanej dalej „</w:t>
      </w:r>
      <w:r w:rsidRPr="009730B7">
        <w:rPr>
          <w:rFonts w:ascii="URW DIN" w:hAnsi="URW DIN" w:cs="Trebuchet MS"/>
          <w:b/>
          <w:bCs/>
        </w:rPr>
        <w:t>Sumą gwarancyjną</w:t>
      </w:r>
      <w:r w:rsidRPr="009730B7">
        <w:rPr>
          <w:rFonts w:ascii="URW DIN" w:hAnsi="URW DIN" w:cs="Trebuchet MS"/>
        </w:rPr>
        <w:t>”).</w:t>
      </w:r>
    </w:p>
    <w:p w14:paraId="24FA54E2" w14:textId="2143C9EC" w:rsidR="006C4026" w:rsidRPr="009730B7" w:rsidRDefault="006C4026" w:rsidP="00A50B03">
      <w:pPr>
        <w:pStyle w:val="Default"/>
        <w:spacing w:before="200" w:after="200"/>
        <w:jc w:val="both"/>
        <w:rPr>
          <w:rFonts w:ascii="URW DIN" w:hAnsi="URW DIN" w:cs="Trebuchet MS"/>
          <w:sz w:val="20"/>
          <w:szCs w:val="20"/>
        </w:rPr>
      </w:pPr>
      <w:r w:rsidRPr="009730B7">
        <w:rPr>
          <w:rFonts w:ascii="URW DIN" w:hAnsi="URW DIN" w:cs="Trebuchet MS"/>
          <w:sz w:val="20"/>
          <w:szCs w:val="20"/>
        </w:rPr>
        <w:t xml:space="preserve">Niniejszym Bank oświadcza bezwarunkowo i nieodwołalnie, iż wypłaci nie później, niż w terminie </w:t>
      </w:r>
      <w:r w:rsidR="00BC4A1E" w:rsidRPr="009730B7">
        <w:rPr>
          <w:rFonts w:ascii="URW DIN" w:hAnsi="URW DIN" w:cs="Trebuchet MS"/>
          <w:sz w:val="20"/>
          <w:szCs w:val="20"/>
        </w:rPr>
        <w:t xml:space="preserve">siedmiu </w:t>
      </w:r>
      <w:r w:rsidRPr="009730B7">
        <w:rPr>
          <w:rFonts w:ascii="URW DIN" w:hAnsi="URW DIN" w:cs="Trebuchet MS"/>
          <w:sz w:val="20"/>
          <w:szCs w:val="20"/>
        </w:rPr>
        <w:t>dni</w:t>
      </w:r>
      <w:r w:rsidR="0012392A" w:rsidRPr="009730B7">
        <w:rPr>
          <w:rFonts w:ascii="URW DIN" w:hAnsi="URW DIN" w:cs="Trebuchet MS"/>
          <w:sz w:val="20"/>
          <w:szCs w:val="20"/>
        </w:rPr>
        <w:t xml:space="preserve"> roboczych</w:t>
      </w:r>
      <w:r w:rsidRPr="009730B7">
        <w:rPr>
          <w:rFonts w:ascii="URW DIN" w:hAnsi="URW DIN" w:cs="Trebuchet MS"/>
          <w:sz w:val="20"/>
          <w:szCs w:val="20"/>
        </w:rPr>
        <w:t xml:space="preserve">, kwotę wskazaną w </w:t>
      </w:r>
      <w:r w:rsidR="0012392A" w:rsidRPr="009730B7">
        <w:rPr>
          <w:rFonts w:ascii="URW DIN" w:hAnsi="URW DIN" w:cs="Trebuchet MS"/>
          <w:sz w:val="20"/>
          <w:szCs w:val="20"/>
        </w:rPr>
        <w:t>żądaniu</w:t>
      </w:r>
      <w:r w:rsidRPr="009730B7">
        <w:rPr>
          <w:rFonts w:ascii="URW DIN" w:hAnsi="URW DIN" w:cs="Trebuchet MS"/>
          <w:sz w:val="20"/>
          <w:szCs w:val="20"/>
        </w:rPr>
        <w:t xml:space="preserve"> zapłaty</w:t>
      </w:r>
      <w:r w:rsidR="0012392A" w:rsidRPr="009730B7">
        <w:rPr>
          <w:rFonts w:ascii="URW DIN" w:hAnsi="URW DIN" w:cs="Trebuchet MS"/>
          <w:sz w:val="20"/>
          <w:szCs w:val="20"/>
        </w:rPr>
        <w:t xml:space="preserve">, </w:t>
      </w:r>
      <w:r w:rsidRPr="009730B7">
        <w:rPr>
          <w:rFonts w:ascii="URW DIN" w:hAnsi="URW DIN" w:cs="Trebuchet MS"/>
          <w:sz w:val="20"/>
          <w:szCs w:val="20"/>
        </w:rPr>
        <w:t>po otrzymaniu przez Bank pierwszego pisemnego żądania wysłanego przez Beneficjenta stwierdzającego,</w:t>
      </w:r>
      <w:r w:rsidR="00B14106" w:rsidRPr="009730B7">
        <w:rPr>
          <w:rFonts w:ascii="URW DIN" w:hAnsi="URW DIN" w:cs="Trebuchet MS"/>
          <w:sz w:val="20"/>
          <w:szCs w:val="20"/>
        </w:rPr>
        <w:t xml:space="preserve"> że Wykonawca nie wypełnił swoich umownych zobowiązań oraz </w:t>
      </w:r>
      <w:r w:rsidRPr="009730B7">
        <w:rPr>
          <w:rFonts w:ascii="URW DIN" w:hAnsi="URW DIN" w:cs="Trebuchet MS"/>
          <w:sz w:val="20"/>
          <w:szCs w:val="20"/>
        </w:rPr>
        <w:t>ż</w:t>
      </w:r>
      <w:r w:rsidR="00B14106" w:rsidRPr="009730B7">
        <w:rPr>
          <w:rFonts w:ascii="URW DIN" w:hAnsi="URW DIN" w:cs="Trebuchet MS"/>
          <w:sz w:val="20"/>
          <w:szCs w:val="20"/>
        </w:rPr>
        <w:t>e</w:t>
      </w:r>
      <w:r w:rsidRPr="009730B7">
        <w:rPr>
          <w:rFonts w:ascii="URW DIN" w:hAnsi="URW DIN" w:cs="Trebuchet MS"/>
          <w:sz w:val="20"/>
          <w:szCs w:val="20"/>
        </w:rPr>
        <w:t xml:space="preserve"> wymagana jest </w:t>
      </w:r>
      <w:r w:rsidR="0012392A" w:rsidRPr="009730B7">
        <w:rPr>
          <w:rFonts w:ascii="URW DIN" w:hAnsi="URW DIN" w:cs="Trebuchet MS"/>
          <w:sz w:val="20"/>
          <w:szCs w:val="20"/>
        </w:rPr>
        <w:t xml:space="preserve">należna Beneficjentowi </w:t>
      </w:r>
      <w:r w:rsidRPr="009730B7">
        <w:rPr>
          <w:rFonts w:ascii="URW DIN" w:hAnsi="URW DIN" w:cs="Trebuchet MS"/>
          <w:sz w:val="20"/>
          <w:szCs w:val="20"/>
        </w:rPr>
        <w:t>zgodnie z</w:t>
      </w:r>
      <w:r w:rsidR="00F33F2A" w:rsidRPr="009730B7">
        <w:rPr>
          <w:rFonts w:ascii="URW DIN" w:hAnsi="URW DIN" w:cs="Trebuchet MS"/>
          <w:sz w:val="20"/>
          <w:szCs w:val="20"/>
        </w:rPr>
        <w:t> </w:t>
      </w:r>
      <w:r w:rsidRPr="009730B7">
        <w:rPr>
          <w:rFonts w:ascii="URW DIN" w:hAnsi="URW DIN" w:cs="Trebuchet MS"/>
          <w:sz w:val="20"/>
          <w:szCs w:val="20"/>
        </w:rPr>
        <w:t xml:space="preserve">udzieloną Gwarancją. </w:t>
      </w:r>
    </w:p>
    <w:p w14:paraId="32973439" w14:textId="4032F5D5" w:rsidR="006C4026" w:rsidRPr="009730B7" w:rsidRDefault="006C4026" w:rsidP="00A50B03">
      <w:pPr>
        <w:pStyle w:val="Default"/>
        <w:spacing w:before="200" w:after="200"/>
        <w:jc w:val="both"/>
        <w:rPr>
          <w:rFonts w:ascii="URW DIN" w:hAnsi="URW DIN" w:cs="Trebuchet MS"/>
          <w:sz w:val="20"/>
          <w:szCs w:val="20"/>
        </w:rPr>
      </w:pPr>
      <w:r w:rsidRPr="009730B7">
        <w:rPr>
          <w:rFonts w:ascii="URW DIN" w:hAnsi="URW DIN" w:cs="Trebuchet MS"/>
          <w:sz w:val="20"/>
          <w:szCs w:val="20"/>
        </w:rPr>
        <w:t xml:space="preserve">Żądanie </w:t>
      </w:r>
      <w:r w:rsidR="0012392A" w:rsidRPr="009730B7">
        <w:rPr>
          <w:rFonts w:ascii="URW DIN" w:hAnsi="URW DIN" w:cs="Trebuchet MS"/>
          <w:sz w:val="20"/>
          <w:szCs w:val="20"/>
        </w:rPr>
        <w:t xml:space="preserve">zapłaty zawierające ww. oświadczenia będzie </w:t>
      </w:r>
      <w:r w:rsidRPr="009730B7">
        <w:rPr>
          <w:rFonts w:ascii="URW DIN" w:hAnsi="URW DIN" w:cs="Trebuchet MS"/>
          <w:sz w:val="20"/>
          <w:szCs w:val="20"/>
        </w:rPr>
        <w:t xml:space="preserve">stanowić wystarczające i wyłączne potwierdzenie, iż wskazana kwota jest wymagana na podstawie warunków przyjętych w ramach Gwarancji. Beneficjent może wielokrotnie składać żądanie </w:t>
      </w:r>
      <w:r w:rsidR="0012392A" w:rsidRPr="009730B7">
        <w:rPr>
          <w:rFonts w:ascii="URW DIN" w:hAnsi="URW DIN" w:cs="Trebuchet MS"/>
          <w:sz w:val="20"/>
          <w:szCs w:val="20"/>
        </w:rPr>
        <w:t xml:space="preserve">zapłaty </w:t>
      </w:r>
      <w:r w:rsidRPr="009730B7">
        <w:rPr>
          <w:rFonts w:ascii="URW DIN" w:hAnsi="URW DIN" w:cs="Trebuchet MS"/>
          <w:sz w:val="20"/>
          <w:szCs w:val="20"/>
        </w:rPr>
        <w:t>z Gwarancji, aż do łącznej kwoty nieprzekraczającej Sumy gwarancyjnej.</w:t>
      </w:r>
    </w:p>
    <w:p w14:paraId="2DA8DE83" w14:textId="7E0DB282" w:rsidR="00D731FC" w:rsidRPr="009730B7" w:rsidRDefault="00D731FC" w:rsidP="00D731FC">
      <w:pPr>
        <w:jc w:val="both"/>
        <w:rPr>
          <w:rFonts w:ascii="URW DIN" w:hAnsi="URW DIN" w:cs="Trebuchet MS"/>
          <w:sz w:val="20"/>
          <w:szCs w:val="20"/>
        </w:rPr>
      </w:pPr>
      <w:r w:rsidRPr="009730B7">
        <w:rPr>
          <w:rFonts w:ascii="URW DIN" w:hAnsi="URW DIN" w:cs="Trebuchet MS"/>
          <w:sz w:val="20"/>
          <w:szCs w:val="20"/>
        </w:rPr>
        <w:t xml:space="preserve">Dla celów identyfikacyjnych, żądanie </w:t>
      </w:r>
      <w:r w:rsidR="0012392A" w:rsidRPr="009730B7">
        <w:rPr>
          <w:rFonts w:ascii="URW DIN" w:hAnsi="URW DIN" w:cs="Trebuchet MS"/>
          <w:sz w:val="20"/>
          <w:szCs w:val="20"/>
        </w:rPr>
        <w:t xml:space="preserve">zapłaty </w:t>
      </w:r>
      <w:r w:rsidRPr="009730B7">
        <w:rPr>
          <w:rFonts w:ascii="URW DIN" w:hAnsi="URW DIN" w:cs="Trebuchet MS"/>
          <w:sz w:val="20"/>
          <w:szCs w:val="20"/>
        </w:rPr>
        <w:t>Beneficjenta z gwarancji musi zostać sporządzone na piśmie z podpisem notarialnie poświadczonym i musi zostać podpisane przez osobę/osoby upoważnione do reprezentacji Beneficjenta.</w:t>
      </w:r>
    </w:p>
    <w:p w14:paraId="426D00FC" w14:textId="77891E5F" w:rsidR="00D731FC" w:rsidRPr="009730B7" w:rsidRDefault="00D731FC" w:rsidP="00D731FC">
      <w:pPr>
        <w:jc w:val="both"/>
        <w:rPr>
          <w:rFonts w:ascii="URW DIN" w:hAnsi="URW DIN" w:cs="Trebuchet MS"/>
          <w:sz w:val="20"/>
          <w:szCs w:val="20"/>
        </w:rPr>
      </w:pPr>
    </w:p>
    <w:p w14:paraId="6ACBA2A1" w14:textId="31A18558" w:rsidR="00D731FC" w:rsidRPr="009730B7" w:rsidRDefault="00D731FC" w:rsidP="00D731FC">
      <w:pPr>
        <w:spacing w:before="120"/>
        <w:jc w:val="both"/>
        <w:rPr>
          <w:rFonts w:ascii="URW DIN" w:hAnsi="URW DIN"/>
          <w:color w:val="000000"/>
        </w:rPr>
      </w:pPr>
      <w:r w:rsidRPr="009730B7">
        <w:rPr>
          <w:rFonts w:ascii="URW DIN" w:hAnsi="URW DIN" w:cs="Trebuchet MS"/>
          <w:sz w:val="20"/>
          <w:szCs w:val="20"/>
        </w:rPr>
        <w:t xml:space="preserve">Żądanie zapłaty może również zostać złożone do Banku za pośrednictwem banku prowadzącego rachunek Beneficjenta, który potwierdzi, że podpisy w oryginale widniejące na żądaniu zapłaty zostały złożone przez osoby uprawnione do reprezentowania Beneficjenta. Jeżeli w celu złożenia żądania bank prowadzący rachunek Beneficjenta skorzysta z systemu SWIFT, to wówczas oprócz </w:t>
      </w:r>
      <w:r w:rsidR="002915E3" w:rsidRPr="009730B7">
        <w:rPr>
          <w:rFonts w:ascii="URW DIN" w:hAnsi="URW DIN" w:cs="Trebuchet MS"/>
          <w:sz w:val="20"/>
          <w:szCs w:val="20"/>
        </w:rPr>
        <w:t>potwierdzenia,</w:t>
      </w:r>
      <w:r w:rsidRPr="009730B7">
        <w:rPr>
          <w:rFonts w:ascii="URW DIN" w:hAnsi="URW DIN" w:cs="Trebuchet MS"/>
          <w:sz w:val="20"/>
          <w:szCs w:val="20"/>
        </w:rPr>
        <w:t xml:space="preserve"> że podpisy w oryginale widniejące na żądaniu zapłaty zostały złożone przez osoby uprawnione do reprezentowania Beneficjenta będzie zobowiązany przytoczyć pełny tekst żądania wraz z oświadczeniem oraz potwierdzić, że oryginał dokumentu został przesłany do Banku. </w:t>
      </w:r>
    </w:p>
    <w:p w14:paraId="454DEF5C" w14:textId="5A0E1F47" w:rsidR="006C4026" w:rsidRPr="009730B7" w:rsidRDefault="006C4026" w:rsidP="00A50B03">
      <w:pPr>
        <w:pStyle w:val="Default"/>
        <w:spacing w:before="200" w:after="200"/>
        <w:jc w:val="both"/>
        <w:rPr>
          <w:rFonts w:ascii="URW DIN" w:hAnsi="URW DIN" w:cs="Trebuchet MS"/>
          <w:sz w:val="20"/>
          <w:szCs w:val="20"/>
        </w:rPr>
      </w:pPr>
      <w:r w:rsidRPr="009730B7">
        <w:rPr>
          <w:rFonts w:ascii="URW DIN" w:hAnsi="URW DIN" w:cs="Trebuchet MS"/>
          <w:sz w:val="20"/>
          <w:szCs w:val="20"/>
        </w:rPr>
        <w:t>Gwarancja nabiera mocy obowiązującej z dniem [</w:t>
      </w:r>
      <w:r w:rsidRPr="009730B7">
        <w:rPr>
          <w:rFonts w:ascii="Courier New" w:hAnsi="Courier New" w:cs="Courier New"/>
          <w:sz w:val="20"/>
          <w:szCs w:val="20"/>
        </w:rPr>
        <w:t>●</w:t>
      </w:r>
      <w:r w:rsidRPr="009730B7">
        <w:rPr>
          <w:rFonts w:ascii="URW DIN" w:hAnsi="URW DIN" w:cs="Trebuchet MS"/>
          <w:sz w:val="20"/>
          <w:szCs w:val="20"/>
        </w:rPr>
        <w:t>] (</w:t>
      </w:r>
      <w:r w:rsidRPr="009730B7">
        <w:rPr>
          <w:rFonts w:ascii="URW DIN" w:hAnsi="URW DIN" w:cs="Trebuchet MS"/>
          <w:i/>
          <w:iCs/>
          <w:sz w:val="20"/>
          <w:szCs w:val="20"/>
        </w:rPr>
        <w:t>uzupełnić datę</w:t>
      </w:r>
      <w:r w:rsidRPr="009730B7">
        <w:rPr>
          <w:rFonts w:ascii="URW DIN" w:hAnsi="URW DIN" w:cs="Trebuchet MS"/>
          <w:sz w:val="20"/>
          <w:szCs w:val="20"/>
        </w:rPr>
        <w:t>) i jest ważna do dnia [</w:t>
      </w:r>
      <w:r w:rsidRPr="009730B7">
        <w:rPr>
          <w:rFonts w:ascii="Courier New" w:hAnsi="Courier New" w:cs="Courier New"/>
          <w:sz w:val="20"/>
          <w:szCs w:val="20"/>
        </w:rPr>
        <w:t>●</w:t>
      </w:r>
      <w:r w:rsidRPr="009730B7">
        <w:rPr>
          <w:rFonts w:ascii="URW DIN" w:hAnsi="URW DIN" w:cs="Trebuchet MS"/>
          <w:sz w:val="20"/>
          <w:szCs w:val="20"/>
        </w:rPr>
        <w:t>] (</w:t>
      </w:r>
      <w:r w:rsidRPr="009730B7">
        <w:rPr>
          <w:rFonts w:ascii="URW DIN" w:hAnsi="URW DIN" w:cs="Trebuchet MS"/>
          <w:i/>
          <w:iCs/>
          <w:sz w:val="20"/>
          <w:szCs w:val="20"/>
        </w:rPr>
        <w:t>uzupełnić datę</w:t>
      </w:r>
      <w:r w:rsidRPr="009730B7">
        <w:rPr>
          <w:rFonts w:ascii="URW DIN" w:hAnsi="URW DIN" w:cs="Trebuchet MS"/>
          <w:sz w:val="20"/>
          <w:szCs w:val="20"/>
        </w:rPr>
        <w:t xml:space="preserve">), a w </w:t>
      </w:r>
      <w:r w:rsidR="002915E3" w:rsidRPr="009730B7">
        <w:rPr>
          <w:rFonts w:ascii="URW DIN" w:hAnsi="URW DIN" w:cs="Trebuchet MS"/>
          <w:sz w:val="20"/>
          <w:szCs w:val="20"/>
        </w:rPr>
        <w:t>przypadku,</w:t>
      </w:r>
      <w:r w:rsidRPr="009730B7">
        <w:rPr>
          <w:rFonts w:ascii="URW DIN" w:hAnsi="URW DIN" w:cs="Trebuchet MS"/>
          <w:sz w:val="20"/>
          <w:szCs w:val="20"/>
        </w:rPr>
        <w:t xml:space="preserve"> gdy data ta przypada na dzień, w którym główna siedziba Banku jest zamknięta dla klientów, aż do pierwszego dnia następującego po tym dniu, w którym główna siedziba Banku jest otwarta dla klientów (zwanego dalej „</w:t>
      </w:r>
      <w:r w:rsidRPr="009730B7">
        <w:rPr>
          <w:rFonts w:ascii="URW DIN" w:hAnsi="URW DIN" w:cs="Trebuchet MS"/>
          <w:b/>
          <w:bCs/>
          <w:sz w:val="20"/>
          <w:szCs w:val="20"/>
        </w:rPr>
        <w:t>Datą wygaśnięcia</w:t>
      </w:r>
      <w:r w:rsidRPr="009730B7">
        <w:rPr>
          <w:rFonts w:ascii="URW DIN" w:hAnsi="URW DIN" w:cs="Trebuchet MS"/>
          <w:sz w:val="20"/>
          <w:szCs w:val="20"/>
        </w:rPr>
        <w:t xml:space="preserve">”). Gwarancja wygasa automatycznie i </w:t>
      </w:r>
      <w:r w:rsidR="002915E3" w:rsidRPr="009730B7">
        <w:rPr>
          <w:rFonts w:ascii="URW DIN" w:hAnsi="URW DIN" w:cs="Trebuchet MS"/>
          <w:sz w:val="20"/>
          <w:szCs w:val="20"/>
        </w:rPr>
        <w:t>całkowicie,</w:t>
      </w:r>
      <w:r w:rsidRPr="009730B7">
        <w:rPr>
          <w:rFonts w:ascii="URW DIN" w:hAnsi="URW DIN" w:cs="Trebuchet MS"/>
          <w:sz w:val="20"/>
          <w:szCs w:val="20"/>
        </w:rPr>
        <w:t xml:space="preserve"> jeżeli:</w:t>
      </w:r>
    </w:p>
    <w:p w14:paraId="59E46A92" w14:textId="77777777" w:rsidR="006C4026" w:rsidRPr="009730B7" w:rsidRDefault="006C4026" w:rsidP="00F128F3">
      <w:pPr>
        <w:pStyle w:val="Blockquote"/>
        <w:numPr>
          <w:ilvl w:val="0"/>
          <w:numId w:val="29"/>
        </w:numPr>
        <w:spacing w:before="200" w:after="200"/>
        <w:ind w:right="-17"/>
        <w:jc w:val="both"/>
        <w:rPr>
          <w:rFonts w:ascii="URW DIN" w:hAnsi="URW DIN" w:cs="Trebuchet MS"/>
          <w:sz w:val="20"/>
          <w:szCs w:val="20"/>
        </w:rPr>
      </w:pPr>
      <w:r w:rsidRPr="009730B7">
        <w:rPr>
          <w:rFonts w:ascii="URW DIN" w:hAnsi="URW DIN" w:cs="Trebuchet MS"/>
          <w:sz w:val="20"/>
          <w:szCs w:val="20"/>
        </w:rPr>
        <w:lastRenderedPageBreak/>
        <w:t>żądanie zapłaty Beneficjenta nie zostanie doręczone do Banku przed u</w:t>
      </w:r>
      <w:r w:rsidR="00AA676C" w:rsidRPr="009730B7">
        <w:rPr>
          <w:rFonts w:ascii="URW DIN" w:hAnsi="URW DIN" w:cs="Trebuchet MS"/>
          <w:sz w:val="20"/>
          <w:szCs w:val="20"/>
        </w:rPr>
        <w:t>pływem Daty wygaśnię</w:t>
      </w:r>
      <w:r w:rsidRPr="009730B7">
        <w:rPr>
          <w:rFonts w:ascii="URW DIN" w:hAnsi="URW DIN" w:cs="Trebuchet MS"/>
          <w:sz w:val="20"/>
          <w:szCs w:val="20"/>
        </w:rPr>
        <w:t>cia; lub</w:t>
      </w:r>
    </w:p>
    <w:p w14:paraId="2AD94E30" w14:textId="23609357" w:rsidR="006C4026" w:rsidRPr="009730B7" w:rsidRDefault="006C4026" w:rsidP="00F128F3">
      <w:pPr>
        <w:pStyle w:val="Blockquote"/>
        <w:numPr>
          <w:ilvl w:val="0"/>
          <w:numId w:val="29"/>
        </w:numPr>
        <w:spacing w:before="200" w:after="200"/>
        <w:ind w:right="-17"/>
        <w:jc w:val="both"/>
        <w:rPr>
          <w:rFonts w:ascii="URW DIN" w:hAnsi="URW DIN" w:cs="Trebuchet MS"/>
          <w:sz w:val="20"/>
          <w:szCs w:val="20"/>
        </w:rPr>
      </w:pPr>
      <w:r w:rsidRPr="009730B7">
        <w:rPr>
          <w:rFonts w:ascii="URW DIN" w:hAnsi="URW DIN" w:cs="Trebuchet MS"/>
          <w:sz w:val="20"/>
          <w:szCs w:val="20"/>
        </w:rPr>
        <w:t xml:space="preserve">oryginał dokumentu Gwarancji zostanie zwrócony do Banku </w:t>
      </w:r>
      <w:r w:rsidR="00D731FC" w:rsidRPr="009730B7">
        <w:rPr>
          <w:rFonts w:ascii="URW DIN" w:hAnsi="URW DIN" w:cs="Trebuchet MS"/>
          <w:sz w:val="20"/>
          <w:szCs w:val="20"/>
        </w:rPr>
        <w:t xml:space="preserve">przez Beneficjenta </w:t>
      </w:r>
      <w:r w:rsidRPr="009730B7">
        <w:rPr>
          <w:rFonts w:ascii="URW DIN" w:hAnsi="URW DIN" w:cs="Trebuchet MS"/>
          <w:sz w:val="20"/>
          <w:szCs w:val="20"/>
        </w:rPr>
        <w:t>przed upływem Daty wygaśnięcia.</w:t>
      </w:r>
    </w:p>
    <w:p w14:paraId="6D995789" w14:textId="77777777" w:rsidR="006C4026" w:rsidRPr="009730B7" w:rsidRDefault="006C4026" w:rsidP="00A50B03">
      <w:pPr>
        <w:pStyle w:val="Default"/>
        <w:spacing w:before="200" w:after="200"/>
        <w:jc w:val="both"/>
        <w:rPr>
          <w:rFonts w:ascii="URW DIN" w:hAnsi="URW DIN" w:cs="Trebuchet MS"/>
          <w:sz w:val="20"/>
          <w:szCs w:val="20"/>
        </w:rPr>
      </w:pPr>
      <w:r w:rsidRPr="009730B7">
        <w:rPr>
          <w:rFonts w:ascii="URW DIN" w:hAnsi="URW DIN" w:cs="Trebuchet MS"/>
          <w:sz w:val="20"/>
          <w:szCs w:val="20"/>
        </w:rPr>
        <w:t xml:space="preserve">Zobowiązanie Banku na mocy niniejszej Gwarancji będzie pomniejszone o kwotę każdej płatności dokonanej </w:t>
      </w:r>
      <w:r w:rsidR="00646F04" w:rsidRPr="009730B7">
        <w:rPr>
          <w:rFonts w:ascii="URW DIN" w:hAnsi="URW DIN" w:cs="Trebuchet MS"/>
          <w:sz w:val="20"/>
          <w:szCs w:val="20"/>
        </w:rPr>
        <w:t xml:space="preserve">przez Bank </w:t>
      </w:r>
      <w:r w:rsidRPr="009730B7">
        <w:rPr>
          <w:rFonts w:ascii="URW DIN" w:hAnsi="URW DIN" w:cs="Trebuchet MS"/>
          <w:sz w:val="20"/>
          <w:szCs w:val="20"/>
        </w:rPr>
        <w:t xml:space="preserve">przy realizacji żądania wynikającego z niniejszej Gwarancji. </w:t>
      </w:r>
    </w:p>
    <w:p w14:paraId="2EC00347" w14:textId="37D4BDFB" w:rsidR="006C4026" w:rsidRPr="009730B7" w:rsidRDefault="006C4026" w:rsidP="00A50B03">
      <w:pPr>
        <w:spacing w:before="200" w:after="200"/>
        <w:jc w:val="both"/>
        <w:rPr>
          <w:rFonts w:ascii="URW DIN" w:hAnsi="URW DIN" w:cs="Trebuchet MS"/>
          <w:sz w:val="20"/>
          <w:szCs w:val="20"/>
        </w:rPr>
      </w:pPr>
      <w:r w:rsidRPr="009730B7">
        <w:rPr>
          <w:rFonts w:ascii="URW DIN" w:hAnsi="URW DIN" w:cs="Trebuchet MS"/>
          <w:sz w:val="20"/>
          <w:szCs w:val="20"/>
        </w:rPr>
        <w:t>Wszelkie ewentualne żądania zapłaty na mocy Gwarancji muszą zostać doręczone do Banku</w:t>
      </w:r>
      <w:r w:rsidR="00B14106" w:rsidRPr="009730B7">
        <w:rPr>
          <w:rFonts w:ascii="URW DIN" w:hAnsi="URW DIN" w:cs="Trebuchet MS"/>
          <w:sz w:val="20"/>
          <w:szCs w:val="20"/>
        </w:rPr>
        <w:t xml:space="preserve"> na adres [</w:t>
      </w:r>
      <w:r w:rsidR="00B14106" w:rsidRPr="009730B7">
        <w:rPr>
          <w:rFonts w:ascii="Courier New" w:hAnsi="Courier New" w:cs="Courier New"/>
          <w:sz w:val="20"/>
          <w:szCs w:val="20"/>
        </w:rPr>
        <w:t>●</w:t>
      </w:r>
      <w:r w:rsidR="00B14106" w:rsidRPr="009730B7">
        <w:rPr>
          <w:rFonts w:ascii="URW DIN" w:hAnsi="URW DIN" w:cs="Trebuchet MS"/>
          <w:sz w:val="20"/>
          <w:szCs w:val="20"/>
        </w:rPr>
        <w:t>] (poda</w:t>
      </w:r>
      <w:r w:rsidR="00B14106" w:rsidRPr="009730B7">
        <w:rPr>
          <w:rFonts w:ascii="URW DIN" w:hAnsi="URW DIN" w:cs="URW DIN"/>
          <w:sz w:val="20"/>
          <w:szCs w:val="20"/>
        </w:rPr>
        <w:t>ć</w:t>
      </w:r>
      <w:r w:rsidR="00B14106" w:rsidRPr="009730B7">
        <w:rPr>
          <w:rFonts w:ascii="URW DIN" w:hAnsi="URW DIN" w:cs="Trebuchet MS"/>
          <w:sz w:val="20"/>
          <w:szCs w:val="20"/>
        </w:rPr>
        <w:t xml:space="preserve"> nazw</w:t>
      </w:r>
      <w:r w:rsidR="00B14106" w:rsidRPr="009730B7">
        <w:rPr>
          <w:rFonts w:ascii="URW DIN" w:hAnsi="URW DIN" w:cs="URW DIN"/>
          <w:sz w:val="20"/>
          <w:szCs w:val="20"/>
        </w:rPr>
        <w:t>ę</w:t>
      </w:r>
      <w:r w:rsidR="00B14106" w:rsidRPr="009730B7">
        <w:rPr>
          <w:rFonts w:ascii="URW DIN" w:hAnsi="URW DIN" w:cs="Trebuchet MS"/>
          <w:sz w:val="20"/>
          <w:szCs w:val="20"/>
        </w:rPr>
        <w:t xml:space="preserve"> i adres banku)</w:t>
      </w:r>
      <w:r w:rsidRPr="009730B7">
        <w:rPr>
          <w:rFonts w:ascii="URW DIN" w:hAnsi="URW DIN" w:cs="Trebuchet MS"/>
          <w:sz w:val="20"/>
          <w:szCs w:val="20"/>
        </w:rPr>
        <w:t xml:space="preserve"> kurierem, w postaci listu poleconego lub </w:t>
      </w:r>
      <w:r w:rsidR="00D731FC" w:rsidRPr="009730B7">
        <w:rPr>
          <w:rFonts w:ascii="URW DIN" w:hAnsi="URW DIN" w:cs="Trebuchet MS"/>
          <w:sz w:val="20"/>
          <w:szCs w:val="20"/>
        </w:rPr>
        <w:t xml:space="preserve">kluczowego </w:t>
      </w:r>
      <w:r w:rsidRPr="009730B7">
        <w:rPr>
          <w:rFonts w:ascii="URW DIN" w:hAnsi="URW DIN" w:cs="Trebuchet MS"/>
          <w:sz w:val="20"/>
          <w:szCs w:val="20"/>
        </w:rPr>
        <w:t>komunikatu systemu SWIFT wysłanego przez bank Beneficjenta, najpóźniej w Dacie wygaśnięcia niniejszej Gwarancji.</w:t>
      </w:r>
    </w:p>
    <w:p w14:paraId="174A92D6" w14:textId="2B6DBDAD" w:rsidR="006C4026" w:rsidRPr="009730B7" w:rsidRDefault="006C4026" w:rsidP="00A50B03">
      <w:pPr>
        <w:spacing w:before="200" w:after="200"/>
        <w:jc w:val="both"/>
        <w:rPr>
          <w:rFonts w:ascii="URW DIN" w:hAnsi="URW DIN" w:cs="Trebuchet MS"/>
          <w:sz w:val="20"/>
          <w:szCs w:val="20"/>
        </w:rPr>
      </w:pPr>
      <w:r w:rsidRPr="009730B7">
        <w:rPr>
          <w:rFonts w:ascii="URW DIN" w:hAnsi="URW DIN" w:cs="Trebuchet MS"/>
          <w:sz w:val="20"/>
          <w:szCs w:val="20"/>
        </w:rPr>
        <w:t xml:space="preserve">Gwarancja powinna być zwrócona do Banku w przypadku upływu Daty </w:t>
      </w:r>
      <w:r w:rsidR="009B5B05" w:rsidRPr="009730B7">
        <w:rPr>
          <w:rFonts w:ascii="URW DIN" w:hAnsi="URW DIN" w:cs="Trebuchet MS"/>
          <w:sz w:val="20"/>
          <w:szCs w:val="20"/>
        </w:rPr>
        <w:t>wygaśnięcia</w:t>
      </w:r>
      <w:r w:rsidRPr="009730B7">
        <w:rPr>
          <w:rFonts w:ascii="URW DIN" w:hAnsi="URW DIN" w:cs="Trebuchet MS"/>
          <w:sz w:val="20"/>
          <w:szCs w:val="20"/>
        </w:rPr>
        <w:t xml:space="preserve">, przy czym zobowiązanie na mocy Gwarancji wygasa wraz z upływem tej daty bez względu na to, czy oryginał dokumentu Gwarancji został zwrócony do Banku, czy nie. </w:t>
      </w:r>
      <w:r w:rsidR="00B14106" w:rsidRPr="009730B7">
        <w:rPr>
          <w:rFonts w:ascii="URW DIN" w:hAnsi="URW DIN" w:cs="Trebuchet MS"/>
          <w:sz w:val="20"/>
          <w:szCs w:val="20"/>
        </w:rPr>
        <w:t xml:space="preserve">Cesja </w:t>
      </w:r>
      <w:r w:rsidR="0012392A" w:rsidRPr="009730B7">
        <w:rPr>
          <w:rFonts w:ascii="URW DIN" w:hAnsi="URW DIN" w:cs="Trebuchet MS"/>
          <w:sz w:val="20"/>
          <w:szCs w:val="20"/>
        </w:rPr>
        <w:t xml:space="preserve">z </w:t>
      </w:r>
      <w:r w:rsidR="00B14106" w:rsidRPr="009730B7">
        <w:rPr>
          <w:rFonts w:ascii="URW DIN" w:hAnsi="URW DIN" w:cs="Trebuchet MS"/>
          <w:sz w:val="20"/>
          <w:szCs w:val="20"/>
        </w:rPr>
        <w:t xml:space="preserve">Gwarancji jest możliwa </w:t>
      </w:r>
      <w:r w:rsidR="0012392A" w:rsidRPr="009730B7">
        <w:rPr>
          <w:rFonts w:ascii="URW DIN" w:hAnsi="URW DIN" w:cs="Trebuchet MS"/>
          <w:sz w:val="20"/>
          <w:szCs w:val="20"/>
        </w:rPr>
        <w:t>wyłącznie za uprzednią pisemną</w:t>
      </w:r>
      <w:r w:rsidR="00B14106" w:rsidRPr="009730B7">
        <w:rPr>
          <w:rFonts w:ascii="URW DIN" w:hAnsi="URW DIN" w:cs="Trebuchet MS"/>
          <w:sz w:val="20"/>
          <w:szCs w:val="20"/>
        </w:rPr>
        <w:t xml:space="preserve"> zgodą Banku.</w:t>
      </w:r>
    </w:p>
    <w:p w14:paraId="22EFDFA1" w14:textId="3A8037DA" w:rsidR="006C4026" w:rsidRPr="009730B7" w:rsidRDefault="006C4026" w:rsidP="00A50B03">
      <w:pPr>
        <w:spacing w:before="200" w:after="200"/>
        <w:jc w:val="both"/>
        <w:rPr>
          <w:rFonts w:ascii="URW DIN" w:hAnsi="URW DIN" w:cs="Trebuchet MS"/>
          <w:sz w:val="20"/>
          <w:szCs w:val="20"/>
        </w:rPr>
      </w:pPr>
      <w:r w:rsidRPr="0AFD0EEC">
        <w:rPr>
          <w:rFonts w:ascii="URW DIN" w:hAnsi="URW DIN" w:cs="Trebuchet MS"/>
          <w:sz w:val="20"/>
          <w:szCs w:val="20"/>
        </w:rPr>
        <w:t>Gwarancja poddana jest prawu polskiemu, a wszelk</w:t>
      </w:r>
      <w:r w:rsidR="0052152B" w:rsidRPr="0AFD0EEC">
        <w:rPr>
          <w:rFonts w:ascii="URW DIN" w:hAnsi="URW DIN" w:cs="Trebuchet MS"/>
          <w:sz w:val="20"/>
          <w:szCs w:val="20"/>
        </w:rPr>
        <w:t>ie spory powstające w związku z</w:t>
      </w:r>
      <w:r w:rsidR="00B41A4C" w:rsidRPr="0AFD0EEC">
        <w:rPr>
          <w:rFonts w:ascii="URW DIN" w:hAnsi="URW DIN" w:cs="Trebuchet MS"/>
          <w:sz w:val="20"/>
          <w:szCs w:val="20"/>
        </w:rPr>
        <w:t xml:space="preserve"> </w:t>
      </w:r>
      <w:r w:rsidRPr="0AFD0EEC">
        <w:rPr>
          <w:rFonts w:ascii="URW DIN" w:hAnsi="URW DIN" w:cs="Trebuchet MS"/>
          <w:sz w:val="20"/>
          <w:szCs w:val="20"/>
        </w:rPr>
        <w:t>Gwarancją będą rozstrzygane przez sąd powszechny właściwy miejscowo dla siedziby Beneficjenta w Warszawie.</w:t>
      </w:r>
    </w:p>
    <w:p w14:paraId="0AD1DDF3" w14:textId="7E6FA50F" w:rsidR="0AFD0EEC" w:rsidRDefault="0AFD0EEC" w:rsidP="0AFD0EEC">
      <w:pPr>
        <w:spacing w:before="200" w:after="200"/>
        <w:jc w:val="both"/>
        <w:rPr>
          <w:rFonts w:ascii="URW DIN" w:hAnsi="URW DIN" w:cs="Trebuchet MS"/>
          <w:sz w:val="20"/>
          <w:szCs w:val="20"/>
        </w:rPr>
      </w:pPr>
    </w:p>
    <w:p w14:paraId="2D34224A" w14:textId="1C947B39" w:rsidR="0AFD0EEC" w:rsidRDefault="0AFD0EEC" w:rsidP="0AFD0EEC">
      <w:pPr>
        <w:spacing w:before="200" w:after="200"/>
        <w:jc w:val="both"/>
        <w:rPr>
          <w:rFonts w:ascii="URW DIN" w:hAnsi="URW DIN" w:cs="Trebuchet MS"/>
          <w:sz w:val="20"/>
          <w:szCs w:val="20"/>
        </w:rPr>
      </w:pPr>
    </w:p>
    <w:p w14:paraId="6762ECB1" w14:textId="77777777" w:rsidR="006C4026" w:rsidRPr="009730B7" w:rsidRDefault="006C4026" w:rsidP="00A50B03">
      <w:pPr>
        <w:pStyle w:val="Style1"/>
        <w:tabs>
          <w:tab w:val="left" w:leader="underscore" w:pos="2081"/>
          <w:tab w:val="right" w:leader="underscore" w:pos="9150"/>
        </w:tabs>
        <w:adjustRightInd/>
        <w:spacing w:before="200" w:after="200"/>
        <w:jc w:val="both"/>
        <w:rPr>
          <w:rFonts w:ascii="URW DIN" w:hAnsi="URW DIN" w:cs="Trebuchet MS"/>
          <w:u w:val="single"/>
        </w:rPr>
      </w:pPr>
      <w:r w:rsidRPr="0AFD0EEC">
        <w:rPr>
          <w:rFonts w:ascii="URW DIN" w:hAnsi="URW DIN" w:cs="Trebuchet MS"/>
          <w:u w:val="single"/>
        </w:rPr>
        <w:t>___________________________</w:t>
      </w:r>
    </w:p>
    <w:p w14:paraId="4671357A" w14:textId="1ED631FB" w:rsidR="0AFD0EEC" w:rsidRDefault="0AFD0EEC" w:rsidP="0AFD0EEC">
      <w:pPr>
        <w:pStyle w:val="Style1"/>
        <w:tabs>
          <w:tab w:val="left" w:leader="underscore" w:pos="2081"/>
          <w:tab w:val="right" w:leader="underscore" w:pos="9150"/>
        </w:tabs>
        <w:spacing w:before="200" w:after="200"/>
        <w:jc w:val="both"/>
        <w:rPr>
          <w:rFonts w:ascii="URW DIN" w:hAnsi="URW DIN" w:cs="Trebuchet MS"/>
          <w:u w:val="single"/>
        </w:rPr>
      </w:pPr>
    </w:p>
    <w:p w14:paraId="130F0073" w14:textId="4CE3BA29" w:rsidR="0AFD0EEC" w:rsidRDefault="0AFD0EEC" w:rsidP="00374D06">
      <w:pPr>
        <w:pStyle w:val="Style1"/>
        <w:tabs>
          <w:tab w:val="left" w:leader="underscore" w:pos="2081"/>
          <w:tab w:val="right" w:leader="underscore" w:pos="9150"/>
        </w:tabs>
        <w:spacing w:before="200" w:after="200"/>
        <w:jc w:val="both"/>
        <w:rPr>
          <w:rFonts w:ascii="URW DIN" w:hAnsi="URW DIN" w:cs="Trebuchet MS"/>
          <w:u w:val="single"/>
        </w:rPr>
      </w:pPr>
    </w:p>
    <w:p w14:paraId="591F2DE6" w14:textId="77777777" w:rsidR="006C4026" w:rsidRPr="009730B7" w:rsidRDefault="006C4026" w:rsidP="00A50B03">
      <w:pPr>
        <w:pStyle w:val="Style1"/>
        <w:tabs>
          <w:tab w:val="left" w:leader="underscore" w:pos="2081"/>
          <w:tab w:val="right" w:leader="underscore" w:pos="9150"/>
        </w:tabs>
        <w:adjustRightInd/>
        <w:spacing w:before="200" w:after="200"/>
        <w:jc w:val="both"/>
        <w:rPr>
          <w:rFonts w:ascii="URW DIN" w:hAnsi="URW DIN" w:cs="Trebuchet MS"/>
          <w:u w:val="single"/>
        </w:rPr>
      </w:pPr>
      <w:r w:rsidRPr="009730B7">
        <w:rPr>
          <w:rFonts w:ascii="URW DIN" w:hAnsi="URW DIN" w:cs="Trebuchet MS"/>
          <w:u w:val="single"/>
        </w:rPr>
        <w:t>___________________________</w:t>
      </w:r>
    </w:p>
    <w:p w14:paraId="1C30A41A" w14:textId="77777777" w:rsidR="006C4026" w:rsidRPr="009730B7" w:rsidRDefault="006C4026" w:rsidP="00A50B03">
      <w:pPr>
        <w:pStyle w:val="Style1"/>
        <w:tabs>
          <w:tab w:val="left" w:leader="underscore" w:pos="2081"/>
          <w:tab w:val="right" w:leader="underscore" w:pos="9150"/>
        </w:tabs>
        <w:adjustRightInd/>
        <w:spacing w:before="200" w:after="200"/>
        <w:jc w:val="both"/>
        <w:rPr>
          <w:rFonts w:ascii="URW DIN" w:hAnsi="URW DIN"/>
        </w:rPr>
      </w:pPr>
      <w:r w:rsidRPr="009730B7">
        <w:rPr>
          <w:rFonts w:ascii="URW DIN" w:hAnsi="URW DIN"/>
        </w:rPr>
        <w:t>(podpisy)</w:t>
      </w:r>
    </w:p>
    <w:p w14:paraId="21A346B6" w14:textId="0FDC69FE" w:rsidR="00755F4B" w:rsidRPr="009730B7" w:rsidRDefault="0065561A">
      <w:pPr>
        <w:rPr>
          <w:rFonts w:ascii="URW DIN" w:hAnsi="URW DIN"/>
          <w:sz w:val="20"/>
          <w:szCs w:val="20"/>
        </w:rPr>
      </w:pPr>
      <w:r w:rsidRPr="009730B7">
        <w:rPr>
          <w:rFonts w:ascii="URW DIN" w:hAnsi="URW DIN"/>
          <w:sz w:val="20"/>
          <w:szCs w:val="20"/>
        </w:rPr>
        <w:br w:type="page"/>
      </w:r>
    </w:p>
    <w:p w14:paraId="29249BD7" w14:textId="15DAFFC1" w:rsidR="00755F4B" w:rsidRPr="00840C0F" w:rsidRDefault="00755F4B" w:rsidP="00374D06">
      <w:pPr>
        <w:tabs>
          <w:tab w:val="left" w:pos="1620"/>
        </w:tabs>
        <w:spacing w:before="120" w:after="120"/>
        <w:ind w:right="62"/>
        <w:outlineLvl w:val="0"/>
        <w:rPr>
          <w:rFonts w:ascii="URW DIN" w:hAnsi="URW DIN"/>
          <w:b/>
          <w:sz w:val="20"/>
        </w:rPr>
      </w:pPr>
      <w:bookmarkStart w:id="589" w:name="_Toc214007462"/>
      <w:r w:rsidRPr="00840C0F">
        <w:rPr>
          <w:rFonts w:ascii="URW DIN" w:hAnsi="URW DIN"/>
          <w:b/>
          <w:sz w:val="20"/>
        </w:rPr>
        <w:lastRenderedPageBreak/>
        <w:t>ZAŁĄCZNIK 8</w:t>
      </w:r>
      <w:r w:rsidRPr="00840C0F">
        <w:rPr>
          <w:rFonts w:ascii="URW DIN" w:hAnsi="URW DIN"/>
          <w:b/>
          <w:sz w:val="20"/>
        </w:rPr>
        <w:br/>
        <w:t>Wzór Gwarancji Ubezpieczeniowej</w:t>
      </w:r>
      <w:bookmarkEnd w:id="589"/>
    </w:p>
    <w:p w14:paraId="423C080F" w14:textId="77777777" w:rsidR="0065561A" w:rsidRPr="00374D06" w:rsidRDefault="0065561A" w:rsidP="00220716">
      <w:pPr>
        <w:rPr>
          <w:rFonts w:ascii="URW DIN" w:hAnsi="URW DIN"/>
        </w:rPr>
      </w:pPr>
    </w:p>
    <w:p w14:paraId="7C7B5494" w14:textId="77777777" w:rsidR="009D1783" w:rsidRPr="009730B7" w:rsidRDefault="009D1783" w:rsidP="009D1783">
      <w:pPr>
        <w:tabs>
          <w:tab w:val="left" w:pos="3600"/>
          <w:tab w:val="left" w:pos="4536"/>
          <w:tab w:val="left" w:pos="4860"/>
          <w:tab w:val="left" w:pos="5220"/>
          <w:tab w:val="left" w:pos="8460"/>
        </w:tabs>
        <w:spacing w:before="200" w:after="200"/>
        <w:jc w:val="center"/>
        <w:rPr>
          <w:rFonts w:ascii="URW DIN" w:hAnsi="URW DIN" w:cs="Trebuchet MS"/>
          <w:b/>
          <w:bCs/>
          <w:sz w:val="20"/>
          <w:szCs w:val="20"/>
        </w:rPr>
      </w:pPr>
      <w:r w:rsidRPr="009730B7">
        <w:rPr>
          <w:rFonts w:ascii="URW DIN" w:hAnsi="URW DIN" w:cs="Trebuchet MS"/>
          <w:b/>
          <w:bCs/>
          <w:sz w:val="20"/>
          <w:szCs w:val="20"/>
        </w:rPr>
        <w:t>Gwarancja ubezpieczeniowa</w:t>
      </w:r>
    </w:p>
    <w:p w14:paraId="2268AAED" w14:textId="77777777" w:rsidR="009D1783" w:rsidRPr="009730B7" w:rsidRDefault="009D1783" w:rsidP="009D1783">
      <w:pPr>
        <w:rPr>
          <w:rFonts w:ascii="URW DIN" w:hAnsi="URW DIN" w:cs="Trebuchet MS"/>
          <w:sz w:val="20"/>
          <w:szCs w:val="20"/>
        </w:rPr>
      </w:pPr>
    </w:p>
    <w:p w14:paraId="24721500" w14:textId="77777777" w:rsidR="009D1783" w:rsidRPr="009730B7" w:rsidRDefault="009D1783" w:rsidP="009D1783">
      <w:pPr>
        <w:rPr>
          <w:rFonts w:ascii="URW DIN" w:hAnsi="URW DIN" w:cs="Trebuchet MS"/>
          <w:sz w:val="20"/>
          <w:szCs w:val="20"/>
        </w:rPr>
      </w:pPr>
      <w:r w:rsidRPr="009730B7">
        <w:rPr>
          <w:rFonts w:ascii="URW DIN" w:hAnsi="URW DIN" w:cs="Trebuchet MS"/>
          <w:b/>
          <w:bCs/>
          <w:sz w:val="20"/>
          <w:szCs w:val="20"/>
        </w:rPr>
        <w:t>Beneficjent: Ubezpieczeniowy Fundusz Gwarancyjny z siedzibą w Warszawie, przy ul. Płockiej 9/11, 01-231 Warszawa</w:t>
      </w:r>
      <w:r w:rsidRPr="009730B7">
        <w:rPr>
          <w:rFonts w:ascii="URW DIN" w:hAnsi="URW DIN" w:cs="Trebuchet MS"/>
          <w:sz w:val="20"/>
          <w:szCs w:val="20"/>
        </w:rPr>
        <w:t xml:space="preserve"> </w:t>
      </w:r>
      <w:r w:rsidRPr="009730B7">
        <w:rPr>
          <w:rFonts w:ascii="URW DIN" w:hAnsi="URW DIN" w:cs="Trebuchet MS"/>
          <w:b/>
          <w:bCs/>
          <w:sz w:val="20"/>
          <w:szCs w:val="20"/>
        </w:rPr>
        <w:t>(zwany dalej „Beneficjentem”)</w:t>
      </w:r>
    </w:p>
    <w:p w14:paraId="479C5EBE" w14:textId="77777777" w:rsidR="009D1783" w:rsidRPr="009730B7" w:rsidRDefault="009D1783" w:rsidP="009D1783">
      <w:pPr>
        <w:pStyle w:val="Default"/>
        <w:spacing w:before="200" w:after="200"/>
        <w:jc w:val="center"/>
        <w:rPr>
          <w:rFonts w:ascii="URW DIN" w:hAnsi="URW DIN" w:cs="Trebuchet MS"/>
          <w:sz w:val="20"/>
          <w:szCs w:val="20"/>
        </w:rPr>
      </w:pPr>
      <w:r w:rsidRPr="009730B7">
        <w:rPr>
          <w:rFonts w:ascii="URW DIN" w:hAnsi="URW DIN" w:cs="Trebuchet MS"/>
          <w:sz w:val="20"/>
          <w:szCs w:val="20"/>
        </w:rPr>
        <w:t>Gwarancja ubezpieczeniowa wydana w [</w:t>
      </w:r>
      <w:r w:rsidRPr="009730B7">
        <w:rPr>
          <w:rFonts w:ascii="Courier New" w:hAnsi="Courier New" w:cs="Courier New"/>
          <w:sz w:val="20"/>
          <w:szCs w:val="20"/>
        </w:rPr>
        <w:t>●</w:t>
      </w:r>
      <w:r w:rsidRPr="009730B7">
        <w:rPr>
          <w:rFonts w:ascii="URW DIN" w:hAnsi="URW DIN" w:cs="Trebuchet MS"/>
          <w:sz w:val="20"/>
          <w:szCs w:val="20"/>
        </w:rPr>
        <w:t>] w dniu [</w:t>
      </w:r>
      <w:r w:rsidRPr="009730B7">
        <w:rPr>
          <w:rFonts w:ascii="Courier New" w:hAnsi="Courier New" w:cs="Courier New"/>
          <w:sz w:val="20"/>
          <w:szCs w:val="20"/>
        </w:rPr>
        <w:t>●</w:t>
      </w:r>
      <w:r w:rsidRPr="009730B7">
        <w:rPr>
          <w:rFonts w:ascii="URW DIN" w:hAnsi="URW DIN" w:cs="Trebuchet MS"/>
          <w:sz w:val="20"/>
          <w:szCs w:val="20"/>
        </w:rPr>
        <w:t xml:space="preserve">] (zwana dalej </w:t>
      </w:r>
      <w:r w:rsidRPr="009730B7">
        <w:rPr>
          <w:rFonts w:ascii="URW DIN" w:hAnsi="URW DIN" w:cs="URW DIN"/>
          <w:sz w:val="20"/>
          <w:szCs w:val="20"/>
        </w:rPr>
        <w:t>„</w:t>
      </w:r>
      <w:r w:rsidRPr="009730B7">
        <w:rPr>
          <w:rFonts w:ascii="URW DIN" w:hAnsi="URW DIN" w:cs="Trebuchet MS"/>
          <w:b/>
          <w:bCs/>
          <w:sz w:val="20"/>
          <w:szCs w:val="20"/>
        </w:rPr>
        <w:t>Gwarancją</w:t>
      </w:r>
      <w:r w:rsidRPr="009730B7">
        <w:rPr>
          <w:rFonts w:ascii="URW DIN" w:hAnsi="URW DIN" w:cs="Trebuchet MS"/>
          <w:sz w:val="20"/>
          <w:szCs w:val="20"/>
        </w:rPr>
        <w:t>”)</w:t>
      </w:r>
    </w:p>
    <w:p w14:paraId="54EB6C46" w14:textId="1C1C348D" w:rsidR="009D1783" w:rsidRPr="009730B7" w:rsidRDefault="009D1783" w:rsidP="009D1783">
      <w:pPr>
        <w:pStyle w:val="Style1"/>
        <w:tabs>
          <w:tab w:val="left" w:leader="underscore" w:pos="2081"/>
          <w:tab w:val="right" w:leader="underscore" w:pos="9150"/>
        </w:tabs>
        <w:adjustRightInd/>
        <w:spacing w:before="200" w:after="200"/>
        <w:jc w:val="both"/>
        <w:rPr>
          <w:rFonts w:ascii="URW DIN" w:hAnsi="URW DIN" w:cs="Trebuchet MS"/>
        </w:rPr>
      </w:pPr>
      <w:r w:rsidRPr="009730B7">
        <w:rPr>
          <w:rFonts w:ascii="URW DIN" w:hAnsi="URW DIN" w:cs="Trebuchet MS"/>
        </w:rPr>
        <w:t>[</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nazwa zakładu ubezpieczeń</w:t>
      </w:r>
      <w:r w:rsidRPr="009730B7">
        <w:rPr>
          <w:rFonts w:ascii="URW DIN" w:hAnsi="URW DIN" w:cs="Trebuchet MS"/>
        </w:rPr>
        <w:t>) z siedzibą w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adres</w:t>
      </w:r>
      <w:r w:rsidRPr="009730B7">
        <w:rPr>
          <w:rFonts w:ascii="URW DIN" w:hAnsi="URW DIN" w:cs="Trebuchet MS"/>
        </w:rPr>
        <w:t>) wpisany do Rejestru Przedsiębiorców Krajowego Rejestru Sądowego prowadzonego przez Sąd Rejonowy w [</w:t>
      </w:r>
      <w:r w:rsidRPr="009730B7">
        <w:rPr>
          <w:rFonts w:ascii="Courier New" w:hAnsi="Courier New" w:cs="Courier New"/>
        </w:rPr>
        <w:t>●</w:t>
      </w:r>
      <w:r w:rsidRPr="009730B7">
        <w:rPr>
          <w:rFonts w:ascii="URW DIN" w:hAnsi="URW DIN" w:cs="Trebuchet MS"/>
        </w:rPr>
        <w:t>], [</w:t>
      </w:r>
      <w:r w:rsidRPr="009730B7">
        <w:rPr>
          <w:rFonts w:ascii="Courier New" w:hAnsi="Courier New" w:cs="Courier New"/>
        </w:rPr>
        <w:t>●</w:t>
      </w:r>
      <w:r w:rsidRPr="009730B7">
        <w:rPr>
          <w:rFonts w:ascii="URW DIN" w:hAnsi="URW DIN" w:cs="Trebuchet MS"/>
        </w:rPr>
        <w:t>] Wydzia</w:t>
      </w:r>
      <w:r w:rsidRPr="009730B7">
        <w:rPr>
          <w:rFonts w:ascii="URW DIN" w:hAnsi="URW DIN" w:cs="URW DIN"/>
        </w:rPr>
        <w:t>ł</w:t>
      </w:r>
      <w:r w:rsidRPr="009730B7">
        <w:rPr>
          <w:rFonts w:ascii="URW DIN" w:hAnsi="URW DIN" w:cs="Trebuchet MS"/>
        </w:rPr>
        <w:t xml:space="preserve"> Gospodarczy Krajowego Rejestru S</w:t>
      </w:r>
      <w:r w:rsidRPr="009730B7">
        <w:rPr>
          <w:rFonts w:ascii="URW DIN" w:hAnsi="URW DIN" w:cs="URW DIN"/>
        </w:rPr>
        <w:t>ą</w:t>
      </w:r>
      <w:r w:rsidRPr="009730B7">
        <w:rPr>
          <w:rFonts w:ascii="URW DIN" w:hAnsi="URW DIN" w:cs="Trebuchet MS"/>
        </w:rPr>
        <w:t>dowego, pod numerem KRS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numer KRS</w:t>
      </w:r>
      <w:r w:rsidRPr="009730B7">
        <w:rPr>
          <w:rFonts w:ascii="URW DIN" w:hAnsi="URW DIN" w:cs="Trebuchet MS"/>
        </w:rPr>
        <w:t>), z opłaconym w pełni kapitałem zakładowym w wysokości [</w:t>
      </w:r>
      <w:r w:rsidRPr="009730B7">
        <w:rPr>
          <w:rFonts w:ascii="Courier New" w:hAnsi="Courier New" w:cs="Courier New"/>
        </w:rPr>
        <w:t>●</w:t>
      </w:r>
      <w:r w:rsidRPr="009730B7">
        <w:rPr>
          <w:rFonts w:ascii="URW DIN" w:hAnsi="URW DIN" w:cs="Trebuchet MS"/>
        </w:rPr>
        <w:t>] z</w:t>
      </w:r>
      <w:r w:rsidRPr="009730B7">
        <w:rPr>
          <w:rFonts w:ascii="URW DIN" w:hAnsi="URW DIN" w:cs="URW DIN"/>
        </w:rPr>
        <w:t>ł</w:t>
      </w:r>
      <w:r w:rsidRPr="009730B7">
        <w:rPr>
          <w:rFonts w:ascii="URW DIN" w:hAnsi="URW DIN" w:cs="Trebuchet MS"/>
        </w:rPr>
        <w:t>, numer NIP [</w:t>
      </w:r>
      <w:r w:rsidRPr="009730B7">
        <w:rPr>
          <w:rFonts w:ascii="Courier New" w:hAnsi="Courier New" w:cs="Courier New"/>
        </w:rPr>
        <w:t>●</w:t>
      </w:r>
      <w:r w:rsidRPr="009730B7">
        <w:rPr>
          <w:rFonts w:ascii="URW DIN" w:hAnsi="URW DIN" w:cs="Trebuchet MS"/>
        </w:rPr>
        <w:t>], numer REGON [</w:t>
      </w:r>
      <w:r w:rsidRPr="009730B7">
        <w:rPr>
          <w:rFonts w:ascii="Courier New" w:hAnsi="Courier New" w:cs="Courier New"/>
        </w:rPr>
        <w:t>●</w:t>
      </w:r>
      <w:r w:rsidRPr="009730B7">
        <w:rPr>
          <w:rFonts w:ascii="URW DIN" w:hAnsi="URW DIN" w:cs="Trebuchet MS"/>
        </w:rPr>
        <w:t xml:space="preserve">], zwany dalej </w:t>
      </w:r>
      <w:r w:rsidRPr="009730B7">
        <w:rPr>
          <w:rFonts w:ascii="URW DIN" w:hAnsi="URW DIN" w:cs="URW DIN"/>
        </w:rPr>
        <w:t>„</w:t>
      </w:r>
      <w:r w:rsidRPr="009730B7">
        <w:rPr>
          <w:rFonts w:ascii="URW DIN" w:hAnsi="URW DIN" w:cs="Trebuchet MS"/>
          <w:b/>
          <w:bCs/>
        </w:rPr>
        <w:t>Zakładem ubezpieczeń</w:t>
      </w:r>
      <w:r w:rsidRPr="009730B7">
        <w:rPr>
          <w:rFonts w:ascii="URW DIN" w:hAnsi="URW DIN" w:cs="Trebuchet MS"/>
        </w:rPr>
        <w:t>”, działając na zlecenie [</w:t>
      </w:r>
      <w:r w:rsidRPr="009730B7">
        <w:rPr>
          <w:rFonts w:ascii="Courier New" w:hAnsi="Courier New" w:cs="Courier New"/>
        </w:rPr>
        <w:t>●</w:t>
      </w:r>
      <w:r w:rsidRPr="009730B7">
        <w:rPr>
          <w:rFonts w:ascii="URW DIN" w:hAnsi="URW DIN" w:cs="Trebuchet MS"/>
        </w:rPr>
        <w:t>] (</w:t>
      </w:r>
      <w:r w:rsidRPr="009730B7">
        <w:rPr>
          <w:rFonts w:ascii="URW DIN" w:hAnsi="URW DIN" w:cs="Trebuchet MS"/>
          <w:i/>
          <w:iCs/>
        </w:rPr>
        <w:t>wpisać nazwę Wykonawcy</w:t>
      </w:r>
      <w:r w:rsidRPr="009730B7">
        <w:rPr>
          <w:rFonts w:ascii="URW DIN" w:hAnsi="URW DIN" w:cs="Trebuchet MS"/>
        </w:rPr>
        <w:t>) z siedzibą w [</w:t>
      </w:r>
      <w:r w:rsidRPr="009730B7">
        <w:rPr>
          <w:rFonts w:ascii="Courier New" w:hAnsi="Courier New" w:cs="Courier New"/>
        </w:rPr>
        <w:t>●</w:t>
      </w:r>
      <w:r w:rsidRPr="009730B7">
        <w:rPr>
          <w:rFonts w:ascii="URW DIN" w:hAnsi="URW DIN" w:cs="Trebuchet MS"/>
        </w:rPr>
        <w:t>], adres [</w:t>
      </w:r>
      <w:r w:rsidRPr="009730B7">
        <w:rPr>
          <w:rFonts w:ascii="Courier New" w:hAnsi="Courier New" w:cs="Courier New"/>
        </w:rPr>
        <w:t>●</w:t>
      </w:r>
      <w:r w:rsidRPr="009730B7">
        <w:rPr>
          <w:rFonts w:ascii="URW DIN" w:hAnsi="URW DIN" w:cs="Trebuchet MS"/>
        </w:rPr>
        <w:t xml:space="preserve">] (zwanym dalej </w:t>
      </w:r>
      <w:r w:rsidRPr="009730B7">
        <w:rPr>
          <w:rFonts w:ascii="URW DIN" w:hAnsi="URW DIN" w:cs="URW DIN"/>
        </w:rPr>
        <w:t>„</w:t>
      </w:r>
      <w:r w:rsidRPr="009730B7">
        <w:rPr>
          <w:rFonts w:ascii="URW DIN" w:hAnsi="URW DIN" w:cs="Trebuchet MS"/>
          <w:b/>
          <w:bCs/>
        </w:rPr>
        <w:t>Zleceniodawcą</w:t>
      </w:r>
      <w:r w:rsidRPr="009730B7">
        <w:rPr>
          <w:rFonts w:ascii="URW DIN" w:hAnsi="URW DIN" w:cs="Trebuchet MS"/>
        </w:rPr>
        <w:t xml:space="preserve">”), udziela bezwarunkowej i nieodwołalnej gwarancji ubezpieczeniowej na wypadek niewykonania lub nienależytego wykonania jakichkolwiek zobowiązań Zleceniodawcy wynikających z Umowy o zaprojektowanie, dostawę, wdrożenie oraz opiekę serwisową </w:t>
      </w:r>
      <w:r w:rsidR="009F39BD">
        <w:rPr>
          <w:rFonts w:ascii="URW DIN" w:hAnsi="URW DIN" w:cs="Trebuchet MS"/>
        </w:rPr>
        <w:t xml:space="preserve">posprzedażową </w:t>
      </w:r>
      <w:r w:rsidR="00DC4309">
        <w:rPr>
          <w:rFonts w:ascii="URW DIN" w:hAnsi="URW DIN" w:cs="Trebuchet MS"/>
        </w:rPr>
        <w:t xml:space="preserve">Systemu Obsługi Szkód i Regresów - </w:t>
      </w:r>
      <w:proofErr w:type="spellStart"/>
      <w:r w:rsidR="00DC4309">
        <w:rPr>
          <w:rFonts w:ascii="URW DIN" w:hAnsi="URW DIN" w:cs="Trebuchet MS"/>
        </w:rPr>
        <w:t>SOSiR</w:t>
      </w:r>
      <w:proofErr w:type="spellEnd"/>
      <w:r w:rsidR="001E3CAE" w:rsidRPr="009730B7">
        <w:rPr>
          <w:rFonts w:ascii="URW DIN" w:hAnsi="URW DIN" w:cs="Trebuchet MS"/>
        </w:rPr>
        <w:t xml:space="preserve"> </w:t>
      </w:r>
      <w:r w:rsidRPr="009730B7">
        <w:rPr>
          <w:rFonts w:ascii="URW DIN" w:hAnsi="URW DIN" w:cs="Trebuchet MS"/>
        </w:rPr>
        <w:t>z dnia [</w:t>
      </w:r>
      <w:r w:rsidRPr="009730B7">
        <w:rPr>
          <w:rFonts w:ascii="Courier New" w:hAnsi="Courier New" w:cs="Courier New"/>
        </w:rPr>
        <w:t>●</w:t>
      </w:r>
      <w:r w:rsidRPr="009730B7">
        <w:rPr>
          <w:rFonts w:ascii="URW DIN" w:hAnsi="URW DIN" w:cs="Trebuchet MS"/>
        </w:rPr>
        <w:t>] (zwanej dalej „</w:t>
      </w:r>
      <w:r w:rsidRPr="009730B7">
        <w:rPr>
          <w:rFonts w:ascii="URW DIN" w:hAnsi="URW DIN" w:cs="Trebuchet MS"/>
          <w:b/>
          <w:bCs/>
        </w:rPr>
        <w:t>Umową</w:t>
      </w:r>
      <w:r w:rsidRPr="009730B7">
        <w:rPr>
          <w:rFonts w:ascii="URW DIN" w:hAnsi="URW DIN" w:cs="Trebuchet MS"/>
        </w:rPr>
        <w:t xml:space="preserve">”), zawartej pomiędzy Zleceniodawcą jako „Wykonawcą” a </w:t>
      </w:r>
      <w:r w:rsidRPr="009730B7">
        <w:rPr>
          <w:rFonts w:ascii="URW DIN" w:hAnsi="URW DIN" w:cs="Trebuchet MS"/>
          <w:b/>
          <w:bCs/>
        </w:rPr>
        <w:t>Ubezpieczeniowym Funduszem Gwarancyjnym</w:t>
      </w:r>
      <w:r w:rsidRPr="009730B7">
        <w:rPr>
          <w:rFonts w:ascii="URW DIN" w:hAnsi="URW DIN" w:cs="Trebuchet MS"/>
        </w:rPr>
        <w:t>, z siedzibą w Warszawie, adres: ul. Płocka 9/11, 01-231 Warszawa, jako „Zamawiającym”, czy też odstąpienia od Umowy, w tym również, ale nie wyłącznie na wypadek konieczności wypłaty odszkodowania, kar umownych, odsetek i wszelkich innych płatności wynikających z Umowy lub związanych z Umową, na korzyść Beneficjenta oraz do kwoty całkowitej w wysokości ___________ zł (słownie: ________________________ złotych) (zwanej dalej „</w:t>
      </w:r>
      <w:r w:rsidRPr="009730B7">
        <w:rPr>
          <w:rFonts w:ascii="URW DIN" w:hAnsi="URW DIN" w:cs="Trebuchet MS"/>
          <w:b/>
          <w:bCs/>
        </w:rPr>
        <w:t>Sumą gwarancyjną</w:t>
      </w:r>
      <w:r w:rsidRPr="009730B7">
        <w:rPr>
          <w:rFonts w:ascii="URW DIN" w:hAnsi="URW DIN" w:cs="Trebuchet MS"/>
        </w:rPr>
        <w:t>”).</w:t>
      </w:r>
    </w:p>
    <w:p w14:paraId="66A59DAF" w14:textId="77777777" w:rsidR="009D1783" w:rsidRPr="009730B7" w:rsidRDefault="009D1783" w:rsidP="009D1783">
      <w:pPr>
        <w:pStyle w:val="Default"/>
        <w:spacing w:before="200" w:after="200"/>
        <w:jc w:val="both"/>
        <w:rPr>
          <w:rFonts w:ascii="URW DIN" w:hAnsi="URW DIN" w:cs="Trebuchet MS"/>
          <w:sz w:val="20"/>
          <w:szCs w:val="20"/>
        </w:rPr>
      </w:pPr>
      <w:r w:rsidRPr="009730B7">
        <w:rPr>
          <w:rFonts w:ascii="URW DIN" w:hAnsi="URW DIN" w:cs="Trebuchet MS"/>
          <w:sz w:val="20"/>
          <w:szCs w:val="20"/>
        </w:rPr>
        <w:t xml:space="preserve">Niniejszym Zakład ubezpieczeń oświadcza bezwarunkowo i nieodwołalnie, iż wypłaci nie później, niż w terminie siedmiu dni roboczych, kwotę wskazaną w żądaniu zapłaty, po otrzymaniu przez Zakład ubezpieczeń pierwszego pisemnego żądania wysłanego przez Beneficjenta stwierdzającego, że Wykonawca nie wypełnił swoich umownych zobowiązań oraz że wymagana jest należna Beneficjentowi zgodnie z udzieloną Gwarancja. </w:t>
      </w:r>
    </w:p>
    <w:p w14:paraId="7A9F1DC2" w14:textId="77777777" w:rsidR="009D1783" w:rsidRPr="009730B7" w:rsidRDefault="009D1783" w:rsidP="009D1783">
      <w:pPr>
        <w:pStyle w:val="Default"/>
        <w:spacing w:before="200" w:after="200"/>
        <w:jc w:val="both"/>
        <w:rPr>
          <w:rFonts w:ascii="URW DIN" w:hAnsi="URW DIN" w:cs="Trebuchet MS"/>
          <w:sz w:val="20"/>
          <w:szCs w:val="20"/>
        </w:rPr>
      </w:pPr>
      <w:r w:rsidRPr="009730B7">
        <w:rPr>
          <w:rFonts w:ascii="URW DIN" w:hAnsi="URW DIN" w:cs="Trebuchet MS"/>
          <w:sz w:val="20"/>
          <w:szCs w:val="20"/>
        </w:rPr>
        <w:t>Żądanie zapłaty zawierające ww. oświadczenia będzie stanowić wystarczające i wyłączne potwierdzenie, iż wskazana kwota jest wymagana na podstawie warunków przyjętych w ramach Gwarancji. Beneficjent może wielokrotnie składać żądanie zapłaty z Gwarancji, aż do łącznej kwoty nieprzekraczającej Sumy gwarancyjnej.</w:t>
      </w:r>
    </w:p>
    <w:p w14:paraId="45459DDA" w14:textId="77777777" w:rsidR="009D1783" w:rsidRPr="009730B7" w:rsidRDefault="009D1783" w:rsidP="009D1783">
      <w:pPr>
        <w:jc w:val="both"/>
        <w:rPr>
          <w:rFonts w:ascii="URW DIN" w:hAnsi="URW DIN" w:cs="Trebuchet MS"/>
          <w:sz w:val="20"/>
          <w:szCs w:val="20"/>
        </w:rPr>
      </w:pPr>
      <w:r w:rsidRPr="009730B7">
        <w:rPr>
          <w:rFonts w:ascii="URW DIN" w:hAnsi="URW DIN" w:cs="Trebuchet MS"/>
          <w:sz w:val="20"/>
          <w:szCs w:val="20"/>
        </w:rPr>
        <w:t>Dla celów identyfikacyjnych, żądanie zapłaty Beneficjenta z gwarancji musi zostać sporządzone na piśmie z podpisem notarialnie poświadczonym i musi zostać podpisane przez osobę/osoby upoważnione do reprezentacji Beneficjenta.</w:t>
      </w:r>
    </w:p>
    <w:p w14:paraId="1AC59023" w14:textId="72E638DD" w:rsidR="009D1783" w:rsidRPr="009730B7" w:rsidRDefault="009D1783" w:rsidP="009D1783">
      <w:pPr>
        <w:pStyle w:val="Default"/>
        <w:spacing w:before="200" w:after="200"/>
        <w:jc w:val="both"/>
        <w:rPr>
          <w:rFonts w:ascii="URW DIN" w:hAnsi="URW DIN" w:cs="Trebuchet MS"/>
          <w:sz w:val="20"/>
          <w:szCs w:val="20"/>
        </w:rPr>
      </w:pPr>
      <w:r w:rsidRPr="009730B7">
        <w:rPr>
          <w:rFonts w:ascii="URW DIN" w:hAnsi="URW DIN" w:cs="Trebuchet MS"/>
          <w:sz w:val="20"/>
          <w:szCs w:val="20"/>
        </w:rPr>
        <w:t>Gwarancja nabiera mocy obowiązującej z dniem [</w:t>
      </w:r>
      <w:r w:rsidRPr="009730B7">
        <w:rPr>
          <w:rFonts w:ascii="Courier New" w:hAnsi="Courier New" w:cs="Courier New"/>
          <w:sz w:val="20"/>
          <w:szCs w:val="20"/>
        </w:rPr>
        <w:t>●</w:t>
      </w:r>
      <w:r w:rsidRPr="009730B7">
        <w:rPr>
          <w:rFonts w:ascii="URW DIN" w:hAnsi="URW DIN" w:cs="Trebuchet MS"/>
          <w:sz w:val="20"/>
          <w:szCs w:val="20"/>
        </w:rPr>
        <w:t>] (</w:t>
      </w:r>
      <w:r w:rsidRPr="009730B7">
        <w:rPr>
          <w:rFonts w:ascii="URW DIN" w:hAnsi="URW DIN" w:cs="Trebuchet MS"/>
          <w:i/>
          <w:iCs/>
          <w:sz w:val="20"/>
          <w:szCs w:val="20"/>
        </w:rPr>
        <w:t>uzupełnić datę</w:t>
      </w:r>
      <w:r w:rsidRPr="009730B7">
        <w:rPr>
          <w:rFonts w:ascii="URW DIN" w:hAnsi="URW DIN" w:cs="Trebuchet MS"/>
          <w:sz w:val="20"/>
          <w:szCs w:val="20"/>
        </w:rPr>
        <w:t>) i jest ważna do dnia [</w:t>
      </w:r>
      <w:r w:rsidRPr="009730B7">
        <w:rPr>
          <w:rFonts w:ascii="Courier New" w:hAnsi="Courier New" w:cs="Courier New"/>
          <w:sz w:val="20"/>
          <w:szCs w:val="20"/>
        </w:rPr>
        <w:t>●</w:t>
      </w:r>
      <w:r w:rsidRPr="009730B7">
        <w:rPr>
          <w:rFonts w:ascii="URW DIN" w:hAnsi="URW DIN" w:cs="Trebuchet MS"/>
          <w:sz w:val="20"/>
          <w:szCs w:val="20"/>
        </w:rPr>
        <w:t>] (</w:t>
      </w:r>
      <w:r w:rsidRPr="009730B7">
        <w:rPr>
          <w:rFonts w:ascii="URW DIN" w:hAnsi="URW DIN" w:cs="Trebuchet MS"/>
          <w:i/>
          <w:iCs/>
          <w:sz w:val="20"/>
          <w:szCs w:val="20"/>
        </w:rPr>
        <w:t>uzupełnić datę</w:t>
      </w:r>
      <w:r w:rsidRPr="009730B7">
        <w:rPr>
          <w:rFonts w:ascii="URW DIN" w:hAnsi="URW DIN" w:cs="Trebuchet MS"/>
          <w:sz w:val="20"/>
          <w:szCs w:val="20"/>
        </w:rPr>
        <w:t xml:space="preserve">), a w </w:t>
      </w:r>
      <w:r w:rsidR="002915E3" w:rsidRPr="009730B7">
        <w:rPr>
          <w:rFonts w:ascii="URW DIN" w:hAnsi="URW DIN" w:cs="Trebuchet MS"/>
          <w:sz w:val="20"/>
          <w:szCs w:val="20"/>
        </w:rPr>
        <w:t>przypadku,</w:t>
      </w:r>
      <w:r w:rsidRPr="009730B7">
        <w:rPr>
          <w:rFonts w:ascii="URW DIN" w:hAnsi="URW DIN" w:cs="Trebuchet MS"/>
          <w:sz w:val="20"/>
          <w:szCs w:val="20"/>
        </w:rPr>
        <w:t xml:space="preserve"> gdy data ta przypada na dzień, w którym główna siedziba Zakładu ubezpieczeń jest zamknięta dla klientów, aż do pierwszego dnia następującego po tym dniu, w którym główna siedziba Zakładu ubezpieczeń jest otwarta dla klientów (zwanego dalej „</w:t>
      </w:r>
      <w:r w:rsidRPr="009730B7">
        <w:rPr>
          <w:rFonts w:ascii="URW DIN" w:hAnsi="URW DIN" w:cs="Trebuchet MS"/>
          <w:b/>
          <w:bCs/>
          <w:sz w:val="20"/>
          <w:szCs w:val="20"/>
        </w:rPr>
        <w:t>Datą wygaśnięcia</w:t>
      </w:r>
      <w:r w:rsidRPr="009730B7">
        <w:rPr>
          <w:rFonts w:ascii="URW DIN" w:hAnsi="URW DIN" w:cs="Trebuchet MS"/>
          <w:sz w:val="20"/>
          <w:szCs w:val="20"/>
        </w:rPr>
        <w:t xml:space="preserve">”). Gwarancja wygasa automatycznie i </w:t>
      </w:r>
      <w:r w:rsidR="002915E3" w:rsidRPr="009730B7">
        <w:rPr>
          <w:rFonts w:ascii="URW DIN" w:hAnsi="URW DIN" w:cs="Trebuchet MS"/>
          <w:sz w:val="20"/>
          <w:szCs w:val="20"/>
        </w:rPr>
        <w:t>całkowicie,</w:t>
      </w:r>
      <w:r w:rsidRPr="009730B7">
        <w:rPr>
          <w:rFonts w:ascii="URW DIN" w:hAnsi="URW DIN" w:cs="Trebuchet MS"/>
          <w:sz w:val="20"/>
          <w:szCs w:val="20"/>
        </w:rPr>
        <w:t xml:space="preserve"> jeżeli:</w:t>
      </w:r>
    </w:p>
    <w:p w14:paraId="28373D52" w14:textId="77777777" w:rsidR="009D1783" w:rsidRPr="009730B7" w:rsidRDefault="009D1783" w:rsidP="00F128F3">
      <w:pPr>
        <w:pStyle w:val="Blockquote"/>
        <w:numPr>
          <w:ilvl w:val="0"/>
          <w:numId w:val="52"/>
        </w:numPr>
        <w:spacing w:before="200" w:after="200"/>
        <w:ind w:right="-17"/>
        <w:jc w:val="both"/>
        <w:rPr>
          <w:rFonts w:ascii="URW DIN" w:hAnsi="URW DIN" w:cs="Trebuchet MS"/>
          <w:sz w:val="20"/>
          <w:szCs w:val="20"/>
        </w:rPr>
      </w:pPr>
      <w:r w:rsidRPr="009730B7">
        <w:rPr>
          <w:rFonts w:ascii="URW DIN" w:hAnsi="URW DIN" w:cs="Trebuchet MS"/>
          <w:sz w:val="20"/>
          <w:szCs w:val="20"/>
        </w:rPr>
        <w:t>żądanie zapłaty Beneficjenta nie zostanie doręczone do Zakładu ubezpieczeń przed upływem Daty wygaśnięcia; lub</w:t>
      </w:r>
    </w:p>
    <w:p w14:paraId="6A384BE0" w14:textId="77777777" w:rsidR="009D1783" w:rsidRPr="009730B7" w:rsidRDefault="009D1783" w:rsidP="00F128F3">
      <w:pPr>
        <w:pStyle w:val="Blockquote"/>
        <w:numPr>
          <w:ilvl w:val="0"/>
          <w:numId w:val="52"/>
        </w:numPr>
        <w:spacing w:before="200" w:after="200"/>
        <w:ind w:right="-17"/>
        <w:jc w:val="both"/>
        <w:rPr>
          <w:rFonts w:ascii="URW DIN" w:hAnsi="URW DIN" w:cs="Trebuchet MS"/>
          <w:sz w:val="20"/>
          <w:szCs w:val="20"/>
        </w:rPr>
      </w:pPr>
      <w:r w:rsidRPr="009730B7">
        <w:rPr>
          <w:rFonts w:ascii="URW DIN" w:hAnsi="URW DIN" w:cs="Trebuchet MS"/>
          <w:sz w:val="20"/>
          <w:szCs w:val="20"/>
        </w:rPr>
        <w:t>oryginał dokumentu Gwarancji zostanie zwrócony do Zakładu ubezpieczeń przez Beneficjenta przed upływem Daty wygaśnięcia.</w:t>
      </w:r>
    </w:p>
    <w:p w14:paraId="0CC3CF75" w14:textId="77777777" w:rsidR="009D1783" w:rsidRPr="009730B7" w:rsidRDefault="009D1783" w:rsidP="009D1783">
      <w:pPr>
        <w:pStyle w:val="Default"/>
        <w:spacing w:before="200" w:after="200"/>
        <w:jc w:val="both"/>
        <w:rPr>
          <w:rFonts w:ascii="URW DIN" w:hAnsi="URW DIN" w:cs="Trebuchet MS"/>
          <w:sz w:val="20"/>
          <w:szCs w:val="20"/>
        </w:rPr>
      </w:pPr>
      <w:r w:rsidRPr="009730B7">
        <w:rPr>
          <w:rFonts w:ascii="URW DIN" w:hAnsi="URW DIN" w:cs="Trebuchet MS"/>
          <w:sz w:val="20"/>
          <w:szCs w:val="20"/>
        </w:rPr>
        <w:lastRenderedPageBreak/>
        <w:t xml:space="preserve">Zobowiązanie Zakładu ubezpieczeń na mocy niniejszej Gwarancji będzie pomniejszone o kwotę każdej płatności dokonanej przez Zakład ubezpieczeń przy realizacji żądania wynikającego z niniejszej Gwarancji. </w:t>
      </w:r>
    </w:p>
    <w:p w14:paraId="4EFA7160" w14:textId="77777777" w:rsidR="009D1783" w:rsidRPr="009730B7" w:rsidRDefault="009D1783" w:rsidP="009D1783">
      <w:pPr>
        <w:spacing w:before="200" w:after="200"/>
        <w:jc w:val="both"/>
        <w:rPr>
          <w:rFonts w:ascii="URW DIN" w:hAnsi="URW DIN" w:cs="Trebuchet MS"/>
          <w:sz w:val="20"/>
          <w:szCs w:val="20"/>
        </w:rPr>
      </w:pPr>
      <w:r w:rsidRPr="009730B7">
        <w:rPr>
          <w:rFonts w:ascii="URW DIN" w:hAnsi="URW DIN" w:cs="Trebuchet MS"/>
          <w:sz w:val="20"/>
          <w:szCs w:val="20"/>
        </w:rPr>
        <w:t>Wszelkie ewentualne żądania zapłaty na mocy Gwarancji muszą zostać doręczone do Zakładu ubezpieczeń na adres [</w:t>
      </w:r>
      <w:r w:rsidRPr="009730B7">
        <w:rPr>
          <w:rFonts w:ascii="Courier New" w:hAnsi="Courier New" w:cs="Courier New"/>
          <w:sz w:val="20"/>
          <w:szCs w:val="20"/>
        </w:rPr>
        <w:t>●</w:t>
      </w:r>
      <w:r w:rsidRPr="009730B7">
        <w:rPr>
          <w:rFonts w:ascii="URW DIN" w:hAnsi="URW DIN" w:cs="Trebuchet MS"/>
          <w:sz w:val="20"/>
          <w:szCs w:val="20"/>
        </w:rPr>
        <w:t>] (poda</w:t>
      </w:r>
      <w:r w:rsidRPr="009730B7">
        <w:rPr>
          <w:rFonts w:ascii="URW DIN" w:hAnsi="URW DIN" w:cs="URW DIN"/>
          <w:sz w:val="20"/>
          <w:szCs w:val="20"/>
        </w:rPr>
        <w:t>ć</w:t>
      </w:r>
      <w:r w:rsidRPr="009730B7">
        <w:rPr>
          <w:rFonts w:ascii="URW DIN" w:hAnsi="URW DIN" w:cs="Trebuchet MS"/>
          <w:sz w:val="20"/>
          <w:szCs w:val="20"/>
        </w:rPr>
        <w:t xml:space="preserve"> nazw</w:t>
      </w:r>
      <w:r w:rsidRPr="009730B7">
        <w:rPr>
          <w:rFonts w:ascii="URW DIN" w:hAnsi="URW DIN" w:cs="URW DIN"/>
          <w:sz w:val="20"/>
          <w:szCs w:val="20"/>
        </w:rPr>
        <w:t>ę</w:t>
      </w:r>
      <w:r w:rsidRPr="009730B7">
        <w:rPr>
          <w:rFonts w:ascii="URW DIN" w:hAnsi="URW DIN" w:cs="Trebuchet MS"/>
          <w:sz w:val="20"/>
          <w:szCs w:val="20"/>
        </w:rPr>
        <w:t xml:space="preserve"> i adres zakładu ubezpieczeń) kurierem, w postaci listu poleconego, najpóźniej w Dacie wygaśnięcia niniejszej Gwarancji.</w:t>
      </w:r>
    </w:p>
    <w:p w14:paraId="78DC60B7" w14:textId="77777777" w:rsidR="009D1783" w:rsidRPr="009730B7" w:rsidRDefault="009D1783" w:rsidP="009D1783">
      <w:pPr>
        <w:spacing w:before="200" w:after="200"/>
        <w:jc w:val="both"/>
        <w:rPr>
          <w:rFonts w:ascii="URW DIN" w:hAnsi="URW DIN" w:cs="Trebuchet MS"/>
          <w:sz w:val="20"/>
          <w:szCs w:val="20"/>
        </w:rPr>
      </w:pPr>
      <w:r w:rsidRPr="009730B7">
        <w:rPr>
          <w:rFonts w:ascii="URW DIN" w:hAnsi="URW DIN" w:cs="Trebuchet MS"/>
          <w:sz w:val="20"/>
          <w:szCs w:val="20"/>
        </w:rPr>
        <w:t>Gwarancja powinna być zwrócona do Zakładu ubezpieczeń w przypadku upływu Daty wygaśnięcia, przy czym zobowiązanie na mocy Gwarancji wygasa wraz z upływem tej daty bez względu na to, czy oryginał dokumentu Gwarancji został zwrócony do Zakładu ubezpieczeń, czy nie. Cesja z Gwarancji jest możliwa wyłącznie za uprzednią pisemną zgodą Zakładu ubezpieczeń.</w:t>
      </w:r>
    </w:p>
    <w:p w14:paraId="39773B73" w14:textId="1DE6B44D" w:rsidR="009D1783" w:rsidRPr="009730B7" w:rsidRDefault="009D1783" w:rsidP="009D1783">
      <w:pPr>
        <w:spacing w:before="200" w:after="200"/>
        <w:jc w:val="both"/>
        <w:rPr>
          <w:rFonts w:ascii="URW DIN" w:hAnsi="URW DIN" w:cs="Trebuchet MS"/>
          <w:sz w:val="20"/>
          <w:szCs w:val="20"/>
        </w:rPr>
      </w:pPr>
      <w:r w:rsidRPr="0AFD0EEC">
        <w:rPr>
          <w:rFonts w:ascii="URW DIN" w:hAnsi="URW DIN" w:cs="Trebuchet MS"/>
          <w:sz w:val="20"/>
          <w:szCs w:val="20"/>
        </w:rPr>
        <w:t>Gwarancja poddana jest prawu polskiemu, a wszelkie spory powstające w związku z</w:t>
      </w:r>
      <w:r w:rsidR="001E3CAE" w:rsidRPr="0AFD0EEC">
        <w:rPr>
          <w:rFonts w:ascii="URW DIN" w:hAnsi="URW DIN" w:cs="Trebuchet MS"/>
          <w:sz w:val="20"/>
          <w:szCs w:val="20"/>
        </w:rPr>
        <w:t xml:space="preserve"> </w:t>
      </w:r>
      <w:r w:rsidRPr="0AFD0EEC">
        <w:rPr>
          <w:rFonts w:ascii="URW DIN" w:hAnsi="URW DIN" w:cs="Trebuchet MS"/>
          <w:sz w:val="20"/>
          <w:szCs w:val="20"/>
        </w:rPr>
        <w:t>Gwarancją będą rozstrzygane przez sąd powszechny właściwy miejscowo dla siedziby Beneficjenta w Warszawie.</w:t>
      </w:r>
    </w:p>
    <w:p w14:paraId="3B7D3E94" w14:textId="575659A6" w:rsidR="0AFD0EEC" w:rsidRDefault="0AFD0EEC" w:rsidP="0AFD0EEC">
      <w:pPr>
        <w:spacing w:before="200" w:after="200"/>
        <w:jc w:val="both"/>
        <w:rPr>
          <w:rFonts w:ascii="URW DIN" w:hAnsi="URW DIN" w:cs="Trebuchet MS"/>
          <w:sz w:val="20"/>
          <w:szCs w:val="20"/>
        </w:rPr>
      </w:pPr>
    </w:p>
    <w:p w14:paraId="1544E07D" w14:textId="0A69D121" w:rsidR="0AFD0EEC" w:rsidRDefault="0AFD0EEC" w:rsidP="0AFD0EEC">
      <w:pPr>
        <w:spacing w:before="200" w:after="200"/>
        <w:jc w:val="both"/>
        <w:rPr>
          <w:rFonts w:ascii="URW DIN" w:hAnsi="URW DIN" w:cs="Trebuchet MS"/>
          <w:sz w:val="20"/>
          <w:szCs w:val="20"/>
        </w:rPr>
      </w:pPr>
    </w:p>
    <w:p w14:paraId="2E308511" w14:textId="77777777" w:rsidR="009D1783" w:rsidRPr="009730B7" w:rsidRDefault="009D1783" w:rsidP="009D1783">
      <w:pPr>
        <w:pStyle w:val="Style1"/>
        <w:tabs>
          <w:tab w:val="left" w:leader="underscore" w:pos="2081"/>
          <w:tab w:val="right" w:leader="underscore" w:pos="9150"/>
        </w:tabs>
        <w:adjustRightInd/>
        <w:spacing w:before="200" w:after="200"/>
        <w:jc w:val="both"/>
        <w:rPr>
          <w:rFonts w:ascii="URW DIN" w:hAnsi="URW DIN" w:cs="Trebuchet MS"/>
          <w:u w:val="single"/>
        </w:rPr>
      </w:pPr>
      <w:r w:rsidRPr="0AFD0EEC">
        <w:rPr>
          <w:rFonts w:ascii="URW DIN" w:hAnsi="URW DIN" w:cs="Trebuchet MS"/>
          <w:u w:val="single"/>
        </w:rPr>
        <w:t>___________________________</w:t>
      </w:r>
    </w:p>
    <w:p w14:paraId="02A46960" w14:textId="3004320E" w:rsidR="0AFD0EEC" w:rsidRDefault="0AFD0EEC" w:rsidP="0AFD0EEC">
      <w:pPr>
        <w:pStyle w:val="Style1"/>
        <w:tabs>
          <w:tab w:val="left" w:leader="underscore" w:pos="2081"/>
          <w:tab w:val="right" w:leader="underscore" w:pos="9150"/>
        </w:tabs>
        <w:spacing w:before="200" w:after="200"/>
        <w:jc w:val="both"/>
        <w:rPr>
          <w:rFonts w:ascii="URW DIN" w:hAnsi="URW DIN" w:cs="Trebuchet MS"/>
          <w:u w:val="single"/>
        </w:rPr>
      </w:pPr>
    </w:p>
    <w:p w14:paraId="5DE5D87C" w14:textId="5B5884FC" w:rsidR="0AFD0EEC" w:rsidRDefault="0AFD0EEC" w:rsidP="0AFD0EEC">
      <w:pPr>
        <w:pStyle w:val="Style1"/>
        <w:tabs>
          <w:tab w:val="left" w:leader="underscore" w:pos="2081"/>
          <w:tab w:val="right" w:leader="underscore" w:pos="9150"/>
        </w:tabs>
        <w:spacing w:before="200" w:after="200"/>
        <w:jc w:val="both"/>
        <w:rPr>
          <w:rFonts w:ascii="URW DIN" w:hAnsi="URW DIN" w:cs="Trebuchet MS"/>
          <w:u w:val="single"/>
        </w:rPr>
      </w:pPr>
    </w:p>
    <w:p w14:paraId="166DB24C" w14:textId="77777777" w:rsidR="009D1783" w:rsidRPr="009730B7" w:rsidRDefault="009D1783" w:rsidP="009D1783">
      <w:pPr>
        <w:pStyle w:val="Style1"/>
        <w:tabs>
          <w:tab w:val="left" w:leader="underscore" w:pos="2081"/>
          <w:tab w:val="right" w:leader="underscore" w:pos="9150"/>
        </w:tabs>
        <w:adjustRightInd/>
        <w:spacing w:before="200" w:after="200"/>
        <w:jc w:val="both"/>
        <w:rPr>
          <w:rFonts w:ascii="URW DIN" w:hAnsi="URW DIN" w:cs="Trebuchet MS"/>
          <w:u w:val="single"/>
        </w:rPr>
      </w:pPr>
      <w:r w:rsidRPr="009730B7">
        <w:rPr>
          <w:rFonts w:ascii="URW DIN" w:hAnsi="URW DIN" w:cs="Trebuchet MS"/>
          <w:u w:val="single"/>
        </w:rPr>
        <w:t>___________________________</w:t>
      </w:r>
    </w:p>
    <w:p w14:paraId="095DCE47" w14:textId="77777777" w:rsidR="009D1783" w:rsidRPr="009730B7" w:rsidRDefault="009D1783" w:rsidP="009D1783">
      <w:pPr>
        <w:pStyle w:val="Style1"/>
        <w:tabs>
          <w:tab w:val="left" w:leader="underscore" w:pos="2081"/>
          <w:tab w:val="right" w:leader="underscore" w:pos="9150"/>
        </w:tabs>
        <w:adjustRightInd/>
        <w:spacing w:before="200" w:after="200"/>
        <w:jc w:val="both"/>
        <w:rPr>
          <w:rFonts w:ascii="URW DIN" w:hAnsi="URW DIN"/>
        </w:rPr>
      </w:pPr>
      <w:r w:rsidRPr="009730B7">
        <w:rPr>
          <w:rFonts w:ascii="URW DIN" w:hAnsi="URW DIN"/>
        </w:rPr>
        <w:t>(podpisy)</w:t>
      </w:r>
    </w:p>
    <w:p w14:paraId="7DE3474C" w14:textId="5009F5B9" w:rsidR="009D1783" w:rsidRPr="009730B7" w:rsidRDefault="009D1783" w:rsidP="00A50B03">
      <w:pPr>
        <w:pStyle w:val="letterlist0"/>
        <w:keepNext w:val="0"/>
        <w:tabs>
          <w:tab w:val="clear" w:pos="360"/>
        </w:tabs>
        <w:spacing w:line="240" w:lineRule="auto"/>
        <w:ind w:left="0" w:firstLine="0"/>
        <w:rPr>
          <w:rFonts w:ascii="URW DIN" w:hAnsi="URW DIN"/>
          <w:sz w:val="20"/>
          <w:szCs w:val="20"/>
          <w:lang w:val="pl-PL"/>
        </w:rPr>
        <w:sectPr w:rsidR="009D1783" w:rsidRPr="009730B7" w:rsidSect="00220716">
          <w:pgSz w:w="11905" w:h="16837"/>
          <w:pgMar w:top="1418" w:right="1418" w:bottom="1418" w:left="1418" w:header="0" w:footer="389" w:gutter="0"/>
          <w:cols w:space="720"/>
          <w:noEndnote/>
          <w:docGrid w:linePitch="360"/>
        </w:sectPr>
      </w:pPr>
    </w:p>
    <w:p w14:paraId="5117285C" w14:textId="7FE6BD5C" w:rsidR="00053D1A" w:rsidRPr="009730B7" w:rsidRDefault="00053D1A" w:rsidP="00A50B03">
      <w:pPr>
        <w:tabs>
          <w:tab w:val="left" w:pos="1620"/>
        </w:tabs>
        <w:spacing w:before="120" w:after="120"/>
        <w:ind w:right="62"/>
        <w:outlineLvl w:val="0"/>
        <w:rPr>
          <w:rFonts w:ascii="URW DIN" w:hAnsi="URW DIN" w:cs="Verdana"/>
          <w:b/>
          <w:bCs/>
          <w:sz w:val="20"/>
          <w:szCs w:val="20"/>
        </w:rPr>
      </w:pPr>
      <w:bookmarkStart w:id="590" w:name="_Toc518322967"/>
      <w:bookmarkStart w:id="591" w:name="_Toc144291598"/>
      <w:bookmarkStart w:id="592" w:name="_Toc158725116"/>
      <w:bookmarkStart w:id="593" w:name="_Toc214007463"/>
      <w:r w:rsidRPr="009730B7">
        <w:rPr>
          <w:rFonts w:ascii="URW DIN" w:hAnsi="URW DIN" w:cs="Verdana"/>
          <w:b/>
          <w:bCs/>
          <w:sz w:val="20"/>
          <w:szCs w:val="20"/>
        </w:rPr>
        <w:lastRenderedPageBreak/>
        <w:t xml:space="preserve">ZAŁĄCZNIK </w:t>
      </w:r>
      <w:r w:rsidR="009D1783" w:rsidRPr="009730B7">
        <w:rPr>
          <w:rFonts w:ascii="URW DIN" w:hAnsi="URW DIN" w:cs="Verdana"/>
          <w:b/>
          <w:bCs/>
          <w:sz w:val="20"/>
          <w:szCs w:val="20"/>
        </w:rPr>
        <w:t>9</w:t>
      </w:r>
      <w:r w:rsidRPr="009730B7">
        <w:rPr>
          <w:rFonts w:ascii="URW DIN" w:hAnsi="URW DIN" w:cs="Verdana"/>
          <w:b/>
          <w:bCs/>
          <w:sz w:val="20"/>
          <w:szCs w:val="20"/>
        </w:rPr>
        <w:br/>
        <w:t>Oferta</w:t>
      </w:r>
      <w:bookmarkEnd w:id="590"/>
      <w:bookmarkEnd w:id="591"/>
      <w:bookmarkEnd w:id="592"/>
      <w:bookmarkEnd w:id="593"/>
      <w:r w:rsidRPr="009730B7">
        <w:rPr>
          <w:rFonts w:ascii="URW DIN" w:hAnsi="URW DIN" w:cs="Verdana"/>
          <w:b/>
          <w:bCs/>
          <w:sz w:val="20"/>
          <w:szCs w:val="20"/>
        </w:rPr>
        <w:t xml:space="preserve"> </w:t>
      </w:r>
    </w:p>
    <w:p w14:paraId="0074268B" w14:textId="14B5B1A6" w:rsidR="00B9195F" w:rsidRPr="004704AF" w:rsidRDefault="00B9195F" w:rsidP="00A50B03">
      <w:pPr>
        <w:tabs>
          <w:tab w:val="left" w:pos="1620"/>
        </w:tabs>
        <w:spacing w:before="120" w:after="120"/>
        <w:ind w:right="62"/>
        <w:outlineLvl w:val="0"/>
        <w:rPr>
          <w:rFonts w:ascii="URW DIN" w:hAnsi="URW DIN"/>
          <w:b/>
          <w:sz w:val="20"/>
          <w:highlight w:val="yellow"/>
        </w:rPr>
      </w:pPr>
      <w:r w:rsidRPr="009730B7">
        <w:rPr>
          <w:rFonts w:ascii="URW DIN" w:hAnsi="URW DIN"/>
        </w:rPr>
        <w:br w:type="page"/>
      </w:r>
      <w:bookmarkStart w:id="594" w:name="_Toc518322968"/>
      <w:bookmarkStart w:id="595" w:name="_Toc144291599"/>
      <w:bookmarkStart w:id="596" w:name="_Toc158725117"/>
      <w:bookmarkStart w:id="597" w:name="_Toc214007464"/>
      <w:r w:rsidRPr="009730B7">
        <w:rPr>
          <w:rFonts w:ascii="URW DIN" w:hAnsi="URW DIN" w:cs="Verdana"/>
          <w:b/>
          <w:bCs/>
          <w:sz w:val="20"/>
          <w:szCs w:val="20"/>
        </w:rPr>
        <w:lastRenderedPageBreak/>
        <w:t xml:space="preserve">ZAŁĄCZNIK </w:t>
      </w:r>
      <w:r w:rsidR="009D1783" w:rsidRPr="009730B7">
        <w:rPr>
          <w:rFonts w:ascii="URW DIN" w:hAnsi="URW DIN" w:cs="Verdana"/>
          <w:b/>
          <w:bCs/>
          <w:sz w:val="20"/>
          <w:szCs w:val="20"/>
        </w:rPr>
        <w:t>10</w:t>
      </w:r>
      <w:r w:rsidRPr="009730B7">
        <w:rPr>
          <w:rFonts w:ascii="URW DIN" w:hAnsi="URW DIN" w:cs="Verdana"/>
          <w:b/>
          <w:bCs/>
          <w:sz w:val="20"/>
          <w:szCs w:val="20"/>
        </w:rPr>
        <w:br/>
        <w:t xml:space="preserve">Wskaźniki </w:t>
      </w:r>
      <w:r w:rsidRPr="009730B7">
        <w:rPr>
          <w:rFonts w:ascii="URW DIN" w:hAnsi="URW DIN" w:cs="Arial"/>
          <w:b/>
          <w:sz w:val="20"/>
          <w:szCs w:val="20"/>
        </w:rPr>
        <w:t xml:space="preserve">raportowane przez </w:t>
      </w:r>
      <w:bookmarkEnd w:id="594"/>
      <w:bookmarkEnd w:id="595"/>
      <w:proofErr w:type="spellStart"/>
      <w:r w:rsidR="00DC4309">
        <w:rPr>
          <w:rFonts w:ascii="URW DIN" w:hAnsi="URW DIN"/>
          <w:b/>
          <w:sz w:val="20"/>
          <w:szCs w:val="20"/>
        </w:rPr>
        <w:t>SOSiR</w:t>
      </w:r>
      <w:bookmarkEnd w:id="596"/>
      <w:bookmarkEnd w:id="597"/>
      <w:proofErr w:type="spellEnd"/>
    </w:p>
    <w:p w14:paraId="6B507487" w14:textId="77777777" w:rsidR="00D77DAA" w:rsidRPr="009730B7" w:rsidRDefault="00D77DAA" w:rsidP="00D77DAA">
      <w:pPr>
        <w:rPr>
          <w:rFonts w:ascii="URW DIN" w:hAnsi="URW DIN" w:cs="Trebuchet MS"/>
          <w:color w:val="000000"/>
          <w:sz w:val="20"/>
          <w:szCs w:val="20"/>
        </w:rPr>
      </w:pPr>
    </w:p>
    <w:p w14:paraId="588CC4A9" w14:textId="44A3755D" w:rsidR="008D4733" w:rsidRPr="009F39BD" w:rsidRDefault="008D4733" w:rsidP="009F39BD">
      <w:pPr>
        <w:rPr>
          <w:rFonts w:ascii="URW DIN" w:hAnsi="URW DIN"/>
          <w:color w:val="000000"/>
          <w:sz w:val="20"/>
        </w:rPr>
      </w:pPr>
      <w:r w:rsidRPr="004704AF">
        <w:rPr>
          <w:rFonts w:ascii="URW DIN" w:hAnsi="URW DIN"/>
          <w:color w:val="000000"/>
          <w:sz w:val="20"/>
        </w:rPr>
        <w:t xml:space="preserve">Wskaźniki </w:t>
      </w:r>
      <w:r w:rsidRPr="009F39BD">
        <w:rPr>
          <w:rFonts w:ascii="URW DIN" w:hAnsi="URW DIN"/>
          <w:color w:val="000000"/>
          <w:sz w:val="20"/>
        </w:rPr>
        <w:t>produktu</w:t>
      </w:r>
      <w:r w:rsidRPr="009730B7">
        <w:rPr>
          <w:rFonts w:ascii="URW DIN" w:hAnsi="URW DIN" w:cs="Trebuchet MS"/>
          <w:color w:val="000000"/>
          <w:sz w:val="20"/>
          <w:szCs w:val="20"/>
        </w:rPr>
        <w:t>:</w:t>
      </w:r>
    </w:p>
    <w:p w14:paraId="7C52898E" w14:textId="00E6EB1C" w:rsidR="00900FAE" w:rsidRPr="00374D06" w:rsidRDefault="00900FAE" w:rsidP="00374D06">
      <w:pPr>
        <w:pStyle w:val="Akapitzlist"/>
        <w:numPr>
          <w:ilvl w:val="0"/>
          <w:numId w:val="49"/>
        </w:numPr>
        <w:rPr>
          <w:rFonts w:ascii="URW DIN" w:hAnsi="URW DIN"/>
          <w:sz w:val="20"/>
        </w:rPr>
      </w:pPr>
      <w:r w:rsidRPr="00374D06">
        <w:rPr>
          <w:rFonts w:ascii="URW DIN" w:hAnsi="URW DIN"/>
          <w:sz w:val="20"/>
          <w:lang w:val="pl-PL"/>
        </w:rPr>
        <w:t xml:space="preserve">Liczba </w:t>
      </w:r>
      <w:r w:rsidR="00D0343E" w:rsidRPr="00D77DAA">
        <w:rPr>
          <w:rFonts w:ascii="URW DIN" w:hAnsi="URW DIN" w:cs="Trebuchet MS"/>
          <w:color w:val="000000"/>
          <w:sz w:val="20"/>
          <w:szCs w:val="20"/>
        </w:rPr>
        <w:t xml:space="preserve">usług publicznych </w:t>
      </w:r>
      <w:r w:rsidRPr="00374D06">
        <w:rPr>
          <w:rFonts w:ascii="URW DIN" w:hAnsi="URW DIN"/>
          <w:sz w:val="20"/>
          <w:lang w:val="pl-PL"/>
        </w:rPr>
        <w:t>udostępnionych on-line</w:t>
      </w:r>
      <w:r w:rsidR="000C1605" w:rsidRPr="00374D06">
        <w:rPr>
          <w:rFonts w:ascii="URW DIN" w:hAnsi="URW DIN"/>
          <w:sz w:val="20"/>
          <w:lang w:val="pl-PL"/>
        </w:rPr>
        <w:t xml:space="preserve"> </w:t>
      </w:r>
      <w:r w:rsidR="00D0343E" w:rsidRPr="00D77DAA">
        <w:rPr>
          <w:rFonts w:ascii="URW DIN" w:hAnsi="URW DIN" w:cs="Trebuchet MS"/>
          <w:color w:val="000000"/>
          <w:sz w:val="20"/>
          <w:szCs w:val="20"/>
        </w:rPr>
        <w:t>o stopniu dojrzałości co najmniej 4 – transakcja</w:t>
      </w:r>
      <w:r w:rsidR="00D0343E">
        <w:rPr>
          <w:rFonts w:ascii="URW DIN" w:hAnsi="URW DIN" w:cs="Trebuchet MS"/>
          <w:color w:val="000000"/>
          <w:sz w:val="20"/>
          <w:szCs w:val="20"/>
        </w:rPr>
        <w:t xml:space="preserve"> – 2</w:t>
      </w:r>
      <w:r w:rsidR="000C1605" w:rsidRPr="00374D06">
        <w:rPr>
          <w:rFonts w:ascii="URW DIN" w:hAnsi="URW DIN"/>
          <w:sz w:val="20"/>
          <w:lang w:val="pl-PL"/>
        </w:rPr>
        <w:t xml:space="preserve"> szt.</w:t>
      </w:r>
    </w:p>
    <w:p w14:paraId="7C2C80A1" w14:textId="77777777" w:rsidR="00CA6F08" w:rsidRDefault="00CA6F08" w:rsidP="00CA6F08">
      <w:pPr>
        <w:rPr>
          <w:rFonts w:ascii="URW DIN" w:hAnsi="URW DIN" w:cs="Trebuchet MS"/>
          <w:color w:val="000000"/>
          <w:sz w:val="20"/>
          <w:szCs w:val="20"/>
        </w:rPr>
      </w:pPr>
    </w:p>
    <w:p w14:paraId="524F88B6" w14:textId="77777777" w:rsidR="008D4733" w:rsidRPr="00D77DAA" w:rsidRDefault="008D4733" w:rsidP="00D77DAA">
      <w:pPr>
        <w:rPr>
          <w:rFonts w:ascii="URW DIN" w:hAnsi="URW DIN" w:cs="Trebuchet MS"/>
          <w:color w:val="000000"/>
          <w:sz w:val="20"/>
          <w:szCs w:val="20"/>
        </w:rPr>
      </w:pPr>
      <w:r>
        <w:rPr>
          <w:rFonts w:ascii="URW DIN" w:hAnsi="URW DIN" w:cs="Trebuchet MS"/>
          <w:color w:val="000000"/>
          <w:sz w:val="20"/>
          <w:szCs w:val="20"/>
        </w:rPr>
        <w:t>Wskaźniki rezultatu:</w:t>
      </w:r>
    </w:p>
    <w:p w14:paraId="4A083B89" w14:textId="1D34186D" w:rsidR="00D77DAA" w:rsidRPr="00374D06" w:rsidRDefault="00D77DAA" w:rsidP="00374D06">
      <w:pPr>
        <w:pStyle w:val="Akapitzlist"/>
        <w:numPr>
          <w:ilvl w:val="0"/>
          <w:numId w:val="49"/>
        </w:numPr>
        <w:rPr>
          <w:rFonts w:ascii="URW DIN" w:hAnsi="URW DIN"/>
          <w:sz w:val="20"/>
        </w:rPr>
      </w:pPr>
      <w:r w:rsidRPr="00D77DAA">
        <w:rPr>
          <w:rFonts w:ascii="URW DIN" w:hAnsi="URW DIN" w:cs="Trebuchet MS"/>
          <w:color w:val="000000"/>
          <w:sz w:val="20"/>
          <w:szCs w:val="20"/>
        </w:rPr>
        <w:t>Użytkownicy nowych</w:t>
      </w:r>
      <w:r w:rsidR="000C1605" w:rsidRPr="00374D06">
        <w:rPr>
          <w:rFonts w:ascii="URW DIN" w:hAnsi="URW DIN"/>
          <w:sz w:val="20"/>
          <w:lang w:val="pl-PL"/>
        </w:rPr>
        <w:t xml:space="preserve"> i </w:t>
      </w:r>
      <w:r w:rsidRPr="00D77DAA">
        <w:rPr>
          <w:rFonts w:ascii="URW DIN" w:hAnsi="URW DIN" w:cs="Trebuchet MS"/>
          <w:color w:val="000000"/>
          <w:sz w:val="20"/>
          <w:szCs w:val="20"/>
        </w:rPr>
        <w:t>zmodernizowanych publicznych</w:t>
      </w:r>
      <w:r w:rsidRPr="00374D06">
        <w:rPr>
          <w:rFonts w:ascii="URW DIN" w:hAnsi="URW DIN"/>
          <w:sz w:val="20"/>
        </w:rPr>
        <w:t xml:space="preserve"> usług, produktów i procesów cyfrowych </w:t>
      </w:r>
      <w:r>
        <w:rPr>
          <w:rFonts w:ascii="URW DIN" w:hAnsi="URW DIN" w:cs="Trebuchet MS"/>
          <w:color w:val="000000"/>
          <w:sz w:val="20"/>
          <w:szCs w:val="20"/>
        </w:rPr>
        <w:t xml:space="preserve">– </w:t>
      </w:r>
      <w:r w:rsidR="00FB0389" w:rsidRPr="00FB0389">
        <w:rPr>
          <w:rFonts w:ascii="URW DIN" w:hAnsi="URW DIN" w:cs="Trebuchet MS"/>
          <w:color w:val="000000"/>
          <w:sz w:val="20"/>
          <w:szCs w:val="20"/>
        </w:rPr>
        <w:t>35</w:t>
      </w:r>
      <w:r w:rsidR="00FB0389">
        <w:rPr>
          <w:rFonts w:ascii="URW DIN" w:hAnsi="URW DIN" w:cs="Trebuchet MS"/>
          <w:color w:val="000000"/>
          <w:sz w:val="20"/>
          <w:szCs w:val="20"/>
        </w:rPr>
        <w:t> </w:t>
      </w:r>
      <w:r w:rsidR="00FB0389" w:rsidRPr="00FB0389">
        <w:rPr>
          <w:rFonts w:ascii="URW DIN" w:hAnsi="URW DIN" w:cs="Trebuchet MS"/>
          <w:color w:val="000000"/>
          <w:sz w:val="20"/>
          <w:szCs w:val="20"/>
        </w:rPr>
        <w:t>021</w:t>
      </w:r>
      <w:r w:rsidR="00FB0389">
        <w:rPr>
          <w:rFonts w:ascii="URW DIN" w:hAnsi="URW DIN" w:cs="Trebuchet MS"/>
          <w:color w:val="000000"/>
          <w:sz w:val="20"/>
          <w:szCs w:val="20"/>
        </w:rPr>
        <w:t xml:space="preserve"> szt.</w:t>
      </w:r>
    </w:p>
    <w:p w14:paraId="5A777C23" w14:textId="77777777" w:rsidR="00FB0389" w:rsidRPr="00D77DAA" w:rsidRDefault="00C96C22" w:rsidP="00D77DAA">
      <w:pPr>
        <w:rPr>
          <w:rFonts w:ascii="URW DIN" w:hAnsi="URW DIN" w:cs="Trebuchet MS"/>
          <w:color w:val="000000"/>
          <w:sz w:val="20"/>
          <w:szCs w:val="20"/>
        </w:rPr>
      </w:pPr>
      <w:r w:rsidRPr="00C96C22">
        <w:rPr>
          <w:rFonts w:ascii="URW DIN" w:hAnsi="URW DIN" w:cs="Trebuchet MS"/>
          <w:color w:val="000000"/>
          <w:sz w:val="20"/>
          <w:szCs w:val="20"/>
        </w:rPr>
        <w:t xml:space="preserve">Liczba </w:t>
      </w:r>
      <w:proofErr w:type="spellStart"/>
      <w:r w:rsidRPr="00C96C22">
        <w:rPr>
          <w:rFonts w:ascii="URW DIN" w:hAnsi="URW DIN" w:cs="Trebuchet MS"/>
          <w:color w:val="000000"/>
          <w:sz w:val="20"/>
          <w:szCs w:val="20"/>
        </w:rPr>
        <w:t>wywołań</w:t>
      </w:r>
      <w:proofErr w:type="spellEnd"/>
      <w:r w:rsidRPr="00C96C22">
        <w:rPr>
          <w:rFonts w:ascii="URW DIN" w:hAnsi="URW DIN" w:cs="Trebuchet MS"/>
          <w:color w:val="000000"/>
          <w:sz w:val="20"/>
          <w:szCs w:val="20"/>
        </w:rPr>
        <w:t xml:space="preserve"> usługi</w:t>
      </w:r>
      <w:r>
        <w:rPr>
          <w:rFonts w:ascii="URW DIN" w:hAnsi="URW DIN" w:cs="Trebuchet MS"/>
          <w:color w:val="000000"/>
          <w:sz w:val="20"/>
          <w:szCs w:val="20"/>
        </w:rPr>
        <w:t xml:space="preserve"> - </w:t>
      </w:r>
      <w:r w:rsidRPr="00C96C22">
        <w:rPr>
          <w:rFonts w:ascii="URW DIN" w:hAnsi="URW DIN" w:cs="Trebuchet MS"/>
          <w:color w:val="000000"/>
          <w:sz w:val="20"/>
          <w:szCs w:val="20"/>
        </w:rPr>
        <w:t>57</w:t>
      </w:r>
      <w:r>
        <w:rPr>
          <w:rFonts w:ascii="URW DIN" w:hAnsi="URW DIN" w:cs="Trebuchet MS"/>
          <w:color w:val="000000"/>
          <w:sz w:val="20"/>
          <w:szCs w:val="20"/>
        </w:rPr>
        <w:t> </w:t>
      </w:r>
      <w:r w:rsidRPr="00C96C22">
        <w:rPr>
          <w:rFonts w:ascii="URW DIN" w:hAnsi="URW DIN" w:cs="Trebuchet MS"/>
          <w:color w:val="000000"/>
          <w:sz w:val="20"/>
          <w:szCs w:val="20"/>
        </w:rPr>
        <w:t>000</w:t>
      </w:r>
    </w:p>
    <w:p w14:paraId="1F92F603" w14:textId="1D9EB7BB" w:rsidR="00AC1F71" w:rsidRPr="009730B7" w:rsidRDefault="00AC1F71" w:rsidP="007C61B7">
      <w:pPr>
        <w:jc w:val="both"/>
        <w:rPr>
          <w:rFonts w:ascii="URW DIN" w:hAnsi="URW DIN"/>
          <w:sz w:val="20"/>
          <w:szCs w:val="20"/>
        </w:rPr>
      </w:pPr>
    </w:p>
    <w:p w14:paraId="6BB85FA1" w14:textId="77777777" w:rsidR="002129BA" w:rsidRPr="009730B7" w:rsidRDefault="00530D7B" w:rsidP="00DC4F4A">
      <w:pPr>
        <w:pStyle w:val="UmowaPodstawowy"/>
        <w:spacing w:line="240" w:lineRule="auto"/>
        <w:jc w:val="left"/>
        <w:rPr>
          <w:rFonts w:ascii="URW DIN" w:hAnsi="URW DIN"/>
          <w:b/>
          <w:sz w:val="20"/>
          <w:szCs w:val="20"/>
        </w:rPr>
      </w:pPr>
      <w:r w:rsidRPr="009730B7">
        <w:rPr>
          <w:rFonts w:ascii="URW DIN" w:hAnsi="URW DIN"/>
          <w:b/>
          <w:sz w:val="20"/>
          <w:szCs w:val="20"/>
        </w:rPr>
        <w:br w:type="page"/>
      </w:r>
    </w:p>
    <w:p w14:paraId="71EF3650" w14:textId="087F5914" w:rsidR="002129BA" w:rsidRPr="009730B7" w:rsidRDefault="002129BA" w:rsidP="002129BA">
      <w:pPr>
        <w:tabs>
          <w:tab w:val="left" w:pos="1620"/>
        </w:tabs>
        <w:spacing w:before="120" w:after="120"/>
        <w:ind w:right="62"/>
        <w:outlineLvl w:val="0"/>
        <w:rPr>
          <w:rFonts w:ascii="URW DIN" w:hAnsi="URW DIN"/>
          <w:b/>
          <w:sz w:val="20"/>
          <w:szCs w:val="20"/>
        </w:rPr>
      </w:pPr>
      <w:bookmarkStart w:id="598" w:name="_Toc522289334"/>
      <w:bookmarkStart w:id="599" w:name="_Toc144291600"/>
      <w:bookmarkStart w:id="600" w:name="_Toc158725118"/>
      <w:bookmarkStart w:id="601" w:name="_Toc214007465"/>
      <w:r w:rsidRPr="009730B7">
        <w:rPr>
          <w:rFonts w:ascii="URW DIN" w:hAnsi="URW DIN"/>
          <w:b/>
          <w:sz w:val="20"/>
          <w:szCs w:val="20"/>
        </w:rPr>
        <w:lastRenderedPageBreak/>
        <w:t>ZAŁĄCZNIK 1</w:t>
      </w:r>
      <w:r w:rsidR="009D1783" w:rsidRPr="009730B7">
        <w:rPr>
          <w:rFonts w:ascii="URW DIN" w:hAnsi="URW DIN"/>
          <w:b/>
          <w:sz w:val="20"/>
          <w:szCs w:val="20"/>
        </w:rPr>
        <w:t>1</w:t>
      </w:r>
      <w:r w:rsidRPr="009730B7">
        <w:rPr>
          <w:rFonts w:ascii="URW DIN" w:hAnsi="URW DIN"/>
          <w:b/>
          <w:sz w:val="20"/>
          <w:szCs w:val="20"/>
        </w:rPr>
        <w:br/>
        <w:t xml:space="preserve">Specyfikacja Produktów, w tym </w:t>
      </w:r>
      <w:r w:rsidR="00891C11" w:rsidRPr="009730B7">
        <w:rPr>
          <w:rFonts w:ascii="URW DIN" w:hAnsi="URW DIN"/>
          <w:b/>
          <w:sz w:val="20"/>
          <w:szCs w:val="20"/>
        </w:rPr>
        <w:t xml:space="preserve">Rozwiązań </w:t>
      </w:r>
      <w:r w:rsidRPr="009730B7">
        <w:rPr>
          <w:rFonts w:ascii="URW DIN" w:hAnsi="URW DIN"/>
          <w:b/>
          <w:sz w:val="20"/>
          <w:szCs w:val="20"/>
        </w:rPr>
        <w:t>równoważnych</w:t>
      </w:r>
      <w:bookmarkEnd w:id="598"/>
      <w:bookmarkEnd w:id="599"/>
      <w:bookmarkEnd w:id="600"/>
      <w:bookmarkEnd w:id="601"/>
    </w:p>
    <w:p w14:paraId="0B91C2EA" w14:textId="77777777" w:rsidR="002129BA" w:rsidRPr="009730B7" w:rsidRDefault="002129BA">
      <w:pPr>
        <w:rPr>
          <w:rFonts w:ascii="URW DIN" w:hAnsi="URW DIN" w:cs="Arial"/>
          <w:b/>
          <w:sz w:val="20"/>
          <w:szCs w:val="20"/>
        </w:rPr>
      </w:pPr>
      <w:r w:rsidRPr="009730B7">
        <w:rPr>
          <w:rFonts w:ascii="URW DIN" w:hAnsi="URW DIN"/>
          <w:b/>
          <w:sz w:val="20"/>
          <w:szCs w:val="20"/>
        </w:rPr>
        <w:br w:type="page"/>
      </w:r>
    </w:p>
    <w:p w14:paraId="599ED2BE" w14:textId="032D6482" w:rsidR="00530D7B" w:rsidRPr="00D552B4" w:rsidRDefault="00530D7B" w:rsidP="00374D06">
      <w:pPr>
        <w:tabs>
          <w:tab w:val="left" w:pos="1620"/>
        </w:tabs>
        <w:spacing w:before="120" w:after="120"/>
        <w:ind w:right="62"/>
        <w:outlineLvl w:val="0"/>
        <w:rPr>
          <w:rFonts w:ascii="URW DIN" w:hAnsi="URW DIN"/>
          <w:b/>
          <w:sz w:val="20"/>
          <w:szCs w:val="20"/>
        </w:rPr>
      </w:pPr>
      <w:bookmarkStart w:id="602" w:name="_Toc214007466"/>
      <w:r w:rsidRPr="009730B7">
        <w:rPr>
          <w:rFonts w:ascii="URW DIN" w:hAnsi="URW DIN"/>
          <w:b/>
          <w:sz w:val="20"/>
          <w:szCs w:val="20"/>
        </w:rPr>
        <w:lastRenderedPageBreak/>
        <w:t>ZAŁĄCZNIK</w:t>
      </w:r>
      <w:r w:rsidR="004914D4" w:rsidRPr="009730B7">
        <w:rPr>
          <w:rFonts w:ascii="URW DIN" w:hAnsi="URW DIN"/>
          <w:b/>
          <w:sz w:val="20"/>
          <w:szCs w:val="20"/>
        </w:rPr>
        <w:t xml:space="preserve"> </w:t>
      </w:r>
      <w:r w:rsidRPr="009730B7">
        <w:rPr>
          <w:rFonts w:ascii="URW DIN" w:hAnsi="URW DIN"/>
          <w:b/>
          <w:sz w:val="20"/>
          <w:szCs w:val="20"/>
        </w:rPr>
        <w:t>1</w:t>
      </w:r>
      <w:r w:rsidR="009D1783" w:rsidRPr="009730B7">
        <w:rPr>
          <w:rFonts w:ascii="URW DIN" w:hAnsi="URW DIN"/>
          <w:b/>
          <w:sz w:val="20"/>
          <w:szCs w:val="20"/>
        </w:rPr>
        <w:t>2</w:t>
      </w:r>
      <w:r w:rsidRPr="009730B7">
        <w:rPr>
          <w:rFonts w:ascii="URW DIN" w:hAnsi="URW DIN"/>
          <w:b/>
          <w:sz w:val="20"/>
          <w:szCs w:val="20"/>
        </w:rPr>
        <w:br/>
        <w:t>Zasady realizacji Usług gwarancji producenta</w:t>
      </w:r>
      <w:r w:rsidR="004C45B8" w:rsidRPr="009730B7">
        <w:rPr>
          <w:rFonts w:ascii="URW DIN" w:hAnsi="URW DIN"/>
          <w:b/>
          <w:sz w:val="20"/>
          <w:szCs w:val="20"/>
        </w:rPr>
        <w:t xml:space="preserve"> i zasady licencyjne dla Oprogramowania Standardowego i Powiązanego</w:t>
      </w:r>
      <w:bookmarkEnd w:id="602"/>
    </w:p>
    <w:p w14:paraId="04311F1D" w14:textId="77777777" w:rsidR="00294F67" w:rsidRPr="009730B7" w:rsidRDefault="00294F67" w:rsidP="00A36203">
      <w:pPr>
        <w:pStyle w:val="UmowaPodstawowy"/>
        <w:spacing w:line="240" w:lineRule="auto"/>
        <w:jc w:val="left"/>
        <w:rPr>
          <w:rFonts w:ascii="URW DIN" w:hAnsi="URW DIN" w:cs="Verdana"/>
          <w:b/>
          <w:bCs/>
          <w:sz w:val="20"/>
          <w:szCs w:val="20"/>
        </w:rPr>
      </w:pPr>
    </w:p>
    <w:p w14:paraId="6B835CB8" w14:textId="248153A3" w:rsidR="00294F67" w:rsidRPr="009730B7" w:rsidRDefault="00294F67" w:rsidP="00A36203">
      <w:pPr>
        <w:pStyle w:val="UmowaPodstawowy"/>
        <w:spacing w:line="240" w:lineRule="auto"/>
        <w:jc w:val="left"/>
        <w:rPr>
          <w:rFonts w:ascii="URW DIN" w:hAnsi="URW DIN" w:cs="Verdana"/>
          <w:b/>
          <w:bCs/>
          <w:sz w:val="20"/>
          <w:szCs w:val="20"/>
        </w:rPr>
      </w:pPr>
    </w:p>
    <w:p w14:paraId="10726391" w14:textId="77777777" w:rsidR="00294F67" w:rsidRPr="009730B7" w:rsidRDefault="00294F67">
      <w:pPr>
        <w:rPr>
          <w:rFonts w:ascii="URW DIN" w:hAnsi="URW DIN" w:cs="Verdana"/>
          <w:b/>
          <w:bCs/>
          <w:sz w:val="20"/>
          <w:szCs w:val="20"/>
        </w:rPr>
      </w:pPr>
      <w:r w:rsidRPr="009730B7">
        <w:rPr>
          <w:rFonts w:ascii="URW DIN" w:hAnsi="URW DIN" w:cs="Verdana"/>
          <w:b/>
          <w:bCs/>
          <w:sz w:val="20"/>
          <w:szCs w:val="20"/>
        </w:rPr>
        <w:br w:type="page"/>
      </w:r>
    </w:p>
    <w:p w14:paraId="448218B9" w14:textId="5C20CE2C" w:rsidR="00294F67" w:rsidRPr="009730B7" w:rsidRDefault="00294F67" w:rsidP="009716FC">
      <w:pPr>
        <w:tabs>
          <w:tab w:val="left" w:pos="1620"/>
        </w:tabs>
        <w:spacing w:before="120" w:after="120"/>
        <w:ind w:right="62"/>
        <w:outlineLvl w:val="0"/>
        <w:rPr>
          <w:rFonts w:ascii="URW DIN" w:hAnsi="URW DIN"/>
          <w:b/>
          <w:sz w:val="20"/>
          <w:szCs w:val="20"/>
        </w:rPr>
      </w:pPr>
      <w:bookmarkStart w:id="603" w:name="_Toc144291601"/>
      <w:bookmarkStart w:id="604" w:name="_Toc158725119"/>
      <w:bookmarkStart w:id="605" w:name="_Toc214007467"/>
      <w:r w:rsidRPr="009730B7">
        <w:rPr>
          <w:rFonts w:ascii="URW DIN" w:hAnsi="URW DIN"/>
          <w:b/>
          <w:sz w:val="20"/>
          <w:szCs w:val="20"/>
        </w:rPr>
        <w:lastRenderedPageBreak/>
        <w:t>ZAŁĄCZNIK 1</w:t>
      </w:r>
      <w:r w:rsidR="009D1783" w:rsidRPr="009730B7">
        <w:rPr>
          <w:rFonts w:ascii="URW DIN" w:hAnsi="URW DIN"/>
          <w:b/>
          <w:sz w:val="20"/>
          <w:szCs w:val="20"/>
        </w:rPr>
        <w:t>3</w:t>
      </w:r>
      <w:r w:rsidRPr="009730B7">
        <w:rPr>
          <w:rFonts w:ascii="URW DIN" w:hAnsi="URW DIN"/>
          <w:b/>
          <w:sz w:val="20"/>
          <w:szCs w:val="20"/>
        </w:rPr>
        <w:br/>
      </w:r>
      <w:r w:rsidR="009D029F" w:rsidRPr="009730B7">
        <w:rPr>
          <w:rFonts w:ascii="URW DIN" w:hAnsi="URW DIN"/>
          <w:b/>
          <w:sz w:val="20"/>
          <w:szCs w:val="20"/>
        </w:rPr>
        <w:t>Transfer wiedzy</w:t>
      </w:r>
      <w:bookmarkEnd w:id="603"/>
      <w:bookmarkEnd w:id="604"/>
      <w:bookmarkEnd w:id="605"/>
    </w:p>
    <w:p w14:paraId="0D5492D1" w14:textId="77777777" w:rsidR="009D029F" w:rsidRPr="009730B7" w:rsidRDefault="009D029F" w:rsidP="00DC4F4A">
      <w:pPr>
        <w:spacing w:after="120"/>
        <w:rPr>
          <w:rFonts w:ascii="URW DIN" w:hAnsi="URW DIN"/>
          <w:smallCaps/>
          <w:sz w:val="20"/>
          <w:szCs w:val="20"/>
        </w:rPr>
      </w:pPr>
      <w:r w:rsidRPr="009730B7">
        <w:rPr>
          <w:rFonts w:ascii="URW DIN" w:hAnsi="URW DIN"/>
          <w:smallCaps/>
          <w:sz w:val="20"/>
          <w:szCs w:val="20"/>
        </w:rPr>
        <w:t>WSTĘP</w:t>
      </w:r>
    </w:p>
    <w:p w14:paraId="009109DC" w14:textId="6DA92A07"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Niniejszy załącznik reguluje zasady transferu wiedzy od Wykonawcy do Zamawiającego. Transfer wiedzy następuje w ramach szkoleń (Usług Szkoleniowych)</w:t>
      </w:r>
      <w:r w:rsidR="00A3620E" w:rsidRPr="009730B7">
        <w:rPr>
          <w:rFonts w:ascii="URW DIN" w:hAnsi="URW DIN"/>
          <w:sz w:val="20"/>
          <w:szCs w:val="20"/>
          <w:lang w:val="pl-PL"/>
        </w:rPr>
        <w:t xml:space="preserve"> </w:t>
      </w:r>
      <w:r w:rsidRPr="009730B7">
        <w:rPr>
          <w:rFonts w:ascii="URW DIN" w:hAnsi="URW DIN"/>
          <w:sz w:val="20"/>
          <w:szCs w:val="20"/>
          <w:lang w:val="pl-PL"/>
        </w:rPr>
        <w:t>oraz na zasadach określonych w niniejszym Załączniku.</w:t>
      </w:r>
    </w:p>
    <w:p w14:paraId="5733FDA9" w14:textId="41A64387"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Pojęcia pisane w niniejszym Załączniku z wielkiej litery mają znaczenie nadane im w treści Umowy, chyba że co innego wynik</w:t>
      </w:r>
      <w:r w:rsidR="00CD41D3" w:rsidRPr="009730B7">
        <w:rPr>
          <w:rFonts w:ascii="URW DIN" w:hAnsi="URW DIN"/>
          <w:sz w:val="20"/>
          <w:szCs w:val="20"/>
          <w:lang w:val="pl-PL"/>
        </w:rPr>
        <w:t>a wprost z treści Załącznika. W</w:t>
      </w:r>
      <w:r w:rsidR="00DC4F4A" w:rsidRPr="009730B7">
        <w:rPr>
          <w:rFonts w:ascii="URW DIN" w:hAnsi="URW DIN"/>
          <w:sz w:val="20"/>
          <w:szCs w:val="20"/>
          <w:lang w:val="pl-PL"/>
        </w:rPr>
        <w:t xml:space="preserve"> </w:t>
      </w:r>
      <w:r w:rsidRPr="009730B7">
        <w:rPr>
          <w:rFonts w:ascii="URW DIN" w:hAnsi="URW DIN"/>
          <w:sz w:val="20"/>
          <w:szCs w:val="20"/>
          <w:lang w:val="pl-PL"/>
        </w:rPr>
        <w:t>razie sprzeczności między Załącznikiem, a Umową, pierwszeństwo ma treść Umowy.</w:t>
      </w:r>
    </w:p>
    <w:p w14:paraId="009713D7" w14:textId="77777777" w:rsidR="009D029F" w:rsidRPr="009730B7" w:rsidRDefault="009D029F" w:rsidP="00DC4F4A">
      <w:pPr>
        <w:spacing w:after="120"/>
        <w:rPr>
          <w:rFonts w:ascii="URW DIN" w:hAnsi="URW DIN"/>
          <w:smallCaps/>
          <w:sz w:val="20"/>
          <w:szCs w:val="20"/>
        </w:rPr>
      </w:pPr>
      <w:r w:rsidRPr="009730B7">
        <w:rPr>
          <w:rFonts w:ascii="URW DIN" w:hAnsi="URW DIN"/>
          <w:smallCaps/>
          <w:sz w:val="20"/>
          <w:szCs w:val="20"/>
        </w:rPr>
        <w:t>ZASADY TRANSFERU WIEDZY W ZWIĄZKU Z ZAKOŃCZENIEM WYKONYWANIA UMOWY</w:t>
      </w:r>
    </w:p>
    <w:p w14:paraId="3EE0DD12" w14:textId="4E4F96AC"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Wykonawca zobowiąza</w:t>
      </w:r>
      <w:r w:rsidR="00CD41D3" w:rsidRPr="009730B7">
        <w:rPr>
          <w:rFonts w:ascii="URW DIN" w:hAnsi="URW DIN"/>
          <w:sz w:val="20"/>
          <w:szCs w:val="20"/>
          <w:lang w:val="pl-PL"/>
        </w:rPr>
        <w:t xml:space="preserve">ny jest do wsparcia </w:t>
      </w:r>
      <w:r w:rsidRPr="009730B7">
        <w:rPr>
          <w:rFonts w:ascii="URW DIN" w:hAnsi="URW DIN"/>
          <w:sz w:val="20"/>
          <w:szCs w:val="20"/>
          <w:lang w:val="pl-PL"/>
        </w:rPr>
        <w:t>Zamawiającego</w:t>
      </w:r>
      <w:r w:rsidR="00CD41D3" w:rsidRPr="009730B7">
        <w:rPr>
          <w:rFonts w:ascii="URW DIN" w:hAnsi="URW DIN"/>
          <w:sz w:val="20"/>
          <w:szCs w:val="20"/>
          <w:lang w:val="pl-PL"/>
        </w:rPr>
        <w:t xml:space="preserve"> w </w:t>
      </w:r>
      <w:r w:rsidRPr="009730B7">
        <w:rPr>
          <w:rFonts w:ascii="URW DIN" w:hAnsi="URW DIN"/>
          <w:sz w:val="20"/>
          <w:szCs w:val="20"/>
          <w:lang w:val="pl-PL"/>
        </w:rPr>
        <w:t>przekazaniu Opieki Serwisowej Posprzedażowej do Zamawiającego l</w:t>
      </w:r>
      <w:r w:rsidR="00CD41D3" w:rsidRPr="009730B7">
        <w:rPr>
          <w:rFonts w:ascii="URW DIN" w:hAnsi="URW DIN"/>
          <w:sz w:val="20"/>
          <w:szCs w:val="20"/>
          <w:lang w:val="pl-PL"/>
        </w:rPr>
        <w:t>ub do wykonawcy, który</w:t>
      </w:r>
      <w:r w:rsidR="0038376B" w:rsidRPr="009730B7">
        <w:rPr>
          <w:rFonts w:ascii="URW DIN" w:hAnsi="URW DIN"/>
          <w:sz w:val="20"/>
          <w:szCs w:val="20"/>
          <w:lang w:val="pl-PL"/>
        </w:rPr>
        <w:t xml:space="preserve"> </w:t>
      </w:r>
      <w:r w:rsidR="00CD41D3" w:rsidRPr="009730B7">
        <w:rPr>
          <w:rFonts w:ascii="URW DIN" w:hAnsi="URW DIN"/>
          <w:sz w:val="20"/>
          <w:szCs w:val="20"/>
          <w:lang w:val="pl-PL"/>
        </w:rPr>
        <w:t xml:space="preserve">przejmie </w:t>
      </w:r>
      <w:r w:rsidRPr="009730B7">
        <w:rPr>
          <w:rFonts w:ascii="URW DIN" w:hAnsi="URW DIN"/>
          <w:sz w:val="20"/>
          <w:szCs w:val="20"/>
          <w:lang w:val="pl-PL"/>
        </w:rPr>
        <w:t>świadczenie Opieki Serwisowej Posprzedażowej po zakończeniu współpracy Stron.</w:t>
      </w:r>
    </w:p>
    <w:p w14:paraId="538DDDB2" w14:textId="137C84A4"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Wykonawca zo</w:t>
      </w:r>
      <w:r w:rsidR="00CD41D3" w:rsidRPr="009730B7">
        <w:rPr>
          <w:rFonts w:ascii="URW DIN" w:hAnsi="URW DIN"/>
          <w:sz w:val="20"/>
          <w:szCs w:val="20"/>
          <w:lang w:val="pl-PL"/>
        </w:rPr>
        <w:t xml:space="preserve">bowiązany jest przez cały okres </w:t>
      </w:r>
      <w:r w:rsidRPr="009730B7">
        <w:rPr>
          <w:rFonts w:ascii="URW DIN" w:hAnsi="URW DIN"/>
          <w:sz w:val="20"/>
          <w:szCs w:val="20"/>
          <w:lang w:val="pl-PL"/>
        </w:rPr>
        <w:t>obo</w:t>
      </w:r>
      <w:r w:rsidR="00CD41D3" w:rsidRPr="009730B7">
        <w:rPr>
          <w:rFonts w:ascii="URW DIN" w:hAnsi="URW DIN"/>
          <w:sz w:val="20"/>
          <w:szCs w:val="20"/>
          <w:lang w:val="pl-PL"/>
        </w:rPr>
        <w:t xml:space="preserve">wiązywania Umowy </w:t>
      </w:r>
      <w:r w:rsidRPr="009730B7">
        <w:rPr>
          <w:rFonts w:ascii="URW DIN" w:hAnsi="URW DIN"/>
          <w:sz w:val="20"/>
          <w:szCs w:val="20"/>
          <w:lang w:val="pl-PL"/>
        </w:rPr>
        <w:t>do utrzymywania:</w:t>
      </w:r>
    </w:p>
    <w:p w14:paraId="047ED906" w14:textId="238DFEB7"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 xml:space="preserve">aktualnej dokumentacji </w:t>
      </w:r>
      <w:r w:rsidR="00D1093E" w:rsidRPr="009730B7">
        <w:rPr>
          <w:rFonts w:ascii="URW DIN" w:hAnsi="URW DIN"/>
          <w:sz w:val="20"/>
          <w:szCs w:val="20"/>
        </w:rPr>
        <w:t>a</w:t>
      </w:r>
      <w:r w:rsidRPr="009730B7">
        <w:rPr>
          <w:rFonts w:ascii="URW DIN" w:hAnsi="URW DIN"/>
          <w:sz w:val="20"/>
          <w:szCs w:val="20"/>
        </w:rPr>
        <w:t xml:space="preserve">rchitektury </w:t>
      </w:r>
      <w:r w:rsidR="00C16BF1">
        <w:rPr>
          <w:rFonts w:ascii="URW DIN" w:hAnsi="URW DIN"/>
          <w:bCs/>
          <w:sz w:val="20"/>
          <w:szCs w:val="20"/>
        </w:rPr>
        <w:t>Systemu</w:t>
      </w:r>
      <w:r w:rsidRPr="009730B7">
        <w:rPr>
          <w:rFonts w:ascii="URW DIN" w:hAnsi="URW DIN"/>
          <w:sz w:val="20"/>
          <w:szCs w:val="20"/>
        </w:rPr>
        <w:t>,</w:t>
      </w:r>
    </w:p>
    <w:p w14:paraId="1158691D" w14:textId="19717671" w:rsidR="009D029F" w:rsidRPr="009730B7" w:rsidRDefault="00CD41D3"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 xml:space="preserve">rejestru zmian (funkcjonalnych, </w:t>
      </w:r>
      <w:r w:rsidR="009D029F" w:rsidRPr="009730B7">
        <w:rPr>
          <w:rFonts w:ascii="URW DIN" w:hAnsi="URW DIN"/>
          <w:sz w:val="20"/>
          <w:szCs w:val="20"/>
        </w:rPr>
        <w:t>niefunkcjonalnych oraz infrastrukturalnych) jakie zostały</w:t>
      </w:r>
      <w:r w:rsidRPr="009730B7">
        <w:rPr>
          <w:rFonts w:ascii="URW DIN" w:hAnsi="URW DIN"/>
          <w:sz w:val="20"/>
          <w:szCs w:val="20"/>
        </w:rPr>
        <w:t xml:space="preserve"> </w:t>
      </w:r>
      <w:r w:rsidR="009D029F" w:rsidRPr="009730B7">
        <w:rPr>
          <w:rFonts w:ascii="URW DIN" w:hAnsi="URW DIN"/>
          <w:sz w:val="20"/>
          <w:szCs w:val="20"/>
        </w:rPr>
        <w:t xml:space="preserve">wprowadzone do </w:t>
      </w:r>
      <w:r w:rsidR="00C16BF1">
        <w:rPr>
          <w:rFonts w:ascii="URW DIN" w:hAnsi="URW DIN"/>
          <w:bCs/>
          <w:sz w:val="20"/>
          <w:szCs w:val="20"/>
        </w:rPr>
        <w:t>Systemu</w:t>
      </w:r>
      <w:r w:rsidR="009D029F" w:rsidRPr="009730B7">
        <w:rPr>
          <w:rFonts w:ascii="URW DIN" w:hAnsi="URW DIN"/>
          <w:sz w:val="20"/>
          <w:szCs w:val="20"/>
        </w:rPr>
        <w:t>,</w:t>
      </w:r>
    </w:p>
    <w:p w14:paraId="07C53E47" w14:textId="4EB30CC5" w:rsidR="009D029F" w:rsidRPr="009730B7" w:rsidRDefault="009D029F" w:rsidP="00DC4F4A">
      <w:pPr>
        <w:pStyle w:val="Nagwek3"/>
        <w:tabs>
          <w:tab w:val="clear" w:pos="776"/>
        </w:tabs>
        <w:suppressAutoHyphens w:val="0"/>
        <w:spacing w:before="0"/>
        <w:ind w:left="1701" w:hanging="850"/>
        <w:rPr>
          <w:rFonts w:ascii="URW DIN" w:hAnsi="URW DIN"/>
          <w:sz w:val="20"/>
          <w:szCs w:val="20"/>
        </w:rPr>
      </w:pPr>
      <w:r w:rsidRPr="009730B7">
        <w:rPr>
          <w:rFonts w:ascii="URW DIN" w:hAnsi="URW DIN"/>
          <w:sz w:val="20"/>
          <w:szCs w:val="20"/>
        </w:rPr>
        <w:t>oraz wszelkich in</w:t>
      </w:r>
      <w:r w:rsidR="00CD41D3" w:rsidRPr="009730B7">
        <w:rPr>
          <w:rFonts w:ascii="URW DIN" w:hAnsi="URW DIN"/>
          <w:sz w:val="20"/>
          <w:szCs w:val="20"/>
        </w:rPr>
        <w:t xml:space="preserve">formacji, jakie są niezbędne do </w:t>
      </w:r>
      <w:r w:rsidRPr="009730B7">
        <w:rPr>
          <w:rFonts w:ascii="URW DIN" w:hAnsi="URW DIN"/>
          <w:sz w:val="20"/>
          <w:szCs w:val="20"/>
        </w:rPr>
        <w:t>przekazania Usług Zamawiającemu lub</w:t>
      </w:r>
      <w:r w:rsidR="00CD41D3" w:rsidRPr="009730B7">
        <w:rPr>
          <w:rFonts w:ascii="URW DIN" w:hAnsi="URW DIN"/>
          <w:sz w:val="20"/>
          <w:szCs w:val="20"/>
        </w:rPr>
        <w:t xml:space="preserve"> innemu wykonawcy, który może </w:t>
      </w:r>
      <w:r w:rsidRPr="009730B7">
        <w:rPr>
          <w:rFonts w:ascii="URW DIN" w:hAnsi="URW DIN"/>
          <w:sz w:val="20"/>
          <w:szCs w:val="20"/>
        </w:rPr>
        <w:t>przejąć świadczenie Usług po zakończeniu Umowy.</w:t>
      </w:r>
    </w:p>
    <w:p w14:paraId="34F2DADF" w14:textId="567572A1" w:rsidR="009D029F" w:rsidRPr="009730B7" w:rsidRDefault="00515300"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Nie</w:t>
      </w:r>
      <w:r w:rsidR="00CD41D3" w:rsidRPr="009730B7">
        <w:rPr>
          <w:rFonts w:ascii="URW DIN" w:hAnsi="URW DIN"/>
          <w:sz w:val="20"/>
          <w:szCs w:val="20"/>
          <w:lang w:val="pl-PL"/>
        </w:rPr>
        <w:t xml:space="preserve"> częściej niż raz na kwartał, </w:t>
      </w:r>
      <w:r w:rsidR="009D029F" w:rsidRPr="009730B7">
        <w:rPr>
          <w:rFonts w:ascii="URW DIN" w:hAnsi="URW DIN"/>
          <w:sz w:val="20"/>
          <w:szCs w:val="20"/>
          <w:lang w:val="pl-PL"/>
        </w:rPr>
        <w:t>Zamawiający może zwrócić się d</w:t>
      </w:r>
      <w:r w:rsidR="00CD41D3" w:rsidRPr="009730B7">
        <w:rPr>
          <w:rFonts w:ascii="URW DIN" w:hAnsi="URW DIN"/>
          <w:sz w:val="20"/>
          <w:szCs w:val="20"/>
          <w:lang w:val="pl-PL"/>
        </w:rPr>
        <w:t>o Wykonawcy o</w:t>
      </w:r>
      <w:r w:rsidR="00E96177" w:rsidRPr="009730B7">
        <w:rPr>
          <w:rFonts w:ascii="URW DIN" w:hAnsi="URW DIN"/>
          <w:sz w:val="20"/>
          <w:szCs w:val="20"/>
          <w:lang w:val="pl-PL"/>
        </w:rPr>
        <w:t xml:space="preserve"> </w:t>
      </w:r>
      <w:r w:rsidR="00CD41D3" w:rsidRPr="009730B7">
        <w:rPr>
          <w:rFonts w:ascii="URW DIN" w:hAnsi="URW DIN"/>
          <w:sz w:val="20"/>
          <w:szCs w:val="20"/>
          <w:lang w:val="pl-PL"/>
        </w:rPr>
        <w:t xml:space="preserve">przekazanie kopii </w:t>
      </w:r>
      <w:r w:rsidR="009D029F" w:rsidRPr="009730B7">
        <w:rPr>
          <w:rFonts w:ascii="URW DIN" w:hAnsi="URW DIN"/>
          <w:sz w:val="20"/>
          <w:szCs w:val="20"/>
          <w:lang w:val="pl-PL"/>
        </w:rPr>
        <w:t>rejestrów i</w:t>
      </w:r>
      <w:r w:rsidR="00CD41D3" w:rsidRPr="009730B7">
        <w:rPr>
          <w:rFonts w:ascii="URW DIN" w:hAnsi="URW DIN"/>
          <w:sz w:val="20"/>
          <w:szCs w:val="20"/>
          <w:lang w:val="pl-PL"/>
        </w:rPr>
        <w:t xml:space="preserve"> </w:t>
      </w:r>
      <w:r w:rsidR="009D029F" w:rsidRPr="009730B7">
        <w:rPr>
          <w:rFonts w:ascii="URW DIN" w:hAnsi="URW DIN"/>
          <w:sz w:val="20"/>
          <w:szCs w:val="20"/>
          <w:lang w:val="pl-PL"/>
        </w:rPr>
        <w:t>dokumentacji wskazanej w poprzednim punkcie</w:t>
      </w:r>
      <w:r w:rsidRPr="009730B7">
        <w:rPr>
          <w:rFonts w:ascii="URW DIN" w:hAnsi="URW DIN"/>
          <w:sz w:val="20"/>
          <w:szCs w:val="20"/>
          <w:lang w:val="pl-PL"/>
        </w:rPr>
        <w:t>, a</w:t>
      </w:r>
      <w:r w:rsidR="00E96177" w:rsidRPr="009730B7">
        <w:rPr>
          <w:rFonts w:ascii="URW DIN" w:hAnsi="URW DIN"/>
          <w:sz w:val="20"/>
          <w:szCs w:val="20"/>
          <w:lang w:val="pl-PL"/>
        </w:rPr>
        <w:t xml:space="preserve"> </w:t>
      </w:r>
      <w:r w:rsidRPr="009730B7">
        <w:rPr>
          <w:rFonts w:ascii="URW DIN" w:hAnsi="URW DIN"/>
          <w:sz w:val="20"/>
          <w:szCs w:val="20"/>
          <w:lang w:val="pl-PL"/>
        </w:rPr>
        <w:t>Wykonawca obowiązany jest przekazać ww. dokumenty</w:t>
      </w:r>
      <w:r w:rsidR="009D029F" w:rsidRPr="009730B7">
        <w:rPr>
          <w:rFonts w:ascii="URW DIN" w:hAnsi="URW DIN"/>
          <w:sz w:val="20"/>
          <w:szCs w:val="20"/>
          <w:lang w:val="pl-PL"/>
        </w:rPr>
        <w:t>. Zamawiający jest</w:t>
      </w:r>
      <w:r w:rsidR="00CD41D3" w:rsidRPr="009730B7">
        <w:rPr>
          <w:rFonts w:ascii="URW DIN" w:hAnsi="URW DIN"/>
          <w:sz w:val="20"/>
          <w:szCs w:val="20"/>
          <w:lang w:val="pl-PL"/>
        </w:rPr>
        <w:t xml:space="preserve"> </w:t>
      </w:r>
      <w:r w:rsidR="009D029F" w:rsidRPr="009730B7">
        <w:rPr>
          <w:rFonts w:ascii="URW DIN" w:hAnsi="URW DIN"/>
          <w:sz w:val="20"/>
          <w:szCs w:val="20"/>
          <w:lang w:val="pl-PL"/>
        </w:rPr>
        <w:t>uprawniony do wykorzystania informacj</w:t>
      </w:r>
      <w:r w:rsidR="00CD41D3" w:rsidRPr="009730B7">
        <w:rPr>
          <w:rFonts w:ascii="URW DIN" w:hAnsi="URW DIN"/>
          <w:sz w:val="20"/>
          <w:szCs w:val="20"/>
          <w:lang w:val="pl-PL"/>
        </w:rPr>
        <w:t xml:space="preserve">i, jakie uzyska od Wykonawcy we własnej </w:t>
      </w:r>
      <w:r w:rsidR="009D029F" w:rsidRPr="009730B7">
        <w:rPr>
          <w:rFonts w:ascii="URW DIN" w:hAnsi="URW DIN"/>
          <w:sz w:val="20"/>
          <w:szCs w:val="20"/>
          <w:lang w:val="pl-PL"/>
        </w:rPr>
        <w:t>działalności oraz do przekazania tych informacji wykonawcy</w:t>
      </w:r>
      <w:r w:rsidRPr="009730B7">
        <w:rPr>
          <w:rFonts w:ascii="URW DIN" w:hAnsi="URW DIN"/>
          <w:sz w:val="20"/>
          <w:szCs w:val="20"/>
          <w:lang w:val="pl-PL"/>
        </w:rPr>
        <w:t>,</w:t>
      </w:r>
      <w:r w:rsidR="009D029F" w:rsidRPr="009730B7">
        <w:rPr>
          <w:rFonts w:ascii="URW DIN" w:hAnsi="URW DIN"/>
          <w:sz w:val="20"/>
          <w:szCs w:val="20"/>
          <w:lang w:val="pl-PL"/>
        </w:rPr>
        <w:t xml:space="preserve"> </w:t>
      </w:r>
      <w:r w:rsidRPr="009730B7">
        <w:rPr>
          <w:rFonts w:ascii="URW DIN" w:hAnsi="URW DIN"/>
          <w:sz w:val="20"/>
          <w:szCs w:val="20"/>
          <w:lang w:val="pl-PL"/>
        </w:rPr>
        <w:t>który</w:t>
      </w:r>
      <w:r w:rsidR="00CD41D3" w:rsidRPr="009730B7">
        <w:rPr>
          <w:rFonts w:ascii="URW DIN" w:hAnsi="URW DIN"/>
          <w:sz w:val="20"/>
          <w:szCs w:val="20"/>
          <w:lang w:val="pl-PL"/>
        </w:rPr>
        <w:t xml:space="preserve"> może przejąć </w:t>
      </w:r>
      <w:r w:rsidR="009D029F" w:rsidRPr="009730B7">
        <w:rPr>
          <w:rFonts w:ascii="URW DIN" w:hAnsi="URW DIN"/>
          <w:sz w:val="20"/>
          <w:szCs w:val="20"/>
          <w:lang w:val="pl-PL"/>
        </w:rPr>
        <w:t>świadczenie Usług po zakończeniu Umowy.</w:t>
      </w:r>
    </w:p>
    <w:p w14:paraId="63C375E0" w14:textId="7951C6BD"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W dacie złożenia przez Wykonawcę lub doręczenia przez Zamawiającego oświ</w:t>
      </w:r>
      <w:r w:rsidR="00CD41D3" w:rsidRPr="009730B7">
        <w:rPr>
          <w:rFonts w:ascii="URW DIN" w:hAnsi="URW DIN"/>
          <w:sz w:val="20"/>
          <w:szCs w:val="20"/>
          <w:lang w:val="pl-PL"/>
        </w:rPr>
        <w:t xml:space="preserve">adczenia o wypowiedzeniu Umowy, </w:t>
      </w:r>
      <w:r w:rsidRPr="009730B7">
        <w:rPr>
          <w:rFonts w:ascii="URW DIN" w:hAnsi="URW DIN"/>
          <w:sz w:val="20"/>
          <w:szCs w:val="20"/>
          <w:lang w:val="pl-PL"/>
        </w:rPr>
        <w:t>Wykonawca dokona aktua</w:t>
      </w:r>
      <w:r w:rsidR="00CD41D3" w:rsidRPr="009730B7">
        <w:rPr>
          <w:rFonts w:ascii="URW DIN" w:hAnsi="URW DIN"/>
          <w:sz w:val="20"/>
          <w:szCs w:val="20"/>
          <w:lang w:val="pl-PL"/>
        </w:rPr>
        <w:t xml:space="preserve">lizacji dokumentów wskazanych w </w:t>
      </w:r>
      <w:r w:rsidR="00C171FB" w:rsidRPr="009730B7">
        <w:rPr>
          <w:rFonts w:ascii="URW DIN" w:hAnsi="URW DIN"/>
          <w:sz w:val="20"/>
          <w:szCs w:val="20"/>
          <w:lang w:val="pl-PL"/>
        </w:rPr>
        <w:t xml:space="preserve">pkt. </w:t>
      </w:r>
      <w:r w:rsidR="00CD41D3" w:rsidRPr="009730B7">
        <w:rPr>
          <w:rFonts w:ascii="URW DIN" w:hAnsi="URW DIN"/>
          <w:sz w:val="20"/>
          <w:szCs w:val="20"/>
          <w:lang w:val="pl-PL"/>
        </w:rPr>
        <w:t xml:space="preserve">2.2 </w:t>
      </w:r>
      <w:r w:rsidRPr="009730B7">
        <w:rPr>
          <w:rFonts w:ascii="URW DIN" w:hAnsi="URW DIN"/>
          <w:sz w:val="20"/>
          <w:szCs w:val="20"/>
          <w:lang w:val="pl-PL"/>
        </w:rPr>
        <w:t>powyżej i przekaże je Zamawiającemu</w:t>
      </w:r>
      <w:r w:rsidR="00CD41D3" w:rsidRPr="009730B7">
        <w:rPr>
          <w:rFonts w:ascii="URW DIN" w:hAnsi="URW DIN"/>
          <w:sz w:val="20"/>
          <w:szCs w:val="20"/>
          <w:lang w:val="pl-PL"/>
        </w:rPr>
        <w:t xml:space="preserve">. Wykonawca będzie </w:t>
      </w:r>
      <w:r w:rsidRPr="009730B7">
        <w:rPr>
          <w:rFonts w:ascii="URW DIN" w:hAnsi="URW DIN"/>
          <w:sz w:val="20"/>
          <w:szCs w:val="20"/>
          <w:lang w:val="pl-PL"/>
        </w:rPr>
        <w:t>współdziałał w rozsądnym zakresie z Zamawiającym</w:t>
      </w:r>
      <w:r w:rsidR="00CD41D3" w:rsidRPr="009730B7">
        <w:rPr>
          <w:rFonts w:ascii="URW DIN" w:hAnsi="URW DIN"/>
          <w:sz w:val="20"/>
          <w:szCs w:val="20"/>
          <w:lang w:val="pl-PL"/>
        </w:rPr>
        <w:t xml:space="preserve"> lub nowym wykonawcą podczas </w:t>
      </w:r>
      <w:r w:rsidRPr="009730B7">
        <w:rPr>
          <w:rFonts w:ascii="URW DIN" w:hAnsi="URW DIN"/>
          <w:sz w:val="20"/>
          <w:szCs w:val="20"/>
          <w:lang w:val="pl-PL"/>
        </w:rPr>
        <w:t>przek</w:t>
      </w:r>
      <w:r w:rsidR="00CD41D3" w:rsidRPr="009730B7">
        <w:rPr>
          <w:rFonts w:ascii="URW DIN" w:hAnsi="URW DIN"/>
          <w:sz w:val="20"/>
          <w:szCs w:val="20"/>
          <w:lang w:val="pl-PL"/>
        </w:rPr>
        <w:t xml:space="preserve">azywania Usług. W szczególności </w:t>
      </w:r>
      <w:r w:rsidRPr="009730B7">
        <w:rPr>
          <w:rFonts w:ascii="URW DIN" w:hAnsi="URW DIN"/>
          <w:sz w:val="20"/>
          <w:szCs w:val="20"/>
          <w:lang w:val="pl-PL"/>
        </w:rPr>
        <w:t>Wykonawca:</w:t>
      </w:r>
    </w:p>
    <w:p w14:paraId="5C8DFC8C" w14:textId="30D99D3A"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 xml:space="preserve">umożliwi nowemu wykonawcy dostęp do </w:t>
      </w:r>
      <w:r w:rsidR="00C16BF1">
        <w:rPr>
          <w:rFonts w:ascii="URW DIN" w:hAnsi="URW DIN"/>
          <w:bCs/>
          <w:sz w:val="20"/>
          <w:szCs w:val="20"/>
        </w:rPr>
        <w:t>Systemu</w:t>
      </w:r>
      <w:r w:rsidR="001E3CAE" w:rsidRPr="009730B7">
        <w:rPr>
          <w:rFonts w:ascii="URW DIN" w:hAnsi="URW DIN"/>
          <w:sz w:val="20"/>
          <w:szCs w:val="20"/>
        </w:rPr>
        <w:t xml:space="preserve"> </w:t>
      </w:r>
      <w:r w:rsidRPr="009730B7">
        <w:rPr>
          <w:rFonts w:ascii="URW DIN" w:hAnsi="URW DIN"/>
          <w:sz w:val="20"/>
          <w:szCs w:val="20"/>
        </w:rPr>
        <w:t xml:space="preserve">w trybie </w:t>
      </w:r>
      <w:proofErr w:type="spellStart"/>
      <w:r w:rsidRPr="009730B7">
        <w:rPr>
          <w:rFonts w:ascii="URW DIN" w:hAnsi="URW DIN"/>
          <w:sz w:val="20"/>
          <w:szCs w:val="20"/>
        </w:rPr>
        <w:t>read-only</w:t>
      </w:r>
      <w:proofErr w:type="spellEnd"/>
      <w:r w:rsidRPr="009730B7">
        <w:rPr>
          <w:rFonts w:ascii="URW DIN" w:hAnsi="URW DIN"/>
          <w:sz w:val="20"/>
          <w:szCs w:val="20"/>
        </w:rPr>
        <w:t>;</w:t>
      </w:r>
    </w:p>
    <w:p w14:paraId="4E1E6F75" w14:textId="78B0756A"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 xml:space="preserve">jeżeli będzie to </w:t>
      </w:r>
      <w:r w:rsidR="00CD41D3" w:rsidRPr="009730B7">
        <w:rPr>
          <w:rFonts w:ascii="URW DIN" w:hAnsi="URW DIN"/>
          <w:sz w:val="20"/>
          <w:szCs w:val="20"/>
        </w:rPr>
        <w:t xml:space="preserve">niezbędne, Wykonawca przeszkoli </w:t>
      </w:r>
      <w:r w:rsidRPr="009730B7">
        <w:rPr>
          <w:rFonts w:ascii="URW DIN" w:hAnsi="URW DIN"/>
          <w:sz w:val="20"/>
          <w:szCs w:val="20"/>
        </w:rPr>
        <w:t>pracowników Zamawiającego</w:t>
      </w:r>
      <w:r w:rsidR="00CD41D3" w:rsidRPr="009730B7">
        <w:rPr>
          <w:rFonts w:ascii="URW DIN" w:hAnsi="URW DIN"/>
          <w:sz w:val="20"/>
          <w:szCs w:val="20"/>
        </w:rPr>
        <w:t xml:space="preserve"> lub nowego </w:t>
      </w:r>
      <w:r w:rsidRPr="009730B7">
        <w:rPr>
          <w:rFonts w:ascii="URW DIN" w:hAnsi="URW DIN"/>
          <w:sz w:val="20"/>
          <w:szCs w:val="20"/>
        </w:rPr>
        <w:t>wykonaw</w:t>
      </w:r>
      <w:r w:rsidR="00CD41D3" w:rsidRPr="009730B7">
        <w:rPr>
          <w:rFonts w:ascii="URW DIN" w:hAnsi="URW DIN"/>
          <w:sz w:val="20"/>
          <w:szCs w:val="20"/>
        </w:rPr>
        <w:t xml:space="preserve">cy w odniesieniu do świadczenia </w:t>
      </w:r>
      <w:r w:rsidRPr="009730B7">
        <w:rPr>
          <w:rFonts w:ascii="URW DIN" w:hAnsi="URW DIN"/>
          <w:sz w:val="20"/>
          <w:szCs w:val="20"/>
        </w:rPr>
        <w:t xml:space="preserve">Usług, w wymiarze nie wyższym niż </w:t>
      </w:r>
      <w:r w:rsidR="002F1E26" w:rsidRPr="009730B7">
        <w:rPr>
          <w:rFonts w:ascii="URW DIN" w:hAnsi="URW DIN"/>
          <w:sz w:val="20"/>
          <w:szCs w:val="20"/>
        </w:rPr>
        <w:t>80</w:t>
      </w:r>
      <w:r w:rsidRPr="009730B7">
        <w:rPr>
          <w:rFonts w:ascii="URW DIN" w:hAnsi="URW DIN"/>
          <w:sz w:val="20"/>
          <w:szCs w:val="20"/>
        </w:rPr>
        <w:t xml:space="preserve"> godzin szkoleń;</w:t>
      </w:r>
    </w:p>
    <w:p w14:paraId="00A6CB3A" w14:textId="5128C806"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 xml:space="preserve">przekaże całą </w:t>
      </w:r>
      <w:r w:rsidR="00B53904" w:rsidRPr="009730B7">
        <w:rPr>
          <w:rFonts w:ascii="URW DIN" w:hAnsi="URW DIN"/>
          <w:sz w:val="20"/>
          <w:szCs w:val="20"/>
        </w:rPr>
        <w:t>D</w:t>
      </w:r>
      <w:r w:rsidRPr="009730B7">
        <w:rPr>
          <w:rFonts w:ascii="URW DIN" w:hAnsi="URW DIN"/>
          <w:sz w:val="20"/>
          <w:szCs w:val="20"/>
        </w:rPr>
        <w:t>ok</w:t>
      </w:r>
      <w:r w:rsidR="00CD41D3" w:rsidRPr="009730B7">
        <w:rPr>
          <w:rFonts w:ascii="URW DIN" w:hAnsi="URW DIN"/>
          <w:sz w:val="20"/>
          <w:szCs w:val="20"/>
        </w:rPr>
        <w:t xml:space="preserve">umentację, jak związana jest ze </w:t>
      </w:r>
      <w:r w:rsidRPr="009730B7">
        <w:rPr>
          <w:rFonts w:ascii="URW DIN" w:hAnsi="URW DIN"/>
          <w:sz w:val="20"/>
          <w:szCs w:val="20"/>
        </w:rPr>
        <w:t>świadczeniem Opieki Serwisowej Posprzedażowej;</w:t>
      </w:r>
    </w:p>
    <w:p w14:paraId="19CF1CE1" w14:textId="4AD6DC77"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umożliwi nowemu</w:t>
      </w:r>
      <w:r w:rsidR="00CD41D3" w:rsidRPr="009730B7">
        <w:rPr>
          <w:rFonts w:ascii="URW DIN" w:hAnsi="URW DIN"/>
          <w:sz w:val="20"/>
          <w:szCs w:val="20"/>
        </w:rPr>
        <w:t xml:space="preserve"> wykonawcy udział we wszystkich </w:t>
      </w:r>
      <w:r w:rsidRPr="009730B7">
        <w:rPr>
          <w:rFonts w:ascii="URW DIN" w:hAnsi="URW DIN"/>
          <w:sz w:val="20"/>
          <w:szCs w:val="20"/>
        </w:rPr>
        <w:t>pracach na zasadach nieprzekraczających uprawnienia Zamawiającego za zgodą i</w:t>
      </w:r>
      <w:r w:rsidR="00CD41D3" w:rsidRPr="009730B7">
        <w:rPr>
          <w:rFonts w:ascii="URW DIN" w:hAnsi="URW DIN"/>
          <w:sz w:val="20"/>
          <w:szCs w:val="20"/>
        </w:rPr>
        <w:t xml:space="preserve"> </w:t>
      </w:r>
      <w:r w:rsidRPr="009730B7">
        <w:rPr>
          <w:rFonts w:ascii="URW DIN" w:hAnsi="URW DIN"/>
          <w:sz w:val="20"/>
          <w:szCs w:val="20"/>
        </w:rPr>
        <w:t>przy udziale Zamawiającego;</w:t>
      </w:r>
    </w:p>
    <w:p w14:paraId="3993AF0B" w14:textId="27717B2F" w:rsidR="009D029F" w:rsidRPr="009730B7" w:rsidRDefault="009D029F" w:rsidP="00DC4F4A">
      <w:pPr>
        <w:pStyle w:val="Nagwek3"/>
        <w:tabs>
          <w:tab w:val="clear" w:pos="776"/>
        </w:tabs>
        <w:suppressAutoHyphens w:val="0"/>
        <w:spacing w:before="0" w:after="0"/>
        <w:ind w:left="1701" w:hanging="850"/>
        <w:rPr>
          <w:rFonts w:ascii="URW DIN" w:hAnsi="URW DIN"/>
          <w:sz w:val="20"/>
          <w:szCs w:val="20"/>
        </w:rPr>
      </w:pPr>
      <w:r w:rsidRPr="009730B7">
        <w:rPr>
          <w:rFonts w:ascii="URW DIN" w:hAnsi="URW DIN"/>
          <w:sz w:val="20"/>
          <w:szCs w:val="20"/>
        </w:rPr>
        <w:t>udzieli Zamawiającemu</w:t>
      </w:r>
      <w:r w:rsidR="00CD41D3" w:rsidRPr="009730B7">
        <w:rPr>
          <w:rFonts w:ascii="URW DIN" w:hAnsi="URW DIN"/>
          <w:sz w:val="20"/>
          <w:szCs w:val="20"/>
        </w:rPr>
        <w:t xml:space="preserve"> niezbędnego wsparcia w zakresie przekazywania nowemu </w:t>
      </w:r>
      <w:r w:rsidRPr="009730B7">
        <w:rPr>
          <w:rFonts w:ascii="URW DIN" w:hAnsi="URW DIN"/>
          <w:sz w:val="20"/>
          <w:szCs w:val="20"/>
        </w:rPr>
        <w:t xml:space="preserve">wykonawcy poprawek oraz </w:t>
      </w:r>
      <w:r w:rsidR="00B53904" w:rsidRPr="009730B7">
        <w:rPr>
          <w:rFonts w:ascii="URW DIN" w:hAnsi="URW DIN"/>
          <w:sz w:val="20"/>
          <w:szCs w:val="20"/>
        </w:rPr>
        <w:t>D</w:t>
      </w:r>
      <w:r w:rsidRPr="009730B7">
        <w:rPr>
          <w:rFonts w:ascii="URW DIN" w:hAnsi="URW DIN"/>
          <w:sz w:val="20"/>
          <w:szCs w:val="20"/>
        </w:rPr>
        <w:t>okumentacji</w:t>
      </w:r>
      <w:r w:rsidR="00CD41D3" w:rsidRPr="009730B7">
        <w:rPr>
          <w:rFonts w:ascii="URW DIN" w:hAnsi="URW DIN"/>
          <w:sz w:val="20"/>
          <w:szCs w:val="20"/>
        </w:rPr>
        <w:t xml:space="preserve"> </w:t>
      </w:r>
      <w:r w:rsidRPr="009730B7">
        <w:rPr>
          <w:rFonts w:ascii="URW DIN" w:hAnsi="URW DIN"/>
          <w:sz w:val="20"/>
          <w:szCs w:val="20"/>
        </w:rPr>
        <w:t>ich do</w:t>
      </w:r>
      <w:r w:rsidR="00CD41D3" w:rsidRPr="009730B7">
        <w:rPr>
          <w:rFonts w:ascii="URW DIN" w:hAnsi="URW DIN"/>
          <w:sz w:val="20"/>
          <w:szCs w:val="20"/>
        </w:rPr>
        <w:t xml:space="preserve">tyczącej, jak również wszelkich </w:t>
      </w:r>
      <w:r w:rsidRPr="009730B7">
        <w:rPr>
          <w:rFonts w:ascii="URW DIN" w:hAnsi="URW DIN"/>
          <w:sz w:val="20"/>
          <w:szCs w:val="20"/>
        </w:rPr>
        <w:t>informacji o konfiguracj</w:t>
      </w:r>
      <w:r w:rsidR="00CD41D3" w:rsidRPr="009730B7">
        <w:rPr>
          <w:rFonts w:ascii="URW DIN" w:hAnsi="URW DIN"/>
          <w:sz w:val="20"/>
          <w:szCs w:val="20"/>
        </w:rPr>
        <w:t xml:space="preserve">i i </w:t>
      </w:r>
      <w:r w:rsidRPr="009730B7">
        <w:rPr>
          <w:rFonts w:ascii="URW DIN" w:hAnsi="URW DIN"/>
          <w:sz w:val="20"/>
          <w:szCs w:val="20"/>
        </w:rPr>
        <w:t xml:space="preserve">parametryzacji </w:t>
      </w:r>
      <w:r w:rsidR="00C16BF1">
        <w:rPr>
          <w:rFonts w:ascii="URW DIN" w:hAnsi="URW DIN"/>
          <w:bCs/>
          <w:sz w:val="20"/>
          <w:szCs w:val="20"/>
        </w:rPr>
        <w:t>Systemu</w:t>
      </w:r>
      <w:r w:rsidRPr="009730B7">
        <w:rPr>
          <w:rFonts w:ascii="URW DIN" w:hAnsi="URW DIN"/>
          <w:sz w:val="20"/>
          <w:szCs w:val="20"/>
        </w:rPr>
        <w:t>, ustawieniach, które zapewniają optymalne działanie;</w:t>
      </w:r>
    </w:p>
    <w:p w14:paraId="71AF0D07" w14:textId="478F8DFE" w:rsidR="009D029F" w:rsidRPr="009730B7" w:rsidRDefault="009D029F" w:rsidP="00DC4F4A">
      <w:pPr>
        <w:pStyle w:val="Nagwek3"/>
        <w:tabs>
          <w:tab w:val="clear" w:pos="776"/>
        </w:tabs>
        <w:suppressAutoHyphens w:val="0"/>
        <w:spacing w:before="0"/>
        <w:ind w:left="1701" w:hanging="850"/>
        <w:rPr>
          <w:rFonts w:ascii="URW DIN" w:hAnsi="URW DIN"/>
          <w:sz w:val="20"/>
          <w:szCs w:val="20"/>
        </w:rPr>
      </w:pPr>
      <w:r w:rsidRPr="009730B7">
        <w:rPr>
          <w:rFonts w:ascii="URW DIN" w:hAnsi="URW DIN"/>
          <w:sz w:val="20"/>
          <w:szCs w:val="20"/>
        </w:rPr>
        <w:t>będzie udz</w:t>
      </w:r>
      <w:r w:rsidR="00CD41D3" w:rsidRPr="009730B7">
        <w:rPr>
          <w:rFonts w:ascii="URW DIN" w:hAnsi="URW DIN"/>
          <w:sz w:val="20"/>
          <w:szCs w:val="20"/>
        </w:rPr>
        <w:t xml:space="preserve">ielał odpowiedzi na uzasadnione </w:t>
      </w:r>
      <w:r w:rsidRPr="009730B7">
        <w:rPr>
          <w:rFonts w:ascii="URW DIN" w:hAnsi="URW DIN"/>
          <w:sz w:val="20"/>
          <w:szCs w:val="20"/>
        </w:rPr>
        <w:t>pytania Zamawiającego</w:t>
      </w:r>
      <w:r w:rsidR="00CD41D3" w:rsidRPr="009730B7">
        <w:rPr>
          <w:rFonts w:ascii="URW DIN" w:hAnsi="URW DIN"/>
          <w:sz w:val="20"/>
          <w:szCs w:val="20"/>
        </w:rPr>
        <w:t xml:space="preserve"> związane z </w:t>
      </w:r>
      <w:r w:rsidRPr="009730B7">
        <w:rPr>
          <w:rFonts w:ascii="URW DIN" w:hAnsi="URW DIN"/>
          <w:sz w:val="20"/>
          <w:szCs w:val="20"/>
        </w:rPr>
        <w:t xml:space="preserve">funkcjonowaniem </w:t>
      </w:r>
      <w:r w:rsidR="00C16BF1">
        <w:rPr>
          <w:rFonts w:ascii="URW DIN" w:hAnsi="URW DIN"/>
          <w:bCs/>
          <w:sz w:val="20"/>
          <w:szCs w:val="20"/>
        </w:rPr>
        <w:t>Systemu</w:t>
      </w:r>
      <w:r w:rsidR="001E3CAE" w:rsidRPr="009730B7">
        <w:rPr>
          <w:rFonts w:ascii="URW DIN" w:hAnsi="URW DIN"/>
          <w:sz w:val="20"/>
          <w:szCs w:val="20"/>
        </w:rPr>
        <w:t xml:space="preserve"> </w:t>
      </w:r>
      <w:r w:rsidR="00CD41D3" w:rsidRPr="009730B7">
        <w:rPr>
          <w:rFonts w:ascii="URW DIN" w:hAnsi="URW DIN"/>
          <w:sz w:val="20"/>
          <w:szCs w:val="20"/>
        </w:rPr>
        <w:t xml:space="preserve">oraz </w:t>
      </w:r>
      <w:r w:rsidRPr="009730B7">
        <w:rPr>
          <w:rFonts w:ascii="URW DIN" w:hAnsi="URW DIN"/>
          <w:sz w:val="20"/>
          <w:szCs w:val="20"/>
        </w:rPr>
        <w:t>świadczeniem Opieki Serwisowej Posprzedażowej.</w:t>
      </w:r>
    </w:p>
    <w:p w14:paraId="6393A766" w14:textId="18F0C89B"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Ponadto, Wykonawca udzieli Zamawiającemu</w:t>
      </w:r>
      <w:r w:rsidR="00CD41D3" w:rsidRPr="009730B7">
        <w:rPr>
          <w:rFonts w:ascii="URW DIN" w:hAnsi="URW DIN"/>
          <w:sz w:val="20"/>
          <w:szCs w:val="20"/>
          <w:lang w:val="pl-PL"/>
        </w:rPr>
        <w:t xml:space="preserve"> wsparcia w </w:t>
      </w:r>
      <w:r w:rsidRPr="009730B7">
        <w:rPr>
          <w:rFonts w:ascii="URW DIN" w:hAnsi="URW DIN"/>
          <w:sz w:val="20"/>
          <w:szCs w:val="20"/>
          <w:lang w:val="pl-PL"/>
        </w:rPr>
        <w:t>przygotowaniu planu przekazania Opieki Serwisowej Posprzedażowej</w:t>
      </w:r>
      <w:r w:rsidR="00CD41D3" w:rsidRPr="009730B7">
        <w:rPr>
          <w:rFonts w:ascii="URW DIN" w:hAnsi="URW DIN"/>
          <w:sz w:val="20"/>
          <w:szCs w:val="20"/>
          <w:lang w:val="pl-PL"/>
        </w:rPr>
        <w:t xml:space="preserve">. Wsparcie Wykonawcy będzie </w:t>
      </w:r>
      <w:r w:rsidRPr="009730B7">
        <w:rPr>
          <w:rFonts w:ascii="URW DIN" w:hAnsi="URW DIN"/>
          <w:sz w:val="20"/>
          <w:szCs w:val="20"/>
          <w:lang w:val="pl-PL"/>
        </w:rPr>
        <w:t xml:space="preserve">polegać na opracowaniu </w:t>
      </w:r>
      <w:r w:rsidRPr="009730B7">
        <w:rPr>
          <w:rFonts w:ascii="URW DIN" w:hAnsi="URW DIN"/>
          <w:sz w:val="20"/>
          <w:szCs w:val="20"/>
          <w:lang w:val="pl-PL"/>
        </w:rPr>
        <w:lastRenderedPageBreak/>
        <w:t>wskazanych przez Zamawiającego</w:t>
      </w:r>
      <w:r w:rsidR="00CD41D3" w:rsidRPr="009730B7">
        <w:rPr>
          <w:rFonts w:ascii="URW DIN" w:hAnsi="URW DIN"/>
          <w:sz w:val="20"/>
          <w:szCs w:val="20"/>
          <w:lang w:val="pl-PL"/>
        </w:rPr>
        <w:t xml:space="preserve"> części planu przekazania </w:t>
      </w:r>
      <w:r w:rsidRPr="009730B7">
        <w:rPr>
          <w:rFonts w:ascii="URW DIN" w:hAnsi="URW DIN"/>
          <w:sz w:val="20"/>
          <w:szCs w:val="20"/>
          <w:lang w:val="pl-PL"/>
        </w:rPr>
        <w:t>Opieki Serwisowej Posprzedażowej w zgodzie z celami planu przekazania Opieki Serwisowej Posprzedażowej, określonymi</w:t>
      </w:r>
      <w:r w:rsidR="00515300" w:rsidRPr="009730B7">
        <w:rPr>
          <w:rFonts w:ascii="URW DIN" w:hAnsi="URW DIN"/>
          <w:sz w:val="20"/>
          <w:szCs w:val="20"/>
          <w:lang w:val="pl-PL"/>
        </w:rPr>
        <w:t xml:space="preserve"> </w:t>
      </w:r>
      <w:r w:rsidRPr="009730B7">
        <w:rPr>
          <w:rFonts w:ascii="URW DIN" w:hAnsi="URW DIN"/>
          <w:sz w:val="20"/>
          <w:szCs w:val="20"/>
          <w:lang w:val="pl-PL"/>
        </w:rPr>
        <w:t>przez</w:t>
      </w:r>
      <w:r w:rsidR="00515300" w:rsidRPr="009730B7">
        <w:rPr>
          <w:rFonts w:ascii="URW DIN" w:hAnsi="URW DIN"/>
          <w:sz w:val="20"/>
          <w:szCs w:val="20"/>
          <w:lang w:val="pl-PL"/>
        </w:rPr>
        <w:t xml:space="preserve"> </w:t>
      </w:r>
      <w:r w:rsidRPr="009730B7">
        <w:rPr>
          <w:rFonts w:ascii="URW DIN" w:hAnsi="URW DIN"/>
          <w:sz w:val="20"/>
          <w:szCs w:val="20"/>
          <w:lang w:val="pl-PL"/>
        </w:rPr>
        <w:t>Zamawiającego, tj. regulacji zasad przekazania poszczególnych u</w:t>
      </w:r>
      <w:r w:rsidR="00CD41D3" w:rsidRPr="009730B7">
        <w:rPr>
          <w:rFonts w:ascii="URW DIN" w:hAnsi="URW DIN"/>
          <w:sz w:val="20"/>
          <w:szCs w:val="20"/>
          <w:lang w:val="pl-PL"/>
        </w:rPr>
        <w:t xml:space="preserve">sług, określenia </w:t>
      </w:r>
      <w:r w:rsidRPr="009730B7">
        <w:rPr>
          <w:rFonts w:ascii="URW DIN" w:hAnsi="URW DIN"/>
          <w:sz w:val="20"/>
          <w:szCs w:val="20"/>
          <w:lang w:val="pl-PL"/>
        </w:rPr>
        <w:t>zasad przekazania Dokumentacji, określenia zasad zakończenia</w:t>
      </w:r>
      <w:r w:rsidR="00CD41D3" w:rsidRPr="009730B7">
        <w:rPr>
          <w:rFonts w:ascii="URW DIN" w:hAnsi="URW DIN"/>
          <w:sz w:val="20"/>
          <w:szCs w:val="20"/>
          <w:lang w:val="pl-PL"/>
        </w:rPr>
        <w:t xml:space="preserve"> </w:t>
      </w:r>
      <w:r w:rsidRPr="009730B7">
        <w:rPr>
          <w:rFonts w:ascii="URW DIN" w:hAnsi="URW DIN"/>
          <w:sz w:val="20"/>
          <w:szCs w:val="20"/>
          <w:lang w:val="pl-PL"/>
        </w:rPr>
        <w:t>wykonywania</w:t>
      </w:r>
      <w:r w:rsidR="00CD41D3" w:rsidRPr="009730B7">
        <w:rPr>
          <w:rFonts w:ascii="URW DIN" w:hAnsi="URW DIN"/>
          <w:sz w:val="20"/>
          <w:szCs w:val="20"/>
          <w:lang w:val="pl-PL"/>
        </w:rPr>
        <w:t xml:space="preserve"> </w:t>
      </w:r>
      <w:r w:rsidRPr="009730B7">
        <w:rPr>
          <w:rFonts w:ascii="URW DIN" w:hAnsi="URW DIN"/>
          <w:sz w:val="20"/>
          <w:szCs w:val="20"/>
          <w:lang w:val="pl-PL"/>
        </w:rPr>
        <w:t xml:space="preserve">poszczególnych Zmian, wskazania najważniejszych </w:t>
      </w:r>
      <w:proofErr w:type="spellStart"/>
      <w:r w:rsidRPr="009730B7">
        <w:rPr>
          <w:rFonts w:ascii="URW DIN" w:hAnsi="URW DIN"/>
          <w:sz w:val="20"/>
          <w:szCs w:val="20"/>
          <w:lang w:val="pl-PL"/>
        </w:rPr>
        <w:t>ryzyk</w:t>
      </w:r>
      <w:proofErr w:type="spellEnd"/>
      <w:r w:rsidR="00CD41D3" w:rsidRPr="009730B7">
        <w:rPr>
          <w:rFonts w:ascii="URW DIN" w:hAnsi="URW DIN"/>
          <w:sz w:val="20"/>
          <w:szCs w:val="20"/>
          <w:lang w:val="pl-PL"/>
        </w:rPr>
        <w:t xml:space="preserve"> </w:t>
      </w:r>
      <w:r w:rsidRPr="009730B7">
        <w:rPr>
          <w:rFonts w:ascii="URW DIN" w:hAnsi="URW DIN"/>
          <w:sz w:val="20"/>
          <w:szCs w:val="20"/>
          <w:lang w:val="pl-PL"/>
        </w:rPr>
        <w:t>związanych z</w:t>
      </w:r>
      <w:r w:rsidR="00E96177" w:rsidRPr="009730B7">
        <w:rPr>
          <w:rFonts w:ascii="URW DIN" w:hAnsi="URW DIN"/>
          <w:sz w:val="20"/>
          <w:szCs w:val="20"/>
          <w:lang w:val="pl-PL"/>
        </w:rPr>
        <w:t xml:space="preserve"> </w:t>
      </w:r>
      <w:r w:rsidRPr="009730B7">
        <w:rPr>
          <w:rFonts w:ascii="URW DIN" w:hAnsi="URW DIN"/>
          <w:sz w:val="20"/>
          <w:szCs w:val="20"/>
          <w:lang w:val="pl-PL"/>
        </w:rPr>
        <w:t>przeniesieniem Opieki Serwisowej Posprzedażowej</w:t>
      </w:r>
      <w:r w:rsidR="00CD41D3" w:rsidRPr="009730B7">
        <w:rPr>
          <w:rFonts w:ascii="URW DIN" w:hAnsi="URW DIN"/>
          <w:sz w:val="20"/>
          <w:szCs w:val="20"/>
          <w:lang w:val="pl-PL"/>
        </w:rPr>
        <w:t xml:space="preserve"> oraz innych </w:t>
      </w:r>
      <w:r w:rsidRPr="009730B7">
        <w:rPr>
          <w:rFonts w:ascii="URW DIN" w:hAnsi="URW DIN"/>
          <w:sz w:val="20"/>
          <w:szCs w:val="20"/>
          <w:lang w:val="pl-PL"/>
        </w:rPr>
        <w:t>elementów, których celem</w:t>
      </w:r>
      <w:r w:rsidR="00CD41D3" w:rsidRPr="009730B7">
        <w:rPr>
          <w:rFonts w:ascii="URW DIN" w:hAnsi="URW DIN"/>
          <w:sz w:val="20"/>
          <w:szCs w:val="20"/>
          <w:lang w:val="pl-PL"/>
        </w:rPr>
        <w:t xml:space="preserve"> </w:t>
      </w:r>
      <w:r w:rsidRPr="009730B7">
        <w:rPr>
          <w:rFonts w:ascii="URW DIN" w:hAnsi="URW DIN"/>
          <w:sz w:val="20"/>
          <w:szCs w:val="20"/>
          <w:lang w:val="pl-PL"/>
        </w:rPr>
        <w:t>będzie uregulowanie zasad sprawnego przekazania Opieki Serwisowej Posprzedażowej</w:t>
      </w:r>
      <w:r w:rsidR="00CD41D3" w:rsidRPr="009730B7">
        <w:rPr>
          <w:rFonts w:ascii="URW DIN" w:hAnsi="URW DIN"/>
          <w:sz w:val="20"/>
          <w:szCs w:val="20"/>
          <w:lang w:val="pl-PL"/>
        </w:rPr>
        <w:t xml:space="preserve">. Plan przekazania </w:t>
      </w:r>
      <w:r w:rsidRPr="009730B7">
        <w:rPr>
          <w:rFonts w:ascii="URW DIN" w:hAnsi="URW DIN"/>
          <w:sz w:val="20"/>
          <w:szCs w:val="20"/>
          <w:lang w:val="pl-PL"/>
        </w:rPr>
        <w:t>Opieki Serwisowej Posprzedażowej będzie zawierać kryteria pomyślneg</w:t>
      </w:r>
      <w:r w:rsidR="00CD41D3" w:rsidRPr="009730B7">
        <w:rPr>
          <w:rFonts w:ascii="URW DIN" w:hAnsi="URW DIN"/>
          <w:sz w:val="20"/>
          <w:szCs w:val="20"/>
          <w:lang w:val="pl-PL"/>
        </w:rPr>
        <w:t xml:space="preserve">o wykonania wsparcia w zakresie </w:t>
      </w:r>
      <w:r w:rsidRPr="009730B7">
        <w:rPr>
          <w:rFonts w:ascii="URW DIN" w:hAnsi="URW DIN"/>
          <w:sz w:val="20"/>
          <w:szCs w:val="20"/>
          <w:lang w:val="pl-PL"/>
        </w:rPr>
        <w:t>przeniesienia Opieki Serwisowej Posprzedażowej przez Wykonawcę oraz harmonogram tego wsparcia.</w:t>
      </w:r>
    </w:p>
    <w:p w14:paraId="3289D696" w14:textId="43005AA0" w:rsidR="009D029F" w:rsidRPr="009730B7" w:rsidRDefault="009D029F" w:rsidP="00DC4F4A">
      <w:pPr>
        <w:pStyle w:val="Nagwek2"/>
        <w:tabs>
          <w:tab w:val="clear" w:pos="889"/>
        </w:tabs>
        <w:suppressAutoHyphens w:val="0"/>
        <w:spacing w:before="200" w:after="120"/>
        <w:ind w:left="850" w:hanging="493"/>
        <w:rPr>
          <w:rFonts w:ascii="URW DIN" w:hAnsi="URW DIN"/>
          <w:sz w:val="20"/>
          <w:szCs w:val="20"/>
          <w:lang w:val="pl-PL"/>
        </w:rPr>
      </w:pPr>
      <w:r w:rsidRPr="009730B7">
        <w:rPr>
          <w:rFonts w:ascii="URW DIN" w:hAnsi="URW DIN"/>
          <w:sz w:val="20"/>
          <w:szCs w:val="20"/>
          <w:lang w:val="pl-PL"/>
        </w:rPr>
        <w:t>Współdziałanie z Zamawiającym</w:t>
      </w:r>
      <w:r w:rsidR="00CD41D3" w:rsidRPr="009730B7">
        <w:rPr>
          <w:rFonts w:ascii="URW DIN" w:hAnsi="URW DIN"/>
          <w:sz w:val="20"/>
          <w:szCs w:val="20"/>
          <w:lang w:val="pl-PL"/>
        </w:rPr>
        <w:t xml:space="preserve"> lub z nowym wykonawcą w zakresie </w:t>
      </w:r>
      <w:r w:rsidRPr="009730B7">
        <w:rPr>
          <w:rFonts w:ascii="URW DIN" w:hAnsi="URW DIN"/>
          <w:sz w:val="20"/>
          <w:szCs w:val="20"/>
          <w:lang w:val="pl-PL"/>
        </w:rPr>
        <w:t>przekazania Opieki Serwisowej Posprzedażowej nie zwalnia Wyk</w:t>
      </w:r>
      <w:r w:rsidR="00CD41D3" w:rsidRPr="009730B7">
        <w:rPr>
          <w:rFonts w:ascii="URW DIN" w:hAnsi="URW DIN"/>
          <w:sz w:val="20"/>
          <w:szCs w:val="20"/>
          <w:lang w:val="pl-PL"/>
        </w:rPr>
        <w:t>onawcy z</w:t>
      </w:r>
      <w:r w:rsidR="00DC4F4A" w:rsidRPr="009730B7">
        <w:rPr>
          <w:rFonts w:ascii="URW DIN" w:hAnsi="URW DIN"/>
          <w:sz w:val="20"/>
          <w:szCs w:val="20"/>
          <w:lang w:val="pl-PL"/>
        </w:rPr>
        <w:t xml:space="preserve"> </w:t>
      </w:r>
      <w:r w:rsidR="00CD41D3" w:rsidRPr="009730B7">
        <w:rPr>
          <w:rFonts w:ascii="URW DIN" w:hAnsi="URW DIN"/>
          <w:sz w:val="20"/>
          <w:szCs w:val="20"/>
          <w:lang w:val="pl-PL"/>
        </w:rPr>
        <w:t xml:space="preserve">obowiązków świadczenia </w:t>
      </w:r>
      <w:r w:rsidRPr="009730B7">
        <w:rPr>
          <w:rFonts w:ascii="URW DIN" w:hAnsi="URW DIN"/>
          <w:sz w:val="20"/>
          <w:szCs w:val="20"/>
          <w:lang w:val="pl-PL"/>
        </w:rPr>
        <w:t>Opieki Serwisowej Posprzedażowej</w:t>
      </w:r>
      <w:r w:rsidR="00CD41D3" w:rsidRPr="009730B7">
        <w:rPr>
          <w:rFonts w:ascii="URW DIN" w:hAnsi="URW DIN"/>
          <w:sz w:val="20"/>
          <w:szCs w:val="20"/>
          <w:lang w:val="pl-PL"/>
        </w:rPr>
        <w:t xml:space="preserve"> w zakresie i</w:t>
      </w:r>
      <w:r w:rsidR="00DC4F4A" w:rsidRPr="009730B7">
        <w:rPr>
          <w:rFonts w:ascii="URW DIN" w:hAnsi="URW DIN"/>
          <w:sz w:val="20"/>
          <w:szCs w:val="20"/>
          <w:lang w:val="pl-PL"/>
        </w:rPr>
        <w:t xml:space="preserve"> </w:t>
      </w:r>
      <w:r w:rsidRPr="009730B7">
        <w:rPr>
          <w:rFonts w:ascii="URW DIN" w:hAnsi="URW DIN"/>
          <w:sz w:val="20"/>
          <w:szCs w:val="20"/>
          <w:lang w:val="pl-PL"/>
        </w:rPr>
        <w:t>jakości określonej w Umowie, chyba że Strony poczyniły</w:t>
      </w:r>
      <w:r w:rsidR="00CD41D3" w:rsidRPr="009730B7">
        <w:rPr>
          <w:rFonts w:ascii="URW DIN" w:hAnsi="URW DIN"/>
          <w:sz w:val="20"/>
          <w:szCs w:val="20"/>
          <w:lang w:val="pl-PL"/>
        </w:rPr>
        <w:t xml:space="preserve"> odmienne ustalenia w</w:t>
      </w:r>
      <w:r w:rsidR="00DC4F4A" w:rsidRPr="009730B7">
        <w:rPr>
          <w:rFonts w:ascii="URW DIN" w:hAnsi="URW DIN"/>
          <w:sz w:val="20"/>
          <w:szCs w:val="20"/>
          <w:lang w:val="pl-PL"/>
        </w:rPr>
        <w:t xml:space="preserve"> </w:t>
      </w:r>
      <w:r w:rsidRPr="009730B7">
        <w:rPr>
          <w:rFonts w:ascii="URW DIN" w:hAnsi="URW DIN"/>
          <w:sz w:val="20"/>
          <w:szCs w:val="20"/>
          <w:lang w:val="pl-PL"/>
        </w:rPr>
        <w:t>planie przekazania Opieki Serwisowej Posprzedażowej w formie pisemnej, pod</w:t>
      </w:r>
      <w:r w:rsidR="00CD41D3" w:rsidRPr="009730B7">
        <w:rPr>
          <w:rFonts w:ascii="URW DIN" w:hAnsi="URW DIN"/>
          <w:sz w:val="20"/>
          <w:szCs w:val="20"/>
          <w:lang w:val="pl-PL"/>
        </w:rPr>
        <w:t xml:space="preserve"> </w:t>
      </w:r>
      <w:r w:rsidRPr="009730B7">
        <w:rPr>
          <w:rFonts w:ascii="URW DIN" w:hAnsi="URW DIN"/>
          <w:sz w:val="20"/>
          <w:szCs w:val="20"/>
          <w:lang w:val="pl-PL"/>
        </w:rPr>
        <w:t>rygore</w:t>
      </w:r>
      <w:r w:rsidR="00CD41D3" w:rsidRPr="009730B7">
        <w:rPr>
          <w:rFonts w:ascii="URW DIN" w:hAnsi="URW DIN"/>
          <w:sz w:val="20"/>
          <w:szCs w:val="20"/>
          <w:lang w:val="pl-PL"/>
        </w:rPr>
        <w:t xml:space="preserve">m </w:t>
      </w:r>
      <w:r w:rsidRPr="009730B7">
        <w:rPr>
          <w:rFonts w:ascii="URW DIN" w:hAnsi="URW DIN"/>
          <w:sz w:val="20"/>
          <w:szCs w:val="20"/>
          <w:lang w:val="pl-PL"/>
        </w:rPr>
        <w:t>nieważności.</w:t>
      </w:r>
    </w:p>
    <w:p w14:paraId="22608294" w14:textId="52649913" w:rsidR="00CD18EE" w:rsidRPr="009730B7" w:rsidRDefault="009D029F" w:rsidP="00DC4F4A">
      <w:pPr>
        <w:pStyle w:val="Nagwek2"/>
        <w:tabs>
          <w:tab w:val="clear" w:pos="889"/>
        </w:tabs>
        <w:suppressAutoHyphens w:val="0"/>
        <w:spacing w:before="200" w:after="120"/>
        <w:ind w:left="850" w:hanging="493"/>
        <w:rPr>
          <w:rFonts w:ascii="URW DIN" w:hAnsi="URW DIN"/>
          <w:b/>
          <w:sz w:val="20"/>
          <w:szCs w:val="20"/>
          <w:lang w:val="pl-PL"/>
        </w:rPr>
      </w:pPr>
      <w:r w:rsidRPr="009730B7">
        <w:rPr>
          <w:rFonts w:ascii="URW DIN" w:hAnsi="URW DIN"/>
          <w:sz w:val="20"/>
          <w:szCs w:val="20"/>
          <w:lang w:val="pl-PL"/>
        </w:rPr>
        <w:t>Wykonawc</w:t>
      </w:r>
      <w:r w:rsidR="00CD41D3" w:rsidRPr="009730B7">
        <w:rPr>
          <w:rFonts w:ascii="URW DIN" w:hAnsi="URW DIN"/>
          <w:sz w:val="20"/>
          <w:szCs w:val="20"/>
          <w:lang w:val="pl-PL"/>
        </w:rPr>
        <w:t xml:space="preserve">a zobowiązany jest do wykonania </w:t>
      </w:r>
      <w:r w:rsidRPr="009730B7">
        <w:rPr>
          <w:rFonts w:ascii="URW DIN" w:hAnsi="URW DIN"/>
          <w:sz w:val="20"/>
          <w:szCs w:val="20"/>
          <w:lang w:val="pl-PL"/>
        </w:rPr>
        <w:t>czynności określonych w</w:t>
      </w:r>
      <w:r w:rsidR="00CD41D3" w:rsidRPr="009730B7">
        <w:rPr>
          <w:rFonts w:ascii="URW DIN" w:hAnsi="URW DIN"/>
          <w:sz w:val="20"/>
          <w:szCs w:val="20"/>
          <w:lang w:val="pl-PL"/>
        </w:rPr>
        <w:t xml:space="preserve"> </w:t>
      </w:r>
      <w:r w:rsidRPr="009730B7">
        <w:rPr>
          <w:rFonts w:ascii="URW DIN" w:hAnsi="URW DIN"/>
          <w:sz w:val="20"/>
          <w:szCs w:val="20"/>
          <w:lang w:val="pl-PL"/>
        </w:rPr>
        <w:t>niniejszym punkcie niezależnie od przyczyn zakończenia</w:t>
      </w:r>
      <w:r w:rsidR="00CD41D3" w:rsidRPr="009730B7">
        <w:rPr>
          <w:rFonts w:ascii="URW DIN" w:hAnsi="URW DIN"/>
          <w:sz w:val="20"/>
          <w:szCs w:val="20"/>
          <w:lang w:val="pl-PL"/>
        </w:rPr>
        <w:t xml:space="preserve"> </w:t>
      </w:r>
      <w:r w:rsidRPr="009730B7">
        <w:rPr>
          <w:rFonts w:ascii="URW DIN" w:hAnsi="URW DIN"/>
          <w:sz w:val="20"/>
          <w:szCs w:val="20"/>
          <w:lang w:val="pl-PL"/>
        </w:rPr>
        <w:t>obowiązywania</w:t>
      </w:r>
      <w:r w:rsidR="00CD41D3" w:rsidRPr="009730B7">
        <w:rPr>
          <w:rFonts w:ascii="URW DIN" w:hAnsi="URW DIN"/>
          <w:sz w:val="20"/>
          <w:szCs w:val="20"/>
          <w:lang w:val="pl-PL"/>
        </w:rPr>
        <w:t xml:space="preserve"> </w:t>
      </w:r>
      <w:r w:rsidRPr="009730B7">
        <w:rPr>
          <w:rFonts w:ascii="URW DIN" w:hAnsi="URW DIN"/>
          <w:sz w:val="20"/>
          <w:szCs w:val="20"/>
          <w:lang w:val="pl-PL"/>
        </w:rPr>
        <w:t>Umowy.</w:t>
      </w:r>
      <w:r w:rsidR="00CD18EE" w:rsidRPr="009730B7">
        <w:rPr>
          <w:rFonts w:ascii="URW DIN" w:hAnsi="URW DIN"/>
          <w:b/>
          <w:sz w:val="20"/>
          <w:szCs w:val="20"/>
          <w:lang w:val="pl-PL"/>
        </w:rPr>
        <w:br w:type="page"/>
      </w:r>
    </w:p>
    <w:p w14:paraId="7AE48CDE" w14:textId="44DB2F27" w:rsidR="004A43A7" w:rsidRPr="009730B7" w:rsidRDefault="004A43A7" w:rsidP="004A43A7">
      <w:pPr>
        <w:tabs>
          <w:tab w:val="left" w:pos="1620"/>
        </w:tabs>
        <w:spacing w:before="120" w:after="120"/>
        <w:ind w:right="62"/>
        <w:outlineLvl w:val="0"/>
        <w:rPr>
          <w:rFonts w:ascii="URW DIN" w:hAnsi="URW DIN"/>
          <w:b/>
          <w:sz w:val="20"/>
          <w:szCs w:val="20"/>
        </w:rPr>
      </w:pPr>
      <w:bookmarkStart w:id="606" w:name="_Toc158725120"/>
      <w:bookmarkStart w:id="607" w:name="_Toc214007468"/>
      <w:bookmarkStart w:id="608" w:name="_Toc144291602"/>
      <w:r w:rsidRPr="009730B7">
        <w:rPr>
          <w:rFonts w:ascii="URW DIN" w:hAnsi="URW DIN"/>
          <w:b/>
          <w:sz w:val="20"/>
          <w:szCs w:val="20"/>
        </w:rPr>
        <w:lastRenderedPageBreak/>
        <w:t>ZAŁĄCZNIK 1</w:t>
      </w:r>
      <w:r w:rsidR="009D1783" w:rsidRPr="009730B7">
        <w:rPr>
          <w:rFonts w:ascii="URW DIN" w:hAnsi="URW DIN"/>
          <w:b/>
          <w:sz w:val="20"/>
          <w:szCs w:val="20"/>
        </w:rPr>
        <w:t>4</w:t>
      </w:r>
      <w:r w:rsidR="009D029F" w:rsidRPr="00374D06">
        <w:rPr>
          <w:rFonts w:ascii="URW DIN" w:hAnsi="URW DIN"/>
          <w:b/>
          <w:sz w:val="20"/>
        </w:rPr>
        <w:br/>
      </w:r>
      <w:r w:rsidR="00095D89">
        <w:rPr>
          <w:rFonts w:ascii="URW DIN" w:hAnsi="URW DIN"/>
          <w:b/>
          <w:sz w:val="20"/>
          <w:szCs w:val="20"/>
        </w:rPr>
        <w:t>Umowa</w:t>
      </w:r>
      <w:r w:rsidR="0077093F" w:rsidRPr="009730B7">
        <w:rPr>
          <w:rFonts w:ascii="URW DIN" w:hAnsi="URW DIN"/>
          <w:b/>
          <w:sz w:val="20"/>
          <w:szCs w:val="20"/>
        </w:rPr>
        <w:t xml:space="preserve"> powierzenia przetwarzania danych osobowych</w:t>
      </w:r>
      <w:bookmarkEnd w:id="606"/>
      <w:bookmarkEnd w:id="607"/>
    </w:p>
    <w:p w14:paraId="604A12E6" w14:textId="77777777" w:rsidR="002C6CF2" w:rsidRPr="009730B7" w:rsidRDefault="002C6CF2" w:rsidP="002C6CF2">
      <w:pPr>
        <w:pStyle w:val="Normalny1"/>
        <w:spacing w:before="240" w:line="276" w:lineRule="auto"/>
        <w:jc w:val="center"/>
        <w:rPr>
          <w:rFonts w:ascii="URW DIN" w:eastAsia="Arial" w:hAnsi="URW DIN"/>
          <w:b/>
          <w:color w:val="000000" w:themeColor="text1"/>
          <w:sz w:val="20"/>
          <w:szCs w:val="20"/>
        </w:rPr>
      </w:pPr>
      <w:r w:rsidRPr="009730B7">
        <w:rPr>
          <w:rFonts w:ascii="URW DIN" w:eastAsia="Arial" w:hAnsi="URW DIN"/>
          <w:b/>
          <w:color w:val="000000" w:themeColor="text1"/>
          <w:sz w:val="20"/>
          <w:szCs w:val="20"/>
        </w:rPr>
        <w:t>Umowa powierzenia przetwarzania danych osobowych</w:t>
      </w:r>
    </w:p>
    <w:p w14:paraId="14C3FCAA" w14:textId="77777777" w:rsidR="002C6CF2" w:rsidRPr="009730B7" w:rsidRDefault="002C6CF2" w:rsidP="002C6CF2">
      <w:pPr>
        <w:jc w:val="both"/>
        <w:rPr>
          <w:rFonts w:ascii="URW DIN" w:hAnsi="URW DIN"/>
          <w:sz w:val="20"/>
          <w:szCs w:val="20"/>
        </w:rPr>
      </w:pPr>
    </w:p>
    <w:p w14:paraId="3DC0C9F1" w14:textId="2967F6E7" w:rsidR="002C6CF2" w:rsidRPr="009730B7" w:rsidRDefault="002C6CF2" w:rsidP="002C6CF2">
      <w:pPr>
        <w:jc w:val="both"/>
        <w:rPr>
          <w:rFonts w:ascii="URW DIN" w:hAnsi="URW DIN"/>
          <w:sz w:val="20"/>
          <w:szCs w:val="20"/>
        </w:rPr>
      </w:pPr>
      <w:r w:rsidRPr="009730B7">
        <w:rPr>
          <w:rFonts w:ascii="URW DIN" w:hAnsi="URW DIN"/>
          <w:sz w:val="20"/>
          <w:szCs w:val="20"/>
        </w:rPr>
        <w:t>zawarta pomiędzy:</w:t>
      </w:r>
    </w:p>
    <w:p w14:paraId="281007A1" w14:textId="77777777" w:rsidR="002C6CF2" w:rsidRPr="009730B7" w:rsidRDefault="002C6CF2" w:rsidP="002C6CF2">
      <w:pPr>
        <w:jc w:val="both"/>
        <w:rPr>
          <w:rFonts w:ascii="URW DIN" w:hAnsi="URW DIN"/>
          <w:sz w:val="20"/>
          <w:szCs w:val="20"/>
        </w:rPr>
      </w:pPr>
    </w:p>
    <w:p w14:paraId="1B50B78C" w14:textId="7B1A5C7B" w:rsidR="005C6D64" w:rsidRPr="009730B7" w:rsidRDefault="002C6CF2" w:rsidP="005C6D64">
      <w:pPr>
        <w:jc w:val="both"/>
        <w:rPr>
          <w:rFonts w:ascii="URW DIN" w:hAnsi="URW DIN"/>
          <w:sz w:val="20"/>
          <w:szCs w:val="20"/>
        </w:rPr>
      </w:pPr>
      <w:r w:rsidRPr="0AFD0EEC">
        <w:rPr>
          <w:rFonts w:ascii="URW DIN" w:hAnsi="URW DIN"/>
          <w:b/>
          <w:bCs/>
          <w:sz w:val="20"/>
          <w:szCs w:val="20"/>
        </w:rPr>
        <w:t xml:space="preserve">Ubezpieczeniowym Funduszem Gwarancyjnym </w:t>
      </w:r>
      <w:r w:rsidRPr="0AFD0EEC">
        <w:rPr>
          <w:rFonts w:ascii="URW DIN" w:hAnsi="URW DIN"/>
          <w:sz w:val="20"/>
          <w:szCs w:val="20"/>
        </w:rPr>
        <w:t>z siedzibą w Warszawie (ul. Płocka 9/11, 01-231 Warszawa), osobą prawną działającą na podstawie ustawy z dnia 22 maja 2003 r. o ubezpieczeniach obowiązkowych, Ubezpieczeniowym Funduszu Gwarancyjnym i Polskim Biurze Ubezpieczycieli Komunikacyjnych, NIP: 526-10-51-849</w:t>
      </w:r>
    </w:p>
    <w:p w14:paraId="179B22DD" w14:textId="78066833" w:rsidR="483153F9" w:rsidRDefault="483153F9" w:rsidP="00374D06">
      <w:pPr>
        <w:jc w:val="both"/>
        <w:rPr>
          <w:rFonts w:ascii="URW DIN" w:hAnsi="URW DIN"/>
          <w:sz w:val="20"/>
          <w:szCs w:val="20"/>
        </w:rPr>
      </w:pPr>
    </w:p>
    <w:p w14:paraId="5D1D58F6" w14:textId="77777777" w:rsidR="002C6CF2" w:rsidRPr="009730B7" w:rsidRDefault="002C6CF2" w:rsidP="002C6CF2">
      <w:pPr>
        <w:jc w:val="both"/>
        <w:rPr>
          <w:rFonts w:ascii="URW DIN" w:hAnsi="URW DIN"/>
          <w:sz w:val="20"/>
          <w:szCs w:val="20"/>
        </w:rPr>
      </w:pPr>
      <w:r w:rsidRPr="009730B7">
        <w:rPr>
          <w:rFonts w:ascii="URW DIN" w:hAnsi="URW DIN"/>
          <w:sz w:val="20"/>
          <w:szCs w:val="20"/>
        </w:rPr>
        <w:t>dalej „</w:t>
      </w:r>
      <w:r w:rsidRPr="009730B7">
        <w:rPr>
          <w:rFonts w:ascii="URW DIN" w:hAnsi="URW DIN"/>
          <w:b/>
          <w:sz w:val="20"/>
          <w:szCs w:val="20"/>
        </w:rPr>
        <w:t>Administrator</w:t>
      </w:r>
      <w:r w:rsidRPr="009730B7">
        <w:rPr>
          <w:rFonts w:ascii="URW DIN" w:hAnsi="URW DIN"/>
          <w:sz w:val="20"/>
          <w:szCs w:val="20"/>
        </w:rPr>
        <w:t>” lub „</w:t>
      </w:r>
      <w:r w:rsidRPr="009730B7">
        <w:rPr>
          <w:rFonts w:ascii="URW DIN" w:hAnsi="URW DIN"/>
          <w:b/>
          <w:sz w:val="20"/>
          <w:szCs w:val="20"/>
        </w:rPr>
        <w:t>UFG</w:t>
      </w:r>
      <w:r w:rsidRPr="009730B7">
        <w:rPr>
          <w:rFonts w:ascii="URW DIN" w:hAnsi="URW DIN"/>
          <w:sz w:val="20"/>
          <w:szCs w:val="20"/>
        </w:rPr>
        <w:t>”</w:t>
      </w:r>
    </w:p>
    <w:p w14:paraId="49EAB07B" w14:textId="77777777" w:rsidR="002C6CF2" w:rsidRPr="009730B7" w:rsidRDefault="002C6CF2" w:rsidP="002C6CF2">
      <w:pPr>
        <w:jc w:val="both"/>
        <w:rPr>
          <w:rFonts w:ascii="URW DIN" w:hAnsi="URW DIN"/>
          <w:sz w:val="20"/>
          <w:szCs w:val="20"/>
        </w:rPr>
      </w:pPr>
    </w:p>
    <w:p w14:paraId="4B8133BA" w14:textId="77777777" w:rsidR="002C6CF2" w:rsidRPr="009730B7" w:rsidRDefault="002C6CF2" w:rsidP="002C6CF2">
      <w:pPr>
        <w:jc w:val="both"/>
        <w:rPr>
          <w:rFonts w:ascii="URW DIN" w:hAnsi="URW DIN"/>
          <w:sz w:val="20"/>
          <w:szCs w:val="20"/>
        </w:rPr>
      </w:pPr>
      <w:r w:rsidRPr="009730B7">
        <w:rPr>
          <w:rFonts w:ascii="URW DIN" w:hAnsi="URW DIN"/>
          <w:sz w:val="20"/>
          <w:szCs w:val="20"/>
        </w:rPr>
        <w:t>a</w:t>
      </w:r>
    </w:p>
    <w:p w14:paraId="36AA46A1" w14:textId="77777777" w:rsidR="002C6CF2" w:rsidRPr="009730B7" w:rsidRDefault="002C6CF2" w:rsidP="002C6CF2">
      <w:pPr>
        <w:jc w:val="both"/>
        <w:rPr>
          <w:rFonts w:ascii="URW DIN" w:hAnsi="URW DIN"/>
          <w:sz w:val="20"/>
          <w:szCs w:val="20"/>
        </w:rPr>
      </w:pPr>
    </w:p>
    <w:p w14:paraId="3D646315" w14:textId="1B86ACD8" w:rsidR="002C6CF2" w:rsidRPr="009730B7" w:rsidRDefault="002C6CF2" w:rsidP="002C6CF2">
      <w:pPr>
        <w:jc w:val="both"/>
        <w:rPr>
          <w:rFonts w:ascii="URW DIN" w:hAnsi="URW DIN"/>
          <w:sz w:val="20"/>
          <w:szCs w:val="20"/>
        </w:rPr>
      </w:pPr>
      <w:r w:rsidRPr="009730B7">
        <w:rPr>
          <w:rFonts w:ascii="URW DIN" w:hAnsi="URW DIN"/>
          <w:sz w:val="20"/>
          <w:szCs w:val="20"/>
        </w:rPr>
        <w:t>(</w:t>
      </w:r>
      <w:r w:rsidRPr="009730B7">
        <w:rPr>
          <w:rFonts w:ascii="Courier New" w:hAnsi="Courier New" w:cs="Courier New"/>
          <w:sz w:val="20"/>
          <w:szCs w:val="20"/>
        </w:rPr>
        <w:t>●</w:t>
      </w:r>
      <w:r w:rsidRPr="009730B7">
        <w:rPr>
          <w:rFonts w:ascii="URW DIN" w:hAnsi="URW DIN"/>
          <w:sz w:val="20"/>
          <w:szCs w:val="20"/>
        </w:rPr>
        <w:t xml:space="preserve"> firma) z siedzibą pod adresem: (</w:t>
      </w:r>
      <w:r w:rsidRPr="009730B7">
        <w:rPr>
          <w:rFonts w:ascii="Courier New" w:hAnsi="Courier New" w:cs="Courier New"/>
          <w:sz w:val="20"/>
          <w:szCs w:val="20"/>
        </w:rPr>
        <w:t>●</w:t>
      </w:r>
      <w:r w:rsidRPr="009730B7">
        <w:rPr>
          <w:rFonts w:ascii="URW DIN" w:hAnsi="URW DIN"/>
          <w:sz w:val="20"/>
          <w:szCs w:val="20"/>
        </w:rPr>
        <w:t xml:space="preserve"> adres), wpisaną do rejestru przedsiębiorców prowadzonego przez (</w:t>
      </w:r>
      <w:r w:rsidRPr="009730B7">
        <w:rPr>
          <w:rFonts w:ascii="Courier New" w:hAnsi="Courier New" w:cs="Courier New"/>
          <w:sz w:val="20"/>
          <w:szCs w:val="20"/>
        </w:rPr>
        <w:t>●</w:t>
      </w:r>
      <w:r w:rsidRPr="009730B7">
        <w:rPr>
          <w:rFonts w:ascii="URW DIN" w:hAnsi="URW DIN"/>
          <w:sz w:val="20"/>
          <w:szCs w:val="20"/>
        </w:rPr>
        <w:t xml:space="preserve"> oznaczenie s</w:t>
      </w:r>
      <w:r w:rsidRPr="009730B7">
        <w:rPr>
          <w:rFonts w:ascii="URW DIN" w:hAnsi="URW DIN" w:cs="URW DIN"/>
          <w:sz w:val="20"/>
          <w:szCs w:val="20"/>
        </w:rPr>
        <w:t>ą</w:t>
      </w:r>
      <w:r w:rsidRPr="009730B7">
        <w:rPr>
          <w:rFonts w:ascii="URW DIN" w:hAnsi="URW DIN"/>
          <w:sz w:val="20"/>
          <w:szCs w:val="20"/>
        </w:rPr>
        <w:t>du) pod numerem (</w:t>
      </w:r>
      <w:r w:rsidRPr="009730B7">
        <w:rPr>
          <w:rFonts w:ascii="Courier New" w:hAnsi="Courier New" w:cs="Courier New"/>
          <w:sz w:val="20"/>
          <w:szCs w:val="20"/>
        </w:rPr>
        <w:t>●</w:t>
      </w:r>
      <w:r w:rsidRPr="009730B7">
        <w:rPr>
          <w:rFonts w:ascii="URW DIN" w:hAnsi="URW DIN"/>
          <w:sz w:val="20"/>
          <w:szCs w:val="20"/>
        </w:rPr>
        <w:t xml:space="preserve"> numer), kapitał zakładowy (</w:t>
      </w:r>
      <w:r w:rsidRPr="009730B7">
        <w:rPr>
          <w:rFonts w:ascii="Courier New" w:hAnsi="Courier New" w:cs="Courier New"/>
          <w:sz w:val="20"/>
          <w:szCs w:val="20"/>
        </w:rPr>
        <w:t>●</w:t>
      </w:r>
      <w:r w:rsidRPr="009730B7">
        <w:rPr>
          <w:rFonts w:ascii="URW DIN" w:hAnsi="URW DIN"/>
          <w:sz w:val="20"/>
          <w:szCs w:val="20"/>
        </w:rPr>
        <w:t xml:space="preserve"> kwota), NIP: (</w:t>
      </w:r>
      <w:r w:rsidRPr="009730B7">
        <w:rPr>
          <w:rFonts w:ascii="Courier New" w:hAnsi="Courier New" w:cs="Courier New"/>
          <w:sz w:val="20"/>
          <w:szCs w:val="20"/>
        </w:rPr>
        <w:t>●</w:t>
      </w:r>
      <w:r w:rsidRPr="009730B7">
        <w:rPr>
          <w:rFonts w:ascii="URW DIN" w:hAnsi="URW DIN"/>
          <w:sz w:val="20"/>
          <w:szCs w:val="20"/>
        </w:rPr>
        <w:t xml:space="preserve"> numer), REGON: (</w:t>
      </w:r>
      <w:r w:rsidRPr="009730B7">
        <w:rPr>
          <w:rFonts w:ascii="Courier New" w:hAnsi="Courier New" w:cs="Courier New"/>
          <w:sz w:val="20"/>
          <w:szCs w:val="20"/>
        </w:rPr>
        <w:t>●</w:t>
      </w:r>
      <w:r w:rsidRPr="009730B7">
        <w:rPr>
          <w:rFonts w:ascii="URW DIN" w:hAnsi="URW DIN"/>
          <w:sz w:val="20"/>
          <w:szCs w:val="20"/>
        </w:rPr>
        <w:t xml:space="preserve"> numer), </w:t>
      </w:r>
    </w:p>
    <w:p w14:paraId="0102F70D" w14:textId="6A26E5EB" w:rsidR="002C6CF2" w:rsidRPr="00374D06" w:rsidRDefault="002C6CF2" w:rsidP="00374D06"/>
    <w:p w14:paraId="6115AF0F" w14:textId="77777777" w:rsidR="002C6CF2" w:rsidRPr="009730B7" w:rsidRDefault="002C6CF2" w:rsidP="002C6CF2">
      <w:pPr>
        <w:jc w:val="both"/>
        <w:rPr>
          <w:rFonts w:ascii="URW DIN" w:hAnsi="URW DIN"/>
          <w:sz w:val="20"/>
          <w:szCs w:val="20"/>
        </w:rPr>
      </w:pPr>
      <w:r w:rsidRPr="009730B7">
        <w:rPr>
          <w:rFonts w:ascii="URW DIN" w:hAnsi="URW DIN"/>
          <w:sz w:val="20"/>
          <w:szCs w:val="20"/>
        </w:rPr>
        <w:t>dalej „</w:t>
      </w:r>
      <w:r w:rsidRPr="009730B7">
        <w:rPr>
          <w:rFonts w:ascii="URW DIN" w:hAnsi="URW DIN"/>
          <w:b/>
          <w:sz w:val="20"/>
          <w:szCs w:val="20"/>
        </w:rPr>
        <w:t>Podmiot Przetwarzający</w:t>
      </w:r>
      <w:r w:rsidRPr="009730B7">
        <w:rPr>
          <w:rFonts w:ascii="URW DIN" w:hAnsi="URW DIN"/>
          <w:sz w:val="20"/>
          <w:szCs w:val="20"/>
        </w:rPr>
        <w:t>” lub „</w:t>
      </w:r>
      <w:r w:rsidRPr="009730B7">
        <w:rPr>
          <w:rFonts w:ascii="URW DIN" w:hAnsi="URW DIN"/>
          <w:b/>
          <w:sz w:val="20"/>
          <w:szCs w:val="20"/>
        </w:rPr>
        <w:t>Dostawca</w:t>
      </w:r>
      <w:r w:rsidRPr="009730B7">
        <w:rPr>
          <w:rFonts w:ascii="URW DIN" w:hAnsi="URW DIN"/>
          <w:sz w:val="20"/>
          <w:szCs w:val="20"/>
        </w:rPr>
        <w:t>”,</w:t>
      </w:r>
    </w:p>
    <w:p w14:paraId="17E9CCE3" w14:textId="77777777" w:rsidR="002C6CF2" w:rsidRPr="009730B7" w:rsidRDefault="002C6CF2" w:rsidP="002C6CF2">
      <w:pPr>
        <w:ind w:left="360"/>
        <w:jc w:val="both"/>
        <w:rPr>
          <w:rFonts w:ascii="URW DIN" w:hAnsi="URW DIN"/>
          <w:sz w:val="20"/>
          <w:szCs w:val="20"/>
        </w:rPr>
      </w:pPr>
    </w:p>
    <w:p w14:paraId="7F65CC4B" w14:textId="77777777" w:rsidR="002C6CF2" w:rsidRPr="009730B7" w:rsidRDefault="002C6CF2" w:rsidP="002C6CF2">
      <w:pPr>
        <w:jc w:val="both"/>
        <w:rPr>
          <w:rFonts w:ascii="URW DIN" w:hAnsi="URW DIN"/>
          <w:sz w:val="20"/>
          <w:szCs w:val="20"/>
        </w:rPr>
      </w:pPr>
      <w:r w:rsidRPr="009730B7">
        <w:rPr>
          <w:rFonts w:ascii="URW DIN" w:hAnsi="URW DIN"/>
          <w:sz w:val="20"/>
          <w:szCs w:val="20"/>
        </w:rPr>
        <w:t>w dalszej części Umowy zwanymi indywidualnie „</w:t>
      </w:r>
      <w:r w:rsidRPr="009730B7">
        <w:rPr>
          <w:rFonts w:ascii="URW DIN" w:hAnsi="URW DIN"/>
          <w:b/>
          <w:sz w:val="20"/>
          <w:szCs w:val="20"/>
        </w:rPr>
        <w:t>Stroną</w:t>
      </w:r>
      <w:r w:rsidRPr="009730B7">
        <w:rPr>
          <w:rFonts w:ascii="URW DIN" w:hAnsi="URW DIN"/>
          <w:sz w:val="20"/>
          <w:szCs w:val="20"/>
        </w:rPr>
        <w:t>” lub łącznie „</w:t>
      </w:r>
      <w:r w:rsidRPr="009730B7">
        <w:rPr>
          <w:rFonts w:ascii="URW DIN" w:hAnsi="URW DIN"/>
          <w:b/>
          <w:sz w:val="20"/>
          <w:szCs w:val="20"/>
        </w:rPr>
        <w:t>Stronami</w:t>
      </w:r>
      <w:r w:rsidRPr="009730B7">
        <w:rPr>
          <w:rFonts w:ascii="URW DIN" w:hAnsi="URW DIN"/>
          <w:sz w:val="20"/>
          <w:szCs w:val="20"/>
        </w:rPr>
        <w:t>”.</w:t>
      </w:r>
    </w:p>
    <w:p w14:paraId="7F5B6369" w14:textId="77777777" w:rsidR="002C6CF2" w:rsidRPr="009730B7" w:rsidRDefault="002C6CF2" w:rsidP="002C6CF2">
      <w:pPr>
        <w:jc w:val="both"/>
        <w:rPr>
          <w:rFonts w:ascii="URW DIN" w:hAnsi="URW DIN"/>
          <w:sz w:val="20"/>
          <w:szCs w:val="20"/>
        </w:rPr>
      </w:pPr>
    </w:p>
    <w:p w14:paraId="7001B13F" w14:textId="77777777" w:rsidR="002C6CF2" w:rsidRPr="009730B7" w:rsidRDefault="002C6CF2" w:rsidP="002C6CF2">
      <w:pPr>
        <w:jc w:val="both"/>
        <w:rPr>
          <w:rFonts w:ascii="URW DIN" w:hAnsi="URW DIN"/>
          <w:b/>
          <w:sz w:val="20"/>
          <w:szCs w:val="20"/>
        </w:rPr>
      </w:pPr>
      <w:r w:rsidRPr="009730B7">
        <w:rPr>
          <w:rFonts w:ascii="URW DIN" w:hAnsi="URW DIN"/>
          <w:b/>
          <w:sz w:val="20"/>
          <w:szCs w:val="20"/>
        </w:rPr>
        <w:t>Preambuła</w:t>
      </w:r>
    </w:p>
    <w:p w14:paraId="0BF9B2B4" w14:textId="77777777" w:rsidR="002C6CF2" w:rsidRPr="009730B7" w:rsidRDefault="002C6CF2" w:rsidP="002C6CF2">
      <w:pPr>
        <w:jc w:val="both"/>
        <w:rPr>
          <w:rFonts w:ascii="URW DIN" w:hAnsi="URW DIN"/>
          <w:b/>
          <w:sz w:val="20"/>
          <w:szCs w:val="20"/>
        </w:rPr>
      </w:pPr>
    </w:p>
    <w:p w14:paraId="05495DC4" w14:textId="77777777" w:rsidR="002C6CF2" w:rsidRPr="009730B7" w:rsidRDefault="002C6CF2" w:rsidP="002C6CF2">
      <w:pPr>
        <w:jc w:val="both"/>
        <w:rPr>
          <w:rFonts w:ascii="URW DIN" w:hAnsi="URW DIN"/>
          <w:b/>
          <w:sz w:val="20"/>
          <w:szCs w:val="20"/>
        </w:rPr>
      </w:pPr>
      <w:r w:rsidRPr="009730B7">
        <w:rPr>
          <w:rFonts w:ascii="URW DIN" w:hAnsi="URW DIN"/>
          <w:b/>
          <w:sz w:val="20"/>
          <w:szCs w:val="20"/>
        </w:rPr>
        <w:t>Zważywszy, że:</w:t>
      </w:r>
    </w:p>
    <w:p w14:paraId="6A9EC86C" w14:textId="77777777" w:rsidR="002C6CF2" w:rsidRPr="009730B7" w:rsidRDefault="002C6CF2" w:rsidP="002C6CF2">
      <w:pPr>
        <w:jc w:val="both"/>
        <w:rPr>
          <w:rFonts w:ascii="URW DIN" w:hAnsi="URW DIN"/>
          <w:b/>
          <w:sz w:val="20"/>
          <w:szCs w:val="20"/>
        </w:rPr>
      </w:pPr>
    </w:p>
    <w:p w14:paraId="687BB51E" w14:textId="14D24D47" w:rsidR="002C6CF2" w:rsidRPr="009730B7" w:rsidRDefault="002C6CF2" w:rsidP="00F128F3">
      <w:pPr>
        <w:pStyle w:val="Akapitzlist"/>
        <w:numPr>
          <w:ilvl w:val="0"/>
          <w:numId w:val="57"/>
        </w:numPr>
        <w:suppressAutoHyphens w:val="0"/>
        <w:rPr>
          <w:rFonts w:ascii="URW DIN" w:hAnsi="URW DIN"/>
          <w:sz w:val="20"/>
          <w:szCs w:val="20"/>
          <w:lang w:val="pl-PL"/>
        </w:rPr>
      </w:pPr>
      <w:r w:rsidRPr="009730B7">
        <w:rPr>
          <w:rFonts w:ascii="URW DIN" w:hAnsi="URW DIN"/>
          <w:sz w:val="20"/>
          <w:szCs w:val="20"/>
          <w:lang w:val="pl-PL"/>
        </w:rPr>
        <w:t>Od dnia 25 maja 2018 r. ma zastosowanie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14:paraId="6CE03097" w14:textId="77777777" w:rsidR="002C6CF2" w:rsidRPr="009730B7" w:rsidRDefault="002C6CF2" w:rsidP="002C6CF2">
      <w:pPr>
        <w:jc w:val="both"/>
        <w:rPr>
          <w:rFonts w:ascii="URW DIN" w:hAnsi="URW DIN"/>
          <w:sz w:val="20"/>
          <w:szCs w:val="20"/>
        </w:rPr>
      </w:pPr>
    </w:p>
    <w:p w14:paraId="6FB4F1E3" w14:textId="77777777" w:rsidR="002C6CF2" w:rsidRPr="009730B7" w:rsidRDefault="002C6CF2" w:rsidP="00F128F3">
      <w:pPr>
        <w:pStyle w:val="Akapitzlist"/>
        <w:numPr>
          <w:ilvl w:val="0"/>
          <w:numId w:val="57"/>
        </w:numPr>
        <w:suppressAutoHyphens w:val="0"/>
        <w:rPr>
          <w:rFonts w:ascii="URW DIN" w:hAnsi="URW DIN"/>
          <w:sz w:val="20"/>
          <w:szCs w:val="20"/>
          <w:lang w:val="pl-PL"/>
        </w:rPr>
      </w:pPr>
      <w:r w:rsidRPr="009730B7">
        <w:rPr>
          <w:rFonts w:ascii="URW DIN" w:hAnsi="URW DIN"/>
          <w:sz w:val="20"/>
          <w:szCs w:val="20"/>
          <w:lang w:val="pl-PL"/>
        </w:rPr>
        <w:t>Podmiot Przetwarzający świadczy usługi wymagające przetwarzania w imieniu UFG danych osobowych, których administratorem jest UFG;</w:t>
      </w:r>
    </w:p>
    <w:p w14:paraId="0BB07400" w14:textId="77777777" w:rsidR="002C6CF2" w:rsidRPr="009730B7" w:rsidRDefault="002C6CF2" w:rsidP="002C6CF2">
      <w:pPr>
        <w:jc w:val="both"/>
        <w:rPr>
          <w:rFonts w:ascii="URW DIN" w:hAnsi="URW DIN"/>
          <w:sz w:val="20"/>
          <w:szCs w:val="20"/>
        </w:rPr>
      </w:pPr>
    </w:p>
    <w:p w14:paraId="0B5ED216" w14:textId="77777777" w:rsidR="002C6CF2" w:rsidRPr="009730B7" w:rsidRDefault="002C6CF2" w:rsidP="00F128F3">
      <w:pPr>
        <w:pStyle w:val="Akapitzlist"/>
        <w:numPr>
          <w:ilvl w:val="0"/>
          <w:numId w:val="57"/>
        </w:numPr>
        <w:suppressAutoHyphens w:val="0"/>
        <w:rPr>
          <w:rFonts w:ascii="URW DIN" w:hAnsi="URW DIN"/>
          <w:sz w:val="20"/>
          <w:szCs w:val="20"/>
          <w:lang w:val="pl-PL"/>
        </w:rPr>
      </w:pPr>
      <w:r w:rsidRPr="009730B7">
        <w:rPr>
          <w:rFonts w:ascii="URW DIN" w:hAnsi="URW DIN"/>
          <w:sz w:val="20"/>
          <w:szCs w:val="20"/>
          <w:lang w:val="pl-PL"/>
        </w:rPr>
        <w:t xml:space="preserve">UFG uważa wysoki poziom ochrony danych za jedną ze swoich najważniejszych wartości i celów działalności, które od wielu lat skutecznie realizuje i wymaga od podmiotów przetwarzających dane osobowe w jej imieniu zapewnienia ochrony danych osobowych na najwyższym poziomie; </w:t>
      </w:r>
    </w:p>
    <w:p w14:paraId="4FAE3E4E" w14:textId="77777777" w:rsidR="002C6CF2" w:rsidRPr="009730B7" w:rsidRDefault="002C6CF2" w:rsidP="002C6CF2">
      <w:pPr>
        <w:jc w:val="both"/>
        <w:rPr>
          <w:rFonts w:ascii="URW DIN" w:hAnsi="URW DIN"/>
          <w:sz w:val="20"/>
          <w:szCs w:val="20"/>
        </w:rPr>
      </w:pPr>
    </w:p>
    <w:p w14:paraId="6A990588" w14:textId="77777777" w:rsidR="002C6CF2" w:rsidRPr="009730B7" w:rsidRDefault="002C6CF2" w:rsidP="00F128F3">
      <w:pPr>
        <w:pStyle w:val="Akapitzlist"/>
        <w:numPr>
          <w:ilvl w:val="0"/>
          <w:numId w:val="57"/>
        </w:numPr>
        <w:suppressAutoHyphens w:val="0"/>
        <w:rPr>
          <w:rFonts w:ascii="URW DIN" w:hAnsi="URW DIN"/>
          <w:sz w:val="20"/>
          <w:szCs w:val="20"/>
          <w:lang w:val="pl-PL"/>
        </w:rPr>
      </w:pPr>
      <w:r w:rsidRPr="009730B7">
        <w:rPr>
          <w:rFonts w:ascii="URW DIN" w:hAnsi="URW DIN"/>
          <w:sz w:val="20"/>
          <w:szCs w:val="20"/>
          <w:lang w:val="pl-PL"/>
        </w:rPr>
        <w:t>Strony postanowiły niniejszą Umową określić zasady powierzenia Podmiotowi Przetwarzającemu danych osobowych do przetwarzania, w tym wzajemne prawa i zobowiązania w trakcie współpracy w zakresie przetwarzania danych osobowych, spełniając przy tym wymogi obowiązującego prawa.</w:t>
      </w:r>
    </w:p>
    <w:p w14:paraId="168640EA" w14:textId="77777777" w:rsidR="00EF54B5" w:rsidRPr="009730B7" w:rsidRDefault="00EF54B5" w:rsidP="00EF54B5">
      <w:pPr>
        <w:pStyle w:val="Akapitzlist"/>
        <w:rPr>
          <w:rFonts w:ascii="URW DIN" w:hAnsi="URW DIN"/>
          <w:sz w:val="20"/>
          <w:szCs w:val="20"/>
          <w:lang w:val="pl-PL"/>
        </w:rPr>
      </w:pPr>
    </w:p>
    <w:p w14:paraId="5077BCBB" w14:textId="77777777" w:rsidR="002C6CF2" w:rsidRPr="009730B7" w:rsidRDefault="002C6CF2" w:rsidP="002C6CF2">
      <w:pPr>
        <w:jc w:val="both"/>
        <w:rPr>
          <w:rFonts w:ascii="URW DIN" w:hAnsi="URW DIN"/>
          <w:sz w:val="20"/>
          <w:szCs w:val="20"/>
        </w:rPr>
      </w:pPr>
      <w:r w:rsidRPr="009730B7">
        <w:rPr>
          <w:rFonts w:ascii="URW DIN" w:hAnsi="URW DIN"/>
          <w:sz w:val="20"/>
          <w:szCs w:val="20"/>
        </w:rPr>
        <w:t>Strony postanowiły, co następuje</w:t>
      </w:r>
    </w:p>
    <w:p w14:paraId="63B52809" w14:textId="77777777" w:rsidR="002C6CF2" w:rsidRPr="009730B7" w:rsidRDefault="002C6CF2" w:rsidP="00F128F3">
      <w:pPr>
        <w:pStyle w:val="HeadL2"/>
        <w:numPr>
          <w:ilvl w:val="1"/>
          <w:numId w:val="58"/>
        </w:numPr>
        <w:jc w:val="both"/>
        <w:rPr>
          <w:rFonts w:ascii="URW DIN" w:hAnsi="URW DIN"/>
          <w:sz w:val="20"/>
          <w:szCs w:val="20"/>
          <w:lang w:val="pl-PL"/>
        </w:rPr>
      </w:pPr>
      <w:r w:rsidRPr="009730B7">
        <w:rPr>
          <w:rFonts w:ascii="URW DIN" w:hAnsi="URW DIN"/>
          <w:sz w:val="20"/>
          <w:szCs w:val="20"/>
          <w:lang w:val="pl-PL"/>
        </w:rPr>
        <w:t>Definicje</w:t>
      </w:r>
    </w:p>
    <w:p w14:paraId="37CDDDF3"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Terminy nieposiadające innego znaczenia zdefiniowanego w Umowie posiadają znaczenie nadane im w Umowie Głównej, a w stosownych przypadkach – także określone w przepisach RODO.</w:t>
      </w:r>
    </w:p>
    <w:p w14:paraId="6FC896B4"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W ramach niniejszej Umowy poniższym terminom nadaje się następujące znaczenie:</w:t>
      </w:r>
    </w:p>
    <w:p w14:paraId="7D4A7903"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lastRenderedPageBreak/>
        <w:t xml:space="preserve">Administrator </w:t>
      </w:r>
      <w:r w:rsidRPr="009730B7">
        <w:rPr>
          <w:rFonts w:ascii="URW DIN" w:hAnsi="URW DIN"/>
          <w:sz w:val="20"/>
          <w:szCs w:val="20"/>
          <w:lang w:val="pl-PL"/>
        </w:rPr>
        <w:t>– oznacza UFG, który samodzielnie lub wspólnie z innymi podmiotami ustala cele i sposoby przetwarzania Danych Osobowych;</w:t>
      </w:r>
    </w:p>
    <w:p w14:paraId="2D117196"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Cel Przetwarzania</w:t>
      </w:r>
      <w:r w:rsidRPr="009730B7">
        <w:rPr>
          <w:rFonts w:ascii="URW DIN" w:hAnsi="URW DIN"/>
          <w:sz w:val="20"/>
          <w:szCs w:val="20"/>
          <w:lang w:val="pl-PL"/>
        </w:rPr>
        <w:t xml:space="preserve"> – oznacza realizację przez Podmiot Przetwarzający zobowiązań określonych w Umowie Głównej;</w:t>
      </w:r>
    </w:p>
    <w:p w14:paraId="113F46F6"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Czynności Przetwarzania </w:t>
      </w:r>
      <w:r w:rsidRPr="009730B7">
        <w:rPr>
          <w:rFonts w:ascii="URW DIN" w:hAnsi="URW DIN"/>
          <w:sz w:val="20"/>
          <w:szCs w:val="20"/>
          <w:lang w:val="pl-PL"/>
        </w:rPr>
        <w:t>– oznaczają wszelkie operacje na Danych Osobowych, które wykonuje Podmiot Przetwarzający na polecenie Administratora na podstawie niniejszej Umowy, takie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p w14:paraId="4391F913"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Dalszy Podmiot Przetwarzający</w:t>
      </w:r>
      <w:r w:rsidRPr="009730B7">
        <w:rPr>
          <w:rFonts w:ascii="URW DIN" w:hAnsi="URW DIN"/>
          <w:sz w:val="20"/>
          <w:szCs w:val="20"/>
          <w:lang w:val="pl-PL"/>
        </w:rPr>
        <w:t xml:space="preserve"> – oznacza podmiot, z którego usług korzysta Podmiot Przetwarzający przy realizacji praw i obowiązków określonych w Umowie Głównej oraz dokonywaniu konkretnych Czynności Przetwarzania, który ma dostęp do Danych Osobowych;</w:t>
      </w:r>
    </w:p>
    <w:p w14:paraId="520D2019"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Dane Osobowe</w:t>
      </w:r>
      <w:r w:rsidRPr="009730B7">
        <w:rPr>
          <w:rFonts w:ascii="URW DIN" w:hAnsi="URW DIN"/>
          <w:sz w:val="20"/>
          <w:szCs w:val="20"/>
          <w:lang w:val="pl-PL"/>
        </w:rPr>
        <w:t xml:space="preserve"> – oznaczają wszelkie informacje o zidentyfikowanej lub możliwej do zidentyfikowania osobie fizycznej, których dotyczy powierzenie przetwarzania;</w:t>
      </w:r>
    </w:p>
    <w:p w14:paraId="5C9542E3"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EOG</w:t>
      </w:r>
      <w:r w:rsidRPr="009730B7">
        <w:rPr>
          <w:rFonts w:ascii="URW DIN" w:hAnsi="URW DIN"/>
          <w:sz w:val="20"/>
          <w:szCs w:val="20"/>
          <w:lang w:val="pl-PL"/>
        </w:rPr>
        <w:t xml:space="preserve"> – oznacza Europejski Obszar Gospodarczy zdefiniowany w Porozumieniu o Europejskim Obszarze Gospodarczym (Dz.U. EU L z dnia 3 stycznia 1994 r. z </w:t>
      </w:r>
      <w:proofErr w:type="spellStart"/>
      <w:r w:rsidRPr="009730B7">
        <w:rPr>
          <w:rFonts w:ascii="URW DIN" w:hAnsi="URW DIN"/>
          <w:sz w:val="20"/>
          <w:szCs w:val="20"/>
          <w:lang w:val="pl-PL"/>
        </w:rPr>
        <w:t>późn</w:t>
      </w:r>
      <w:proofErr w:type="spellEnd"/>
      <w:r w:rsidRPr="009730B7">
        <w:rPr>
          <w:rFonts w:ascii="URW DIN" w:hAnsi="URW DIN"/>
          <w:sz w:val="20"/>
          <w:szCs w:val="20"/>
          <w:lang w:val="pl-PL"/>
        </w:rPr>
        <w:t>. zm.), czyli państwa należące do Unii Europejskiej oraz Norwegię, Islandię i Lichtenstein;</w:t>
      </w:r>
    </w:p>
    <w:p w14:paraId="6533D634"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Naruszenie Ochrony Danych Osobowych</w:t>
      </w:r>
      <w:r w:rsidRPr="009730B7">
        <w:rPr>
          <w:rFonts w:ascii="URW DIN" w:hAnsi="URW DIN"/>
          <w:sz w:val="20"/>
          <w:szCs w:val="20"/>
          <w:lang w:val="pl-PL"/>
        </w:rPr>
        <w:t xml:space="preserve"> – oznacza naruszenie bezpieczeństwa Danych Osobowych prowadzące do przypadkowego lub niezgodnego z prawem zniszczenia, utracenia, zmodyfikowania, nieuprawnionego ujawnienia lub nieuprawnionego dostępu do Danych Osobowych, w stosunku do których wykonywane są Czynności Przetwarzania przez Podmiot Przetwarzający lub Dalszy Podmiot Przetwarzający;</w:t>
      </w:r>
    </w:p>
    <w:p w14:paraId="10AD7DA2"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Ocena Skutków dla Ochrony Danych </w:t>
      </w:r>
      <w:r w:rsidRPr="009730B7">
        <w:rPr>
          <w:rFonts w:ascii="URW DIN" w:hAnsi="URW DIN"/>
          <w:sz w:val="20"/>
          <w:szCs w:val="20"/>
          <w:lang w:val="pl-PL"/>
        </w:rPr>
        <w:t>– oznacza ocenę skutków planowanych lub trwających operacji przetwarzania dla ochrony Danych Osobowych, o której mowa w art. 35 – 36 RODO;</w:t>
      </w:r>
    </w:p>
    <w:p w14:paraId="6AB9632D"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Organ Nadzorczy</w:t>
      </w:r>
      <w:r w:rsidRPr="009730B7">
        <w:rPr>
          <w:rFonts w:ascii="URW DIN" w:hAnsi="URW DIN"/>
          <w:sz w:val="20"/>
          <w:szCs w:val="20"/>
          <w:lang w:val="pl-PL"/>
        </w:rPr>
        <w:t xml:space="preserve"> – oznacza właściwy organ nadzorczy, o którym mowa w art. 4 pkt 21 RODO;</w:t>
      </w:r>
    </w:p>
    <w:p w14:paraId="651E9F72"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Państwo Trzecie </w:t>
      </w:r>
      <w:r w:rsidRPr="009730B7">
        <w:rPr>
          <w:rFonts w:ascii="URW DIN" w:hAnsi="URW DIN"/>
          <w:sz w:val="20"/>
          <w:szCs w:val="20"/>
          <w:lang w:val="pl-PL"/>
        </w:rPr>
        <w:t>– oznacza kraj spoza EOG;</w:t>
      </w:r>
    </w:p>
    <w:p w14:paraId="62D7BA0B"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Przekazywanie Danych Osobowych do Państw Trzecich </w:t>
      </w:r>
      <w:r w:rsidRPr="009730B7">
        <w:rPr>
          <w:rFonts w:ascii="URW DIN" w:hAnsi="URW DIN"/>
          <w:sz w:val="20"/>
          <w:szCs w:val="20"/>
          <w:lang w:val="pl-PL"/>
        </w:rPr>
        <w:t>– oznacza przetwarzanie przez Podmiot Przetwarzający Danych Osobowych lub za pośrednictwem Dalszego Podmiotu Przetwarzającego Danych Osobowych poza EOG, po spełnieniu warunków opisanych w rozdziale V RODO;</w:t>
      </w:r>
    </w:p>
    <w:p w14:paraId="09092BD7" w14:textId="77777777" w:rsidR="002C6CF2" w:rsidRPr="009730B7" w:rsidRDefault="002C6CF2" w:rsidP="00374D06">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RODO </w:t>
      </w:r>
      <w:r w:rsidRPr="009730B7">
        <w:rPr>
          <w:rFonts w:ascii="URW DIN" w:hAnsi="URW DIN"/>
          <w:sz w:val="20"/>
          <w:szCs w:val="20"/>
          <w:lang w:val="pl-PL"/>
        </w:rPr>
        <w:t>– oznacza Rozporządzenie (UE) 2016/679 Parlamentu Europejskiego i Rady z dnia 27 kwietnia 2016 r. w sprawie ochrony osób fizycznych w związku z przetwarzaniem danych osobowych i w sprawie swobodnego przepływu takich danych oraz uchylenia dyrektywy 95/46/WE (ogólne rozporządzenie o ochronie danych);</w:t>
      </w:r>
    </w:p>
    <w:p w14:paraId="3FE3838A" w14:textId="1F8710B3" w:rsidR="002C6CF2" w:rsidRPr="009730B7" w:rsidRDefault="002C6CF2" w:rsidP="00F128F3">
      <w:pPr>
        <w:pStyle w:val="HeadL3"/>
        <w:numPr>
          <w:ilvl w:val="3"/>
          <w:numId w:val="58"/>
        </w:numPr>
        <w:spacing w:after="0"/>
        <w:jc w:val="both"/>
        <w:rPr>
          <w:rFonts w:ascii="URW DIN" w:hAnsi="URW DIN"/>
          <w:sz w:val="20"/>
          <w:szCs w:val="20"/>
          <w:lang w:val="pl-PL"/>
        </w:rPr>
      </w:pPr>
      <w:r w:rsidRPr="009730B7">
        <w:rPr>
          <w:rFonts w:ascii="URW DIN" w:hAnsi="URW DIN"/>
          <w:b/>
          <w:sz w:val="20"/>
          <w:szCs w:val="20"/>
          <w:lang w:val="pl-PL"/>
        </w:rPr>
        <w:t xml:space="preserve">Umowa Główna </w:t>
      </w:r>
      <w:r w:rsidRPr="009730B7">
        <w:rPr>
          <w:rFonts w:ascii="URW DIN" w:hAnsi="URW DIN"/>
          <w:sz w:val="20"/>
          <w:szCs w:val="20"/>
          <w:lang w:val="pl-PL"/>
        </w:rPr>
        <w:t>– oznacza</w:t>
      </w:r>
      <w:r w:rsidR="007007BA">
        <w:rPr>
          <w:rFonts w:ascii="URW DIN" w:hAnsi="URW DIN"/>
          <w:sz w:val="20"/>
          <w:szCs w:val="20"/>
          <w:lang w:val="pl-PL"/>
        </w:rPr>
        <w:t xml:space="preserve"> </w:t>
      </w:r>
      <w:r w:rsidR="009931A2" w:rsidRPr="009931A2">
        <w:rPr>
          <w:rFonts w:ascii="URW DIN" w:hAnsi="URW DIN"/>
          <w:sz w:val="20"/>
          <w:szCs w:val="20"/>
          <w:lang w:val="pl-PL"/>
        </w:rPr>
        <w:t>Umow</w:t>
      </w:r>
      <w:r w:rsidR="009931A2">
        <w:rPr>
          <w:rFonts w:ascii="URW DIN" w:hAnsi="URW DIN"/>
          <w:sz w:val="20"/>
          <w:szCs w:val="20"/>
          <w:lang w:val="pl-PL"/>
        </w:rPr>
        <w:t>ę</w:t>
      </w:r>
      <w:r w:rsidR="009931A2" w:rsidRPr="009931A2">
        <w:rPr>
          <w:rFonts w:ascii="URW DIN" w:hAnsi="URW DIN"/>
          <w:sz w:val="20"/>
          <w:szCs w:val="20"/>
          <w:lang w:val="pl-PL"/>
        </w:rPr>
        <w:t xml:space="preserve"> na zaprojektowanie, dostawę</w:t>
      </w:r>
      <w:r w:rsidR="003400C3">
        <w:rPr>
          <w:rFonts w:ascii="URW DIN" w:hAnsi="URW DIN"/>
          <w:sz w:val="20"/>
          <w:szCs w:val="20"/>
          <w:lang w:val="pl-PL"/>
        </w:rPr>
        <w:t>,</w:t>
      </w:r>
      <w:r w:rsidR="009931A2" w:rsidRPr="009931A2">
        <w:rPr>
          <w:rFonts w:ascii="URW DIN" w:hAnsi="URW DIN"/>
          <w:sz w:val="20"/>
          <w:szCs w:val="20"/>
          <w:lang w:val="pl-PL"/>
        </w:rPr>
        <w:t xml:space="preserve"> wdrożenie oraz opiekę serwisową posprzedażową </w:t>
      </w:r>
      <w:r w:rsidR="003400C3">
        <w:rPr>
          <w:rFonts w:ascii="URW DIN" w:hAnsi="URW DIN"/>
          <w:sz w:val="20"/>
          <w:szCs w:val="20"/>
          <w:lang w:val="pl-PL"/>
        </w:rPr>
        <w:t xml:space="preserve">Systemu Obsługi Szkód i Regresów - </w:t>
      </w:r>
      <w:proofErr w:type="spellStart"/>
      <w:r w:rsidR="003400C3">
        <w:rPr>
          <w:rFonts w:ascii="URW DIN" w:hAnsi="URW DIN"/>
          <w:sz w:val="20"/>
          <w:szCs w:val="20"/>
          <w:lang w:val="pl-PL"/>
        </w:rPr>
        <w:t>SOSiR</w:t>
      </w:r>
      <w:proofErr w:type="spellEnd"/>
      <w:r w:rsidR="00793FA8">
        <w:rPr>
          <w:rFonts w:ascii="URW DIN" w:hAnsi="URW DIN"/>
          <w:sz w:val="20"/>
          <w:szCs w:val="20"/>
          <w:lang w:val="pl-PL"/>
        </w:rPr>
        <w:t>, do której niniejsza Umowa jest załącznikiem</w:t>
      </w:r>
      <w:r w:rsidRPr="009730B7">
        <w:rPr>
          <w:rFonts w:ascii="URW DIN" w:hAnsi="URW DIN"/>
          <w:sz w:val="20"/>
          <w:szCs w:val="20"/>
          <w:lang w:val="pl-PL"/>
        </w:rPr>
        <w:t>;</w:t>
      </w:r>
    </w:p>
    <w:p w14:paraId="163A13F6" w14:textId="77777777" w:rsidR="002C6CF2" w:rsidRPr="009730B7" w:rsidRDefault="002C6CF2" w:rsidP="00F128F3">
      <w:pPr>
        <w:pStyle w:val="HeadL3"/>
        <w:numPr>
          <w:ilvl w:val="3"/>
          <w:numId w:val="58"/>
        </w:numPr>
        <w:jc w:val="both"/>
        <w:rPr>
          <w:rFonts w:ascii="URW DIN" w:hAnsi="URW DIN"/>
          <w:sz w:val="20"/>
          <w:szCs w:val="20"/>
          <w:lang w:val="pl-PL"/>
        </w:rPr>
      </w:pPr>
      <w:r w:rsidRPr="009730B7">
        <w:rPr>
          <w:rFonts w:ascii="URW DIN" w:hAnsi="URW DIN"/>
          <w:b/>
          <w:sz w:val="20"/>
          <w:szCs w:val="20"/>
          <w:lang w:val="pl-PL"/>
        </w:rPr>
        <w:t xml:space="preserve">Umowa </w:t>
      </w:r>
      <w:r w:rsidRPr="009730B7">
        <w:rPr>
          <w:rFonts w:ascii="URW DIN" w:hAnsi="URW DIN"/>
          <w:sz w:val="20"/>
          <w:szCs w:val="20"/>
          <w:lang w:val="pl-PL"/>
        </w:rPr>
        <w:t>– oznacza niniejszą umowę powierzenia przetwarzania danych osobowych.</w:t>
      </w:r>
    </w:p>
    <w:p w14:paraId="58ACE573" w14:textId="77777777" w:rsidR="002C6CF2" w:rsidRPr="009730B7" w:rsidRDefault="002C6CF2" w:rsidP="00F128F3">
      <w:pPr>
        <w:pStyle w:val="HeadL2"/>
        <w:numPr>
          <w:ilvl w:val="1"/>
          <w:numId w:val="58"/>
        </w:numPr>
        <w:jc w:val="both"/>
        <w:rPr>
          <w:rFonts w:ascii="URW DIN" w:hAnsi="URW DIN"/>
          <w:sz w:val="20"/>
          <w:szCs w:val="20"/>
          <w:lang w:val="pl-PL"/>
        </w:rPr>
      </w:pPr>
      <w:r w:rsidRPr="009730B7">
        <w:rPr>
          <w:rFonts w:ascii="URW DIN" w:hAnsi="URW DIN"/>
          <w:sz w:val="20"/>
          <w:szCs w:val="20"/>
          <w:lang w:val="pl-PL"/>
        </w:rPr>
        <w:t>Oświadczenia Stron</w:t>
      </w:r>
    </w:p>
    <w:p w14:paraId="7BEB50A7"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Celem niniejszej Umowy jest uregulowanie sposobu, w tym celu i zakresu przetwarzania Danych Osobowych przez Podmiot Przetwarzający, zgodnie z ustaleniami Stron oraz wytycznymi Administratora.</w:t>
      </w:r>
    </w:p>
    <w:p w14:paraId="0D821BBE"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lastRenderedPageBreak/>
        <w:t>W odniesieniu do przetwarzania danych osobowych na mocy Umowy Głównej, Administrator niniejszym oświadcza, że jest administratorem w rozumieniu art. 4 ust. 7 RODO w odniesieniu do Danych Osobowych wskazanych w Załączniku nr 1 do Umowy.</w:t>
      </w:r>
    </w:p>
    <w:p w14:paraId="536F1247"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 xml:space="preserve">Podmiot Przetwarzający niniejszym oświadcza, że zna zasady ochrony danych osobowych oraz obowiązki podmiotu przetwarzającego wynikające z przepisów obowiązującego prawa. </w:t>
      </w:r>
    </w:p>
    <w:p w14:paraId="671D07DB"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Podmiot Przetwarzający oświadcza, że od momentu rozpoczęcia przetwarzania Danych Osobowych w imieniu Administratora, aż do dnia zaprzestania tego przetwarzania, będzie przetwarzał te Dane Osobowe zgodnie z przepisami obowiązującego prawa, postanowieniami niniejszej Umowy oraz wyłącznie na polecenie Administratora.</w:t>
      </w:r>
    </w:p>
    <w:p w14:paraId="5FC34322"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Podmiot Przetwarzający niniejszym oświadcza i gwarantuje, że jako profesjonalista przetwarzający dane osobowe w imieniu innych podmiotów, posiada wymagane, niezbędne zasoby ludzkie (w tym należycie wykwalifikowany personel w liczbie adekwatnej do zakresu i celu świadczonych przez Podmiot Przetwarzający usług), infrastrukturę teleinformatyczną, oprogramowanie (w tym zapobiegające Naruszeniom Ochrony Danych Osobowych oraz zapewniające realizację zasady rozliczalności wynikającą z art. 5 ust. 2 RODO), sprzęt komputerowy oraz warunki umożliwiające należyte wykonanie niniejszej Umowy na najwyższym profesjonalnym poziomie oczekiwanym od podmiotów prowadzących działalność gospodarczą na tym samym rynku, co Podmiot Przetwarzający.</w:t>
      </w:r>
    </w:p>
    <w:p w14:paraId="60F362BD" w14:textId="77777777" w:rsidR="002C6CF2" w:rsidRPr="009730B7" w:rsidRDefault="002C6CF2" w:rsidP="00F128F3">
      <w:pPr>
        <w:pStyle w:val="HeadL3"/>
        <w:numPr>
          <w:ilvl w:val="2"/>
          <w:numId w:val="58"/>
        </w:numPr>
        <w:jc w:val="both"/>
        <w:rPr>
          <w:rFonts w:ascii="URW DIN" w:hAnsi="URW DIN"/>
          <w:sz w:val="20"/>
          <w:szCs w:val="20"/>
          <w:lang w:val="pl-PL"/>
        </w:rPr>
      </w:pPr>
      <w:r w:rsidRPr="009730B7">
        <w:rPr>
          <w:rFonts w:ascii="URW DIN" w:hAnsi="URW DIN"/>
          <w:sz w:val="20"/>
          <w:szCs w:val="20"/>
          <w:lang w:val="pl-PL"/>
        </w:rPr>
        <w:t>Podmiot Przetwarzający oświadcza, że jest w pełni świadomy obowiązków podmiotów przetwarzających, wynikających z przepisów prawa i spełnia wszystkie takie wymagania.</w:t>
      </w:r>
    </w:p>
    <w:p w14:paraId="741FE25F"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Przedmiot Umowy</w:t>
      </w:r>
    </w:p>
    <w:p w14:paraId="063C3E11" w14:textId="1B986A10" w:rsidR="002C6CF2" w:rsidRPr="009730B7" w:rsidRDefault="002C6CF2" w:rsidP="00F128F3">
      <w:pPr>
        <w:pStyle w:val="Akapitzlist"/>
        <w:numPr>
          <w:ilvl w:val="0"/>
          <w:numId w:val="58"/>
        </w:numPr>
        <w:suppressAutoHyphens w:val="0"/>
        <w:rPr>
          <w:rFonts w:ascii="URW DIN" w:hAnsi="URW DIN"/>
          <w:sz w:val="20"/>
          <w:szCs w:val="20"/>
          <w:lang w:val="pl-PL"/>
        </w:rPr>
      </w:pPr>
      <w:r w:rsidRPr="009730B7">
        <w:rPr>
          <w:rFonts w:ascii="URW DIN" w:hAnsi="URW DIN"/>
          <w:sz w:val="20"/>
          <w:szCs w:val="20"/>
          <w:lang w:val="pl-PL"/>
        </w:rPr>
        <w:t xml:space="preserve">Na warunkach Umowy oraz na potrzeby umożliwienia wykonania Umowy Głównej przez okres jej obowiązywania, Administrator powierza Podmiotowi Przetwarzającemu przetwarzanie Danych Osobowych, a Podmiot Przetwarzający zobowiązuje się przetwarzać powierzone Dane Osobowe, w celu wskazanym szczegółowo w Załączniku </w:t>
      </w:r>
      <w:r w:rsidR="00AC02FE" w:rsidRPr="009730B7">
        <w:rPr>
          <w:rFonts w:ascii="URW DIN" w:hAnsi="URW DIN"/>
          <w:sz w:val="20"/>
          <w:szCs w:val="20"/>
          <w:lang w:val="pl-PL"/>
        </w:rPr>
        <w:t>n</w:t>
      </w:r>
      <w:r w:rsidRPr="009730B7">
        <w:rPr>
          <w:rFonts w:ascii="URW DIN" w:hAnsi="URW DIN"/>
          <w:sz w:val="20"/>
          <w:szCs w:val="20"/>
          <w:lang w:val="pl-PL"/>
        </w:rPr>
        <w:t xml:space="preserve">r 1 do Umowy, zgodnie z Umową i przez okres jej obowiązywania, oraz zgodnie z mającym zastosowanie prawem, w tym zgodnie z wymaganiami wynikającymi z przepisów RODO. </w:t>
      </w:r>
    </w:p>
    <w:p w14:paraId="544A6745"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Współpraca pomiędzy Stronami</w:t>
      </w:r>
    </w:p>
    <w:p w14:paraId="4568A63F" w14:textId="77777777" w:rsidR="002C6CF2" w:rsidRPr="009730B7" w:rsidRDefault="002C6CF2" w:rsidP="00F128F3">
      <w:pPr>
        <w:pStyle w:val="HeadL3"/>
        <w:numPr>
          <w:ilvl w:val="2"/>
          <w:numId w:val="59"/>
        </w:numPr>
        <w:jc w:val="both"/>
        <w:rPr>
          <w:rFonts w:ascii="URW DIN" w:hAnsi="URW DIN"/>
          <w:sz w:val="20"/>
          <w:szCs w:val="20"/>
          <w:lang w:val="pl-PL"/>
        </w:rPr>
      </w:pPr>
      <w:bookmarkStart w:id="609" w:name="_Ref211954758"/>
      <w:r w:rsidRPr="009730B7">
        <w:rPr>
          <w:rFonts w:ascii="URW DIN" w:hAnsi="URW DIN"/>
          <w:sz w:val="20"/>
          <w:szCs w:val="20"/>
          <w:lang w:val="pl-PL"/>
        </w:rPr>
        <w:t>Strony, w pełni świadome swoich praw i obowiązków wynikających z zawartej Umowy, zobowiązują się i potwierdzają, że w wykonaniu Umowy będą blisko współpracować w dobrej wierze i będą informować się wzajemnie o wszystkich wydarzeniach, faktach i okolicznościach, które mogą wpłynąć na wykonanie Umowy, prawa lub działalność drugiej Strony lub które mogą doprowadzić do powstania odpowiedzialności odszkodowawczej Strony lub Stron (lub odpowiednich członków ich kierownictwa, pracowników lub kontrahentów) w związku z przepisami obowiązującego prawa.</w:t>
      </w:r>
      <w:bookmarkEnd w:id="609"/>
    </w:p>
    <w:p w14:paraId="5ABE931B" w14:textId="4AA5084C" w:rsidR="002C6CF2" w:rsidRPr="009730B7" w:rsidRDefault="002C6CF2" w:rsidP="00F128F3">
      <w:pPr>
        <w:pStyle w:val="HeadL3"/>
        <w:numPr>
          <w:ilvl w:val="2"/>
          <w:numId w:val="59"/>
        </w:numPr>
        <w:jc w:val="both"/>
        <w:rPr>
          <w:rFonts w:ascii="URW DIN" w:hAnsi="URW DIN"/>
          <w:sz w:val="20"/>
          <w:szCs w:val="20"/>
          <w:lang w:val="pl-PL"/>
        </w:rPr>
      </w:pPr>
      <w:r w:rsidRPr="0AFD0EEC">
        <w:rPr>
          <w:rFonts w:ascii="URW DIN" w:hAnsi="URW DIN"/>
          <w:sz w:val="20"/>
          <w:szCs w:val="20"/>
          <w:lang w:val="pl-PL"/>
        </w:rPr>
        <w:t>Podmiot Przetwarzający może przetwarzać Dane Osobowe wyłącznie na warunkach określonych w Umowie oraz zgodnie z udokumentowanymi poleceniami Administratora. Podmiot Przetwarzający nie może przetwarzać Danych Osobowych w innym celu, przy czym w szczególności nie może wykorzystywać Danych Osobowych do własnych celów. Podmiot Przetwarzający nie jest również uprawniony do ujawniania Danych Osobowych przekazanych mu przez Administratora osobom trzecim, bez uprzedniej pisemnej zgody Administratora. Egzemplarze i kopie Danych Osobowych nie mogą być tworzone bez uprzedniej zgody Administratora</w:t>
      </w:r>
      <w:r w:rsidR="48106886" w:rsidRPr="0AFD0EEC">
        <w:rPr>
          <w:rFonts w:ascii="URW DIN" w:hAnsi="URW DIN"/>
          <w:sz w:val="20"/>
          <w:szCs w:val="20"/>
          <w:lang w:val="pl-PL"/>
        </w:rPr>
        <w:t>,</w:t>
      </w:r>
      <w:r w:rsidRPr="0AFD0EEC">
        <w:rPr>
          <w:rFonts w:ascii="URW DIN" w:hAnsi="URW DIN"/>
          <w:sz w:val="20"/>
          <w:szCs w:val="20"/>
          <w:lang w:val="pl-PL"/>
        </w:rPr>
        <w:t xml:space="preserve"> chyba że ich wykonanie jest niezbędne do realizacji Umowy lub Umowy Głównej. Postanowienie to nie dotyczy tworzenia kopii zapasowych w celu zapewnienia należytego przetwarzania Danych Osobowych na potrzeby świadczenia usług, o których mowa w punkcie </w:t>
      </w:r>
      <w:r w:rsidR="00114809">
        <w:rPr>
          <w:rFonts w:ascii="URW DIN" w:hAnsi="URW DIN"/>
          <w:sz w:val="20"/>
          <w:szCs w:val="20"/>
          <w:lang w:val="pl-PL"/>
        </w:rPr>
        <w:fldChar w:fldCharType="begin"/>
      </w:r>
      <w:r w:rsidR="00114809">
        <w:rPr>
          <w:rFonts w:ascii="URW DIN" w:hAnsi="URW DIN"/>
          <w:sz w:val="20"/>
          <w:szCs w:val="20"/>
          <w:lang w:val="pl-PL"/>
        </w:rPr>
        <w:instrText xml:space="preserve"> REF _Ref211954758 \r \h </w:instrText>
      </w:r>
      <w:r w:rsidR="00114809">
        <w:rPr>
          <w:rFonts w:ascii="URW DIN" w:hAnsi="URW DIN"/>
          <w:sz w:val="20"/>
          <w:szCs w:val="20"/>
          <w:lang w:val="pl-PL"/>
        </w:rPr>
      </w:r>
      <w:r w:rsidR="00114809">
        <w:rPr>
          <w:rFonts w:ascii="URW DIN" w:hAnsi="URW DIN"/>
          <w:sz w:val="20"/>
          <w:szCs w:val="20"/>
          <w:lang w:val="pl-PL"/>
        </w:rPr>
        <w:fldChar w:fldCharType="separate"/>
      </w:r>
      <w:r w:rsidR="00702C1C">
        <w:rPr>
          <w:rFonts w:ascii="URW DIN" w:hAnsi="URW DIN"/>
          <w:sz w:val="20"/>
          <w:szCs w:val="20"/>
          <w:lang w:val="pl-PL"/>
        </w:rPr>
        <w:t>4.1</w:t>
      </w:r>
      <w:r w:rsidR="00114809">
        <w:rPr>
          <w:rFonts w:ascii="URW DIN" w:hAnsi="URW DIN"/>
          <w:sz w:val="20"/>
          <w:szCs w:val="20"/>
          <w:lang w:val="pl-PL"/>
        </w:rPr>
        <w:fldChar w:fldCharType="end"/>
      </w:r>
      <w:r w:rsidRPr="0AFD0EEC">
        <w:rPr>
          <w:rFonts w:ascii="URW DIN" w:hAnsi="URW DIN"/>
          <w:sz w:val="20"/>
          <w:szCs w:val="20"/>
          <w:lang w:val="pl-PL"/>
        </w:rPr>
        <w:t xml:space="preserve"> powyżej.</w:t>
      </w:r>
    </w:p>
    <w:p w14:paraId="5C1E52F1" w14:textId="526D7FB7" w:rsidR="002C6CF2" w:rsidRPr="009730B7" w:rsidRDefault="002C6CF2" w:rsidP="00F128F3">
      <w:pPr>
        <w:pStyle w:val="HeadL3"/>
        <w:numPr>
          <w:ilvl w:val="2"/>
          <w:numId w:val="59"/>
        </w:numPr>
        <w:jc w:val="both"/>
        <w:rPr>
          <w:rFonts w:ascii="URW DIN" w:hAnsi="URW DIN"/>
          <w:sz w:val="20"/>
          <w:szCs w:val="20"/>
          <w:lang w:val="pl-PL"/>
        </w:rPr>
      </w:pPr>
      <w:bookmarkStart w:id="610" w:name="_Ref211954269"/>
      <w:r w:rsidRPr="009730B7">
        <w:rPr>
          <w:rFonts w:ascii="URW DIN" w:hAnsi="URW DIN"/>
          <w:sz w:val="20"/>
          <w:szCs w:val="20"/>
          <w:lang w:val="pl-PL"/>
        </w:rPr>
        <w:lastRenderedPageBreak/>
        <w:t xml:space="preserve">Podmiot Przetwarzający jest zobowiązany niezwłocznie zawiadomić Administratora (drogą elektroniczną lub na piśmie), na adres wskazany w punkcie </w:t>
      </w:r>
      <w:r w:rsidR="008D05B3">
        <w:rPr>
          <w:rFonts w:ascii="URW DIN" w:hAnsi="URW DIN"/>
          <w:sz w:val="20"/>
          <w:szCs w:val="20"/>
          <w:lang w:val="pl-PL"/>
        </w:rPr>
        <w:fldChar w:fldCharType="begin"/>
      </w:r>
      <w:r w:rsidR="008D05B3">
        <w:rPr>
          <w:rFonts w:ascii="URW DIN" w:hAnsi="URW DIN"/>
          <w:sz w:val="20"/>
          <w:szCs w:val="20"/>
          <w:lang w:val="pl-PL"/>
        </w:rPr>
        <w:instrText xml:space="preserve"> REF _Ref211954231 \r \h </w:instrText>
      </w:r>
      <w:r w:rsidR="008D05B3">
        <w:rPr>
          <w:rFonts w:ascii="URW DIN" w:hAnsi="URW DIN"/>
          <w:sz w:val="20"/>
          <w:szCs w:val="20"/>
          <w:lang w:val="pl-PL"/>
        </w:rPr>
      </w:r>
      <w:r w:rsidR="008D05B3">
        <w:rPr>
          <w:rFonts w:ascii="URW DIN" w:hAnsi="URW DIN"/>
          <w:sz w:val="20"/>
          <w:szCs w:val="20"/>
          <w:lang w:val="pl-PL"/>
        </w:rPr>
        <w:fldChar w:fldCharType="separate"/>
      </w:r>
      <w:r w:rsidR="00702C1C">
        <w:rPr>
          <w:rFonts w:ascii="URW DIN" w:hAnsi="URW DIN"/>
          <w:sz w:val="20"/>
          <w:szCs w:val="20"/>
          <w:lang w:val="pl-PL"/>
        </w:rPr>
        <w:t>18.1</w:t>
      </w:r>
      <w:r w:rsidR="008D05B3">
        <w:rPr>
          <w:rFonts w:ascii="URW DIN" w:hAnsi="URW DIN"/>
          <w:sz w:val="20"/>
          <w:szCs w:val="20"/>
          <w:lang w:val="pl-PL"/>
        </w:rPr>
        <w:fldChar w:fldCharType="end"/>
      </w:r>
      <w:r w:rsidRPr="009730B7">
        <w:rPr>
          <w:rFonts w:ascii="URW DIN" w:hAnsi="URW DIN"/>
          <w:sz w:val="20"/>
          <w:szCs w:val="20"/>
          <w:lang w:val="pl-PL"/>
        </w:rPr>
        <w:t xml:space="preserve"> Umowy, jeżeli w ocenie Podmiotu Przetwarzającego wytyczne lub polecenia przekazane przez Administratora mogą skutkować naruszeniem Umowy, mogą spowodować brak zgodności powierzonego przetwarzania z RODO lub mogą naruszać postanowienia prawa Unii Europejskiej lub prawa państwa członkowskiego, w którym Administrator lub Podmiot Przetwarzający posiadają siedzibę. Ten sam obowiązek stosuje się do Podmiotu Przetwarzającego, jeżeli powierzone przetwarzanie może skutkować powstaniem dowolnego rodzaju odpowiedzialności odszkodowawczej po stronie Administratora, jego pracowników, kontrahentów lub agentów.</w:t>
      </w:r>
      <w:bookmarkEnd w:id="610"/>
    </w:p>
    <w:p w14:paraId="1260C31E" w14:textId="44EE0889"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W zawiadomieniu, o którym mowa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_Ref211954269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4.3</w:t>
      </w:r>
      <w:r w:rsidR="004861BA">
        <w:rPr>
          <w:rFonts w:ascii="URW DIN" w:hAnsi="URW DIN"/>
          <w:sz w:val="20"/>
          <w:szCs w:val="20"/>
          <w:lang w:val="pl-PL"/>
        </w:rPr>
        <w:fldChar w:fldCharType="end"/>
      </w:r>
      <w:r w:rsidRPr="009730B7">
        <w:rPr>
          <w:rFonts w:ascii="URW DIN" w:hAnsi="URW DIN"/>
          <w:sz w:val="20"/>
          <w:szCs w:val="20"/>
          <w:lang w:val="pl-PL"/>
        </w:rPr>
        <w:t xml:space="preserve"> powyżej, Podmiot Przetwarzający powinien szczegółowo uzasadnić swoje stanowisko.</w:t>
      </w:r>
    </w:p>
    <w:p w14:paraId="252A0807"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jest zobowiązany przetwarzać Dane Osobowe na mocy Umowy wyłącznie w kraju i pod adresem siedziby podanym na pierwszej stronie Umowy. Wszelkie inne miejsca wykonywania Umowy lub zmiana miejsca przetwarzania objęte są obowiązkiem zgłoszenia Administratorowi, któremu następnie przysługuje prawo do sprzeciwu. W przypadku, gdy Administrator nie wyrazi sprzeciwu w ciągu jednego miesiąca od otrzymania takiego zawiadomienia od Podmiotu Przetwarzającego, inne miejsca lub zmiany adresu w tym samym kraju uznaje się za zaakceptowane.</w:t>
      </w:r>
    </w:p>
    <w:p w14:paraId="5882BBE0" w14:textId="3E204FB7" w:rsidR="002C6CF2" w:rsidRPr="009730B7" w:rsidRDefault="00162A4E" w:rsidP="00F128F3">
      <w:pPr>
        <w:pStyle w:val="HeadL3"/>
        <w:numPr>
          <w:ilvl w:val="2"/>
          <w:numId w:val="59"/>
        </w:numPr>
        <w:jc w:val="both"/>
        <w:rPr>
          <w:rFonts w:ascii="URW DIN" w:hAnsi="URW DIN"/>
          <w:sz w:val="20"/>
          <w:szCs w:val="20"/>
          <w:lang w:val="pl-PL"/>
        </w:rPr>
      </w:pPr>
      <w:r w:rsidRPr="0AFD0EEC">
        <w:rPr>
          <w:rFonts w:ascii="URW DIN" w:hAnsi="URW DIN"/>
          <w:sz w:val="20"/>
          <w:szCs w:val="20"/>
          <w:lang w:val="pl-PL"/>
        </w:rPr>
        <w:t>Wykonawca</w:t>
      </w:r>
      <w:r w:rsidR="002C6CF2" w:rsidRPr="0AFD0EEC">
        <w:rPr>
          <w:rFonts w:ascii="URW DIN" w:hAnsi="URW DIN"/>
          <w:sz w:val="20"/>
          <w:szCs w:val="20"/>
          <w:lang w:val="pl-PL"/>
        </w:rPr>
        <w:t xml:space="preserve"> wyraża zgodę na incydentalne przetwarzanie danych osobowych przez Microsoft i przedstawicieli Microsoft w związku z realizacją Umowy Microsoft Products and Services Agreement jaką zawarł </w:t>
      </w:r>
      <w:r w:rsidRPr="0AFD0EEC">
        <w:rPr>
          <w:rFonts w:ascii="URW DIN" w:hAnsi="URW DIN"/>
          <w:sz w:val="20"/>
          <w:szCs w:val="20"/>
          <w:lang w:val="pl-PL"/>
        </w:rPr>
        <w:t>Zamawiający</w:t>
      </w:r>
      <w:r w:rsidR="002C6CF2" w:rsidRPr="0AFD0EEC">
        <w:rPr>
          <w:rFonts w:ascii="URW DIN" w:hAnsi="URW DIN"/>
          <w:sz w:val="20"/>
          <w:szCs w:val="20"/>
          <w:lang w:val="pl-PL"/>
        </w:rPr>
        <w:t xml:space="preserve"> w ramach usług </w:t>
      </w:r>
      <w:r w:rsidRPr="0AFD0EEC">
        <w:rPr>
          <w:rFonts w:ascii="URW DIN" w:hAnsi="URW DIN"/>
          <w:sz w:val="20"/>
          <w:szCs w:val="20"/>
          <w:lang w:val="pl-PL"/>
        </w:rPr>
        <w:t>MS</w:t>
      </w:r>
      <w:r w:rsidR="002C6CF2" w:rsidRPr="0AFD0EEC">
        <w:rPr>
          <w:rFonts w:ascii="URW DIN" w:hAnsi="URW DIN"/>
          <w:sz w:val="20"/>
          <w:szCs w:val="20"/>
          <w:lang w:val="pl-PL"/>
        </w:rPr>
        <w:t xml:space="preserve">365, z których na co dzień korzysta </w:t>
      </w:r>
      <w:r w:rsidR="4F49C053" w:rsidRPr="0AFD0EEC">
        <w:rPr>
          <w:rFonts w:ascii="URW DIN" w:hAnsi="URW DIN"/>
          <w:sz w:val="20"/>
          <w:szCs w:val="20"/>
          <w:lang w:val="pl-PL"/>
        </w:rPr>
        <w:t>Zamawiający</w:t>
      </w:r>
      <w:r w:rsidR="002C6CF2" w:rsidRPr="0AFD0EEC">
        <w:rPr>
          <w:rFonts w:ascii="URW DIN" w:hAnsi="URW DIN"/>
          <w:sz w:val="20"/>
          <w:szCs w:val="20"/>
          <w:lang w:val="pl-PL"/>
        </w:rPr>
        <w:t xml:space="preserve">. Dane osobowe będą przechowywane na serwerach zlokalizowanych w Unii Europejskiej i mogą być przekazane - na podstawie standardowych klauzul ochrony danych - do państwa trzeciego w związku z korzystaniem przez </w:t>
      </w:r>
      <w:r w:rsidRPr="0AFD0EEC">
        <w:rPr>
          <w:rFonts w:ascii="URW DIN" w:hAnsi="URW DIN"/>
          <w:sz w:val="20"/>
          <w:szCs w:val="20"/>
          <w:lang w:val="pl-PL"/>
        </w:rPr>
        <w:t>Zamawiającego</w:t>
      </w:r>
      <w:r w:rsidR="002C6CF2" w:rsidRPr="0AFD0EEC">
        <w:rPr>
          <w:rFonts w:ascii="URW DIN" w:hAnsi="URW DIN"/>
          <w:sz w:val="20"/>
          <w:szCs w:val="20"/>
          <w:lang w:val="pl-PL"/>
        </w:rPr>
        <w:t xml:space="preserve"> z rozwiązań chmurowych dostarczanych przez firmę Microsoft. Stosowane przez Microsoft standardowe klauzule umowne zgodne z wzorcami zatwierdzonymi przez Komisję Europejską, dostępne są pod adresem: </w:t>
      </w:r>
      <w:hyperlink r:id="rId17">
        <w:r w:rsidR="002C6CF2" w:rsidRPr="0AFD0EEC">
          <w:rPr>
            <w:rStyle w:val="Hipercze"/>
            <w:rFonts w:ascii="URW DIN" w:hAnsi="URW DIN"/>
            <w:sz w:val="20"/>
            <w:szCs w:val="20"/>
            <w:lang w:val="pl-PL"/>
          </w:rPr>
          <w:t>https://www.microsoft.com/en-us/licensing/product-licensing/products.aspx</w:t>
        </w:r>
      </w:hyperlink>
      <w:r w:rsidR="002C6CF2" w:rsidRPr="0AFD0EEC">
        <w:rPr>
          <w:rFonts w:ascii="URW DIN" w:hAnsi="URW DIN"/>
          <w:sz w:val="20"/>
          <w:szCs w:val="20"/>
          <w:lang w:val="pl-PL"/>
        </w:rPr>
        <w:t xml:space="preserve"> w części Online Services </w:t>
      </w:r>
      <w:proofErr w:type="spellStart"/>
      <w:r w:rsidR="002C6CF2" w:rsidRPr="0AFD0EEC">
        <w:rPr>
          <w:rFonts w:ascii="URW DIN" w:hAnsi="URW DIN"/>
          <w:sz w:val="20"/>
          <w:szCs w:val="20"/>
          <w:lang w:val="pl-PL"/>
        </w:rPr>
        <w:t>Terms</w:t>
      </w:r>
      <w:proofErr w:type="spellEnd"/>
      <w:r w:rsidR="002C6CF2" w:rsidRPr="0AFD0EEC">
        <w:rPr>
          <w:rFonts w:ascii="URW DIN" w:hAnsi="URW DIN"/>
          <w:sz w:val="20"/>
          <w:szCs w:val="20"/>
          <w:lang w:val="pl-PL"/>
        </w:rPr>
        <w:t xml:space="preserve"> (OST). Powyższe zastrzeżenie nie dotyczy danych stanowiących tajemnicę ubezpieczeniową, w rozumieniu przepisu art. 35 ust. 1 ustawy z dnia 11 września 2015 r. o działalności ubezpieczeniowej I reasekuracyjnej, których przetwarzania w ramach wymienionej usługi </w:t>
      </w:r>
      <w:r w:rsidRPr="0AFD0EEC">
        <w:rPr>
          <w:rFonts w:ascii="URW DIN" w:hAnsi="URW DIN"/>
          <w:sz w:val="20"/>
          <w:szCs w:val="20"/>
          <w:lang w:val="pl-PL"/>
        </w:rPr>
        <w:t>MS</w:t>
      </w:r>
      <w:r w:rsidR="002C6CF2" w:rsidRPr="0AFD0EEC">
        <w:rPr>
          <w:rFonts w:ascii="URW DIN" w:hAnsi="URW DIN"/>
          <w:sz w:val="20"/>
          <w:szCs w:val="20"/>
          <w:lang w:val="pl-PL"/>
        </w:rPr>
        <w:t>365 się nie dopuszcza.</w:t>
      </w:r>
    </w:p>
    <w:p w14:paraId="2A6E5738"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zobowiązany jest niezwłocznie zawiadomić Administratora o wszelkich przypadkach poważnych zakłóceń w działalności, wszelkich Naruszeniach Ochrony Danych Osobowych oraz innych nieprawidłowościach w przetwarzaniu Danych Osobowych powierzonych na mocy Umowy. W przypadku ich wystąpienia, Podmiot Przetwarzający niezwłocznie podejmie wszelkie możliwe kroki w celu zapewnienia należytej ochrony Danych Osobowych, a następnie przystąpi do wykonywania czynności zgodnie z poleceniem Administratora. W przypadku naruszenia ochrony Danych Osobowych w związku z przetwarzaniem Danych Osobowych przez Podmiot Przetwarzający, Podmiot Przetwarzający będzie wspierać Administratora w przygotowaniu zawiadomienia lub w zawiadomieniu osób, których dane dotyczą i które zostały dotknięte naruszeniem oraz w zawiadomieniu Organu Nadzorczego, o ile Administrator zwróci się do Podmiotu Przetwarzającego w tej sprawie.</w:t>
      </w:r>
    </w:p>
    <w:p w14:paraId="6614C6D3"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Administrator upoważnia Podmiot Przetwarzający do wydania w jego imieniu poleceń przetwarzania danych osobowych pracownikom i współpracownikom Podmiotu Przetwarzającego. Podmiot Przetwarzający zobowiązany jest do wydawania pisemnych upoważnień do przetwarzania Danych Osobowych i poleceń przetwarzania swoim pracownikom i współpracownikom oraz zobowiązany jest do prowadzenia ewidencji wydawanych upoważnień i poleceń. Podmiot Przetwarzający jest zobowiązany do okazywania przedmiotowej ewidencji niezwłocznie na wezwanie Administratora.</w:t>
      </w:r>
    </w:p>
    <w:p w14:paraId="461C716E"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lastRenderedPageBreak/>
        <w:t>Strony zobowiązują się zapoznać wzajemnie swoich pracowników wyznaczonych do kontaktów z treścią klauzul informacyjnych przekazanych przez drugą Stronę. Za przekazanie treści klauzul odpowiedzialni są inspektorzy ochrony danych lub osoby wykonujące właściwe w tym zakresie zadania.</w:t>
      </w:r>
    </w:p>
    <w:p w14:paraId="4C386E90"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Prawa Administratora</w:t>
      </w:r>
    </w:p>
    <w:p w14:paraId="2BF66FD8" w14:textId="77777777" w:rsidR="002C6CF2" w:rsidRPr="009730B7" w:rsidRDefault="002C6CF2" w:rsidP="00F128F3">
      <w:pPr>
        <w:pStyle w:val="HeadL3"/>
        <w:numPr>
          <w:ilvl w:val="2"/>
          <w:numId w:val="59"/>
        </w:numPr>
        <w:jc w:val="both"/>
        <w:rPr>
          <w:rFonts w:ascii="URW DIN" w:hAnsi="URW DIN"/>
          <w:sz w:val="20"/>
          <w:szCs w:val="20"/>
          <w:lang w:val="pl-PL"/>
        </w:rPr>
      </w:pPr>
      <w:bookmarkStart w:id="611" w:name="_Ref211954282"/>
      <w:r w:rsidRPr="009730B7">
        <w:rPr>
          <w:rFonts w:ascii="URW DIN" w:hAnsi="URW DIN"/>
          <w:sz w:val="20"/>
          <w:szCs w:val="20"/>
          <w:lang w:val="pl-PL"/>
        </w:rPr>
        <w:t>Na żądanie Administratora złożone w formie elektronicznej (za pomocą poczty email) albo w formie pisemnej, oraz w zakresie przez niego określonym w tym żądaniu, Podmiot Przetwarzający niezwłocznie przekaże Administratorowi wszelkie informacje, które są lub mogą być się niezbędne w celu wykazania przez Administratora, że Dane Osobowe przetwarzane są zgodnie z obowiązującym prawem, w szczególności z przepisami RODO.</w:t>
      </w:r>
      <w:bookmarkEnd w:id="611"/>
    </w:p>
    <w:p w14:paraId="1D3B7A71" w14:textId="03CFE77C"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W wykonaniu obowiązku Podmiotu Przetwarzającego, o którym mowa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_Ref211954282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5.1</w:t>
      </w:r>
      <w:r w:rsidR="004861BA">
        <w:rPr>
          <w:rFonts w:ascii="URW DIN" w:hAnsi="URW DIN"/>
          <w:sz w:val="20"/>
          <w:szCs w:val="20"/>
          <w:lang w:val="pl-PL"/>
        </w:rPr>
        <w:fldChar w:fldCharType="end"/>
      </w:r>
      <w:r w:rsidRPr="009730B7">
        <w:rPr>
          <w:rFonts w:ascii="URW DIN" w:hAnsi="URW DIN"/>
          <w:sz w:val="20"/>
          <w:szCs w:val="20"/>
          <w:lang w:val="pl-PL"/>
        </w:rPr>
        <w:t xml:space="preserve"> powyżej, Podmiot Przetwarzający jest zobowiązany przekazać Administratorowi co najmniej następujące informacje obejmujące:</w:t>
      </w:r>
    </w:p>
    <w:p w14:paraId="6B5A9E49" w14:textId="159200F5"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dokładną lokalizację Danych Osobowych, przez co Strony rozumieją adres (miasto, ulica, numer budynku, numer lokalu) oraz wskazanie miejsca pod tym adresem, gdzie przetwarzane są Dane Osobowe (w tym numer piętra oraz pokoju, jeżeli ma to zastosowanie);</w:t>
      </w:r>
    </w:p>
    <w:p w14:paraId="0E774F88"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dokładny opis systemów informatycznych, w których Podmiot Przetwarzający przetwarza Dane Osobowe, przez co strony rozumieją w szczególności wskazanie nazwy oprogramowania, jego dostawcy, wersji oprogramowania oraz podstaw prawnych do jego wykorzystywania;</w:t>
      </w:r>
    </w:p>
    <w:p w14:paraId="1232D55F"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imiona i nazwiska osób upoważnionych przez Podmiot Przetwarzający do przetwarzania Danych Osobowych oraz potwierdzenie ich wiedzy, doświadczenia i kwalifikacji zawodowych w zakresie ochrony danych osobowych;</w:t>
      </w:r>
    </w:p>
    <w:p w14:paraId="4330637F"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opis środków technicznych i organizacyjnych zastosowanych przez Podmiot Przetwarzający w celu zabezpieczenia Danych Osobowych, pozwalający Administratorowi wywiązać się z obowiązków spoczywających na nim na gruncie RODO;</w:t>
      </w:r>
    </w:p>
    <w:p w14:paraId="3265CBA4" w14:textId="77777777" w:rsidR="002C6CF2" w:rsidRPr="009730B7" w:rsidRDefault="002C6CF2" w:rsidP="00F128F3">
      <w:pPr>
        <w:pStyle w:val="HeadL3"/>
        <w:numPr>
          <w:ilvl w:val="3"/>
          <w:numId w:val="59"/>
        </w:numPr>
        <w:jc w:val="both"/>
        <w:rPr>
          <w:rFonts w:ascii="URW DIN" w:hAnsi="URW DIN"/>
          <w:sz w:val="20"/>
          <w:szCs w:val="20"/>
          <w:lang w:val="pl-PL"/>
        </w:rPr>
      </w:pPr>
      <w:r w:rsidRPr="009730B7">
        <w:rPr>
          <w:rFonts w:ascii="URW DIN" w:hAnsi="URW DIN"/>
          <w:sz w:val="20"/>
          <w:szCs w:val="20"/>
          <w:lang w:val="pl-PL"/>
        </w:rPr>
        <w:t xml:space="preserve">inne informacje, niezbędne do spełnienia wymogów wynikających z RODO lub obowiązującego prawa Unii Europejskiej lub prawa polskiego. </w:t>
      </w:r>
    </w:p>
    <w:p w14:paraId="06421784" w14:textId="3D06BF41"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Administrator jest upoważniony do żądania od Podmiotu Przetwarzającego niezwłocznego przekazania Administratorowi lub wskazanemu przez niego podmiotowi kopii rejestru </w:t>
      </w:r>
      <w:r w:rsidR="00715343">
        <w:rPr>
          <w:rFonts w:ascii="URW DIN" w:hAnsi="URW DIN"/>
          <w:sz w:val="20"/>
          <w:szCs w:val="20"/>
          <w:lang w:val="pl-PL"/>
        </w:rPr>
        <w:t xml:space="preserve">kategorii </w:t>
      </w:r>
      <w:r w:rsidRPr="009730B7">
        <w:rPr>
          <w:rFonts w:ascii="URW DIN" w:hAnsi="URW DIN"/>
          <w:sz w:val="20"/>
          <w:szCs w:val="20"/>
          <w:lang w:val="pl-PL"/>
        </w:rPr>
        <w:t>czynności przetwarzania dokonywanych przez Podmiot Przetwarzający na Danych Osobowych</w:t>
      </w:r>
      <w:r w:rsidR="00A82C8B">
        <w:rPr>
          <w:rFonts w:ascii="URW DIN" w:hAnsi="URW DIN"/>
          <w:sz w:val="20"/>
          <w:szCs w:val="20"/>
          <w:lang w:val="pl-PL"/>
        </w:rPr>
        <w:t xml:space="preserve"> na rzecz Administratora</w:t>
      </w:r>
      <w:r w:rsidRPr="009730B7">
        <w:rPr>
          <w:rFonts w:ascii="URW DIN" w:hAnsi="URW DIN"/>
          <w:sz w:val="20"/>
          <w:szCs w:val="20"/>
          <w:lang w:val="pl-PL"/>
        </w:rPr>
        <w:t xml:space="preserve"> na podstawie Umowy.</w:t>
      </w:r>
    </w:p>
    <w:p w14:paraId="308CDAA0"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zobowiązuje się przetwarzać Dane Osobowe w zakresie własnych zasobów i infrastruktury. W przypadku konieczności podzlecenia wykonywania określonych operacji przetwarzania Danych Osobowych Dalszemu Podmiotowi Przetwarzającemu, Podmiot Przetwarzający stosuje się do obowiązków określonych w art. 10 Umowy.</w:t>
      </w:r>
    </w:p>
    <w:p w14:paraId="26AC0464"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Obowiązki Podmiotu Przetwarzającego</w:t>
      </w:r>
    </w:p>
    <w:p w14:paraId="3CC05D10"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Oprócz przestrzegania i wykonywania zobowiązań i obowiązków wynikających z niniejszej Umowy oraz ciążących na nim na mocy art. 28 RODO, Podmiot Przetwarzający w szczególności zobowiązuje się:</w:t>
      </w:r>
    </w:p>
    <w:p w14:paraId="4059E3AD" w14:textId="6CF98DC3"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przetwarzać Dane Osobowe wyłącznie w zakresie i celu określonym i przewidzianym w Umowie i tylko przez okres obowiązywania niniejszej Umowy, o ile Administrator nie poinformuje go o innej decyzji na piśmie lub w formie elektronicznej;</w:t>
      </w:r>
    </w:p>
    <w:p w14:paraId="53804182"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lastRenderedPageBreak/>
        <w:t>przetwarzać Dane Osobowe wyłącznie na udokumentowane polecenie Administratora – co dotyczy też przekazywania Danych Osobowych do Państwa Trzeciego lub organizacji międzynarodowej – chyba że obowiązek taki nakłada na Podmiot Przetwarzający prawo Unii Europejskiej lub prawo państwa członkowskiego, któremu podlega Podmiot Przetwarzający; w takim przypadku, najpóźniej 14 dni przed rozpoczęciem przetwarzania, Podmiot Przetwarzający poinformuje Administratora o takim obowiązku prawnym;</w:t>
      </w:r>
    </w:p>
    <w:p w14:paraId="7A5DF403"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zachować w tajemnicy Dane Osobowe oraz zapewnić, by osoby upoważnione do przetwarzania Danych Osobowych zobowiązały się do zachowania takiej tajemnicy (w tym także po zakończeniu okresu obowiązywania niniejszej Umowy, przez czas nieokreślony) lub by podlegały odpowiedniemu ustawowemu obowiązkowi zachowania tajemnicy w odniesieniu do Danych Osobowych;</w:t>
      </w:r>
    </w:p>
    <w:p w14:paraId="0167047D"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przestrzegać warunków korzystania z usług Dalszego Podmiotu Przetwarzającego w odniesieniu do przetwarzania Danych Osobowych, o których mowa w art. 10 Umowy oraz przepisie art. 28 ust. 2 i 4 RODO;</w:t>
      </w:r>
    </w:p>
    <w:p w14:paraId="6823EA60"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biorąc pod uwagę charakter przetwarzania, pomagać Administratorowi, niezwłocznie i w najszerszym możliwym zakresie poprzez odpowiednie środki techniczne i organizacyjne wywiązać się z obowiązku odpowiadania na żądania osób, których dane dotyczą, w zakresie wykonywania praw tych osób określonych przepisami RODO;</w:t>
      </w:r>
    </w:p>
    <w:p w14:paraId="44E36335"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pomagać Administratorowi, niezwłocznie i w najszerszym możliwym zakresie, oraz w sposób wskazany przez Administratora, wywiązać się z obowiązku odpowiadania na żądania organów administracji publicznej, w tym Organu Nadzorczego oraz organów ścigania;</w:t>
      </w:r>
    </w:p>
    <w:p w14:paraId="6261B0A2"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uwzględniając charakter przetwarzania Danych Osobowych oraz informacje dostępne Podmiotowi Przetwarzającemu, pomagać Administratorowi, niezwłocznie i w najszerszym możliwym zakresie wywiązać się z obowiązków Administratora odnoszących się do zabezpieczenia Danych Osobowych, zgłoszenia naruszenia Organowi Nadzorczemu, zawiadomienia o Naruszeniu Ochrony Danych Osobowych osoby, której dane dotyczą, przeprowadzania Oceny Skutków dla Ochrony Danych, konsultowania przetwarzania Danych Osobowych z Organem Nadzorczym, określonych w art. 32-36 RODO;</w:t>
      </w:r>
    </w:p>
    <w:p w14:paraId="58C22286"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udostępniać Administratorowi wszelkie informacje niezbędne do wykazania spełnienia obowiązków Podmiotu Przetwarzającego wynikających z Umowy lub z RODO oraz umożliwiać Administratorowi lub osobie trzeciej upoważnionej przez Administratora przeprowadzanie audytów, o których mowa w art. 8 Umowy, i przyczyniać się do nich;</w:t>
      </w:r>
    </w:p>
    <w:p w14:paraId="2AB34932"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jeśli obowiązek taki wynika z przepisów prawa - wyznaczyć inspektora ochrony danych zgodnie z art. 37 ust. 4 RODO oraz przekazać jego dane kontaktowe Administratorowi w ciągu 7 dni od daty zawarcia Umowy lub wyznaczenia inspektora po dacie zawarcia Umowy. Wszelkie zmiany danych kontaktowych inspektora ochrony danych należy zgłosić Administratorowi w terminie 7 dni od daty zmiany;</w:t>
      </w:r>
    </w:p>
    <w:p w14:paraId="3B0BC6D3" w14:textId="77777777" w:rsidR="002C6CF2" w:rsidRPr="009730B7" w:rsidRDefault="002C6CF2" w:rsidP="00F128F3">
      <w:pPr>
        <w:pStyle w:val="HeadL3"/>
        <w:numPr>
          <w:ilvl w:val="3"/>
          <w:numId w:val="59"/>
        </w:numPr>
        <w:jc w:val="both"/>
        <w:rPr>
          <w:rFonts w:ascii="URW DIN" w:hAnsi="URW DIN"/>
          <w:sz w:val="20"/>
          <w:szCs w:val="20"/>
          <w:lang w:val="pl-PL"/>
        </w:rPr>
      </w:pPr>
      <w:r w:rsidRPr="009730B7">
        <w:rPr>
          <w:rFonts w:ascii="URW DIN" w:hAnsi="URW DIN"/>
          <w:sz w:val="20"/>
          <w:szCs w:val="20"/>
          <w:lang w:val="pl-PL"/>
        </w:rPr>
        <w:t>na żądanie Administratora, przekazać Administratorowi szczegółowe i aktualne informacje na temat środków i koncepcji bezpieczeństwa dotyczących powierzonego na gruncie Umowy przetwarzania Danych Osobowych.</w:t>
      </w:r>
    </w:p>
    <w:p w14:paraId="0AAC031F" w14:textId="3E27DCAB"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jest zobowiązany prowadzić rejestr wszystkich </w:t>
      </w:r>
      <w:r w:rsidR="00A82C8B">
        <w:rPr>
          <w:rFonts w:ascii="URW DIN" w:hAnsi="URW DIN"/>
          <w:sz w:val="20"/>
          <w:szCs w:val="20"/>
          <w:lang w:val="pl-PL"/>
        </w:rPr>
        <w:t xml:space="preserve">kategorii </w:t>
      </w:r>
      <w:r w:rsidRPr="009730B7">
        <w:rPr>
          <w:rFonts w:ascii="URW DIN" w:hAnsi="URW DIN"/>
          <w:sz w:val="20"/>
          <w:szCs w:val="20"/>
          <w:lang w:val="pl-PL"/>
        </w:rPr>
        <w:t>czynności przetwarzania Danych Osobowych dokonywanych w imieniu Administratora, zgodnie z art. 30 ust. 2 RODO, zawierający co najmniej następujące informacje:</w:t>
      </w:r>
    </w:p>
    <w:p w14:paraId="25A7989A" w14:textId="23BC523F"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 xml:space="preserve">imię i nazwisko oraz dane kontaktowe Podmiotu Przetwarzającego i Administratora oraz, gdy ma to zastosowanie, inspektora ochrony danych wyznaczonego przez Podmiot Przetwarzający; </w:t>
      </w:r>
    </w:p>
    <w:p w14:paraId="29961E4B" w14:textId="681A2F48" w:rsidR="002C6CF2" w:rsidRPr="009730B7" w:rsidRDefault="00A82C8B" w:rsidP="00374D06">
      <w:pPr>
        <w:pStyle w:val="HeadL3"/>
        <w:numPr>
          <w:ilvl w:val="3"/>
          <w:numId w:val="59"/>
        </w:numPr>
        <w:spacing w:after="0"/>
        <w:jc w:val="both"/>
        <w:rPr>
          <w:rFonts w:ascii="URW DIN" w:hAnsi="URW DIN"/>
          <w:sz w:val="20"/>
          <w:szCs w:val="20"/>
          <w:lang w:val="pl-PL"/>
        </w:rPr>
      </w:pPr>
      <w:r>
        <w:rPr>
          <w:rFonts w:ascii="URW DIN" w:hAnsi="URW DIN"/>
          <w:sz w:val="20"/>
          <w:szCs w:val="20"/>
          <w:lang w:val="pl-PL"/>
        </w:rPr>
        <w:t>kategorie przetwarzań</w:t>
      </w:r>
      <w:r w:rsidR="002C6CF2" w:rsidRPr="009730B7">
        <w:rPr>
          <w:rFonts w:ascii="URW DIN" w:hAnsi="URW DIN"/>
          <w:sz w:val="20"/>
          <w:szCs w:val="20"/>
          <w:lang w:val="pl-PL"/>
        </w:rPr>
        <w:t xml:space="preserve"> dokonywane w imieniu Administratora;</w:t>
      </w:r>
    </w:p>
    <w:p w14:paraId="7F14EE9F"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lastRenderedPageBreak/>
        <w:t xml:space="preserve">gdy ma to zastosowanie — informacje na temat przekazania Danych Osobowych do Państwa Trzeciego lub organizacji międzynarodowej, w tym nazwę tego Państwa Trzeciego, a w przypadku przekazania, o którym mowa w art. 49 ust. 1 akapit drugi RODO, dokumentację odpowiednich zabezpieczeń; </w:t>
      </w:r>
    </w:p>
    <w:p w14:paraId="61133F9F" w14:textId="77777777" w:rsidR="002C6CF2" w:rsidRPr="009730B7" w:rsidRDefault="002C6CF2" w:rsidP="00F128F3">
      <w:pPr>
        <w:pStyle w:val="HeadL3"/>
        <w:numPr>
          <w:ilvl w:val="3"/>
          <w:numId w:val="59"/>
        </w:numPr>
        <w:jc w:val="both"/>
        <w:rPr>
          <w:rFonts w:ascii="URW DIN" w:hAnsi="URW DIN"/>
          <w:sz w:val="20"/>
          <w:szCs w:val="20"/>
          <w:lang w:val="pl-PL"/>
        </w:rPr>
      </w:pPr>
      <w:r w:rsidRPr="009730B7">
        <w:rPr>
          <w:rFonts w:ascii="URW DIN" w:hAnsi="URW DIN"/>
          <w:sz w:val="20"/>
          <w:szCs w:val="20"/>
          <w:lang w:val="pl-PL"/>
        </w:rPr>
        <w:t>opis technicznych i organizacyjnych środków bezpieczeństwa wdrożonych i stosowanych w celu ochrony Danych Osobowych, w zakresie niezbędnym do wykonania przez Administratora obowiązków ciążących na nim na mocy RODO.</w:t>
      </w:r>
    </w:p>
    <w:p w14:paraId="3A7CAC53"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przypadku, gdy osoba, której Dane Osobowe są przetwarzane przez Podmiot Przetwarzający zażąda wykonania któregokolwiek z praw przysługujących jej na mocy przepisów RODO, w tym prawa do poprawienia, zmiany, aktualizacji, tymczasowego lub trwałego wstrzymania lub ograniczenia przetwarzania, prawa do przeniesienia lub usunięcia Danych Osobowych oraz prawa do sprzeciwu co do zautomatyzowanego podejmowania decyzji w indywidualnych przypadkach na podstawie jej Danych Osobowych przez Administratora, Podmiot Przetwarzający poinformuje o tym niezwłocznie Administratora i – na jego polecenie - wykona takie uprawienie zgodnie z poleceniem Administratora. W przypadku, gdy osoba, której dane dotyczą, przekaże takie żądanie Podmiotowi Przetwarzającemu, Podmiot Przetwarzający zobowiązany będzie niezwłocznie poinformować Administratora o takim żądaniu i następnie działać zgodnie z poleceniem Administratora.</w:t>
      </w:r>
    </w:p>
    <w:p w14:paraId="5BEBC5C4"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Kontrola organu nadzorczego</w:t>
      </w:r>
    </w:p>
    <w:p w14:paraId="7F0ED354" w14:textId="77777777" w:rsidR="002C6CF2" w:rsidRPr="009730B7" w:rsidRDefault="002C6CF2" w:rsidP="00F128F3">
      <w:pPr>
        <w:pStyle w:val="HeadL3"/>
        <w:numPr>
          <w:ilvl w:val="2"/>
          <w:numId w:val="59"/>
        </w:numPr>
        <w:jc w:val="both"/>
        <w:rPr>
          <w:rFonts w:ascii="URW DIN" w:hAnsi="URW DIN"/>
          <w:sz w:val="20"/>
          <w:szCs w:val="20"/>
          <w:lang w:val="pl-PL"/>
        </w:rPr>
      </w:pPr>
      <w:bookmarkStart w:id="612" w:name="_Ref211954298"/>
      <w:r w:rsidRPr="009730B7">
        <w:rPr>
          <w:rFonts w:ascii="URW DIN" w:hAnsi="URW DIN"/>
          <w:sz w:val="20"/>
          <w:szCs w:val="20"/>
          <w:lang w:val="pl-PL"/>
        </w:rPr>
        <w:t>Podmiot Przetwarzający jest zobowiązany niezwłocznie poinformować Administratora o każdym planowanym lub prowadzonym postępowaniu Organu Nadzorczego lub innego organu administracji publicznej (w tym organów ścigania), które dotyczy lub może dotyczyć Danych Osobowych. Powyższy obowiązek obejmuje otrzymanie przez Podmiot Przetwarzający korespondencji (lub przeprowadzenie rozmowy telefonicznej) z takimi podmiotami, ich pracownikami lub urzędnikami w odniesieniu do wykonania Umowy lub do Danych Osobowych. W ramach informacji, o których mowa w zdaniu poprzednim, Podmiot Przetwarzający zobowiązany jest przekazać Administratorowi co najmniej treść korespondencji (lub przedmiot i treść rozmowy telefonicznej) oraz treść odpowiedzi na taką korespondencję lub rozmowę telefoniczną.</w:t>
      </w:r>
      <w:bookmarkEnd w:id="612"/>
    </w:p>
    <w:p w14:paraId="76CE49A1"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szczególności w przypadku planowanego lub prowadzonego postępowania Organu Nadzorczego, które w dowolny sposób może dotyczyć lub dotyczy Danych Osobowych, Podmiot Przetwarzający niezwłocznie, a w każdym przypadku nie później niż w ciągu 24 godzin od powzięcia informacji przez Podmiot Przetwarzający o kontroli, zawiadomi Administratora o takim postępowaniu drogą elektroniczną i telefonicznie, na adres poczty elektronicznej i pod numer telefonu wskazany w art. 18.1 Umowy.</w:t>
      </w:r>
    </w:p>
    <w:p w14:paraId="62EB991A" w14:textId="6F96661B"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zobowiązuje się w pełni, w dobrej wierze i zachowaniem należytej staranności współpracować z Administratorem przed i w trakcie postępowania lub kontroli organów, o których mowa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_Ref211954298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7.1</w:t>
      </w:r>
      <w:r w:rsidR="004861BA">
        <w:rPr>
          <w:rFonts w:ascii="URW DIN" w:hAnsi="URW DIN"/>
          <w:sz w:val="20"/>
          <w:szCs w:val="20"/>
          <w:lang w:val="pl-PL"/>
        </w:rPr>
        <w:fldChar w:fldCharType="end"/>
      </w:r>
      <w:r w:rsidRPr="009730B7">
        <w:rPr>
          <w:rFonts w:ascii="URW DIN" w:hAnsi="URW DIN"/>
          <w:sz w:val="20"/>
          <w:szCs w:val="20"/>
          <w:lang w:val="pl-PL"/>
        </w:rPr>
        <w:t xml:space="preserve"> powyżej (w tym poprzez niezwłoczne przekazanie Administratorowi wszelkich danych, informacji i dokumentów niezbędnych do wyjaśnienia przedmiotu i przebiegu postępowania lub kontroli).</w:t>
      </w:r>
    </w:p>
    <w:p w14:paraId="035D5EC7" w14:textId="384278A6" w:rsidR="002C6CF2" w:rsidRPr="009730B7" w:rsidRDefault="002C6CF2" w:rsidP="00F128F3">
      <w:pPr>
        <w:pStyle w:val="HeadL3"/>
        <w:numPr>
          <w:ilvl w:val="2"/>
          <w:numId w:val="59"/>
        </w:numPr>
        <w:jc w:val="both"/>
        <w:rPr>
          <w:rFonts w:ascii="URW DIN" w:hAnsi="URW DIN"/>
          <w:sz w:val="20"/>
          <w:szCs w:val="20"/>
          <w:lang w:val="pl-PL"/>
        </w:rPr>
      </w:pPr>
      <w:bookmarkStart w:id="613" w:name="_Ref211954342"/>
      <w:r w:rsidRPr="009730B7">
        <w:rPr>
          <w:rFonts w:ascii="URW DIN" w:hAnsi="URW DIN"/>
          <w:sz w:val="20"/>
          <w:szCs w:val="20"/>
          <w:lang w:val="pl-PL"/>
        </w:rPr>
        <w:t xml:space="preserve">Na potrzeby niniejszego art. 7, termin „kontrola” obejmuje również otrzymanie przez Podmiot Przetwarzający korespondencji (w formie elektronicznej lub na piśmie lub przesłanej w inny sposób) od podmiotów, o których mowa w </w:t>
      </w:r>
      <w:r w:rsidR="004861BA">
        <w:rPr>
          <w:rFonts w:ascii="URW DIN" w:hAnsi="URW DIN"/>
          <w:sz w:val="20"/>
          <w:szCs w:val="20"/>
          <w:lang w:val="pl-PL"/>
        </w:rPr>
        <w:t>pkt</w:t>
      </w:r>
      <w:r w:rsidRPr="009730B7">
        <w:rPr>
          <w:rFonts w:ascii="URW DIN" w:hAnsi="URW DIN"/>
          <w:sz w:val="20"/>
          <w:szCs w:val="20"/>
          <w:lang w:val="pl-PL"/>
        </w:rPr>
        <w:t xml:space="preserv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_Ref211954298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7.1</w:t>
      </w:r>
      <w:r w:rsidR="004861BA">
        <w:rPr>
          <w:rFonts w:ascii="URW DIN" w:hAnsi="URW DIN"/>
          <w:sz w:val="20"/>
          <w:szCs w:val="20"/>
          <w:lang w:val="pl-PL"/>
        </w:rPr>
        <w:fldChar w:fldCharType="end"/>
      </w:r>
      <w:r w:rsidRPr="009730B7">
        <w:rPr>
          <w:rFonts w:ascii="URW DIN" w:hAnsi="URW DIN"/>
          <w:sz w:val="20"/>
          <w:szCs w:val="20"/>
          <w:lang w:val="pl-PL"/>
        </w:rPr>
        <w:t xml:space="preserve"> niniejszej Umowy, zaadresowanej do Podmiotu Przetwarzającego i odnoszącej się do Umowy lub do Danych Osobowych. Pod pojęciem „kontroli” Strony rozumieją także ryzyko wszczęcia takiej kontroli lub postępowania skierowanego wobec Podmiotu Przetwarzającego przez osobę, której dane dotyczą lub dowolną inną osobę, w odniesieniu do przetwarzania Danych Osobowych.</w:t>
      </w:r>
      <w:bookmarkEnd w:id="613"/>
    </w:p>
    <w:p w14:paraId="3009B416" w14:textId="08E5BCAB"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lastRenderedPageBreak/>
        <w:t xml:space="preserve">W przypadku otrzymania korespondencji (lub przeprowadzenia rozmowy telefonicznej) przez Podmiot Przetwarzający od osób, których dane dotyczą, a których Dane Osobowe są przetwarzane przez Podmiot Przetwarzający, Podmiot Przetwarzający zobowiązany jest do odpowiedniego wykonania zobowiązań, o których mowa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_Ref211954298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7.1</w:t>
      </w:r>
      <w:r w:rsidR="004861BA">
        <w:rPr>
          <w:rFonts w:ascii="URW DIN" w:hAnsi="URW DIN"/>
          <w:sz w:val="20"/>
          <w:szCs w:val="20"/>
          <w:lang w:val="pl-PL"/>
        </w:rPr>
        <w:fldChar w:fldCharType="end"/>
      </w:r>
      <w:r w:rsidRPr="009730B7">
        <w:rPr>
          <w:rFonts w:ascii="URW DIN" w:hAnsi="URW DIN"/>
          <w:sz w:val="20"/>
          <w:szCs w:val="20"/>
          <w:lang w:val="pl-PL"/>
        </w:rPr>
        <w:t xml:space="preserve"> –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_Ref211954342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7.4</w:t>
      </w:r>
      <w:r w:rsidR="004861BA">
        <w:rPr>
          <w:rFonts w:ascii="URW DIN" w:hAnsi="URW DIN"/>
          <w:sz w:val="20"/>
          <w:szCs w:val="20"/>
          <w:lang w:val="pl-PL"/>
        </w:rPr>
        <w:fldChar w:fldCharType="end"/>
      </w:r>
      <w:r w:rsidRPr="009730B7">
        <w:rPr>
          <w:rFonts w:ascii="URW DIN" w:hAnsi="URW DIN"/>
          <w:sz w:val="20"/>
          <w:szCs w:val="20"/>
          <w:lang w:val="pl-PL"/>
        </w:rPr>
        <w:t>. W szczególności, Podmiot Przetwarzający zobowiązany jest niezwłocznie zawiadomić Administratora o każdym takim przypadku i dołączyć do zawiadomienia kopię korespondencji lub notatek z rozmowy telefonicznej z osobą, której dane dotyczą.</w:t>
      </w:r>
    </w:p>
    <w:p w14:paraId="7F4E87E1"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Prawo Administratora do przeprowadzenia audytu</w:t>
      </w:r>
    </w:p>
    <w:p w14:paraId="02BFC56B"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Administratorowi przysługuje prawo przeprowadzania regularnych audytów i kontroli w celu zweryfikowania zgodności przetwarzania przez Podmiot Przetwarzający Danych Osobowych z wymaganiami wynikającymi z niniejszej Umowy oraz zgodności przetwarzania przez Podmiot Przetwarzający Danych Osobowych z obowiązującym prawem i wytycznymi Administratora.</w:t>
      </w:r>
    </w:p>
    <w:p w14:paraId="120544F5" w14:textId="77777777" w:rsidR="002C6CF2" w:rsidRPr="009730B7" w:rsidRDefault="002C6CF2" w:rsidP="00F128F3">
      <w:pPr>
        <w:pStyle w:val="HeadL3"/>
        <w:numPr>
          <w:ilvl w:val="2"/>
          <w:numId w:val="59"/>
        </w:numPr>
        <w:jc w:val="both"/>
        <w:rPr>
          <w:rFonts w:ascii="URW DIN" w:hAnsi="URW DIN"/>
          <w:sz w:val="20"/>
          <w:szCs w:val="20"/>
          <w:lang w:val="pl-PL"/>
        </w:rPr>
      </w:pPr>
      <w:bookmarkStart w:id="614" w:name="_Ref211954355"/>
      <w:r w:rsidRPr="009730B7">
        <w:rPr>
          <w:rFonts w:ascii="URW DIN" w:hAnsi="URW DIN"/>
          <w:sz w:val="20"/>
          <w:szCs w:val="20"/>
          <w:lang w:val="pl-PL"/>
        </w:rPr>
        <w:t>Audyty i kontrole mogą być prowadzone przez Administratora lub osobę trzecią działającą w imieniu Administratora, na przykład w trybie wizytacji dowolnej lokalizacji lub obiektu, w którym Dane Osobowe są przetwarzane (w tym przechowywane, co obejmuje również kopie zapasowe Danych Osobowych) oraz uzyskania dostępu do dokumentów, oprogramowania i sprzętu komputerowego oraz pozostałych informacji dotyczących Danych Osobowych będących przedmiotem niniejszej Umowy w celu analizy i zbadania tych dokumentów, oprogramowania i sprzętu komputerowego oraz pozostałych informacji. Administrator lub osoba trzecia działająca w imieniu Administratora są upoważnieni do weryfikacji wdrożenia i skuteczności środków technicznych i organizacyjnych stosowanych przez Podmiot Przetwarzający w celu zabezpieczenia Danych Osobowych.</w:t>
      </w:r>
      <w:bookmarkEnd w:id="614"/>
    </w:p>
    <w:p w14:paraId="6F332F7D" w14:textId="03D0CACB"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Audyt, o którym mowa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_Ref211954355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8.2</w:t>
      </w:r>
      <w:r w:rsidR="004861BA">
        <w:rPr>
          <w:rFonts w:ascii="URW DIN" w:hAnsi="URW DIN"/>
          <w:sz w:val="20"/>
          <w:szCs w:val="20"/>
          <w:lang w:val="pl-PL"/>
        </w:rPr>
        <w:fldChar w:fldCharType="end"/>
      </w:r>
      <w:r w:rsidRPr="009730B7">
        <w:rPr>
          <w:rFonts w:ascii="URW DIN" w:hAnsi="URW DIN"/>
          <w:sz w:val="20"/>
          <w:szCs w:val="20"/>
          <w:lang w:val="pl-PL"/>
        </w:rPr>
        <w:t xml:space="preserve"> powyżej, może odbywać się wyłącznie po zawiadomieniu Podmiotu Przetwarzającego przez Administratora o swoim zamiarze przeprowadzenia go z 7-dniowym wyprzedzeniem. Kontrole sposobu przetwarzania Danych Osobowych mogą być przeprowadzone przez Administratora lub osoby przez niego upoważnione w każdym czasie (także bez uprzedzenia), gdy Administrator podejmie uzasadnioną wątpliwość co do wywiązywania się przez Podmiot Przetwarzający z obowiązków wynikających z niniejszej Umowy lub przepisów RODO.</w:t>
      </w:r>
    </w:p>
    <w:p w14:paraId="19B1C001"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następstwie audytu lub kontroli, Administrator może przekazać Podmiotowi Przetwarzającemu, drogą elektroniczną lub na piśmie, wiążące zalecenia dotyczące zmian niezbędnych do poprawy środków zabezpieczenia Danych Osobowych, jak również środków wykorzystywanych przez Podmiot Przetwarzający do przetwarzania Danych Osobowych, a także innych środków naprawczych zalecanych w celu naprawy wykrytych niezgodności. Podmiot Przetwarzający zobowiązany jest odpowiedzieć na zalecenia i usunąć niezgodności nie później niż w ciągu 14 dni od otrzymania zaleceń od Administratora, o ile Administrator nie zdecyduje inaczej.</w:t>
      </w:r>
    </w:p>
    <w:p w14:paraId="531FA7ED"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Podmiotowi Przetwarzającemu nie przysługuje zwrot kosztów poniesionych w związku z audytem Administratora przeprowadzonym na mocy niniejszej Umowy.</w:t>
      </w:r>
    </w:p>
    <w:p w14:paraId="007A0678"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Zawiadomienie o naruszeniu ochrony danych osobowych</w:t>
      </w:r>
    </w:p>
    <w:p w14:paraId="12AFB615" w14:textId="3ADD3435"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niezwłocznie zawiadomi Administratora o każdym Naruszeniu Ochrony Danych Osobowych lub incydencie mogącym potencjalnie stanowić Naruszenie Ochrony Danych Osobowych, nie później niż </w:t>
      </w:r>
      <w:r w:rsidR="007D4CB2">
        <w:rPr>
          <w:rFonts w:ascii="URW DIN" w:hAnsi="URW DIN"/>
          <w:sz w:val="20"/>
          <w:szCs w:val="20"/>
          <w:lang w:val="pl-PL"/>
        </w:rPr>
        <w:t xml:space="preserve">w </w:t>
      </w:r>
      <w:r w:rsidRPr="009730B7">
        <w:rPr>
          <w:rFonts w:ascii="URW DIN" w:hAnsi="URW DIN"/>
          <w:sz w:val="20"/>
          <w:szCs w:val="20"/>
          <w:lang w:val="pl-PL"/>
        </w:rPr>
        <w:t xml:space="preserve">ciągu </w:t>
      </w:r>
      <w:r w:rsidR="00E71B79">
        <w:rPr>
          <w:rFonts w:ascii="URW DIN" w:hAnsi="URW DIN"/>
          <w:sz w:val="20"/>
          <w:szCs w:val="20"/>
          <w:lang w:val="pl-PL"/>
        </w:rPr>
        <w:t>24</w:t>
      </w:r>
      <w:r w:rsidRPr="009730B7">
        <w:rPr>
          <w:rFonts w:ascii="URW DIN" w:hAnsi="URW DIN"/>
          <w:sz w:val="20"/>
          <w:szCs w:val="20"/>
          <w:lang w:val="pl-PL"/>
        </w:rPr>
        <w:t xml:space="preserve"> godzin od momentu jego stwierdzenia przez Podmiot Przetwarzający. Zawiadomienie, o którym mowa w zdaniu poprzedzającym powinno nastąpić drogą elektroniczną i telefonicznie, na adres i pod numerem telefonu wskazanym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_Ref211954231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18.1</w:t>
      </w:r>
      <w:r w:rsidR="004861BA">
        <w:rPr>
          <w:rFonts w:ascii="URW DIN" w:hAnsi="URW DIN"/>
          <w:sz w:val="20"/>
          <w:szCs w:val="20"/>
          <w:lang w:val="pl-PL"/>
        </w:rPr>
        <w:fldChar w:fldCharType="end"/>
      </w:r>
      <w:r w:rsidRPr="009730B7">
        <w:rPr>
          <w:rFonts w:ascii="URW DIN" w:hAnsi="URW DIN"/>
          <w:sz w:val="20"/>
          <w:szCs w:val="20"/>
          <w:lang w:val="pl-PL"/>
        </w:rPr>
        <w:t xml:space="preserve"> niniejszej Umowy, a jego treść powinna co najmniej:</w:t>
      </w:r>
    </w:p>
    <w:p w14:paraId="5EA0119C" w14:textId="0E3E9A3C" w:rsidR="002C6CF2" w:rsidRPr="009730B7" w:rsidRDefault="002C6CF2" w:rsidP="00374D06">
      <w:pPr>
        <w:pStyle w:val="HeadL3"/>
        <w:numPr>
          <w:ilvl w:val="3"/>
          <w:numId w:val="59"/>
        </w:numPr>
        <w:spacing w:after="0"/>
        <w:jc w:val="both"/>
        <w:rPr>
          <w:rFonts w:ascii="URW DIN" w:hAnsi="URW DIN"/>
          <w:sz w:val="20"/>
          <w:szCs w:val="20"/>
          <w:lang w:val="pl-PL"/>
        </w:rPr>
      </w:pPr>
      <w:bookmarkStart w:id="615" w:name="_Ref211954395"/>
      <w:r w:rsidRPr="009730B7">
        <w:rPr>
          <w:rFonts w:ascii="URW DIN" w:hAnsi="URW DIN"/>
          <w:sz w:val="20"/>
          <w:szCs w:val="20"/>
          <w:lang w:val="pl-PL"/>
        </w:rPr>
        <w:lastRenderedPageBreak/>
        <w:t>opisywać charakter naruszenia ochrony Danych Osobowych, w tym wskazywać kategorie i przybliżoną liczbę objętych naruszeniem osób, których dane dotyczą, oraz kategorie i przybliżoną liczbę wpisów Danych Osobowych, których dotyczy naruszenie;</w:t>
      </w:r>
      <w:bookmarkEnd w:id="615"/>
      <w:r w:rsidRPr="009730B7">
        <w:rPr>
          <w:rFonts w:ascii="URW DIN" w:hAnsi="URW DIN"/>
          <w:sz w:val="20"/>
          <w:szCs w:val="20"/>
          <w:lang w:val="pl-PL"/>
        </w:rPr>
        <w:t xml:space="preserve"> </w:t>
      </w:r>
    </w:p>
    <w:p w14:paraId="3DD06617"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zawierać imię i nazwisko oraz dane kontaktowe inspektora ochrony danych lub oznaczenie innego punktu kontaktowego, od którego można uzyskać więcej informacji;</w:t>
      </w:r>
    </w:p>
    <w:p w14:paraId="7EE957B8"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opisywać możliwe konsekwencje Naruszenia Ochrony Danych Osobowych;</w:t>
      </w:r>
    </w:p>
    <w:p w14:paraId="58D7261A" w14:textId="77777777" w:rsidR="002C6CF2" w:rsidRPr="009730B7" w:rsidRDefault="002C6CF2" w:rsidP="00F128F3">
      <w:pPr>
        <w:pStyle w:val="HeadL3"/>
        <w:numPr>
          <w:ilvl w:val="3"/>
          <w:numId w:val="59"/>
        </w:numPr>
        <w:jc w:val="both"/>
        <w:rPr>
          <w:rFonts w:ascii="URW DIN" w:hAnsi="URW DIN"/>
          <w:sz w:val="20"/>
          <w:szCs w:val="20"/>
          <w:lang w:val="pl-PL"/>
        </w:rPr>
      </w:pPr>
      <w:bookmarkStart w:id="616" w:name="_Ref211954404"/>
      <w:r w:rsidRPr="009730B7">
        <w:rPr>
          <w:rFonts w:ascii="URW DIN" w:hAnsi="URW DIN"/>
          <w:sz w:val="20"/>
          <w:szCs w:val="20"/>
          <w:lang w:val="pl-PL"/>
        </w:rPr>
        <w:t>opisywać środki zastosowane lub proponowane przez Podmiot Przetwarzający w celu zaradzenia naruszeniu ochrony Danych Osobowych, w tym, w stosownych przypadkach, w celu zminimalizowania jego ewentualnych negatywnych skutków.</w:t>
      </w:r>
      <w:bookmarkEnd w:id="616"/>
      <w:r w:rsidRPr="009730B7">
        <w:rPr>
          <w:rFonts w:ascii="URW DIN" w:hAnsi="URW DIN"/>
          <w:sz w:val="20"/>
          <w:szCs w:val="20"/>
          <w:lang w:val="pl-PL"/>
        </w:rPr>
        <w:t xml:space="preserve"> </w:t>
      </w:r>
    </w:p>
    <w:p w14:paraId="50DDA1D0" w14:textId="2D0A8770"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W przypadku, gdy — oraz w zakresie, w jakim — nie wszystkie informacje wskazane w punkcie </w:t>
      </w:r>
      <w:r w:rsidR="004861BA">
        <w:rPr>
          <w:rFonts w:ascii="URW DIN" w:hAnsi="URW DIN"/>
          <w:sz w:val="20"/>
          <w:szCs w:val="20"/>
          <w:lang w:val="pl-PL"/>
        </w:rPr>
        <w:fldChar w:fldCharType="begin"/>
      </w:r>
      <w:r w:rsidR="004861BA">
        <w:rPr>
          <w:rFonts w:ascii="URW DIN" w:hAnsi="URW DIN"/>
          <w:sz w:val="20"/>
          <w:szCs w:val="20"/>
          <w:lang w:val="pl-PL"/>
        </w:rPr>
        <w:instrText xml:space="preserve"> REF _Ref211954395 \r \h </w:instrText>
      </w:r>
      <w:r w:rsidR="004861BA">
        <w:rPr>
          <w:rFonts w:ascii="URW DIN" w:hAnsi="URW DIN"/>
          <w:sz w:val="20"/>
          <w:szCs w:val="20"/>
          <w:lang w:val="pl-PL"/>
        </w:rPr>
      </w:r>
      <w:r w:rsidR="004861BA">
        <w:rPr>
          <w:rFonts w:ascii="URW DIN" w:hAnsi="URW DIN"/>
          <w:sz w:val="20"/>
          <w:szCs w:val="20"/>
          <w:lang w:val="pl-PL"/>
        </w:rPr>
        <w:fldChar w:fldCharType="separate"/>
      </w:r>
      <w:r w:rsidR="00702C1C">
        <w:rPr>
          <w:rFonts w:ascii="URW DIN" w:hAnsi="URW DIN"/>
          <w:sz w:val="20"/>
          <w:szCs w:val="20"/>
          <w:lang w:val="pl-PL"/>
        </w:rPr>
        <w:t>9.1.1</w:t>
      </w:r>
      <w:r w:rsidR="004861BA">
        <w:rPr>
          <w:rFonts w:ascii="URW DIN" w:hAnsi="URW DIN"/>
          <w:sz w:val="20"/>
          <w:szCs w:val="20"/>
          <w:lang w:val="pl-PL"/>
        </w:rPr>
        <w:fldChar w:fldCharType="end"/>
      </w:r>
      <w:r w:rsidRPr="009730B7">
        <w:rPr>
          <w:rFonts w:ascii="URW DIN" w:hAnsi="URW DIN"/>
          <w:sz w:val="20"/>
          <w:szCs w:val="20"/>
          <w:lang w:val="pl-PL"/>
        </w:rPr>
        <w:t xml:space="preserve"> — </w:t>
      </w:r>
      <w:r w:rsidR="008C03B0">
        <w:rPr>
          <w:rFonts w:ascii="URW DIN" w:hAnsi="URW DIN"/>
          <w:sz w:val="20"/>
          <w:szCs w:val="20"/>
          <w:lang w:val="pl-PL"/>
        </w:rPr>
        <w:fldChar w:fldCharType="begin"/>
      </w:r>
      <w:r w:rsidR="008C03B0">
        <w:rPr>
          <w:rFonts w:ascii="URW DIN" w:hAnsi="URW DIN"/>
          <w:sz w:val="20"/>
          <w:szCs w:val="20"/>
          <w:lang w:val="pl-PL"/>
        </w:rPr>
        <w:instrText xml:space="preserve"> REF _Ref211954404 \r \h </w:instrText>
      </w:r>
      <w:r w:rsidR="008C03B0">
        <w:rPr>
          <w:rFonts w:ascii="URW DIN" w:hAnsi="URW DIN"/>
          <w:sz w:val="20"/>
          <w:szCs w:val="20"/>
          <w:lang w:val="pl-PL"/>
        </w:rPr>
      </w:r>
      <w:r w:rsidR="008C03B0">
        <w:rPr>
          <w:rFonts w:ascii="URW DIN" w:hAnsi="URW DIN"/>
          <w:sz w:val="20"/>
          <w:szCs w:val="20"/>
          <w:lang w:val="pl-PL"/>
        </w:rPr>
        <w:fldChar w:fldCharType="separate"/>
      </w:r>
      <w:r w:rsidR="00702C1C">
        <w:rPr>
          <w:rFonts w:ascii="URW DIN" w:hAnsi="URW DIN"/>
          <w:sz w:val="20"/>
          <w:szCs w:val="20"/>
          <w:lang w:val="pl-PL"/>
        </w:rPr>
        <w:t>9.1.4</w:t>
      </w:r>
      <w:r w:rsidR="008C03B0">
        <w:rPr>
          <w:rFonts w:ascii="URW DIN" w:hAnsi="URW DIN"/>
          <w:sz w:val="20"/>
          <w:szCs w:val="20"/>
          <w:lang w:val="pl-PL"/>
        </w:rPr>
        <w:fldChar w:fldCharType="end"/>
      </w:r>
      <w:r w:rsidRPr="009730B7">
        <w:rPr>
          <w:rFonts w:ascii="URW DIN" w:hAnsi="URW DIN"/>
          <w:sz w:val="20"/>
          <w:szCs w:val="20"/>
          <w:lang w:val="pl-PL"/>
        </w:rPr>
        <w:t xml:space="preserve"> niniejszego art. 9 mogą zostać przekazane w tym samym czasie, Podmiot Przetwarzający zobowiązany jest przekazywać je Administratorowi stopniowo, ale niezwłocznie załączając do nich uzasadnienie przyczyn, dla których przekazanie wszystkich informacji w terminie nie jest możliwe.</w:t>
      </w:r>
    </w:p>
    <w:p w14:paraId="619597C1"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zobowiązany jest dokumentować wszystkie przypadki Naruszenia Ochrony Danych Osobowych mające wpływ na całość lub dowolną część Danych Osobowych, w tym okoliczności naruszenia, jego skutki oraz podjęte działania naprawcze. Dokumentacja taka umożliwi Administratorowi oraz organowi nadzoru sprawdzenie przestrzegania postanowień RODO oraz niniejszej Umowy.</w:t>
      </w:r>
    </w:p>
    <w:p w14:paraId="42EBB63B"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Stosunki z dalszymi podmiotami przetwarzającymi</w:t>
      </w:r>
    </w:p>
    <w:p w14:paraId="67BADD95"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nie może podzlecić przetwarzania Danych Osobowych Dalszemu Podmiotowi Przetwarzającemu bez uprzedniej, szczególnej i wyraźnej zgody Administratora. Dalszy Podmiot Przetwarzający nie jest upoważniony do angażowania osób trzecich do przetwarzania Danych Osobowych bez uprzedniej, szczególnej i wyraźnej zgody Administratora. Prawa i obowiązki Dalszych Podmiotów Przetwarzających stosuje się również w całości do dowolnych kolejnych podmiotów przetwarzających Dane Osobowe, zatrudnionych przez Dalsze Podmioty Przetwarzające po uzyskaniu uprzedniej, szczególnej i wyraźnej zgody Administratora. Podmiot Przetwarzający zobowiązany jest nałożyć na Dalsze Podmioty Przetwarzające wszystkie obowiązki wynikające z Umowy oraz obowiązującego prawa, mające zastosowanie do Podmiotu Przetwarzającego. Podmiot Przetwarzający zobowiązany jest zażądać od Dalszych Podmiotów Przetwarzających nałożenia zasadniczo tych samych obowiązków na kolejne dalsze podmioty przetwarzające. Administrator musi otrzymać te same uprawnienia kontrolne w stosunku do Dalszych Podmiotów Przetwarzających i kolejnych dalszych podmiotów przetwarzających, jakie na mocy Umowy i RODO przysługują mu w stosunku do Podmiotu Przetwarzającego.</w:t>
      </w:r>
    </w:p>
    <w:p w14:paraId="06D38967"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przypadku, gdy Dalszy Podmiot Przetwarzający (lub kolejny dalszy podmiot przetwarzający) nie wykona swoich obowiązków wynikających z Umowy zawartej z Podmiotem Przetwarzającym lub wynikających z RODO, całkowitą odpowiedzialność odszkodowawczą wobec Administratora lub osób, których dane dotyczą, ponosi Podmiot Przetwarzający.</w:t>
      </w:r>
    </w:p>
    <w:p w14:paraId="7C4AF9F3"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niezwłocznie zawiadomi Administratora o zawarciu umowy o przetwarzanie Danych Osobowych pomiędzy Podmiotem Przetwarzającym a Dalszym Podmiotem Przetwarzającym, a także poinformuje Administratora o treści takiej umowy, jak również o jej wygaśnięciu.</w:t>
      </w:r>
    </w:p>
    <w:p w14:paraId="6363CEB2"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zobowiązuje się nałożyć na Dalszy Podmiot Przetwarzający, w umowie z nim zawartej, obowiązek umożliwienia Administratorowi wykonania wszystkich </w:t>
      </w:r>
      <w:r w:rsidRPr="009730B7">
        <w:rPr>
          <w:rFonts w:ascii="URW DIN" w:hAnsi="URW DIN"/>
          <w:sz w:val="20"/>
          <w:szCs w:val="20"/>
          <w:lang w:val="pl-PL"/>
        </w:rPr>
        <w:lastRenderedPageBreak/>
        <w:t>uprawień wobec podmiotów przetwarzających określonych w niniejszej Umowie lub wynikających z przepisów RODO, bezpośrednio przez Administratora, przy czym prawo do przeprowadzenia audytu lub kontroli może być wykonane przez Administratora bezpośrednio w stosunku do Dalszego Podmiotu Przetwarzającego i dowolnego z jego kolejnych dalszych podmiotów przetwarzających.</w:t>
      </w:r>
    </w:p>
    <w:p w14:paraId="06FD6067"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Administrator upoważnia Podmiot Przetwarzający do zaangażowania Dalszych Podmiotów Przetwarzających oraz kolejnych dalszych podmiotów przetwarzających wymienionych w Załączniku nr 2 do niniejszej Umowy, jeżeli ma to zastosowanie.</w:t>
      </w:r>
    </w:p>
    <w:p w14:paraId="41680BCF"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zobowiązany jest regularnie sprawdzać i weryfikować, przed rozpoczęciem przetwarzania Danych Osobowych oraz później w regularnych odstępach czasowych, czy przetwarzanie Danych Osobowych przez Dalszy Podmiot Przetwarzający (oraz dowolny z jego kolejnych dalszych podmiotów przetwarzających) spełnia wymagania przewidziane w niniejszej Umowie oraz w umowie zawartej pomiędzy Dalszym Podmiotem Przetwarzającym a kolejnym dalszym podmiotem przetwarzającym, w szczególności, czy wdrożone zostały i stosowane są uzgodnione środki techniczne i organizacyjne. Na żądanie Administratora wyniki takiej kontroli muszą zostać udokumentowane i przekazane mu przez Podmiot Przetwarzający (lub Dalszy Podmiot Przetwarzający, według uznania Administratora).</w:t>
      </w:r>
    </w:p>
    <w:p w14:paraId="4F99ED79"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Zaangażowanie osób trzecich przez Podmiot Przetwarzający w celu świadczenia usług pomocniczych, takich jak usługi telekomunikacyjne, konserwacja i wsparcie użytkownika, sprzątanie, audyt lub utylizacja nośników danych nie wymaga spełnienia wymogów niniejszej Umowy, o ile osoby takie nie będą przetwarzały Danych Osobowych.</w:t>
      </w:r>
    </w:p>
    <w:p w14:paraId="5F381CA9"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Transfer danych poza EOG</w:t>
      </w:r>
    </w:p>
    <w:p w14:paraId="06B07A35"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przypadku, gdy Podmiot Przetwarzający posiada siedzibę w Państwie Trzecim, przy zawarciu niniejszej Umowy Strony podpiszą również standardowe klauzule umowne, zatwierdzone przez Komisję Europejską lub inny upoważniony organ. Administrator pełnić będzie rolę eksportera Danych Osobowych, a Podmiot Przetwarzający pełnić będzie rolę importera Danych Osobowych. Załącznik nr 4 do niniejszej Umowy będzie stanowić załącznik do standardowych klauzul umownych w sprawie technicznych i organizacyjnych środków bezpieczeństwa. Zasada ta nie obowiązuje w przypadku, gdy Komisja Europejska zdecyduje, że Państwo Trzecie, w którym Podmiot Przetwarzający posiada siedzibę, zapewnia odpowiedni poziom ochrony danych osobowych.</w:t>
      </w:r>
    </w:p>
    <w:p w14:paraId="3B4CEB91"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nie jest uprawniony do przekazywania (w tym transferu, udostępniania lub umożliwiania wglądu do Danych Osobowych) Danych Osobowych do Państw Trzecich bez uprzedniej, pisemnej zgody Administratora. Zakaz ten obejmuje również Dalsze Podmioty Przetwarzające oraz kolejne dalsze podmioty przetwarzające.</w:t>
      </w:r>
    </w:p>
    <w:p w14:paraId="10F5E8E1"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Środki techniczne i organizacyjne</w:t>
      </w:r>
    </w:p>
    <w:p w14:paraId="44F3B2FD" w14:textId="77777777" w:rsidR="002C6CF2" w:rsidRPr="009730B7" w:rsidRDefault="002C6CF2" w:rsidP="00F128F3">
      <w:pPr>
        <w:pStyle w:val="HeadL3"/>
        <w:numPr>
          <w:ilvl w:val="2"/>
          <w:numId w:val="59"/>
        </w:numPr>
        <w:jc w:val="both"/>
        <w:rPr>
          <w:rFonts w:ascii="URW DIN" w:hAnsi="URW DIN"/>
          <w:b/>
          <w:sz w:val="20"/>
          <w:szCs w:val="20"/>
          <w:lang w:val="pl-PL"/>
        </w:rPr>
      </w:pPr>
      <w:r w:rsidRPr="009730B7">
        <w:rPr>
          <w:rFonts w:ascii="URW DIN" w:hAnsi="URW DIN"/>
          <w:sz w:val="20"/>
          <w:szCs w:val="20"/>
          <w:lang w:val="pl-PL"/>
        </w:rPr>
        <w:t xml:space="preserve">Przed rozpoczęciem przetwarzania Danych Osobowych Podmiot Przetwarzający zobowiązany jest wdrożyć, stosować i udokumentować wszystkie środki wymagane na mocy art. 32 RODO, a także powinien utrzymywać co najmniej takie środki przez okres obowiązywania Umowy. </w:t>
      </w:r>
    </w:p>
    <w:p w14:paraId="5426770A" w14:textId="77777777" w:rsidR="002C6CF2" w:rsidRPr="009730B7" w:rsidRDefault="002C6CF2" w:rsidP="00F128F3">
      <w:pPr>
        <w:pStyle w:val="HeadL3"/>
        <w:numPr>
          <w:ilvl w:val="2"/>
          <w:numId w:val="59"/>
        </w:numPr>
        <w:jc w:val="both"/>
        <w:rPr>
          <w:rFonts w:ascii="URW DIN" w:hAnsi="URW DIN"/>
          <w:b/>
          <w:sz w:val="20"/>
          <w:szCs w:val="20"/>
          <w:lang w:val="pl-PL"/>
        </w:rPr>
      </w:pPr>
      <w:r w:rsidRPr="009730B7">
        <w:rPr>
          <w:rFonts w:ascii="URW DIN" w:hAnsi="URW DIN"/>
          <w:sz w:val="20"/>
          <w:szCs w:val="20"/>
          <w:lang w:val="pl-PL"/>
        </w:rPr>
        <w:t>W ocenie, czy poziom bezpieczeństwa Danych Osobowych jest adekwatny i należyty, Podmiot Przetwarzający bierze pod uwagę ryzyka związane z przetwarzaniem, w szczególności wynikające z przypadkowego lub bezprawnego usunięcia, utraty, modyfikacji, nieuprawnionego ujawnienia lub dostępu do Danych Osobowych przetwarzanych na mocy Umowy.</w:t>
      </w:r>
    </w:p>
    <w:p w14:paraId="62B1A062" w14:textId="77777777" w:rsidR="002C6CF2" w:rsidRPr="009730B7" w:rsidRDefault="002C6CF2" w:rsidP="00F128F3">
      <w:pPr>
        <w:pStyle w:val="HeadL3"/>
        <w:numPr>
          <w:ilvl w:val="2"/>
          <w:numId w:val="59"/>
        </w:numPr>
        <w:jc w:val="both"/>
        <w:rPr>
          <w:rFonts w:ascii="URW DIN" w:hAnsi="URW DIN"/>
          <w:b/>
          <w:sz w:val="20"/>
          <w:szCs w:val="20"/>
          <w:lang w:val="pl-PL"/>
        </w:rPr>
      </w:pPr>
      <w:bookmarkStart w:id="617" w:name="_Ref211954419"/>
      <w:r w:rsidRPr="009730B7">
        <w:rPr>
          <w:rFonts w:ascii="URW DIN" w:hAnsi="URW DIN"/>
          <w:sz w:val="20"/>
          <w:szCs w:val="20"/>
          <w:lang w:val="pl-PL"/>
        </w:rPr>
        <w:lastRenderedPageBreak/>
        <w:t>Oprócz środków opisanych w art. 32 RODO, Podmiot Przetwarzający jest zobowiązany wdrożyć środki techniczne i organizacyjne opisane w Załączniku nr 3 do Umowy.</w:t>
      </w:r>
      <w:bookmarkEnd w:id="617"/>
    </w:p>
    <w:p w14:paraId="5362C311" w14:textId="77777777" w:rsidR="002C6CF2" w:rsidRPr="009730B7" w:rsidRDefault="002C6CF2" w:rsidP="00F128F3">
      <w:pPr>
        <w:pStyle w:val="HeadL3"/>
        <w:numPr>
          <w:ilvl w:val="2"/>
          <w:numId w:val="59"/>
        </w:numPr>
        <w:jc w:val="both"/>
        <w:rPr>
          <w:rFonts w:ascii="URW DIN" w:hAnsi="URW DIN"/>
          <w:b/>
          <w:sz w:val="20"/>
          <w:szCs w:val="20"/>
          <w:lang w:val="pl-PL"/>
        </w:rPr>
      </w:pPr>
      <w:r w:rsidRPr="009730B7">
        <w:rPr>
          <w:rFonts w:ascii="URW DIN" w:hAnsi="URW DIN"/>
          <w:sz w:val="20"/>
          <w:szCs w:val="20"/>
          <w:lang w:val="pl-PL"/>
        </w:rPr>
        <w:t>Podmiot Przetwarzający ma obowiązek poinformować Administratora o wszelkich istotnych decyzjach związanych z zabezpieczeniem, a dotyczących organizacji przetwarzania Danych Osobowych oraz stosowanych procedur, jeżeli decyzja taka może negatywnie wpłynąć na bezpieczeństwo Danych Osobowych.</w:t>
      </w:r>
    </w:p>
    <w:p w14:paraId="0EE2397F" w14:textId="77777777" w:rsidR="002C6CF2" w:rsidRPr="009730B7" w:rsidRDefault="002C6CF2" w:rsidP="00F128F3">
      <w:pPr>
        <w:pStyle w:val="HeadL3"/>
        <w:numPr>
          <w:ilvl w:val="2"/>
          <w:numId w:val="59"/>
        </w:numPr>
        <w:jc w:val="both"/>
        <w:rPr>
          <w:rFonts w:ascii="URW DIN" w:hAnsi="URW DIN"/>
          <w:b/>
          <w:sz w:val="20"/>
          <w:szCs w:val="20"/>
          <w:lang w:val="pl-PL"/>
        </w:rPr>
      </w:pPr>
      <w:bookmarkStart w:id="618" w:name="_Ref211954427"/>
      <w:r w:rsidRPr="009730B7">
        <w:rPr>
          <w:rFonts w:ascii="URW DIN" w:hAnsi="URW DIN"/>
          <w:sz w:val="20"/>
          <w:szCs w:val="20"/>
          <w:lang w:val="pl-PL"/>
        </w:rPr>
        <w:t>Przetwarzanie Danych Osobowych w pomieszczeniach prywatnych lub w formule telepracy uzależnione jest od uprzedniej, wyraźnej zgody Administratora. Podmiot Przetwarzający zobowiązany jest zagwarantować, że świadczenie usług lub wykonywanie pracy w pomieszczeniach prywatnych lub w formule telepracy odbywa się zgodnie z wymogami dotyczącymi środków i wymogów adekwatnych dla danego przetwarzania Danych Osobowych przewidzianych w niniejszej Umowie oraz w RODO.</w:t>
      </w:r>
      <w:bookmarkEnd w:id="618"/>
    </w:p>
    <w:p w14:paraId="17C47A35" w14:textId="77777777" w:rsidR="002C6CF2" w:rsidRPr="009730B7" w:rsidRDefault="002C6CF2" w:rsidP="00F128F3">
      <w:pPr>
        <w:pStyle w:val="HeadL3"/>
        <w:numPr>
          <w:ilvl w:val="2"/>
          <w:numId w:val="59"/>
        </w:numPr>
        <w:jc w:val="both"/>
        <w:rPr>
          <w:rFonts w:ascii="URW DIN" w:hAnsi="URW DIN"/>
          <w:b/>
          <w:sz w:val="20"/>
          <w:szCs w:val="20"/>
          <w:lang w:val="pl-PL"/>
        </w:rPr>
      </w:pPr>
      <w:r w:rsidRPr="009730B7">
        <w:rPr>
          <w:rFonts w:ascii="URW DIN" w:hAnsi="URW DIN"/>
          <w:sz w:val="20"/>
          <w:szCs w:val="20"/>
          <w:lang w:val="pl-PL"/>
        </w:rPr>
        <w:t>Podmiot Przetwarzający może wdrożyć odpowiednie alternatywne środki techniczne i organizacyjne w trakcie obowiązywania Umowy. Środki takie muszą spełniać wymogi określone w art. 32 RODO oraz gwarantować poziom bezpieczeństwa nie niższy niż wymagany dla danego rodzaju ryzyka związanego z danym przetwarzaniem Danych Osobowych.</w:t>
      </w:r>
    </w:p>
    <w:p w14:paraId="6790F827" w14:textId="77777777" w:rsidR="002C6CF2" w:rsidRPr="009730B7" w:rsidRDefault="002C6CF2" w:rsidP="00F128F3">
      <w:pPr>
        <w:pStyle w:val="HeadL2"/>
        <w:numPr>
          <w:ilvl w:val="1"/>
          <w:numId w:val="59"/>
        </w:numPr>
        <w:jc w:val="both"/>
        <w:rPr>
          <w:rFonts w:ascii="URW DIN" w:hAnsi="URW DIN"/>
          <w:sz w:val="20"/>
          <w:szCs w:val="20"/>
          <w:lang w:val="pl-PL"/>
        </w:rPr>
      </w:pPr>
      <w:r w:rsidRPr="0AFD0EEC">
        <w:rPr>
          <w:rFonts w:ascii="URW DIN" w:hAnsi="URW DIN"/>
          <w:sz w:val="20"/>
          <w:szCs w:val="20"/>
          <w:lang w:val="pl-PL"/>
        </w:rPr>
        <w:t>Okres obowiązywania i rozwiązanie Umowy</w:t>
      </w:r>
    </w:p>
    <w:p w14:paraId="3F8CD326" w14:textId="7DD054B4" w:rsidR="002C6CF2" w:rsidRPr="009730B7" w:rsidRDefault="002C6CF2" w:rsidP="00F128F3">
      <w:pPr>
        <w:pStyle w:val="HeadL3"/>
        <w:numPr>
          <w:ilvl w:val="2"/>
          <w:numId w:val="59"/>
        </w:numPr>
        <w:jc w:val="both"/>
        <w:rPr>
          <w:rFonts w:ascii="URW DIN" w:hAnsi="URW DIN"/>
          <w:i/>
          <w:iCs/>
          <w:sz w:val="20"/>
          <w:szCs w:val="20"/>
          <w:lang w:val="pl-PL"/>
        </w:rPr>
      </w:pPr>
      <w:r w:rsidRPr="0AFD0EEC">
        <w:rPr>
          <w:rFonts w:ascii="URW DIN" w:hAnsi="URW DIN"/>
          <w:sz w:val="20"/>
          <w:szCs w:val="20"/>
          <w:lang w:val="pl-PL"/>
        </w:rPr>
        <w:t>Strony zawierają niniejszą Umowę na czas obowiązywania Umowy Głównej.</w:t>
      </w:r>
    </w:p>
    <w:p w14:paraId="188D30A0"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Niniejsza Umowa ulega rozwiązaniu jednocześnie z rozwiązaniem Umowy Głównej.</w:t>
      </w:r>
    </w:p>
    <w:p w14:paraId="16A44E46"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Administratorowi przysługuje prawo rozwiązania Umowy oraz Umowy Głównej ze skutkiem natychmiastowym w przypadku, gdy:</w:t>
      </w:r>
    </w:p>
    <w:p w14:paraId="14F3F6B8" w14:textId="753BEA9C"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organy administracji publicznej odpowiedzialne za nadzorowanie przetwarzania danych osobowych, w tym zgodności przetwarzania z przepisami RODO, stwierdzą – w drodze decyzji administracyjnej lub w inny sposób – że Podmiot Przetwarzający (lub Dalszy Podmiot Przetwarzający lub kolejny dalszy podmiot przetwarzający) nie przestrzega obowiązków wynikających z aktów prawa powszechnie obowiązującego, w tym RODO;</w:t>
      </w:r>
    </w:p>
    <w:p w14:paraId="6E4CA631" w14:textId="77777777" w:rsidR="002C6CF2" w:rsidRPr="009730B7" w:rsidRDefault="002C6CF2" w:rsidP="00374D06">
      <w:pPr>
        <w:pStyle w:val="HeadL3"/>
        <w:numPr>
          <w:ilvl w:val="3"/>
          <w:numId w:val="59"/>
        </w:numPr>
        <w:spacing w:after="0"/>
        <w:jc w:val="both"/>
        <w:rPr>
          <w:rFonts w:ascii="URW DIN" w:hAnsi="URW DIN"/>
          <w:sz w:val="20"/>
          <w:szCs w:val="20"/>
          <w:lang w:val="pl-PL"/>
        </w:rPr>
      </w:pPr>
      <w:r w:rsidRPr="009730B7">
        <w:rPr>
          <w:rFonts w:ascii="URW DIN" w:hAnsi="URW DIN"/>
          <w:sz w:val="20"/>
          <w:szCs w:val="20"/>
          <w:lang w:val="pl-PL"/>
        </w:rPr>
        <w:t>w następstwie przeprowadzonego audytu Administrator stwierdzi, że Podmiot Przetwarzający (lub Dalszy Podmiot Przetwarzający lub kolejny dalszy podmiot przetwarzający) nie przestrzega zasad przetwarzania Danych Osobowych przewidzianych w niniejszej Umowie lub w przepisach RODO;</w:t>
      </w:r>
    </w:p>
    <w:p w14:paraId="0D908C3B" w14:textId="77777777" w:rsidR="002C6CF2" w:rsidRPr="009730B7" w:rsidRDefault="002C6CF2" w:rsidP="00F128F3">
      <w:pPr>
        <w:pStyle w:val="HeadL3"/>
        <w:numPr>
          <w:ilvl w:val="3"/>
          <w:numId w:val="59"/>
        </w:numPr>
        <w:jc w:val="both"/>
        <w:rPr>
          <w:rFonts w:ascii="URW DIN" w:hAnsi="URW DIN"/>
          <w:sz w:val="20"/>
          <w:szCs w:val="20"/>
          <w:lang w:val="pl-PL"/>
        </w:rPr>
      </w:pPr>
      <w:r w:rsidRPr="009730B7">
        <w:rPr>
          <w:rFonts w:ascii="URW DIN" w:hAnsi="URW DIN"/>
          <w:sz w:val="20"/>
          <w:szCs w:val="20"/>
          <w:lang w:val="pl-PL"/>
        </w:rPr>
        <w:t>Podmiot Przetwarzający (lub Dalszy Podmiot Przetwarzający lub kolejny dalszy podmiot przetwarzający) dopuści się naruszenia lub nie spełni obowiązków ciążących na nim na mocy Umowy i nie podejmie działań naprawczych w ciągu 14 dni od otrzymania od Administratora zawiadomienia o naruszeniu. Za naruszenie Strony uznają w szczególności: (i) niewykonanie polecenia Administratora lub odmowę przez Podmiot Przetwarzający zezwolenia na przeprowadzenie audytu przez Administratora, zarówno w części, jak i w całości, lub nieuzasadnione opóźnienie w wykonaniu polecenia lub udzieleniu zezwolenia lub (ii) przetwarzanie Danych Osobowych w sposób niezgodny z przewidzianym celem lub w nieuzgodnionym Państwie Trzecim lub (iii) zaangażowanie niezatwierdzonego Dalszego Podmiotu Przetwarzającego lub kolejnego dalszego podmiotu przetwarzającego, (iv) niezastosowanie dowolnego ze środków bezpieczeństwa wymienionego w Załączniku nr 3 do niniejszej Umowy.</w:t>
      </w:r>
    </w:p>
    <w:p w14:paraId="7D607298"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W przypadku, gdy Dalszy Podmiot Przetwarzający lub kolejny dalszy podmiot przetwarzający nie będą przestrzegać zasad przetwarzania Danych Osobowych określonych w RODO lub w </w:t>
      </w:r>
      <w:r w:rsidRPr="009730B7">
        <w:rPr>
          <w:rFonts w:ascii="URW DIN" w:hAnsi="URW DIN"/>
          <w:sz w:val="20"/>
          <w:szCs w:val="20"/>
          <w:lang w:val="pl-PL"/>
        </w:rPr>
        <w:lastRenderedPageBreak/>
        <w:t>niniejszej Umowie, Administrator może nakazać Podmiotowi Przetwarzającemu rozwiązanie umowy z Dalszym Podmiotem Przetwarzającym (lub nakazać Dalszemu Podmiotowi Przetwarzającemu rozwiązanie umowy zawartej z kolejnym dalszym podmiotem przetwarzającym).</w:t>
      </w:r>
    </w:p>
    <w:p w14:paraId="78193623"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Administratorowi przysługuje prawo rozwiązania Umowy według własnego uznania z zachowaniem jedno miesięcznego okresu wypowiedzenia.</w:t>
      </w:r>
    </w:p>
    <w:p w14:paraId="7A3EE5E8" w14:textId="60C1925E"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Dla swej ważności zawiadomienie o rozwiązaniu Umowy, o którym mowa w punkcie </w:t>
      </w:r>
      <w:r w:rsidR="008C03B0">
        <w:rPr>
          <w:rFonts w:ascii="URW DIN" w:hAnsi="URW DIN"/>
          <w:sz w:val="20"/>
          <w:szCs w:val="20"/>
          <w:lang w:val="pl-PL"/>
        </w:rPr>
        <w:fldChar w:fldCharType="begin"/>
      </w:r>
      <w:r w:rsidR="008C03B0">
        <w:rPr>
          <w:rFonts w:ascii="URW DIN" w:hAnsi="URW DIN"/>
          <w:sz w:val="20"/>
          <w:szCs w:val="20"/>
          <w:lang w:val="pl-PL"/>
        </w:rPr>
        <w:instrText xml:space="preserve"> REF _Ref211954419 \r \h </w:instrText>
      </w:r>
      <w:r w:rsidR="008C03B0">
        <w:rPr>
          <w:rFonts w:ascii="URW DIN" w:hAnsi="URW DIN"/>
          <w:sz w:val="20"/>
          <w:szCs w:val="20"/>
          <w:lang w:val="pl-PL"/>
        </w:rPr>
      </w:r>
      <w:r w:rsidR="008C03B0">
        <w:rPr>
          <w:rFonts w:ascii="URW DIN" w:hAnsi="URW DIN"/>
          <w:sz w:val="20"/>
          <w:szCs w:val="20"/>
          <w:lang w:val="pl-PL"/>
        </w:rPr>
        <w:fldChar w:fldCharType="separate"/>
      </w:r>
      <w:r w:rsidR="00702C1C">
        <w:rPr>
          <w:rFonts w:ascii="URW DIN" w:hAnsi="URW DIN"/>
          <w:sz w:val="20"/>
          <w:szCs w:val="20"/>
          <w:lang w:val="pl-PL"/>
        </w:rPr>
        <w:t>12.3</w:t>
      </w:r>
      <w:r w:rsidR="008C03B0">
        <w:rPr>
          <w:rFonts w:ascii="URW DIN" w:hAnsi="URW DIN"/>
          <w:sz w:val="20"/>
          <w:szCs w:val="20"/>
          <w:lang w:val="pl-PL"/>
        </w:rPr>
        <w:fldChar w:fldCharType="end"/>
      </w:r>
      <w:r w:rsidRPr="009730B7">
        <w:rPr>
          <w:rFonts w:ascii="URW DIN" w:hAnsi="URW DIN"/>
          <w:sz w:val="20"/>
          <w:szCs w:val="20"/>
          <w:lang w:val="pl-PL"/>
        </w:rPr>
        <w:t xml:space="preserve"> lub </w:t>
      </w:r>
      <w:r w:rsidR="008C03B0">
        <w:rPr>
          <w:rFonts w:ascii="URW DIN" w:hAnsi="URW DIN"/>
          <w:sz w:val="20"/>
          <w:szCs w:val="20"/>
          <w:lang w:val="pl-PL"/>
        </w:rPr>
        <w:fldChar w:fldCharType="begin"/>
      </w:r>
      <w:r w:rsidR="008C03B0">
        <w:rPr>
          <w:rFonts w:ascii="URW DIN" w:hAnsi="URW DIN"/>
          <w:sz w:val="20"/>
          <w:szCs w:val="20"/>
          <w:lang w:val="pl-PL"/>
        </w:rPr>
        <w:instrText xml:space="preserve"> REF _Ref211954427 \r \h </w:instrText>
      </w:r>
      <w:r w:rsidR="008C03B0">
        <w:rPr>
          <w:rFonts w:ascii="URW DIN" w:hAnsi="URW DIN"/>
          <w:sz w:val="20"/>
          <w:szCs w:val="20"/>
          <w:lang w:val="pl-PL"/>
        </w:rPr>
      </w:r>
      <w:r w:rsidR="008C03B0">
        <w:rPr>
          <w:rFonts w:ascii="URW DIN" w:hAnsi="URW DIN"/>
          <w:sz w:val="20"/>
          <w:szCs w:val="20"/>
          <w:lang w:val="pl-PL"/>
        </w:rPr>
        <w:fldChar w:fldCharType="separate"/>
      </w:r>
      <w:r w:rsidR="00702C1C">
        <w:rPr>
          <w:rFonts w:ascii="URW DIN" w:hAnsi="URW DIN"/>
          <w:sz w:val="20"/>
          <w:szCs w:val="20"/>
          <w:lang w:val="pl-PL"/>
        </w:rPr>
        <w:t>12.5</w:t>
      </w:r>
      <w:r w:rsidR="008C03B0">
        <w:rPr>
          <w:rFonts w:ascii="URW DIN" w:hAnsi="URW DIN"/>
          <w:sz w:val="20"/>
          <w:szCs w:val="20"/>
          <w:lang w:val="pl-PL"/>
        </w:rPr>
        <w:fldChar w:fldCharType="end"/>
      </w:r>
      <w:r w:rsidRPr="009730B7">
        <w:rPr>
          <w:rFonts w:ascii="URW DIN" w:hAnsi="URW DIN"/>
          <w:sz w:val="20"/>
          <w:szCs w:val="20"/>
          <w:lang w:val="pl-PL"/>
        </w:rPr>
        <w:t xml:space="preserve"> niniejszej Umowy winno zostać przekazane Podmiotowi Przetwarzającemu na piśmie.</w:t>
      </w:r>
    </w:p>
    <w:p w14:paraId="5A06E599"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Usunięcie lub zwrot Danych Osobowych</w:t>
      </w:r>
    </w:p>
    <w:p w14:paraId="55A30336"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zobowiązuje się trwale i nieodwracalnie usunąć Dane Osobowe (oraz wszystkie ich kopie i kopie zapasowe) z chwilą, gdy przestaną one być potrzebne w celu wykonania Umowy jak też po jej rozwiązaniu lub wygaśnięciu, chyba, że Administrator zażąda inaczej na piśmie, lub o ile obowiązujące prawo nie wymaga od Podmiotu Przetwarzającego dalszego przechowywania Danych Osobowych (w tym przypadku Podmiot Przetwarzający powinien wcześniej poinformować Administratora o takim obowiązku, jeśli ma on zastosowanie do Podmiotu Przetwarzającego).</w:t>
      </w:r>
    </w:p>
    <w:p w14:paraId="69BF0648"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Stosownie do art. 14.1 powyżej, Podmiot Przetwarzający zobowiązany jest potwierdzić usunięcie każdej partii lub całości Danych Osobowych i niezwłocznie przekazać Administratorowi potwierdzenie (pisemny protokół) każdego takiego usunięcia.</w:t>
      </w:r>
    </w:p>
    <w:p w14:paraId="6060E5ED"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Wszystkie czynności usunięcia i zniszczenia należy przeprowadzić w sposób zgodny z aktualnym stanem technologii w dziedzinie odpowiednich środków ochrony danych osobowych, o ile Administrator wyraźnie nie zażąda lub nie zatwierdzi innej procedury.</w:t>
      </w:r>
    </w:p>
    <w:p w14:paraId="006192E9" w14:textId="77777777" w:rsidR="002C6CF2" w:rsidRPr="009730B7" w:rsidRDefault="002C6CF2" w:rsidP="00F128F3">
      <w:pPr>
        <w:pStyle w:val="HeadL2"/>
        <w:numPr>
          <w:ilvl w:val="1"/>
          <w:numId w:val="59"/>
        </w:numPr>
        <w:jc w:val="both"/>
        <w:rPr>
          <w:rFonts w:ascii="URW DIN" w:hAnsi="URW DIN"/>
          <w:b w:val="0"/>
          <w:sz w:val="20"/>
          <w:szCs w:val="20"/>
          <w:lang w:val="pl-PL"/>
        </w:rPr>
      </w:pPr>
      <w:r w:rsidRPr="009730B7">
        <w:rPr>
          <w:rFonts w:ascii="URW DIN" w:hAnsi="URW DIN"/>
          <w:sz w:val="20"/>
          <w:szCs w:val="20"/>
          <w:lang w:val="pl-PL"/>
        </w:rPr>
        <w:t>Rozstrzyganie sporów i prawo właściwe</w:t>
      </w:r>
    </w:p>
    <w:p w14:paraId="3A4DB801" w14:textId="5980DEBC" w:rsidR="002C6CF2" w:rsidRPr="009730B7" w:rsidRDefault="002C6CF2" w:rsidP="00F128F3">
      <w:pPr>
        <w:pStyle w:val="HeadL3"/>
        <w:numPr>
          <w:ilvl w:val="2"/>
          <w:numId w:val="59"/>
        </w:numPr>
        <w:jc w:val="both"/>
        <w:rPr>
          <w:rFonts w:ascii="URW DIN" w:hAnsi="URW DIN"/>
          <w:sz w:val="20"/>
          <w:szCs w:val="20"/>
          <w:lang w:val="pl-PL"/>
        </w:rPr>
      </w:pPr>
      <w:r w:rsidRPr="0AFD0EEC">
        <w:rPr>
          <w:rFonts w:ascii="URW DIN" w:hAnsi="URW DIN"/>
          <w:sz w:val="20"/>
          <w:szCs w:val="20"/>
          <w:lang w:val="pl-PL"/>
        </w:rPr>
        <w:t xml:space="preserve">Wszelkie spory związane z niniejszą Umową lub z niej wynikające będą rozstrzygane </w:t>
      </w:r>
      <w:r w:rsidR="263257BA" w:rsidRPr="0AFD0EEC">
        <w:rPr>
          <w:rFonts w:ascii="URW DIN" w:hAnsi="URW DIN"/>
          <w:sz w:val="20"/>
          <w:szCs w:val="20"/>
          <w:lang w:val="pl-PL"/>
        </w:rPr>
        <w:t>zgodnie z zasadami przewidzianymi dla Umowy Głównej</w:t>
      </w:r>
      <w:r w:rsidRPr="0AFD0EEC">
        <w:rPr>
          <w:rFonts w:ascii="URW DIN" w:hAnsi="URW DIN"/>
          <w:sz w:val="20"/>
          <w:szCs w:val="20"/>
          <w:lang w:val="pl-PL"/>
        </w:rPr>
        <w:t>.</w:t>
      </w:r>
    </w:p>
    <w:p w14:paraId="5298E384"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Niniejsza Umowa podlega prawu polskiemu i będzie interpretowana zgodnie z nim.</w:t>
      </w:r>
    </w:p>
    <w:p w14:paraId="4E5D2F6C"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Odpowiedzialność odszkodowawcza</w:t>
      </w:r>
    </w:p>
    <w:p w14:paraId="67F10E5C"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ponosi pełną odpowiedzialność odszkodowawczą wobec Administratora w odniesieniu do naruszeń postanowień Umowy lub obowiązującego prawa, w tym RODO. </w:t>
      </w:r>
    </w:p>
    <w:p w14:paraId="25C0CE3E"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W przypadku naruszenia Umowy przez Podmiot Przetwarzający, Dalszy Podmiot Przetwarzający lub kolejny dalszy podmiot przetwarzający, domniemywa się działanie zawinione w przypadku każdego z tych podmiotów. W odniesieniu do niniejszej Umowy nie stosuje się ograniczeń odpowiedzialności uzgodnionych przez Strony w innych umowach lub dokumentach. Podmiot Przetwarzający zobowiązuje się zwrócić Administratorowi kwoty będące karami nakładanymi przez Organ Nadzorczy lub roszczeniami odszkodowawczymi osób trzecich (w tym wniesionymi przez osoby, których dane dotyczą), które mogą zostać nałożone na albo wniesione przeciwko Administratorowi w wyniku niewykonania lub nienależytego wykonania przez Podmiot Przetwarzający lub Dalszy Podmiot Przetwarzający niniejszej Umowy w całości lub w części. </w:t>
      </w:r>
    </w:p>
    <w:p w14:paraId="70B4ECCC"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 xml:space="preserve">Podmiot Przetwarzający ponosi odpowiedzialność odszkodowawczą wobec Administratora z tytułu niewykonania lub nienależytego wykonania zobowiązań wynikających z Umowy lub </w:t>
      </w:r>
      <w:r w:rsidRPr="009730B7">
        <w:rPr>
          <w:rFonts w:ascii="URW DIN" w:hAnsi="URW DIN"/>
          <w:sz w:val="20"/>
          <w:szCs w:val="20"/>
          <w:lang w:val="pl-PL"/>
        </w:rPr>
        <w:lastRenderedPageBreak/>
        <w:t>przepisów bezwzględnie obowiązującego prawa przez Dalsze Podmioty Przetwarzające i kolejne dalsze podmioty przetwarzające, jeżeli takie niewykonanie lub nienależyte wykonanie zobowiązań lub przepisów bezwzględnie obowiązującego prawa skutkuje powstaniem roszczeń lub nałożeniem kar na Administratora, lub skutkuje powstaniem szkód po stronie Administratora, w taki sam sposób, jak gdyby Podmiot Przetwarzający samodzielnie nie wykonał lub niewłaściwie wykonał swoje zobowiązanie wynikające z niniejszej Umowy albo gdyby naruszył przepisy bezwzględnie obowiązującego prawa.</w:t>
      </w:r>
    </w:p>
    <w:p w14:paraId="67ED4ADD"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szczególności, w przypadku wniesienia roszczeń przeciwko Administratorowi przez osoby, których dane dotyczą (bezpośrednio lub za pośrednictwem stowarzyszeń reprezentujących konsumentów lub osoby, których dane dotyczą) i których Dane Osobowe są lub były przetwarzane przez Podmiot Przetwarzający, lub nałożenia pieniężnej kary administracyjnej przez Organ Nadzorczy, nałożenia grzywny lub przyznania od Administratora odszkodowania w wyniku niewykonania lub nienależytego wykonania przez Podmiot Przetwarzający swoich zobowiązań wynikających z Umowy lub z RODO lub innych przepisów prawa, Podmiot Przetwarzający będzie zobowiązany pokryć wszystkie kary, grzywny, szkody, koszty i inne opłaty poniesione przez lub nałożone na Administratora, powiększone o odsetki w wysokości ustawowej naliczone od dnia zapłaty tych kar lub odszkodowań przez Administratora. Podmiot Przetwarzający będzie w takim przypadku również zobowiązany do zapłaty Administratorowi racjonalnie uzasadnionych kosztów obrony przed takim roszczeniami lub karami, w tym wynagrodzenie profesjonalnego pełnomocnika lub pełnomocników.</w:t>
      </w:r>
    </w:p>
    <w:p w14:paraId="155DEAC3"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 przypadku, gdy osoby, których dane dotyczą (lub osoby lub stowarzyszenia występujące w ich imieniu) wniosą, w odniesieniu do Umowy i przetwarzania Danych Osobowych przez Podmiot Przetwarzający, Dalszy Podmiot Przetwarzający lub kolejny dalszy podmiot przetwarzający, jakiekolwiek roszczenia w przedmiocie niewykonania lub niewłaściwego wykonania niniejszej Umowy przez Podmiot Przetwarzający, Dalszy Podmiot Przetwarzający lub kolejny dalszy podmiot przetwarzający, Podmiot Przetwarzający niezwłocznie zawiadomi Administratora o wniesionym roszczeniu i przekaże Administratorowi szczegóły na jego temat, jak również umożliwi Administratorowi złożenie niezbędnych wyjaśnień i informacji w odniesieniu do niego, a także umożliwi mu dostęp do powiązanych dokumentów i informacji oraz udzieli mu pomocy w przypadku postępowania sądowego lub innego postępowania, w którym Administrator będzie występował jako strona lub w innym charakterze.</w:t>
      </w:r>
    </w:p>
    <w:p w14:paraId="4F03F296"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Podmiot Przetwarzający potwierdza, że wszystkie oświadczenia złożone i udzielone na gruncie niniejszej Umowy są zgodne z prawdą, dokładne, aktualne i kompletne. W przypadku, gdy którekolwiek z oświadczeń złożonych przez Podmiot Przetwarzający na mocy Umowy okaże się niezgodne z prawdą, niedokładne, nieaktualne lub niekompletne, Podmiot Przetwarzający zwróci Administratorowi koszty należne lub poniesione przez niego z tytułu kar, szkód i kosztów powstałych w wyniku niezgodności z prawdą, niedokładności, nieaktualności lub niekompletności takiego oświadczenia.</w:t>
      </w:r>
    </w:p>
    <w:p w14:paraId="37F90B3D"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Pozostałe postanowienia</w:t>
      </w:r>
    </w:p>
    <w:p w14:paraId="683106BD"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Wynagrodzenie należne na mocy Umowy Głównej obejmuje wynagrodzenie za usługi świadczone przez Podmiot Przetwarzający na rzecz Administratora na mocy niniejszej Umowy.</w:t>
      </w:r>
    </w:p>
    <w:p w14:paraId="3BDC69DC"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Umowa została sporządzona w dwóch egzemplarzach, po jednym dla Administratora i Podmiotu Przetwarzającego.</w:t>
      </w:r>
    </w:p>
    <w:p w14:paraId="11D5F7AA" w14:textId="77777777" w:rsidR="002C6CF2" w:rsidRPr="009730B7" w:rsidRDefault="002C6CF2" w:rsidP="00F128F3">
      <w:pPr>
        <w:pStyle w:val="HeadL3"/>
        <w:numPr>
          <w:ilvl w:val="2"/>
          <w:numId w:val="59"/>
        </w:numPr>
        <w:jc w:val="both"/>
        <w:outlineLvl w:val="1"/>
        <w:rPr>
          <w:rFonts w:ascii="URW DIN" w:hAnsi="URW DIN"/>
          <w:sz w:val="20"/>
          <w:szCs w:val="20"/>
          <w:lang w:val="pl-PL"/>
        </w:rPr>
      </w:pPr>
      <w:r w:rsidRPr="009730B7">
        <w:rPr>
          <w:rFonts w:ascii="URW DIN" w:hAnsi="URW DIN"/>
          <w:sz w:val="20"/>
          <w:szCs w:val="20"/>
          <w:lang w:val="pl-PL"/>
        </w:rPr>
        <w:t>Strony uzgadniają, że wszelkie warunki ogólne świadczenia usług lub inne dokumenty zasadniczo podobne do takich warunków, a opublikowane lub doręczone przez Podmiot Przetwarzający Administratorowi, nie mają zastosowania do Umowy.</w:t>
      </w:r>
    </w:p>
    <w:p w14:paraId="588AE6F5"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Umowa wchodzi w życie z dniem podpisania przez obie Strony.</w:t>
      </w:r>
    </w:p>
    <w:p w14:paraId="63CB39AA"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lastRenderedPageBreak/>
        <w:t>Wszystkie zmiany Umowy wymagają zachowania formy pisemnej pod rygorem nieważności.</w:t>
      </w:r>
    </w:p>
    <w:p w14:paraId="067027D9"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Strony uzgodniły, że w przypadku, gdy którekolwiek z postanowień niniejszej Umowy zostanie uznane za nieważne, nieskuteczne lub z innych względów niewykonalne, zostanie ono uzgodnione przez Strony i zastąpione w ciągu 30 dni od daty stwierdzenia takiej nieważności, nieskuteczności lub niewykonalności postanowieniem najbliżej odpowiadającym pierwotnemu postanowieniu, które jest zastępowane.</w:t>
      </w:r>
    </w:p>
    <w:p w14:paraId="17B55154"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Strony oświadczają, że niniejsza Umowa stanowi ich kompletne i wyłączne porozumienie w zakresie przedmiotu Umowy. Z chwilą wejścia Umowy w życie, wszelkie ustne i pisemne porozumienia Stron dotyczące jej przedmiotu, z wyjątkiem porozumień i umów wyraźnie powołanych w niniejszej Umowie, tracą ważność.</w:t>
      </w:r>
    </w:p>
    <w:p w14:paraId="21FDBE69"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Dane kontaktowe Stron</w:t>
      </w:r>
    </w:p>
    <w:p w14:paraId="6CD2A105" w14:textId="1336DCA8" w:rsidR="001404D8" w:rsidRPr="001404D8" w:rsidRDefault="002C6CF2" w:rsidP="001404D8">
      <w:pPr>
        <w:pStyle w:val="HeadL3"/>
        <w:numPr>
          <w:ilvl w:val="2"/>
          <w:numId w:val="59"/>
        </w:numPr>
        <w:jc w:val="both"/>
        <w:rPr>
          <w:rFonts w:ascii="URW DIN" w:hAnsi="URW DIN"/>
          <w:color w:val="000000"/>
          <w:sz w:val="20"/>
          <w:szCs w:val="20"/>
          <w:lang w:val="pl-PL"/>
        </w:rPr>
      </w:pPr>
      <w:bookmarkStart w:id="619" w:name="_Ref211954231"/>
      <w:r w:rsidRPr="009730B7">
        <w:rPr>
          <w:rFonts w:ascii="URW DIN" w:hAnsi="URW DIN"/>
          <w:sz w:val="20"/>
          <w:szCs w:val="20"/>
          <w:lang w:val="pl-PL"/>
        </w:rPr>
        <w:t>Dane kontaktowe osoby po stronie Administratora na potrzeby wykonania niniejszej Umowy:</w:t>
      </w:r>
      <w:r w:rsidR="001404D8">
        <w:rPr>
          <w:rFonts w:ascii="URW DIN" w:hAnsi="URW DIN"/>
          <w:color w:val="000000"/>
          <w:sz w:val="20"/>
          <w:szCs w:val="20"/>
          <w:lang w:val="pl-PL"/>
        </w:rPr>
        <w:br/>
      </w:r>
      <w:r w:rsidR="001404D8">
        <w:rPr>
          <w:rFonts w:ascii="URW DIN" w:hAnsi="URW DIN"/>
          <w:color w:val="000000"/>
          <w:sz w:val="20"/>
          <w:szCs w:val="20"/>
          <w:lang w:val="pl-PL"/>
        </w:rPr>
        <w:br/>
        <w:t>/</w:t>
      </w:r>
      <w:r w:rsidR="001404D8" w:rsidRPr="001404D8">
        <w:rPr>
          <w:rFonts w:ascii="URW DIN" w:hAnsi="URW DIN"/>
          <w:b/>
          <w:bCs/>
          <w:color w:val="000000"/>
          <w:sz w:val="20"/>
          <w:szCs w:val="20"/>
          <w:lang w:val="pl-PL"/>
        </w:rPr>
        <w:t xml:space="preserve">zgodnie z pkt </w:t>
      </w:r>
      <w:r w:rsidR="00222161">
        <w:rPr>
          <w:rFonts w:ascii="URW DIN" w:hAnsi="URW DIN"/>
          <w:b/>
          <w:bCs/>
          <w:color w:val="000000"/>
          <w:sz w:val="20"/>
          <w:szCs w:val="20"/>
          <w:lang w:val="pl-PL"/>
        </w:rPr>
        <w:fldChar w:fldCharType="begin"/>
      </w:r>
      <w:r w:rsidR="00222161">
        <w:rPr>
          <w:rFonts w:ascii="URW DIN" w:hAnsi="URW DIN"/>
          <w:b/>
          <w:bCs/>
          <w:color w:val="000000"/>
          <w:sz w:val="20"/>
          <w:szCs w:val="20"/>
          <w:lang w:val="pl-PL"/>
        </w:rPr>
        <w:instrText xml:space="preserve"> REF _Ref263147216 \r \h </w:instrText>
      </w:r>
      <w:r w:rsidR="00222161">
        <w:rPr>
          <w:rFonts w:ascii="URW DIN" w:hAnsi="URW DIN"/>
          <w:b/>
          <w:bCs/>
          <w:color w:val="000000"/>
          <w:sz w:val="20"/>
          <w:szCs w:val="20"/>
          <w:lang w:val="pl-PL"/>
        </w:rPr>
      </w:r>
      <w:r w:rsidR="00222161">
        <w:rPr>
          <w:rFonts w:ascii="URW DIN" w:hAnsi="URW DIN"/>
          <w:b/>
          <w:bCs/>
          <w:color w:val="000000"/>
          <w:sz w:val="20"/>
          <w:szCs w:val="20"/>
          <w:lang w:val="pl-PL"/>
        </w:rPr>
        <w:fldChar w:fldCharType="separate"/>
      </w:r>
      <w:r w:rsidR="00702C1C">
        <w:rPr>
          <w:rFonts w:ascii="URW DIN" w:hAnsi="URW DIN"/>
          <w:b/>
          <w:bCs/>
          <w:color w:val="000000"/>
          <w:sz w:val="20"/>
          <w:szCs w:val="20"/>
          <w:lang w:val="pl-PL"/>
        </w:rPr>
        <w:t>31.3</w:t>
      </w:r>
      <w:r w:rsidR="00222161">
        <w:rPr>
          <w:rFonts w:ascii="URW DIN" w:hAnsi="URW DIN"/>
          <w:b/>
          <w:bCs/>
          <w:color w:val="000000"/>
          <w:sz w:val="20"/>
          <w:szCs w:val="20"/>
          <w:lang w:val="pl-PL"/>
        </w:rPr>
        <w:fldChar w:fldCharType="end"/>
      </w:r>
      <w:r w:rsidR="001404D8" w:rsidRPr="001404D8">
        <w:rPr>
          <w:rFonts w:ascii="URW DIN" w:hAnsi="URW DIN"/>
          <w:b/>
          <w:bCs/>
          <w:color w:val="000000"/>
          <w:sz w:val="20"/>
          <w:szCs w:val="20"/>
          <w:lang w:val="pl-PL"/>
        </w:rPr>
        <w:t>-</w:t>
      </w:r>
      <w:r w:rsidR="00222161">
        <w:rPr>
          <w:rFonts w:ascii="URW DIN" w:hAnsi="URW DIN"/>
          <w:b/>
          <w:bCs/>
          <w:color w:val="000000"/>
          <w:sz w:val="20"/>
          <w:szCs w:val="20"/>
          <w:lang w:val="pl-PL"/>
        </w:rPr>
        <w:fldChar w:fldCharType="begin"/>
      </w:r>
      <w:r w:rsidR="00222161">
        <w:rPr>
          <w:rFonts w:ascii="URW DIN" w:hAnsi="URW DIN"/>
          <w:b/>
          <w:bCs/>
          <w:color w:val="000000"/>
          <w:sz w:val="20"/>
          <w:szCs w:val="20"/>
          <w:lang w:val="pl-PL"/>
        </w:rPr>
        <w:instrText xml:space="preserve"> REF _Ref379190544 \r \h </w:instrText>
      </w:r>
      <w:r w:rsidR="00222161">
        <w:rPr>
          <w:rFonts w:ascii="URW DIN" w:hAnsi="URW DIN"/>
          <w:b/>
          <w:bCs/>
          <w:color w:val="000000"/>
          <w:sz w:val="20"/>
          <w:szCs w:val="20"/>
          <w:lang w:val="pl-PL"/>
        </w:rPr>
      </w:r>
      <w:r w:rsidR="00222161">
        <w:rPr>
          <w:rFonts w:ascii="URW DIN" w:hAnsi="URW DIN"/>
          <w:b/>
          <w:bCs/>
          <w:color w:val="000000"/>
          <w:sz w:val="20"/>
          <w:szCs w:val="20"/>
          <w:lang w:val="pl-PL"/>
        </w:rPr>
        <w:fldChar w:fldCharType="separate"/>
      </w:r>
      <w:r w:rsidR="00702C1C">
        <w:rPr>
          <w:rFonts w:ascii="URW DIN" w:hAnsi="URW DIN"/>
          <w:b/>
          <w:bCs/>
          <w:color w:val="000000"/>
          <w:sz w:val="20"/>
          <w:szCs w:val="20"/>
          <w:lang w:val="pl-PL"/>
        </w:rPr>
        <w:t>31.4</w:t>
      </w:r>
      <w:r w:rsidR="00222161">
        <w:rPr>
          <w:rFonts w:ascii="URW DIN" w:hAnsi="URW DIN"/>
          <w:b/>
          <w:bCs/>
          <w:color w:val="000000"/>
          <w:sz w:val="20"/>
          <w:szCs w:val="20"/>
          <w:lang w:val="pl-PL"/>
        </w:rPr>
        <w:fldChar w:fldCharType="end"/>
      </w:r>
      <w:r w:rsidR="001404D8" w:rsidRPr="001404D8">
        <w:rPr>
          <w:rFonts w:ascii="URW DIN" w:hAnsi="URW DIN"/>
          <w:b/>
          <w:bCs/>
          <w:color w:val="000000"/>
          <w:sz w:val="20"/>
          <w:szCs w:val="20"/>
          <w:lang w:val="pl-PL"/>
        </w:rPr>
        <w:t xml:space="preserve"> Umowy Głównej</w:t>
      </w:r>
      <w:r w:rsidR="001404D8" w:rsidRPr="001404D8">
        <w:rPr>
          <w:rFonts w:ascii="URW DIN" w:hAnsi="URW DIN"/>
          <w:color w:val="000000"/>
          <w:sz w:val="20"/>
          <w:szCs w:val="20"/>
          <w:lang w:val="pl-PL"/>
        </w:rPr>
        <w:t>/.</w:t>
      </w:r>
      <w:bookmarkEnd w:id="619"/>
    </w:p>
    <w:p w14:paraId="238B003C" w14:textId="77777777" w:rsidR="002C6CF2" w:rsidRPr="009730B7" w:rsidRDefault="002C6CF2" w:rsidP="00F128F3">
      <w:pPr>
        <w:pStyle w:val="HeadL3"/>
        <w:numPr>
          <w:ilvl w:val="2"/>
          <w:numId w:val="59"/>
        </w:numPr>
        <w:jc w:val="both"/>
        <w:rPr>
          <w:rFonts w:ascii="URW DIN" w:hAnsi="URW DIN"/>
          <w:sz w:val="20"/>
          <w:szCs w:val="20"/>
          <w:lang w:val="pl-PL"/>
        </w:rPr>
      </w:pPr>
      <w:r w:rsidRPr="009730B7">
        <w:rPr>
          <w:rFonts w:ascii="URW DIN" w:hAnsi="URW DIN"/>
          <w:sz w:val="20"/>
          <w:szCs w:val="20"/>
          <w:lang w:val="pl-PL"/>
        </w:rPr>
        <w:t>Dane kontaktowe osoby po stronie Podmiotu Przetwarzającego na potrzeby wykonania niniejszej Umowy:</w:t>
      </w:r>
    </w:p>
    <w:p w14:paraId="7F269EC6" w14:textId="361A9C11" w:rsidR="002C6CF2" w:rsidRPr="009730B7" w:rsidRDefault="001404D8" w:rsidP="002C6CF2">
      <w:pPr>
        <w:pStyle w:val="HeadL3"/>
        <w:tabs>
          <w:tab w:val="clear" w:pos="850"/>
        </w:tabs>
        <w:ind w:firstLine="0"/>
        <w:jc w:val="both"/>
        <w:rPr>
          <w:rFonts w:ascii="URW DIN" w:hAnsi="URW DIN"/>
          <w:sz w:val="20"/>
          <w:szCs w:val="20"/>
          <w:lang w:val="pl-PL"/>
        </w:rPr>
      </w:pPr>
      <w:r>
        <w:rPr>
          <w:rFonts w:ascii="URW DIN" w:hAnsi="URW DIN"/>
          <w:color w:val="000000"/>
          <w:sz w:val="20"/>
          <w:szCs w:val="20"/>
          <w:lang w:val="pl-PL"/>
        </w:rPr>
        <w:t>/</w:t>
      </w:r>
      <w:r w:rsidRPr="001404D8">
        <w:rPr>
          <w:rFonts w:ascii="URW DIN" w:hAnsi="URW DIN"/>
          <w:b/>
          <w:bCs/>
          <w:color w:val="000000"/>
          <w:sz w:val="20"/>
          <w:szCs w:val="20"/>
          <w:lang w:val="pl-PL"/>
        </w:rPr>
        <w:t xml:space="preserve">zgodnie z pkt </w:t>
      </w:r>
      <w:r w:rsidR="00222161">
        <w:rPr>
          <w:rFonts w:ascii="URW DIN" w:hAnsi="URW DIN"/>
          <w:b/>
          <w:bCs/>
          <w:color w:val="000000"/>
          <w:sz w:val="20"/>
          <w:szCs w:val="20"/>
          <w:lang w:val="pl-PL"/>
        </w:rPr>
        <w:fldChar w:fldCharType="begin"/>
      </w:r>
      <w:r w:rsidR="00222161">
        <w:rPr>
          <w:rFonts w:ascii="URW DIN" w:hAnsi="URW DIN"/>
          <w:b/>
          <w:bCs/>
          <w:color w:val="000000"/>
          <w:sz w:val="20"/>
          <w:szCs w:val="20"/>
          <w:lang w:val="pl-PL"/>
        </w:rPr>
        <w:instrText xml:space="preserve"> REF _Ref263147216 \r \h </w:instrText>
      </w:r>
      <w:r w:rsidR="00222161">
        <w:rPr>
          <w:rFonts w:ascii="URW DIN" w:hAnsi="URW DIN"/>
          <w:b/>
          <w:bCs/>
          <w:color w:val="000000"/>
          <w:sz w:val="20"/>
          <w:szCs w:val="20"/>
          <w:lang w:val="pl-PL"/>
        </w:rPr>
      </w:r>
      <w:r w:rsidR="00222161">
        <w:rPr>
          <w:rFonts w:ascii="URW DIN" w:hAnsi="URW DIN"/>
          <w:b/>
          <w:bCs/>
          <w:color w:val="000000"/>
          <w:sz w:val="20"/>
          <w:szCs w:val="20"/>
          <w:lang w:val="pl-PL"/>
        </w:rPr>
        <w:fldChar w:fldCharType="separate"/>
      </w:r>
      <w:r w:rsidR="00702C1C">
        <w:rPr>
          <w:rFonts w:ascii="URW DIN" w:hAnsi="URW DIN"/>
          <w:b/>
          <w:bCs/>
          <w:color w:val="000000"/>
          <w:sz w:val="20"/>
          <w:szCs w:val="20"/>
          <w:lang w:val="pl-PL"/>
        </w:rPr>
        <w:t>31.3</w:t>
      </w:r>
      <w:r w:rsidR="00222161">
        <w:rPr>
          <w:rFonts w:ascii="URW DIN" w:hAnsi="URW DIN"/>
          <w:b/>
          <w:bCs/>
          <w:color w:val="000000"/>
          <w:sz w:val="20"/>
          <w:szCs w:val="20"/>
          <w:lang w:val="pl-PL"/>
        </w:rPr>
        <w:fldChar w:fldCharType="end"/>
      </w:r>
      <w:r w:rsidRPr="001404D8">
        <w:rPr>
          <w:rFonts w:ascii="URW DIN" w:hAnsi="URW DIN"/>
          <w:b/>
          <w:bCs/>
          <w:color w:val="000000"/>
          <w:sz w:val="20"/>
          <w:szCs w:val="20"/>
          <w:lang w:val="pl-PL"/>
        </w:rPr>
        <w:t>-</w:t>
      </w:r>
      <w:r w:rsidR="00222161">
        <w:rPr>
          <w:rFonts w:ascii="URW DIN" w:hAnsi="URW DIN"/>
          <w:b/>
          <w:bCs/>
          <w:color w:val="000000"/>
          <w:sz w:val="20"/>
          <w:szCs w:val="20"/>
          <w:lang w:val="pl-PL"/>
        </w:rPr>
        <w:fldChar w:fldCharType="begin"/>
      </w:r>
      <w:r w:rsidR="00222161">
        <w:rPr>
          <w:rFonts w:ascii="URW DIN" w:hAnsi="URW DIN"/>
          <w:b/>
          <w:bCs/>
          <w:color w:val="000000"/>
          <w:sz w:val="20"/>
          <w:szCs w:val="20"/>
          <w:lang w:val="pl-PL"/>
        </w:rPr>
        <w:instrText xml:space="preserve"> REF _Ref379190544 \r \h </w:instrText>
      </w:r>
      <w:r w:rsidR="00222161">
        <w:rPr>
          <w:rFonts w:ascii="URW DIN" w:hAnsi="URW DIN"/>
          <w:b/>
          <w:bCs/>
          <w:color w:val="000000"/>
          <w:sz w:val="20"/>
          <w:szCs w:val="20"/>
          <w:lang w:val="pl-PL"/>
        </w:rPr>
      </w:r>
      <w:r w:rsidR="00222161">
        <w:rPr>
          <w:rFonts w:ascii="URW DIN" w:hAnsi="URW DIN"/>
          <w:b/>
          <w:bCs/>
          <w:color w:val="000000"/>
          <w:sz w:val="20"/>
          <w:szCs w:val="20"/>
          <w:lang w:val="pl-PL"/>
        </w:rPr>
        <w:fldChar w:fldCharType="separate"/>
      </w:r>
      <w:r w:rsidR="00702C1C">
        <w:rPr>
          <w:rFonts w:ascii="URW DIN" w:hAnsi="URW DIN"/>
          <w:b/>
          <w:bCs/>
          <w:color w:val="000000"/>
          <w:sz w:val="20"/>
          <w:szCs w:val="20"/>
          <w:lang w:val="pl-PL"/>
        </w:rPr>
        <w:t>31.4</w:t>
      </w:r>
      <w:r w:rsidR="00222161">
        <w:rPr>
          <w:rFonts w:ascii="URW DIN" w:hAnsi="URW DIN"/>
          <w:b/>
          <w:bCs/>
          <w:color w:val="000000"/>
          <w:sz w:val="20"/>
          <w:szCs w:val="20"/>
          <w:lang w:val="pl-PL"/>
        </w:rPr>
        <w:fldChar w:fldCharType="end"/>
      </w:r>
      <w:r w:rsidRPr="001404D8">
        <w:rPr>
          <w:rFonts w:ascii="URW DIN" w:hAnsi="URW DIN"/>
          <w:b/>
          <w:bCs/>
          <w:color w:val="000000"/>
          <w:sz w:val="20"/>
          <w:szCs w:val="20"/>
          <w:lang w:val="pl-PL"/>
        </w:rPr>
        <w:t xml:space="preserve"> Umowy Głównej</w:t>
      </w:r>
      <w:r>
        <w:rPr>
          <w:rFonts w:ascii="URW DIN" w:hAnsi="URW DIN"/>
          <w:sz w:val="20"/>
          <w:szCs w:val="20"/>
          <w:lang w:val="pl-PL"/>
        </w:rPr>
        <w:t>/.</w:t>
      </w:r>
    </w:p>
    <w:p w14:paraId="07A61F66" w14:textId="77777777" w:rsidR="002C6CF2" w:rsidRPr="009730B7" w:rsidRDefault="002C6CF2" w:rsidP="00F128F3">
      <w:pPr>
        <w:pStyle w:val="HeadL2"/>
        <w:numPr>
          <w:ilvl w:val="1"/>
          <w:numId w:val="59"/>
        </w:numPr>
        <w:jc w:val="both"/>
        <w:rPr>
          <w:rFonts w:ascii="URW DIN" w:hAnsi="URW DIN"/>
          <w:sz w:val="20"/>
          <w:szCs w:val="20"/>
          <w:lang w:val="pl-PL"/>
        </w:rPr>
      </w:pPr>
      <w:r w:rsidRPr="009730B7">
        <w:rPr>
          <w:rFonts w:ascii="URW DIN" w:hAnsi="URW DIN"/>
          <w:sz w:val="20"/>
          <w:szCs w:val="20"/>
          <w:lang w:val="pl-PL"/>
        </w:rPr>
        <w:t>Załączniki</w:t>
      </w:r>
    </w:p>
    <w:p w14:paraId="0B0F3D23" w14:textId="77777777" w:rsidR="002C6CF2" w:rsidRPr="009730B7" w:rsidRDefault="002C6CF2" w:rsidP="00F128F3">
      <w:pPr>
        <w:pStyle w:val="Akapitzlist"/>
        <w:numPr>
          <w:ilvl w:val="0"/>
          <w:numId w:val="58"/>
        </w:numPr>
        <w:suppressAutoHyphens w:val="0"/>
        <w:rPr>
          <w:rFonts w:ascii="URW DIN" w:hAnsi="URW DIN"/>
          <w:sz w:val="20"/>
          <w:szCs w:val="20"/>
          <w:lang w:val="pl-PL"/>
        </w:rPr>
      </w:pPr>
      <w:r w:rsidRPr="009730B7">
        <w:rPr>
          <w:rFonts w:ascii="URW DIN" w:hAnsi="URW DIN"/>
          <w:sz w:val="20"/>
          <w:szCs w:val="20"/>
          <w:lang w:val="pl-PL"/>
        </w:rPr>
        <w:t>Następujące załączniki stanowią integralną część Umowy:</w:t>
      </w:r>
    </w:p>
    <w:p w14:paraId="62A91A37" w14:textId="77777777" w:rsidR="002C6CF2" w:rsidRPr="009730B7" w:rsidRDefault="002C6CF2" w:rsidP="002C6CF2">
      <w:pPr>
        <w:rPr>
          <w:rFonts w:ascii="URW DIN" w:hAnsi="URW DIN"/>
          <w:sz w:val="20"/>
          <w:szCs w:val="20"/>
        </w:rPr>
      </w:pPr>
    </w:p>
    <w:p w14:paraId="0C5F9A28" w14:textId="77777777" w:rsidR="002C6CF2" w:rsidRPr="00374D06" w:rsidRDefault="002C6CF2" w:rsidP="002C6CF2">
      <w:pPr>
        <w:rPr>
          <w:rFonts w:ascii="URW DIN" w:hAnsi="URW DIN"/>
          <w:sz w:val="18"/>
        </w:rPr>
      </w:pPr>
      <w:r w:rsidRPr="00374D06">
        <w:rPr>
          <w:rFonts w:ascii="URW DIN" w:hAnsi="URW DIN"/>
          <w:sz w:val="18"/>
        </w:rPr>
        <w:t>Załącznik nr 1: Dane Osobowe powierzone do przetwarzania przez Podmiot Przetwarzający</w:t>
      </w:r>
    </w:p>
    <w:p w14:paraId="6B3BF8EB" w14:textId="77777777" w:rsidR="002C6CF2" w:rsidRPr="00374D06" w:rsidRDefault="002C6CF2" w:rsidP="002C6CF2">
      <w:pPr>
        <w:jc w:val="both"/>
        <w:rPr>
          <w:rFonts w:ascii="URW DIN" w:hAnsi="URW DIN"/>
          <w:sz w:val="18"/>
        </w:rPr>
      </w:pPr>
      <w:r w:rsidRPr="00374D06">
        <w:rPr>
          <w:rFonts w:ascii="URW DIN" w:hAnsi="URW DIN"/>
          <w:sz w:val="18"/>
        </w:rPr>
        <w:t xml:space="preserve">Załącznik nr 2: Zatwierdzone Dalsze Podmioty Przetwarzające i kolejne dalsze podmioty przetwarzające* </w:t>
      </w:r>
      <w:r w:rsidRPr="00374D06">
        <w:rPr>
          <w:rFonts w:ascii="URW DIN" w:hAnsi="URW DIN"/>
          <w:b/>
          <w:sz w:val="18"/>
        </w:rPr>
        <w:t>O ILE MA ZASTOSOWANIE</w:t>
      </w:r>
    </w:p>
    <w:p w14:paraId="22FEB7BC" w14:textId="77777777" w:rsidR="002C6CF2" w:rsidRDefault="002C6CF2" w:rsidP="002C6CF2">
      <w:pPr>
        <w:jc w:val="both"/>
        <w:rPr>
          <w:rFonts w:ascii="URW DIN" w:hAnsi="URW DIN"/>
          <w:sz w:val="18"/>
        </w:rPr>
      </w:pPr>
      <w:r w:rsidRPr="00374D06">
        <w:rPr>
          <w:rFonts w:ascii="URW DIN" w:hAnsi="URW DIN"/>
          <w:sz w:val="18"/>
        </w:rPr>
        <w:t>Załącznik nr 3: Środki techniczne i organizacyjne</w:t>
      </w:r>
    </w:p>
    <w:p w14:paraId="5D2C23D7" w14:textId="77777777" w:rsidR="003400C3" w:rsidRPr="00374D06" w:rsidRDefault="003400C3" w:rsidP="002C6CF2">
      <w:pPr>
        <w:jc w:val="both"/>
        <w:rPr>
          <w:rFonts w:ascii="URW DIN" w:hAnsi="URW DIN"/>
          <w:sz w:val="18"/>
        </w:rPr>
      </w:pPr>
    </w:p>
    <w:p w14:paraId="7E5CF078" w14:textId="77777777" w:rsidR="002C6CF2" w:rsidRPr="009730B7" w:rsidRDefault="002C6CF2" w:rsidP="002C6CF2">
      <w:pPr>
        <w:jc w:val="both"/>
        <w:rPr>
          <w:rFonts w:ascii="URW DIN" w:hAnsi="URW DIN"/>
          <w:sz w:val="20"/>
          <w:szCs w:val="20"/>
        </w:rPr>
      </w:pPr>
    </w:p>
    <w:p w14:paraId="4514A319" w14:textId="77777777" w:rsidR="00702C1C" w:rsidRDefault="00702C1C">
      <w:pPr>
        <w:rPr>
          <w:rFonts w:ascii="URW DIN" w:hAnsi="URW DIN"/>
          <w:b/>
          <w:sz w:val="20"/>
          <w:szCs w:val="20"/>
        </w:rPr>
      </w:pPr>
      <w:r>
        <w:rPr>
          <w:rFonts w:ascii="URW DIN" w:hAnsi="URW DIN"/>
          <w:b/>
          <w:sz w:val="20"/>
          <w:szCs w:val="20"/>
        </w:rPr>
        <w:br w:type="page"/>
      </w:r>
    </w:p>
    <w:p w14:paraId="14B4B00B" w14:textId="24C8C404" w:rsidR="002C6CF2" w:rsidRPr="009730B7" w:rsidRDefault="002C6CF2" w:rsidP="002C6CF2">
      <w:pPr>
        <w:jc w:val="both"/>
        <w:rPr>
          <w:rFonts w:ascii="URW DIN" w:hAnsi="URW DIN"/>
          <w:b/>
          <w:sz w:val="20"/>
          <w:szCs w:val="20"/>
        </w:rPr>
      </w:pPr>
      <w:r w:rsidRPr="009730B7">
        <w:rPr>
          <w:rFonts w:ascii="URW DIN" w:hAnsi="URW DIN"/>
          <w:b/>
          <w:sz w:val="20"/>
          <w:szCs w:val="20"/>
        </w:rPr>
        <w:lastRenderedPageBreak/>
        <w:t>Załącznik nr 1</w:t>
      </w:r>
      <w:r w:rsidR="006B288A" w:rsidRPr="009730B7">
        <w:rPr>
          <w:rFonts w:ascii="URW DIN" w:hAnsi="URW DIN"/>
          <w:b/>
          <w:sz w:val="20"/>
          <w:szCs w:val="20"/>
        </w:rPr>
        <w:t xml:space="preserve"> do umowy powierzenia przetwarzania danych osobowych</w:t>
      </w:r>
      <w:r w:rsidRPr="009730B7">
        <w:rPr>
          <w:rFonts w:ascii="URW DIN" w:hAnsi="URW DIN"/>
          <w:b/>
          <w:sz w:val="20"/>
          <w:szCs w:val="20"/>
        </w:rPr>
        <w:t>: Dane Osobowe powierzone do przetwarzania przez Podmiot Przetwarzający</w:t>
      </w:r>
    </w:p>
    <w:p w14:paraId="72D253E2" w14:textId="77777777" w:rsidR="002C6CF2" w:rsidRPr="009730B7" w:rsidRDefault="002C6CF2" w:rsidP="002C6CF2">
      <w:pPr>
        <w:jc w:val="both"/>
        <w:rPr>
          <w:rFonts w:ascii="URW DIN" w:hAnsi="URW DIN"/>
          <w:b/>
          <w:sz w:val="20"/>
          <w:szCs w:val="20"/>
        </w:rPr>
      </w:pPr>
    </w:p>
    <w:p w14:paraId="62DC9F04" w14:textId="0CB243BE" w:rsidR="002C6CF2" w:rsidRPr="009730B7" w:rsidRDefault="002C6CF2" w:rsidP="009730B7">
      <w:pPr>
        <w:ind w:firstLine="360"/>
        <w:jc w:val="both"/>
        <w:rPr>
          <w:rFonts w:ascii="URW DIN" w:hAnsi="URW DIN"/>
          <w:bCs/>
          <w:sz w:val="20"/>
          <w:szCs w:val="20"/>
        </w:rPr>
      </w:pPr>
      <w:r w:rsidRPr="009730B7">
        <w:rPr>
          <w:rFonts w:ascii="URW DIN" w:hAnsi="URW DIN"/>
          <w:bCs/>
          <w:sz w:val="20"/>
          <w:szCs w:val="20"/>
        </w:rPr>
        <w:t>Kategorie osób, których dane dotyczą:</w:t>
      </w:r>
    </w:p>
    <w:p w14:paraId="44CD53AA" w14:textId="77777777" w:rsidR="002C6CF2" w:rsidRPr="009730B7" w:rsidRDefault="002C6CF2" w:rsidP="002C6CF2">
      <w:pPr>
        <w:ind w:left="360"/>
        <w:jc w:val="both"/>
        <w:rPr>
          <w:rFonts w:ascii="URW DIN" w:hAnsi="URW DIN"/>
          <w:bCs/>
          <w:sz w:val="20"/>
          <w:szCs w:val="20"/>
        </w:rPr>
      </w:pPr>
      <w:r w:rsidRPr="009730B7">
        <w:rPr>
          <w:rFonts w:ascii="URW DIN" w:hAnsi="URW DIN"/>
          <w:bCs/>
          <w:sz w:val="20"/>
          <w:szCs w:val="20"/>
        </w:rPr>
        <w:t>(</w:t>
      </w:r>
      <w:r w:rsidRPr="009730B7">
        <w:rPr>
          <w:rFonts w:ascii="Courier New" w:hAnsi="Courier New" w:cs="Courier New"/>
          <w:bCs/>
          <w:sz w:val="20"/>
          <w:szCs w:val="20"/>
        </w:rPr>
        <w:t>●</w:t>
      </w:r>
      <w:r w:rsidRPr="009730B7">
        <w:rPr>
          <w:rFonts w:ascii="URW DIN" w:hAnsi="URW DIN"/>
          <w:bCs/>
          <w:sz w:val="20"/>
          <w:szCs w:val="20"/>
        </w:rPr>
        <w:t>)</w:t>
      </w:r>
    </w:p>
    <w:p w14:paraId="140F7A3A" w14:textId="77777777" w:rsidR="002C6CF2" w:rsidRPr="009730B7" w:rsidRDefault="002C6CF2" w:rsidP="002C6CF2">
      <w:pPr>
        <w:ind w:left="360"/>
        <w:jc w:val="both"/>
        <w:rPr>
          <w:rFonts w:ascii="URW DIN" w:hAnsi="URW DIN"/>
          <w:bCs/>
          <w:sz w:val="20"/>
          <w:szCs w:val="20"/>
        </w:rPr>
      </w:pPr>
    </w:p>
    <w:p w14:paraId="5145B28C" w14:textId="2DDD76B0" w:rsidR="002C6CF2" w:rsidRPr="009730B7" w:rsidRDefault="002C6CF2" w:rsidP="009730B7">
      <w:pPr>
        <w:ind w:firstLine="360"/>
        <w:jc w:val="both"/>
        <w:rPr>
          <w:rFonts w:ascii="URW DIN" w:hAnsi="URW DIN"/>
          <w:bCs/>
          <w:sz w:val="20"/>
          <w:szCs w:val="20"/>
        </w:rPr>
      </w:pPr>
      <w:r w:rsidRPr="009730B7">
        <w:rPr>
          <w:rFonts w:ascii="URW DIN" w:hAnsi="URW DIN"/>
          <w:bCs/>
          <w:sz w:val="20"/>
          <w:szCs w:val="20"/>
        </w:rPr>
        <w:t>Zakres Danych Osobowych, w odniesieniu do każdej z kategorii osób:</w:t>
      </w:r>
    </w:p>
    <w:p w14:paraId="79DF9792" w14:textId="77777777" w:rsidR="002C6CF2" w:rsidRPr="009730B7" w:rsidRDefault="002C6CF2" w:rsidP="002C6CF2">
      <w:pPr>
        <w:ind w:firstLine="360"/>
        <w:jc w:val="both"/>
        <w:rPr>
          <w:rFonts w:ascii="URW DIN" w:hAnsi="URW DIN"/>
          <w:bCs/>
          <w:sz w:val="20"/>
          <w:szCs w:val="20"/>
        </w:rPr>
      </w:pPr>
      <w:r w:rsidRPr="009730B7">
        <w:rPr>
          <w:rFonts w:ascii="URW DIN" w:hAnsi="URW DIN"/>
          <w:bCs/>
          <w:sz w:val="20"/>
          <w:szCs w:val="20"/>
        </w:rPr>
        <w:t>(</w:t>
      </w:r>
      <w:r w:rsidRPr="009730B7">
        <w:rPr>
          <w:rFonts w:ascii="Courier New" w:hAnsi="Courier New" w:cs="Courier New"/>
          <w:bCs/>
          <w:sz w:val="20"/>
          <w:szCs w:val="20"/>
        </w:rPr>
        <w:t>●</w:t>
      </w:r>
      <w:r w:rsidRPr="009730B7">
        <w:rPr>
          <w:rFonts w:ascii="URW DIN" w:hAnsi="URW DIN"/>
          <w:bCs/>
          <w:sz w:val="20"/>
          <w:szCs w:val="20"/>
        </w:rPr>
        <w:t>)</w:t>
      </w:r>
    </w:p>
    <w:p w14:paraId="11C6BFC4" w14:textId="77777777" w:rsidR="002C6CF2" w:rsidRPr="009730B7" w:rsidRDefault="002C6CF2" w:rsidP="002C6CF2">
      <w:pPr>
        <w:ind w:firstLine="360"/>
        <w:jc w:val="both"/>
        <w:rPr>
          <w:rFonts w:ascii="URW DIN" w:hAnsi="URW DIN"/>
          <w:bCs/>
          <w:sz w:val="20"/>
          <w:szCs w:val="20"/>
        </w:rPr>
      </w:pPr>
    </w:p>
    <w:p w14:paraId="6B0D5027" w14:textId="241F0D4A" w:rsidR="002C6CF2" w:rsidRPr="009730B7" w:rsidRDefault="002C6CF2" w:rsidP="009730B7">
      <w:pPr>
        <w:ind w:firstLine="360"/>
        <w:jc w:val="both"/>
        <w:rPr>
          <w:rFonts w:ascii="URW DIN" w:hAnsi="URW DIN"/>
          <w:bCs/>
          <w:sz w:val="20"/>
          <w:szCs w:val="20"/>
        </w:rPr>
      </w:pPr>
      <w:r w:rsidRPr="009730B7">
        <w:rPr>
          <w:rFonts w:ascii="URW DIN" w:hAnsi="URW DIN"/>
          <w:bCs/>
          <w:sz w:val="20"/>
          <w:szCs w:val="20"/>
        </w:rPr>
        <w:t>Cel Przetwarzania powierzonych danych przez Podmiot Przetwarzający:</w:t>
      </w:r>
    </w:p>
    <w:p w14:paraId="78C8E61F" w14:textId="77777777" w:rsidR="002C6CF2" w:rsidRPr="009730B7" w:rsidRDefault="002C6CF2" w:rsidP="002C6CF2">
      <w:pPr>
        <w:ind w:firstLine="360"/>
        <w:jc w:val="both"/>
        <w:rPr>
          <w:rFonts w:ascii="URW DIN" w:hAnsi="URW DIN"/>
          <w:bCs/>
          <w:sz w:val="20"/>
          <w:szCs w:val="20"/>
        </w:rPr>
      </w:pPr>
      <w:r w:rsidRPr="009730B7">
        <w:rPr>
          <w:rFonts w:ascii="URW DIN" w:hAnsi="URW DIN"/>
          <w:bCs/>
          <w:sz w:val="20"/>
          <w:szCs w:val="20"/>
        </w:rPr>
        <w:t>(</w:t>
      </w:r>
      <w:r w:rsidRPr="009730B7">
        <w:rPr>
          <w:rFonts w:ascii="Courier New" w:hAnsi="Courier New" w:cs="Courier New"/>
          <w:bCs/>
          <w:sz w:val="20"/>
          <w:szCs w:val="20"/>
        </w:rPr>
        <w:t>●</w:t>
      </w:r>
      <w:r w:rsidRPr="009730B7">
        <w:rPr>
          <w:rFonts w:ascii="URW DIN" w:hAnsi="URW DIN"/>
          <w:bCs/>
          <w:sz w:val="20"/>
          <w:szCs w:val="20"/>
        </w:rPr>
        <w:t>)</w:t>
      </w:r>
    </w:p>
    <w:p w14:paraId="4E311A23" w14:textId="77777777" w:rsidR="002C6CF2" w:rsidRPr="009730B7" w:rsidRDefault="002C6CF2" w:rsidP="002C6CF2">
      <w:pPr>
        <w:jc w:val="both"/>
        <w:rPr>
          <w:rFonts w:ascii="URW DIN" w:hAnsi="URW DIN"/>
          <w:b/>
          <w:sz w:val="20"/>
          <w:szCs w:val="20"/>
        </w:rPr>
      </w:pPr>
    </w:p>
    <w:p w14:paraId="7B1C1BE1" w14:textId="77777777" w:rsidR="00702C1C" w:rsidRDefault="00702C1C">
      <w:pPr>
        <w:rPr>
          <w:rFonts w:ascii="URW DIN" w:hAnsi="URW DIN"/>
          <w:b/>
          <w:sz w:val="20"/>
          <w:szCs w:val="20"/>
        </w:rPr>
      </w:pPr>
      <w:r>
        <w:rPr>
          <w:rFonts w:ascii="URW DIN" w:hAnsi="URW DIN"/>
          <w:b/>
          <w:sz w:val="20"/>
          <w:szCs w:val="20"/>
        </w:rPr>
        <w:br w:type="page"/>
      </w:r>
    </w:p>
    <w:p w14:paraId="3423CE01" w14:textId="43C1C129" w:rsidR="002C6CF2" w:rsidRPr="009730B7" w:rsidRDefault="002C6CF2" w:rsidP="002C6CF2">
      <w:pPr>
        <w:jc w:val="both"/>
        <w:rPr>
          <w:rFonts w:ascii="URW DIN" w:hAnsi="URW DIN"/>
          <w:b/>
          <w:sz w:val="20"/>
          <w:szCs w:val="20"/>
        </w:rPr>
      </w:pPr>
      <w:r w:rsidRPr="009730B7">
        <w:rPr>
          <w:rFonts w:ascii="URW DIN" w:hAnsi="URW DIN"/>
          <w:b/>
          <w:sz w:val="20"/>
          <w:szCs w:val="20"/>
        </w:rPr>
        <w:lastRenderedPageBreak/>
        <w:t>Załącznik nr 2</w:t>
      </w:r>
      <w:r w:rsidR="006B288A" w:rsidRPr="009730B7">
        <w:rPr>
          <w:rFonts w:ascii="URW DIN" w:hAnsi="URW DIN"/>
          <w:b/>
          <w:sz w:val="20"/>
          <w:szCs w:val="20"/>
        </w:rPr>
        <w:t xml:space="preserve"> do umowy powierzenia przetwarzania danych osobowych</w:t>
      </w:r>
      <w:r w:rsidRPr="009730B7">
        <w:rPr>
          <w:rFonts w:ascii="URW DIN" w:hAnsi="URW DIN"/>
          <w:b/>
          <w:sz w:val="20"/>
          <w:szCs w:val="20"/>
        </w:rPr>
        <w:t>: Zatwierdzone Dalsze Podmioty Przetwarzające i kolejne dalsze podmioty przetwarzające</w:t>
      </w:r>
    </w:p>
    <w:p w14:paraId="5CA2BB00" w14:textId="77777777" w:rsidR="002C6CF2" w:rsidRPr="009730B7" w:rsidRDefault="002C6CF2" w:rsidP="002C6CF2">
      <w:pPr>
        <w:ind w:left="708" w:hanging="708"/>
        <w:jc w:val="both"/>
        <w:rPr>
          <w:rFonts w:ascii="URW DIN" w:hAnsi="URW DIN"/>
          <w:b/>
          <w:sz w:val="20"/>
          <w:szCs w:val="20"/>
        </w:rPr>
      </w:pPr>
    </w:p>
    <w:p w14:paraId="40C6F964" w14:textId="77777777" w:rsidR="002C6CF2" w:rsidRPr="009730B7" w:rsidRDefault="002C6CF2" w:rsidP="002C6CF2">
      <w:pPr>
        <w:jc w:val="both"/>
        <w:rPr>
          <w:rFonts w:ascii="URW DIN" w:hAnsi="URW DIN"/>
          <w:b/>
          <w:sz w:val="20"/>
          <w:szCs w:val="20"/>
        </w:rPr>
      </w:pPr>
      <w:r w:rsidRPr="009730B7">
        <w:rPr>
          <w:rFonts w:ascii="URW DIN" w:hAnsi="URW DIN"/>
          <w:sz w:val="20"/>
          <w:szCs w:val="20"/>
        </w:rPr>
        <w:tab/>
      </w:r>
      <w:r w:rsidRPr="009730B7">
        <w:rPr>
          <w:rFonts w:ascii="URW DIN" w:hAnsi="URW DIN"/>
          <w:b/>
          <w:sz w:val="20"/>
          <w:szCs w:val="20"/>
        </w:rPr>
        <w:t>Dalsze Podmioty Przetwarzające</w:t>
      </w:r>
    </w:p>
    <w:p w14:paraId="2C5A5103" w14:textId="77777777" w:rsidR="002C6CF2" w:rsidRPr="009730B7" w:rsidRDefault="002C6CF2" w:rsidP="002C6CF2">
      <w:pPr>
        <w:jc w:val="both"/>
        <w:rPr>
          <w:rFonts w:ascii="URW DIN" w:hAnsi="URW DIN"/>
          <w:b/>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1643"/>
        <w:gridCol w:w="5440"/>
      </w:tblGrid>
      <w:tr w:rsidR="002C6CF2" w:rsidRPr="009730B7" w14:paraId="322B9896" w14:textId="77777777">
        <w:trPr>
          <w:trHeight w:val="573"/>
        </w:trPr>
        <w:tc>
          <w:tcPr>
            <w:tcW w:w="2869" w:type="dxa"/>
          </w:tcPr>
          <w:p w14:paraId="1FE2B835" w14:textId="77777777" w:rsidR="002C6CF2" w:rsidRPr="009730B7" w:rsidRDefault="002C6CF2">
            <w:pPr>
              <w:jc w:val="center"/>
              <w:rPr>
                <w:rFonts w:ascii="URW DIN" w:hAnsi="URW DIN"/>
                <w:sz w:val="20"/>
                <w:szCs w:val="20"/>
              </w:rPr>
            </w:pPr>
            <w:r w:rsidRPr="009730B7">
              <w:rPr>
                <w:rFonts w:ascii="URW DIN" w:hAnsi="URW DIN"/>
                <w:sz w:val="20"/>
                <w:szCs w:val="20"/>
              </w:rPr>
              <w:t>Firma i adres</w:t>
            </w:r>
          </w:p>
        </w:tc>
        <w:tc>
          <w:tcPr>
            <w:tcW w:w="1643" w:type="dxa"/>
          </w:tcPr>
          <w:p w14:paraId="57C1941B" w14:textId="77777777" w:rsidR="002C6CF2" w:rsidRPr="009730B7" w:rsidRDefault="002C6CF2">
            <w:pPr>
              <w:jc w:val="center"/>
              <w:rPr>
                <w:rFonts w:ascii="URW DIN" w:hAnsi="URW DIN"/>
                <w:sz w:val="20"/>
                <w:szCs w:val="20"/>
              </w:rPr>
            </w:pPr>
            <w:r w:rsidRPr="009730B7">
              <w:rPr>
                <w:rFonts w:ascii="URW DIN" w:hAnsi="URW DIN"/>
                <w:sz w:val="20"/>
                <w:szCs w:val="20"/>
              </w:rPr>
              <w:t>Lokalizacja przetwarzania</w:t>
            </w:r>
          </w:p>
        </w:tc>
        <w:tc>
          <w:tcPr>
            <w:tcW w:w="5440" w:type="dxa"/>
          </w:tcPr>
          <w:p w14:paraId="385BBB42" w14:textId="77777777" w:rsidR="002C6CF2" w:rsidRPr="009730B7" w:rsidRDefault="002C6CF2">
            <w:pPr>
              <w:jc w:val="center"/>
              <w:rPr>
                <w:rFonts w:ascii="URW DIN" w:hAnsi="URW DIN"/>
                <w:sz w:val="20"/>
                <w:szCs w:val="20"/>
              </w:rPr>
            </w:pPr>
            <w:r w:rsidRPr="009730B7">
              <w:rPr>
                <w:rFonts w:ascii="URW DIN" w:hAnsi="URW DIN"/>
                <w:sz w:val="20"/>
                <w:szCs w:val="20"/>
              </w:rPr>
              <w:t>Świadczone usługi/cel</w:t>
            </w:r>
          </w:p>
        </w:tc>
      </w:tr>
      <w:tr w:rsidR="002C6CF2" w:rsidRPr="009730B7" w14:paraId="458156B3" w14:textId="77777777">
        <w:trPr>
          <w:trHeight w:val="153"/>
        </w:trPr>
        <w:tc>
          <w:tcPr>
            <w:tcW w:w="2869" w:type="dxa"/>
          </w:tcPr>
          <w:p w14:paraId="4D898284" w14:textId="77777777" w:rsidR="002C6CF2" w:rsidRPr="009730B7" w:rsidRDefault="002C6CF2">
            <w:pPr>
              <w:jc w:val="both"/>
              <w:rPr>
                <w:rFonts w:ascii="URW DIN" w:hAnsi="URW DIN"/>
                <w:b/>
                <w:sz w:val="20"/>
                <w:szCs w:val="20"/>
              </w:rPr>
            </w:pPr>
          </w:p>
        </w:tc>
        <w:tc>
          <w:tcPr>
            <w:tcW w:w="1643" w:type="dxa"/>
          </w:tcPr>
          <w:p w14:paraId="2F60DB7E" w14:textId="77777777" w:rsidR="002C6CF2" w:rsidRPr="009730B7" w:rsidRDefault="002C6CF2">
            <w:pPr>
              <w:jc w:val="both"/>
              <w:rPr>
                <w:rFonts w:ascii="URW DIN" w:hAnsi="URW DIN"/>
                <w:b/>
                <w:sz w:val="20"/>
                <w:szCs w:val="20"/>
              </w:rPr>
            </w:pPr>
          </w:p>
        </w:tc>
        <w:tc>
          <w:tcPr>
            <w:tcW w:w="5440" w:type="dxa"/>
          </w:tcPr>
          <w:p w14:paraId="31D14CF0" w14:textId="77777777" w:rsidR="002C6CF2" w:rsidRPr="009730B7" w:rsidRDefault="002C6CF2">
            <w:pPr>
              <w:jc w:val="both"/>
              <w:rPr>
                <w:rFonts w:ascii="URW DIN" w:hAnsi="URW DIN"/>
                <w:b/>
                <w:sz w:val="20"/>
                <w:szCs w:val="20"/>
              </w:rPr>
            </w:pPr>
          </w:p>
        </w:tc>
      </w:tr>
      <w:tr w:rsidR="002C6CF2" w:rsidRPr="009730B7" w14:paraId="07016E75" w14:textId="77777777">
        <w:trPr>
          <w:trHeight w:val="287"/>
        </w:trPr>
        <w:tc>
          <w:tcPr>
            <w:tcW w:w="2869" w:type="dxa"/>
          </w:tcPr>
          <w:p w14:paraId="0DE7DDC2" w14:textId="77777777" w:rsidR="002C6CF2" w:rsidRPr="009730B7" w:rsidRDefault="002C6CF2">
            <w:pPr>
              <w:jc w:val="both"/>
              <w:rPr>
                <w:rFonts w:ascii="URW DIN" w:hAnsi="URW DIN"/>
                <w:b/>
                <w:sz w:val="20"/>
                <w:szCs w:val="20"/>
              </w:rPr>
            </w:pPr>
          </w:p>
        </w:tc>
        <w:tc>
          <w:tcPr>
            <w:tcW w:w="1643" w:type="dxa"/>
          </w:tcPr>
          <w:p w14:paraId="13330EF5" w14:textId="77777777" w:rsidR="002C6CF2" w:rsidRPr="009730B7" w:rsidRDefault="002C6CF2">
            <w:pPr>
              <w:jc w:val="both"/>
              <w:rPr>
                <w:rFonts w:ascii="URW DIN" w:hAnsi="URW DIN"/>
                <w:b/>
                <w:sz w:val="20"/>
                <w:szCs w:val="20"/>
              </w:rPr>
            </w:pPr>
          </w:p>
        </w:tc>
        <w:tc>
          <w:tcPr>
            <w:tcW w:w="5440" w:type="dxa"/>
          </w:tcPr>
          <w:p w14:paraId="28D17850" w14:textId="77777777" w:rsidR="002C6CF2" w:rsidRPr="009730B7" w:rsidRDefault="002C6CF2">
            <w:pPr>
              <w:jc w:val="both"/>
              <w:rPr>
                <w:rFonts w:ascii="URW DIN" w:hAnsi="URW DIN"/>
                <w:b/>
                <w:sz w:val="20"/>
                <w:szCs w:val="20"/>
              </w:rPr>
            </w:pPr>
          </w:p>
        </w:tc>
      </w:tr>
    </w:tbl>
    <w:p w14:paraId="7CB0D89D" w14:textId="77777777" w:rsidR="002C6CF2" w:rsidRPr="009730B7" w:rsidRDefault="002C6CF2" w:rsidP="002C6CF2">
      <w:pPr>
        <w:ind w:left="720"/>
        <w:jc w:val="both"/>
        <w:rPr>
          <w:rFonts w:ascii="URW DIN" w:hAnsi="URW DIN"/>
          <w:b/>
          <w:sz w:val="20"/>
          <w:szCs w:val="20"/>
        </w:rPr>
      </w:pPr>
    </w:p>
    <w:p w14:paraId="2772F68C" w14:textId="77777777" w:rsidR="002C6CF2" w:rsidRPr="009730B7" w:rsidRDefault="002C6CF2" w:rsidP="002C6CF2">
      <w:pPr>
        <w:ind w:left="720"/>
        <w:jc w:val="both"/>
        <w:rPr>
          <w:rFonts w:ascii="URW DIN" w:hAnsi="URW DIN"/>
          <w:b/>
          <w:sz w:val="20"/>
          <w:szCs w:val="20"/>
        </w:rPr>
      </w:pPr>
      <w:r w:rsidRPr="009730B7">
        <w:rPr>
          <w:rFonts w:ascii="URW DIN" w:hAnsi="URW DIN"/>
          <w:b/>
          <w:sz w:val="20"/>
          <w:szCs w:val="20"/>
        </w:rPr>
        <w:t>Kolejne dalsze podmioty przetwarzające</w:t>
      </w:r>
    </w:p>
    <w:p w14:paraId="00693374" w14:textId="77777777" w:rsidR="002C6CF2" w:rsidRPr="009730B7" w:rsidRDefault="002C6CF2" w:rsidP="002C6CF2">
      <w:pPr>
        <w:ind w:left="720"/>
        <w:jc w:val="both"/>
        <w:rPr>
          <w:rFonts w:ascii="URW DIN" w:hAnsi="URW DIN"/>
          <w:b/>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534"/>
        <w:gridCol w:w="1644"/>
        <w:gridCol w:w="1513"/>
        <w:gridCol w:w="2954"/>
      </w:tblGrid>
      <w:tr w:rsidR="002C6CF2" w:rsidRPr="009730B7" w14:paraId="4B8D7BA6" w14:textId="77777777">
        <w:trPr>
          <w:trHeight w:val="868"/>
        </w:trPr>
        <w:tc>
          <w:tcPr>
            <w:tcW w:w="2307" w:type="dxa"/>
          </w:tcPr>
          <w:p w14:paraId="7428A552" w14:textId="6F0206B5" w:rsidR="002C6CF2" w:rsidRPr="009730B7" w:rsidRDefault="002C6CF2" w:rsidP="00374D06">
            <w:pPr>
              <w:jc w:val="center"/>
              <w:rPr>
                <w:rFonts w:ascii="URW DIN" w:hAnsi="URW DIN"/>
                <w:sz w:val="20"/>
                <w:szCs w:val="20"/>
              </w:rPr>
            </w:pPr>
            <w:r w:rsidRPr="009730B7">
              <w:rPr>
                <w:rFonts w:ascii="URW DIN" w:hAnsi="URW DIN"/>
                <w:sz w:val="20"/>
                <w:szCs w:val="20"/>
              </w:rPr>
              <w:t>Podmiot prawny powierzający przetwarzanie</w:t>
            </w:r>
          </w:p>
        </w:tc>
        <w:tc>
          <w:tcPr>
            <w:tcW w:w="1534" w:type="dxa"/>
          </w:tcPr>
          <w:p w14:paraId="565B4182" w14:textId="77777777" w:rsidR="002C6CF2" w:rsidRPr="009730B7" w:rsidRDefault="002C6CF2">
            <w:pPr>
              <w:jc w:val="center"/>
              <w:rPr>
                <w:rFonts w:ascii="URW DIN" w:hAnsi="URW DIN"/>
                <w:sz w:val="20"/>
                <w:szCs w:val="20"/>
              </w:rPr>
            </w:pPr>
            <w:r w:rsidRPr="009730B7">
              <w:rPr>
                <w:rFonts w:ascii="URW DIN" w:hAnsi="URW DIN"/>
                <w:sz w:val="20"/>
                <w:szCs w:val="20"/>
              </w:rPr>
              <w:t>Firma i adres</w:t>
            </w:r>
          </w:p>
        </w:tc>
        <w:tc>
          <w:tcPr>
            <w:tcW w:w="1644" w:type="dxa"/>
          </w:tcPr>
          <w:p w14:paraId="05ED08D9" w14:textId="77777777" w:rsidR="002C6CF2" w:rsidRPr="009730B7" w:rsidRDefault="002C6CF2">
            <w:pPr>
              <w:jc w:val="center"/>
              <w:rPr>
                <w:rFonts w:ascii="URW DIN" w:hAnsi="URW DIN"/>
                <w:sz w:val="20"/>
                <w:szCs w:val="20"/>
              </w:rPr>
            </w:pPr>
            <w:r w:rsidRPr="009730B7">
              <w:rPr>
                <w:rFonts w:ascii="URW DIN" w:hAnsi="URW DIN"/>
                <w:sz w:val="20"/>
                <w:szCs w:val="20"/>
              </w:rPr>
              <w:t>Lokalizacja przetwarzania</w:t>
            </w:r>
          </w:p>
        </w:tc>
        <w:tc>
          <w:tcPr>
            <w:tcW w:w="1513" w:type="dxa"/>
          </w:tcPr>
          <w:p w14:paraId="71792088" w14:textId="77777777" w:rsidR="002C6CF2" w:rsidRPr="009730B7" w:rsidRDefault="002C6CF2">
            <w:pPr>
              <w:jc w:val="center"/>
              <w:rPr>
                <w:rFonts w:ascii="URW DIN" w:hAnsi="URW DIN"/>
                <w:sz w:val="20"/>
                <w:szCs w:val="20"/>
              </w:rPr>
            </w:pPr>
            <w:r w:rsidRPr="009730B7">
              <w:rPr>
                <w:rFonts w:ascii="URW DIN" w:hAnsi="URW DIN"/>
                <w:sz w:val="20"/>
                <w:szCs w:val="20"/>
              </w:rPr>
              <w:t>Kraj</w:t>
            </w:r>
          </w:p>
        </w:tc>
        <w:tc>
          <w:tcPr>
            <w:tcW w:w="2954" w:type="dxa"/>
          </w:tcPr>
          <w:p w14:paraId="4EE1E7FC" w14:textId="77777777" w:rsidR="002C6CF2" w:rsidRPr="009730B7" w:rsidRDefault="002C6CF2">
            <w:pPr>
              <w:jc w:val="center"/>
              <w:rPr>
                <w:rFonts w:ascii="URW DIN" w:hAnsi="URW DIN"/>
                <w:sz w:val="20"/>
                <w:szCs w:val="20"/>
              </w:rPr>
            </w:pPr>
            <w:r w:rsidRPr="009730B7">
              <w:rPr>
                <w:rFonts w:ascii="URW DIN" w:hAnsi="URW DIN"/>
                <w:sz w:val="20"/>
                <w:szCs w:val="20"/>
              </w:rPr>
              <w:t>Świadczone usługi/cel</w:t>
            </w:r>
          </w:p>
        </w:tc>
      </w:tr>
      <w:tr w:rsidR="002C6CF2" w:rsidRPr="009730B7" w14:paraId="0F1D2FA9" w14:textId="77777777">
        <w:trPr>
          <w:trHeight w:val="284"/>
        </w:trPr>
        <w:tc>
          <w:tcPr>
            <w:tcW w:w="2307" w:type="dxa"/>
          </w:tcPr>
          <w:p w14:paraId="0DCD65A0" w14:textId="77777777" w:rsidR="002C6CF2" w:rsidRPr="009730B7" w:rsidRDefault="002C6CF2">
            <w:pPr>
              <w:jc w:val="both"/>
              <w:rPr>
                <w:rFonts w:ascii="URW DIN" w:hAnsi="URW DIN"/>
                <w:b/>
                <w:sz w:val="20"/>
                <w:szCs w:val="20"/>
              </w:rPr>
            </w:pPr>
          </w:p>
        </w:tc>
        <w:tc>
          <w:tcPr>
            <w:tcW w:w="1534" w:type="dxa"/>
          </w:tcPr>
          <w:p w14:paraId="1BC06832" w14:textId="77777777" w:rsidR="002C6CF2" w:rsidRPr="009730B7" w:rsidRDefault="002C6CF2">
            <w:pPr>
              <w:jc w:val="both"/>
              <w:rPr>
                <w:rFonts w:ascii="URW DIN" w:hAnsi="URW DIN"/>
                <w:b/>
                <w:sz w:val="20"/>
                <w:szCs w:val="20"/>
              </w:rPr>
            </w:pPr>
          </w:p>
        </w:tc>
        <w:tc>
          <w:tcPr>
            <w:tcW w:w="1644" w:type="dxa"/>
          </w:tcPr>
          <w:p w14:paraId="3F69FB10" w14:textId="77777777" w:rsidR="002C6CF2" w:rsidRPr="009730B7" w:rsidRDefault="002C6CF2">
            <w:pPr>
              <w:jc w:val="both"/>
              <w:rPr>
                <w:rFonts w:ascii="URW DIN" w:hAnsi="URW DIN"/>
                <w:b/>
                <w:sz w:val="20"/>
                <w:szCs w:val="20"/>
              </w:rPr>
            </w:pPr>
          </w:p>
        </w:tc>
        <w:tc>
          <w:tcPr>
            <w:tcW w:w="1513" w:type="dxa"/>
          </w:tcPr>
          <w:p w14:paraId="5FD177CB" w14:textId="77777777" w:rsidR="002C6CF2" w:rsidRPr="009730B7" w:rsidRDefault="002C6CF2">
            <w:pPr>
              <w:jc w:val="both"/>
              <w:rPr>
                <w:rFonts w:ascii="URW DIN" w:hAnsi="URW DIN"/>
                <w:b/>
                <w:sz w:val="20"/>
                <w:szCs w:val="20"/>
              </w:rPr>
            </w:pPr>
          </w:p>
        </w:tc>
        <w:tc>
          <w:tcPr>
            <w:tcW w:w="2954" w:type="dxa"/>
          </w:tcPr>
          <w:p w14:paraId="01ED7E91" w14:textId="77777777" w:rsidR="002C6CF2" w:rsidRPr="009730B7" w:rsidRDefault="002C6CF2">
            <w:pPr>
              <w:jc w:val="both"/>
              <w:rPr>
                <w:rFonts w:ascii="URW DIN" w:hAnsi="URW DIN"/>
                <w:b/>
                <w:sz w:val="20"/>
                <w:szCs w:val="20"/>
              </w:rPr>
            </w:pPr>
          </w:p>
        </w:tc>
      </w:tr>
      <w:tr w:rsidR="002C6CF2" w:rsidRPr="009730B7" w14:paraId="26551B75" w14:textId="77777777">
        <w:trPr>
          <w:trHeight w:val="284"/>
        </w:trPr>
        <w:tc>
          <w:tcPr>
            <w:tcW w:w="2307" w:type="dxa"/>
          </w:tcPr>
          <w:p w14:paraId="6DBA1599" w14:textId="77777777" w:rsidR="002C6CF2" w:rsidRPr="009730B7" w:rsidRDefault="002C6CF2">
            <w:pPr>
              <w:jc w:val="both"/>
              <w:rPr>
                <w:rFonts w:ascii="URW DIN" w:hAnsi="URW DIN"/>
                <w:b/>
                <w:sz w:val="20"/>
                <w:szCs w:val="20"/>
              </w:rPr>
            </w:pPr>
          </w:p>
        </w:tc>
        <w:tc>
          <w:tcPr>
            <w:tcW w:w="1534" w:type="dxa"/>
          </w:tcPr>
          <w:p w14:paraId="16DB9010" w14:textId="77777777" w:rsidR="002C6CF2" w:rsidRPr="009730B7" w:rsidRDefault="002C6CF2">
            <w:pPr>
              <w:jc w:val="both"/>
              <w:rPr>
                <w:rFonts w:ascii="URW DIN" w:hAnsi="URW DIN"/>
                <w:b/>
                <w:sz w:val="20"/>
                <w:szCs w:val="20"/>
              </w:rPr>
            </w:pPr>
          </w:p>
        </w:tc>
        <w:tc>
          <w:tcPr>
            <w:tcW w:w="1644" w:type="dxa"/>
          </w:tcPr>
          <w:p w14:paraId="0032647F" w14:textId="77777777" w:rsidR="002C6CF2" w:rsidRPr="009730B7" w:rsidRDefault="002C6CF2">
            <w:pPr>
              <w:jc w:val="both"/>
              <w:rPr>
                <w:rFonts w:ascii="URW DIN" w:hAnsi="URW DIN"/>
                <w:b/>
                <w:sz w:val="20"/>
                <w:szCs w:val="20"/>
              </w:rPr>
            </w:pPr>
          </w:p>
        </w:tc>
        <w:tc>
          <w:tcPr>
            <w:tcW w:w="1513" w:type="dxa"/>
          </w:tcPr>
          <w:p w14:paraId="284615D5" w14:textId="77777777" w:rsidR="002C6CF2" w:rsidRPr="009730B7" w:rsidRDefault="002C6CF2">
            <w:pPr>
              <w:jc w:val="both"/>
              <w:rPr>
                <w:rFonts w:ascii="URW DIN" w:hAnsi="URW DIN"/>
                <w:b/>
                <w:sz w:val="20"/>
                <w:szCs w:val="20"/>
              </w:rPr>
            </w:pPr>
          </w:p>
        </w:tc>
        <w:tc>
          <w:tcPr>
            <w:tcW w:w="2954" w:type="dxa"/>
          </w:tcPr>
          <w:p w14:paraId="23C060FA" w14:textId="77777777" w:rsidR="002C6CF2" w:rsidRPr="009730B7" w:rsidRDefault="002C6CF2">
            <w:pPr>
              <w:jc w:val="both"/>
              <w:rPr>
                <w:rFonts w:ascii="URW DIN" w:hAnsi="URW DIN"/>
                <w:b/>
                <w:sz w:val="20"/>
                <w:szCs w:val="20"/>
              </w:rPr>
            </w:pPr>
          </w:p>
        </w:tc>
      </w:tr>
    </w:tbl>
    <w:p w14:paraId="0C191C23" w14:textId="77777777" w:rsidR="00702C1C" w:rsidRDefault="00702C1C" w:rsidP="002C6CF2">
      <w:pPr>
        <w:jc w:val="both"/>
        <w:rPr>
          <w:rFonts w:ascii="URW DIN" w:hAnsi="URW DIN"/>
          <w:b/>
          <w:sz w:val="20"/>
          <w:szCs w:val="20"/>
        </w:rPr>
      </w:pPr>
    </w:p>
    <w:p w14:paraId="73E7F5AC" w14:textId="77777777" w:rsidR="00702C1C" w:rsidRDefault="00702C1C">
      <w:pPr>
        <w:rPr>
          <w:rFonts w:ascii="URW DIN" w:hAnsi="URW DIN"/>
          <w:b/>
          <w:sz w:val="20"/>
          <w:szCs w:val="20"/>
        </w:rPr>
      </w:pPr>
      <w:r>
        <w:rPr>
          <w:rFonts w:ascii="URW DIN" w:hAnsi="URW DIN"/>
          <w:b/>
          <w:sz w:val="20"/>
          <w:szCs w:val="20"/>
        </w:rPr>
        <w:br w:type="page"/>
      </w:r>
    </w:p>
    <w:p w14:paraId="0D62E44F" w14:textId="47A3D9D1" w:rsidR="002C6CF2" w:rsidRPr="009730B7" w:rsidRDefault="002C6CF2" w:rsidP="002C6CF2">
      <w:pPr>
        <w:jc w:val="both"/>
        <w:rPr>
          <w:rFonts w:ascii="URW DIN" w:hAnsi="URW DIN"/>
          <w:b/>
          <w:sz w:val="20"/>
          <w:szCs w:val="20"/>
        </w:rPr>
      </w:pPr>
      <w:r w:rsidRPr="009730B7">
        <w:rPr>
          <w:rFonts w:ascii="URW DIN" w:hAnsi="URW DIN"/>
          <w:b/>
          <w:sz w:val="20"/>
          <w:szCs w:val="20"/>
        </w:rPr>
        <w:lastRenderedPageBreak/>
        <w:t>Załącznik nr 3</w:t>
      </w:r>
      <w:r w:rsidR="006B288A" w:rsidRPr="009730B7">
        <w:rPr>
          <w:rFonts w:ascii="URW DIN" w:hAnsi="URW DIN"/>
          <w:b/>
          <w:sz w:val="20"/>
          <w:szCs w:val="20"/>
        </w:rPr>
        <w:t xml:space="preserve"> do umowy powierzenia przetwarzania danych osobowych</w:t>
      </w:r>
      <w:r w:rsidRPr="009730B7">
        <w:rPr>
          <w:rFonts w:ascii="URW DIN" w:hAnsi="URW DIN"/>
          <w:b/>
          <w:sz w:val="20"/>
          <w:szCs w:val="20"/>
        </w:rPr>
        <w:t>: Środki techniczne i organizacyjne</w:t>
      </w:r>
    </w:p>
    <w:p w14:paraId="7445A111" w14:textId="77777777" w:rsidR="002C6CF2" w:rsidRPr="009730B7" w:rsidRDefault="002C6CF2" w:rsidP="002C6CF2">
      <w:pPr>
        <w:spacing w:line="276" w:lineRule="auto"/>
        <w:ind w:left="560"/>
        <w:jc w:val="center"/>
        <w:rPr>
          <w:rFonts w:ascii="URW DIN" w:eastAsia="PMingLiU" w:hAnsi="URW DIN"/>
          <w:b/>
          <w:sz w:val="20"/>
          <w:szCs w:val="20"/>
          <w:u w:val="single"/>
          <w:lang w:eastAsia="zh-TW"/>
        </w:rPr>
      </w:pPr>
      <w:r w:rsidRPr="009730B7">
        <w:rPr>
          <w:rFonts w:ascii="URW DIN" w:eastAsia="PMingLiU" w:hAnsi="URW DIN"/>
          <w:b/>
          <w:sz w:val="20"/>
          <w:szCs w:val="20"/>
          <w:u w:val="single"/>
          <w:lang w:eastAsia="zh-TW"/>
        </w:rPr>
        <w:t>Wymogi w zakresie bezpieczeństwa Danych Osobowych</w:t>
      </w:r>
    </w:p>
    <w:p w14:paraId="50651326" w14:textId="77777777"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Mechanizmy kontroli dostępu fizycznego</w:t>
      </w:r>
    </w:p>
    <w:p w14:paraId="1FC114C4"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Dostawca UFG musi posiadać sformalizowane zasady oraz mechanizmy techniczne zapewniające właściwy poziom kontroli dostępu fizycznego do kluczowych elementów infrastruktury teleinformatycznej, poprzez:</w:t>
      </w:r>
    </w:p>
    <w:p w14:paraId="2282F454" w14:textId="77777777" w:rsidR="002C6CF2" w:rsidRPr="009730B7" w:rsidRDefault="002C6CF2" w:rsidP="00F128F3">
      <w:pPr>
        <w:numPr>
          <w:ilvl w:val="0"/>
          <w:numId w:val="61"/>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Ustanowienie kontroli dostępu fizycznego do pomieszczeń dla pracowników oraz Dostawców zewnętrznych (np. karta magnetyczna, karta chip, czytnik ID)</w:t>
      </w:r>
    </w:p>
    <w:p w14:paraId="14E3FA22" w14:textId="77777777" w:rsidR="002C6CF2" w:rsidRPr="009730B7" w:rsidRDefault="002C6CF2" w:rsidP="00F128F3">
      <w:pPr>
        <w:numPr>
          <w:ilvl w:val="0"/>
          <w:numId w:val="61"/>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Procedury dotyczące nadawania fizycznego dostępu zapewniające weryfikację tożsamości i zakresu nadawanego dostępu</w:t>
      </w:r>
    </w:p>
    <w:p w14:paraId="08FFA600" w14:textId="77777777" w:rsidR="002C6CF2" w:rsidRPr="009730B7" w:rsidRDefault="002C6CF2" w:rsidP="00F128F3">
      <w:pPr>
        <w:numPr>
          <w:ilvl w:val="0"/>
          <w:numId w:val="61"/>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Zatrudnianie pracowników ochrony na terenie siedziby Dostawcy</w:t>
      </w:r>
    </w:p>
    <w:p w14:paraId="528FF197" w14:textId="77777777" w:rsidR="002C6CF2" w:rsidRPr="009730B7" w:rsidRDefault="002C6CF2" w:rsidP="00F128F3">
      <w:pPr>
        <w:numPr>
          <w:ilvl w:val="0"/>
          <w:numId w:val="61"/>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Posiadanie działającego systemu alarmowego, systemu CCTV na terenie siedziby Dostawcy</w:t>
      </w:r>
    </w:p>
    <w:p w14:paraId="77341268" w14:textId="4E6EAFA6" w:rsidR="002C6CF2" w:rsidRPr="009730B7" w:rsidRDefault="002C6CF2" w:rsidP="00F128F3">
      <w:pPr>
        <w:numPr>
          <w:ilvl w:val="0"/>
          <w:numId w:val="61"/>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Zabezpieczenie komputerów osobistych oraz innych urządzeń przetwarzających dane przed dostępem osób niepowołanych</w:t>
      </w:r>
    </w:p>
    <w:p w14:paraId="23B316D8"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Stosowane rozwiązania</w:t>
      </w:r>
      <w:r w:rsidRPr="009730B7">
        <w:rPr>
          <w:rFonts w:ascii="URW DIN" w:eastAsia="Arial" w:hAnsi="URW DIN"/>
          <w:sz w:val="20"/>
          <w:szCs w:val="20"/>
        </w:rPr>
        <w:t xml:space="preserve"> </w:t>
      </w:r>
      <w:r w:rsidRPr="009730B7">
        <w:rPr>
          <w:rFonts w:ascii="URW DIN" w:eastAsia="PMingLiU" w:hAnsi="URW DIN"/>
          <w:bCs/>
          <w:sz w:val="20"/>
          <w:szCs w:val="20"/>
        </w:rPr>
        <w:t>muszą być adekwatne do poziomu ryzyka związanego z komponentami znajdującymi się w danym pomieszczeniu, specyficznych uwarunkowań (w tym lokalowych) Dostawcy oraz skali i charakteru prowadzonej działalności.</w:t>
      </w:r>
    </w:p>
    <w:p w14:paraId="578E1EF1" w14:textId="77777777"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Mechanizmy kontroli dostępu logicznego</w:t>
      </w:r>
    </w:p>
    <w:p w14:paraId="4F957C9E"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UFG musi posiadać sformalizowane zasady oraz mechanizmy techniczne zapewniające właściwy poziom kontroli dostępu logicznego do danych i informacji, poprzez: </w:t>
      </w:r>
    </w:p>
    <w:p w14:paraId="40BCAEEC" w14:textId="77777777" w:rsidR="002C6CF2" w:rsidRPr="009730B7" w:rsidRDefault="002C6CF2" w:rsidP="00F128F3">
      <w:pPr>
        <w:numPr>
          <w:ilvl w:val="0"/>
          <w:numId w:val="62"/>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Zapewnienie jednoznacznej identyfikacji działań w systemach informatycznych za pomocą unikalnego ID użytkownika</w:t>
      </w:r>
    </w:p>
    <w:p w14:paraId="218F60EA" w14:textId="77777777" w:rsidR="002C6CF2" w:rsidRPr="009730B7" w:rsidRDefault="002C6CF2" w:rsidP="00F128F3">
      <w:pPr>
        <w:numPr>
          <w:ilvl w:val="0"/>
          <w:numId w:val="62"/>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System zarządzania hasłami (minimalna długość, złożoność, częstotliwość zmiany, możliwość powtórnego użycia hasła, szyfrowanie przechowywanych haseł)</w:t>
      </w:r>
    </w:p>
    <w:p w14:paraId="1485A7EF" w14:textId="77777777" w:rsidR="002C6CF2" w:rsidRPr="009730B7" w:rsidRDefault="002C6CF2" w:rsidP="00F128F3">
      <w:pPr>
        <w:numPr>
          <w:ilvl w:val="0"/>
          <w:numId w:val="62"/>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Automatyczne blokowanie ekranu po okresie bezczynności użytkownika</w:t>
      </w:r>
    </w:p>
    <w:p w14:paraId="668834C5" w14:textId="77777777" w:rsidR="002C6CF2" w:rsidRPr="009730B7" w:rsidRDefault="002C6CF2" w:rsidP="00F128F3">
      <w:pPr>
        <w:numPr>
          <w:ilvl w:val="0"/>
          <w:numId w:val="62"/>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Monitorowanie nieudanych prób zalogowania się do systemu oraz blokowanie konta po określonej nieudanej liczbie prób zalogowania</w:t>
      </w:r>
    </w:p>
    <w:p w14:paraId="125D4535" w14:textId="77777777" w:rsidR="002C6CF2" w:rsidRPr="009730B7" w:rsidRDefault="002C6CF2" w:rsidP="00F128F3">
      <w:pPr>
        <w:numPr>
          <w:ilvl w:val="0"/>
          <w:numId w:val="62"/>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Szyfrowanie komunikacji zgodnie z klasyfikacją przekazywanej informacji</w:t>
      </w:r>
    </w:p>
    <w:p w14:paraId="45042EE8"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Stosowane rozwiązania muszą zostać ustalone w regulacjach wewnętrznych Dostawcy. Dobór mechanizmów kontrolnych musi uwzględniać klasyfikację systemów oraz inne uwarunkowania, w tym wymogi prawne i przyjęte przez Dostawcę standardy.</w:t>
      </w:r>
    </w:p>
    <w:p w14:paraId="2CAD211C" w14:textId="77777777"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Kontrola nadawanych uprawnień do systemów informatycznych</w:t>
      </w:r>
    </w:p>
    <w:p w14:paraId="7B6F73FA"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UFG musi posiadać sformalizowane zasady oraz mechanizmy techniczne zapewniające, że użytkownicy korzystający z systemów informatycznych przetwarzających informację UFG posiadają tylko uprawnienia koniecznie do wykonania swoich obowiązków, uwzględniając zasadę minimalnych uprawnień (ang. </w:t>
      </w:r>
      <w:proofErr w:type="spellStart"/>
      <w:r w:rsidRPr="009730B7">
        <w:rPr>
          <w:rFonts w:ascii="URW DIN" w:eastAsia="PMingLiU" w:hAnsi="URW DIN"/>
          <w:bCs/>
          <w:i/>
          <w:sz w:val="20"/>
          <w:szCs w:val="20"/>
        </w:rPr>
        <w:t>least</w:t>
      </w:r>
      <w:proofErr w:type="spellEnd"/>
      <w:r w:rsidRPr="009730B7">
        <w:rPr>
          <w:rFonts w:ascii="URW DIN" w:eastAsia="PMingLiU" w:hAnsi="URW DIN"/>
          <w:bCs/>
          <w:i/>
          <w:sz w:val="20"/>
          <w:szCs w:val="20"/>
        </w:rPr>
        <w:t xml:space="preserve"> </w:t>
      </w:r>
      <w:proofErr w:type="spellStart"/>
      <w:r w:rsidRPr="009730B7">
        <w:rPr>
          <w:rFonts w:ascii="URW DIN" w:eastAsia="PMingLiU" w:hAnsi="URW DIN"/>
          <w:bCs/>
          <w:i/>
          <w:sz w:val="20"/>
          <w:szCs w:val="20"/>
        </w:rPr>
        <w:t>privilege</w:t>
      </w:r>
      <w:proofErr w:type="spellEnd"/>
      <w:r w:rsidRPr="009730B7">
        <w:rPr>
          <w:rFonts w:ascii="URW DIN" w:eastAsia="PMingLiU" w:hAnsi="URW DIN"/>
          <w:bCs/>
          <w:sz w:val="20"/>
          <w:szCs w:val="20"/>
        </w:rPr>
        <w:t>). Dodatkowo Dostawca musi zapewnić, że Dane Osobowe przetwarzane w tych systemach nie będą kopiowane, modyfikowane bądź usuwane bez odpowiedniej autoryzacji, poprzez ustanowienie:</w:t>
      </w:r>
    </w:p>
    <w:p w14:paraId="767000C9"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Wewnętrznych polityk i procedur,</w:t>
      </w:r>
    </w:p>
    <w:p w14:paraId="41DB28D0"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 xml:space="preserve">Matrycy autoryzacji dostępów do systemów informatycznych, </w:t>
      </w:r>
    </w:p>
    <w:p w14:paraId="0FB98EE7"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Procesu monitorowania oraz logowania dostępów do systemów informatycznych,</w:t>
      </w:r>
    </w:p>
    <w:p w14:paraId="5CABF780"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lastRenderedPageBreak/>
        <w:t xml:space="preserve">Terminowego odbieranie dostępów użytkownikom, którzy zakończyli współpracę z Dostawcą i którzy posiadają dostęp do systemów informatycznych przetwarzających informację UFG, </w:t>
      </w:r>
    </w:p>
    <w:p w14:paraId="4C42E38F"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Procedury nadawania, odbierania, modyfikacji dostępów do systemów informatycznych,</w:t>
      </w:r>
    </w:p>
    <w:p w14:paraId="2BA6042B" w14:textId="72A84B2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Przeglądów uprawnień użytkowników systemów informatycznych.</w:t>
      </w:r>
    </w:p>
    <w:p w14:paraId="1AFABB7E"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Ponadto Dostawca UFG powinien zapewnić, że uprawnienia nadawane użytkownikom do systemów informatycznych przetwarzających informację UFG nadawane są zgodnie z regułą rozdziału obowiązków (ang. </w:t>
      </w:r>
      <w:proofErr w:type="spellStart"/>
      <w:r w:rsidRPr="009730B7">
        <w:rPr>
          <w:rFonts w:ascii="URW DIN" w:eastAsia="PMingLiU" w:hAnsi="URW DIN"/>
          <w:bCs/>
          <w:i/>
          <w:sz w:val="20"/>
          <w:szCs w:val="20"/>
        </w:rPr>
        <w:t>segregation</w:t>
      </w:r>
      <w:proofErr w:type="spellEnd"/>
      <w:r w:rsidRPr="009730B7">
        <w:rPr>
          <w:rFonts w:ascii="URW DIN" w:eastAsia="PMingLiU" w:hAnsi="URW DIN"/>
          <w:bCs/>
          <w:i/>
          <w:sz w:val="20"/>
          <w:szCs w:val="20"/>
        </w:rPr>
        <w:t xml:space="preserve"> of </w:t>
      </w:r>
      <w:proofErr w:type="spellStart"/>
      <w:r w:rsidRPr="009730B7">
        <w:rPr>
          <w:rFonts w:ascii="URW DIN" w:eastAsia="PMingLiU" w:hAnsi="URW DIN"/>
          <w:bCs/>
          <w:i/>
          <w:sz w:val="20"/>
          <w:szCs w:val="20"/>
        </w:rPr>
        <w:t>duties</w:t>
      </w:r>
      <w:proofErr w:type="spellEnd"/>
      <w:r w:rsidRPr="009730B7">
        <w:rPr>
          <w:rFonts w:ascii="URW DIN" w:eastAsia="PMingLiU" w:hAnsi="URW DIN"/>
          <w:bCs/>
          <w:sz w:val="20"/>
          <w:szCs w:val="20"/>
        </w:rPr>
        <w:t>).</w:t>
      </w:r>
    </w:p>
    <w:p w14:paraId="1FF78A65" w14:textId="77777777" w:rsidR="002C6CF2" w:rsidRPr="009730B7" w:rsidRDefault="002C6CF2" w:rsidP="002C6CF2">
      <w:pPr>
        <w:spacing w:line="276" w:lineRule="auto"/>
        <w:jc w:val="both"/>
        <w:rPr>
          <w:rFonts w:ascii="URW DIN" w:eastAsia="PMingLiU" w:hAnsi="URW DIN"/>
          <w:bCs/>
          <w:sz w:val="20"/>
          <w:szCs w:val="20"/>
        </w:rPr>
      </w:pPr>
    </w:p>
    <w:p w14:paraId="76851250"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Dostawca UFG zobowiązany jest także do utworzenia rejestru wszystkich profili funkcyjnych w systemach przetwarzających informację UFG. Rejestr ten powinien zawierać takie informacje jak:</w:t>
      </w:r>
    </w:p>
    <w:p w14:paraId="6486818D"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Nazwę profilu funkcyjnego,</w:t>
      </w:r>
    </w:p>
    <w:p w14:paraId="1724E314"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Krótki opis lub cel stworzenia profilu funkcyjnego,</w:t>
      </w:r>
    </w:p>
    <w:p w14:paraId="7D283C78"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Właściciel profilu funkcyjnego,</w:t>
      </w:r>
    </w:p>
    <w:p w14:paraId="0BA4CF5E"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Status interaktywne/nieinteraktywne,</w:t>
      </w:r>
    </w:p>
    <w:p w14:paraId="4CB401B8"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Status uprzywilejowane/nieuprzywilejowane,</w:t>
      </w:r>
    </w:p>
    <w:p w14:paraId="30B2CF01" w14:textId="77777777" w:rsidR="002C6CF2" w:rsidRPr="009730B7" w:rsidRDefault="002C6CF2" w:rsidP="00374D06">
      <w:pPr>
        <w:numPr>
          <w:ilvl w:val="1"/>
          <w:numId w:val="63"/>
        </w:numPr>
        <w:spacing w:line="276" w:lineRule="auto"/>
        <w:jc w:val="both"/>
        <w:rPr>
          <w:rFonts w:ascii="URW DIN" w:eastAsia="PMingLiU" w:hAnsi="URW DIN"/>
          <w:bCs/>
          <w:sz w:val="20"/>
          <w:szCs w:val="20"/>
        </w:rPr>
      </w:pPr>
      <w:r w:rsidRPr="009730B7">
        <w:rPr>
          <w:rFonts w:ascii="URW DIN" w:eastAsia="PMingLiU" w:hAnsi="URW DIN"/>
          <w:bCs/>
          <w:sz w:val="20"/>
          <w:szCs w:val="20"/>
        </w:rPr>
        <w:t>Proces zarządzania hasłem,</w:t>
      </w:r>
    </w:p>
    <w:p w14:paraId="56BC2710" w14:textId="77777777" w:rsidR="002C6CF2" w:rsidRPr="009730B7" w:rsidRDefault="002C6CF2" w:rsidP="00F128F3">
      <w:pPr>
        <w:numPr>
          <w:ilvl w:val="1"/>
          <w:numId w:val="63"/>
        </w:numPr>
        <w:spacing w:after="160" w:line="276" w:lineRule="auto"/>
        <w:jc w:val="both"/>
        <w:rPr>
          <w:rFonts w:ascii="URW DIN" w:eastAsia="PMingLiU" w:hAnsi="URW DIN"/>
          <w:bCs/>
          <w:sz w:val="20"/>
          <w:szCs w:val="20"/>
        </w:rPr>
      </w:pPr>
      <w:r w:rsidRPr="009730B7">
        <w:rPr>
          <w:rFonts w:ascii="URW DIN" w:eastAsia="PMingLiU" w:hAnsi="URW DIN"/>
          <w:bCs/>
          <w:sz w:val="20"/>
          <w:szCs w:val="20"/>
        </w:rPr>
        <w:t>Proces przeglądu uprawnień.</w:t>
      </w:r>
    </w:p>
    <w:p w14:paraId="50A3226A" w14:textId="0992A7B6" w:rsidR="002C6CF2" w:rsidRPr="009730B7" w:rsidRDefault="002C6CF2" w:rsidP="00F128F3">
      <w:pPr>
        <w:numPr>
          <w:ilvl w:val="0"/>
          <w:numId w:val="60"/>
        </w:numPr>
        <w:tabs>
          <w:tab w:val="num" w:pos="720"/>
        </w:tabs>
        <w:spacing w:after="160" w:line="276" w:lineRule="auto"/>
        <w:ind w:left="560" w:hanging="560"/>
        <w:rPr>
          <w:rFonts w:ascii="URW DIN" w:eastAsia="PMingLiU" w:hAnsi="URW DIN"/>
          <w:bCs/>
          <w:sz w:val="20"/>
          <w:szCs w:val="20"/>
        </w:rPr>
      </w:pPr>
      <w:r w:rsidRPr="009730B7">
        <w:rPr>
          <w:rFonts w:ascii="URW DIN" w:eastAsia="PMingLiU" w:hAnsi="URW DIN"/>
          <w:b/>
          <w:bCs/>
          <w:sz w:val="20"/>
          <w:szCs w:val="20"/>
        </w:rPr>
        <w:t>Ochrona informacji UFG przetwarzanych w systemach informatycznych Dostawcy</w:t>
      </w:r>
    </w:p>
    <w:p w14:paraId="1D6C1AC5" w14:textId="77777777" w:rsidR="002C6CF2" w:rsidRPr="009730B7" w:rsidRDefault="002C6CF2" w:rsidP="002C6CF2">
      <w:pPr>
        <w:spacing w:line="276" w:lineRule="auto"/>
        <w:rPr>
          <w:rFonts w:ascii="URW DIN" w:eastAsia="PMingLiU" w:hAnsi="URW DIN"/>
          <w:bCs/>
          <w:sz w:val="20"/>
          <w:szCs w:val="20"/>
        </w:rPr>
      </w:pPr>
      <w:r w:rsidRPr="009730B7">
        <w:rPr>
          <w:rFonts w:ascii="URW DIN" w:eastAsia="PMingLiU" w:hAnsi="URW DIN"/>
          <w:bCs/>
          <w:sz w:val="20"/>
          <w:szCs w:val="20"/>
        </w:rPr>
        <w:t>Dostawca UFG musi posiadać sformalizowane zasady oraz mechanizmy techniczne zapewniające ochronę informacji UFG w systemach informatycznych przed jej wyjawieniem poprzez:</w:t>
      </w:r>
    </w:p>
    <w:p w14:paraId="0FD3354E"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Ustanowienie zabezpieczenia przed kodem złośliwym:</w:t>
      </w:r>
    </w:p>
    <w:p w14:paraId="34B0AF4D" w14:textId="77777777" w:rsidR="002C6CF2" w:rsidRPr="009730B7" w:rsidRDefault="002C6CF2" w:rsidP="00F128F3">
      <w:pPr>
        <w:numPr>
          <w:ilvl w:val="1"/>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Wdrożenie środków mających na celu zapobieganie, wykrywanie i uniemożliwianie wprowadzania złośliwego oprogramowania (np. wirusów, koni trojańskich, programów szpiegujących spyware),</w:t>
      </w:r>
    </w:p>
    <w:p w14:paraId="73E56CE0" w14:textId="2C8D24CE" w:rsidR="002C6CF2" w:rsidRPr="009730B7" w:rsidRDefault="002C6CF2" w:rsidP="00F128F3">
      <w:pPr>
        <w:numPr>
          <w:ilvl w:val="1"/>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Wdrażanie, aktualizowanie i obsługiwanie technologii antywirusowej i anty-spyware na wszystkich komputerach PC oraz technologii antywirusowej na wszystkich serwerach sieci LAN, serwerach pocztowych i innych urządzeniach, które przechowują dane UFG.</w:t>
      </w:r>
    </w:p>
    <w:p w14:paraId="438ED020"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Zabezpieczenie sieci:</w:t>
      </w:r>
    </w:p>
    <w:p w14:paraId="58D3341D" w14:textId="07554D39" w:rsidR="002C6CF2" w:rsidRPr="009730B7" w:rsidRDefault="002C6CF2" w:rsidP="00F128F3">
      <w:pPr>
        <w:numPr>
          <w:ilvl w:val="1"/>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Informacje UFG przetwarzane przez Dostawcę nie mogą być stale przechowywane w </w:t>
      </w:r>
      <w:r w:rsidR="003661A7">
        <w:rPr>
          <w:rFonts w:ascii="URW DIN" w:eastAsia="PMingLiU" w:hAnsi="URW DIN"/>
          <w:bCs/>
          <w:sz w:val="20"/>
          <w:szCs w:val="20"/>
        </w:rPr>
        <w:t>s</w:t>
      </w:r>
      <w:r w:rsidRPr="009730B7">
        <w:rPr>
          <w:rFonts w:ascii="URW DIN" w:eastAsia="PMingLiU" w:hAnsi="URW DIN"/>
          <w:bCs/>
          <w:sz w:val="20"/>
          <w:szCs w:val="20"/>
        </w:rPr>
        <w:t>ystemie informatycznym, umieszczonym w strefie DMZ połączonej z Internetem,</w:t>
      </w:r>
    </w:p>
    <w:p w14:paraId="39832A3B" w14:textId="77777777" w:rsidR="002C6CF2" w:rsidRPr="009730B7" w:rsidRDefault="002C6CF2" w:rsidP="00F128F3">
      <w:pPr>
        <w:numPr>
          <w:ilvl w:val="1"/>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Wszystkie zewnętrzne połączenia do sieci teleinformatycznej Dostawcy muszą być chronione przez systemy firewall,</w:t>
      </w:r>
    </w:p>
    <w:p w14:paraId="7DC99B45" w14:textId="0C48A877" w:rsidR="002C6CF2" w:rsidRPr="009730B7" w:rsidRDefault="002C6CF2" w:rsidP="00F128F3">
      <w:pPr>
        <w:numPr>
          <w:ilvl w:val="1"/>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 xml:space="preserve">Produkcyjne połączenia z Internetem są chronione przez rozwiązania pozwalające wykryć ataki </w:t>
      </w:r>
      <w:proofErr w:type="spellStart"/>
      <w:r w:rsidRPr="009730B7">
        <w:rPr>
          <w:rFonts w:ascii="URW DIN" w:eastAsia="PMingLiU" w:hAnsi="URW DIN"/>
          <w:bCs/>
          <w:sz w:val="20"/>
          <w:szCs w:val="20"/>
        </w:rPr>
        <w:t>DDoS</w:t>
      </w:r>
      <w:proofErr w:type="spellEnd"/>
      <w:r w:rsidRPr="009730B7">
        <w:rPr>
          <w:rFonts w:ascii="URW DIN" w:eastAsia="PMingLiU" w:hAnsi="URW DIN"/>
          <w:bCs/>
          <w:sz w:val="20"/>
          <w:szCs w:val="20"/>
        </w:rPr>
        <w:t xml:space="preserve"> i im przeciwdziałać (w wypadku gdy Dostawca utrzymuje strony internetowe lub serwisy oznaczone, jako własność UFG, ma obowiązek wdrożenia mechanizmów ochronnych przed atakami typu </w:t>
      </w:r>
      <w:proofErr w:type="spellStart"/>
      <w:r w:rsidRPr="009730B7">
        <w:rPr>
          <w:rFonts w:ascii="URW DIN" w:eastAsia="PMingLiU" w:hAnsi="URW DIN"/>
          <w:bCs/>
          <w:sz w:val="20"/>
          <w:szCs w:val="20"/>
        </w:rPr>
        <w:t>DDoS</w:t>
      </w:r>
      <w:proofErr w:type="spellEnd"/>
      <w:r w:rsidRPr="009730B7">
        <w:rPr>
          <w:rFonts w:ascii="URW DIN" w:eastAsia="PMingLiU" w:hAnsi="URW DIN"/>
          <w:bCs/>
          <w:sz w:val="20"/>
          <w:szCs w:val="20"/>
        </w:rPr>
        <w:t xml:space="preserve"> lub ma posiadać adekwatne rozwiązania minimalizujące ryzyko operacyjne).</w:t>
      </w:r>
    </w:p>
    <w:p w14:paraId="3A56B15C" w14:textId="77777777" w:rsidR="002C6CF2" w:rsidRPr="009730B7" w:rsidRDefault="002C6CF2" w:rsidP="00F128F3">
      <w:pPr>
        <w:numPr>
          <w:ilvl w:val="0"/>
          <w:numId w:val="63"/>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Szyfrowanie danych:</w:t>
      </w:r>
    </w:p>
    <w:p w14:paraId="2ADEE3AD" w14:textId="77777777" w:rsidR="002C6CF2" w:rsidRDefault="002C6CF2" w:rsidP="00F128F3">
      <w:pPr>
        <w:numPr>
          <w:ilvl w:val="1"/>
          <w:numId w:val="63"/>
        </w:numPr>
        <w:spacing w:after="160" w:line="276" w:lineRule="auto"/>
        <w:contextualSpacing/>
        <w:jc w:val="both"/>
        <w:rPr>
          <w:rFonts w:ascii="URW DIN" w:eastAsia="Arial" w:hAnsi="URW DIN"/>
          <w:sz w:val="20"/>
          <w:szCs w:val="20"/>
        </w:rPr>
      </w:pPr>
      <w:r w:rsidRPr="009730B7">
        <w:rPr>
          <w:rFonts w:ascii="URW DIN" w:eastAsia="PMingLiU" w:hAnsi="URW DIN"/>
          <w:bCs/>
          <w:sz w:val="20"/>
          <w:szCs w:val="20"/>
        </w:rPr>
        <w:t>Informacje UFG, utrwalone w postaci elektronicznej, muszą być chronione przed ujawnieniem, przez zastosowanie metod szyfrowania proporcjonalnych do klasyfikacji zawartych informacji. Jeżeli szyfrowanie nie jest wymagane, Dostawca nadal musi chronić informacje UFG przed nieautoryzowanym dostępem, modyfikacją lub usunięciem.</w:t>
      </w:r>
      <w:r w:rsidRPr="009730B7">
        <w:rPr>
          <w:rFonts w:ascii="URW DIN" w:eastAsia="Arial" w:hAnsi="URW DIN"/>
          <w:sz w:val="20"/>
          <w:szCs w:val="20"/>
        </w:rPr>
        <w:br/>
      </w:r>
    </w:p>
    <w:p w14:paraId="1F284476" w14:textId="77777777" w:rsidR="009730B7" w:rsidRPr="009730B7" w:rsidRDefault="009730B7" w:rsidP="009730B7">
      <w:pPr>
        <w:spacing w:after="160" w:line="276" w:lineRule="auto"/>
        <w:ind w:left="1440"/>
        <w:contextualSpacing/>
        <w:jc w:val="both"/>
        <w:rPr>
          <w:rFonts w:ascii="URW DIN" w:eastAsia="Arial" w:hAnsi="URW DIN"/>
          <w:sz w:val="20"/>
          <w:szCs w:val="20"/>
        </w:rPr>
      </w:pPr>
    </w:p>
    <w:p w14:paraId="43D121BD" w14:textId="77777777" w:rsidR="002C6CF2" w:rsidRPr="009730B7" w:rsidRDefault="002C6CF2" w:rsidP="00F128F3">
      <w:pPr>
        <w:numPr>
          <w:ilvl w:val="0"/>
          <w:numId w:val="60"/>
        </w:numPr>
        <w:tabs>
          <w:tab w:val="num" w:pos="720"/>
        </w:tabs>
        <w:spacing w:after="160" w:line="276" w:lineRule="auto"/>
        <w:ind w:left="560" w:hanging="560"/>
        <w:rPr>
          <w:rFonts w:ascii="URW DIN" w:eastAsia="PMingLiU" w:hAnsi="URW DIN"/>
          <w:b/>
          <w:bCs/>
          <w:sz w:val="20"/>
          <w:szCs w:val="20"/>
        </w:rPr>
      </w:pPr>
      <w:r w:rsidRPr="009730B7">
        <w:rPr>
          <w:rFonts w:ascii="URW DIN" w:eastAsia="PMingLiU" w:hAnsi="URW DIN"/>
          <w:b/>
          <w:bCs/>
          <w:sz w:val="20"/>
          <w:szCs w:val="20"/>
        </w:rPr>
        <w:t>Monitorowanie systemów informatycznych przetwarzających informację UFG</w:t>
      </w:r>
    </w:p>
    <w:p w14:paraId="5960A2D8"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lastRenderedPageBreak/>
        <w:t>Dostawca UFG musi posiadać sformalizowane zasady oraz mechanizmy techniczne zapewniające, że rejestruje oraz monitoruje działania użytkowników w systemach informatycznych przetwarzających dane UFG w zakresie modyfikacji danych, poprzez:</w:t>
      </w:r>
    </w:p>
    <w:p w14:paraId="139FAEC1" w14:textId="77777777" w:rsidR="002C6CF2" w:rsidRPr="009730B7" w:rsidRDefault="002C6CF2" w:rsidP="00F128F3">
      <w:pPr>
        <w:numPr>
          <w:ilvl w:val="0"/>
          <w:numId w:val="63"/>
        </w:numPr>
        <w:spacing w:after="160" w:line="276" w:lineRule="auto"/>
        <w:contextualSpacing/>
        <w:rPr>
          <w:rFonts w:ascii="URW DIN" w:eastAsia="PMingLiU" w:hAnsi="URW DIN"/>
          <w:b/>
          <w:bCs/>
          <w:sz w:val="20"/>
          <w:szCs w:val="20"/>
        </w:rPr>
      </w:pPr>
      <w:r w:rsidRPr="009730B7">
        <w:rPr>
          <w:rFonts w:ascii="URW DIN" w:eastAsia="PMingLiU" w:hAnsi="URW DIN"/>
          <w:bCs/>
          <w:sz w:val="20"/>
          <w:szCs w:val="20"/>
        </w:rPr>
        <w:t>Zapewnienie, że wszystkie systemy informatyczne Dostawcy przetwarzające informacje UFG mają zaimplementowane mechanizmy dzienników kontroli.</w:t>
      </w:r>
    </w:p>
    <w:p w14:paraId="6FFFD4FD" w14:textId="77777777" w:rsidR="002C6CF2" w:rsidRPr="009730B7" w:rsidRDefault="002C6CF2" w:rsidP="00F128F3">
      <w:pPr>
        <w:numPr>
          <w:ilvl w:val="0"/>
          <w:numId w:val="63"/>
        </w:numPr>
        <w:spacing w:after="160" w:line="276" w:lineRule="auto"/>
        <w:contextualSpacing/>
        <w:rPr>
          <w:rFonts w:ascii="URW DIN" w:eastAsia="PMingLiU" w:hAnsi="URW DIN"/>
          <w:b/>
          <w:bCs/>
          <w:sz w:val="20"/>
          <w:szCs w:val="20"/>
        </w:rPr>
      </w:pPr>
      <w:r w:rsidRPr="009730B7">
        <w:rPr>
          <w:rFonts w:ascii="URW DIN" w:eastAsia="PMingLiU" w:hAnsi="URW DIN"/>
          <w:bCs/>
          <w:sz w:val="20"/>
          <w:szCs w:val="20"/>
        </w:rPr>
        <w:t>Rejestrowanie oraz monitorowanie aktywności użytkowników w systemach informatycznych przetwarzających informację UFG.</w:t>
      </w:r>
    </w:p>
    <w:p w14:paraId="02D96C76" w14:textId="11554FC1" w:rsidR="002C6CF2" w:rsidRPr="009730B7" w:rsidRDefault="002C6CF2" w:rsidP="00F128F3">
      <w:pPr>
        <w:numPr>
          <w:ilvl w:val="0"/>
          <w:numId w:val="63"/>
        </w:numPr>
        <w:spacing w:after="160" w:line="276" w:lineRule="auto"/>
        <w:contextualSpacing/>
        <w:rPr>
          <w:rFonts w:ascii="URW DIN" w:eastAsia="PMingLiU" w:hAnsi="URW DIN"/>
          <w:b/>
          <w:bCs/>
          <w:sz w:val="20"/>
          <w:szCs w:val="20"/>
        </w:rPr>
      </w:pPr>
      <w:r w:rsidRPr="009730B7">
        <w:rPr>
          <w:rFonts w:ascii="URW DIN" w:eastAsia="PMingLiU" w:hAnsi="URW DIN"/>
          <w:bCs/>
          <w:sz w:val="20"/>
          <w:szCs w:val="20"/>
        </w:rPr>
        <w:t>Regularne przeglądy dzienników monitorowania aktywności użytkowników z częstotliwością odpowiadającą krytyczności danego systemu.</w:t>
      </w:r>
    </w:p>
    <w:p w14:paraId="6A229DAB" w14:textId="58286B0A" w:rsidR="002C6CF2" w:rsidRPr="009730B7" w:rsidRDefault="002C6CF2" w:rsidP="0AFD0EEC">
      <w:pPr>
        <w:spacing w:line="276" w:lineRule="auto"/>
        <w:jc w:val="both"/>
        <w:rPr>
          <w:rFonts w:ascii="URW DIN" w:eastAsia="PMingLiU" w:hAnsi="URW DIN"/>
          <w:sz w:val="20"/>
          <w:szCs w:val="20"/>
        </w:rPr>
      </w:pPr>
      <w:r w:rsidRPr="0AFD0EEC">
        <w:rPr>
          <w:rFonts w:ascii="URW DIN" w:eastAsia="PMingLiU" w:hAnsi="URW DIN"/>
          <w:sz w:val="20"/>
          <w:szCs w:val="20"/>
        </w:rPr>
        <w:t>Poziom szczegółowości rejestrowanych danych oraz częstotliwość przeglądu dzienników monitorowania aktywności ustala się na podstawie klasyfikacji informacji</w:t>
      </w:r>
      <w:r w:rsidR="0043202D" w:rsidRPr="0AFD0EEC">
        <w:rPr>
          <w:rFonts w:ascii="URW DIN" w:eastAsia="PMingLiU" w:hAnsi="URW DIN"/>
          <w:sz w:val="20"/>
          <w:szCs w:val="20"/>
        </w:rPr>
        <w:t>,</w:t>
      </w:r>
      <w:r w:rsidRPr="0AFD0EEC">
        <w:rPr>
          <w:rFonts w:ascii="URW DIN" w:eastAsia="PMingLiU" w:hAnsi="URW DIN"/>
          <w:sz w:val="20"/>
          <w:szCs w:val="20"/>
        </w:rPr>
        <w:t xml:space="preserve"> które są przetwarzane w systemie informatycznym. </w:t>
      </w:r>
    </w:p>
    <w:p w14:paraId="351835F5" w14:textId="77777777"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Kontrola procesu wyboru Dostawców</w:t>
      </w:r>
    </w:p>
    <w:p w14:paraId="6E1666A7"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UFG musi posiadać sformalizowane zasady współpracy z zewnętrznymi Dostawcami zapewniające bezpieczeństwo danych i poprawność działania środowiska teleinformatycznego tych Dostawców, poprzez stosowanie: </w:t>
      </w:r>
    </w:p>
    <w:p w14:paraId="2CBE63AE"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Kryteriów wyboru Dostawcy,</w:t>
      </w:r>
    </w:p>
    <w:p w14:paraId="1F02C46F"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Formularza zapytania ofertowego,</w:t>
      </w:r>
    </w:p>
    <w:p w14:paraId="48368EF8"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Standardowych zapisów w umowach z Dostawcami.</w:t>
      </w:r>
    </w:p>
    <w:p w14:paraId="5650A249" w14:textId="77777777"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Zapewnienie dostępności danych</w:t>
      </w:r>
    </w:p>
    <w:p w14:paraId="27CC1644"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UFG musi posiadać sformalizowane zasady oraz mechanizmy techniczne zapewniające, że Dane Osobowe chronione są przed zniszczeniem bądź utratą danych, poprzez: </w:t>
      </w:r>
    </w:p>
    <w:p w14:paraId="2FD43812"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Proces tworzenia kopii zapasowej danych,</w:t>
      </w:r>
    </w:p>
    <w:p w14:paraId="7B77DC6F"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 xml:space="preserve">Posiadanie zewnętrznego centrum danych (ang. </w:t>
      </w:r>
      <w:r w:rsidRPr="009730B7">
        <w:rPr>
          <w:rFonts w:ascii="URW DIN" w:eastAsia="PMingLiU" w:hAnsi="URW DIN"/>
          <w:bCs/>
          <w:i/>
          <w:sz w:val="20"/>
          <w:szCs w:val="20"/>
        </w:rPr>
        <w:t xml:space="preserve">data </w:t>
      </w:r>
      <w:proofErr w:type="spellStart"/>
      <w:r w:rsidRPr="009730B7">
        <w:rPr>
          <w:rFonts w:ascii="URW DIN" w:eastAsia="PMingLiU" w:hAnsi="URW DIN"/>
          <w:bCs/>
          <w:i/>
          <w:sz w:val="20"/>
          <w:szCs w:val="20"/>
        </w:rPr>
        <w:t>center</w:t>
      </w:r>
      <w:proofErr w:type="spellEnd"/>
      <w:r w:rsidRPr="009730B7">
        <w:rPr>
          <w:rFonts w:ascii="URW DIN" w:eastAsia="PMingLiU" w:hAnsi="URW DIN"/>
          <w:bCs/>
          <w:sz w:val="20"/>
          <w:szCs w:val="20"/>
        </w:rPr>
        <w:t>),</w:t>
      </w:r>
    </w:p>
    <w:p w14:paraId="40507C9E" w14:textId="77777777" w:rsidR="002C6CF2" w:rsidRPr="009730B7" w:rsidRDefault="002C6CF2" w:rsidP="00F128F3">
      <w:pPr>
        <w:numPr>
          <w:ilvl w:val="0"/>
          <w:numId w:val="63"/>
        </w:numPr>
        <w:spacing w:after="160" w:line="276" w:lineRule="auto"/>
        <w:contextualSpacing/>
        <w:rPr>
          <w:rFonts w:ascii="URW DIN" w:eastAsia="PMingLiU" w:hAnsi="URW DIN"/>
          <w:bCs/>
          <w:sz w:val="20"/>
          <w:szCs w:val="20"/>
        </w:rPr>
      </w:pPr>
      <w:r w:rsidRPr="009730B7">
        <w:rPr>
          <w:rFonts w:ascii="URW DIN" w:eastAsia="PMingLiU" w:hAnsi="URW DIN"/>
          <w:bCs/>
          <w:sz w:val="20"/>
          <w:szCs w:val="20"/>
        </w:rPr>
        <w:t xml:space="preserve">Opracowanie, okresowe testowanie i aktualizowanie planów przeciwdziałania skutkom katastrof (ang. </w:t>
      </w:r>
      <w:proofErr w:type="spellStart"/>
      <w:r w:rsidRPr="009730B7">
        <w:rPr>
          <w:rFonts w:ascii="URW DIN" w:eastAsia="PMingLiU" w:hAnsi="URW DIN"/>
          <w:bCs/>
          <w:i/>
          <w:sz w:val="20"/>
          <w:szCs w:val="20"/>
        </w:rPr>
        <w:t>disaster</w:t>
      </w:r>
      <w:proofErr w:type="spellEnd"/>
      <w:r w:rsidRPr="009730B7">
        <w:rPr>
          <w:rFonts w:ascii="URW DIN" w:eastAsia="PMingLiU" w:hAnsi="URW DIN"/>
          <w:bCs/>
          <w:i/>
          <w:sz w:val="20"/>
          <w:szCs w:val="20"/>
        </w:rPr>
        <w:t xml:space="preserve"> </w:t>
      </w:r>
      <w:proofErr w:type="spellStart"/>
      <w:r w:rsidRPr="009730B7">
        <w:rPr>
          <w:rFonts w:ascii="URW DIN" w:eastAsia="PMingLiU" w:hAnsi="URW DIN"/>
          <w:bCs/>
          <w:i/>
          <w:sz w:val="20"/>
          <w:szCs w:val="20"/>
        </w:rPr>
        <w:t>recovery</w:t>
      </w:r>
      <w:proofErr w:type="spellEnd"/>
      <w:r w:rsidRPr="009730B7">
        <w:rPr>
          <w:rFonts w:ascii="URW DIN" w:eastAsia="PMingLiU" w:hAnsi="URW DIN"/>
          <w:bCs/>
          <w:i/>
          <w:sz w:val="20"/>
          <w:szCs w:val="20"/>
        </w:rPr>
        <w:t xml:space="preserve"> </w:t>
      </w:r>
      <w:proofErr w:type="spellStart"/>
      <w:r w:rsidRPr="009730B7">
        <w:rPr>
          <w:rFonts w:ascii="URW DIN" w:eastAsia="PMingLiU" w:hAnsi="URW DIN"/>
          <w:bCs/>
          <w:i/>
          <w:sz w:val="20"/>
          <w:szCs w:val="20"/>
        </w:rPr>
        <w:t>planning</w:t>
      </w:r>
      <w:proofErr w:type="spellEnd"/>
      <w:r w:rsidRPr="009730B7">
        <w:rPr>
          <w:rFonts w:ascii="URW DIN" w:eastAsia="PMingLiU" w:hAnsi="URW DIN"/>
          <w:bCs/>
          <w:sz w:val="20"/>
          <w:szCs w:val="20"/>
        </w:rPr>
        <w:t>),</w:t>
      </w:r>
    </w:p>
    <w:p w14:paraId="544A4400" w14:textId="03E129DE" w:rsidR="002C6CF2" w:rsidRPr="009730B7" w:rsidRDefault="002C6CF2" w:rsidP="00374D06">
      <w:pPr>
        <w:numPr>
          <w:ilvl w:val="0"/>
          <w:numId w:val="63"/>
        </w:numPr>
        <w:spacing w:before="240" w:after="160" w:line="276" w:lineRule="auto"/>
        <w:contextualSpacing/>
        <w:rPr>
          <w:rFonts w:ascii="URW DIN" w:eastAsia="PMingLiU" w:hAnsi="URW DIN"/>
          <w:bCs/>
          <w:sz w:val="20"/>
          <w:szCs w:val="20"/>
        </w:rPr>
      </w:pPr>
      <w:r w:rsidRPr="009730B7">
        <w:rPr>
          <w:rFonts w:ascii="URW DIN" w:eastAsia="PMingLiU" w:hAnsi="URW DIN"/>
          <w:bCs/>
          <w:sz w:val="20"/>
          <w:szCs w:val="20"/>
        </w:rPr>
        <w:t xml:space="preserve">Opracowanie, okresowe testowanie i aktualizowanie planów kontynuacji działania (ang. </w:t>
      </w:r>
      <w:r w:rsidRPr="009730B7">
        <w:rPr>
          <w:rFonts w:ascii="URW DIN" w:eastAsia="PMingLiU" w:hAnsi="URW DIN"/>
          <w:bCs/>
          <w:i/>
          <w:sz w:val="20"/>
          <w:szCs w:val="20"/>
        </w:rPr>
        <w:t xml:space="preserve">business </w:t>
      </w:r>
      <w:proofErr w:type="spellStart"/>
      <w:r w:rsidRPr="009730B7">
        <w:rPr>
          <w:rFonts w:ascii="URW DIN" w:eastAsia="PMingLiU" w:hAnsi="URW DIN"/>
          <w:bCs/>
          <w:i/>
          <w:sz w:val="20"/>
          <w:szCs w:val="20"/>
        </w:rPr>
        <w:t>continuity</w:t>
      </w:r>
      <w:proofErr w:type="spellEnd"/>
      <w:r w:rsidRPr="009730B7">
        <w:rPr>
          <w:rFonts w:ascii="URW DIN" w:eastAsia="PMingLiU" w:hAnsi="URW DIN"/>
          <w:bCs/>
          <w:i/>
          <w:sz w:val="20"/>
          <w:szCs w:val="20"/>
        </w:rPr>
        <w:t xml:space="preserve"> </w:t>
      </w:r>
      <w:proofErr w:type="spellStart"/>
      <w:r w:rsidRPr="009730B7">
        <w:rPr>
          <w:rFonts w:ascii="URW DIN" w:eastAsia="PMingLiU" w:hAnsi="URW DIN"/>
          <w:bCs/>
          <w:i/>
          <w:sz w:val="20"/>
          <w:szCs w:val="20"/>
        </w:rPr>
        <w:t>planning</w:t>
      </w:r>
      <w:proofErr w:type="spellEnd"/>
      <w:r w:rsidRPr="009730B7">
        <w:rPr>
          <w:rFonts w:ascii="URW DIN" w:eastAsia="PMingLiU" w:hAnsi="URW DIN"/>
          <w:bCs/>
          <w:sz w:val="20"/>
          <w:szCs w:val="20"/>
        </w:rPr>
        <w:t>).</w:t>
      </w:r>
    </w:p>
    <w:p w14:paraId="401F9BED" w14:textId="6C0325BB" w:rsidR="002C6CF2" w:rsidRPr="009730B7" w:rsidRDefault="002C6CF2" w:rsidP="00374D06">
      <w:pPr>
        <w:numPr>
          <w:ilvl w:val="0"/>
          <w:numId w:val="60"/>
        </w:numPr>
        <w:tabs>
          <w:tab w:val="num" w:pos="720"/>
        </w:tabs>
        <w:spacing w:before="240" w:after="160" w:line="276" w:lineRule="auto"/>
        <w:ind w:left="560" w:hanging="560"/>
        <w:rPr>
          <w:rFonts w:ascii="URW DIN" w:eastAsia="PMingLiU" w:hAnsi="URW DIN"/>
          <w:b/>
          <w:bCs/>
          <w:sz w:val="20"/>
          <w:szCs w:val="20"/>
        </w:rPr>
      </w:pPr>
      <w:r w:rsidRPr="009730B7">
        <w:rPr>
          <w:rFonts w:ascii="URW DIN" w:eastAsia="PMingLiU" w:hAnsi="URW DIN"/>
          <w:b/>
          <w:bCs/>
          <w:sz w:val="20"/>
          <w:szCs w:val="20"/>
        </w:rPr>
        <w:t>Zarządzanie incydentami bezpieczeństwa informacji</w:t>
      </w:r>
    </w:p>
    <w:p w14:paraId="17ADAA78"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ma obowiązek zdefiniowania, wdrożenia i stosowania procedury reagowania i obsługi zdarzeń i incydentów bezpieczeństwa Informacji UFG. </w:t>
      </w:r>
    </w:p>
    <w:p w14:paraId="5926637A" w14:textId="77777777" w:rsidR="002C6CF2" w:rsidRPr="009730B7" w:rsidRDefault="002C6CF2" w:rsidP="002C6CF2">
      <w:pPr>
        <w:spacing w:line="276" w:lineRule="auto"/>
        <w:jc w:val="both"/>
        <w:rPr>
          <w:rFonts w:ascii="URW DIN" w:eastAsia="PMingLiU" w:hAnsi="URW DIN"/>
          <w:bCs/>
          <w:sz w:val="20"/>
          <w:szCs w:val="20"/>
        </w:rPr>
      </w:pPr>
      <w:r w:rsidRPr="009730B7">
        <w:rPr>
          <w:rFonts w:ascii="URW DIN" w:eastAsia="PMingLiU" w:hAnsi="URW DIN"/>
          <w:bCs/>
          <w:sz w:val="20"/>
          <w:szCs w:val="20"/>
        </w:rPr>
        <w:t xml:space="preserve">Dostawca musi niezwłocznie powiadomić odpowiednie osoby w UFG (wyznaczone na podstawie postanowień umów) o każdym przypadku wystąpienia lub podejrzenia wystąpienia incydentu bezpieczeństwa Informacji UFG powodującego: </w:t>
      </w:r>
    </w:p>
    <w:p w14:paraId="25DADEEC" w14:textId="213714D1" w:rsidR="002C6CF2" w:rsidRPr="009730B7" w:rsidRDefault="002C6CF2" w:rsidP="00374D06">
      <w:pPr>
        <w:spacing w:line="276" w:lineRule="auto"/>
        <w:jc w:val="both"/>
        <w:rPr>
          <w:rFonts w:ascii="URW DIN" w:eastAsia="PMingLiU" w:hAnsi="URW DIN"/>
          <w:bCs/>
          <w:sz w:val="20"/>
          <w:szCs w:val="20"/>
        </w:rPr>
      </w:pPr>
      <w:r w:rsidRPr="009730B7">
        <w:rPr>
          <w:rFonts w:ascii="URW DIN" w:eastAsia="PMingLiU" w:hAnsi="URW DIN"/>
          <w:bCs/>
          <w:sz w:val="20"/>
          <w:szCs w:val="20"/>
        </w:rPr>
        <w:t>Naruszenie zasad bezpieczeństwa, a w szczególności utratę poufności, integralności lub dostępności przetwarzanych informacji,</w:t>
      </w:r>
    </w:p>
    <w:p w14:paraId="37E9D4B7" w14:textId="6E8035FB" w:rsidR="009730B7" w:rsidRPr="009730B7" w:rsidRDefault="002C6CF2" w:rsidP="00F128F3">
      <w:pPr>
        <w:numPr>
          <w:ilvl w:val="0"/>
          <w:numId w:val="64"/>
        </w:num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Naruszenie danych osobowych w rozumieniu art. 174a ustawy z dnia 16 lipca 2004 r. Prawo telekomunikacyjne.</w:t>
      </w:r>
    </w:p>
    <w:p w14:paraId="6FAE54CF" w14:textId="5B7A2A66" w:rsidR="0077093F" w:rsidRPr="009730B7" w:rsidRDefault="002C6CF2" w:rsidP="00374D06">
      <w:pPr>
        <w:spacing w:after="160" w:line="276" w:lineRule="auto"/>
        <w:contextualSpacing/>
        <w:jc w:val="both"/>
        <w:rPr>
          <w:rFonts w:ascii="URW DIN" w:eastAsia="PMingLiU" w:hAnsi="URW DIN"/>
          <w:bCs/>
          <w:sz w:val="20"/>
          <w:szCs w:val="20"/>
        </w:rPr>
      </w:pPr>
      <w:r w:rsidRPr="009730B7">
        <w:rPr>
          <w:rFonts w:ascii="URW DIN" w:eastAsia="PMingLiU" w:hAnsi="URW DIN"/>
          <w:bCs/>
          <w:sz w:val="20"/>
          <w:szCs w:val="20"/>
        </w:rPr>
        <w:t>Dostawca informujący o przypadku wystąpienia zdarzenia jest zobowiązany dostarczyć wszystkie niezbędne informacje umożliwiające UFG ocenę ryzyka i poziomu zagrożenia związanego ze zdarzeniem.</w:t>
      </w:r>
      <w:r w:rsidR="0077093F" w:rsidRPr="009730B7">
        <w:rPr>
          <w:rFonts w:ascii="URW DIN" w:hAnsi="URW DIN"/>
          <w:sz w:val="20"/>
          <w:szCs w:val="20"/>
        </w:rPr>
        <w:br w:type="page"/>
      </w:r>
    </w:p>
    <w:p w14:paraId="06453A25" w14:textId="05872C26" w:rsidR="0077093F" w:rsidRPr="009730B7" w:rsidRDefault="0077093F" w:rsidP="0077093F">
      <w:pPr>
        <w:tabs>
          <w:tab w:val="left" w:pos="1620"/>
        </w:tabs>
        <w:spacing w:before="120" w:after="120"/>
        <w:ind w:right="62"/>
        <w:outlineLvl w:val="0"/>
        <w:rPr>
          <w:rFonts w:ascii="URW DIN" w:hAnsi="URW DIN"/>
          <w:b/>
          <w:sz w:val="20"/>
          <w:szCs w:val="20"/>
        </w:rPr>
      </w:pPr>
      <w:bookmarkStart w:id="620" w:name="_Toc158725121"/>
      <w:bookmarkStart w:id="621" w:name="_Toc214007469"/>
      <w:r w:rsidRPr="009730B7">
        <w:rPr>
          <w:rFonts w:ascii="URW DIN" w:hAnsi="URW DIN"/>
          <w:b/>
          <w:sz w:val="20"/>
          <w:szCs w:val="20"/>
        </w:rPr>
        <w:lastRenderedPageBreak/>
        <w:t>ZAŁĄCZNIK 1</w:t>
      </w:r>
      <w:r w:rsidR="006B288A" w:rsidRPr="009730B7">
        <w:rPr>
          <w:rFonts w:ascii="URW DIN" w:hAnsi="URW DIN"/>
          <w:b/>
          <w:sz w:val="20"/>
          <w:szCs w:val="20"/>
        </w:rPr>
        <w:t>5</w:t>
      </w:r>
      <w:r w:rsidRPr="009730B7">
        <w:rPr>
          <w:rFonts w:ascii="URW DIN" w:hAnsi="URW DIN"/>
          <w:b/>
          <w:sz w:val="20"/>
          <w:szCs w:val="20"/>
        </w:rPr>
        <w:br/>
      </w:r>
      <w:r w:rsidR="006B288A" w:rsidRPr="009730B7">
        <w:rPr>
          <w:rFonts w:ascii="URW DIN" w:hAnsi="URW DIN"/>
          <w:b/>
          <w:sz w:val="20"/>
          <w:szCs w:val="20"/>
        </w:rPr>
        <w:t>Zasady zdalnego dostępu do sieci wewnętrznej systemu informatycznego UFG</w:t>
      </w:r>
      <w:bookmarkEnd w:id="620"/>
      <w:bookmarkEnd w:id="621"/>
    </w:p>
    <w:p w14:paraId="4CE5A638"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1</w:t>
      </w:r>
    </w:p>
    <w:p w14:paraId="2126A343"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Definicje</w:t>
      </w:r>
    </w:p>
    <w:p w14:paraId="015FB71B" w14:textId="77777777" w:rsidR="006B288A" w:rsidRPr="009730B7" w:rsidRDefault="006B288A" w:rsidP="006B288A">
      <w:pPr>
        <w:spacing w:before="240" w:after="120"/>
        <w:jc w:val="both"/>
        <w:rPr>
          <w:rFonts w:ascii="URW DIN" w:hAnsi="URW DIN"/>
          <w:sz w:val="20"/>
          <w:szCs w:val="20"/>
        </w:rPr>
      </w:pPr>
      <w:r w:rsidRPr="009730B7">
        <w:rPr>
          <w:rFonts w:ascii="URW DIN" w:hAnsi="URW DIN"/>
          <w:b/>
          <w:sz w:val="20"/>
          <w:szCs w:val="20"/>
        </w:rPr>
        <w:t>Autoryzacja</w:t>
      </w:r>
      <w:r w:rsidRPr="009730B7">
        <w:rPr>
          <w:rFonts w:ascii="URW DIN" w:hAnsi="URW DIN"/>
          <w:sz w:val="20"/>
          <w:szCs w:val="20"/>
        </w:rPr>
        <w:t xml:space="preserve"> – proces polegający na przydzielaniu (bądź odmowie) praw dostępu do poszczególnych danych, obiektów, usług lub funkcji systemu klientowi (użytkownikowi lub programowi). Autoryzacja następuje najczęściej na podstawie przeprowadzonego uprzednio uwierzytelnienia klienta.</w:t>
      </w:r>
    </w:p>
    <w:p w14:paraId="50002EF8" w14:textId="77777777" w:rsidR="006B288A" w:rsidRPr="009730B7" w:rsidRDefault="006B288A" w:rsidP="006B288A">
      <w:pPr>
        <w:spacing w:before="240" w:after="120"/>
        <w:jc w:val="both"/>
        <w:rPr>
          <w:rFonts w:ascii="URW DIN" w:hAnsi="URW DIN"/>
          <w:sz w:val="20"/>
          <w:szCs w:val="20"/>
        </w:rPr>
      </w:pPr>
      <w:r w:rsidRPr="009730B7">
        <w:rPr>
          <w:rFonts w:ascii="URW DIN" w:hAnsi="URW DIN"/>
          <w:b/>
          <w:sz w:val="20"/>
          <w:szCs w:val="20"/>
        </w:rPr>
        <w:t xml:space="preserve">Host </w:t>
      </w:r>
      <w:r w:rsidRPr="009730B7">
        <w:rPr>
          <w:rFonts w:ascii="URW DIN" w:hAnsi="URW DIN"/>
          <w:sz w:val="20"/>
          <w:szCs w:val="20"/>
        </w:rPr>
        <w:t>– węzeł sieciowy lub serwer wirtualny bądź fizyczny w wewnętrznej sieci UFG.</w:t>
      </w:r>
    </w:p>
    <w:p w14:paraId="3216C7B9" w14:textId="77777777" w:rsidR="006B288A" w:rsidRPr="009730B7" w:rsidRDefault="006B288A" w:rsidP="006B288A">
      <w:pPr>
        <w:spacing w:before="240"/>
        <w:jc w:val="both"/>
        <w:rPr>
          <w:rFonts w:ascii="URW DIN" w:hAnsi="URW DIN"/>
          <w:sz w:val="20"/>
          <w:szCs w:val="20"/>
        </w:rPr>
      </w:pPr>
      <w:r w:rsidRPr="009730B7">
        <w:rPr>
          <w:rFonts w:ascii="URW DIN" w:hAnsi="URW DIN"/>
          <w:b/>
          <w:sz w:val="20"/>
          <w:szCs w:val="20"/>
        </w:rPr>
        <w:t>Łącze teleinformatyczne</w:t>
      </w:r>
      <w:r w:rsidRPr="009730B7">
        <w:rPr>
          <w:rFonts w:ascii="URW DIN" w:hAnsi="URW DIN"/>
          <w:sz w:val="20"/>
          <w:szCs w:val="20"/>
        </w:rPr>
        <w:t xml:space="preserve"> – łącze transmisji danych zestawione dla zapewnienia zdalnego dostępu do sieci wewnętrznej UFG</w:t>
      </w:r>
    </w:p>
    <w:p w14:paraId="2EF8CB2A" w14:textId="6BBF68EB" w:rsidR="006B288A" w:rsidRPr="009730B7" w:rsidRDefault="006B288A" w:rsidP="006B288A">
      <w:pPr>
        <w:spacing w:before="240"/>
        <w:jc w:val="both"/>
        <w:rPr>
          <w:rFonts w:ascii="URW DIN" w:hAnsi="URW DIN"/>
          <w:sz w:val="20"/>
          <w:szCs w:val="20"/>
        </w:rPr>
      </w:pPr>
      <w:r w:rsidRPr="009730B7">
        <w:rPr>
          <w:rFonts w:ascii="URW DIN" w:hAnsi="URW DIN" w:cstheme="minorHAnsi"/>
          <w:b/>
          <w:sz w:val="20"/>
          <w:szCs w:val="20"/>
        </w:rPr>
        <w:t xml:space="preserve">Umowa </w:t>
      </w:r>
      <w:r w:rsidRPr="009730B7">
        <w:rPr>
          <w:rFonts w:ascii="URW DIN" w:hAnsi="URW DIN" w:cstheme="minorHAnsi"/>
          <w:iCs/>
          <w:sz w:val="20"/>
          <w:szCs w:val="20"/>
        </w:rPr>
        <w:t xml:space="preserve">– oznacza umowę na zaprojektowanie, dostawę i wdrożenie oraz Opiekę Serwisową Posprzedażową </w:t>
      </w:r>
      <w:r w:rsidR="00A817EC">
        <w:rPr>
          <w:rFonts w:ascii="URW DIN" w:hAnsi="URW DIN" w:cstheme="minorHAnsi"/>
          <w:iCs/>
          <w:sz w:val="20"/>
          <w:szCs w:val="20"/>
        </w:rPr>
        <w:t xml:space="preserve">Systemu Obsługi Szkód i Regresów - </w:t>
      </w:r>
      <w:proofErr w:type="spellStart"/>
      <w:r w:rsidR="00A817EC">
        <w:rPr>
          <w:rFonts w:ascii="URW DIN" w:hAnsi="URW DIN" w:cstheme="minorHAnsi"/>
          <w:iCs/>
          <w:sz w:val="20"/>
          <w:szCs w:val="20"/>
        </w:rPr>
        <w:t>SOSiR</w:t>
      </w:r>
      <w:proofErr w:type="spellEnd"/>
      <w:r w:rsidRPr="00201EAC">
        <w:rPr>
          <w:rFonts w:ascii="URW DIN" w:hAnsi="URW DIN" w:cstheme="minorHAnsi"/>
          <w:iCs/>
          <w:sz w:val="20"/>
          <w:szCs w:val="20"/>
        </w:rPr>
        <w:t>.</w:t>
      </w:r>
    </w:p>
    <w:p w14:paraId="1996E4A0" w14:textId="0EF926E2" w:rsidR="006B288A" w:rsidRPr="009730B7" w:rsidRDefault="006B288A" w:rsidP="006B288A">
      <w:pPr>
        <w:spacing w:before="240" w:after="120"/>
        <w:jc w:val="both"/>
        <w:rPr>
          <w:rFonts w:ascii="URW DIN" w:hAnsi="URW DIN" w:cstheme="minorHAnsi"/>
          <w:sz w:val="20"/>
          <w:szCs w:val="20"/>
        </w:rPr>
      </w:pPr>
      <w:r w:rsidRPr="009730B7">
        <w:rPr>
          <w:rFonts w:ascii="URW DIN" w:hAnsi="URW DIN"/>
          <w:b/>
          <w:sz w:val="20"/>
          <w:szCs w:val="20"/>
        </w:rPr>
        <w:t>Umowa Powierzenia</w:t>
      </w:r>
      <w:r w:rsidRPr="009730B7">
        <w:rPr>
          <w:rFonts w:ascii="URW DIN" w:hAnsi="URW DIN"/>
          <w:sz w:val="20"/>
          <w:szCs w:val="20"/>
        </w:rPr>
        <w:t xml:space="preserve"> – umowa powierzenia przetwarzania danych osobowych, zawarta wraz z Umową pomiędzy UFG i Wykonawcą</w:t>
      </w:r>
      <w:r w:rsidRPr="009730B7">
        <w:rPr>
          <w:rFonts w:ascii="URW DIN" w:hAnsi="URW DIN"/>
          <w:i/>
          <w:iCs/>
          <w:sz w:val="20"/>
          <w:szCs w:val="20"/>
        </w:rPr>
        <w:t>.</w:t>
      </w:r>
    </w:p>
    <w:p w14:paraId="4CCD83D9" w14:textId="4166C7F1" w:rsidR="006B288A" w:rsidRPr="009730B7" w:rsidRDefault="006B288A" w:rsidP="0AFD0EEC">
      <w:pPr>
        <w:spacing w:before="240" w:after="120"/>
        <w:jc w:val="both"/>
        <w:rPr>
          <w:rFonts w:ascii="URW DIN" w:hAnsi="URW DIN" w:cstheme="minorBidi"/>
          <w:sz w:val="20"/>
          <w:szCs w:val="20"/>
        </w:rPr>
      </w:pPr>
      <w:r w:rsidRPr="0AFD0EEC">
        <w:rPr>
          <w:rFonts w:ascii="URW DIN" w:hAnsi="URW DIN"/>
          <w:b/>
          <w:bCs/>
          <w:sz w:val="20"/>
          <w:szCs w:val="20"/>
        </w:rPr>
        <w:t xml:space="preserve">Uwierzytelnienie </w:t>
      </w:r>
      <w:r w:rsidRPr="0AFD0EEC">
        <w:rPr>
          <w:rFonts w:ascii="URW DIN" w:hAnsi="URW DIN"/>
          <w:sz w:val="20"/>
          <w:szCs w:val="20"/>
        </w:rPr>
        <w:t>– potwierdzenie tożsamości, stwierdzenie</w:t>
      </w:r>
      <w:r w:rsidR="5736A7C8" w:rsidRPr="0AFD0EEC">
        <w:rPr>
          <w:rFonts w:ascii="URW DIN" w:hAnsi="URW DIN"/>
          <w:sz w:val="20"/>
          <w:szCs w:val="20"/>
        </w:rPr>
        <w:t>,</w:t>
      </w:r>
      <w:r w:rsidRPr="0AFD0EEC">
        <w:rPr>
          <w:rFonts w:ascii="URW DIN" w:hAnsi="URW DIN"/>
          <w:sz w:val="20"/>
          <w:szCs w:val="20"/>
        </w:rPr>
        <w:t xml:space="preserve"> że dany podmiot jest tym, za kogo się podaje</w:t>
      </w:r>
    </w:p>
    <w:p w14:paraId="7C046981" w14:textId="134D6AB2" w:rsidR="006B288A" w:rsidRPr="009730B7" w:rsidRDefault="006B288A" w:rsidP="006B288A">
      <w:pPr>
        <w:spacing w:before="240" w:after="240"/>
        <w:jc w:val="both"/>
        <w:rPr>
          <w:rFonts w:ascii="URW DIN" w:hAnsi="URW DIN"/>
          <w:sz w:val="20"/>
          <w:szCs w:val="20"/>
        </w:rPr>
      </w:pPr>
      <w:r w:rsidRPr="009730B7">
        <w:rPr>
          <w:rFonts w:ascii="URW DIN" w:hAnsi="URW DIN"/>
          <w:b/>
          <w:sz w:val="20"/>
          <w:szCs w:val="20"/>
        </w:rPr>
        <w:t>Użytkownik zdalny</w:t>
      </w:r>
      <w:r w:rsidRPr="009730B7">
        <w:rPr>
          <w:rFonts w:ascii="URW DIN" w:hAnsi="URW DIN"/>
          <w:sz w:val="20"/>
          <w:szCs w:val="20"/>
        </w:rPr>
        <w:t xml:space="preserve"> – upoważniony przez Wykonawcę pracownik korzystający z udzielonego zdalnego dostępu do zasobów informatycznych UFG.</w:t>
      </w:r>
    </w:p>
    <w:p w14:paraId="2747A778" w14:textId="24C2FCB8" w:rsidR="006B288A" w:rsidRPr="009730B7" w:rsidRDefault="006B288A" w:rsidP="006B288A">
      <w:pPr>
        <w:spacing w:before="240" w:after="240"/>
        <w:jc w:val="both"/>
        <w:rPr>
          <w:rFonts w:ascii="URW DIN" w:hAnsi="URW DIN"/>
          <w:b/>
          <w:sz w:val="20"/>
          <w:szCs w:val="20"/>
        </w:rPr>
      </w:pPr>
      <w:r w:rsidRPr="009730B7">
        <w:rPr>
          <w:rFonts w:ascii="URW DIN" w:hAnsi="URW DIN"/>
          <w:b/>
          <w:sz w:val="20"/>
          <w:szCs w:val="20"/>
        </w:rPr>
        <w:t xml:space="preserve">Zasady zdalnego dostępu </w:t>
      </w:r>
      <w:r w:rsidRPr="009730B7">
        <w:rPr>
          <w:rFonts w:ascii="URW DIN" w:hAnsi="URW DIN"/>
          <w:bCs/>
          <w:sz w:val="20"/>
          <w:szCs w:val="20"/>
        </w:rPr>
        <w:t>–</w:t>
      </w:r>
      <w:r w:rsidRPr="009730B7">
        <w:rPr>
          <w:rFonts w:ascii="URW DIN" w:hAnsi="URW DIN"/>
          <w:b/>
          <w:sz w:val="20"/>
          <w:szCs w:val="20"/>
        </w:rPr>
        <w:t xml:space="preserve"> </w:t>
      </w:r>
      <w:r w:rsidRPr="009730B7">
        <w:rPr>
          <w:rFonts w:ascii="URW DIN" w:hAnsi="URW DIN"/>
          <w:bCs/>
          <w:sz w:val="20"/>
          <w:szCs w:val="20"/>
        </w:rPr>
        <w:t>niniejszy załącznik do Umowy określający zasady zdalnego dostępu do sieci wewnętrznej systemu informatycznego UFG</w:t>
      </w:r>
    </w:p>
    <w:p w14:paraId="505079B1" w14:textId="23D62841" w:rsidR="006B288A" w:rsidRPr="009730B7" w:rsidRDefault="006B288A" w:rsidP="006B288A">
      <w:pPr>
        <w:spacing w:before="240" w:after="240"/>
        <w:jc w:val="both"/>
        <w:rPr>
          <w:rFonts w:ascii="URW DIN" w:hAnsi="URW DIN"/>
          <w:sz w:val="20"/>
          <w:szCs w:val="20"/>
        </w:rPr>
      </w:pPr>
      <w:r w:rsidRPr="009730B7">
        <w:rPr>
          <w:rFonts w:ascii="URW DIN" w:hAnsi="URW DIN"/>
          <w:b/>
          <w:sz w:val="20"/>
          <w:szCs w:val="20"/>
        </w:rPr>
        <w:t xml:space="preserve">Zdalny dostęp </w:t>
      </w:r>
      <w:r w:rsidRPr="009730B7">
        <w:rPr>
          <w:rFonts w:ascii="URW DIN" w:hAnsi="URW DIN"/>
          <w:sz w:val="20"/>
          <w:szCs w:val="20"/>
        </w:rPr>
        <w:t>–</w:t>
      </w:r>
      <w:r w:rsidRPr="009730B7">
        <w:rPr>
          <w:rFonts w:ascii="URW DIN" w:hAnsi="URW DIN"/>
          <w:b/>
          <w:sz w:val="20"/>
          <w:szCs w:val="20"/>
        </w:rPr>
        <w:t xml:space="preserve"> </w:t>
      </w:r>
      <w:r w:rsidRPr="009730B7">
        <w:rPr>
          <w:rFonts w:ascii="URW DIN" w:hAnsi="URW DIN"/>
          <w:sz w:val="20"/>
          <w:szCs w:val="20"/>
        </w:rPr>
        <w:t xml:space="preserve">dostęp do </w:t>
      </w:r>
      <w:r w:rsidR="00B8301C">
        <w:rPr>
          <w:rFonts w:ascii="URW DIN" w:hAnsi="URW DIN"/>
          <w:sz w:val="20"/>
          <w:szCs w:val="20"/>
        </w:rPr>
        <w:t>s</w:t>
      </w:r>
      <w:r w:rsidRPr="009730B7">
        <w:rPr>
          <w:rFonts w:ascii="URW DIN" w:hAnsi="URW DIN"/>
          <w:sz w:val="20"/>
          <w:szCs w:val="20"/>
        </w:rPr>
        <w:t xml:space="preserve">ystemu </w:t>
      </w:r>
      <w:r w:rsidR="009B310F">
        <w:rPr>
          <w:rFonts w:ascii="URW DIN" w:hAnsi="URW DIN"/>
          <w:sz w:val="20"/>
          <w:szCs w:val="20"/>
        </w:rPr>
        <w:t>i</w:t>
      </w:r>
      <w:r w:rsidRPr="009730B7">
        <w:rPr>
          <w:rFonts w:ascii="URW DIN" w:hAnsi="URW DIN"/>
          <w:sz w:val="20"/>
          <w:szCs w:val="20"/>
        </w:rPr>
        <w:t>nformatycznego UFG za pomocą stacji dołączonej w inny sposób niż poprzez sieć wewnętrzną UFG</w:t>
      </w:r>
    </w:p>
    <w:p w14:paraId="3A596793" w14:textId="77777777" w:rsidR="006B288A" w:rsidRPr="009730B7" w:rsidRDefault="006B288A" w:rsidP="006B288A">
      <w:pPr>
        <w:spacing w:after="240"/>
        <w:jc w:val="both"/>
        <w:rPr>
          <w:rFonts w:ascii="URW DIN" w:hAnsi="URW DIN"/>
          <w:sz w:val="20"/>
          <w:szCs w:val="20"/>
        </w:rPr>
      </w:pPr>
      <w:r w:rsidRPr="009730B7">
        <w:rPr>
          <w:rFonts w:ascii="URW DIN" w:hAnsi="URW DIN"/>
          <w:b/>
          <w:sz w:val="20"/>
          <w:szCs w:val="20"/>
        </w:rPr>
        <w:t>Zdalny dostęp do zasobów sieci wewnętrznej UFG</w:t>
      </w:r>
      <w:r w:rsidRPr="009730B7">
        <w:rPr>
          <w:rFonts w:ascii="URW DIN" w:hAnsi="URW DIN"/>
          <w:sz w:val="20"/>
          <w:szCs w:val="20"/>
        </w:rPr>
        <w:t xml:space="preserve"> – to dostęp do zasobów informatycznych UFG, które nie są udostępniane publicznie, realizowany spoza sieci wewnętrznej UFG</w:t>
      </w:r>
    </w:p>
    <w:p w14:paraId="12E737F0" w14:textId="77777777" w:rsidR="006B288A" w:rsidRPr="009730B7" w:rsidRDefault="006B288A" w:rsidP="006B288A">
      <w:pPr>
        <w:jc w:val="both"/>
        <w:rPr>
          <w:rFonts w:ascii="URW DIN" w:hAnsi="URW DIN"/>
          <w:sz w:val="20"/>
          <w:szCs w:val="20"/>
        </w:rPr>
      </w:pPr>
      <w:r w:rsidRPr="009730B7">
        <w:rPr>
          <w:rFonts w:ascii="URW DIN" w:hAnsi="URW DIN"/>
          <w:b/>
          <w:sz w:val="20"/>
          <w:szCs w:val="20"/>
        </w:rPr>
        <w:t>VPN</w:t>
      </w:r>
      <w:r w:rsidRPr="009730B7">
        <w:rPr>
          <w:rFonts w:ascii="URW DIN" w:hAnsi="URW DIN"/>
          <w:sz w:val="20"/>
          <w:szCs w:val="20"/>
        </w:rPr>
        <w:t xml:space="preserve"> – wirtualna sieć prywatna (Virtual </w:t>
      </w:r>
      <w:proofErr w:type="spellStart"/>
      <w:r w:rsidRPr="009730B7">
        <w:rPr>
          <w:rFonts w:ascii="URW DIN" w:hAnsi="URW DIN"/>
          <w:sz w:val="20"/>
          <w:szCs w:val="20"/>
        </w:rPr>
        <w:t>Private</w:t>
      </w:r>
      <w:proofErr w:type="spellEnd"/>
      <w:r w:rsidRPr="009730B7">
        <w:rPr>
          <w:rFonts w:ascii="URW DIN" w:hAnsi="URW DIN"/>
          <w:sz w:val="20"/>
          <w:szCs w:val="20"/>
        </w:rPr>
        <w:t xml:space="preserve"> Network) to połączenie odległych od siebie lokalnych sieci komputerowych lub pojedynczych komputerów umożliwiające bezpieczne przesyłanie danych między nimi poprzez sieć publiczną np. Internet lub sieć należącą do innego podmiotu</w:t>
      </w:r>
    </w:p>
    <w:p w14:paraId="4C71172F"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2</w:t>
      </w:r>
    </w:p>
    <w:p w14:paraId="299341DD" w14:textId="77777777" w:rsidR="006B288A" w:rsidRPr="009730B7" w:rsidRDefault="006B288A" w:rsidP="006B288A">
      <w:pPr>
        <w:pStyle w:val="Bezodstpw"/>
        <w:jc w:val="center"/>
        <w:rPr>
          <w:rFonts w:ascii="URW DIN" w:hAnsi="URW DIN"/>
          <w:b/>
          <w:sz w:val="20"/>
          <w:szCs w:val="20"/>
        </w:rPr>
      </w:pPr>
    </w:p>
    <w:p w14:paraId="11528252" w14:textId="525897E4" w:rsidR="006B288A" w:rsidRPr="009730B7" w:rsidRDefault="006B288A" w:rsidP="006B288A">
      <w:pPr>
        <w:jc w:val="both"/>
        <w:rPr>
          <w:rFonts w:ascii="URW DIN" w:hAnsi="URW DIN"/>
          <w:sz w:val="20"/>
          <w:szCs w:val="20"/>
        </w:rPr>
      </w:pPr>
      <w:r w:rsidRPr="009730B7">
        <w:rPr>
          <w:rFonts w:ascii="URW DIN" w:hAnsi="URW DIN"/>
          <w:sz w:val="20"/>
          <w:szCs w:val="20"/>
        </w:rPr>
        <w:t>W związku z realizacją przez Wykonawcę zadań związanych z Umową UFG udziela Wykonawcy zdalnego dostępu do zasobów sieci wewnętrznej UFG w zakresie i sposób określony w poniższych przepisach na czas obowiązywania Umowy.</w:t>
      </w:r>
    </w:p>
    <w:p w14:paraId="2B9A7072"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3</w:t>
      </w:r>
    </w:p>
    <w:p w14:paraId="5ED88254" w14:textId="77777777" w:rsidR="006B288A" w:rsidRPr="009730B7" w:rsidRDefault="006B288A" w:rsidP="006B288A">
      <w:pPr>
        <w:pStyle w:val="Bezodstpw"/>
        <w:jc w:val="center"/>
        <w:rPr>
          <w:rFonts w:ascii="URW DIN" w:hAnsi="URW DIN"/>
          <w:b/>
          <w:sz w:val="20"/>
          <w:szCs w:val="20"/>
        </w:rPr>
      </w:pPr>
    </w:p>
    <w:p w14:paraId="330CC435" w14:textId="4616BE6E" w:rsidR="006B288A" w:rsidRPr="009730B7" w:rsidRDefault="006B288A" w:rsidP="00F128F3">
      <w:pPr>
        <w:pStyle w:val="Akapitzlist"/>
        <w:numPr>
          <w:ilvl w:val="0"/>
          <w:numId w:val="65"/>
        </w:numPr>
        <w:suppressAutoHyphens w:val="0"/>
        <w:spacing w:after="200" w:line="276" w:lineRule="auto"/>
        <w:contextualSpacing/>
        <w:rPr>
          <w:rFonts w:ascii="URW DIN" w:hAnsi="URW DIN"/>
          <w:sz w:val="20"/>
          <w:szCs w:val="20"/>
        </w:rPr>
      </w:pPr>
      <w:r w:rsidRPr="009730B7">
        <w:rPr>
          <w:rFonts w:ascii="URW DIN" w:hAnsi="URW DIN"/>
          <w:sz w:val="20"/>
          <w:szCs w:val="20"/>
        </w:rPr>
        <w:t xml:space="preserve">Zakres usług świadczonych zdalnie obejmuje realizację </w:t>
      </w:r>
      <w:r w:rsidRPr="009730B7">
        <w:rPr>
          <w:rFonts w:ascii="URW DIN" w:hAnsi="URW DIN"/>
          <w:sz w:val="20"/>
          <w:szCs w:val="20"/>
          <w:lang w:val="pl-PL"/>
        </w:rPr>
        <w:t>Umowy.</w:t>
      </w:r>
    </w:p>
    <w:p w14:paraId="0BCFEA1E" w14:textId="380F3FEB" w:rsidR="006B288A" w:rsidRPr="00374D06" w:rsidRDefault="006B288A" w:rsidP="597012AE">
      <w:pPr>
        <w:pStyle w:val="Akapitzlist"/>
        <w:numPr>
          <w:ilvl w:val="0"/>
          <w:numId w:val="65"/>
        </w:numPr>
        <w:suppressAutoHyphens w:val="0"/>
        <w:spacing w:after="200" w:line="276" w:lineRule="auto"/>
        <w:contextualSpacing/>
        <w:rPr>
          <w:rFonts w:ascii="URW DIN" w:hAnsi="URW DIN"/>
          <w:sz w:val="20"/>
          <w:lang w:val="pl-PL"/>
        </w:rPr>
      </w:pPr>
      <w:r w:rsidRPr="00374D06">
        <w:rPr>
          <w:rFonts w:ascii="URW DIN" w:hAnsi="URW DIN"/>
          <w:sz w:val="20"/>
          <w:lang w:val="pl-PL"/>
        </w:rPr>
        <w:t>Okres obowiązywania przyznanego dostępu jest zgodny z okresem wskazanym w § 2.</w:t>
      </w:r>
    </w:p>
    <w:p w14:paraId="4255319A" w14:textId="540783A6" w:rsidR="006B288A" w:rsidRPr="00374D06" w:rsidRDefault="006B288A" w:rsidP="597012AE">
      <w:pPr>
        <w:pStyle w:val="Akapitzlist"/>
        <w:numPr>
          <w:ilvl w:val="0"/>
          <w:numId w:val="65"/>
        </w:numPr>
        <w:suppressAutoHyphens w:val="0"/>
        <w:spacing w:after="200" w:line="276" w:lineRule="auto"/>
        <w:contextualSpacing/>
        <w:rPr>
          <w:rFonts w:ascii="URW DIN" w:hAnsi="URW DIN"/>
          <w:sz w:val="20"/>
          <w:lang w:val="pl-PL"/>
        </w:rPr>
      </w:pPr>
      <w:r w:rsidRPr="00374D06">
        <w:rPr>
          <w:rFonts w:ascii="URW DIN" w:hAnsi="URW DIN"/>
          <w:sz w:val="20"/>
          <w:lang w:val="pl-PL"/>
        </w:rPr>
        <w:t>Dostęp do sieci VPN UFG zostanie zapewniony przez tunel VPN zestawiony programowo, z wykorzystaniem aplikacji dostarczanej przez firmę Cisco, przez sieć Internet.</w:t>
      </w:r>
    </w:p>
    <w:p w14:paraId="1F3F8E3F" w14:textId="1F6C63FB" w:rsidR="00DD4D4C" w:rsidRPr="009730B7" w:rsidRDefault="00DD4D4C" w:rsidP="00F128F3">
      <w:pPr>
        <w:pStyle w:val="Akapitzlist"/>
        <w:numPr>
          <w:ilvl w:val="0"/>
          <w:numId w:val="65"/>
        </w:numPr>
        <w:suppressAutoHyphens w:val="0"/>
        <w:spacing w:after="200" w:line="276" w:lineRule="auto"/>
        <w:contextualSpacing/>
        <w:rPr>
          <w:rFonts w:ascii="URW DIN" w:hAnsi="URW DIN"/>
          <w:sz w:val="20"/>
          <w:szCs w:val="20"/>
        </w:rPr>
      </w:pPr>
      <w:r w:rsidRPr="009730B7">
        <w:rPr>
          <w:rFonts w:ascii="URW DIN" w:hAnsi="URW DIN"/>
          <w:sz w:val="20"/>
          <w:szCs w:val="20"/>
          <w:lang w:val="pl-PL"/>
        </w:rPr>
        <w:t xml:space="preserve">Przyznanie dostępu </w:t>
      </w:r>
      <w:r w:rsidR="006B230C" w:rsidRPr="009730B7">
        <w:rPr>
          <w:rFonts w:ascii="URW DIN" w:hAnsi="URW DIN"/>
          <w:sz w:val="20"/>
          <w:szCs w:val="20"/>
          <w:lang w:val="pl-PL"/>
        </w:rPr>
        <w:t>dla użytkowników zdalnych będzie realizowane na podstawie złożonych przez Wykonawcę wniosków w Systemie Zarządzania Tożsamością UFG.</w:t>
      </w:r>
    </w:p>
    <w:p w14:paraId="55D83E4B" w14:textId="41A1E400" w:rsidR="006B288A" w:rsidRPr="009730B7" w:rsidRDefault="006B288A" w:rsidP="00F128F3">
      <w:pPr>
        <w:pStyle w:val="Akapitzlist"/>
        <w:numPr>
          <w:ilvl w:val="0"/>
          <w:numId w:val="65"/>
        </w:numPr>
        <w:suppressAutoHyphens w:val="0"/>
        <w:spacing w:after="200" w:line="276" w:lineRule="auto"/>
        <w:contextualSpacing/>
        <w:rPr>
          <w:rFonts w:ascii="URW DIN" w:hAnsi="URW DIN"/>
          <w:sz w:val="20"/>
          <w:szCs w:val="20"/>
        </w:rPr>
      </w:pPr>
      <w:r w:rsidRPr="009730B7">
        <w:rPr>
          <w:rFonts w:ascii="URW DIN" w:hAnsi="URW DIN"/>
          <w:sz w:val="20"/>
          <w:szCs w:val="20"/>
        </w:rPr>
        <w:t>Użytkownik zdalny będzie uprawniony do wykonywania operacji i działań w zakresie zgodnym z uprawnieniami przyznanymi przez UF</w:t>
      </w:r>
      <w:r w:rsidR="00DD4D4C" w:rsidRPr="009730B7">
        <w:rPr>
          <w:rFonts w:ascii="URW DIN" w:hAnsi="URW DIN"/>
          <w:sz w:val="20"/>
          <w:szCs w:val="20"/>
          <w:lang w:val="pl-PL"/>
        </w:rPr>
        <w:t>G</w:t>
      </w:r>
      <w:r w:rsidRPr="009730B7">
        <w:rPr>
          <w:rFonts w:ascii="URW DIN" w:hAnsi="URW DIN"/>
          <w:sz w:val="20"/>
          <w:szCs w:val="20"/>
        </w:rPr>
        <w:t>.</w:t>
      </w:r>
      <w:r w:rsidR="00AA2288" w:rsidRPr="009730B7">
        <w:rPr>
          <w:rFonts w:ascii="URW DIN" w:hAnsi="URW DIN"/>
          <w:sz w:val="20"/>
          <w:szCs w:val="20"/>
          <w:lang w:val="pl-PL"/>
        </w:rPr>
        <w:t xml:space="preserve"> </w:t>
      </w:r>
    </w:p>
    <w:p w14:paraId="63DAA9F9" w14:textId="57E73C03" w:rsidR="006B288A" w:rsidRPr="009730B7" w:rsidRDefault="006B288A" w:rsidP="00F128F3">
      <w:pPr>
        <w:pStyle w:val="Akapitzlist"/>
        <w:numPr>
          <w:ilvl w:val="0"/>
          <w:numId w:val="65"/>
        </w:numPr>
        <w:suppressAutoHyphens w:val="0"/>
        <w:spacing w:after="200" w:line="276" w:lineRule="auto"/>
        <w:contextualSpacing/>
        <w:rPr>
          <w:rFonts w:ascii="URW DIN" w:hAnsi="URW DIN"/>
          <w:sz w:val="20"/>
          <w:szCs w:val="20"/>
        </w:rPr>
      </w:pPr>
      <w:r w:rsidRPr="009730B7">
        <w:rPr>
          <w:rFonts w:ascii="URW DIN" w:hAnsi="URW DIN"/>
          <w:sz w:val="20"/>
          <w:szCs w:val="20"/>
        </w:rPr>
        <w:lastRenderedPageBreak/>
        <w:t xml:space="preserve">Identyfikacja i uwierzytelnianie następuje poprzez podanie przez upoważnionego pracownika </w:t>
      </w:r>
      <w:r w:rsidR="00C47AD3" w:rsidRPr="009730B7">
        <w:rPr>
          <w:rFonts w:ascii="URW DIN" w:hAnsi="URW DIN"/>
          <w:sz w:val="20"/>
          <w:szCs w:val="20"/>
          <w:lang w:val="pl-PL"/>
        </w:rPr>
        <w:t>Wykonawcy</w:t>
      </w:r>
      <w:r w:rsidRPr="009730B7">
        <w:rPr>
          <w:rFonts w:ascii="URW DIN" w:hAnsi="URW DIN"/>
          <w:sz w:val="20"/>
          <w:szCs w:val="20"/>
        </w:rPr>
        <w:t xml:space="preserve"> indywidualnego loginu i hasła.</w:t>
      </w:r>
    </w:p>
    <w:p w14:paraId="56B7906B" w14:textId="77777777" w:rsidR="006B288A" w:rsidRPr="00374D06" w:rsidRDefault="006B288A" w:rsidP="597012AE">
      <w:pPr>
        <w:pStyle w:val="Akapitzlist"/>
        <w:numPr>
          <w:ilvl w:val="0"/>
          <w:numId w:val="65"/>
        </w:numPr>
        <w:suppressAutoHyphens w:val="0"/>
        <w:spacing w:after="200" w:line="276" w:lineRule="auto"/>
        <w:contextualSpacing/>
        <w:rPr>
          <w:rFonts w:ascii="URW DIN" w:hAnsi="URW DIN"/>
          <w:sz w:val="20"/>
          <w:lang w:val="pl-PL"/>
        </w:rPr>
      </w:pPr>
      <w:r w:rsidRPr="00374D06">
        <w:rPr>
          <w:rFonts w:ascii="URW DIN" w:hAnsi="URW DIN"/>
          <w:sz w:val="20"/>
          <w:lang w:val="pl-PL"/>
        </w:rPr>
        <w:t>Sposób zabezpieczenia komunikacji z zasobami sieci wewnętrznej UFG precyzuje §4.</w:t>
      </w:r>
    </w:p>
    <w:p w14:paraId="5B2C4657" w14:textId="77777777" w:rsidR="006B288A" w:rsidRPr="00374D06" w:rsidRDefault="006B288A" w:rsidP="597012AE">
      <w:pPr>
        <w:pStyle w:val="Akapitzlist"/>
        <w:numPr>
          <w:ilvl w:val="0"/>
          <w:numId w:val="65"/>
        </w:numPr>
        <w:suppressAutoHyphens w:val="0"/>
        <w:spacing w:after="200" w:line="276" w:lineRule="auto"/>
        <w:contextualSpacing/>
        <w:rPr>
          <w:rFonts w:ascii="URW DIN" w:hAnsi="URW DIN"/>
          <w:sz w:val="20"/>
          <w:lang w:val="pl-PL"/>
        </w:rPr>
      </w:pPr>
      <w:r w:rsidRPr="00374D06">
        <w:rPr>
          <w:rFonts w:ascii="URW DIN" w:hAnsi="URW DIN"/>
          <w:sz w:val="20"/>
          <w:lang w:val="pl-PL"/>
        </w:rPr>
        <w:t>Wykonawca potwierdza, że wykorzystanie dostępu zdalnego jest tylko dodatkowym kanałem dostępu do infrastruktury Zamawiającego i ewentualny brak dostępu poprzez ten kanał nie może wpływać na czasy realizacji Zamówienia oraz czasy związane z usuwaniem błędów, wad i usterek.</w:t>
      </w:r>
    </w:p>
    <w:p w14:paraId="4CD31B20"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4</w:t>
      </w:r>
    </w:p>
    <w:p w14:paraId="622D59F5" w14:textId="77777777" w:rsidR="006B288A" w:rsidRPr="009730B7" w:rsidRDefault="006B288A" w:rsidP="006B288A">
      <w:pPr>
        <w:jc w:val="center"/>
        <w:rPr>
          <w:rFonts w:ascii="URW DIN" w:hAnsi="URW DIN"/>
          <w:b/>
          <w:sz w:val="20"/>
          <w:szCs w:val="20"/>
        </w:rPr>
      </w:pPr>
      <w:r w:rsidRPr="009730B7">
        <w:rPr>
          <w:rFonts w:ascii="URW DIN" w:hAnsi="URW DIN"/>
          <w:b/>
          <w:sz w:val="20"/>
          <w:szCs w:val="20"/>
        </w:rPr>
        <w:t>Sposób zabezpieczenia komunikacji z zasobami sieci wewnętrznej UFG</w:t>
      </w:r>
    </w:p>
    <w:p w14:paraId="0CEB70E8" w14:textId="77777777" w:rsidR="00B93CD8" w:rsidRPr="009730B7" w:rsidRDefault="00B93CD8" w:rsidP="006B288A">
      <w:pPr>
        <w:jc w:val="center"/>
        <w:rPr>
          <w:rFonts w:ascii="URW DIN" w:hAnsi="URW DIN"/>
          <w:b/>
          <w:sz w:val="20"/>
          <w:szCs w:val="20"/>
        </w:rPr>
      </w:pPr>
    </w:p>
    <w:p w14:paraId="11050315" w14:textId="77777777" w:rsidR="00B93CD8" w:rsidRPr="00374D06" w:rsidRDefault="00B93CD8" w:rsidP="597012AE">
      <w:pPr>
        <w:pStyle w:val="Akapitzlist"/>
        <w:ind w:left="0"/>
        <w:rPr>
          <w:rFonts w:ascii="URW DIN" w:hAnsi="URW DIN"/>
          <w:sz w:val="20"/>
          <w:lang w:val="pl-PL"/>
        </w:rPr>
      </w:pPr>
      <w:r w:rsidRPr="00374D06">
        <w:rPr>
          <w:rFonts w:ascii="URW DIN" w:hAnsi="URW DIN"/>
          <w:sz w:val="20"/>
          <w:lang w:val="pl-PL"/>
        </w:rPr>
        <w:t xml:space="preserve">Dostęp poprzez sieć VPN. Typ połączenia: Site to Client. Wykorzystanie protokołów: TLS/SSL. Klient VPN: Cisco </w:t>
      </w:r>
      <w:proofErr w:type="spellStart"/>
      <w:r w:rsidRPr="00374D06">
        <w:rPr>
          <w:rFonts w:ascii="URW DIN" w:hAnsi="URW DIN"/>
          <w:sz w:val="20"/>
          <w:lang w:val="pl-PL"/>
        </w:rPr>
        <w:t>Secure</w:t>
      </w:r>
      <w:proofErr w:type="spellEnd"/>
      <w:r w:rsidRPr="00374D06">
        <w:rPr>
          <w:rFonts w:ascii="URW DIN" w:hAnsi="URW DIN"/>
          <w:sz w:val="20"/>
          <w:lang w:val="pl-PL"/>
        </w:rPr>
        <w:t xml:space="preserve"> Client – </w:t>
      </w:r>
      <w:proofErr w:type="spellStart"/>
      <w:r w:rsidRPr="00374D06">
        <w:rPr>
          <w:rFonts w:ascii="URW DIN" w:hAnsi="URW DIN"/>
          <w:sz w:val="20"/>
          <w:lang w:val="pl-PL"/>
        </w:rPr>
        <w:t>AnyConnect</w:t>
      </w:r>
      <w:proofErr w:type="spellEnd"/>
      <w:r w:rsidRPr="00374D06">
        <w:rPr>
          <w:rFonts w:ascii="URW DIN" w:hAnsi="URW DIN"/>
          <w:sz w:val="20"/>
          <w:lang w:val="pl-PL"/>
        </w:rPr>
        <w:t xml:space="preserve"> VPN.</w:t>
      </w:r>
    </w:p>
    <w:p w14:paraId="51293497"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5</w:t>
      </w:r>
    </w:p>
    <w:p w14:paraId="2E0C8B82" w14:textId="4D8AFF0D" w:rsidR="006B288A" w:rsidRPr="009730B7" w:rsidRDefault="00C47AD3" w:rsidP="006B288A">
      <w:pPr>
        <w:jc w:val="both"/>
        <w:rPr>
          <w:rFonts w:ascii="URW DIN" w:hAnsi="URW DIN"/>
          <w:sz w:val="20"/>
          <w:szCs w:val="20"/>
        </w:rPr>
      </w:pPr>
      <w:r w:rsidRPr="009730B7">
        <w:rPr>
          <w:rFonts w:ascii="URW DIN" w:hAnsi="URW DIN"/>
          <w:sz w:val="20"/>
          <w:szCs w:val="20"/>
        </w:rPr>
        <w:t>Wykonawca</w:t>
      </w:r>
      <w:r w:rsidR="006B288A" w:rsidRPr="009730B7">
        <w:rPr>
          <w:rFonts w:ascii="URW DIN" w:hAnsi="URW DIN"/>
          <w:sz w:val="20"/>
          <w:szCs w:val="20"/>
        </w:rPr>
        <w:t xml:space="preserve"> oświadcza, że będzie dochowywał należytej profesjonalnej staranności w zapewnianiu bezpieczeństwa informatycznego korzystając z udzielonego dostępu zdalnego. Z udzielonego zdalnego dostępu korzystać będą wyłącznie osoby uprawnione, zgodnie z aktualną Listą Użytkowników Zdalnych, wyłącznie w celu realizacji zadań określonych w § 2</w:t>
      </w:r>
      <w:r w:rsidRPr="009730B7">
        <w:rPr>
          <w:rFonts w:ascii="URW DIN" w:hAnsi="URW DIN"/>
          <w:sz w:val="20"/>
          <w:szCs w:val="20"/>
        </w:rPr>
        <w:t xml:space="preserve"> Zasad zdalnego dostępu</w:t>
      </w:r>
      <w:r w:rsidR="006B288A" w:rsidRPr="009730B7">
        <w:rPr>
          <w:rFonts w:ascii="URW DIN" w:hAnsi="URW DIN"/>
          <w:sz w:val="20"/>
          <w:szCs w:val="20"/>
        </w:rPr>
        <w:t>.</w:t>
      </w:r>
    </w:p>
    <w:p w14:paraId="3250BBA4" w14:textId="77777777" w:rsidR="006B288A" w:rsidRPr="009730B7" w:rsidRDefault="006B288A" w:rsidP="006B288A">
      <w:pPr>
        <w:pStyle w:val="Bezodstpw"/>
        <w:jc w:val="both"/>
        <w:rPr>
          <w:rFonts w:ascii="URW DIN" w:hAnsi="URW DIN"/>
          <w:sz w:val="20"/>
          <w:szCs w:val="20"/>
        </w:rPr>
      </w:pPr>
    </w:p>
    <w:p w14:paraId="5E3B4C02"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6</w:t>
      </w:r>
    </w:p>
    <w:p w14:paraId="5A4385D4" w14:textId="5305D271" w:rsidR="006B288A" w:rsidRPr="009730B7" w:rsidRDefault="00C47AD3" w:rsidP="006B288A">
      <w:pPr>
        <w:jc w:val="both"/>
        <w:rPr>
          <w:rFonts w:ascii="URW DIN" w:hAnsi="URW DIN"/>
          <w:sz w:val="20"/>
          <w:szCs w:val="20"/>
        </w:rPr>
      </w:pPr>
      <w:r w:rsidRPr="009730B7">
        <w:rPr>
          <w:rFonts w:ascii="URW DIN" w:hAnsi="URW DIN"/>
          <w:sz w:val="20"/>
          <w:szCs w:val="20"/>
        </w:rPr>
        <w:t>Wykonawca</w:t>
      </w:r>
      <w:r w:rsidR="006B288A" w:rsidRPr="009730B7">
        <w:rPr>
          <w:rFonts w:ascii="URW DIN" w:hAnsi="URW DIN"/>
          <w:sz w:val="20"/>
          <w:szCs w:val="20"/>
        </w:rPr>
        <w:t xml:space="preserve"> oświadcza, że wszyscy Użytkownicy Zdalni w ciągu 14 dni od daty zawarcia Umowy zostaną zapoznani, a wszyscy nowi Użytkownicy Zdalni będą zapoznawani z Polityką Bezpieczeństwa Danych Osobowych Ubezpieczeniowego Funduszu Gwarancyjnego i będą się do niej stosowali. </w:t>
      </w:r>
    </w:p>
    <w:p w14:paraId="6B720548" w14:textId="77777777" w:rsidR="006B288A" w:rsidRPr="009730B7" w:rsidRDefault="006B288A" w:rsidP="006B288A">
      <w:pPr>
        <w:pStyle w:val="Bezodstpw"/>
        <w:jc w:val="both"/>
        <w:rPr>
          <w:rFonts w:ascii="URW DIN" w:hAnsi="URW DIN"/>
          <w:sz w:val="20"/>
          <w:szCs w:val="20"/>
        </w:rPr>
      </w:pPr>
    </w:p>
    <w:p w14:paraId="1041913F"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7</w:t>
      </w:r>
    </w:p>
    <w:p w14:paraId="178C9CDF" w14:textId="69D30633" w:rsidR="006B288A" w:rsidRPr="009730B7" w:rsidRDefault="00C47AD3" w:rsidP="006B288A">
      <w:pPr>
        <w:jc w:val="both"/>
        <w:rPr>
          <w:rFonts w:ascii="URW DIN" w:hAnsi="URW DIN"/>
          <w:sz w:val="20"/>
          <w:szCs w:val="20"/>
        </w:rPr>
      </w:pPr>
      <w:r w:rsidRPr="009730B7">
        <w:rPr>
          <w:rFonts w:ascii="URW DIN" w:hAnsi="URW DIN"/>
          <w:sz w:val="20"/>
          <w:szCs w:val="20"/>
        </w:rPr>
        <w:t>Wykonawca</w:t>
      </w:r>
      <w:r w:rsidR="006B288A" w:rsidRPr="009730B7">
        <w:rPr>
          <w:rFonts w:ascii="URW DIN" w:hAnsi="URW DIN"/>
          <w:sz w:val="20"/>
          <w:szCs w:val="20"/>
        </w:rPr>
        <w:t xml:space="preserve"> ponosi pełną odpowiedzialność, zgodnie z postanowieniami Umowy, materialną i prawną za całość działań przeprowadzonych przez zestawione dla niego połączenie VPN do sieci wewnętrznej UFG oraz całość działań Użytkowników Zdalnych na </w:t>
      </w:r>
      <w:r w:rsidR="00B942AE">
        <w:rPr>
          <w:rFonts w:ascii="URW DIN" w:hAnsi="URW DIN"/>
          <w:sz w:val="20"/>
          <w:szCs w:val="20"/>
        </w:rPr>
        <w:t>s</w:t>
      </w:r>
      <w:r w:rsidR="006B288A" w:rsidRPr="009730B7">
        <w:rPr>
          <w:rFonts w:ascii="URW DIN" w:hAnsi="URW DIN"/>
          <w:sz w:val="20"/>
          <w:szCs w:val="20"/>
        </w:rPr>
        <w:t xml:space="preserve">ystemie </w:t>
      </w:r>
      <w:r w:rsidR="00B942AE">
        <w:rPr>
          <w:rFonts w:ascii="URW DIN" w:hAnsi="URW DIN"/>
          <w:sz w:val="20"/>
          <w:szCs w:val="20"/>
        </w:rPr>
        <w:t>i</w:t>
      </w:r>
      <w:r w:rsidR="006B288A" w:rsidRPr="009730B7">
        <w:rPr>
          <w:rFonts w:ascii="URW DIN" w:hAnsi="URW DIN"/>
          <w:sz w:val="20"/>
          <w:szCs w:val="20"/>
        </w:rPr>
        <w:t xml:space="preserve">nformatycznym UFG, chyba, że niewykonanie lub nienależyte wykonanie Umowy jest następstwem czynności lub zaniechań leżących po stronie UFG, lub stanu systemu i urządzeń po stronie UFG lub osób trzecich. O wszystkich wykrytych incydentach bezpieczeństwa związanych z dostępem zdalnym do sieci wewnętrznej UFG </w:t>
      </w:r>
      <w:r w:rsidRPr="009730B7">
        <w:rPr>
          <w:rFonts w:ascii="URW DIN" w:hAnsi="URW DIN"/>
          <w:sz w:val="20"/>
          <w:szCs w:val="20"/>
        </w:rPr>
        <w:t>Wykonawca</w:t>
      </w:r>
      <w:r w:rsidR="006B288A" w:rsidRPr="009730B7">
        <w:rPr>
          <w:rFonts w:ascii="URW DIN" w:hAnsi="URW DIN"/>
          <w:sz w:val="20"/>
          <w:szCs w:val="20"/>
        </w:rPr>
        <w:t xml:space="preserve"> jest zobowiązany do niezwłocznego powiadamiania Inspektora Ochrony Danych UFG telefonicznie na numer: + 48 22 53 96 195 lub za pomocą wiadomości poczty elektronicznej na adres: iod@ufg.pl, wraz z opisem podjętych środków zaradczych.</w:t>
      </w:r>
    </w:p>
    <w:p w14:paraId="086AD907"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8</w:t>
      </w:r>
    </w:p>
    <w:p w14:paraId="5ECB10CE" w14:textId="2F9D8080" w:rsidR="006B288A" w:rsidRPr="009730B7" w:rsidRDefault="00C47AD3" w:rsidP="006B288A">
      <w:pPr>
        <w:jc w:val="both"/>
        <w:rPr>
          <w:rFonts w:ascii="URW DIN" w:hAnsi="URW DIN"/>
          <w:sz w:val="20"/>
          <w:szCs w:val="20"/>
        </w:rPr>
      </w:pPr>
      <w:r w:rsidRPr="009730B7">
        <w:rPr>
          <w:rFonts w:ascii="URW DIN" w:hAnsi="URW DIN"/>
          <w:sz w:val="20"/>
          <w:szCs w:val="20"/>
        </w:rPr>
        <w:t>Wykonawca</w:t>
      </w:r>
      <w:r w:rsidR="006B288A" w:rsidRPr="009730B7">
        <w:rPr>
          <w:rFonts w:ascii="URW DIN" w:hAnsi="URW DIN"/>
          <w:sz w:val="20"/>
          <w:szCs w:val="20"/>
        </w:rPr>
        <w:t xml:space="preserve"> zobowiązuje się do natychmiastowego zlikwidowania wszelkich zasobów danych po ich wykorzystaniu.</w:t>
      </w:r>
    </w:p>
    <w:p w14:paraId="2F509F61" w14:textId="77777777" w:rsidR="006B288A" w:rsidRPr="009730B7" w:rsidRDefault="006B288A" w:rsidP="006B288A">
      <w:pPr>
        <w:jc w:val="both"/>
        <w:rPr>
          <w:rFonts w:ascii="URW DIN" w:hAnsi="URW DIN"/>
          <w:sz w:val="20"/>
          <w:szCs w:val="20"/>
        </w:rPr>
      </w:pPr>
    </w:p>
    <w:p w14:paraId="42FF1F55" w14:textId="77777777"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9</w:t>
      </w:r>
    </w:p>
    <w:p w14:paraId="452D5FF1" w14:textId="53908546" w:rsidR="006B288A" w:rsidRPr="009730B7" w:rsidRDefault="006B288A" w:rsidP="006B288A">
      <w:pPr>
        <w:jc w:val="both"/>
        <w:rPr>
          <w:rFonts w:ascii="URW DIN" w:hAnsi="URW DIN"/>
          <w:sz w:val="20"/>
          <w:szCs w:val="20"/>
        </w:rPr>
      </w:pPr>
      <w:r w:rsidRPr="009730B7">
        <w:rPr>
          <w:rFonts w:ascii="URW DIN" w:hAnsi="URW DIN"/>
          <w:sz w:val="20"/>
          <w:szCs w:val="20"/>
        </w:rPr>
        <w:t xml:space="preserve">UFG zastrzega sobie prawo do odmowy udzielenia dostępu poszczególnym Użytkownikom zdalnym z ważnych przyczyn, w szczególności w razie rażącego naruszania przez tych Użytkowników postanowień </w:t>
      </w:r>
      <w:r w:rsidR="00C47AD3" w:rsidRPr="009730B7">
        <w:rPr>
          <w:rFonts w:ascii="URW DIN" w:hAnsi="URW DIN"/>
          <w:sz w:val="20"/>
          <w:szCs w:val="20"/>
        </w:rPr>
        <w:t>Umowy</w:t>
      </w:r>
      <w:r w:rsidRPr="009730B7">
        <w:rPr>
          <w:rFonts w:ascii="URW DIN" w:hAnsi="URW DIN"/>
          <w:sz w:val="20"/>
          <w:szCs w:val="20"/>
        </w:rPr>
        <w:t>.</w:t>
      </w:r>
    </w:p>
    <w:p w14:paraId="4B291270" w14:textId="77777777" w:rsidR="00C47AD3" w:rsidRPr="009730B7" w:rsidRDefault="00C47AD3" w:rsidP="006B288A">
      <w:pPr>
        <w:pStyle w:val="Bezodstpw"/>
        <w:jc w:val="center"/>
        <w:rPr>
          <w:rFonts w:ascii="URW DIN" w:hAnsi="URW DIN"/>
          <w:b/>
          <w:sz w:val="20"/>
          <w:szCs w:val="20"/>
        </w:rPr>
      </w:pPr>
    </w:p>
    <w:p w14:paraId="78C6724B" w14:textId="64988B68" w:rsidR="006B288A" w:rsidRPr="009730B7" w:rsidRDefault="006B288A" w:rsidP="006B288A">
      <w:pPr>
        <w:pStyle w:val="Bezodstpw"/>
        <w:jc w:val="center"/>
        <w:rPr>
          <w:rFonts w:ascii="URW DIN" w:hAnsi="URW DIN"/>
          <w:b/>
          <w:sz w:val="20"/>
          <w:szCs w:val="20"/>
        </w:rPr>
      </w:pPr>
      <w:r w:rsidRPr="009730B7">
        <w:rPr>
          <w:rFonts w:ascii="URW DIN" w:hAnsi="URW DIN"/>
          <w:b/>
          <w:sz w:val="20"/>
          <w:szCs w:val="20"/>
        </w:rPr>
        <w:t>§ 11</w:t>
      </w:r>
    </w:p>
    <w:p w14:paraId="70EDCD58" w14:textId="6C865BBC" w:rsidR="006B288A" w:rsidRPr="009730B7" w:rsidRDefault="006B288A" w:rsidP="006B288A">
      <w:pPr>
        <w:rPr>
          <w:rFonts w:ascii="URW DIN" w:hAnsi="URW DIN"/>
          <w:sz w:val="20"/>
          <w:szCs w:val="20"/>
        </w:rPr>
      </w:pPr>
      <w:r w:rsidRPr="009730B7">
        <w:rPr>
          <w:rFonts w:ascii="URW DIN" w:hAnsi="URW DIN"/>
          <w:sz w:val="20"/>
          <w:szCs w:val="20"/>
        </w:rPr>
        <w:t>Załączniki stanowiące integralną część niniejsz</w:t>
      </w:r>
      <w:r w:rsidR="00C47AD3" w:rsidRPr="009730B7">
        <w:rPr>
          <w:rFonts w:ascii="URW DIN" w:hAnsi="URW DIN"/>
          <w:sz w:val="20"/>
          <w:szCs w:val="20"/>
        </w:rPr>
        <w:t>ych Zasad zdalnego dostępu</w:t>
      </w:r>
      <w:r w:rsidRPr="009730B7">
        <w:rPr>
          <w:rFonts w:ascii="URW DIN" w:hAnsi="URW DIN"/>
          <w:sz w:val="20"/>
          <w:szCs w:val="20"/>
        </w:rPr>
        <w:t>:</w:t>
      </w:r>
    </w:p>
    <w:p w14:paraId="04D14E38" w14:textId="5FC808F7" w:rsidR="006B288A" w:rsidRPr="009730B7" w:rsidRDefault="006B288A" w:rsidP="00F128F3">
      <w:pPr>
        <w:pStyle w:val="Akapitzlist"/>
        <w:numPr>
          <w:ilvl w:val="0"/>
          <w:numId w:val="66"/>
        </w:numPr>
        <w:suppressAutoHyphens w:val="0"/>
        <w:spacing w:after="200" w:line="276" w:lineRule="auto"/>
        <w:contextualSpacing/>
        <w:jc w:val="left"/>
        <w:rPr>
          <w:rFonts w:ascii="URW DIN" w:hAnsi="URW DIN"/>
          <w:sz w:val="20"/>
          <w:szCs w:val="20"/>
        </w:rPr>
      </w:pPr>
      <w:r w:rsidRPr="009730B7">
        <w:rPr>
          <w:rFonts w:ascii="URW DIN" w:hAnsi="URW DIN"/>
          <w:sz w:val="20"/>
          <w:szCs w:val="20"/>
        </w:rPr>
        <w:t xml:space="preserve">Załącznik nr </w:t>
      </w:r>
      <w:r w:rsidR="006B230C" w:rsidRPr="009730B7">
        <w:rPr>
          <w:rFonts w:ascii="URW DIN" w:hAnsi="URW DIN"/>
          <w:sz w:val="20"/>
          <w:szCs w:val="20"/>
          <w:lang w:val="pl-PL"/>
        </w:rPr>
        <w:t>1</w:t>
      </w:r>
      <w:r w:rsidRPr="009730B7">
        <w:rPr>
          <w:rFonts w:ascii="URW DIN" w:hAnsi="URW DIN"/>
          <w:sz w:val="20"/>
          <w:szCs w:val="20"/>
        </w:rPr>
        <w:t xml:space="preserve"> – Polityka Bezpieczeństwa Danych Osobowych Ubezpieczeniowego Funduszu Gwarancyjnego</w:t>
      </w:r>
    </w:p>
    <w:p w14:paraId="7B20B7B6" w14:textId="67232FEC" w:rsidR="006B288A" w:rsidRPr="009730B7" w:rsidRDefault="006B288A" w:rsidP="00F128F3">
      <w:pPr>
        <w:pStyle w:val="Akapitzlist"/>
        <w:numPr>
          <w:ilvl w:val="0"/>
          <w:numId w:val="66"/>
        </w:numPr>
        <w:suppressAutoHyphens w:val="0"/>
        <w:spacing w:after="200" w:line="276" w:lineRule="auto"/>
        <w:contextualSpacing/>
        <w:jc w:val="left"/>
        <w:rPr>
          <w:rFonts w:ascii="URW DIN" w:hAnsi="URW DIN"/>
          <w:sz w:val="20"/>
          <w:szCs w:val="20"/>
        </w:rPr>
      </w:pPr>
      <w:r w:rsidRPr="009730B7">
        <w:rPr>
          <w:rFonts w:ascii="URW DIN" w:hAnsi="URW DIN"/>
          <w:sz w:val="20"/>
          <w:szCs w:val="20"/>
        </w:rPr>
        <w:t xml:space="preserve">Załącznik nr </w:t>
      </w:r>
      <w:r w:rsidR="005A5DCC" w:rsidRPr="009730B7">
        <w:rPr>
          <w:rFonts w:ascii="URW DIN" w:hAnsi="URW DIN"/>
          <w:sz w:val="20"/>
          <w:szCs w:val="20"/>
          <w:lang w:val="pl-PL"/>
        </w:rPr>
        <w:t>2</w:t>
      </w:r>
      <w:r w:rsidRPr="009730B7">
        <w:rPr>
          <w:rFonts w:ascii="URW DIN" w:hAnsi="URW DIN"/>
          <w:sz w:val="20"/>
          <w:szCs w:val="20"/>
        </w:rPr>
        <w:t xml:space="preserve"> – Klauzula Informacyjna w związku z przetwarzaniem Danych Osobowych</w:t>
      </w:r>
    </w:p>
    <w:p w14:paraId="2D44BE46" w14:textId="0052E0F4" w:rsidR="00702C1C" w:rsidRDefault="00702C1C">
      <w:pPr>
        <w:rPr>
          <w:rFonts w:ascii="URW DIN" w:hAnsi="URW DIN"/>
          <w:b/>
        </w:rPr>
      </w:pPr>
      <w:r>
        <w:rPr>
          <w:rFonts w:ascii="URW DIN" w:hAnsi="URW DIN"/>
          <w:b/>
        </w:rPr>
        <w:br w:type="page"/>
      </w:r>
    </w:p>
    <w:p w14:paraId="068CACD0" w14:textId="77777777" w:rsidR="009D3C6E" w:rsidRPr="00374D06" w:rsidRDefault="009D3C6E" w:rsidP="00374D06">
      <w:pPr>
        <w:rPr>
          <w:rFonts w:ascii="URW DIN" w:hAnsi="URW DIN"/>
          <w:b/>
        </w:rPr>
      </w:pPr>
    </w:p>
    <w:p w14:paraId="3134A9DE" w14:textId="377F64A4" w:rsidR="006B288A" w:rsidRPr="009730B7" w:rsidRDefault="006B288A" w:rsidP="006B288A">
      <w:pPr>
        <w:jc w:val="center"/>
        <w:rPr>
          <w:rFonts w:ascii="URW DIN" w:hAnsi="URW DIN"/>
          <w:b/>
          <w:sz w:val="18"/>
          <w:szCs w:val="18"/>
        </w:rPr>
      </w:pPr>
      <w:r w:rsidRPr="009730B7">
        <w:rPr>
          <w:rFonts w:ascii="URW DIN" w:hAnsi="URW DIN"/>
          <w:b/>
        </w:rPr>
        <w:t>INFORMACJA O PRZETWARZANIU DANYCH OSOBOWYCH*</w:t>
      </w:r>
    </w:p>
    <w:p w14:paraId="4C658117" w14:textId="77777777" w:rsidR="006B288A" w:rsidRDefault="006B288A" w:rsidP="006B288A">
      <w:pPr>
        <w:jc w:val="both"/>
        <w:rPr>
          <w:rFonts w:ascii="URW DIN" w:hAnsi="URW DIN"/>
          <w:sz w:val="18"/>
          <w:szCs w:val="18"/>
        </w:rPr>
      </w:pPr>
      <w:r w:rsidRPr="009730B7">
        <w:rPr>
          <w:rFonts w:ascii="URW DIN" w:hAnsi="URW DIN"/>
          <w:sz w:val="18"/>
          <w:szCs w:val="18"/>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r w:rsidRPr="009730B7">
        <w:rPr>
          <w:rFonts w:ascii="URW DIN" w:hAnsi="URW DIN"/>
          <w:b/>
          <w:sz w:val="18"/>
          <w:szCs w:val="18"/>
        </w:rPr>
        <w:t>Ubezpieczeniowy Fundusz Gwarancyjny</w:t>
      </w:r>
      <w:r w:rsidRPr="009730B7">
        <w:rPr>
          <w:rFonts w:ascii="URW DIN" w:hAnsi="URW DIN"/>
          <w:sz w:val="18"/>
          <w:szCs w:val="18"/>
        </w:rPr>
        <w:t xml:space="preserve"> („UFG”) informuje o zasadach przetwarzania danych osobowych oraz o przysługujących Panu/Pani prawach. </w:t>
      </w:r>
    </w:p>
    <w:p w14:paraId="101FDBDF" w14:textId="77777777" w:rsidR="009730B7" w:rsidRPr="00374D06" w:rsidRDefault="009730B7" w:rsidP="00374D06">
      <w:pPr>
        <w:jc w:val="both"/>
        <w:rPr>
          <w:rFonts w:ascii="URW DIN" w:hAnsi="URW DIN"/>
          <w:sz w:val="18"/>
        </w:rPr>
      </w:pPr>
    </w:p>
    <w:p w14:paraId="6D162838" w14:textId="77777777" w:rsidR="006B288A" w:rsidRPr="009730B7" w:rsidRDefault="006B288A" w:rsidP="006B288A">
      <w:pPr>
        <w:tabs>
          <w:tab w:val="left" w:pos="720"/>
          <w:tab w:val="left" w:pos="1440"/>
          <w:tab w:val="left" w:pos="2160"/>
          <w:tab w:val="left" w:pos="7582"/>
        </w:tabs>
        <w:jc w:val="both"/>
        <w:rPr>
          <w:rFonts w:ascii="URW DIN" w:hAnsi="URW DIN"/>
          <w:b/>
          <w:sz w:val="20"/>
          <w:szCs w:val="20"/>
        </w:rPr>
      </w:pPr>
      <w:r w:rsidRPr="009730B7">
        <w:rPr>
          <w:rFonts w:ascii="URW DIN" w:hAnsi="URW DIN"/>
          <w:b/>
          <w:sz w:val="20"/>
          <w:szCs w:val="20"/>
        </w:rPr>
        <w:t>I.</w:t>
      </w:r>
      <w:r w:rsidRPr="009730B7">
        <w:rPr>
          <w:rFonts w:ascii="URW DIN" w:hAnsi="URW DIN"/>
          <w:b/>
          <w:sz w:val="20"/>
          <w:szCs w:val="20"/>
        </w:rPr>
        <w:tab/>
        <w:t>Wskazanie administratora</w:t>
      </w:r>
      <w:r w:rsidRPr="009730B7">
        <w:rPr>
          <w:rFonts w:ascii="URW DIN" w:hAnsi="URW DIN"/>
          <w:b/>
          <w:sz w:val="20"/>
          <w:szCs w:val="20"/>
        </w:rPr>
        <w:tab/>
      </w:r>
    </w:p>
    <w:p w14:paraId="0611D685" w14:textId="77777777" w:rsidR="006B288A" w:rsidRPr="009730B7" w:rsidRDefault="006B288A" w:rsidP="006B288A">
      <w:pPr>
        <w:jc w:val="both"/>
        <w:rPr>
          <w:rFonts w:ascii="URW DIN" w:hAnsi="URW DIN"/>
          <w:sz w:val="18"/>
          <w:szCs w:val="18"/>
        </w:rPr>
      </w:pPr>
      <w:r w:rsidRPr="009730B7">
        <w:rPr>
          <w:rFonts w:ascii="URW DIN" w:hAnsi="URW DIN"/>
          <w:b/>
          <w:sz w:val="18"/>
          <w:szCs w:val="18"/>
        </w:rPr>
        <w:t>Administratorem Pana/Pani danych osobowych jest Ubezpieczeniowy Fundusz Gwarancyjny z siedzibą w Warszawie, ul. Płocka 9/11, 01-231 Warszawa</w:t>
      </w:r>
      <w:r w:rsidRPr="009730B7">
        <w:rPr>
          <w:rFonts w:ascii="URW DIN" w:hAnsi="URW DIN"/>
          <w:sz w:val="18"/>
          <w:szCs w:val="18"/>
        </w:rPr>
        <w:t>.</w:t>
      </w:r>
    </w:p>
    <w:p w14:paraId="755F6EA0" w14:textId="77777777" w:rsidR="006B288A" w:rsidRPr="009730B7" w:rsidRDefault="006B288A" w:rsidP="006B288A">
      <w:pPr>
        <w:jc w:val="both"/>
        <w:rPr>
          <w:rFonts w:ascii="URW DIN" w:hAnsi="URW DIN"/>
          <w:sz w:val="18"/>
          <w:szCs w:val="18"/>
        </w:rPr>
      </w:pPr>
      <w:r w:rsidRPr="009730B7">
        <w:rPr>
          <w:rFonts w:ascii="URW DIN" w:hAnsi="URW DIN"/>
          <w:sz w:val="18"/>
          <w:szCs w:val="18"/>
        </w:rPr>
        <w:t>W przypadku pytań dotyczących przetwarzania Pana/Pani danych osobowych, prosimy o:</w:t>
      </w:r>
    </w:p>
    <w:p w14:paraId="6923E6CF" w14:textId="77777777" w:rsidR="006B288A" w:rsidRPr="009730B7" w:rsidRDefault="006B288A" w:rsidP="006B288A">
      <w:pPr>
        <w:jc w:val="both"/>
        <w:rPr>
          <w:rFonts w:ascii="URW DIN" w:hAnsi="URW DIN"/>
          <w:sz w:val="18"/>
          <w:szCs w:val="18"/>
        </w:rPr>
      </w:pPr>
    </w:p>
    <w:p w14:paraId="215A889D" w14:textId="3D97AC97" w:rsidR="006B288A" w:rsidRPr="00374D06" w:rsidRDefault="006B288A" w:rsidP="597012AE">
      <w:pPr>
        <w:pStyle w:val="Akapitzlist"/>
        <w:numPr>
          <w:ilvl w:val="0"/>
          <w:numId w:val="69"/>
        </w:numPr>
        <w:suppressAutoHyphens w:val="0"/>
        <w:spacing w:after="160" w:line="259" w:lineRule="auto"/>
        <w:contextualSpacing/>
        <w:rPr>
          <w:rFonts w:ascii="URW DIN" w:hAnsi="URW DIN"/>
          <w:sz w:val="18"/>
          <w:lang w:val="pl-PL"/>
        </w:rPr>
      </w:pPr>
      <w:r w:rsidRPr="00374D06">
        <w:rPr>
          <w:rFonts w:ascii="URW DIN" w:hAnsi="URW DIN"/>
          <w:sz w:val="18"/>
          <w:lang w:val="pl-PL"/>
        </w:rPr>
        <w:t xml:space="preserve">kontakt z </w:t>
      </w:r>
      <w:r w:rsidRPr="00374D06">
        <w:rPr>
          <w:rFonts w:ascii="URW DIN" w:hAnsi="URW DIN"/>
          <w:sz w:val="18"/>
          <w:u w:val="single"/>
          <w:lang w:val="pl-PL"/>
        </w:rPr>
        <w:t>Inspektorem Ochrony Danych</w:t>
      </w:r>
      <w:r w:rsidRPr="00374D06">
        <w:rPr>
          <w:rFonts w:ascii="URW DIN" w:hAnsi="URW DIN"/>
          <w:sz w:val="18"/>
          <w:lang w:val="pl-PL"/>
        </w:rPr>
        <w:t xml:space="preserve"> za pomocą skrzynki mailowej:</w:t>
      </w:r>
      <w:r w:rsidRPr="00374D06">
        <w:rPr>
          <w:rFonts w:ascii="URW DIN" w:hAnsi="URW DIN"/>
          <w:color w:val="000000" w:themeColor="text1"/>
          <w:sz w:val="18"/>
          <w:lang w:val="pl-PL"/>
        </w:rPr>
        <w:t xml:space="preserve"> </w:t>
      </w:r>
      <w:hyperlink r:id="rId18">
        <w:r w:rsidRPr="00C43931">
          <w:rPr>
            <w:rStyle w:val="Hipercze"/>
            <w:rFonts w:ascii="URW DIN" w:hAnsi="URW DIN"/>
            <w:color w:val="000000" w:themeColor="text1"/>
            <w:sz w:val="18"/>
            <w:szCs w:val="18"/>
            <w:lang w:val="pl-PL"/>
          </w:rPr>
          <w:t>iod@ufg.pl</w:t>
        </w:r>
      </w:hyperlink>
      <w:r w:rsidRPr="00374D06">
        <w:rPr>
          <w:rFonts w:ascii="URW DIN" w:hAnsi="URW DIN"/>
          <w:sz w:val="18"/>
          <w:lang w:val="pl-PL"/>
        </w:rPr>
        <w:t xml:space="preserve"> lub pod numerem telefonu: </w:t>
      </w:r>
      <w:r w:rsidRPr="00374D06">
        <w:rPr>
          <w:rFonts w:ascii="URW DIN" w:hAnsi="URW DIN"/>
          <w:sz w:val="18"/>
          <w:u w:val="single"/>
          <w:lang w:val="pl-PL"/>
        </w:rPr>
        <w:t>+ 48 22 53 96 195;</w:t>
      </w:r>
    </w:p>
    <w:p w14:paraId="2937BAB7" w14:textId="77777777" w:rsidR="006B288A" w:rsidRPr="00374D06" w:rsidRDefault="006B288A" w:rsidP="597012AE">
      <w:pPr>
        <w:pStyle w:val="Akapitzlist"/>
        <w:numPr>
          <w:ilvl w:val="0"/>
          <w:numId w:val="69"/>
        </w:numPr>
        <w:suppressAutoHyphens w:val="0"/>
        <w:spacing w:after="160" w:line="259" w:lineRule="auto"/>
        <w:contextualSpacing/>
        <w:rPr>
          <w:rFonts w:ascii="URW DIN" w:hAnsi="URW DIN"/>
          <w:sz w:val="18"/>
          <w:lang w:val="en-US"/>
        </w:rPr>
      </w:pPr>
      <w:r w:rsidRPr="00374D06">
        <w:rPr>
          <w:rFonts w:ascii="URW DIN" w:hAnsi="URW DIN"/>
          <w:sz w:val="18"/>
          <w:lang w:val="pl-PL"/>
        </w:rPr>
        <w:t xml:space="preserve">kontakt pisemny na adres: Ubezpieczeniowy Fundusz Gwarancyjny, ul. </w:t>
      </w:r>
      <w:proofErr w:type="spellStart"/>
      <w:r w:rsidRPr="00374D06">
        <w:rPr>
          <w:rFonts w:ascii="URW DIN" w:hAnsi="URW DIN"/>
          <w:sz w:val="18"/>
          <w:lang w:val="en-US"/>
        </w:rPr>
        <w:t>Płocka</w:t>
      </w:r>
      <w:proofErr w:type="spellEnd"/>
      <w:r w:rsidRPr="00374D06">
        <w:rPr>
          <w:rFonts w:ascii="URW DIN" w:hAnsi="URW DIN"/>
          <w:sz w:val="18"/>
          <w:lang w:val="en-US"/>
        </w:rPr>
        <w:t xml:space="preserve"> 9/11, 01-231 Warszawa;</w:t>
      </w:r>
    </w:p>
    <w:p w14:paraId="5A02C37D" w14:textId="77777777" w:rsidR="006B288A" w:rsidRPr="00374D06" w:rsidRDefault="006B288A" w:rsidP="597012AE">
      <w:pPr>
        <w:pStyle w:val="Akapitzlist"/>
        <w:numPr>
          <w:ilvl w:val="0"/>
          <w:numId w:val="69"/>
        </w:numPr>
        <w:suppressAutoHyphens w:val="0"/>
        <w:spacing w:after="160" w:line="259" w:lineRule="auto"/>
        <w:contextualSpacing/>
        <w:rPr>
          <w:rFonts w:ascii="URW DIN" w:hAnsi="URW DIN"/>
          <w:sz w:val="18"/>
          <w:lang w:val="pl-PL"/>
        </w:rPr>
      </w:pPr>
      <w:r w:rsidRPr="00374D06">
        <w:rPr>
          <w:rFonts w:ascii="URW DIN" w:hAnsi="URW DIN"/>
          <w:sz w:val="18"/>
          <w:lang w:val="pl-PL"/>
        </w:rPr>
        <w:t>kontakt osobisty w siedzibie UFG;</w:t>
      </w:r>
    </w:p>
    <w:p w14:paraId="3712776A" w14:textId="690E8329" w:rsidR="006B288A" w:rsidRDefault="006B288A" w:rsidP="006B288A">
      <w:pPr>
        <w:jc w:val="both"/>
        <w:rPr>
          <w:rFonts w:ascii="URW DIN" w:hAnsi="URW DIN"/>
          <w:sz w:val="18"/>
          <w:szCs w:val="18"/>
        </w:rPr>
      </w:pPr>
      <w:r w:rsidRPr="009730B7">
        <w:rPr>
          <w:rFonts w:ascii="URW DIN" w:hAnsi="URW DIN"/>
          <w:sz w:val="18"/>
          <w:szCs w:val="18"/>
        </w:rPr>
        <w:t>Może Pan/Pani skontaktować się również z naszym Biurem Obsługi Klienta pod numerem telefonu: + 48 22 53 96</w:t>
      </w:r>
      <w:r w:rsidR="009730B7">
        <w:rPr>
          <w:rFonts w:ascii="URW DIN" w:hAnsi="URW DIN"/>
          <w:sz w:val="18"/>
          <w:szCs w:val="18"/>
        </w:rPr>
        <w:t> </w:t>
      </w:r>
      <w:r w:rsidRPr="009730B7">
        <w:rPr>
          <w:rFonts w:ascii="URW DIN" w:hAnsi="URW DIN"/>
          <w:sz w:val="18"/>
          <w:szCs w:val="18"/>
        </w:rPr>
        <w:t>100.</w:t>
      </w:r>
    </w:p>
    <w:p w14:paraId="3887DDCA" w14:textId="77777777" w:rsidR="009730B7" w:rsidRPr="00374D06" w:rsidRDefault="009730B7" w:rsidP="006B288A">
      <w:pPr>
        <w:jc w:val="both"/>
        <w:rPr>
          <w:rFonts w:ascii="URW DIN" w:hAnsi="URW DIN"/>
          <w:sz w:val="18"/>
        </w:rPr>
      </w:pPr>
    </w:p>
    <w:p w14:paraId="5A7BF1A7" w14:textId="77777777" w:rsidR="006B288A" w:rsidRPr="009730B7" w:rsidRDefault="006B288A" w:rsidP="006B288A">
      <w:pPr>
        <w:jc w:val="both"/>
        <w:rPr>
          <w:rFonts w:ascii="URW DIN" w:hAnsi="URW DIN"/>
          <w:b/>
          <w:sz w:val="20"/>
          <w:szCs w:val="20"/>
        </w:rPr>
      </w:pPr>
      <w:r w:rsidRPr="009730B7">
        <w:rPr>
          <w:rFonts w:ascii="URW DIN" w:hAnsi="URW DIN"/>
          <w:b/>
          <w:sz w:val="20"/>
          <w:szCs w:val="20"/>
        </w:rPr>
        <w:t>II.</w:t>
      </w:r>
      <w:r w:rsidRPr="009730B7">
        <w:rPr>
          <w:rFonts w:ascii="URW DIN" w:hAnsi="URW DIN"/>
          <w:b/>
          <w:sz w:val="20"/>
          <w:szCs w:val="20"/>
        </w:rPr>
        <w:tab/>
        <w:t>Cele oraz podstawa prawna przetwarzania Pana/Pani danych osobowych:</w:t>
      </w:r>
    </w:p>
    <w:p w14:paraId="5FF26CD5" w14:textId="77777777" w:rsidR="006B288A" w:rsidRPr="009730B7" w:rsidRDefault="006B288A" w:rsidP="006B288A">
      <w:pPr>
        <w:jc w:val="both"/>
        <w:rPr>
          <w:rFonts w:ascii="URW DIN" w:hAnsi="URW DIN"/>
          <w:sz w:val="18"/>
          <w:szCs w:val="18"/>
        </w:rPr>
      </w:pPr>
      <w:r w:rsidRPr="009730B7">
        <w:rPr>
          <w:rFonts w:ascii="URW DIN" w:hAnsi="URW DIN"/>
          <w:sz w:val="18"/>
          <w:szCs w:val="18"/>
        </w:rPr>
        <w:t>W przypadku, gdy jest Pan/Pani pracownikiem lub członkiem personelu podmiotu świadczącego na rzecz UFG usługi wsparcia IT, Pana/Pani dane osobowe są przetwarzane w celu zapewnienia możliwości prawidłowej realizacji umowy pomiędzy takim podmiotem a UFG. Podstawą prawną przetwarzania Pana/Pani danych osobowych przez UFG jest w takiej sytuacji przesłanka prawnie uzasadnionego interesu (art. 6 ust. 1 lit. f RODO), polegającego w szczególności na:</w:t>
      </w:r>
    </w:p>
    <w:p w14:paraId="7246070F"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możliwości realizacji postanowień umowy łączącej podmiot współpracujący i UFG (np. przyznanie kont dostępu do systemów IT UFG);</w:t>
      </w:r>
    </w:p>
    <w:p w14:paraId="0389C8EF"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podejmowaniu działań związanych z ustaleniem i dochodzeniem roszczeń lub obroną przed roszczeniami;</w:t>
      </w:r>
    </w:p>
    <w:p w14:paraId="7052FC32"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podejmowaniu działań w związku z obsługą informatyczną oraz zapewnieniem bezpieczeństwa informatycznego i informacji w UFG, w tym w szczególności w zakresie monitoringu komunikacji elektronicznej oraz przepływu danych w UFG, zarządzania urządzeniami mobilnymi, administrowania dostępami i uprawnieniami do systemów i aplikacji, zapewnieniem ciągłości działania UFG oraz zarządzania jakością danych posiadanych przez UFG, a także w celach prowadzenia kontroli Pani/Pana działań pod kątem zgodności z zasadami bezpieczeństwa UFG;</w:t>
      </w:r>
    </w:p>
    <w:p w14:paraId="64E77182"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podejmowaniu działań w celach powiązanych z zapewnieniem bezpieczeństwa fizycznego UFG, w tym w szczególności w zakresie monitoringu wizyjnego wewnętrznego i zewnętrznego oraz ewidencjonowania osób wchodzących i wychodzących;</w:t>
      </w:r>
    </w:p>
    <w:p w14:paraId="1DFA7433"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podejmowaniu działań w celach związanych z monitorowaniem i poprawą jakości świadczonych przez UFG oraz przez Panią/Pana na rzecz UFG, w tym monitorowaniem rozmów telefonicznych;</w:t>
      </w:r>
    </w:p>
    <w:p w14:paraId="2C48988D"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podejmowania działań w celach związanych z zarządzaniem ryzykiem i dostawcami usług;</w:t>
      </w:r>
    </w:p>
    <w:p w14:paraId="781132C2" w14:textId="77777777" w:rsidR="006B288A" w:rsidRPr="00374D06" w:rsidRDefault="006B288A" w:rsidP="597012AE">
      <w:pPr>
        <w:pStyle w:val="Akapitzlist"/>
        <w:numPr>
          <w:ilvl w:val="0"/>
          <w:numId w:val="70"/>
        </w:numPr>
        <w:suppressAutoHyphens w:val="0"/>
        <w:spacing w:after="160" w:line="259" w:lineRule="auto"/>
        <w:contextualSpacing/>
        <w:rPr>
          <w:rFonts w:ascii="URW DIN" w:hAnsi="URW DIN"/>
          <w:sz w:val="18"/>
          <w:lang w:val="pl-PL"/>
        </w:rPr>
      </w:pPr>
      <w:r w:rsidRPr="00374D06">
        <w:rPr>
          <w:rFonts w:ascii="URW DIN" w:hAnsi="URW DIN"/>
          <w:sz w:val="18"/>
          <w:lang w:val="pl-PL"/>
        </w:rPr>
        <w:t>w przypadku, gdy znajdzie to zastosowanie, w podejmowania działań w celu wewnętrznego raportowania, w tym w ramach sprawozdawczości zarządczej.</w:t>
      </w:r>
    </w:p>
    <w:p w14:paraId="46D53F00" w14:textId="77777777" w:rsidR="006B288A" w:rsidRPr="009730B7" w:rsidRDefault="006B288A" w:rsidP="006B288A">
      <w:pPr>
        <w:jc w:val="both"/>
        <w:rPr>
          <w:rFonts w:ascii="URW DIN" w:hAnsi="URW DIN"/>
          <w:b/>
          <w:sz w:val="18"/>
          <w:szCs w:val="18"/>
        </w:rPr>
      </w:pPr>
      <w:r w:rsidRPr="009730B7">
        <w:rPr>
          <w:rFonts w:ascii="URW DIN" w:hAnsi="URW DIN"/>
          <w:b/>
          <w:sz w:val="18"/>
          <w:szCs w:val="18"/>
        </w:rPr>
        <w:t>III.</w:t>
      </w:r>
      <w:r w:rsidRPr="009730B7">
        <w:rPr>
          <w:rFonts w:ascii="URW DIN" w:hAnsi="URW DIN"/>
          <w:b/>
          <w:sz w:val="18"/>
          <w:szCs w:val="18"/>
        </w:rPr>
        <w:tab/>
        <w:t>Kategorie przetwarzanych danych osobowych</w:t>
      </w:r>
    </w:p>
    <w:p w14:paraId="7DDECD05" w14:textId="77777777" w:rsidR="006B288A" w:rsidRPr="009730B7" w:rsidRDefault="006B288A" w:rsidP="006B288A">
      <w:pPr>
        <w:jc w:val="both"/>
        <w:rPr>
          <w:rFonts w:ascii="URW DIN" w:hAnsi="URW DIN"/>
          <w:sz w:val="18"/>
          <w:szCs w:val="18"/>
        </w:rPr>
      </w:pPr>
      <w:r w:rsidRPr="009730B7">
        <w:rPr>
          <w:rFonts w:ascii="URW DIN" w:hAnsi="URW DIN"/>
          <w:sz w:val="18"/>
          <w:szCs w:val="18"/>
        </w:rPr>
        <w:t>W przypadku, gdy UFG nie pozyskuje danych osobowych bezpośrednio od Pana/Pani, UFG przetwarza następujące kategorie danych:</w:t>
      </w:r>
    </w:p>
    <w:p w14:paraId="676C39D7" w14:textId="77777777" w:rsidR="006B288A" w:rsidRPr="00374D06" w:rsidRDefault="006B288A" w:rsidP="597012AE">
      <w:pPr>
        <w:pStyle w:val="Akapitzlist"/>
        <w:numPr>
          <w:ilvl w:val="0"/>
          <w:numId w:val="71"/>
        </w:numPr>
        <w:suppressAutoHyphens w:val="0"/>
        <w:spacing w:after="160" w:line="259" w:lineRule="auto"/>
        <w:contextualSpacing/>
        <w:rPr>
          <w:rFonts w:ascii="URW DIN" w:hAnsi="URW DIN"/>
          <w:sz w:val="18"/>
          <w:lang w:val="pl-PL"/>
        </w:rPr>
      </w:pPr>
      <w:r w:rsidRPr="00374D06">
        <w:rPr>
          <w:rFonts w:ascii="URW DIN" w:hAnsi="URW DIN"/>
          <w:sz w:val="18"/>
          <w:lang w:val="pl-PL"/>
        </w:rPr>
        <w:t>dane identyfikacyjne (np. imię i nazwisko);</w:t>
      </w:r>
    </w:p>
    <w:p w14:paraId="3DF3E537" w14:textId="77777777" w:rsidR="006B288A" w:rsidRPr="00374D06" w:rsidRDefault="006B288A" w:rsidP="597012AE">
      <w:pPr>
        <w:pStyle w:val="Akapitzlist"/>
        <w:numPr>
          <w:ilvl w:val="0"/>
          <w:numId w:val="71"/>
        </w:numPr>
        <w:suppressAutoHyphens w:val="0"/>
        <w:spacing w:after="160" w:line="259" w:lineRule="auto"/>
        <w:contextualSpacing/>
        <w:rPr>
          <w:rFonts w:ascii="URW DIN" w:hAnsi="URW DIN"/>
          <w:sz w:val="18"/>
          <w:lang w:val="pl-PL"/>
        </w:rPr>
      </w:pPr>
      <w:r w:rsidRPr="00374D06">
        <w:rPr>
          <w:rFonts w:ascii="URW DIN" w:hAnsi="URW DIN"/>
          <w:sz w:val="18"/>
          <w:lang w:val="pl-PL"/>
        </w:rPr>
        <w:t>dane adresowe i kontaktowe (np. adres e-mail);</w:t>
      </w:r>
    </w:p>
    <w:p w14:paraId="50AD4F56" w14:textId="77777777" w:rsidR="006B288A" w:rsidRPr="00374D06" w:rsidRDefault="006B288A" w:rsidP="597012AE">
      <w:pPr>
        <w:pStyle w:val="Akapitzlist"/>
        <w:numPr>
          <w:ilvl w:val="0"/>
          <w:numId w:val="71"/>
        </w:numPr>
        <w:suppressAutoHyphens w:val="0"/>
        <w:spacing w:after="160" w:line="259" w:lineRule="auto"/>
        <w:contextualSpacing/>
        <w:rPr>
          <w:rFonts w:ascii="URW DIN" w:hAnsi="URW DIN"/>
          <w:sz w:val="18"/>
          <w:lang w:val="pl-PL"/>
        </w:rPr>
      </w:pPr>
      <w:r w:rsidRPr="00374D06">
        <w:rPr>
          <w:rFonts w:ascii="URW DIN" w:hAnsi="URW DIN"/>
          <w:sz w:val="18"/>
          <w:lang w:val="pl-PL"/>
        </w:rPr>
        <w:t>inne dane niezbędne o do wykonania umowy z podmiotem współpracującym z UFG (np. loginy, hasła dostępu, listy upoważnionych pracowników i zakresy upoważnień).</w:t>
      </w:r>
    </w:p>
    <w:p w14:paraId="0541C040" w14:textId="77777777" w:rsidR="006B288A" w:rsidRPr="009730B7" w:rsidRDefault="006B288A" w:rsidP="006B288A">
      <w:pPr>
        <w:jc w:val="both"/>
        <w:rPr>
          <w:rFonts w:ascii="URW DIN" w:hAnsi="URW DIN"/>
          <w:b/>
          <w:sz w:val="18"/>
          <w:szCs w:val="18"/>
        </w:rPr>
      </w:pPr>
      <w:r w:rsidRPr="009730B7">
        <w:rPr>
          <w:rFonts w:ascii="URW DIN" w:hAnsi="URW DIN"/>
          <w:b/>
          <w:sz w:val="18"/>
          <w:szCs w:val="18"/>
        </w:rPr>
        <w:t>IV.</w:t>
      </w:r>
      <w:r w:rsidRPr="009730B7">
        <w:rPr>
          <w:rFonts w:ascii="URW DIN" w:hAnsi="URW DIN"/>
          <w:b/>
          <w:sz w:val="18"/>
          <w:szCs w:val="18"/>
        </w:rPr>
        <w:tab/>
        <w:t>Źródło pozyskiwania danych osobowych</w:t>
      </w:r>
    </w:p>
    <w:p w14:paraId="4678F958" w14:textId="77777777" w:rsidR="006B288A" w:rsidRDefault="006B288A" w:rsidP="006B288A">
      <w:pPr>
        <w:jc w:val="both"/>
        <w:rPr>
          <w:rFonts w:ascii="URW DIN" w:hAnsi="URW DIN"/>
          <w:sz w:val="18"/>
          <w:szCs w:val="18"/>
        </w:rPr>
      </w:pPr>
      <w:r w:rsidRPr="009730B7">
        <w:rPr>
          <w:rFonts w:ascii="URW DIN" w:hAnsi="URW DIN"/>
          <w:sz w:val="18"/>
          <w:szCs w:val="18"/>
        </w:rPr>
        <w:t>W przypadku, gdy UFG nie uzyskał danych osobowych bezpośrednio od Pana/Pani, informuje, że dane osobowe zostały uzyskane od Pana/Pani pracodawcy lub podmiotu, z którym łączy Pana/Panią inna forma zatrudnienia (np. umowa zlecenia, umowa o dzieło, umowa o współpracę gospodarczą).</w:t>
      </w:r>
    </w:p>
    <w:p w14:paraId="5718C9E2" w14:textId="77777777" w:rsidR="009730B7" w:rsidRPr="00374D06" w:rsidRDefault="009730B7" w:rsidP="006B288A">
      <w:pPr>
        <w:jc w:val="both"/>
        <w:rPr>
          <w:rFonts w:ascii="URW DIN" w:hAnsi="URW DIN"/>
          <w:sz w:val="18"/>
        </w:rPr>
      </w:pPr>
    </w:p>
    <w:p w14:paraId="2A02713F" w14:textId="77777777" w:rsidR="006B288A" w:rsidRPr="00374D06" w:rsidRDefault="006B288A" w:rsidP="006B288A">
      <w:pPr>
        <w:jc w:val="both"/>
        <w:rPr>
          <w:rFonts w:ascii="URW DIN" w:hAnsi="URW DIN"/>
          <w:b/>
          <w:sz w:val="18"/>
        </w:rPr>
      </w:pPr>
      <w:r w:rsidRPr="00374D06">
        <w:rPr>
          <w:rFonts w:ascii="URW DIN" w:hAnsi="URW DIN"/>
          <w:b/>
          <w:sz w:val="18"/>
        </w:rPr>
        <w:lastRenderedPageBreak/>
        <w:t>V.</w:t>
      </w:r>
      <w:r w:rsidRPr="00374D06">
        <w:rPr>
          <w:rFonts w:ascii="URW DIN" w:hAnsi="URW DIN"/>
          <w:b/>
          <w:sz w:val="18"/>
        </w:rPr>
        <w:tab/>
        <w:t>Obowiązek podania danych osobowych</w:t>
      </w:r>
    </w:p>
    <w:p w14:paraId="3ABF5448" w14:textId="77777777" w:rsidR="006B288A" w:rsidRDefault="006B288A" w:rsidP="006B288A">
      <w:pPr>
        <w:jc w:val="both"/>
        <w:rPr>
          <w:rFonts w:ascii="URW DIN" w:hAnsi="URW DIN"/>
          <w:sz w:val="18"/>
          <w:szCs w:val="18"/>
        </w:rPr>
      </w:pPr>
      <w:r w:rsidRPr="009730B7">
        <w:rPr>
          <w:rFonts w:ascii="URW DIN" w:hAnsi="URW DIN"/>
          <w:sz w:val="18"/>
          <w:szCs w:val="18"/>
        </w:rPr>
        <w:t>W przypadku danych osobowych pracowników lub członków personelu kontrahentów UFG ich podanie jest dobrowolne, jednak niezbędne do prawidłowego wykonania umowy łączącej podmiot współpracujący i UFG.</w:t>
      </w:r>
    </w:p>
    <w:p w14:paraId="7354AE34" w14:textId="77777777" w:rsidR="009730B7" w:rsidRPr="00374D06" w:rsidRDefault="009730B7" w:rsidP="006B288A">
      <w:pPr>
        <w:jc w:val="both"/>
        <w:rPr>
          <w:rFonts w:ascii="URW DIN" w:hAnsi="URW DIN"/>
          <w:sz w:val="18"/>
        </w:rPr>
      </w:pPr>
    </w:p>
    <w:p w14:paraId="59111231" w14:textId="77777777" w:rsidR="006B288A" w:rsidRPr="009730B7" w:rsidRDefault="006B288A" w:rsidP="006B288A">
      <w:pPr>
        <w:jc w:val="both"/>
        <w:rPr>
          <w:rFonts w:ascii="URW DIN" w:hAnsi="URW DIN"/>
          <w:b/>
          <w:sz w:val="20"/>
          <w:szCs w:val="20"/>
        </w:rPr>
      </w:pPr>
      <w:r w:rsidRPr="009730B7">
        <w:rPr>
          <w:rFonts w:ascii="URW DIN" w:hAnsi="URW DIN"/>
          <w:b/>
          <w:sz w:val="20"/>
          <w:szCs w:val="20"/>
        </w:rPr>
        <w:t>VI.</w:t>
      </w:r>
      <w:r w:rsidRPr="009730B7">
        <w:rPr>
          <w:rFonts w:ascii="URW DIN" w:hAnsi="URW DIN"/>
          <w:b/>
          <w:sz w:val="20"/>
          <w:szCs w:val="20"/>
        </w:rPr>
        <w:tab/>
        <w:t>Informacje o odbiorcach Pana/Pani danych osobowych</w:t>
      </w:r>
    </w:p>
    <w:p w14:paraId="7EF3B8F0" w14:textId="77777777" w:rsidR="006B288A" w:rsidRPr="009730B7" w:rsidRDefault="006B288A" w:rsidP="006B288A">
      <w:pPr>
        <w:jc w:val="both"/>
        <w:rPr>
          <w:rFonts w:ascii="URW DIN" w:hAnsi="URW DIN"/>
          <w:sz w:val="18"/>
          <w:szCs w:val="18"/>
        </w:rPr>
      </w:pPr>
      <w:r w:rsidRPr="009730B7">
        <w:rPr>
          <w:rFonts w:ascii="URW DIN" w:hAnsi="URW DIN"/>
          <w:sz w:val="18"/>
          <w:szCs w:val="18"/>
        </w:rPr>
        <w:t>Informujemy, że Pana/Pani dane osobowe mogą być udostępniane następującym kategoriom odbiorców:</w:t>
      </w:r>
    </w:p>
    <w:p w14:paraId="670AD8E7" w14:textId="77777777" w:rsidR="006B288A" w:rsidRPr="009730B7" w:rsidRDefault="006B288A" w:rsidP="006B288A">
      <w:pPr>
        <w:jc w:val="both"/>
        <w:rPr>
          <w:rFonts w:ascii="URW DIN" w:hAnsi="URW DIN"/>
          <w:sz w:val="18"/>
          <w:szCs w:val="18"/>
        </w:rPr>
      </w:pPr>
    </w:p>
    <w:p w14:paraId="263010BA"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en-US"/>
        </w:rPr>
      </w:pPr>
      <w:r w:rsidRPr="00374D06">
        <w:rPr>
          <w:rFonts w:ascii="URW DIN" w:hAnsi="URW DIN"/>
          <w:sz w:val="18"/>
          <w:lang w:val="pl-PL"/>
        </w:rPr>
        <w:t xml:space="preserve">organom władzy publicznej oraz podmiotom wykonującym zadania publiczne lub działającym na zlecenie organów władzy publicznej, w zakresie i w celach, które wynikają z przepisów prawa (np. </w:t>
      </w:r>
      <w:proofErr w:type="spellStart"/>
      <w:r w:rsidRPr="00374D06">
        <w:rPr>
          <w:rFonts w:ascii="URW DIN" w:hAnsi="URW DIN"/>
          <w:sz w:val="18"/>
          <w:lang w:val="en-US"/>
        </w:rPr>
        <w:t>Policja</w:t>
      </w:r>
      <w:proofErr w:type="spellEnd"/>
      <w:r w:rsidRPr="00374D06">
        <w:rPr>
          <w:rFonts w:ascii="URW DIN" w:hAnsi="URW DIN"/>
          <w:sz w:val="18"/>
          <w:lang w:val="en-US"/>
        </w:rPr>
        <w:t xml:space="preserve">, </w:t>
      </w:r>
      <w:proofErr w:type="spellStart"/>
      <w:r w:rsidRPr="00374D06">
        <w:rPr>
          <w:rFonts w:ascii="URW DIN" w:hAnsi="URW DIN"/>
          <w:sz w:val="18"/>
          <w:lang w:val="en-US"/>
        </w:rPr>
        <w:t>Prokuratura</w:t>
      </w:r>
      <w:proofErr w:type="spellEnd"/>
      <w:r w:rsidRPr="00374D06">
        <w:rPr>
          <w:rFonts w:ascii="URW DIN" w:hAnsi="URW DIN"/>
          <w:sz w:val="18"/>
          <w:lang w:val="en-US"/>
        </w:rPr>
        <w:t>);</w:t>
      </w:r>
    </w:p>
    <w:p w14:paraId="1CFE7E3F" w14:textId="77777777" w:rsidR="006B288A" w:rsidRPr="00374D06" w:rsidRDefault="006B288A" w:rsidP="597012AE">
      <w:pPr>
        <w:pStyle w:val="Akapitzlist"/>
        <w:numPr>
          <w:ilvl w:val="0"/>
          <w:numId w:val="67"/>
        </w:numPr>
        <w:suppressAutoHyphens w:val="0"/>
        <w:spacing w:after="160" w:line="259" w:lineRule="auto"/>
        <w:contextualSpacing/>
        <w:jc w:val="left"/>
        <w:rPr>
          <w:rFonts w:ascii="URW DIN" w:hAnsi="URW DIN"/>
          <w:sz w:val="18"/>
          <w:lang w:val="pl-PL"/>
        </w:rPr>
      </w:pPr>
      <w:r w:rsidRPr="00374D06">
        <w:rPr>
          <w:rFonts w:ascii="URW DIN" w:hAnsi="URW DIN"/>
          <w:sz w:val="18"/>
          <w:lang w:val="pl-PL"/>
        </w:rPr>
        <w:t xml:space="preserve">podmiotom wspierającym UFG w jego procesach biznesowych, w tym podmiotom przetwarzającym dane osobowe na rzecz UFG (tzw. </w:t>
      </w:r>
      <w:proofErr w:type="spellStart"/>
      <w:r w:rsidRPr="00374D06">
        <w:rPr>
          <w:rFonts w:ascii="URW DIN" w:hAnsi="URW DIN"/>
          <w:sz w:val="18"/>
          <w:lang w:val="pl-PL"/>
        </w:rPr>
        <w:t>procesorzy</w:t>
      </w:r>
      <w:proofErr w:type="spellEnd"/>
      <w:r w:rsidRPr="00374D06">
        <w:rPr>
          <w:rFonts w:ascii="URW DIN" w:hAnsi="URW DIN"/>
          <w:sz w:val="18"/>
          <w:lang w:val="pl-PL"/>
        </w:rPr>
        <w:t xml:space="preserve"> danych); </w:t>
      </w:r>
    </w:p>
    <w:p w14:paraId="6A3E0615"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pl-PL"/>
        </w:rPr>
      </w:pPr>
      <w:r w:rsidRPr="00374D06">
        <w:rPr>
          <w:rFonts w:ascii="URW DIN" w:hAnsi="URW DIN"/>
          <w:sz w:val="18"/>
          <w:lang w:val="pl-PL"/>
        </w:rPr>
        <w:t>podmiotom świadczącym usługi wsparcia i rozwoju usług informatycznych;</w:t>
      </w:r>
    </w:p>
    <w:p w14:paraId="687C539B"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en-US"/>
        </w:rPr>
      </w:pPr>
      <w:proofErr w:type="spellStart"/>
      <w:r w:rsidRPr="00374D06">
        <w:rPr>
          <w:rFonts w:ascii="URW DIN" w:hAnsi="URW DIN"/>
          <w:sz w:val="18"/>
          <w:lang w:val="en-US"/>
        </w:rPr>
        <w:t>podmiotom</w:t>
      </w:r>
      <w:proofErr w:type="spellEnd"/>
      <w:r w:rsidRPr="00374D06">
        <w:rPr>
          <w:rFonts w:ascii="URW DIN" w:hAnsi="URW DIN"/>
          <w:sz w:val="18"/>
          <w:lang w:val="en-US"/>
        </w:rPr>
        <w:t xml:space="preserve"> </w:t>
      </w:r>
      <w:proofErr w:type="spellStart"/>
      <w:r w:rsidRPr="00374D06">
        <w:rPr>
          <w:rFonts w:ascii="URW DIN" w:hAnsi="URW DIN"/>
          <w:sz w:val="18"/>
          <w:lang w:val="en-US"/>
        </w:rPr>
        <w:t>świadczącym</w:t>
      </w:r>
      <w:proofErr w:type="spellEnd"/>
      <w:r w:rsidRPr="00374D06">
        <w:rPr>
          <w:rFonts w:ascii="URW DIN" w:hAnsi="URW DIN"/>
          <w:sz w:val="18"/>
          <w:lang w:val="en-US"/>
        </w:rPr>
        <w:t xml:space="preserve"> </w:t>
      </w:r>
      <w:proofErr w:type="spellStart"/>
      <w:r w:rsidRPr="00374D06">
        <w:rPr>
          <w:rFonts w:ascii="URW DIN" w:hAnsi="URW DIN"/>
          <w:sz w:val="18"/>
          <w:lang w:val="en-US"/>
        </w:rPr>
        <w:t>usługi</w:t>
      </w:r>
      <w:proofErr w:type="spellEnd"/>
      <w:r w:rsidRPr="00374D06">
        <w:rPr>
          <w:rFonts w:ascii="URW DIN" w:hAnsi="URW DIN"/>
          <w:sz w:val="18"/>
          <w:lang w:val="en-US"/>
        </w:rPr>
        <w:t xml:space="preserve"> </w:t>
      </w:r>
      <w:proofErr w:type="spellStart"/>
      <w:r w:rsidRPr="00374D06">
        <w:rPr>
          <w:rFonts w:ascii="URW DIN" w:hAnsi="URW DIN"/>
          <w:sz w:val="18"/>
          <w:lang w:val="en-US"/>
        </w:rPr>
        <w:t>logistyczne</w:t>
      </w:r>
      <w:proofErr w:type="spellEnd"/>
      <w:r w:rsidRPr="00374D06">
        <w:rPr>
          <w:rFonts w:ascii="URW DIN" w:hAnsi="URW DIN"/>
          <w:sz w:val="18"/>
          <w:lang w:val="en-US"/>
        </w:rPr>
        <w:t>;</w:t>
      </w:r>
    </w:p>
    <w:p w14:paraId="04A04471"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pl-PL"/>
        </w:rPr>
      </w:pPr>
      <w:r w:rsidRPr="00374D06">
        <w:rPr>
          <w:rFonts w:ascii="URW DIN" w:hAnsi="URW DIN"/>
          <w:sz w:val="18"/>
          <w:lang w:val="pl-PL"/>
        </w:rPr>
        <w:t>podmiotom świadczącym usługi archiwizacji dokumentów;</w:t>
      </w:r>
    </w:p>
    <w:p w14:paraId="136E6271"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pl-PL"/>
        </w:rPr>
      </w:pPr>
      <w:r w:rsidRPr="00374D06">
        <w:rPr>
          <w:rFonts w:ascii="URW DIN" w:hAnsi="URW DIN"/>
          <w:sz w:val="18"/>
          <w:lang w:val="pl-PL"/>
        </w:rPr>
        <w:t>podmiotom świadczącym usługi pocztowe i kurierskie;</w:t>
      </w:r>
    </w:p>
    <w:p w14:paraId="0CC35628" w14:textId="77777777" w:rsidR="006B288A" w:rsidRPr="00374D06" w:rsidRDefault="006B288A" w:rsidP="597012AE">
      <w:pPr>
        <w:pStyle w:val="Akapitzlist"/>
        <w:numPr>
          <w:ilvl w:val="0"/>
          <w:numId w:val="67"/>
        </w:numPr>
        <w:suppressAutoHyphens w:val="0"/>
        <w:spacing w:after="160" w:line="259" w:lineRule="auto"/>
        <w:contextualSpacing/>
        <w:rPr>
          <w:rFonts w:ascii="URW DIN" w:hAnsi="URW DIN"/>
          <w:sz w:val="18"/>
          <w:lang w:val="pl-PL"/>
        </w:rPr>
      </w:pPr>
      <w:r w:rsidRPr="00374D06">
        <w:rPr>
          <w:rFonts w:ascii="URW DIN" w:hAnsi="URW DIN"/>
          <w:sz w:val="18"/>
          <w:lang w:val="pl-PL"/>
        </w:rPr>
        <w:t>podmiotom świadczącym usługi wsparcia merytorycznego (np. kancelarie prawne).</w:t>
      </w:r>
    </w:p>
    <w:p w14:paraId="3CCCEC7C" w14:textId="77777777" w:rsidR="006B288A" w:rsidRPr="009730B7" w:rsidRDefault="006B288A" w:rsidP="006B288A">
      <w:pPr>
        <w:jc w:val="both"/>
        <w:rPr>
          <w:rFonts w:ascii="URW DIN" w:hAnsi="URW DIN"/>
          <w:b/>
          <w:sz w:val="20"/>
          <w:szCs w:val="20"/>
        </w:rPr>
      </w:pPr>
      <w:r w:rsidRPr="009730B7">
        <w:rPr>
          <w:rFonts w:ascii="URW DIN" w:hAnsi="URW DIN"/>
          <w:b/>
          <w:sz w:val="20"/>
          <w:szCs w:val="20"/>
        </w:rPr>
        <w:t>VII.</w:t>
      </w:r>
      <w:r w:rsidRPr="009730B7">
        <w:rPr>
          <w:rFonts w:ascii="URW DIN" w:hAnsi="URW DIN"/>
          <w:b/>
          <w:sz w:val="20"/>
          <w:szCs w:val="20"/>
        </w:rPr>
        <w:tab/>
        <w:t>Okresy przetwarzania danych osobowych</w:t>
      </w:r>
    </w:p>
    <w:p w14:paraId="1EB5C7D9" w14:textId="4FB5981E" w:rsidR="009730B7" w:rsidRDefault="006B288A" w:rsidP="006B288A">
      <w:pPr>
        <w:jc w:val="both"/>
        <w:rPr>
          <w:rFonts w:ascii="URW DIN" w:hAnsi="URW DIN"/>
          <w:sz w:val="18"/>
          <w:szCs w:val="18"/>
        </w:rPr>
      </w:pPr>
      <w:r w:rsidRPr="009730B7">
        <w:rPr>
          <w:rFonts w:ascii="URW DIN" w:hAnsi="URW DIN"/>
          <w:sz w:val="18"/>
          <w:szCs w:val="18"/>
        </w:rPr>
        <w:t>Pana/Pani dane osobowe są przetwarzane przez okres niezbędny do realizacji wskazanych w pkt II celów, okres wskazany w przepisach prawa (np. przepisach obowiązującego prawa podatkowego) lub dla realizacji przez UFG uzasadnionego interesu administratora danych w zakresie określonym w pkt II (np. okres przedawnienia roszczeń, okres współpracy z dostawcą usług IT).</w:t>
      </w:r>
    </w:p>
    <w:p w14:paraId="1C99347B" w14:textId="14370B36" w:rsidR="006B288A" w:rsidRPr="00374D06" w:rsidRDefault="006B288A" w:rsidP="006B288A">
      <w:pPr>
        <w:jc w:val="both"/>
        <w:rPr>
          <w:rFonts w:ascii="URW DIN" w:hAnsi="URW DIN"/>
          <w:sz w:val="18"/>
        </w:rPr>
      </w:pPr>
      <w:r w:rsidRPr="009730B7">
        <w:rPr>
          <w:rFonts w:ascii="URW DIN" w:hAnsi="URW DIN"/>
          <w:sz w:val="18"/>
          <w:szCs w:val="18"/>
        </w:rPr>
        <w:t xml:space="preserve"> </w:t>
      </w:r>
    </w:p>
    <w:p w14:paraId="3C7F0795" w14:textId="77777777" w:rsidR="006B288A" w:rsidRPr="009730B7" w:rsidRDefault="006B288A" w:rsidP="006B288A">
      <w:pPr>
        <w:jc w:val="both"/>
        <w:rPr>
          <w:rFonts w:ascii="URW DIN" w:hAnsi="URW DIN"/>
          <w:b/>
          <w:sz w:val="20"/>
          <w:szCs w:val="20"/>
        </w:rPr>
      </w:pPr>
      <w:r w:rsidRPr="009730B7">
        <w:rPr>
          <w:rFonts w:ascii="URW DIN" w:hAnsi="URW DIN"/>
          <w:b/>
          <w:sz w:val="20"/>
          <w:szCs w:val="20"/>
        </w:rPr>
        <w:t>VIII.</w:t>
      </w:r>
      <w:r w:rsidRPr="009730B7">
        <w:rPr>
          <w:rFonts w:ascii="URW DIN" w:hAnsi="URW DIN"/>
          <w:b/>
          <w:sz w:val="20"/>
          <w:szCs w:val="20"/>
        </w:rPr>
        <w:tab/>
        <w:t>Prawa osoby, której dane dotyczą</w:t>
      </w:r>
    </w:p>
    <w:p w14:paraId="7052C21B" w14:textId="77777777" w:rsidR="006B288A" w:rsidRPr="009730B7" w:rsidRDefault="006B288A" w:rsidP="006B288A">
      <w:pPr>
        <w:jc w:val="both"/>
        <w:rPr>
          <w:rFonts w:ascii="URW DIN" w:hAnsi="URW DIN"/>
          <w:sz w:val="18"/>
          <w:szCs w:val="18"/>
        </w:rPr>
      </w:pPr>
      <w:r w:rsidRPr="009730B7">
        <w:rPr>
          <w:rFonts w:ascii="URW DIN" w:hAnsi="URW DIN"/>
          <w:sz w:val="18"/>
          <w:szCs w:val="18"/>
        </w:rPr>
        <w:t>UFG pragnie zapewnić, że wszystkim osobom, których dane osobowe są przetwarzane przez UFG, przysługują odpowiednie prawa wynikające z RODO. W związku z tym przysługują Panu/Pani następujące prawa:</w:t>
      </w:r>
    </w:p>
    <w:p w14:paraId="31ED83FD" w14:textId="77777777" w:rsidR="006B288A" w:rsidRPr="00374D06" w:rsidRDefault="006B288A" w:rsidP="597012AE">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 xml:space="preserve">prawo dostępu do danych osobowych, w tym prawo do uzyskania kopii tych danych; </w:t>
      </w:r>
    </w:p>
    <w:p w14:paraId="7FED5640" w14:textId="77777777" w:rsidR="006B288A" w:rsidRPr="00374D06" w:rsidRDefault="006B288A" w:rsidP="597012AE">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 xml:space="preserve">prawo do żądania sprostowania (poprawiania) danych osobowych – w przypadku, gdy dane są nieprawidłowe lub niekompletne;  </w:t>
      </w:r>
    </w:p>
    <w:p w14:paraId="3AA200C7" w14:textId="77777777" w:rsidR="006B288A" w:rsidRPr="00374D06" w:rsidRDefault="006B288A" w:rsidP="597012AE">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 xml:space="preserve">prawo do żądania usunięcia danych osobowych (tzw. „prawo do bycia zapomnianym”) – w przypadku gdy, (i) dane nie są już niezbędne do celów, dla których były zebrane lub w inny sposób przetwarzane, (ii) osoba, której dane dotyczą wniosła sprzeciw wobec przetwarzania danych osobowych, a administrator nie wykazał istnienia ważnych podstaw do dalszego przetwarzania danych osobowych, nadrzędnych wobec interesów, praw i wolności osoby, której dane dotyczą, lub podstaw do ustalenia, dochodzenia lub obrony roszczeń, (iii) osoba, której dane dotyczą, cofnęła zgodę, na której opiera się przetwarzanie i nie ma innej podstawy prawnej przetwarzania, (iv) dane przetwarzane są niezgodnie z prawem, (v) dane muszą być usunięte w celu wywiązania się z obowiązku wynikającego z przepisów prawa; </w:t>
      </w:r>
    </w:p>
    <w:p w14:paraId="74049A72" w14:textId="77777777" w:rsidR="006B288A" w:rsidRPr="00374D06" w:rsidRDefault="006B288A" w:rsidP="597012AE">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prawo do żądania ograniczenia przetwarzania danych osobowych – w przypadku gdy: (i) osoba, której dane dotyczą, kwestionuje prawidłowość danych osobowych, (ii) przetwarzanie danych jest niezgodne z prawem, a osoba, której dane dotyczą, sprzeciwia się usunięciu danych, żądając w zamian ich ograniczenia, (iii) administrator nie potrzebuje już danych dla swoich celów, ale osoba, której dane dotyczą, potrzebuje ich do ustalenia, obrony lub dochodzenia roszczeń, (iv) osoba, której dane dotyczą wniosła sprzeciw wobec przetwarzania danych – do czasu ustalenia, czy prawnie uzasadnione podstawy po stronie administratora są nadrzędne wobec podstawy sprzeciwu;</w:t>
      </w:r>
    </w:p>
    <w:p w14:paraId="4B18F4ED" w14:textId="742EE8DD" w:rsidR="006B288A" w:rsidRPr="00374D06" w:rsidRDefault="006B288A" w:rsidP="597012AE">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prawo do przenoszenia danych – w przypadku</w:t>
      </w:r>
      <w:r w:rsidR="7A5560CD" w:rsidRPr="00C43931">
        <w:rPr>
          <w:rFonts w:ascii="URW DIN" w:hAnsi="URW DIN"/>
          <w:sz w:val="18"/>
          <w:szCs w:val="18"/>
          <w:lang w:val="pl-PL"/>
        </w:rPr>
        <w:t>,</w:t>
      </w:r>
      <w:r w:rsidRPr="00374D06">
        <w:rPr>
          <w:rFonts w:ascii="URW DIN" w:hAnsi="URW DIN"/>
          <w:sz w:val="18"/>
          <w:lang w:val="pl-PL"/>
        </w:rPr>
        <w:t xml:space="preserve"> gdy: (i) przetwarzanie odbywa się na podstawie zgody lub przesłanki niezbędności do zawarcia lub wykonania umowy oraz (ii) przetwarzanie odbywa się w sposób zautomatyzowany (w systemach informatycznych);</w:t>
      </w:r>
    </w:p>
    <w:p w14:paraId="1778FF18" w14:textId="12F36D18" w:rsidR="006B288A" w:rsidRPr="00374D06" w:rsidRDefault="006B288A" w:rsidP="00F128F3">
      <w:pPr>
        <w:pStyle w:val="Akapitzlist"/>
        <w:numPr>
          <w:ilvl w:val="0"/>
          <w:numId w:val="68"/>
        </w:numPr>
        <w:suppressAutoHyphens w:val="0"/>
        <w:spacing w:after="160" w:line="259" w:lineRule="auto"/>
        <w:contextualSpacing/>
        <w:rPr>
          <w:rFonts w:ascii="URW DIN" w:hAnsi="URW DIN"/>
          <w:sz w:val="18"/>
          <w:lang w:val="pl-PL"/>
        </w:rPr>
      </w:pPr>
      <w:r w:rsidRPr="00374D06">
        <w:rPr>
          <w:rFonts w:ascii="URW DIN" w:hAnsi="URW DIN"/>
          <w:sz w:val="18"/>
          <w:lang w:val="pl-PL"/>
        </w:rPr>
        <w:t>prawo do sprzeciwu wobec przetwarzania danych osobowych w sytuacji</w:t>
      </w:r>
      <w:r w:rsidR="73CB49F6" w:rsidRPr="0AFD0EEC">
        <w:rPr>
          <w:rFonts w:ascii="URW DIN" w:hAnsi="URW DIN"/>
          <w:sz w:val="18"/>
          <w:szCs w:val="18"/>
          <w:lang w:val="pl-PL"/>
        </w:rPr>
        <w:t>,</w:t>
      </w:r>
      <w:r w:rsidRPr="00374D06">
        <w:rPr>
          <w:rFonts w:ascii="URW DIN" w:hAnsi="URW DIN"/>
          <w:sz w:val="18"/>
          <w:lang w:val="pl-PL"/>
        </w:rPr>
        <w:t xml:space="preserve"> gdy UFG przetwarza Pana/Pani dane osobowe na przesłance prawnie uzasadnionego interesu administratora.</w:t>
      </w:r>
    </w:p>
    <w:p w14:paraId="5DE18A77" w14:textId="77777777" w:rsidR="006B288A" w:rsidRPr="009730B7" w:rsidRDefault="006B288A" w:rsidP="006B288A">
      <w:pPr>
        <w:jc w:val="both"/>
        <w:rPr>
          <w:rFonts w:ascii="URW DIN" w:hAnsi="URW DIN"/>
          <w:b/>
          <w:sz w:val="20"/>
          <w:szCs w:val="20"/>
        </w:rPr>
      </w:pPr>
      <w:r w:rsidRPr="009730B7">
        <w:rPr>
          <w:rFonts w:ascii="URW DIN" w:hAnsi="URW DIN"/>
          <w:b/>
          <w:sz w:val="20"/>
          <w:szCs w:val="20"/>
        </w:rPr>
        <w:t>IX.</w:t>
      </w:r>
      <w:r w:rsidRPr="009730B7">
        <w:rPr>
          <w:rFonts w:ascii="URW DIN" w:hAnsi="URW DIN"/>
          <w:b/>
          <w:sz w:val="20"/>
          <w:szCs w:val="20"/>
        </w:rPr>
        <w:tab/>
        <w:t>Prawo wniesienia skargi do organu nadzorczego</w:t>
      </w:r>
    </w:p>
    <w:p w14:paraId="3089DD95" w14:textId="77777777" w:rsidR="006B288A" w:rsidRPr="009730B7" w:rsidRDefault="006B288A" w:rsidP="006B288A">
      <w:pPr>
        <w:jc w:val="both"/>
        <w:rPr>
          <w:rFonts w:ascii="URW DIN" w:hAnsi="URW DIN"/>
          <w:sz w:val="18"/>
          <w:szCs w:val="18"/>
        </w:rPr>
      </w:pPr>
      <w:r w:rsidRPr="009730B7">
        <w:rPr>
          <w:rFonts w:ascii="URW DIN" w:hAnsi="URW DIN"/>
          <w:sz w:val="18"/>
          <w:szCs w:val="18"/>
        </w:rPr>
        <w:t>We wszystkich przypadkach związanych z przetwarzaniem danych osobowych przysługuje Panu/Pani prawo do wniesienia skargi do właściwego organu nadzorczego, zajmującego się ochroną danych osobowych.</w:t>
      </w:r>
    </w:p>
    <w:p w14:paraId="24E1F167" w14:textId="77777777" w:rsidR="006B288A" w:rsidRPr="009730B7" w:rsidRDefault="006B288A" w:rsidP="006B288A">
      <w:pPr>
        <w:pBdr>
          <w:bottom w:val="single" w:sz="12" w:space="1" w:color="auto"/>
        </w:pBdr>
        <w:jc w:val="both"/>
        <w:rPr>
          <w:rFonts w:ascii="URW DIN" w:hAnsi="URW DIN"/>
          <w:b/>
        </w:rPr>
      </w:pPr>
    </w:p>
    <w:p w14:paraId="1C388ECD" w14:textId="3EC09045" w:rsidR="0077093F" w:rsidRPr="009730B7" w:rsidRDefault="006B288A" w:rsidP="009730B7">
      <w:pPr>
        <w:jc w:val="both"/>
        <w:rPr>
          <w:rFonts w:ascii="URW DIN" w:hAnsi="URW DIN"/>
          <w:b/>
          <w:sz w:val="16"/>
          <w:szCs w:val="16"/>
        </w:rPr>
      </w:pPr>
      <w:r w:rsidRPr="009730B7">
        <w:rPr>
          <w:rFonts w:ascii="URW DIN" w:hAnsi="URW DIN"/>
          <w:sz w:val="16"/>
          <w:szCs w:val="16"/>
        </w:rPr>
        <w:t>* Klauzula informacyjna dotyczy wyłącznie osób fizycznych, których dane osobowe są przetwarzane przez UFG</w:t>
      </w:r>
      <w:r w:rsidR="0077093F" w:rsidRPr="009730B7">
        <w:rPr>
          <w:rFonts w:ascii="URW DIN" w:hAnsi="URW DIN"/>
          <w:sz w:val="20"/>
          <w:szCs w:val="20"/>
        </w:rPr>
        <w:br w:type="page"/>
      </w:r>
    </w:p>
    <w:p w14:paraId="33C2E8B4" w14:textId="2F1F2E7B" w:rsidR="00265F82" w:rsidRPr="00265F82" w:rsidRDefault="00265F82" w:rsidP="00265F82">
      <w:pPr>
        <w:tabs>
          <w:tab w:val="left" w:pos="1620"/>
        </w:tabs>
        <w:spacing w:before="120" w:after="120"/>
        <w:ind w:right="62"/>
        <w:outlineLvl w:val="0"/>
        <w:rPr>
          <w:rFonts w:ascii="URW DIN" w:hAnsi="URW DIN"/>
          <w:b/>
          <w:sz w:val="20"/>
          <w:szCs w:val="20"/>
        </w:rPr>
      </w:pPr>
      <w:bookmarkStart w:id="622" w:name="_Toc204783275"/>
      <w:bookmarkStart w:id="623" w:name="_Toc214007470"/>
      <w:bookmarkStart w:id="624" w:name="_Toc158725122"/>
      <w:r w:rsidRPr="00265F82">
        <w:rPr>
          <w:rFonts w:ascii="URW DIN" w:hAnsi="URW DIN"/>
          <w:b/>
          <w:sz w:val="20"/>
          <w:szCs w:val="20"/>
        </w:rPr>
        <w:lastRenderedPageBreak/>
        <w:t xml:space="preserve">ZAŁĄCZNIK </w:t>
      </w:r>
      <w:r>
        <w:rPr>
          <w:rFonts w:ascii="URW DIN" w:hAnsi="URW DIN"/>
          <w:b/>
          <w:sz w:val="20"/>
          <w:szCs w:val="20"/>
        </w:rPr>
        <w:t>16</w:t>
      </w:r>
      <w:r w:rsidRPr="00265F82">
        <w:rPr>
          <w:rFonts w:ascii="URW DIN" w:hAnsi="URW DIN"/>
          <w:b/>
          <w:sz w:val="20"/>
          <w:szCs w:val="20"/>
        </w:rPr>
        <w:br/>
        <w:t>Klauzula informacyjna UFG wobec reprezentantów stron oraz osób wskazanych do kontaktu</w:t>
      </w:r>
      <w:bookmarkEnd w:id="622"/>
      <w:bookmarkEnd w:id="623"/>
    </w:p>
    <w:p w14:paraId="57661190" w14:textId="77777777" w:rsidR="00265F82" w:rsidRPr="00265F82" w:rsidRDefault="00265F82" w:rsidP="00082037">
      <w:pPr>
        <w:tabs>
          <w:tab w:val="center" w:pos="3872"/>
        </w:tabs>
        <w:ind w:left="-11"/>
        <w:jc w:val="both"/>
        <w:rPr>
          <w:rFonts w:ascii="URW DIN" w:hAnsi="URW DIN" w:cs="Calibri"/>
          <w:kern w:val="32"/>
          <w:sz w:val="20"/>
          <w:szCs w:val="20"/>
          <w:lang w:val="x-none" w:eastAsia="x-none"/>
        </w:rPr>
      </w:pPr>
      <w:bookmarkStart w:id="625" w:name="_Toc204783276"/>
      <w:r w:rsidRPr="00082037">
        <w:rPr>
          <w:rFonts w:ascii="URW DIN" w:hAnsi="URW DIN" w:cs="Calibri"/>
          <w:b/>
          <w:bCs/>
          <w:sz w:val="20"/>
          <w:szCs w:val="20"/>
        </w:rPr>
        <w:t>I. Wskazanie administratora</w:t>
      </w:r>
      <w:bookmarkEnd w:id="625"/>
      <w:r w:rsidRPr="00265F82">
        <w:rPr>
          <w:rFonts w:ascii="URW DIN" w:hAnsi="URW DIN" w:cs="Calibri"/>
          <w:b/>
          <w:bCs/>
          <w:kern w:val="32"/>
          <w:sz w:val="20"/>
          <w:szCs w:val="20"/>
          <w:lang w:val="x-none" w:eastAsia="x-none"/>
        </w:rPr>
        <w:t xml:space="preserve"> </w:t>
      </w:r>
      <w:r w:rsidRPr="00265F82">
        <w:rPr>
          <w:rFonts w:ascii="URW DIN" w:hAnsi="URW DIN" w:cs="Calibri"/>
          <w:b/>
          <w:bCs/>
          <w:kern w:val="32"/>
          <w:sz w:val="20"/>
          <w:szCs w:val="20"/>
          <w:lang w:val="x-none" w:eastAsia="x-none"/>
        </w:rPr>
        <w:tab/>
        <w:t xml:space="preserve"> </w:t>
      </w:r>
    </w:p>
    <w:p w14:paraId="01BCA8CB" w14:textId="77777777" w:rsidR="00265F82" w:rsidRPr="00265F82" w:rsidRDefault="00265F82" w:rsidP="00265F82">
      <w:pPr>
        <w:spacing w:line="252" w:lineRule="auto"/>
        <w:jc w:val="both"/>
        <w:rPr>
          <w:rFonts w:ascii="URW DIN" w:hAnsi="URW DIN" w:cs="Calibri"/>
          <w:sz w:val="20"/>
          <w:szCs w:val="20"/>
        </w:rPr>
      </w:pPr>
      <w:r w:rsidRPr="00265F82">
        <w:rPr>
          <w:rFonts w:ascii="URW DIN" w:hAnsi="URW DIN" w:cs="Calibri"/>
          <w:sz w:val="20"/>
          <w:szCs w:val="20"/>
        </w:rPr>
        <w:t xml:space="preserve">Administratorem Pana/Pani danych osobowych jest Ubezpieczeniowy Fundusz Gwarancyjny z siedzibą w Warszawie, ul. Płocka 9/11,  01-231 Warszawa. </w:t>
      </w:r>
    </w:p>
    <w:p w14:paraId="3DA4214E" w14:textId="77777777" w:rsidR="00265F82" w:rsidRPr="00265F82" w:rsidRDefault="00265F82" w:rsidP="00265F82">
      <w:pPr>
        <w:spacing w:line="252" w:lineRule="auto"/>
        <w:jc w:val="both"/>
        <w:rPr>
          <w:rFonts w:ascii="URW DIN" w:hAnsi="URW DIN" w:cs="Calibri"/>
          <w:sz w:val="20"/>
          <w:szCs w:val="20"/>
        </w:rPr>
      </w:pPr>
      <w:r w:rsidRPr="00265F82">
        <w:rPr>
          <w:rFonts w:ascii="URW DIN" w:hAnsi="URW DIN" w:cs="Calibri"/>
          <w:sz w:val="20"/>
          <w:szCs w:val="20"/>
        </w:rPr>
        <w:t>W przypadku pytań dotyczących przetwarzania Pana/Pani danych osobowych, prosimy o:</w:t>
      </w:r>
    </w:p>
    <w:p w14:paraId="5C9E7199" w14:textId="77777777" w:rsidR="00265F82" w:rsidRPr="00265F82" w:rsidRDefault="00265F82" w:rsidP="00265F82">
      <w:pPr>
        <w:spacing w:line="252" w:lineRule="auto"/>
        <w:jc w:val="both"/>
        <w:rPr>
          <w:rFonts w:ascii="URW DIN" w:hAnsi="URW DIN" w:cs="Calibri"/>
          <w:sz w:val="20"/>
          <w:szCs w:val="20"/>
        </w:rPr>
      </w:pPr>
    </w:p>
    <w:p w14:paraId="4578D745" w14:textId="77777777" w:rsidR="00265F82" w:rsidRPr="00265F82" w:rsidRDefault="00265F82" w:rsidP="00265F82">
      <w:pPr>
        <w:numPr>
          <w:ilvl w:val="0"/>
          <w:numId w:val="73"/>
        </w:numPr>
        <w:spacing w:line="256" w:lineRule="auto"/>
        <w:ind w:right="1190" w:hanging="360"/>
        <w:jc w:val="both"/>
        <w:rPr>
          <w:rFonts w:ascii="URW DIN" w:hAnsi="URW DIN" w:cs="Calibri"/>
          <w:sz w:val="20"/>
          <w:szCs w:val="20"/>
        </w:rPr>
      </w:pPr>
      <w:bookmarkStart w:id="626" w:name="_Hlk164934791"/>
      <w:r w:rsidRPr="00265F82">
        <w:rPr>
          <w:rFonts w:ascii="URW DIN" w:hAnsi="URW DIN" w:cs="Calibri"/>
          <w:sz w:val="20"/>
          <w:szCs w:val="20"/>
        </w:rPr>
        <w:t xml:space="preserve">kontakt z </w:t>
      </w:r>
      <w:r w:rsidRPr="00265F82">
        <w:rPr>
          <w:rFonts w:ascii="URW DIN" w:hAnsi="URW DIN" w:cs="Calibri"/>
          <w:sz w:val="20"/>
          <w:szCs w:val="20"/>
          <w:u w:val="single" w:color="000000"/>
        </w:rPr>
        <w:t>Inspektorem Ochrony Danych</w:t>
      </w:r>
      <w:r w:rsidRPr="00265F82">
        <w:rPr>
          <w:rFonts w:ascii="URW DIN" w:hAnsi="URW DIN" w:cs="Calibri"/>
          <w:sz w:val="20"/>
          <w:szCs w:val="20"/>
        </w:rPr>
        <w:t xml:space="preserve"> za pomocą skrzynki mailowej: </w:t>
      </w:r>
      <w:r w:rsidRPr="00265F82">
        <w:rPr>
          <w:rFonts w:ascii="URW DIN" w:hAnsi="URW DIN" w:cs="Calibri"/>
          <w:sz w:val="20"/>
          <w:szCs w:val="20"/>
          <w:u w:val="single" w:color="000000"/>
        </w:rPr>
        <w:t>iod@ufg.pl</w:t>
      </w:r>
      <w:r w:rsidRPr="00265F82">
        <w:rPr>
          <w:rFonts w:ascii="URW DIN" w:hAnsi="URW DIN" w:cs="Calibri"/>
          <w:sz w:val="20"/>
          <w:szCs w:val="20"/>
        </w:rPr>
        <w:t>;</w:t>
      </w:r>
    </w:p>
    <w:p w14:paraId="47E73FFE" w14:textId="77777777" w:rsidR="00265F82" w:rsidRPr="00265F82" w:rsidRDefault="00265F82" w:rsidP="00265F82">
      <w:pPr>
        <w:numPr>
          <w:ilvl w:val="0"/>
          <w:numId w:val="73"/>
        </w:numPr>
        <w:spacing w:line="256" w:lineRule="auto"/>
        <w:ind w:left="703" w:right="1191" w:hanging="357"/>
        <w:jc w:val="both"/>
        <w:rPr>
          <w:rFonts w:ascii="URW DIN" w:hAnsi="URW DIN" w:cs="Calibri"/>
          <w:sz w:val="20"/>
          <w:szCs w:val="20"/>
        </w:rPr>
      </w:pPr>
      <w:r w:rsidRPr="00265F82">
        <w:rPr>
          <w:rFonts w:ascii="URW DIN" w:hAnsi="URW DIN" w:cs="Calibri"/>
          <w:sz w:val="20"/>
          <w:szCs w:val="20"/>
        </w:rPr>
        <w:t>kontakt pisemny na adres: Ubezpieczeniowy Fundusz Gwarancyjny, ul. Płocka 9/11, 01-231 Warszawa;</w:t>
      </w:r>
    </w:p>
    <w:p w14:paraId="0D8EC985" w14:textId="77777777" w:rsidR="00265F82" w:rsidRPr="00265F82" w:rsidRDefault="00265F82" w:rsidP="00265F82">
      <w:pPr>
        <w:numPr>
          <w:ilvl w:val="0"/>
          <w:numId w:val="73"/>
        </w:numPr>
        <w:spacing w:line="256" w:lineRule="auto"/>
        <w:ind w:left="703" w:right="1191" w:hanging="357"/>
        <w:jc w:val="both"/>
        <w:rPr>
          <w:rFonts w:ascii="URW DIN" w:hAnsi="URW DIN" w:cs="Calibri"/>
          <w:sz w:val="20"/>
          <w:szCs w:val="20"/>
        </w:rPr>
      </w:pPr>
      <w:r w:rsidRPr="00265F82">
        <w:rPr>
          <w:rFonts w:ascii="URW DIN" w:hAnsi="URW DIN" w:cs="Calibri"/>
          <w:sz w:val="20"/>
          <w:szCs w:val="20"/>
        </w:rPr>
        <w:t xml:space="preserve">kontakt osobisty w siedzibie UFG; </w:t>
      </w:r>
    </w:p>
    <w:p w14:paraId="39D5A96A" w14:textId="64A3630F" w:rsidR="00265F82" w:rsidRPr="00265F82" w:rsidRDefault="00265F82" w:rsidP="00265F82">
      <w:pPr>
        <w:numPr>
          <w:ilvl w:val="0"/>
          <w:numId w:val="73"/>
        </w:numPr>
        <w:spacing w:line="256" w:lineRule="auto"/>
        <w:ind w:right="1190" w:hanging="360"/>
        <w:jc w:val="both"/>
        <w:rPr>
          <w:rFonts w:ascii="URW DIN" w:hAnsi="URW DIN" w:cs="Calibri"/>
          <w:sz w:val="20"/>
          <w:szCs w:val="20"/>
        </w:rPr>
      </w:pPr>
      <w:r w:rsidRPr="00265F82">
        <w:rPr>
          <w:rFonts w:ascii="URW DIN" w:hAnsi="URW DIN" w:cs="Calibri"/>
          <w:sz w:val="20"/>
          <w:szCs w:val="20"/>
        </w:rPr>
        <w:t xml:space="preserve">przesłanie wiadomości na adres e-mail: </w:t>
      </w:r>
      <w:hyperlink r:id="rId19" w:history="1">
        <w:r w:rsidRPr="00265F82">
          <w:rPr>
            <w:rFonts w:ascii="URW DIN" w:hAnsi="URW DIN" w:cs="Calibri"/>
            <w:color w:val="0000FF"/>
            <w:sz w:val="20"/>
            <w:szCs w:val="20"/>
            <w:u w:val="single"/>
          </w:rPr>
          <w:t>ufg@ufg.pl</w:t>
        </w:r>
      </w:hyperlink>
      <w:r w:rsidRPr="00265F82">
        <w:rPr>
          <w:rFonts w:ascii="URW DIN" w:hAnsi="URW DIN" w:cs="Calibri"/>
          <w:sz w:val="20"/>
          <w:szCs w:val="20"/>
        </w:rPr>
        <w:t>;</w:t>
      </w:r>
    </w:p>
    <w:p w14:paraId="54D126E4" w14:textId="77777777" w:rsidR="00265F82" w:rsidRPr="00265F82" w:rsidRDefault="00265F82" w:rsidP="00265F82">
      <w:pPr>
        <w:numPr>
          <w:ilvl w:val="0"/>
          <w:numId w:val="73"/>
        </w:numPr>
        <w:spacing w:line="256" w:lineRule="auto"/>
        <w:ind w:right="1190" w:hanging="360"/>
        <w:jc w:val="both"/>
        <w:rPr>
          <w:rFonts w:ascii="URW DIN" w:hAnsi="URW DIN" w:cs="Calibri"/>
          <w:sz w:val="20"/>
          <w:szCs w:val="20"/>
        </w:rPr>
      </w:pPr>
      <w:r w:rsidRPr="00265F82">
        <w:rPr>
          <w:rFonts w:ascii="URW DIN" w:hAnsi="URW DIN" w:cs="Calibri"/>
          <w:sz w:val="20"/>
          <w:szCs w:val="20"/>
        </w:rPr>
        <w:t>kontakt telefoniczny pod numerem +48 22 53 96 100.</w:t>
      </w:r>
    </w:p>
    <w:p w14:paraId="76CDDB6E" w14:textId="77777777" w:rsidR="00265F82" w:rsidRPr="00265F82" w:rsidRDefault="00265F82" w:rsidP="00265F82">
      <w:pPr>
        <w:tabs>
          <w:tab w:val="center" w:pos="3872"/>
        </w:tabs>
        <w:ind w:left="-11"/>
        <w:jc w:val="both"/>
        <w:rPr>
          <w:rFonts w:ascii="URW DIN" w:hAnsi="URW DIN" w:cs="Calibri"/>
          <w:b/>
          <w:bCs/>
          <w:sz w:val="20"/>
          <w:szCs w:val="20"/>
        </w:rPr>
      </w:pPr>
    </w:p>
    <w:p w14:paraId="52680CA9" w14:textId="77777777" w:rsidR="00265F82" w:rsidRPr="00265F82" w:rsidRDefault="00265F82" w:rsidP="00265F82">
      <w:pPr>
        <w:tabs>
          <w:tab w:val="center" w:pos="3872"/>
        </w:tabs>
        <w:ind w:left="-11"/>
        <w:jc w:val="both"/>
        <w:rPr>
          <w:rFonts w:ascii="URW DIN" w:hAnsi="URW DIN" w:cs="Calibri"/>
          <w:b/>
          <w:bCs/>
          <w:sz w:val="20"/>
          <w:szCs w:val="20"/>
        </w:rPr>
      </w:pPr>
      <w:r w:rsidRPr="00265F82">
        <w:rPr>
          <w:rFonts w:ascii="URW DIN" w:hAnsi="URW DIN" w:cs="Calibri"/>
          <w:b/>
          <w:bCs/>
          <w:sz w:val="20"/>
          <w:szCs w:val="20"/>
        </w:rPr>
        <w:t xml:space="preserve">II. Cele oraz podstawa prawna przetwarzania Pana/Pani danych osobowych: </w:t>
      </w:r>
    </w:p>
    <w:p w14:paraId="7CBA996A" w14:textId="77777777" w:rsidR="00265F82" w:rsidRPr="00265F82" w:rsidRDefault="00265F82" w:rsidP="00265F82">
      <w:pPr>
        <w:tabs>
          <w:tab w:val="center" w:pos="3872"/>
        </w:tabs>
        <w:ind w:left="-11"/>
        <w:jc w:val="both"/>
        <w:rPr>
          <w:rFonts w:ascii="URW DIN" w:hAnsi="URW DIN" w:cs="Calibri"/>
          <w:b/>
          <w:bCs/>
          <w:sz w:val="20"/>
          <w:szCs w:val="20"/>
        </w:rPr>
      </w:pPr>
    </w:p>
    <w:p w14:paraId="1D9C7889" w14:textId="77777777" w:rsidR="00265F82" w:rsidRPr="00265F82" w:rsidRDefault="00265F82" w:rsidP="00265F82">
      <w:pPr>
        <w:jc w:val="both"/>
        <w:rPr>
          <w:rFonts w:ascii="URW DIN" w:hAnsi="URW DIN" w:cs="Calibri"/>
          <w:sz w:val="20"/>
          <w:szCs w:val="20"/>
        </w:rPr>
      </w:pPr>
      <w:r w:rsidRPr="00265F82">
        <w:rPr>
          <w:rFonts w:ascii="URW DIN" w:hAnsi="URW DIN" w:cs="Calibri"/>
          <w:sz w:val="20"/>
          <w:szCs w:val="20"/>
        </w:rPr>
        <w:t xml:space="preserve">Przetwarzanie danych osobowych przez UFG odbywa się w celu podjęcia czynności zmierzających do zawarcia umowy między podmiotem będącym stroną umowy a UFG oraz wszelkich innych czynności niezbędnych do realizacji tej umowy.  </w:t>
      </w:r>
    </w:p>
    <w:p w14:paraId="16C8F185" w14:textId="77777777" w:rsidR="00265F82" w:rsidRPr="00265F82" w:rsidRDefault="00265F82" w:rsidP="00265F82">
      <w:pPr>
        <w:ind w:left="2"/>
        <w:jc w:val="both"/>
        <w:rPr>
          <w:rFonts w:ascii="URW DIN" w:hAnsi="URW DIN" w:cs="Calibri"/>
          <w:sz w:val="20"/>
          <w:szCs w:val="20"/>
        </w:rPr>
      </w:pPr>
      <w:r w:rsidRPr="00265F82">
        <w:rPr>
          <w:rFonts w:ascii="URW DIN" w:hAnsi="URW DIN" w:cs="Calibri"/>
          <w:sz w:val="20"/>
          <w:szCs w:val="20"/>
        </w:rPr>
        <w:t xml:space="preserve"> </w:t>
      </w:r>
    </w:p>
    <w:p w14:paraId="35E63550" w14:textId="77777777" w:rsidR="00265F82" w:rsidRPr="00265F82" w:rsidRDefault="00265F82" w:rsidP="00265F82">
      <w:pPr>
        <w:spacing w:after="184"/>
        <w:jc w:val="both"/>
        <w:rPr>
          <w:rFonts w:ascii="URW DIN" w:hAnsi="URW DIN" w:cs="Calibri"/>
          <w:sz w:val="20"/>
          <w:szCs w:val="20"/>
        </w:rPr>
      </w:pPr>
      <w:r w:rsidRPr="00265F82">
        <w:rPr>
          <w:rFonts w:ascii="URW DIN" w:hAnsi="URW DIN" w:cs="Calibri"/>
          <w:sz w:val="20"/>
          <w:szCs w:val="20"/>
        </w:rPr>
        <w:t xml:space="preserve">Dane osobowe są przetwarzane w celu realizacji prawnie uzasadnionego interesu Administratora na podstawie art. 6 ust. 1 lit. f) RODO w zakresie weryfikacji reprezentacji podmiotu będącego stroną umowy oraz bieżącego kontaktu z osobami do tego wskazanymi w umowie w ramach jej realizacji. Ponadto, w niektórych sytuacjach może okazać się konieczne przetwarzanie Pana/Pani danych dla celów innych niż wskazanych wyżej, a niezbędnych z uwagi na realizację innych prawnie uzasadnionych interesów UFG zgodnie z art. 6 ust. 1 lit. f)  RODO, w szczególności: </w:t>
      </w:r>
    </w:p>
    <w:p w14:paraId="5B98082A" w14:textId="77777777" w:rsidR="00265F82" w:rsidRPr="00265F82" w:rsidRDefault="00265F82" w:rsidP="00265F82">
      <w:pPr>
        <w:numPr>
          <w:ilvl w:val="0"/>
          <w:numId w:val="74"/>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w związku z ustaleniem i dochodzeniem roszczeń lub obroną przed roszczeniami; </w:t>
      </w:r>
    </w:p>
    <w:p w14:paraId="727E25BF" w14:textId="77777777" w:rsidR="00265F82" w:rsidRPr="00265F82" w:rsidRDefault="00265F82" w:rsidP="00265F82">
      <w:pPr>
        <w:numPr>
          <w:ilvl w:val="0"/>
          <w:numId w:val="74"/>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w celach związanych z obsługą informatyczną oraz zapewnieniem bezpieczeństwa informatycznego i informacji w UFG, w tym w szczególności w zakresie monitoringu komunikacji elektronicznej oraz przepływu danych w UFG, zarządzania urządzeniami mobilnymi, administrowania dostępami i uprawnieniami do systemów i aplikacji, zapewnieniem ciągłości działania UFG oraz zarządzania jakością danych posiadanych przez UFG, a także w celach prowadzenia kontroli Pana/Pani działalności w  ramach realizacji umowy pod kątem zgodności z zasadami bezpieczeństwa UFG; </w:t>
      </w:r>
    </w:p>
    <w:p w14:paraId="6C7AFF34" w14:textId="77777777" w:rsidR="00265F82" w:rsidRPr="00265F82" w:rsidRDefault="00265F82" w:rsidP="00265F82">
      <w:pPr>
        <w:numPr>
          <w:ilvl w:val="0"/>
          <w:numId w:val="74"/>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w celach powiązanych z zapewnieniem bezpieczeństwa fizycznego UFG, w tym w szczególności w zakresie monitoringu wizyjnego wewnętrznego i zewnętrznego oraz ewidencjonowania osób wchodzących i wychodzących; </w:t>
      </w:r>
    </w:p>
    <w:p w14:paraId="459D609B" w14:textId="77777777" w:rsidR="00265F82" w:rsidRPr="00265F82" w:rsidRDefault="00265F82" w:rsidP="00265F82">
      <w:pPr>
        <w:numPr>
          <w:ilvl w:val="0"/>
          <w:numId w:val="74"/>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w celach związanych z monitorowaniem i poprawą jakości usług świadczonych przez UFG oraz przez Pana/Pani na rzecz UFG, w tym monitorowaniem rozmów telefonicznych; </w:t>
      </w:r>
    </w:p>
    <w:p w14:paraId="418FF7BF" w14:textId="77777777" w:rsidR="00265F82" w:rsidRPr="00265F82" w:rsidRDefault="00265F82" w:rsidP="00265F82">
      <w:pPr>
        <w:numPr>
          <w:ilvl w:val="0"/>
          <w:numId w:val="74"/>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w celach związanych z zarządzaniem ryzykiem i dostawcami usług; </w:t>
      </w:r>
    </w:p>
    <w:p w14:paraId="4B202145" w14:textId="77777777" w:rsidR="00265F82" w:rsidRPr="00265F82" w:rsidRDefault="00265F82" w:rsidP="00265F82">
      <w:pPr>
        <w:numPr>
          <w:ilvl w:val="0"/>
          <w:numId w:val="74"/>
        </w:numPr>
        <w:spacing w:after="214" w:line="256" w:lineRule="auto"/>
        <w:ind w:hanging="360"/>
        <w:jc w:val="both"/>
        <w:rPr>
          <w:rFonts w:ascii="URW DIN" w:hAnsi="URW DIN" w:cs="Calibri"/>
          <w:sz w:val="20"/>
          <w:szCs w:val="20"/>
        </w:rPr>
      </w:pPr>
      <w:r w:rsidRPr="00265F82">
        <w:rPr>
          <w:rFonts w:ascii="URW DIN" w:hAnsi="URW DIN" w:cs="Calibri"/>
          <w:sz w:val="20"/>
          <w:szCs w:val="20"/>
        </w:rPr>
        <w:t xml:space="preserve">w przypadku, gdy znajdzie to zastosowanie, w celu wewnętrznego raportowania, w tym w ramach sprawozdawczości zarządczej. </w:t>
      </w:r>
    </w:p>
    <w:p w14:paraId="2AA92777" w14:textId="77777777" w:rsidR="00265F82" w:rsidRPr="00082037" w:rsidRDefault="00265F82" w:rsidP="00082037">
      <w:pPr>
        <w:tabs>
          <w:tab w:val="center" w:pos="3872"/>
        </w:tabs>
        <w:ind w:left="-11"/>
        <w:jc w:val="both"/>
        <w:rPr>
          <w:rFonts w:ascii="URW DIN" w:hAnsi="URW DIN" w:cs="Calibri"/>
          <w:b/>
          <w:bCs/>
          <w:sz w:val="20"/>
          <w:szCs w:val="20"/>
        </w:rPr>
      </w:pPr>
      <w:bookmarkStart w:id="627" w:name="_Toc204783277"/>
      <w:bookmarkStart w:id="628" w:name="_Hlk164935117"/>
      <w:bookmarkEnd w:id="626"/>
      <w:r w:rsidRPr="00082037">
        <w:rPr>
          <w:rFonts w:ascii="URW DIN" w:hAnsi="URW DIN" w:cs="Calibri"/>
          <w:b/>
          <w:bCs/>
          <w:sz w:val="20"/>
          <w:szCs w:val="20"/>
        </w:rPr>
        <w:t>III. Obowiązek podania danych osobowych i zakres danych</w:t>
      </w:r>
      <w:bookmarkEnd w:id="627"/>
    </w:p>
    <w:p w14:paraId="365BBA13" w14:textId="77777777" w:rsidR="00265F82" w:rsidRPr="00265F82" w:rsidRDefault="00265F82" w:rsidP="00265F82">
      <w:pPr>
        <w:spacing w:after="209"/>
        <w:jc w:val="both"/>
        <w:rPr>
          <w:rFonts w:ascii="URW DIN" w:hAnsi="URW DIN" w:cs="Calibri"/>
          <w:sz w:val="20"/>
          <w:szCs w:val="20"/>
        </w:rPr>
      </w:pPr>
      <w:r w:rsidRPr="00265F82">
        <w:rPr>
          <w:rFonts w:ascii="URW DIN" w:hAnsi="URW DIN" w:cs="Calibri"/>
          <w:sz w:val="20"/>
          <w:szCs w:val="20"/>
        </w:rPr>
        <w:t xml:space="preserve">Podanie przez Pana/Panią danych osobowych jest dobrowolne, lecz niezbędne do zawarcia lub realizacji umowy zawartej między UFG a jego kontrahentem. W pozostałych przypadkach dane zostały pozyskane od podmiotu będącego stroną umowy zawartej z UFG. Pozyskane dane obejmują: imię i nazwisko, adres e-mail, nr telefonu, nazwę podmiotu, inne dane niezbędne do realizacji umowy. </w:t>
      </w:r>
    </w:p>
    <w:p w14:paraId="77FE4D6E" w14:textId="77777777" w:rsidR="00265F82" w:rsidRPr="00082037" w:rsidRDefault="00265F82" w:rsidP="00082037">
      <w:pPr>
        <w:tabs>
          <w:tab w:val="center" w:pos="3872"/>
        </w:tabs>
        <w:ind w:left="-11"/>
        <w:jc w:val="both"/>
        <w:rPr>
          <w:rFonts w:ascii="URW DIN" w:hAnsi="URW DIN" w:cs="Calibri"/>
          <w:b/>
          <w:bCs/>
          <w:sz w:val="20"/>
          <w:szCs w:val="20"/>
        </w:rPr>
      </w:pPr>
      <w:bookmarkStart w:id="629" w:name="_Toc204783278"/>
      <w:bookmarkStart w:id="630" w:name="_Hlk164935320"/>
      <w:bookmarkEnd w:id="628"/>
      <w:r w:rsidRPr="00082037">
        <w:rPr>
          <w:rFonts w:ascii="URW DIN" w:hAnsi="URW DIN" w:cs="Calibri"/>
          <w:b/>
          <w:bCs/>
          <w:sz w:val="20"/>
          <w:szCs w:val="20"/>
        </w:rPr>
        <w:t>IV. Informacje o odbiorcach Pana/Pani danych osobowych</w:t>
      </w:r>
      <w:bookmarkEnd w:id="629"/>
      <w:r w:rsidRPr="00082037">
        <w:rPr>
          <w:rFonts w:ascii="URW DIN" w:hAnsi="URW DIN" w:cs="Calibri"/>
          <w:b/>
          <w:bCs/>
          <w:sz w:val="20"/>
          <w:szCs w:val="20"/>
        </w:rPr>
        <w:t xml:space="preserve"> </w:t>
      </w:r>
    </w:p>
    <w:p w14:paraId="71ED6FB1" w14:textId="77777777" w:rsidR="00265F82" w:rsidRPr="00265F82" w:rsidRDefault="00265F82" w:rsidP="00082037">
      <w:pPr>
        <w:tabs>
          <w:tab w:val="center" w:pos="3872"/>
        </w:tabs>
        <w:ind w:left="-11"/>
        <w:jc w:val="both"/>
        <w:rPr>
          <w:rFonts w:ascii="URW DIN" w:hAnsi="URW DIN" w:cs="Calibri"/>
          <w:sz w:val="20"/>
          <w:szCs w:val="20"/>
        </w:rPr>
      </w:pPr>
      <w:r w:rsidRPr="00265F82">
        <w:rPr>
          <w:rFonts w:ascii="URW DIN" w:hAnsi="URW DIN" w:cs="Calibri"/>
          <w:sz w:val="20"/>
          <w:szCs w:val="20"/>
        </w:rPr>
        <w:lastRenderedPageBreak/>
        <w:t xml:space="preserve">Informujemy, że Pana/Pani dane osobowe mogą być udostępniane następującym kategoriom odbiorców: </w:t>
      </w:r>
    </w:p>
    <w:p w14:paraId="3CE2C785" w14:textId="77777777" w:rsidR="00265F82" w:rsidRPr="00265F82" w:rsidRDefault="00265F82" w:rsidP="00265F82">
      <w:pPr>
        <w:spacing w:after="7"/>
        <w:ind w:left="2"/>
        <w:jc w:val="both"/>
        <w:rPr>
          <w:rFonts w:ascii="URW DIN" w:hAnsi="URW DIN" w:cs="Calibri"/>
          <w:sz w:val="20"/>
          <w:szCs w:val="20"/>
        </w:rPr>
      </w:pPr>
      <w:r w:rsidRPr="00265F82">
        <w:rPr>
          <w:rFonts w:ascii="URW DIN" w:hAnsi="URW DIN" w:cs="Calibri"/>
          <w:sz w:val="20"/>
          <w:szCs w:val="20"/>
        </w:rPr>
        <w:t xml:space="preserve"> </w:t>
      </w:r>
    </w:p>
    <w:p w14:paraId="630D1AA5" w14:textId="77777777" w:rsidR="00265F82" w:rsidRPr="00265F82" w:rsidRDefault="00265F82" w:rsidP="00265F82">
      <w:pPr>
        <w:numPr>
          <w:ilvl w:val="0"/>
          <w:numId w:val="75"/>
        </w:numPr>
        <w:spacing w:after="23" w:line="256" w:lineRule="auto"/>
        <w:jc w:val="both"/>
        <w:rPr>
          <w:rFonts w:ascii="URW DIN" w:hAnsi="URW DIN" w:cs="Calibri"/>
          <w:sz w:val="20"/>
          <w:szCs w:val="20"/>
        </w:rPr>
      </w:pPr>
      <w:r w:rsidRPr="00265F82">
        <w:rPr>
          <w:rFonts w:ascii="URW DIN" w:hAnsi="URW DIN" w:cs="Calibri"/>
          <w:sz w:val="20"/>
          <w:szCs w:val="20"/>
        </w:rPr>
        <w:t xml:space="preserve">organom władzy publicznej oraz podmiotom wykonującym zadania publiczne lub działającym na zlecenie organów władzy publicznej,  w zakresie i w celach, które wynikają z przepisów prawa (np. Policja, Prokuratura); </w:t>
      </w:r>
    </w:p>
    <w:p w14:paraId="08C42A46" w14:textId="77777777" w:rsidR="00265F82" w:rsidRPr="00265F82" w:rsidRDefault="00265F82" w:rsidP="00265F82">
      <w:pPr>
        <w:numPr>
          <w:ilvl w:val="0"/>
          <w:numId w:val="75"/>
        </w:numPr>
        <w:spacing w:after="23" w:line="256" w:lineRule="auto"/>
        <w:jc w:val="both"/>
        <w:rPr>
          <w:rFonts w:ascii="URW DIN" w:hAnsi="URW DIN" w:cs="Calibri"/>
          <w:sz w:val="20"/>
          <w:szCs w:val="20"/>
        </w:rPr>
      </w:pPr>
      <w:r w:rsidRPr="00265F82">
        <w:rPr>
          <w:rFonts w:ascii="URW DIN" w:hAnsi="URW DIN" w:cs="Calibri"/>
          <w:sz w:val="20"/>
          <w:szCs w:val="20"/>
        </w:rPr>
        <w:t xml:space="preserve">podmiotom wspierającym UFG w jego procesach biznesowych, w tym podmiotom przetwarzającym dane osobowe na rzecz UFG (tzw. procesor danych);  </w:t>
      </w:r>
    </w:p>
    <w:p w14:paraId="68967C58" w14:textId="77777777" w:rsidR="00265F82" w:rsidRPr="00265F82" w:rsidRDefault="00265F82" w:rsidP="00265F82">
      <w:pPr>
        <w:numPr>
          <w:ilvl w:val="0"/>
          <w:numId w:val="75"/>
        </w:numPr>
        <w:spacing w:after="23" w:line="256" w:lineRule="auto"/>
        <w:ind w:left="703" w:hanging="357"/>
        <w:jc w:val="both"/>
        <w:rPr>
          <w:rFonts w:ascii="URW DIN" w:hAnsi="URW DIN" w:cs="Calibri"/>
          <w:sz w:val="20"/>
          <w:szCs w:val="20"/>
        </w:rPr>
      </w:pPr>
      <w:r w:rsidRPr="00265F82">
        <w:rPr>
          <w:rFonts w:ascii="URW DIN" w:hAnsi="URW DIN" w:cs="Calibri"/>
          <w:sz w:val="20"/>
          <w:szCs w:val="20"/>
        </w:rPr>
        <w:t xml:space="preserve">podmiotom świadczącym usługi wsparcia i rozwoju usług informatycznych; </w:t>
      </w:r>
    </w:p>
    <w:p w14:paraId="702D2FA8" w14:textId="77777777" w:rsidR="00265F82" w:rsidRPr="00265F82" w:rsidRDefault="00265F82" w:rsidP="00265F82">
      <w:pPr>
        <w:numPr>
          <w:ilvl w:val="0"/>
          <w:numId w:val="76"/>
        </w:numPr>
        <w:spacing w:after="23" w:line="256" w:lineRule="auto"/>
        <w:jc w:val="both"/>
        <w:rPr>
          <w:rFonts w:ascii="URW DIN" w:hAnsi="URW DIN" w:cs="Calibri"/>
          <w:sz w:val="20"/>
          <w:szCs w:val="20"/>
        </w:rPr>
      </w:pPr>
      <w:r w:rsidRPr="00265F82">
        <w:rPr>
          <w:rFonts w:ascii="URW DIN" w:hAnsi="URW DIN" w:cs="Calibri"/>
          <w:sz w:val="20"/>
          <w:szCs w:val="20"/>
        </w:rPr>
        <w:t xml:space="preserve">podmiotom świadczącym usługi logistyczne; </w:t>
      </w:r>
    </w:p>
    <w:p w14:paraId="108A2B42" w14:textId="77777777" w:rsidR="00265F82" w:rsidRPr="00265F82" w:rsidRDefault="00265F82" w:rsidP="00265F82">
      <w:pPr>
        <w:numPr>
          <w:ilvl w:val="0"/>
          <w:numId w:val="76"/>
        </w:numPr>
        <w:spacing w:after="23" w:line="256" w:lineRule="auto"/>
        <w:jc w:val="both"/>
        <w:rPr>
          <w:rFonts w:ascii="URW DIN" w:hAnsi="URW DIN" w:cs="Calibri"/>
          <w:sz w:val="20"/>
          <w:szCs w:val="20"/>
        </w:rPr>
      </w:pPr>
      <w:r w:rsidRPr="00265F82">
        <w:rPr>
          <w:rFonts w:ascii="URW DIN" w:hAnsi="URW DIN" w:cs="Calibri"/>
          <w:sz w:val="20"/>
          <w:szCs w:val="20"/>
        </w:rPr>
        <w:t xml:space="preserve">podmiotom świadczącym usługi archiwizacji dokumentów; </w:t>
      </w:r>
    </w:p>
    <w:p w14:paraId="1FAA33C2" w14:textId="77777777" w:rsidR="00265F82" w:rsidRPr="00265F82" w:rsidRDefault="00265F82" w:rsidP="00265F82">
      <w:pPr>
        <w:numPr>
          <w:ilvl w:val="0"/>
          <w:numId w:val="76"/>
        </w:numPr>
        <w:spacing w:after="23" w:line="256" w:lineRule="auto"/>
        <w:jc w:val="both"/>
        <w:rPr>
          <w:rFonts w:ascii="URW DIN" w:hAnsi="URW DIN" w:cs="Calibri"/>
          <w:sz w:val="20"/>
          <w:szCs w:val="20"/>
        </w:rPr>
      </w:pPr>
      <w:r w:rsidRPr="00265F82">
        <w:rPr>
          <w:rFonts w:ascii="URW DIN" w:hAnsi="URW DIN" w:cs="Calibri"/>
          <w:sz w:val="20"/>
          <w:szCs w:val="20"/>
        </w:rPr>
        <w:t xml:space="preserve">podmiotom świadczącym usługi pocztowe i kurierskie; </w:t>
      </w:r>
    </w:p>
    <w:p w14:paraId="5F905677" w14:textId="77777777" w:rsidR="00265F82" w:rsidRPr="00265F82" w:rsidRDefault="00265F82" w:rsidP="00265F82">
      <w:pPr>
        <w:numPr>
          <w:ilvl w:val="0"/>
          <w:numId w:val="76"/>
        </w:numPr>
        <w:spacing w:after="216" w:line="256" w:lineRule="auto"/>
        <w:jc w:val="both"/>
        <w:rPr>
          <w:rFonts w:ascii="URW DIN" w:hAnsi="URW DIN" w:cs="Calibri"/>
          <w:sz w:val="20"/>
          <w:szCs w:val="20"/>
        </w:rPr>
      </w:pPr>
      <w:r w:rsidRPr="00265F82">
        <w:rPr>
          <w:rFonts w:ascii="URW DIN" w:hAnsi="URW DIN" w:cs="Calibri"/>
          <w:sz w:val="20"/>
          <w:szCs w:val="20"/>
        </w:rPr>
        <w:t xml:space="preserve">podmiotom świadczącym usługi wsparcia merytorycznego (np. kancelarie prawne). </w:t>
      </w:r>
    </w:p>
    <w:p w14:paraId="3F520DE3" w14:textId="77777777" w:rsidR="00265F82" w:rsidRPr="00082037" w:rsidRDefault="00265F82" w:rsidP="00082037">
      <w:pPr>
        <w:tabs>
          <w:tab w:val="center" w:pos="3872"/>
        </w:tabs>
        <w:ind w:left="-11"/>
        <w:jc w:val="both"/>
        <w:rPr>
          <w:rFonts w:ascii="URW DIN" w:hAnsi="URW DIN" w:cs="Calibri"/>
          <w:b/>
          <w:bCs/>
          <w:sz w:val="20"/>
          <w:szCs w:val="20"/>
        </w:rPr>
      </w:pPr>
      <w:r w:rsidRPr="00082037">
        <w:rPr>
          <w:rFonts w:ascii="URW DIN" w:hAnsi="URW DIN" w:cs="Calibri"/>
          <w:b/>
          <w:bCs/>
          <w:sz w:val="20"/>
          <w:szCs w:val="20"/>
        </w:rPr>
        <w:t xml:space="preserve">V. Okresy przetwarzania danych osobowych </w:t>
      </w:r>
    </w:p>
    <w:p w14:paraId="49EBA491" w14:textId="77777777" w:rsidR="00265F82" w:rsidRPr="00265F82" w:rsidRDefault="00265F82" w:rsidP="00265F82">
      <w:pPr>
        <w:spacing w:after="212"/>
        <w:ind w:left="10"/>
        <w:jc w:val="both"/>
        <w:rPr>
          <w:rFonts w:ascii="URW DIN" w:hAnsi="URW DIN" w:cs="Calibri"/>
          <w:sz w:val="20"/>
          <w:szCs w:val="20"/>
        </w:rPr>
      </w:pPr>
      <w:bookmarkStart w:id="631" w:name="_Hlk176252557"/>
      <w:r w:rsidRPr="00265F82">
        <w:rPr>
          <w:rFonts w:ascii="URW DIN" w:hAnsi="URW DIN" w:cs="Calibri"/>
          <w:sz w:val="20"/>
          <w:szCs w:val="20"/>
        </w:rPr>
        <w:t xml:space="preserve">Pana/Pani dane osobowe są przetwarzane przez okres niezbędny dla realizacji przez UFG uzasadnionego interesu administratora danych w zakresie określonym w pkt II (np. okres przedawnienia roszczeń, czas trwania współpracy).  </w:t>
      </w:r>
    </w:p>
    <w:bookmarkEnd w:id="631"/>
    <w:p w14:paraId="7015261D" w14:textId="77777777" w:rsidR="00265F82" w:rsidRPr="00082037" w:rsidRDefault="00265F82" w:rsidP="00082037">
      <w:pPr>
        <w:tabs>
          <w:tab w:val="center" w:pos="3872"/>
        </w:tabs>
        <w:ind w:left="-11"/>
        <w:jc w:val="both"/>
        <w:rPr>
          <w:rFonts w:ascii="URW DIN" w:hAnsi="URW DIN" w:cs="Calibri"/>
          <w:b/>
          <w:bCs/>
          <w:sz w:val="20"/>
          <w:szCs w:val="20"/>
        </w:rPr>
      </w:pPr>
      <w:r w:rsidRPr="00082037">
        <w:rPr>
          <w:rFonts w:ascii="URW DIN" w:hAnsi="URW DIN" w:cs="Calibri"/>
          <w:b/>
          <w:bCs/>
          <w:sz w:val="20"/>
          <w:szCs w:val="20"/>
        </w:rPr>
        <w:t xml:space="preserve">VI. Prawa osoby, której dane dotyczą </w:t>
      </w:r>
    </w:p>
    <w:p w14:paraId="766425C3" w14:textId="77777777" w:rsidR="00265F82" w:rsidRPr="00265F82" w:rsidRDefault="00265F82" w:rsidP="00265F82">
      <w:pPr>
        <w:spacing w:after="184"/>
        <w:ind w:left="10"/>
        <w:jc w:val="both"/>
        <w:rPr>
          <w:rFonts w:ascii="URW DIN" w:hAnsi="URW DIN" w:cs="Calibri"/>
          <w:sz w:val="20"/>
          <w:szCs w:val="20"/>
        </w:rPr>
      </w:pPr>
      <w:r w:rsidRPr="00265F82">
        <w:rPr>
          <w:rFonts w:ascii="URW DIN" w:hAnsi="URW DIN" w:cs="Calibri"/>
          <w:sz w:val="20"/>
          <w:szCs w:val="20"/>
        </w:rPr>
        <w:t xml:space="preserve">UFG pragnie zapewnić, że z racji przetwarzania danych osobowych, przysługują Panu/Pani następujące prawa wynikające  z RODO: </w:t>
      </w:r>
    </w:p>
    <w:p w14:paraId="7B099429" w14:textId="77777777" w:rsidR="00265F82" w:rsidRPr="00265F82" w:rsidRDefault="00265F82" w:rsidP="00265F82">
      <w:pPr>
        <w:numPr>
          <w:ilvl w:val="0"/>
          <w:numId w:val="77"/>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prawo dostępu do danych osobowych, w tym prawo do uzyskania kopii tych danych;  </w:t>
      </w:r>
    </w:p>
    <w:p w14:paraId="3985DF82" w14:textId="77777777" w:rsidR="00265F82" w:rsidRPr="00265F82" w:rsidRDefault="00265F82" w:rsidP="00265F82">
      <w:pPr>
        <w:numPr>
          <w:ilvl w:val="0"/>
          <w:numId w:val="77"/>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prawo do żądania sprostowania (poprawiania) danych osobowych – w przypadku, gdy dane są nieprawidłowe lub niekompletne;   </w:t>
      </w:r>
    </w:p>
    <w:p w14:paraId="5FDC4662" w14:textId="77777777" w:rsidR="00265F82" w:rsidRPr="00265F82" w:rsidRDefault="00265F82" w:rsidP="00265F82">
      <w:pPr>
        <w:numPr>
          <w:ilvl w:val="0"/>
          <w:numId w:val="77"/>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prawo do żądania usunięcia danych osobowych (tzw. „prawo do bycia zapomnianym”) – w przypadku gdy, (i) dane nie są już niezbędne  do celów, dla których były zebrane lub w inny sposób przetwarzane, (ii) osoba, której dane dotyczą wniosła sprzeciw wobec przetwarzania danych osobowych, a administrator nie wykazał istnienia ważnych podstaw do dalszego przetwarzania danych osobowych, nadrzędnych wobec interesów, praw i wolności osoby, której dane dotyczą, lub podstaw do ustalenia, dochodzenia lub obrony roszczeń, (iii) osoba, której dane dotyczą, cofnęła zgodę, na której opiera się przetwarzanie i nie ma innej podstawy prawnej przetwarzania, (iv) dane przetwarzane są niezgodnie z prawem, (v) dane muszą być usunięte w celu wywiązania się z obowiązku wynikającego z przepisów prawa;  </w:t>
      </w:r>
    </w:p>
    <w:p w14:paraId="2084F45F" w14:textId="77777777" w:rsidR="00265F82" w:rsidRPr="00265F82" w:rsidRDefault="00265F82" w:rsidP="00265F82">
      <w:pPr>
        <w:numPr>
          <w:ilvl w:val="0"/>
          <w:numId w:val="77"/>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prawo do żądania ograniczenia przetwarzania danych osobowych – w przypadku gdy: (i) osoba, której dane dotyczą, kwestionuje prawidłowość danych osobowych, (ii) przetwarzanie danych jest niezgodne z prawem, a osoba, której dane dotyczą, sprzeciwia się usunięciu danych, żądając w zamian ich ograniczenia, (iii) administrator nie potrzebuje już danych dla swoich celów, ale osoba,  której dane dotyczą, potrzebuje ich do ustalenia, obrony lub dochodzenia roszczeń, (iv) osoba, której dane dotyczą wniosła sprzeciw wobec przetwarzania danych – do czasu ustalenia, czy prawnie uzasadnione podstawy po stronie administratora są nadrzędne wobec podstawy sprzeciwu; </w:t>
      </w:r>
    </w:p>
    <w:p w14:paraId="279FA107" w14:textId="77777777" w:rsidR="00265F82" w:rsidRPr="00265F82" w:rsidRDefault="00265F82" w:rsidP="00265F82">
      <w:pPr>
        <w:numPr>
          <w:ilvl w:val="0"/>
          <w:numId w:val="77"/>
        </w:numPr>
        <w:spacing w:after="23" w:line="256" w:lineRule="auto"/>
        <w:ind w:hanging="360"/>
        <w:jc w:val="both"/>
        <w:rPr>
          <w:rFonts w:ascii="URW DIN" w:hAnsi="URW DIN" w:cs="Calibri"/>
          <w:sz w:val="20"/>
          <w:szCs w:val="20"/>
        </w:rPr>
      </w:pPr>
      <w:r w:rsidRPr="00265F82">
        <w:rPr>
          <w:rFonts w:ascii="URW DIN" w:hAnsi="URW DIN" w:cs="Calibri"/>
          <w:sz w:val="20"/>
          <w:szCs w:val="20"/>
        </w:rPr>
        <w:t xml:space="preserve">prawo do przenoszenia danych – w przypadku gdy: (i) przetwarzanie odbywa się na podstawie zgody lub przesłanki niezbędności do zawarcia lub wykonania umowy oraz (ii) przetwarzanie odbywa się w sposób zautomatyzowany (w systemach informatycznych); </w:t>
      </w:r>
    </w:p>
    <w:p w14:paraId="31F14C15" w14:textId="77777777" w:rsidR="00265F82" w:rsidRPr="00265F82" w:rsidRDefault="00265F82" w:rsidP="00265F82">
      <w:pPr>
        <w:numPr>
          <w:ilvl w:val="0"/>
          <w:numId w:val="77"/>
        </w:numPr>
        <w:spacing w:after="212" w:line="256" w:lineRule="auto"/>
        <w:ind w:hanging="360"/>
        <w:jc w:val="both"/>
        <w:rPr>
          <w:rFonts w:ascii="URW DIN" w:hAnsi="URW DIN" w:cs="Calibri"/>
          <w:sz w:val="20"/>
          <w:szCs w:val="20"/>
        </w:rPr>
      </w:pPr>
      <w:r w:rsidRPr="00265F82">
        <w:rPr>
          <w:rFonts w:ascii="URW DIN" w:hAnsi="URW DIN" w:cs="Calibri"/>
          <w:sz w:val="20"/>
          <w:szCs w:val="20"/>
        </w:rPr>
        <w:t xml:space="preserve">prawo do sprzeciwu wobec przetwarzania danych osobowych, w sytuacji gdy UFG przetwarza Pana/Pani dane osobowe na podstawie prawnie uzasadnionego interesu administratora. </w:t>
      </w:r>
    </w:p>
    <w:p w14:paraId="1100807F" w14:textId="77777777" w:rsidR="00265F82" w:rsidRPr="00082037" w:rsidRDefault="00265F82" w:rsidP="00082037">
      <w:pPr>
        <w:tabs>
          <w:tab w:val="center" w:pos="3872"/>
        </w:tabs>
        <w:ind w:left="-11"/>
        <w:jc w:val="both"/>
        <w:rPr>
          <w:rFonts w:ascii="URW DIN" w:hAnsi="URW DIN" w:cs="Calibri"/>
          <w:b/>
          <w:bCs/>
          <w:sz w:val="20"/>
          <w:szCs w:val="20"/>
        </w:rPr>
      </w:pPr>
      <w:r w:rsidRPr="00082037">
        <w:rPr>
          <w:rFonts w:ascii="URW DIN" w:hAnsi="URW DIN" w:cs="Calibri"/>
          <w:b/>
          <w:bCs/>
          <w:sz w:val="20"/>
          <w:szCs w:val="20"/>
        </w:rPr>
        <w:t xml:space="preserve">VII. Prawo wniesienia skargi do organu nadzorczego </w:t>
      </w:r>
    </w:p>
    <w:p w14:paraId="5B4E4AD2" w14:textId="77777777" w:rsidR="00265F82" w:rsidRPr="00265F82" w:rsidRDefault="00265F82" w:rsidP="00265F82">
      <w:pPr>
        <w:spacing w:after="222"/>
        <w:ind w:left="10"/>
        <w:jc w:val="both"/>
        <w:rPr>
          <w:rFonts w:ascii="URW DIN" w:hAnsi="URW DIN" w:cs="Calibri"/>
          <w:sz w:val="20"/>
          <w:szCs w:val="20"/>
        </w:rPr>
      </w:pPr>
      <w:r w:rsidRPr="00265F82">
        <w:rPr>
          <w:rFonts w:ascii="URW DIN" w:hAnsi="URW DIN" w:cs="Calibri"/>
          <w:sz w:val="20"/>
          <w:szCs w:val="20"/>
        </w:rPr>
        <w:lastRenderedPageBreak/>
        <w:t xml:space="preserve">We wszystkich przypadkach związanych z przetwarzaniem danych osobowych przysługuje Panu/Pani prawo do wniesienia skargi do właściwego organu nadzorczego, zajmującego się ochroną danych osobowych, którym w Polsce jest Prezes Urzędu Ochrony Danych Osobowych. </w:t>
      </w:r>
      <w:bookmarkEnd w:id="630"/>
    </w:p>
    <w:p w14:paraId="227687DA" w14:textId="77777777" w:rsidR="00702C1C" w:rsidRDefault="00702C1C">
      <w:pPr>
        <w:rPr>
          <w:rFonts w:ascii="URW DIN" w:hAnsi="URW DIN"/>
          <w:b/>
          <w:sz w:val="20"/>
          <w:szCs w:val="20"/>
        </w:rPr>
      </w:pPr>
      <w:r>
        <w:rPr>
          <w:rFonts w:ascii="URW DIN" w:hAnsi="URW DIN"/>
          <w:b/>
          <w:sz w:val="20"/>
          <w:szCs w:val="20"/>
        </w:rPr>
        <w:br w:type="page"/>
      </w:r>
    </w:p>
    <w:p w14:paraId="5731F558" w14:textId="4DFDF395" w:rsidR="0077093F" w:rsidRPr="009730B7" w:rsidRDefault="0077093F" w:rsidP="0077093F">
      <w:pPr>
        <w:tabs>
          <w:tab w:val="left" w:pos="1620"/>
        </w:tabs>
        <w:spacing w:before="120" w:after="120"/>
        <w:ind w:right="62"/>
        <w:outlineLvl w:val="0"/>
        <w:rPr>
          <w:rFonts w:ascii="URW DIN" w:hAnsi="URW DIN"/>
          <w:b/>
          <w:sz w:val="20"/>
          <w:szCs w:val="20"/>
        </w:rPr>
      </w:pPr>
      <w:bookmarkStart w:id="632" w:name="_Toc214007471"/>
      <w:r w:rsidRPr="009730B7">
        <w:rPr>
          <w:rFonts w:ascii="URW DIN" w:hAnsi="URW DIN"/>
          <w:b/>
          <w:sz w:val="20"/>
          <w:szCs w:val="20"/>
        </w:rPr>
        <w:lastRenderedPageBreak/>
        <w:t>ZAŁĄCZNIK 1</w:t>
      </w:r>
      <w:r w:rsidR="00265F82">
        <w:rPr>
          <w:rFonts w:ascii="URW DIN" w:hAnsi="URW DIN"/>
          <w:b/>
          <w:sz w:val="20"/>
          <w:szCs w:val="20"/>
        </w:rPr>
        <w:t>7</w:t>
      </w:r>
      <w:r w:rsidRPr="009730B7">
        <w:rPr>
          <w:rFonts w:ascii="URW DIN" w:hAnsi="URW DIN"/>
          <w:b/>
          <w:sz w:val="20"/>
          <w:szCs w:val="20"/>
        </w:rPr>
        <w:br/>
        <w:t>Dokumenty potwierdzające umocowanie Stron</w:t>
      </w:r>
      <w:bookmarkEnd w:id="608"/>
      <w:bookmarkEnd w:id="624"/>
      <w:bookmarkEnd w:id="632"/>
    </w:p>
    <w:p w14:paraId="4581002B" w14:textId="77777777" w:rsidR="00CD18EE" w:rsidRPr="009730B7" w:rsidRDefault="00CD18EE" w:rsidP="009D029F">
      <w:pPr>
        <w:rPr>
          <w:rFonts w:ascii="URW DIN" w:hAnsi="URW DIN"/>
          <w:sz w:val="20"/>
          <w:szCs w:val="20"/>
        </w:rPr>
      </w:pPr>
    </w:p>
    <w:sectPr w:rsidR="00CD18EE" w:rsidRPr="009730B7" w:rsidSect="009F39BD">
      <w:pgSz w:w="11905" w:h="16837"/>
      <w:pgMar w:top="1418" w:right="1418" w:bottom="1418" w:left="1418" w:header="0" w:footer="3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32DF9" w14:textId="77777777" w:rsidR="002D4EA3" w:rsidRPr="00442A9F" w:rsidRDefault="002D4EA3">
      <w:r w:rsidRPr="00442A9F">
        <w:separator/>
      </w:r>
    </w:p>
  </w:endnote>
  <w:endnote w:type="continuationSeparator" w:id="0">
    <w:p w14:paraId="6E65BF09" w14:textId="77777777" w:rsidR="002D4EA3" w:rsidRPr="00442A9F" w:rsidRDefault="002D4EA3">
      <w:r w:rsidRPr="00442A9F">
        <w:continuationSeparator/>
      </w:r>
    </w:p>
  </w:endnote>
  <w:endnote w:type="continuationNotice" w:id="1">
    <w:p w14:paraId="5B68F72F" w14:textId="77777777" w:rsidR="002D4EA3" w:rsidRPr="00442A9F" w:rsidRDefault="002D4E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URW DIN">
    <w:altName w:val="Calibri"/>
    <w:panose1 w:val="00000500000000000000"/>
    <w:charset w:val="00"/>
    <w:family w:val="modern"/>
    <w:notTrueType/>
    <w:pitch w:val="variable"/>
    <w:sig w:usb0="20000007" w:usb1="00000001" w:usb2="00000000" w:usb3="00000000" w:csb0="000001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ohit Hindi">
    <w:altName w:val="MS Mincho"/>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49DDB" w14:textId="77777777" w:rsidR="00C80AB2" w:rsidRPr="00442A9F" w:rsidRDefault="00C80AB2" w:rsidP="00590FB8">
    <w:pPr>
      <w:pStyle w:val="Stopka"/>
      <w:framePr w:wrap="around" w:vAnchor="text" w:hAnchor="margin" w:xAlign="right" w:y="1"/>
      <w:rPr>
        <w:rStyle w:val="Numerstrony"/>
      </w:rPr>
    </w:pPr>
    <w:r w:rsidRPr="00442A9F">
      <w:rPr>
        <w:rStyle w:val="Numerstrony"/>
      </w:rPr>
      <w:fldChar w:fldCharType="begin"/>
    </w:r>
    <w:r w:rsidRPr="00442A9F">
      <w:rPr>
        <w:rStyle w:val="Numerstrony"/>
      </w:rPr>
      <w:instrText xml:space="preserve">PAGE  </w:instrText>
    </w:r>
    <w:r w:rsidRPr="00442A9F">
      <w:rPr>
        <w:rStyle w:val="Numerstrony"/>
      </w:rPr>
      <w:fldChar w:fldCharType="end"/>
    </w:r>
  </w:p>
  <w:p w14:paraId="2AC8ABB5" w14:textId="77777777" w:rsidR="00C80AB2" w:rsidRPr="00442A9F" w:rsidRDefault="00C80AB2" w:rsidP="00590FB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B83A5" w14:textId="19D0FD8D" w:rsidR="00C80AB2" w:rsidRPr="00442A9F" w:rsidRDefault="00C80AB2" w:rsidP="00590FB8">
    <w:pPr>
      <w:pStyle w:val="Stopka"/>
      <w:framePr w:wrap="around" w:vAnchor="text" w:hAnchor="margin" w:xAlign="right" w:y="1"/>
      <w:rPr>
        <w:rStyle w:val="Numerstrony"/>
        <w:rFonts w:ascii="URW DIN" w:hAnsi="URW DIN"/>
        <w:sz w:val="20"/>
        <w:szCs w:val="20"/>
      </w:rPr>
    </w:pPr>
    <w:r w:rsidRPr="00442A9F">
      <w:rPr>
        <w:rStyle w:val="Numerstrony"/>
        <w:rFonts w:ascii="URW DIN" w:hAnsi="URW DIN"/>
        <w:sz w:val="20"/>
        <w:szCs w:val="20"/>
      </w:rPr>
      <w:fldChar w:fldCharType="begin"/>
    </w:r>
    <w:r w:rsidRPr="00442A9F">
      <w:rPr>
        <w:rStyle w:val="Numerstrony"/>
        <w:rFonts w:ascii="URW DIN" w:hAnsi="URW DIN"/>
        <w:sz w:val="20"/>
        <w:szCs w:val="20"/>
      </w:rPr>
      <w:instrText xml:space="preserve">PAGE  </w:instrText>
    </w:r>
    <w:r w:rsidRPr="00442A9F">
      <w:rPr>
        <w:rStyle w:val="Numerstrony"/>
        <w:rFonts w:ascii="URW DIN" w:hAnsi="URW DIN"/>
        <w:sz w:val="20"/>
        <w:szCs w:val="20"/>
      </w:rPr>
      <w:fldChar w:fldCharType="separate"/>
    </w:r>
    <w:r w:rsidRPr="00442A9F">
      <w:rPr>
        <w:rStyle w:val="Numerstrony"/>
        <w:rFonts w:ascii="URW DIN" w:hAnsi="URW DIN"/>
        <w:sz w:val="20"/>
        <w:szCs w:val="20"/>
      </w:rPr>
      <w:t>1</w:t>
    </w:r>
    <w:r w:rsidRPr="00442A9F">
      <w:rPr>
        <w:rStyle w:val="Numerstrony"/>
        <w:rFonts w:ascii="URW DIN" w:hAnsi="URW DIN"/>
        <w:sz w:val="20"/>
        <w:szCs w:val="20"/>
      </w:rPr>
      <w:fldChar w:fldCharType="end"/>
    </w:r>
  </w:p>
  <w:p w14:paraId="44AA43D3" w14:textId="482BFF0B" w:rsidR="00B41A4C" w:rsidRPr="00442A9F" w:rsidRDefault="00402202" w:rsidP="009E59FA">
    <w:pPr>
      <w:pStyle w:val="Stopka"/>
      <w:ind w:right="424"/>
      <w:rPr>
        <w:rFonts w:ascii="Verdana" w:hAnsi="Verdana" w:cs="Tahoma"/>
        <w:color w:val="595959" w:themeColor="text1" w:themeTint="A6"/>
        <w:sz w:val="15"/>
        <w:szCs w:val="15"/>
      </w:rPr>
    </w:pPr>
    <w:bookmarkStart w:id="545" w:name="_Hlk168640197"/>
    <w:bookmarkStart w:id="546" w:name="_Hlk168640198"/>
    <w:bookmarkStart w:id="547" w:name="_Hlk168640201"/>
    <w:bookmarkStart w:id="548" w:name="_Hlk168640202"/>
    <w:bookmarkStart w:id="549" w:name="_Hlk168640203"/>
    <w:bookmarkStart w:id="550" w:name="_Hlk168640204"/>
    <w:bookmarkStart w:id="551" w:name="_Hlk168640205"/>
    <w:bookmarkStart w:id="552" w:name="_Hlk168640206"/>
    <w:bookmarkStart w:id="553" w:name="_Hlk168640207"/>
    <w:bookmarkStart w:id="554" w:name="_Hlk168640208"/>
    <w:bookmarkStart w:id="555" w:name="_Hlk168640211"/>
    <w:bookmarkStart w:id="556" w:name="_Hlk168640212"/>
    <w:bookmarkStart w:id="557" w:name="_Hlk168640213"/>
    <w:bookmarkStart w:id="558" w:name="_Hlk168640214"/>
    <w:bookmarkStart w:id="559" w:name="_Hlk168640215"/>
    <w:bookmarkStart w:id="560" w:name="_Hlk168640216"/>
    <w:bookmarkStart w:id="561" w:name="_Hlk168640217"/>
    <w:bookmarkStart w:id="562" w:name="_Hlk168640218"/>
    <w:bookmarkStart w:id="563" w:name="_Hlk168640219"/>
    <w:bookmarkStart w:id="564" w:name="_Hlk168640220"/>
    <w:r w:rsidRPr="00402202">
      <w:rPr>
        <w:rFonts w:ascii="URW DIN" w:hAnsi="URW DIN" w:cs="Arial"/>
        <w:color w:val="595959" w:themeColor="text1" w:themeTint="A6"/>
        <w:sz w:val="15"/>
        <w:szCs w:val="15"/>
      </w:rPr>
      <w:t>Projekt pn. System Obsługi Szkód i Regresów (</w:t>
    </w:r>
    <w:proofErr w:type="spellStart"/>
    <w:r w:rsidRPr="00402202">
      <w:rPr>
        <w:rFonts w:ascii="URW DIN" w:hAnsi="URW DIN" w:cs="Arial"/>
        <w:color w:val="595959" w:themeColor="text1" w:themeTint="A6"/>
        <w:sz w:val="15"/>
        <w:szCs w:val="15"/>
      </w:rPr>
      <w:t>SOSiR</w:t>
    </w:r>
    <w:proofErr w:type="spellEnd"/>
    <w:r w:rsidRPr="00402202">
      <w:rPr>
        <w:rFonts w:ascii="URW DIN" w:hAnsi="URW DIN" w:cs="Arial"/>
        <w:color w:val="595959" w:themeColor="text1" w:themeTint="A6"/>
        <w:sz w:val="15"/>
        <w:szCs w:val="15"/>
      </w:rPr>
      <w:t>) współfinansowany jest ze środków Funduszu Europejskiego na Rozwój Cyfrowy w ramach priorytetu FERC.02 - Zaawansowane usługi cyfrowe, w ramach działania FERC.02.01 - Wysoka jakość i dostępność e-usług publicznych.</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016A6" w14:textId="77777777" w:rsidR="002D4EA3" w:rsidRPr="00442A9F" w:rsidRDefault="002D4EA3">
      <w:r w:rsidRPr="00442A9F">
        <w:separator/>
      </w:r>
    </w:p>
  </w:footnote>
  <w:footnote w:type="continuationSeparator" w:id="0">
    <w:p w14:paraId="3BAF5B65" w14:textId="77777777" w:rsidR="002D4EA3" w:rsidRPr="00442A9F" w:rsidRDefault="002D4EA3">
      <w:r w:rsidRPr="00442A9F">
        <w:continuationSeparator/>
      </w:r>
    </w:p>
  </w:footnote>
  <w:footnote w:type="continuationNotice" w:id="1">
    <w:p w14:paraId="540CCC84" w14:textId="77777777" w:rsidR="002D4EA3" w:rsidRPr="00442A9F" w:rsidRDefault="002D4E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DB1B9" w14:textId="48FEFA72" w:rsidR="00C80AB2" w:rsidRPr="00442A9F" w:rsidRDefault="00077E7C" w:rsidP="002C0979">
    <w:pPr>
      <w:pStyle w:val="Nagwek"/>
      <w:jc w:val="center"/>
    </w:pPr>
    <w:r w:rsidRPr="00077E7C">
      <w:rPr>
        <w:noProof/>
      </w:rPr>
      <w:drawing>
        <wp:anchor distT="0" distB="0" distL="114300" distR="114300" simplePos="0" relativeHeight="251658240" behindDoc="0" locked="0" layoutInCell="1" allowOverlap="1" wp14:anchorId="78DABACE" wp14:editId="7A3D7767">
          <wp:simplePos x="0" y="0"/>
          <wp:positionH relativeFrom="column">
            <wp:posOffset>-690</wp:posOffset>
          </wp:positionH>
          <wp:positionV relativeFrom="paragraph">
            <wp:posOffset>127552</wp:posOffset>
          </wp:positionV>
          <wp:extent cx="5760085" cy="664210"/>
          <wp:effectExtent l="0" t="0" r="0" b="2540"/>
          <wp:wrapNone/>
          <wp:docPr id="11751744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174435" name=""/>
                  <pic:cNvPicPr/>
                </pic:nvPicPr>
                <pic:blipFill>
                  <a:blip r:embed="rId1">
                    <a:extLst>
                      <a:ext uri="{28A0092B-C50C-407E-A947-70E740481C1C}">
                        <a14:useLocalDpi xmlns:a14="http://schemas.microsoft.com/office/drawing/2010/main" val="0"/>
                      </a:ext>
                    </a:extLst>
                  </a:blip>
                  <a:stretch>
                    <a:fillRect/>
                  </a:stretch>
                </pic:blipFill>
                <pic:spPr>
                  <a:xfrm>
                    <a:off x="0" y="0"/>
                    <a:ext cx="5760085" cy="66421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Ind w:w="-572" w:type="dxa"/>
      <w:tblLook w:val="04A0" w:firstRow="1" w:lastRow="0" w:firstColumn="1" w:lastColumn="0" w:noHBand="0" w:noVBand="1"/>
    </w:tblPr>
    <w:tblGrid>
      <w:gridCol w:w="9643"/>
    </w:tblGrid>
    <w:tr w:rsidR="00840C0F" w:rsidRPr="00442A9F" w14:paraId="7D0498A4" w14:textId="77777777" w:rsidTr="00374D06">
      <w:tc>
        <w:tcPr>
          <w:tcW w:w="9643" w:type="dxa"/>
          <w:vAlign w:val="center"/>
        </w:tcPr>
        <w:p w14:paraId="7BCCDB43" w14:textId="77777777" w:rsidR="00840C0F" w:rsidRPr="00442A9F" w:rsidRDefault="00840C0F" w:rsidP="00FB0063"/>
      </w:tc>
    </w:tr>
  </w:tbl>
  <w:p w14:paraId="0FA1AB0E" w14:textId="77777777" w:rsidR="004F4499" w:rsidRDefault="00323F7C">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F060684"/>
    <w:name w:val="Outline"/>
    <w:lvl w:ilvl="0">
      <w:start w:val="1"/>
      <w:numFmt w:val="decimal"/>
      <w:pStyle w:val="StyleHeading1Verdana10ptLeft0cm"/>
      <w:lvlText w:val="§ %1."/>
      <w:lvlJc w:val="left"/>
      <w:pPr>
        <w:tabs>
          <w:tab w:val="num" w:pos="4320"/>
        </w:tabs>
        <w:ind w:left="4320"/>
      </w:pPr>
      <w:rPr>
        <w:rFonts w:ascii="Verdana" w:hAnsi="Verdana" w:cs="Verdana" w:hint="default"/>
        <w:b/>
        <w:bCs/>
        <w:i w:val="0"/>
        <w:iCs w:val="0"/>
        <w:caps w:val="0"/>
        <w:smallCaps w:val="0"/>
        <w:strike w:val="0"/>
        <w:dstrike w:val="0"/>
        <w:vanish w:val="0"/>
        <w:color w:val="auto"/>
        <w:spacing w:val="0"/>
        <w:w w:val="100"/>
        <w:kern w:val="1"/>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889"/>
        </w:tabs>
        <w:ind w:left="889" w:hanging="680"/>
      </w:pPr>
      <w:rPr>
        <w:rFonts w:ascii="URW DIN" w:hAnsi="URW DIN" w:cs="Verdana" w:hint="default"/>
        <w:b/>
        <w:bCs/>
        <w:i w:val="0"/>
        <w:iCs w:val="0"/>
        <w:caps w:val="0"/>
        <w:smallCaps w:val="0"/>
        <w:strike w:val="0"/>
        <w:dstrike w:val="0"/>
        <w:vanish w:val="0"/>
        <w:color w:val="auto"/>
        <w:spacing w:val="0"/>
        <w:w w:val="100"/>
        <w:kern w:val="1"/>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Nagwek3"/>
      <w:lvlText w:val="(%3)"/>
      <w:lvlJc w:val="left"/>
      <w:pPr>
        <w:tabs>
          <w:tab w:val="num" w:pos="776"/>
        </w:tabs>
        <w:ind w:left="776" w:hanging="567"/>
      </w:pPr>
      <w:rPr>
        <w:rFonts w:ascii="Verdana" w:hAnsi="Verdana" w:cs="Verdana" w:hint="default"/>
        <w:b w:val="0"/>
        <w:bCs w:val="0"/>
        <w:i w:val="0"/>
        <w:iCs w:val="0"/>
        <w:caps w:val="0"/>
        <w:sz w:val="20"/>
        <w:szCs w:val="20"/>
      </w:rPr>
    </w:lvl>
    <w:lvl w:ilvl="3">
      <w:start w:val="1"/>
      <w:numFmt w:val="lowerLetter"/>
      <w:lvlText w:val="%4)"/>
      <w:lvlJc w:val="left"/>
      <w:pPr>
        <w:tabs>
          <w:tab w:val="num" w:pos="5845"/>
        </w:tabs>
        <w:ind w:left="5845"/>
      </w:pPr>
      <w:rPr>
        <w:rFonts w:hint="default"/>
      </w:rPr>
    </w:lvl>
    <w:lvl w:ilvl="4">
      <w:start w:val="1"/>
      <w:numFmt w:val="decimal"/>
      <w:lvlText w:val="(%5)"/>
      <w:lvlJc w:val="left"/>
      <w:pPr>
        <w:tabs>
          <w:tab w:val="num" w:pos="5125"/>
        </w:tabs>
        <w:ind w:left="5125"/>
      </w:pPr>
      <w:rPr>
        <w:rFonts w:hint="default"/>
      </w:rPr>
    </w:lvl>
    <w:lvl w:ilvl="5">
      <w:start w:val="1"/>
      <w:numFmt w:val="lowerLetter"/>
      <w:lvlText w:val="(%6)"/>
      <w:lvlJc w:val="left"/>
      <w:pPr>
        <w:tabs>
          <w:tab w:val="num" w:pos="4405"/>
        </w:tabs>
        <w:ind w:left="4405"/>
      </w:pPr>
      <w:rPr>
        <w:rFonts w:hint="default"/>
      </w:rPr>
    </w:lvl>
    <w:lvl w:ilvl="6">
      <w:start w:val="1"/>
      <w:numFmt w:val="lowerRoman"/>
      <w:lvlText w:val="(%7)"/>
      <w:lvlJc w:val="left"/>
      <w:pPr>
        <w:tabs>
          <w:tab w:val="num" w:pos="3685"/>
        </w:tabs>
        <w:ind w:left="3685"/>
      </w:pPr>
      <w:rPr>
        <w:rFonts w:hint="default"/>
      </w:rPr>
    </w:lvl>
    <w:lvl w:ilvl="7">
      <w:start w:val="1"/>
      <w:numFmt w:val="lowerLetter"/>
      <w:lvlText w:val="(%8)"/>
      <w:lvlJc w:val="left"/>
      <w:pPr>
        <w:tabs>
          <w:tab w:val="num" w:pos="2965"/>
        </w:tabs>
        <w:ind w:left="2965"/>
      </w:pPr>
      <w:rPr>
        <w:rFonts w:hint="default"/>
      </w:rPr>
    </w:lvl>
    <w:lvl w:ilvl="8">
      <w:start w:val="1"/>
      <w:numFmt w:val="lowerRoman"/>
      <w:lvlText w:val="(%9)"/>
      <w:lvlJc w:val="left"/>
      <w:pPr>
        <w:tabs>
          <w:tab w:val="num" w:pos="2245"/>
        </w:tabs>
        <w:ind w:left="2245"/>
      </w:pPr>
      <w:rPr>
        <w:rFonts w:hint="default"/>
      </w:r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00000006"/>
    <w:multiLevelType w:val="multilevel"/>
    <w:tmpl w:val="00000006"/>
    <w:name w:val="WW8Num1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name w:val="WW8Num12"/>
    <w:lvl w:ilvl="0">
      <w:start w:val="1"/>
      <w:numFmt w:val="decimal"/>
      <w:lvlText w:val="%1."/>
      <w:lvlJc w:val="left"/>
      <w:pPr>
        <w:tabs>
          <w:tab w:val="num" w:pos="567"/>
        </w:tabs>
        <w:ind w:left="567" w:hanging="567"/>
      </w:pPr>
      <w:rPr>
        <w:b w:val="0"/>
        <w:bCs w:val="0"/>
        <w:i w:val="0"/>
        <w:iCs w:val="0"/>
      </w:rPr>
    </w:lvl>
    <w:lvl w:ilvl="1">
      <w:start w:val="9"/>
      <w:numFmt w:val="decimal"/>
      <w:lvlText w:val="%1.%2."/>
      <w:lvlJc w:val="left"/>
      <w:pPr>
        <w:tabs>
          <w:tab w:val="num" w:pos="553"/>
        </w:tabs>
        <w:ind w:left="553" w:hanging="553"/>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9"/>
    <w:multiLevelType w:val="multilevel"/>
    <w:tmpl w:val="00000008"/>
    <w:lvl w:ilvl="0">
      <w:start w:val="1"/>
      <w:numFmt w:val="lowerLetter"/>
      <w:lvlText w:val="%1)"/>
      <w:lvlJc w:val="left"/>
      <w:rPr>
        <w:rFonts w:ascii="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4"/>
      <w:numFmt w:val="decimal"/>
      <w:pStyle w:val="Poziom3"/>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8" w15:restartNumberingAfterBreak="0">
    <w:nsid w:val="0000000D"/>
    <w:multiLevelType w:val="singleLevel"/>
    <w:tmpl w:val="0000000D"/>
    <w:name w:val="WW8Num33"/>
    <w:lvl w:ilvl="0">
      <w:start w:val="1"/>
      <w:numFmt w:val="decimal"/>
      <w:lvlText w:val="%1."/>
      <w:lvlJc w:val="left"/>
      <w:pPr>
        <w:tabs>
          <w:tab w:val="num" w:pos="360"/>
        </w:tabs>
        <w:ind w:left="360" w:hanging="360"/>
      </w:pPr>
    </w:lvl>
  </w:abstractNum>
  <w:abstractNum w:abstractNumId="9" w15:restartNumberingAfterBreak="0">
    <w:nsid w:val="00000010"/>
    <w:multiLevelType w:val="multilevel"/>
    <w:tmpl w:val="4FAC0B92"/>
    <w:name w:val="WW8Num24"/>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0612507"/>
    <w:multiLevelType w:val="hybridMultilevel"/>
    <w:tmpl w:val="61D46C52"/>
    <w:name w:val="Outline23223"/>
    <w:lvl w:ilvl="0" w:tplc="BDCCC6A4">
      <w:start w:val="1"/>
      <w:numFmt w:val="lowerLetter"/>
      <w:lvlText w:val="%1)"/>
      <w:lvlJc w:val="left"/>
      <w:pPr>
        <w:tabs>
          <w:tab w:val="num" w:pos="1619"/>
        </w:tabs>
        <w:ind w:left="1619" w:hanging="360"/>
      </w:pPr>
      <w:rPr>
        <w:b w:val="0"/>
        <w:bCs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11407F8"/>
    <w:multiLevelType w:val="multilevel"/>
    <w:tmpl w:val="81D2BDBA"/>
    <w:name w:val="WW8Num623223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1321697"/>
    <w:multiLevelType w:val="hybridMultilevel"/>
    <w:tmpl w:val="C7C08440"/>
    <w:name w:val="WW8Num24222222222322222"/>
    <w:lvl w:ilvl="0" w:tplc="4BE05136">
      <w:start w:val="1"/>
      <w:numFmt w:val="lowerLetter"/>
      <w:lvlText w:val="%1)"/>
      <w:lvlJc w:val="left"/>
      <w:pPr>
        <w:tabs>
          <w:tab w:val="num" w:pos="1778"/>
        </w:tabs>
        <w:ind w:left="1778" w:hanging="360"/>
      </w:pPr>
      <w:rPr>
        <w:rFonts w:cs="Times New Roman"/>
        <w:i w:val="0"/>
      </w:rPr>
    </w:lvl>
    <w:lvl w:ilvl="1" w:tplc="04150019">
      <w:start w:val="1"/>
      <w:numFmt w:val="lowerLetter"/>
      <w:lvlText w:val="%2."/>
      <w:lvlJc w:val="left"/>
      <w:pPr>
        <w:tabs>
          <w:tab w:val="num" w:pos="1598"/>
        </w:tabs>
        <w:ind w:left="1598" w:hanging="360"/>
      </w:pPr>
    </w:lvl>
    <w:lvl w:ilvl="2" w:tplc="0415001B" w:tentative="1">
      <w:start w:val="1"/>
      <w:numFmt w:val="lowerRoman"/>
      <w:lvlText w:val="%3."/>
      <w:lvlJc w:val="right"/>
      <w:pPr>
        <w:tabs>
          <w:tab w:val="num" w:pos="2318"/>
        </w:tabs>
        <w:ind w:left="2318" w:hanging="180"/>
      </w:pPr>
    </w:lvl>
    <w:lvl w:ilvl="3" w:tplc="0415000F" w:tentative="1">
      <w:start w:val="1"/>
      <w:numFmt w:val="decimal"/>
      <w:lvlText w:val="%4."/>
      <w:lvlJc w:val="left"/>
      <w:pPr>
        <w:tabs>
          <w:tab w:val="num" w:pos="3038"/>
        </w:tabs>
        <w:ind w:left="3038" w:hanging="360"/>
      </w:pPr>
    </w:lvl>
    <w:lvl w:ilvl="4" w:tplc="04150019" w:tentative="1">
      <w:start w:val="1"/>
      <w:numFmt w:val="lowerLetter"/>
      <w:lvlText w:val="%5."/>
      <w:lvlJc w:val="left"/>
      <w:pPr>
        <w:tabs>
          <w:tab w:val="num" w:pos="3758"/>
        </w:tabs>
        <w:ind w:left="3758" w:hanging="360"/>
      </w:pPr>
    </w:lvl>
    <w:lvl w:ilvl="5" w:tplc="0415001B" w:tentative="1">
      <w:start w:val="1"/>
      <w:numFmt w:val="lowerRoman"/>
      <w:lvlText w:val="%6."/>
      <w:lvlJc w:val="right"/>
      <w:pPr>
        <w:tabs>
          <w:tab w:val="num" w:pos="4478"/>
        </w:tabs>
        <w:ind w:left="4478" w:hanging="180"/>
      </w:pPr>
    </w:lvl>
    <w:lvl w:ilvl="6" w:tplc="0415000F" w:tentative="1">
      <w:start w:val="1"/>
      <w:numFmt w:val="decimal"/>
      <w:lvlText w:val="%7."/>
      <w:lvlJc w:val="left"/>
      <w:pPr>
        <w:tabs>
          <w:tab w:val="num" w:pos="5198"/>
        </w:tabs>
        <w:ind w:left="5198" w:hanging="360"/>
      </w:pPr>
    </w:lvl>
    <w:lvl w:ilvl="7" w:tplc="04150019" w:tentative="1">
      <w:start w:val="1"/>
      <w:numFmt w:val="lowerLetter"/>
      <w:lvlText w:val="%8."/>
      <w:lvlJc w:val="left"/>
      <w:pPr>
        <w:tabs>
          <w:tab w:val="num" w:pos="5918"/>
        </w:tabs>
        <w:ind w:left="5918" w:hanging="360"/>
      </w:pPr>
    </w:lvl>
    <w:lvl w:ilvl="8" w:tplc="0415001B" w:tentative="1">
      <w:start w:val="1"/>
      <w:numFmt w:val="lowerRoman"/>
      <w:lvlText w:val="%9."/>
      <w:lvlJc w:val="right"/>
      <w:pPr>
        <w:tabs>
          <w:tab w:val="num" w:pos="6638"/>
        </w:tabs>
        <w:ind w:left="6638" w:hanging="180"/>
      </w:pPr>
    </w:lvl>
  </w:abstractNum>
  <w:abstractNum w:abstractNumId="13" w15:restartNumberingAfterBreak="0">
    <w:nsid w:val="01B10081"/>
    <w:multiLevelType w:val="hybridMultilevel"/>
    <w:tmpl w:val="8B8026BC"/>
    <w:lvl w:ilvl="0" w:tplc="5FF48848">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504A32"/>
    <w:multiLevelType w:val="multilevel"/>
    <w:tmpl w:val="2AFEB096"/>
    <w:lvl w:ilvl="0">
      <w:start w:val="1"/>
      <w:numFmt w:val="decimal"/>
      <w:lvlText w:val="§ %1."/>
      <w:lvlJc w:val="left"/>
      <w:pPr>
        <w:ind w:left="502" w:hanging="360"/>
      </w:pPr>
      <w:rPr>
        <w:rFonts w:hint="default"/>
        <w:b/>
        <w:bCs/>
        <w:i w:val="0"/>
        <w:iCs w:val="0"/>
        <w:caps/>
        <w:sz w:val="20"/>
        <w:szCs w:val="20"/>
      </w:rPr>
    </w:lvl>
    <w:lvl w:ilvl="1">
      <w:start w:val="1"/>
      <w:numFmt w:val="decimal"/>
      <w:lvlText w:val="%1.%2."/>
      <w:lvlJc w:val="left"/>
      <w:pPr>
        <w:ind w:left="858" w:hanging="432"/>
      </w:pPr>
      <w:rPr>
        <w:rFonts w:ascii="URW DIN" w:hAnsi="URW DIN" w:hint="default"/>
        <w:b/>
        <w:bCs/>
        <w:i w:val="0"/>
        <w:iCs w:val="0"/>
        <w:sz w:val="20"/>
        <w:szCs w:val="20"/>
      </w:rPr>
    </w:lvl>
    <w:lvl w:ilvl="2">
      <w:start w:val="1"/>
      <w:numFmt w:val="decimal"/>
      <w:lvlText w:val="%1.%2.%3."/>
      <w:lvlJc w:val="left"/>
      <w:pPr>
        <w:ind w:left="1224" w:hanging="504"/>
      </w:pPr>
      <w:rPr>
        <w:rFonts w:ascii="URW DIN" w:hAnsi="URW DIN" w:hint="default"/>
        <w:b/>
        <w:bCs w:val="0"/>
        <w:i w:val="0"/>
        <w:iCs w:val="0"/>
        <w:strike w:val="0"/>
        <w:color w:val="auto"/>
        <w:sz w:val="20"/>
        <w:szCs w:val="20"/>
      </w:rPr>
    </w:lvl>
    <w:lvl w:ilvl="3">
      <w:start w:val="1"/>
      <w:numFmt w:val="lowerLetter"/>
      <w:lvlText w:val="%4)"/>
      <w:lvlJc w:val="left"/>
      <w:pPr>
        <w:ind w:left="1728" w:hanging="648"/>
      </w:pPr>
      <w:rPr>
        <w:rFonts w:hint="default"/>
        <w:b w:val="0"/>
        <w:bCs/>
        <w:i w:val="0"/>
        <w:iCs w:val="0"/>
        <w:sz w:val="20"/>
        <w:szCs w:val="2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3A449E0"/>
    <w:multiLevelType w:val="hybridMultilevel"/>
    <w:tmpl w:val="61D46C52"/>
    <w:lvl w:ilvl="0" w:tplc="BDCCC6A4">
      <w:start w:val="1"/>
      <w:numFmt w:val="lowerLetter"/>
      <w:lvlText w:val="%1)"/>
      <w:lvlJc w:val="left"/>
      <w:pPr>
        <w:tabs>
          <w:tab w:val="num" w:pos="1619"/>
        </w:tabs>
        <w:ind w:left="1619" w:hanging="360"/>
      </w:pPr>
      <w:rPr>
        <w:b w:val="0"/>
        <w:bCs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4207D56"/>
    <w:multiLevelType w:val="multilevel"/>
    <w:tmpl w:val="02C6C10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URW DIN" w:eastAsia="Times New Roman" w:hAnsi="URW DIN" w:cs="Arial"/>
        <w:b w:val="0"/>
        <w:sz w:val="18"/>
        <w:szCs w:val="18"/>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52870C8"/>
    <w:multiLevelType w:val="multilevel"/>
    <w:tmpl w:val="90163106"/>
    <w:lvl w:ilvl="0">
      <w:start w:val="1"/>
      <w:numFmt w:val="decimal"/>
      <w:lvlText w:val="%1."/>
      <w:lvlJc w:val="left"/>
      <w:pPr>
        <w:tabs>
          <w:tab w:val="num" w:pos="432"/>
        </w:tabs>
        <w:ind w:left="432" w:hanging="432"/>
      </w:pPr>
      <w:rPr>
        <w:rFonts w:cs="Times New Roman" w:hint="default"/>
        <w:b w:val="0"/>
      </w:rPr>
    </w:lvl>
    <w:lvl w:ilvl="1">
      <w:start w:val="1"/>
      <w:numFmt w:val="decimal"/>
      <w:lvlText w:val="%1.%2."/>
      <w:lvlJc w:val="left"/>
      <w:pPr>
        <w:tabs>
          <w:tab w:val="num" w:pos="576"/>
        </w:tabs>
        <w:ind w:left="576" w:hanging="576"/>
      </w:pPr>
      <w:rPr>
        <w:rFonts w:cs="Times New Roman" w:hint="default"/>
      </w:rPr>
    </w:lvl>
    <w:lvl w:ilvl="2">
      <w:start w:val="1"/>
      <w:numFmt w:val="decimal"/>
      <w:lvlText w:val="%2.%3.1"/>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06C13D1D"/>
    <w:multiLevelType w:val="multilevel"/>
    <w:tmpl w:val="D3B69500"/>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ind w:left="720" w:hanging="360"/>
      </w:p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07265A61"/>
    <w:multiLevelType w:val="hybridMultilevel"/>
    <w:tmpl w:val="F7FAB85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7376AC"/>
    <w:multiLevelType w:val="hybridMultilevel"/>
    <w:tmpl w:val="0F5C8252"/>
    <w:name w:val="Outline2322222"/>
    <w:lvl w:ilvl="0" w:tplc="BDCCC6A4">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86F3E06"/>
    <w:multiLevelType w:val="hybridMultilevel"/>
    <w:tmpl w:val="06E006DA"/>
    <w:lvl w:ilvl="0" w:tplc="412EE7EA">
      <w:start w:val="1"/>
      <w:numFmt w:val="decimal"/>
      <w:lvlText w:val="%1)"/>
      <w:lvlJc w:val="left"/>
      <w:pPr>
        <w:ind w:left="707" w:firstLine="0"/>
      </w:pPr>
      <w:rPr>
        <w:rFonts w:ascii="URW DIN" w:eastAsia="Times New Roman" w:hAnsi="URW DIN" w:cs="Times New Roman" w:hint="default"/>
        <w:b w:val="0"/>
        <w:i w:val="0"/>
        <w:strike w:val="0"/>
        <w:dstrike w:val="0"/>
        <w:color w:val="000000"/>
        <w:sz w:val="20"/>
        <w:szCs w:val="20"/>
        <w:u w:val="none" w:color="000000"/>
        <w:effect w:val="none"/>
        <w:bdr w:val="none" w:sz="0" w:space="0" w:color="auto" w:frame="1"/>
        <w:vertAlign w:val="baseline"/>
      </w:rPr>
    </w:lvl>
    <w:lvl w:ilvl="1" w:tplc="7B6A0D40">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B35A02EE">
      <w:start w:val="1"/>
      <w:numFmt w:val="lowerRoman"/>
      <w:lvlText w:val="%3"/>
      <w:lvlJc w:val="left"/>
      <w:pPr>
        <w:ind w:left="21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AC908312">
      <w:start w:val="1"/>
      <w:numFmt w:val="decimal"/>
      <w:lvlText w:val="%4"/>
      <w:lvlJc w:val="left"/>
      <w:pPr>
        <w:ind w:left="28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E3C21804">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A3D0F584">
      <w:start w:val="1"/>
      <w:numFmt w:val="lowerRoman"/>
      <w:lvlText w:val="%6"/>
      <w:lvlJc w:val="left"/>
      <w:pPr>
        <w:ind w:left="43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79B80C82">
      <w:start w:val="1"/>
      <w:numFmt w:val="decimal"/>
      <w:lvlText w:val="%7"/>
      <w:lvlJc w:val="left"/>
      <w:pPr>
        <w:ind w:left="50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465A6B4C">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B3F08F82">
      <w:start w:val="1"/>
      <w:numFmt w:val="lowerRoman"/>
      <w:lvlText w:val="%9"/>
      <w:lvlJc w:val="left"/>
      <w:pPr>
        <w:ind w:left="64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abstractNum w:abstractNumId="22" w15:restartNumberingAfterBreak="0">
    <w:nsid w:val="08E62258"/>
    <w:multiLevelType w:val="hybridMultilevel"/>
    <w:tmpl w:val="99B66978"/>
    <w:lvl w:ilvl="0" w:tplc="5FC43842">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5F2973"/>
    <w:multiLevelType w:val="hybridMultilevel"/>
    <w:tmpl w:val="B37E74D6"/>
    <w:name w:val="WW8Num62322323"/>
    <w:lvl w:ilvl="0" w:tplc="FFFFFFFF">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DCF79FE"/>
    <w:multiLevelType w:val="multilevel"/>
    <w:tmpl w:val="8C30AB46"/>
    <w:lvl w:ilvl="0">
      <w:start w:val="1"/>
      <w:numFmt w:val="decimal"/>
      <w:lvlText w:val="%1."/>
      <w:lvlJc w:val="left"/>
      <w:pPr>
        <w:ind w:left="630" w:hanging="630"/>
      </w:pPr>
      <w:rPr>
        <w:rFonts w:hint="default"/>
        <w:b/>
      </w:rPr>
    </w:lvl>
    <w:lvl w:ilvl="1">
      <w:start w:val="3"/>
      <w:numFmt w:val="decimal"/>
      <w:lvlText w:val="%1.%2."/>
      <w:lvlJc w:val="left"/>
      <w:pPr>
        <w:ind w:left="720" w:hanging="720"/>
      </w:pPr>
      <w:rPr>
        <w:rFonts w:hint="default"/>
        <w:b/>
      </w:rPr>
    </w:lvl>
    <w:lvl w:ilvl="2">
      <w:start w:val="1"/>
      <w:numFmt w:val="bullet"/>
      <w:lvlText w:val=""/>
      <w:lvlJc w:val="left"/>
      <w:pPr>
        <w:ind w:left="360" w:hanging="360"/>
      </w:pPr>
      <w:rPr>
        <w:rFonts w:ascii="Symbol" w:hAnsi="Symbol" w:hint="default"/>
      </w:rPr>
    </w:lvl>
    <w:lvl w:ilvl="3">
      <w:start w:val="1"/>
      <w:numFmt w:val="lowerRoman"/>
      <w:lvlText w:val="(%4)."/>
      <w:lvlJc w:val="right"/>
      <w:pPr>
        <w:ind w:left="1080" w:hanging="1080"/>
      </w:pPr>
      <w:rPr>
        <w:rFonts w:hint="default"/>
        <w:b w:val="0"/>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0E9C28E2"/>
    <w:multiLevelType w:val="hybridMultilevel"/>
    <w:tmpl w:val="359883F6"/>
    <w:name w:val="Outline23"/>
    <w:lvl w:ilvl="0" w:tplc="EE76E078">
      <w:start w:val="1"/>
      <w:numFmt w:val="lowerLetter"/>
      <w:lvlText w:val="%1)"/>
      <w:lvlJc w:val="left"/>
      <w:pPr>
        <w:tabs>
          <w:tab w:val="num" w:pos="1622"/>
        </w:tabs>
        <w:ind w:left="1622" w:hanging="363"/>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EF45868"/>
    <w:multiLevelType w:val="hybridMultilevel"/>
    <w:tmpl w:val="BF4651BA"/>
    <w:lvl w:ilvl="0" w:tplc="E5BC1B04">
      <w:start w:val="1"/>
      <w:numFmt w:val="decimal"/>
      <w:lvlText w:val="%1)"/>
      <w:lvlJc w:val="left"/>
      <w:pPr>
        <w:tabs>
          <w:tab w:val="num" w:pos="567"/>
        </w:tabs>
        <w:ind w:left="567" w:hanging="567"/>
      </w:pPr>
      <w:rPr>
        <w:rFonts w:ascii="Verdana" w:hAnsi="Verdana" w:cs="Arial" w:hint="default"/>
        <w:b w:val="0"/>
        <w:bCs w:val="0"/>
        <w:i w:val="0"/>
        <w:iCs w:val="0"/>
        <w:color w:val="auto"/>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0F143454"/>
    <w:multiLevelType w:val="multilevel"/>
    <w:tmpl w:val="81D2BDBA"/>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F3513C9"/>
    <w:multiLevelType w:val="multilevel"/>
    <w:tmpl w:val="0A8038C0"/>
    <w:name w:val="WW8Num623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0F375C3D"/>
    <w:multiLevelType w:val="hybridMultilevel"/>
    <w:tmpl w:val="B84A7DE2"/>
    <w:lvl w:ilvl="0" w:tplc="04090017">
      <w:start w:val="1"/>
      <w:numFmt w:val="lowerLetter"/>
      <w:lvlText w:val="%1)"/>
      <w:lvlJc w:val="left"/>
      <w:pPr>
        <w:tabs>
          <w:tab w:val="num" w:pos="1778"/>
        </w:tabs>
        <w:ind w:left="1778" w:hanging="360"/>
      </w:pPr>
      <w:rPr>
        <w:rFonts w:cs="Times New Roman"/>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F6A130F"/>
    <w:multiLevelType w:val="multilevel"/>
    <w:tmpl w:val="0A8038C0"/>
    <w:name w:val="WW8Num623223"/>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11F51037"/>
    <w:multiLevelType w:val="multilevel"/>
    <w:tmpl w:val="B05A07AC"/>
    <w:lvl w:ilvl="0">
      <w:start w:val="22"/>
      <w:numFmt w:val="decimal"/>
      <w:lvlText w:val="%1."/>
      <w:lvlJc w:val="left"/>
      <w:pPr>
        <w:ind w:left="585" w:hanging="585"/>
      </w:pPr>
      <w:rPr>
        <w:rFonts w:hint="default"/>
        <w:b/>
      </w:rPr>
    </w:lvl>
    <w:lvl w:ilvl="1">
      <w:start w:val="1"/>
      <w:numFmt w:val="decimal"/>
      <w:lvlText w:val="%1.%2)"/>
      <w:lvlJc w:val="left"/>
      <w:pPr>
        <w:ind w:left="1506" w:hanging="720"/>
      </w:pPr>
      <w:rPr>
        <w:rFonts w:hint="default"/>
        <w:b w:val="0"/>
        <w:bCs/>
      </w:rPr>
    </w:lvl>
    <w:lvl w:ilvl="2">
      <w:start w:val="1"/>
      <w:numFmt w:val="decimal"/>
      <w:lvlText w:val="%1.%2)%3."/>
      <w:lvlJc w:val="left"/>
      <w:pPr>
        <w:ind w:left="2652" w:hanging="1080"/>
      </w:pPr>
      <w:rPr>
        <w:rFonts w:hint="default"/>
        <w:b/>
      </w:rPr>
    </w:lvl>
    <w:lvl w:ilvl="3">
      <w:start w:val="1"/>
      <w:numFmt w:val="decimal"/>
      <w:lvlText w:val="%1.%2)%3.%4."/>
      <w:lvlJc w:val="left"/>
      <w:pPr>
        <w:ind w:left="3438" w:hanging="1080"/>
      </w:pPr>
      <w:rPr>
        <w:rFonts w:hint="default"/>
        <w:b/>
      </w:rPr>
    </w:lvl>
    <w:lvl w:ilvl="4">
      <w:start w:val="1"/>
      <w:numFmt w:val="decimal"/>
      <w:lvlText w:val="%1.%2)%3.%4.%5."/>
      <w:lvlJc w:val="left"/>
      <w:pPr>
        <w:ind w:left="4584" w:hanging="1440"/>
      </w:pPr>
      <w:rPr>
        <w:rFonts w:hint="default"/>
        <w:b/>
      </w:rPr>
    </w:lvl>
    <w:lvl w:ilvl="5">
      <w:start w:val="1"/>
      <w:numFmt w:val="decimal"/>
      <w:lvlText w:val="%1.%2)%3.%4.%5.%6."/>
      <w:lvlJc w:val="left"/>
      <w:pPr>
        <w:ind w:left="5370" w:hanging="1440"/>
      </w:pPr>
      <w:rPr>
        <w:rFonts w:hint="default"/>
        <w:b/>
      </w:rPr>
    </w:lvl>
    <w:lvl w:ilvl="6">
      <w:start w:val="1"/>
      <w:numFmt w:val="decimal"/>
      <w:lvlText w:val="%1.%2)%3.%4.%5.%6.%7."/>
      <w:lvlJc w:val="left"/>
      <w:pPr>
        <w:ind w:left="6516" w:hanging="1800"/>
      </w:pPr>
      <w:rPr>
        <w:rFonts w:hint="default"/>
        <w:b/>
      </w:rPr>
    </w:lvl>
    <w:lvl w:ilvl="7">
      <w:start w:val="1"/>
      <w:numFmt w:val="decimal"/>
      <w:lvlText w:val="%1.%2)%3.%4.%5.%6.%7.%8."/>
      <w:lvlJc w:val="left"/>
      <w:pPr>
        <w:ind w:left="7662" w:hanging="2160"/>
      </w:pPr>
      <w:rPr>
        <w:rFonts w:hint="default"/>
        <w:b/>
      </w:rPr>
    </w:lvl>
    <w:lvl w:ilvl="8">
      <w:start w:val="1"/>
      <w:numFmt w:val="decimal"/>
      <w:lvlText w:val="%1.%2)%3.%4.%5.%6.%7.%8.%9."/>
      <w:lvlJc w:val="left"/>
      <w:pPr>
        <w:ind w:left="8448" w:hanging="2160"/>
      </w:pPr>
      <w:rPr>
        <w:rFonts w:hint="default"/>
        <w:b/>
      </w:rPr>
    </w:lvl>
  </w:abstractNum>
  <w:abstractNum w:abstractNumId="32" w15:restartNumberingAfterBreak="0">
    <w:nsid w:val="137D4855"/>
    <w:multiLevelType w:val="hybridMultilevel"/>
    <w:tmpl w:val="FC586F12"/>
    <w:lvl w:ilvl="0" w:tplc="BDCCC6A4">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6DA4BBC"/>
    <w:multiLevelType w:val="hybridMultilevel"/>
    <w:tmpl w:val="4B56B5FC"/>
    <w:name w:val="WW8Num2422222222232223"/>
    <w:lvl w:ilvl="0" w:tplc="4BE05136">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6E46F2F"/>
    <w:multiLevelType w:val="multilevel"/>
    <w:tmpl w:val="F446CB38"/>
    <w:lvl w:ilvl="0">
      <w:start w:val="1"/>
      <w:numFmt w:val="decimal"/>
      <w:lvlText w:val="%1."/>
      <w:lvlJc w:val="left"/>
      <w:pPr>
        <w:ind w:left="630" w:hanging="63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lowerRoman"/>
      <w:lvlText w:val="(%4)."/>
      <w:lvlJc w:val="right"/>
      <w:pPr>
        <w:ind w:left="1080" w:hanging="1080"/>
      </w:pPr>
      <w:rPr>
        <w:rFonts w:hint="default"/>
        <w:b w:val="0"/>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1BB22CE4"/>
    <w:multiLevelType w:val="multilevel"/>
    <w:tmpl w:val="81D2BDBA"/>
    <w:name w:val="WW8Num6232232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1BC7647F"/>
    <w:multiLevelType w:val="multilevel"/>
    <w:tmpl w:val="0A8038C0"/>
    <w:name w:val="WW8Num623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1C0469BD"/>
    <w:multiLevelType w:val="multilevel"/>
    <w:tmpl w:val="7D800E8A"/>
    <w:lvl w:ilvl="0">
      <w:start w:val="2"/>
      <w:numFmt w:val="none"/>
      <w:suff w:val="nothing"/>
      <w:lvlText w:val=""/>
      <w:lvlJc w:val="left"/>
      <w:pPr>
        <w:ind w:left="0" w:firstLine="0"/>
      </w:pPr>
      <w:rPr>
        <w:rFonts w:hint="default"/>
      </w:rPr>
    </w:lvl>
    <w:lvl w:ilvl="1">
      <w:start w:val="3"/>
      <w:numFmt w:val="decimal"/>
      <w:lvlText w:val="%2."/>
      <w:lvlJc w:val="left"/>
      <w:pPr>
        <w:tabs>
          <w:tab w:val="num" w:pos="850"/>
        </w:tabs>
        <w:ind w:left="850" w:hanging="850"/>
      </w:pPr>
      <w:rPr>
        <w:rFonts w:hint="default"/>
        <w:b/>
      </w:rPr>
    </w:lvl>
    <w:lvl w:ilvl="2">
      <w:start w:val="1"/>
      <w:numFmt w:val="decimal"/>
      <w:lvlText w:val="%2.%3"/>
      <w:lvlJc w:val="left"/>
      <w:pPr>
        <w:tabs>
          <w:tab w:val="num" w:pos="850"/>
        </w:tabs>
        <w:ind w:left="850" w:hanging="850"/>
      </w:pPr>
      <w:rPr>
        <w:rFonts w:hint="default"/>
        <w:b w:val="0"/>
        <w:lang w:val="en-US"/>
      </w:rPr>
    </w:lvl>
    <w:lvl w:ilvl="3">
      <w:start w:val="1"/>
      <w:numFmt w:val="decimal"/>
      <w:lvlText w:val="%2.%3.%4"/>
      <w:lvlJc w:val="left"/>
      <w:pPr>
        <w:tabs>
          <w:tab w:val="num" w:pos="1701"/>
        </w:tabs>
        <w:ind w:left="1701" w:hanging="851"/>
      </w:pPr>
      <w:rPr>
        <w:rFonts w:hint="default"/>
      </w:rPr>
    </w:lvl>
    <w:lvl w:ilvl="4">
      <w:start w:val="1"/>
      <w:numFmt w:val="lowerLetter"/>
      <w:lvlText w:val="(%5)"/>
      <w:lvlJc w:val="left"/>
      <w:pPr>
        <w:tabs>
          <w:tab w:val="num" w:pos="2551"/>
        </w:tabs>
        <w:ind w:left="2551" w:hanging="850"/>
      </w:pPr>
      <w:rPr>
        <w:rFonts w:hint="default"/>
      </w:rPr>
    </w:lvl>
    <w:lvl w:ilvl="5">
      <w:start w:val="1"/>
      <w:numFmt w:val="lowerRoman"/>
      <w:lvlText w:val="(%6)"/>
      <w:lvlJc w:val="left"/>
      <w:pPr>
        <w:tabs>
          <w:tab w:val="num" w:pos="3402"/>
        </w:tabs>
        <w:ind w:left="3402" w:hanging="851"/>
      </w:pPr>
      <w:rPr>
        <w:rFonts w:hint="default"/>
      </w:rPr>
    </w:lvl>
    <w:lvl w:ilvl="6">
      <w:start w:val="1"/>
      <w:numFmt w:val="none"/>
      <w:suff w:val="nothing"/>
      <w:lvlText w:val=""/>
      <w:lvlJc w:val="left"/>
      <w:pPr>
        <w:ind w:left="851" w:firstLine="0"/>
      </w:pPr>
      <w:rPr>
        <w:rFonts w:hint="default"/>
      </w:rPr>
    </w:lvl>
    <w:lvl w:ilvl="7">
      <w:start w:val="1"/>
      <w:numFmt w:val="lowerLetter"/>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38" w15:restartNumberingAfterBreak="0">
    <w:nsid w:val="1DF9069D"/>
    <w:multiLevelType w:val="hybridMultilevel"/>
    <w:tmpl w:val="D87CAB4E"/>
    <w:name w:val="WW8Num2422222222222"/>
    <w:lvl w:ilvl="0" w:tplc="FFFFFFFF">
      <w:start w:val="1"/>
      <w:numFmt w:val="lowerLetter"/>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E334401"/>
    <w:multiLevelType w:val="multilevel"/>
    <w:tmpl w:val="0A8038C0"/>
    <w:name w:val="WW8Num623223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21380AEA"/>
    <w:multiLevelType w:val="hybridMultilevel"/>
    <w:tmpl w:val="439404E2"/>
    <w:name w:val="WW8Num6232232222223"/>
    <w:lvl w:ilvl="0" w:tplc="0415000F">
      <w:start w:val="1"/>
      <w:numFmt w:val="decimal"/>
      <w:lvlText w:val="%1."/>
      <w:lvlJc w:val="left"/>
      <w:pPr>
        <w:tabs>
          <w:tab w:val="num" w:pos="1778"/>
        </w:tabs>
        <w:ind w:left="1778"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1711796"/>
    <w:multiLevelType w:val="hybridMultilevel"/>
    <w:tmpl w:val="2526AFB4"/>
    <w:name w:val="WW8Num62322322222232"/>
    <w:lvl w:ilvl="0" w:tplc="FFFFFFFF">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4417C22"/>
    <w:multiLevelType w:val="hybridMultilevel"/>
    <w:tmpl w:val="E8AA5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6065AA3"/>
    <w:multiLevelType w:val="hybridMultilevel"/>
    <w:tmpl w:val="99B66978"/>
    <w:lvl w:ilvl="0" w:tplc="FFFFFFFF">
      <w:start w:val="1"/>
      <w:numFmt w:val="decimal"/>
      <w:lvlText w:val="%1."/>
      <w:lvlJc w:val="left"/>
      <w:pPr>
        <w:ind w:left="840" w:hanging="4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73673A3"/>
    <w:multiLevelType w:val="hybridMultilevel"/>
    <w:tmpl w:val="DB2A52AC"/>
    <w:lvl w:ilvl="0" w:tplc="E9E0DB60">
      <w:start w:val="1"/>
      <w:numFmt w:val="decimal"/>
      <w:lvlText w:val="%1)"/>
      <w:lvlJc w:val="left"/>
      <w:pPr>
        <w:ind w:left="707" w:firstLine="0"/>
      </w:pPr>
      <w:rPr>
        <w:rFonts w:ascii="URW DIN" w:eastAsia="Times New Roman" w:hAnsi="URW DIN" w:cs="Times New Roman" w:hint="default"/>
        <w:b w:val="0"/>
        <w:i w:val="0"/>
        <w:strike w:val="0"/>
        <w:dstrike w:val="0"/>
        <w:color w:val="000000"/>
        <w:sz w:val="18"/>
        <w:szCs w:val="18"/>
        <w:u w:val="none" w:color="000000"/>
        <w:effect w:val="none"/>
        <w:bdr w:val="none" w:sz="0" w:space="0" w:color="auto" w:frame="1"/>
        <w:vertAlign w:val="baseline"/>
      </w:rPr>
    </w:lvl>
    <w:lvl w:ilvl="1" w:tplc="599418C0">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03229A4C">
      <w:start w:val="1"/>
      <w:numFmt w:val="lowerRoman"/>
      <w:lvlText w:val="%3"/>
      <w:lvlJc w:val="left"/>
      <w:pPr>
        <w:ind w:left="21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BD760996">
      <w:start w:val="1"/>
      <w:numFmt w:val="decimal"/>
      <w:lvlText w:val="%4"/>
      <w:lvlJc w:val="left"/>
      <w:pPr>
        <w:ind w:left="28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FE4E9560">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1B341B56">
      <w:start w:val="1"/>
      <w:numFmt w:val="lowerRoman"/>
      <w:lvlText w:val="%6"/>
      <w:lvlJc w:val="left"/>
      <w:pPr>
        <w:ind w:left="43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2DDCE12C">
      <w:start w:val="1"/>
      <w:numFmt w:val="decimal"/>
      <w:lvlText w:val="%7"/>
      <w:lvlJc w:val="left"/>
      <w:pPr>
        <w:ind w:left="50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F8AC7572">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37C25B6A">
      <w:start w:val="1"/>
      <w:numFmt w:val="lowerRoman"/>
      <w:lvlText w:val="%9"/>
      <w:lvlJc w:val="left"/>
      <w:pPr>
        <w:ind w:left="64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abstractNum w:abstractNumId="45" w15:restartNumberingAfterBreak="0">
    <w:nsid w:val="285A4F4D"/>
    <w:multiLevelType w:val="hybridMultilevel"/>
    <w:tmpl w:val="FC586F12"/>
    <w:name w:val="Outline232222"/>
    <w:lvl w:ilvl="0" w:tplc="BDCCC6A4">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91D0320"/>
    <w:multiLevelType w:val="multilevel"/>
    <w:tmpl w:val="F9CEEA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i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29D74D1D"/>
    <w:multiLevelType w:val="hybridMultilevel"/>
    <w:tmpl w:val="284C777A"/>
    <w:name w:val="Outline232222222"/>
    <w:lvl w:ilvl="0" w:tplc="BDCCC6A4">
      <w:start w:val="1"/>
      <w:numFmt w:val="lowerLetter"/>
      <w:lvlText w:val="%1)"/>
      <w:lvlJc w:val="left"/>
      <w:pPr>
        <w:tabs>
          <w:tab w:val="num" w:pos="1619"/>
        </w:tabs>
        <w:ind w:left="1619" w:hanging="360"/>
      </w:pPr>
      <w:rPr>
        <w:rFonts w:cs="Times New Roman"/>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2E1170B0"/>
    <w:multiLevelType w:val="multilevel"/>
    <w:tmpl w:val="0A8038C0"/>
    <w:name w:val="Outline23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2F662970"/>
    <w:multiLevelType w:val="hybridMultilevel"/>
    <w:tmpl w:val="D37E3606"/>
    <w:name w:val="WW8Num6232232"/>
    <w:lvl w:ilvl="0" w:tplc="98662B8C">
      <w:start w:val="1"/>
      <w:numFmt w:val="lowerLetter"/>
      <w:lvlText w:val="%1)"/>
      <w:lvlJc w:val="left"/>
      <w:pPr>
        <w:tabs>
          <w:tab w:val="num" w:pos="1778"/>
        </w:tabs>
        <w:ind w:left="1778" w:hanging="360"/>
      </w:pPr>
      <w:rPr>
        <w:rFonts w:cs="Times New Roman"/>
        <w:i w:val="0"/>
      </w:rPr>
    </w:lvl>
    <w:lvl w:ilvl="1" w:tplc="0E620B76" w:tentative="1">
      <w:start w:val="1"/>
      <w:numFmt w:val="lowerLetter"/>
      <w:lvlText w:val="%2."/>
      <w:lvlJc w:val="left"/>
      <w:pPr>
        <w:tabs>
          <w:tab w:val="num" w:pos="1598"/>
        </w:tabs>
        <w:ind w:left="1598" w:hanging="360"/>
      </w:pPr>
    </w:lvl>
    <w:lvl w:ilvl="2" w:tplc="0E9AA8A2" w:tentative="1">
      <w:start w:val="1"/>
      <w:numFmt w:val="lowerRoman"/>
      <w:lvlText w:val="%3."/>
      <w:lvlJc w:val="right"/>
      <w:pPr>
        <w:tabs>
          <w:tab w:val="num" w:pos="2318"/>
        </w:tabs>
        <w:ind w:left="2318" w:hanging="180"/>
      </w:pPr>
    </w:lvl>
    <w:lvl w:ilvl="3" w:tplc="CFA20338">
      <w:start w:val="1"/>
      <w:numFmt w:val="decimal"/>
      <w:lvlText w:val="%4."/>
      <w:lvlJc w:val="left"/>
      <w:pPr>
        <w:tabs>
          <w:tab w:val="num" w:pos="3038"/>
        </w:tabs>
        <w:ind w:left="3038" w:hanging="360"/>
      </w:pPr>
    </w:lvl>
    <w:lvl w:ilvl="4" w:tplc="D4009E02" w:tentative="1">
      <w:start w:val="1"/>
      <w:numFmt w:val="lowerLetter"/>
      <w:lvlText w:val="%5."/>
      <w:lvlJc w:val="left"/>
      <w:pPr>
        <w:tabs>
          <w:tab w:val="num" w:pos="3758"/>
        </w:tabs>
        <w:ind w:left="3758" w:hanging="360"/>
      </w:pPr>
    </w:lvl>
    <w:lvl w:ilvl="5" w:tplc="5ED2159E" w:tentative="1">
      <w:start w:val="1"/>
      <w:numFmt w:val="lowerRoman"/>
      <w:lvlText w:val="%6."/>
      <w:lvlJc w:val="right"/>
      <w:pPr>
        <w:tabs>
          <w:tab w:val="num" w:pos="4478"/>
        </w:tabs>
        <w:ind w:left="4478" w:hanging="180"/>
      </w:pPr>
    </w:lvl>
    <w:lvl w:ilvl="6" w:tplc="9C887C12" w:tentative="1">
      <w:start w:val="1"/>
      <w:numFmt w:val="decimal"/>
      <w:lvlText w:val="%7."/>
      <w:lvlJc w:val="left"/>
      <w:pPr>
        <w:tabs>
          <w:tab w:val="num" w:pos="5198"/>
        </w:tabs>
        <w:ind w:left="5198" w:hanging="360"/>
      </w:pPr>
    </w:lvl>
    <w:lvl w:ilvl="7" w:tplc="324E4B7A" w:tentative="1">
      <w:start w:val="1"/>
      <w:numFmt w:val="lowerLetter"/>
      <w:lvlText w:val="%8."/>
      <w:lvlJc w:val="left"/>
      <w:pPr>
        <w:tabs>
          <w:tab w:val="num" w:pos="5918"/>
        </w:tabs>
        <w:ind w:left="5918" w:hanging="360"/>
      </w:pPr>
    </w:lvl>
    <w:lvl w:ilvl="8" w:tplc="DA78B90E" w:tentative="1">
      <w:start w:val="1"/>
      <w:numFmt w:val="lowerRoman"/>
      <w:lvlText w:val="%9."/>
      <w:lvlJc w:val="right"/>
      <w:pPr>
        <w:tabs>
          <w:tab w:val="num" w:pos="6638"/>
        </w:tabs>
        <w:ind w:left="6638" w:hanging="180"/>
      </w:pPr>
    </w:lvl>
  </w:abstractNum>
  <w:abstractNum w:abstractNumId="50" w15:restartNumberingAfterBreak="0">
    <w:nsid w:val="31B93214"/>
    <w:multiLevelType w:val="hybridMultilevel"/>
    <w:tmpl w:val="CCD493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5A5C8E"/>
    <w:multiLevelType w:val="hybridMultilevel"/>
    <w:tmpl w:val="1E2E4A3E"/>
    <w:name w:val="WW8Num242222222223222"/>
    <w:lvl w:ilvl="0" w:tplc="4BE05136">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4316A52"/>
    <w:multiLevelType w:val="multilevel"/>
    <w:tmpl w:val="12FA4FE0"/>
    <w:lvl w:ilvl="0">
      <w:start w:val="1"/>
      <w:numFmt w:val="decimal"/>
      <w:lvlText w:val="§ %1."/>
      <w:lvlJc w:val="left"/>
      <w:pPr>
        <w:ind w:left="502" w:hanging="360"/>
      </w:pPr>
      <w:rPr>
        <w:rFonts w:hint="default"/>
        <w:b/>
        <w:bCs/>
        <w:i w:val="0"/>
        <w:iCs w:val="0"/>
        <w:caps/>
        <w:sz w:val="20"/>
        <w:szCs w:val="20"/>
      </w:rPr>
    </w:lvl>
    <w:lvl w:ilvl="1">
      <w:start w:val="1"/>
      <w:numFmt w:val="decimal"/>
      <w:lvlText w:val="%1.%2."/>
      <w:lvlJc w:val="left"/>
      <w:pPr>
        <w:ind w:left="858" w:hanging="432"/>
      </w:pPr>
      <w:rPr>
        <w:rFonts w:ascii="URW DIN" w:hAnsi="URW DIN" w:hint="default"/>
        <w:b/>
        <w:bCs/>
        <w:i w:val="0"/>
        <w:iCs w:val="0"/>
        <w:sz w:val="20"/>
        <w:szCs w:val="20"/>
      </w:rPr>
    </w:lvl>
    <w:lvl w:ilvl="2">
      <w:start w:val="1"/>
      <w:numFmt w:val="lowerLetter"/>
      <w:lvlText w:val="%3)"/>
      <w:lvlJc w:val="left"/>
      <w:pPr>
        <w:ind w:left="1080" w:hanging="360"/>
      </w:pPr>
      <w:rPr>
        <w:rFonts w:hint="default"/>
        <w:b w:val="0"/>
        <w:bCs/>
      </w:rPr>
    </w:lvl>
    <w:lvl w:ilvl="3">
      <w:start w:val="1"/>
      <w:numFmt w:val="lowerLetter"/>
      <w:lvlText w:val="%4)"/>
      <w:lvlJc w:val="left"/>
      <w:pPr>
        <w:ind w:left="1728" w:hanging="648"/>
      </w:pPr>
      <w:rPr>
        <w:rFonts w:hint="default"/>
        <w:b w:val="0"/>
        <w:bCs/>
        <w:i w:val="0"/>
        <w:iCs w:val="0"/>
        <w:sz w:val="20"/>
        <w:szCs w:val="2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094B72"/>
    <w:multiLevelType w:val="multilevel"/>
    <w:tmpl w:val="D30272E6"/>
    <w:lvl w:ilvl="0">
      <w:start w:val="1"/>
      <w:numFmt w:val="decimal"/>
      <w:lvlText w:val="§ %1."/>
      <w:lvlJc w:val="left"/>
      <w:pPr>
        <w:tabs>
          <w:tab w:val="num" w:pos="5400"/>
        </w:tabs>
        <w:ind w:left="5400" w:hanging="360"/>
      </w:pPr>
      <w:rPr>
        <w:rFonts w:ascii="Verdana" w:hAnsi="Verdana" w:cs="Times New Roman" w:hint="default"/>
        <w:b/>
        <w:bCs/>
        <w:i w:val="0"/>
        <w:iCs w:val="0"/>
        <w:caps/>
        <w:sz w:val="20"/>
        <w:szCs w:val="20"/>
      </w:rPr>
    </w:lvl>
    <w:lvl w:ilvl="1">
      <w:start w:val="1"/>
      <w:numFmt w:val="decimal"/>
      <w:lvlText w:val="%1.%2."/>
      <w:lvlJc w:val="left"/>
      <w:pPr>
        <w:tabs>
          <w:tab w:val="num" w:pos="720"/>
        </w:tabs>
        <w:ind w:left="720" w:hanging="360"/>
      </w:pPr>
      <w:rPr>
        <w:rFonts w:ascii="Verdana" w:hAnsi="Verdana" w:cs="Times New Roman" w:hint="default"/>
        <w:b/>
        <w:bCs/>
        <w:i w:val="0"/>
        <w:iCs w:val="0"/>
        <w:sz w:val="20"/>
        <w:szCs w:val="20"/>
      </w:rPr>
    </w:lvl>
    <w:lvl w:ilvl="2">
      <w:start w:val="1"/>
      <w:numFmt w:val="decimal"/>
      <w:lvlText w:val="%1.%2.%3."/>
      <w:lvlJc w:val="left"/>
      <w:pPr>
        <w:tabs>
          <w:tab w:val="num" w:pos="1080"/>
        </w:tabs>
        <w:ind w:left="1080" w:hanging="360"/>
      </w:pPr>
      <w:rPr>
        <w:rFonts w:ascii="Verdana" w:hAnsi="Verdana" w:cs="Times New Roman" w:hint="default"/>
        <w:b/>
        <w:bCs w:val="0"/>
        <w:i w:val="0"/>
        <w:iCs w:val="0"/>
        <w:color w:val="auto"/>
        <w:sz w:val="20"/>
        <w:szCs w:val="20"/>
      </w:rPr>
    </w:lvl>
    <w:lvl w:ilvl="3">
      <w:start w:val="1"/>
      <w:numFmt w:val="lowerLetter"/>
      <w:lvlText w:val="%4)"/>
      <w:lvlJc w:val="left"/>
      <w:pPr>
        <w:tabs>
          <w:tab w:val="num" w:pos="1440"/>
        </w:tabs>
        <w:ind w:left="1440" w:hanging="360"/>
      </w:pPr>
      <w:rPr>
        <w:rFonts w:hint="default"/>
        <w:b w:val="0"/>
        <w:bCs w:val="0"/>
        <w:i w:val="0"/>
        <w:iCs w:val="0"/>
        <w:sz w:val="20"/>
        <w:szCs w:val="2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38D3308E"/>
    <w:multiLevelType w:val="hybridMultilevel"/>
    <w:tmpl w:val="DA661B28"/>
    <w:name w:val="Outline2322222222"/>
    <w:lvl w:ilvl="0" w:tplc="BDCCC6A4">
      <w:start w:val="1"/>
      <w:numFmt w:val="lowerLetter"/>
      <w:lvlText w:val="%1)"/>
      <w:lvlJc w:val="left"/>
      <w:pPr>
        <w:tabs>
          <w:tab w:val="num" w:pos="1622"/>
        </w:tabs>
        <w:ind w:left="1622" w:hanging="363"/>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9B40048"/>
    <w:multiLevelType w:val="multilevel"/>
    <w:tmpl w:val="0A8038C0"/>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3A6021F8"/>
    <w:multiLevelType w:val="hybridMultilevel"/>
    <w:tmpl w:val="BEFAF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A7D1DA0"/>
    <w:multiLevelType w:val="multilevel"/>
    <w:tmpl w:val="00DAF86A"/>
    <w:lvl w:ilvl="0">
      <w:start w:val="1"/>
      <w:numFmt w:val="decimal"/>
      <w:lvlText w:val="§ %1."/>
      <w:lvlJc w:val="left"/>
      <w:pPr>
        <w:ind w:left="502" w:hanging="360"/>
      </w:pPr>
      <w:rPr>
        <w:rFonts w:hint="default"/>
        <w:b/>
        <w:bCs/>
        <w:i w:val="0"/>
        <w:iCs w:val="0"/>
        <w:caps/>
        <w:sz w:val="20"/>
        <w:szCs w:val="20"/>
      </w:rPr>
    </w:lvl>
    <w:lvl w:ilvl="1">
      <w:start w:val="1"/>
      <w:numFmt w:val="decimal"/>
      <w:lvlText w:val="%1.%2."/>
      <w:lvlJc w:val="left"/>
      <w:pPr>
        <w:ind w:left="858" w:hanging="432"/>
      </w:pPr>
      <w:rPr>
        <w:rFonts w:ascii="Verdana" w:hAnsi="Verdana" w:hint="default"/>
        <w:b/>
        <w:bCs/>
        <w:i w:val="0"/>
        <w:iCs w:val="0"/>
        <w:sz w:val="20"/>
        <w:szCs w:val="20"/>
      </w:rPr>
    </w:lvl>
    <w:lvl w:ilvl="2">
      <w:start w:val="1"/>
      <w:numFmt w:val="decimal"/>
      <w:lvlText w:val="%1.%2.%3."/>
      <w:lvlJc w:val="left"/>
      <w:pPr>
        <w:ind w:left="1224" w:hanging="504"/>
      </w:pPr>
      <w:rPr>
        <w:rFonts w:ascii="Verdana" w:hAnsi="Verdana" w:hint="default"/>
        <w:b/>
        <w:bCs w:val="0"/>
        <w:i w:val="0"/>
        <w:iCs w:val="0"/>
        <w:strike w:val="0"/>
        <w:color w:val="auto"/>
        <w:sz w:val="20"/>
        <w:szCs w:val="20"/>
      </w:rPr>
    </w:lvl>
    <w:lvl w:ilvl="3">
      <w:start w:val="1"/>
      <w:numFmt w:val="lowerLetter"/>
      <w:lvlText w:val="%4)"/>
      <w:lvlJc w:val="left"/>
      <w:pPr>
        <w:ind w:left="1728" w:hanging="648"/>
      </w:pPr>
      <w:rPr>
        <w:rFonts w:hint="default"/>
        <w:b w:val="0"/>
        <w:bCs/>
        <w:i w:val="0"/>
        <w:iCs w:val="0"/>
        <w:sz w:val="20"/>
        <w:szCs w:val="2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AB5D3A"/>
    <w:multiLevelType w:val="hybridMultilevel"/>
    <w:tmpl w:val="9EFEEDC8"/>
    <w:name w:val="WW8Num623223222"/>
    <w:lvl w:ilvl="0" w:tplc="136A3FE0">
      <w:start w:val="1"/>
      <w:numFmt w:val="lowerLetter"/>
      <w:lvlText w:val="%1)"/>
      <w:lvlJc w:val="left"/>
      <w:pPr>
        <w:tabs>
          <w:tab w:val="num" w:pos="1778"/>
        </w:tabs>
        <w:ind w:left="1778" w:hanging="360"/>
      </w:pPr>
      <w:rPr>
        <w:rFonts w:cs="Times New Roman"/>
        <w:i w:val="0"/>
      </w:rPr>
    </w:lvl>
    <w:lvl w:ilvl="1" w:tplc="CF6AA17C">
      <w:start w:val="1"/>
      <w:numFmt w:val="lowerLetter"/>
      <w:lvlText w:val="%2."/>
      <w:lvlJc w:val="left"/>
      <w:pPr>
        <w:tabs>
          <w:tab w:val="num" w:pos="1440"/>
        </w:tabs>
        <w:ind w:left="1440" w:hanging="360"/>
      </w:pPr>
    </w:lvl>
    <w:lvl w:ilvl="2" w:tplc="7BF04A2A" w:tentative="1">
      <w:start w:val="1"/>
      <w:numFmt w:val="lowerRoman"/>
      <w:lvlText w:val="%3."/>
      <w:lvlJc w:val="right"/>
      <w:pPr>
        <w:tabs>
          <w:tab w:val="num" w:pos="2160"/>
        </w:tabs>
        <w:ind w:left="2160" w:hanging="180"/>
      </w:pPr>
    </w:lvl>
    <w:lvl w:ilvl="3" w:tplc="9E4AED98">
      <w:start w:val="1"/>
      <w:numFmt w:val="decimal"/>
      <w:lvlText w:val="%4."/>
      <w:lvlJc w:val="left"/>
      <w:pPr>
        <w:tabs>
          <w:tab w:val="num" w:pos="2880"/>
        </w:tabs>
        <w:ind w:left="2880" w:hanging="360"/>
      </w:pPr>
    </w:lvl>
    <w:lvl w:ilvl="4" w:tplc="6B9A6E48" w:tentative="1">
      <w:start w:val="1"/>
      <w:numFmt w:val="lowerLetter"/>
      <w:lvlText w:val="%5."/>
      <w:lvlJc w:val="left"/>
      <w:pPr>
        <w:tabs>
          <w:tab w:val="num" w:pos="3600"/>
        </w:tabs>
        <w:ind w:left="3600" w:hanging="360"/>
      </w:pPr>
    </w:lvl>
    <w:lvl w:ilvl="5" w:tplc="36C217C8" w:tentative="1">
      <w:start w:val="1"/>
      <w:numFmt w:val="lowerRoman"/>
      <w:lvlText w:val="%6."/>
      <w:lvlJc w:val="right"/>
      <w:pPr>
        <w:tabs>
          <w:tab w:val="num" w:pos="4320"/>
        </w:tabs>
        <w:ind w:left="4320" w:hanging="180"/>
      </w:pPr>
    </w:lvl>
    <w:lvl w:ilvl="6" w:tplc="B4FE0FC6" w:tentative="1">
      <w:start w:val="1"/>
      <w:numFmt w:val="decimal"/>
      <w:lvlText w:val="%7."/>
      <w:lvlJc w:val="left"/>
      <w:pPr>
        <w:tabs>
          <w:tab w:val="num" w:pos="5040"/>
        </w:tabs>
        <w:ind w:left="5040" w:hanging="360"/>
      </w:pPr>
    </w:lvl>
    <w:lvl w:ilvl="7" w:tplc="6BF2B18C" w:tentative="1">
      <w:start w:val="1"/>
      <w:numFmt w:val="lowerLetter"/>
      <w:lvlText w:val="%8."/>
      <w:lvlJc w:val="left"/>
      <w:pPr>
        <w:tabs>
          <w:tab w:val="num" w:pos="5760"/>
        </w:tabs>
        <w:ind w:left="5760" w:hanging="360"/>
      </w:pPr>
    </w:lvl>
    <w:lvl w:ilvl="8" w:tplc="FCB08478" w:tentative="1">
      <w:start w:val="1"/>
      <w:numFmt w:val="lowerRoman"/>
      <w:lvlText w:val="%9."/>
      <w:lvlJc w:val="right"/>
      <w:pPr>
        <w:tabs>
          <w:tab w:val="num" w:pos="6480"/>
        </w:tabs>
        <w:ind w:left="6480" w:hanging="180"/>
      </w:pPr>
    </w:lvl>
  </w:abstractNum>
  <w:abstractNum w:abstractNumId="59" w15:restartNumberingAfterBreak="0">
    <w:nsid w:val="3BD352BC"/>
    <w:multiLevelType w:val="hybridMultilevel"/>
    <w:tmpl w:val="C64276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61793A"/>
    <w:multiLevelType w:val="hybridMultilevel"/>
    <w:tmpl w:val="66C409B6"/>
    <w:lvl w:ilvl="0" w:tplc="B24A6D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CB47C1"/>
    <w:multiLevelType w:val="hybridMultilevel"/>
    <w:tmpl w:val="FD94B292"/>
    <w:name w:val="WW8Num2422222222232"/>
    <w:lvl w:ilvl="0" w:tplc="4BE05136">
      <w:start w:val="1"/>
      <w:numFmt w:val="lowerLetter"/>
      <w:lvlText w:val="%1)"/>
      <w:lvlJc w:val="left"/>
      <w:pPr>
        <w:tabs>
          <w:tab w:val="num" w:pos="1619"/>
        </w:tabs>
        <w:ind w:left="1619" w:hanging="360"/>
      </w:pPr>
      <w:rPr>
        <w:rFonts w:cs="Times New Roman"/>
      </w:rPr>
    </w:lvl>
    <w:lvl w:ilvl="1" w:tplc="04150019" w:tentative="1">
      <w:start w:val="1"/>
      <w:numFmt w:val="lowerLetter"/>
      <w:lvlText w:val="%2."/>
      <w:lvlJc w:val="left"/>
      <w:pPr>
        <w:tabs>
          <w:tab w:val="num" w:pos="1439"/>
        </w:tabs>
        <w:ind w:left="1439" w:hanging="360"/>
      </w:pPr>
    </w:lvl>
    <w:lvl w:ilvl="2" w:tplc="0415001B" w:tentative="1">
      <w:start w:val="1"/>
      <w:numFmt w:val="lowerRoman"/>
      <w:lvlText w:val="%3."/>
      <w:lvlJc w:val="right"/>
      <w:pPr>
        <w:tabs>
          <w:tab w:val="num" w:pos="2159"/>
        </w:tabs>
        <w:ind w:left="2159" w:hanging="180"/>
      </w:pPr>
    </w:lvl>
    <w:lvl w:ilvl="3" w:tplc="0415000F" w:tentative="1">
      <w:start w:val="1"/>
      <w:numFmt w:val="decimal"/>
      <w:lvlText w:val="%4."/>
      <w:lvlJc w:val="left"/>
      <w:pPr>
        <w:tabs>
          <w:tab w:val="num" w:pos="2879"/>
        </w:tabs>
        <w:ind w:left="2879" w:hanging="360"/>
      </w:pPr>
    </w:lvl>
    <w:lvl w:ilvl="4" w:tplc="04150019" w:tentative="1">
      <w:start w:val="1"/>
      <w:numFmt w:val="lowerLetter"/>
      <w:lvlText w:val="%5."/>
      <w:lvlJc w:val="left"/>
      <w:pPr>
        <w:tabs>
          <w:tab w:val="num" w:pos="3599"/>
        </w:tabs>
        <w:ind w:left="3599" w:hanging="360"/>
      </w:pPr>
    </w:lvl>
    <w:lvl w:ilvl="5" w:tplc="0415001B" w:tentative="1">
      <w:start w:val="1"/>
      <w:numFmt w:val="lowerRoman"/>
      <w:lvlText w:val="%6."/>
      <w:lvlJc w:val="right"/>
      <w:pPr>
        <w:tabs>
          <w:tab w:val="num" w:pos="4319"/>
        </w:tabs>
        <w:ind w:left="4319" w:hanging="180"/>
      </w:pPr>
    </w:lvl>
    <w:lvl w:ilvl="6" w:tplc="0415000F" w:tentative="1">
      <w:start w:val="1"/>
      <w:numFmt w:val="decimal"/>
      <w:lvlText w:val="%7."/>
      <w:lvlJc w:val="left"/>
      <w:pPr>
        <w:tabs>
          <w:tab w:val="num" w:pos="5039"/>
        </w:tabs>
        <w:ind w:left="5039" w:hanging="360"/>
      </w:pPr>
    </w:lvl>
    <w:lvl w:ilvl="7" w:tplc="04150019" w:tentative="1">
      <w:start w:val="1"/>
      <w:numFmt w:val="lowerLetter"/>
      <w:lvlText w:val="%8."/>
      <w:lvlJc w:val="left"/>
      <w:pPr>
        <w:tabs>
          <w:tab w:val="num" w:pos="5759"/>
        </w:tabs>
        <w:ind w:left="5759" w:hanging="360"/>
      </w:pPr>
    </w:lvl>
    <w:lvl w:ilvl="8" w:tplc="0415001B" w:tentative="1">
      <w:start w:val="1"/>
      <w:numFmt w:val="lowerRoman"/>
      <w:lvlText w:val="%9."/>
      <w:lvlJc w:val="right"/>
      <w:pPr>
        <w:tabs>
          <w:tab w:val="num" w:pos="6479"/>
        </w:tabs>
        <w:ind w:left="6479" w:hanging="180"/>
      </w:pPr>
    </w:lvl>
  </w:abstractNum>
  <w:abstractNum w:abstractNumId="62" w15:restartNumberingAfterBreak="0">
    <w:nsid w:val="3E143F13"/>
    <w:multiLevelType w:val="multilevel"/>
    <w:tmpl w:val="9AE00D96"/>
    <w:lvl w:ilvl="0">
      <w:start w:val="1"/>
      <w:numFmt w:val="none"/>
      <w:suff w:val="nothing"/>
      <w:lvlText w:val=""/>
      <w:lvlJc w:val="left"/>
      <w:pPr>
        <w:ind w:left="0" w:firstLine="0"/>
      </w:pPr>
      <w:rPr>
        <w:rFonts w:hint="default"/>
      </w:rPr>
    </w:lvl>
    <w:lvl w:ilvl="1">
      <w:start w:val="1"/>
      <w:numFmt w:val="decimal"/>
      <w:lvlText w:val="%2."/>
      <w:lvlJc w:val="left"/>
      <w:pPr>
        <w:tabs>
          <w:tab w:val="num" w:pos="85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decimal"/>
      <w:lvlText w:val="%2.%3.%4"/>
      <w:lvlJc w:val="left"/>
      <w:pPr>
        <w:tabs>
          <w:tab w:val="num" w:pos="1701"/>
        </w:tabs>
        <w:ind w:left="1701" w:hanging="851"/>
      </w:pPr>
      <w:rPr>
        <w:rFonts w:hint="default"/>
      </w:rPr>
    </w:lvl>
    <w:lvl w:ilvl="4">
      <w:start w:val="1"/>
      <w:numFmt w:val="lowerLetter"/>
      <w:lvlText w:val="(%5)"/>
      <w:lvlJc w:val="left"/>
      <w:pPr>
        <w:tabs>
          <w:tab w:val="num" w:pos="2551"/>
        </w:tabs>
        <w:ind w:left="2551" w:hanging="850"/>
      </w:pPr>
      <w:rPr>
        <w:rFonts w:hint="default"/>
      </w:rPr>
    </w:lvl>
    <w:lvl w:ilvl="5">
      <w:start w:val="1"/>
      <w:numFmt w:val="lowerRoman"/>
      <w:lvlText w:val="(%6)"/>
      <w:lvlJc w:val="left"/>
      <w:pPr>
        <w:tabs>
          <w:tab w:val="num" w:pos="3402"/>
        </w:tabs>
        <w:ind w:left="3402" w:hanging="851"/>
      </w:pPr>
      <w:rPr>
        <w:rFonts w:hint="default"/>
      </w:rPr>
    </w:lvl>
    <w:lvl w:ilvl="6">
      <w:start w:val="1"/>
      <w:numFmt w:val="none"/>
      <w:suff w:val="nothing"/>
      <w:lvlText w:val=""/>
      <w:lvlJc w:val="left"/>
      <w:pPr>
        <w:ind w:left="851" w:firstLine="0"/>
      </w:pPr>
      <w:rPr>
        <w:rFonts w:hint="default"/>
      </w:rPr>
    </w:lvl>
    <w:lvl w:ilvl="7">
      <w:start w:val="1"/>
      <w:numFmt w:val="lowerLetter"/>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63" w15:restartNumberingAfterBreak="0">
    <w:nsid w:val="3EB5547E"/>
    <w:multiLevelType w:val="hybridMultilevel"/>
    <w:tmpl w:val="05608D36"/>
    <w:lvl w:ilvl="0" w:tplc="C02E2DC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D1788D"/>
    <w:multiLevelType w:val="multilevel"/>
    <w:tmpl w:val="81D2BDBA"/>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15:restartNumberingAfterBreak="0">
    <w:nsid w:val="404856E7"/>
    <w:multiLevelType w:val="multilevel"/>
    <w:tmpl w:val="81D2BDBA"/>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15:restartNumberingAfterBreak="0">
    <w:nsid w:val="40AE03F6"/>
    <w:multiLevelType w:val="hybridMultilevel"/>
    <w:tmpl w:val="05608D36"/>
    <w:lvl w:ilvl="0" w:tplc="C02E2DC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E43E21"/>
    <w:multiLevelType w:val="hybridMultilevel"/>
    <w:tmpl w:val="805CE8F2"/>
    <w:name w:val="Outline2222232"/>
    <w:lvl w:ilvl="0" w:tplc="EE76E078">
      <w:start w:val="1"/>
      <w:numFmt w:val="lowerLetter"/>
      <w:lvlText w:val="%1)"/>
      <w:lvlJc w:val="left"/>
      <w:pPr>
        <w:tabs>
          <w:tab w:val="num" w:pos="1619"/>
        </w:tabs>
        <w:ind w:left="1619" w:hanging="360"/>
      </w:pPr>
      <w:rPr>
        <w:rFonts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1EE78F8"/>
    <w:multiLevelType w:val="multilevel"/>
    <w:tmpl w:val="082E0748"/>
    <w:lvl w:ilvl="0">
      <w:start w:val="1"/>
      <w:numFmt w:val="upperRoman"/>
      <w:lvlText w:val="%1."/>
      <w:lvlJc w:val="left"/>
      <w:pPr>
        <w:tabs>
          <w:tab w:val="num" w:pos="360"/>
        </w:tabs>
        <w:ind w:left="360" w:hanging="360"/>
      </w:pPr>
      <w:rPr>
        <w:rFonts w:ascii="URW DIN" w:hAnsi="URW DIN" w:cs="Times New Roman" w:hint="default"/>
        <w:b/>
        <w:bCs/>
        <w:i w:val="0"/>
        <w:iCs w:val="0"/>
        <w:caps/>
        <w:sz w:val="20"/>
        <w:szCs w:val="20"/>
      </w:rPr>
    </w:lvl>
    <w:lvl w:ilvl="1">
      <w:start w:val="1"/>
      <w:numFmt w:val="decimal"/>
      <w:lvlText w:val="%2."/>
      <w:lvlJc w:val="left"/>
      <w:pPr>
        <w:tabs>
          <w:tab w:val="num" w:pos="680"/>
        </w:tabs>
        <w:ind w:left="680" w:hanging="320"/>
      </w:pPr>
      <w:rPr>
        <w:rFonts w:ascii="Verdana" w:hAnsi="Verdana" w:cs="Times New Roman" w:hint="default"/>
        <w:b/>
        <w:bCs/>
        <w:i w:val="0"/>
        <w:iCs w:val="0"/>
        <w:sz w:val="20"/>
        <w:szCs w:val="20"/>
      </w:rPr>
    </w:lvl>
    <w:lvl w:ilvl="2">
      <w:start w:val="1"/>
      <w:numFmt w:val="decimal"/>
      <w:lvlText w:val="%2.%3."/>
      <w:lvlJc w:val="left"/>
      <w:pPr>
        <w:tabs>
          <w:tab w:val="num" w:pos="1080"/>
        </w:tabs>
        <w:ind w:left="1080" w:hanging="360"/>
      </w:pPr>
      <w:rPr>
        <w:rFonts w:ascii="Verdana" w:hAnsi="Verdana" w:cs="Times New Roman" w:hint="default"/>
        <w:b/>
        <w:bCs w:val="0"/>
        <w:i w:val="0"/>
        <w:iCs w:val="0"/>
        <w:color w:val="auto"/>
        <w:sz w:val="20"/>
        <w:szCs w:val="20"/>
      </w:rPr>
    </w:lvl>
    <w:lvl w:ilvl="3">
      <w:start w:val="1"/>
      <w:numFmt w:val="decimal"/>
      <w:lvlText w:val="%3.%2.%4"/>
      <w:lvlJc w:val="left"/>
      <w:pPr>
        <w:tabs>
          <w:tab w:val="num" w:pos="1440"/>
        </w:tabs>
        <w:ind w:left="1440" w:hanging="360"/>
      </w:pPr>
      <w:rPr>
        <w:rFonts w:hint="default"/>
        <w:b w:val="0"/>
        <w:bCs w:val="0"/>
        <w:i w:val="0"/>
        <w:iCs w:val="0"/>
        <w:sz w:val="20"/>
        <w:szCs w:val="2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9" w15:restartNumberingAfterBreak="0">
    <w:nsid w:val="42C40D90"/>
    <w:multiLevelType w:val="hybridMultilevel"/>
    <w:tmpl w:val="FA485502"/>
    <w:name w:val="WW8Num623223222222"/>
    <w:lvl w:ilvl="0" w:tplc="D24679E6">
      <w:start w:val="1"/>
      <w:numFmt w:val="lowerLetter"/>
      <w:lvlText w:val="%1)"/>
      <w:lvlJc w:val="left"/>
      <w:pPr>
        <w:tabs>
          <w:tab w:val="num" w:pos="1619"/>
        </w:tabs>
        <w:ind w:left="1619" w:hanging="360"/>
      </w:pPr>
      <w:rPr>
        <w:rFonts w:cs="Times New Roman"/>
        <w:b w:val="0"/>
      </w:rPr>
    </w:lvl>
    <w:lvl w:ilvl="1" w:tplc="DFB85B62" w:tentative="1">
      <w:start w:val="1"/>
      <w:numFmt w:val="lowerLetter"/>
      <w:lvlText w:val="%2."/>
      <w:lvlJc w:val="left"/>
      <w:pPr>
        <w:tabs>
          <w:tab w:val="num" w:pos="1440"/>
        </w:tabs>
        <w:ind w:left="1440" w:hanging="360"/>
      </w:pPr>
    </w:lvl>
    <w:lvl w:ilvl="2" w:tplc="11FE8134" w:tentative="1">
      <w:start w:val="1"/>
      <w:numFmt w:val="lowerRoman"/>
      <w:lvlText w:val="%3."/>
      <w:lvlJc w:val="right"/>
      <w:pPr>
        <w:tabs>
          <w:tab w:val="num" w:pos="2160"/>
        </w:tabs>
        <w:ind w:left="2160" w:hanging="180"/>
      </w:pPr>
    </w:lvl>
    <w:lvl w:ilvl="3" w:tplc="07D49BFA">
      <w:start w:val="1"/>
      <w:numFmt w:val="decimal"/>
      <w:lvlText w:val="%4."/>
      <w:lvlJc w:val="left"/>
      <w:pPr>
        <w:tabs>
          <w:tab w:val="num" w:pos="2880"/>
        </w:tabs>
        <w:ind w:left="2880" w:hanging="360"/>
      </w:pPr>
    </w:lvl>
    <w:lvl w:ilvl="4" w:tplc="5562F7D4" w:tentative="1">
      <w:start w:val="1"/>
      <w:numFmt w:val="lowerLetter"/>
      <w:lvlText w:val="%5."/>
      <w:lvlJc w:val="left"/>
      <w:pPr>
        <w:tabs>
          <w:tab w:val="num" w:pos="3600"/>
        </w:tabs>
        <w:ind w:left="3600" w:hanging="360"/>
      </w:pPr>
    </w:lvl>
    <w:lvl w:ilvl="5" w:tplc="3392DFE4" w:tentative="1">
      <w:start w:val="1"/>
      <w:numFmt w:val="lowerRoman"/>
      <w:lvlText w:val="%6."/>
      <w:lvlJc w:val="right"/>
      <w:pPr>
        <w:tabs>
          <w:tab w:val="num" w:pos="4320"/>
        </w:tabs>
        <w:ind w:left="4320" w:hanging="180"/>
      </w:pPr>
    </w:lvl>
    <w:lvl w:ilvl="6" w:tplc="CB96C07A" w:tentative="1">
      <w:start w:val="1"/>
      <w:numFmt w:val="decimal"/>
      <w:lvlText w:val="%7."/>
      <w:lvlJc w:val="left"/>
      <w:pPr>
        <w:tabs>
          <w:tab w:val="num" w:pos="5040"/>
        </w:tabs>
        <w:ind w:left="5040" w:hanging="360"/>
      </w:pPr>
    </w:lvl>
    <w:lvl w:ilvl="7" w:tplc="BDF4BD90" w:tentative="1">
      <w:start w:val="1"/>
      <w:numFmt w:val="lowerLetter"/>
      <w:lvlText w:val="%8."/>
      <w:lvlJc w:val="left"/>
      <w:pPr>
        <w:tabs>
          <w:tab w:val="num" w:pos="5760"/>
        </w:tabs>
        <w:ind w:left="5760" w:hanging="360"/>
      </w:pPr>
    </w:lvl>
    <w:lvl w:ilvl="8" w:tplc="B3D43D88" w:tentative="1">
      <w:start w:val="1"/>
      <w:numFmt w:val="lowerRoman"/>
      <w:lvlText w:val="%9."/>
      <w:lvlJc w:val="right"/>
      <w:pPr>
        <w:tabs>
          <w:tab w:val="num" w:pos="6480"/>
        </w:tabs>
        <w:ind w:left="6480" w:hanging="180"/>
      </w:pPr>
    </w:lvl>
  </w:abstractNum>
  <w:abstractNum w:abstractNumId="70" w15:restartNumberingAfterBreak="0">
    <w:nsid w:val="42FF6D8E"/>
    <w:multiLevelType w:val="hybridMultilevel"/>
    <w:tmpl w:val="66C409B6"/>
    <w:lvl w:ilvl="0" w:tplc="B24A6D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33E61BB"/>
    <w:multiLevelType w:val="hybridMultilevel"/>
    <w:tmpl w:val="99B66978"/>
    <w:lvl w:ilvl="0" w:tplc="FFFFFFFF">
      <w:start w:val="1"/>
      <w:numFmt w:val="decimal"/>
      <w:lvlText w:val="%1."/>
      <w:lvlJc w:val="left"/>
      <w:pPr>
        <w:ind w:left="840" w:hanging="4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4C75239"/>
    <w:multiLevelType w:val="hybridMultilevel"/>
    <w:tmpl w:val="03A64674"/>
    <w:lvl w:ilvl="0" w:tplc="4B8A4A9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5161A37"/>
    <w:multiLevelType w:val="multilevel"/>
    <w:tmpl w:val="81D2BDBA"/>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4522719B"/>
    <w:multiLevelType w:val="hybridMultilevel"/>
    <w:tmpl w:val="F8AC9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5546857"/>
    <w:multiLevelType w:val="hybridMultilevel"/>
    <w:tmpl w:val="B9F6B3EE"/>
    <w:lvl w:ilvl="0" w:tplc="0409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715519"/>
    <w:multiLevelType w:val="hybridMultilevel"/>
    <w:tmpl w:val="E2BCC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67E102B"/>
    <w:multiLevelType w:val="hybridMultilevel"/>
    <w:tmpl w:val="5964E528"/>
    <w:name w:val="Outline2322"/>
    <w:lvl w:ilvl="0" w:tplc="BDCCC6A4">
      <w:start w:val="1"/>
      <w:numFmt w:val="lowerLetter"/>
      <w:lvlText w:val="%1)"/>
      <w:lvlJc w:val="left"/>
      <w:pPr>
        <w:tabs>
          <w:tab w:val="num" w:pos="1619"/>
        </w:tabs>
        <w:ind w:left="1619" w:hanging="360"/>
      </w:pPr>
      <w:rPr>
        <w:b w:val="0"/>
        <w:bCs w:val="0"/>
      </w:rPr>
    </w:lvl>
    <w:lvl w:ilvl="1" w:tplc="04150019">
      <w:start w:val="1"/>
      <w:numFmt w:val="lowerLetter"/>
      <w:lvlText w:val="%2."/>
      <w:lvlJc w:val="left"/>
      <w:pPr>
        <w:tabs>
          <w:tab w:val="num" w:pos="1439"/>
        </w:tabs>
        <w:ind w:left="1439" w:hanging="360"/>
      </w:pPr>
    </w:lvl>
    <w:lvl w:ilvl="2" w:tplc="0415001B">
      <w:start w:val="1"/>
      <w:numFmt w:val="lowerRoman"/>
      <w:lvlText w:val="%3."/>
      <w:lvlJc w:val="right"/>
      <w:pPr>
        <w:tabs>
          <w:tab w:val="num" w:pos="2159"/>
        </w:tabs>
        <w:ind w:left="2159" w:hanging="180"/>
      </w:pPr>
    </w:lvl>
    <w:lvl w:ilvl="3" w:tplc="0415000F">
      <w:start w:val="1"/>
      <w:numFmt w:val="decimal"/>
      <w:lvlText w:val="%4."/>
      <w:lvlJc w:val="left"/>
      <w:pPr>
        <w:tabs>
          <w:tab w:val="num" w:pos="2879"/>
        </w:tabs>
        <w:ind w:left="2879" w:hanging="360"/>
      </w:pPr>
    </w:lvl>
    <w:lvl w:ilvl="4" w:tplc="04150019">
      <w:start w:val="1"/>
      <w:numFmt w:val="lowerLetter"/>
      <w:lvlText w:val="%5."/>
      <w:lvlJc w:val="left"/>
      <w:pPr>
        <w:tabs>
          <w:tab w:val="num" w:pos="3599"/>
        </w:tabs>
        <w:ind w:left="3599" w:hanging="360"/>
      </w:pPr>
    </w:lvl>
    <w:lvl w:ilvl="5" w:tplc="0415001B">
      <w:start w:val="1"/>
      <w:numFmt w:val="lowerRoman"/>
      <w:lvlText w:val="%6."/>
      <w:lvlJc w:val="right"/>
      <w:pPr>
        <w:tabs>
          <w:tab w:val="num" w:pos="4319"/>
        </w:tabs>
        <w:ind w:left="4319" w:hanging="180"/>
      </w:pPr>
    </w:lvl>
    <w:lvl w:ilvl="6" w:tplc="0415000F">
      <w:start w:val="1"/>
      <w:numFmt w:val="decimal"/>
      <w:lvlText w:val="%7."/>
      <w:lvlJc w:val="left"/>
      <w:pPr>
        <w:tabs>
          <w:tab w:val="num" w:pos="5039"/>
        </w:tabs>
        <w:ind w:left="5039" w:hanging="360"/>
      </w:pPr>
    </w:lvl>
    <w:lvl w:ilvl="7" w:tplc="04150019">
      <w:start w:val="1"/>
      <w:numFmt w:val="lowerLetter"/>
      <w:lvlText w:val="%8."/>
      <w:lvlJc w:val="left"/>
      <w:pPr>
        <w:tabs>
          <w:tab w:val="num" w:pos="5759"/>
        </w:tabs>
        <w:ind w:left="5759" w:hanging="360"/>
      </w:pPr>
    </w:lvl>
    <w:lvl w:ilvl="8" w:tplc="0415001B">
      <w:start w:val="1"/>
      <w:numFmt w:val="lowerRoman"/>
      <w:lvlText w:val="%9."/>
      <w:lvlJc w:val="right"/>
      <w:pPr>
        <w:tabs>
          <w:tab w:val="num" w:pos="6479"/>
        </w:tabs>
        <w:ind w:left="6479" w:hanging="180"/>
      </w:pPr>
    </w:lvl>
  </w:abstractNum>
  <w:abstractNum w:abstractNumId="78" w15:restartNumberingAfterBreak="0">
    <w:nsid w:val="46AA1EF2"/>
    <w:multiLevelType w:val="multilevel"/>
    <w:tmpl w:val="125EE5D4"/>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lowerRoman"/>
      <w:lvlText w:val="%3."/>
      <w:lvlJc w:val="right"/>
      <w:pPr>
        <w:ind w:left="360" w:hanging="360"/>
      </w:p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47A670A6"/>
    <w:multiLevelType w:val="hybridMultilevel"/>
    <w:tmpl w:val="A2AE6992"/>
    <w:lvl w:ilvl="0" w:tplc="04150011">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97419BD"/>
    <w:multiLevelType w:val="hybridMultilevel"/>
    <w:tmpl w:val="1F265010"/>
    <w:name w:val="Outline232222222222"/>
    <w:lvl w:ilvl="0" w:tplc="BDCCC6A4">
      <w:start w:val="1"/>
      <w:numFmt w:val="lowerLetter"/>
      <w:lvlText w:val="%1)"/>
      <w:lvlJc w:val="left"/>
      <w:pPr>
        <w:tabs>
          <w:tab w:val="num" w:pos="1758"/>
        </w:tabs>
        <w:ind w:left="1758" w:hanging="360"/>
      </w:pPr>
      <w:rPr>
        <w:rFonts w:cs="Times New Roman"/>
      </w:rPr>
    </w:lvl>
    <w:lvl w:ilvl="1" w:tplc="04150019" w:tentative="1">
      <w:start w:val="1"/>
      <w:numFmt w:val="lowerLetter"/>
      <w:lvlText w:val="%2."/>
      <w:lvlJc w:val="left"/>
      <w:pPr>
        <w:tabs>
          <w:tab w:val="num" w:pos="1578"/>
        </w:tabs>
        <w:ind w:left="1578" w:hanging="360"/>
      </w:pPr>
    </w:lvl>
    <w:lvl w:ilvl="2" w:tplc="0415001B" w:tentative="1">
      <w:start w:val="1"/>
      <w:numFmt w:val="lowerRoman"/>
      <w:lvlText w:val="%3."/>
      <w:lvlJc w:val="right"/>
      <w:pPr>
        <w:tabs>
          <w:tab w:val="num" w:pos="2298"/>
        </w:tabs>
        <w:ind w:left="2298" w:hanging="180"/>
      </w:pPr>
    </w:lvl>
    <w:lvl w:ilvl="3" w:tplc="0415000F">
      <w:start w:val="1"/>
      <w:numFmt w:val="decimal"/>
      <w:lvlText w:val="%4."/>
      <w:lvlJc w:val="left"/>
      <w:pPr>
        <w:tabs>
          <w:tab w:val="num" w:pos="3018"/>
        </w:tabs>
        <w:ind w:left="3018" w:hanging="360"/>
      </w:pPr>
    </w:lvl>
    <w:lvl w:ilvl="4" w:tplc="04150019" w:tentative="1">
      <w:start w:val="1"/>
      <w:numFmt w:val="lowerLetter"/>
      <w:lvlText w:val="%5."/>
      <w:lvlJc w:val="left"/>
      <w:pPr>
        <w:tabs>
          <w:tab w:val="num" w:pos="3738"/>
        </w:tabs>
        <w:ind w:left="3738" w:hanging="360"/>
      </w:pPr>
    </w:lvl>
    <w:lvl w:ilvl="5" w:tplc="0415001B" w:tentative="1">
      <w:start w:val="1"/>
      <w:numFmt w:val="lowerRoman"/>
      <w:lvlText w:val="%6."/>
      <w:lvlJc w:val="right"/>
      <w:pPr>
        <w:tabs>
          <w:tab w:val="num" w:pos="4458"/>
        </w:tabs>
        <w:ind w:left="4458" w:hanging="180"/>
      </w:pPr>
    </w:lvl>
    <w:lvl w:ilvl="6" w:tplc="0415000F" w:tentative="1">
      <w:start w:val="1"/>
      <w:numFmt w:val="decimal"/>
      <w:lvlText w:val="%7."/>
      <w:lvlJc w:val="left"/>
      <w:pPr>
        <w:tabs>
          <w:tab w:val="num" w:pos="5178"/>
        </w:tabs>
        <w:ind w:left="5178" w:hanging="360"/>
      </w:pPr>
    </w:lvl>
    <w:lvl w:ilvl="7" w:tplc="04150019" w:tentative="1">
      <w:start w:val="1"/>
      <w:numFmt w:val="lowerLetter"/>
      <w:lvlText w:val="%8."/>
      <w:lvlJc w:val="left"/>
      <w:pPr>
        <w:tabs>
          <w:tab w:val="num" w:pos="5898"/>
        </w:tabs>
        <w:ind w:left="5898" w:hanging="360"/>
      </w:pPr>
    </w:lvl>
    <w:lvl w:ilvl="8" w:tplc="0415001B" w:tentative="1">
      <w:start w:val="1"/>
      <w:numFmt w:val="lowerRoman"/>
      <w:lvlText w:val="%9."/>
      <w:lvlJc w:val="right"/>
      <w:pPr>
        <w:tabs>
          <w:tab w:val="num" w:pos="6618"/>
        </w:tabs>
        <w:ind w:left="6618" w:hanging="180"/>
      </w:pPr>
    </w:lvl>
  </w:abstractNum>
  <w:abstractNum w:abstractNumId="81" w15:restartNumberingAfterBreak="0">
    <w:nsid w:val="4A2F34F7"/>
    <w:multiLevelType w:val="hybridMultilevel"/>
    <w:tmpl w:val="2F9A9DA0"/>
    <w:name w:val="Outline232"/>
    <w:lvl w:ilvl="0" w:tplc="BDCCC6A4">
      <w:start w:val="1"/>
      <w:numFmt w:val="lowerLetter"/>
      <w:lvlText w:val="%1)"/>
      <w:lvlJc w:val="left"/>
      <w:pPr>
        <w:tabs>
          <w:tab w:val="num" w:pos="1778"/>
        </w:tabs>
        <w:ind w:left="1778" w:hanging="360"/>
      </w:pPr>
      <w:rPr>
        <w:rFonts w:cs="Times New Roman"/>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4AFA1D4C"/>
    <w:multiLevelType w:val="hybridMultilevel"/>
    <w:tmpl w:val="BF4651BA"/>
    <w:lvl w:ilvl="0" w:tplc="E5BC1B04">
      <w:start w:val="1"/>
      <w:numFmt w:val="decimal"/>
      <w:lvlText w:val="%1)"/>
      <w:lvlJc w:val="left"/>
      <w:pPr>
        <w:tabs>
          <w:tab w:val="num" w:pos="567"/>
        </w:tabs>
        <w:ind w:left="567" w:hanging="567"/>
      </w:pPr>
      <w:rPr>
        <w:rFonts w:ascii="Verdana" w:hAnsi="Verdana" w:cs="Arial" w:hint="default"/>
        <w:b w:val="0"/>
        <w:bCs w:val="0"/>
        <w:i w:val="0"/>
        <w:iCs w:val="0"/>
        <w:color w:val="auto"/>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C8B3743"/>
    <w:multiLevelType w:val="hybridMultilevel"/>
    <w:tmpl w:val="8898C09A"/>
    <w:name w:val="Outline24"/>
    <w:lvl w:ilvl="0" w:tplc="EE76E078">
      <w:start w:val="1"/>
      <w:numFmt w:val="lowerLetter"/>
      <w:lvlText w:val="%1)"/>
      <w:lvlJc w:val="left"/>
      <w:pPr>
        <w:tabs>
          <w:tab w:val="num" w:pos="1620"/>
        </w:tabs>
        <w:ind w:left="1620" w:hanging="360"/>
      </w:pPr>
      <w:rPr>
        <w:rFonts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4E393056"/>
    <w:multiLevelType w:val="multilevel"/>
    <w:tmpl w:val="D30272E6"/>
    <w:lvl w:ilvl="0">
      <w:start w:val="1"/>
      <w:numFmt w:val="decimal"/>
      <w:lvlText w:val="§ %1."/>
      <w:lvlJc w:val="left"/>
      <w:pPr>
        <w:tabs>
          <w:tab w:val="num" w:pos="5400"/>
        </w:tabs>
        <w:ind w:left="5400" w:hanging="360"/>
      </w:pPr>
      <w:rPr>
        <w:rFonts w:ascii="Verdana" w:hAnsi="Verdana" w:cs="Times New Roman" w:hint="default"/>
        <w:b/>
        <w:bCs/>
        <w:i w:val="0"/>
        <w:iCs w:val="0"/>
        <w:caps/>
        <w:sz w:val="20"/>
        <w:szCs w:val="20"/>
      </w:rPr>
    </w:lvl>
    <w:lvl w:ilvl="1">
      <w:start w:val="1"/>
      <w:numFmt w:val="decimal"/>
      <w:lvlText w:val="%1.%2."/>
      <w:lvlJc w:val="left"/>
      <w:pPr>
        <w:tabs>
          <w:tab w:val="num" w:pos="720"/>
        </w:tabs>
        <w:ind w:left="720" w:hanging="360"/>
      </w:pPr>
      <w:rPr>
        <w:rFonts w:ascii="Verdana" w:hAnsi="Verdana" w:cs="Times New Roman" w:hint="default"/>
        <w:b/>
        <w:bCs/>
        <w:i w:val="0"/>
        <w:iCs w:val="0"/>
        <w:sz w:val="20"/>
        <w:szCs w:val="20"/>
      </w:rPr>
    </w:lvl>
    <w:lvl w:ilvl="2">
      <w:start w:val="1"/>
      <w:numFmt w:val="decimal"/>
      <w:lvlText w:val="%1.%2.%3."/>
      <w:lvlJc w:val="left"/>
      <w:pPr>
        <w:tabs>
          <w:tab w:val="num" w:pos="1080"/>
        </w:tabs>
        <w:ind w:left="1080" w:hanging="360"/>
      </w:pPr>
      <w:rPr>
        <w:rFonts w:ascii="Verdana" w:hAnsi="Verdana" w:cs="Times New Roman" w:hint="default"/>
        <w:b/>
        <w:bCs w:val="0"/>
        <w:i w:val="0"/>
        <w:iCs w:val="0"/>
        <w:color w:val="auto"/>
        <w:sz w:val="20"/>
        <w:szCs w:val="20"/>
      </w:rPr>
    </w:lvl>
    <w:lvl w:ilvl="3">
      <w:start w:val="1"/>
      <w:numFmt w:val="lowerLetter"/>
      <w:lvlText w:val="%4)"/>
      <w:lvlJc w:val="left"/>
      <w:pPr>
        <w:tabs>
          <w:tab w:val="num" w:pos="1440"/>
        </w:tabs>
        <w:ind w:left="1440" w:hanging="360"/>
      </w:pPr>
      <w:rPr>
        <w:rFonts w:hint="default"/>
        <w:b w:val="0"/>
        <w:bCs w:val="0"/>
        <w:i w:val="0"/>
        <w:iCs w:val="0"/>
        <w:sz w:val="20"/>
        <w:szCs w:val="2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5" w15:restartNumberingAfterBreak="0">
    <w:nsid w:val="509C2887"/>
    <w:multiLevelType w:val="hybridMultilevel"/>
    <w:tmpl w:val="6F6C13A6"/>
    <w:lvl w:ilvl="0" w:tplc="04150019">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9">
      <w:start w:val="1"/>
      <w:numFmt w:val="lowerLetter"/>
      <w:lvlText w:val="%3."/>
      <w:lvlJc w:val="left"/>
      <w:pPr>
        <w:tabs>
          <w:tab w:val="num" w:pos="1440"/>
        </w:tabs>
        <w:ind w:left="1440" w:hanging="360"/>
      </w:pPr>
    </w:lvl>
    <w:lvl w:ilvl="3" w:tplc="0415000F">
      <w:start w:val="1"/>
      <w:numFmt w:val="decimal"/>
      <w:lvlText w:val="%4."/>
      <w:lvlJc w:val="left"/>
      <w:pPr>
        <w:tabs>
          <w:tab w:val="num" w:pos="3240"/>
        </w:tabs>
        <w:ind w:left="3240" w:hanging="360"/>
      </w:pPr>
    </w:lvl>
    <w:lvl w:ilvl="4" w:tplc="3670CE64">
      <w:numFmt w:val="bullet"/>
      <w:lvlText w:val=""/>
      <w:lvlJc w:val="left"/>
      <w:pPr>
        <w:ind w:left="3960" w:hanging="360"/>
      </w:pPr>
      <w:rPr>
        <w:rFonts w:ascii="Symbol" w:eastAsia="Times New Roman" w:hAnsi="Symbol" w:cs="Times New Roman" w:hint="default"/>
      </w:r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6" w15:restartNumberingAfterBreak="0">
    <w:nsid w:val="5242742D"/>
    <w:multiLevelType w:val="multilevel"/>
    <w:tmpl w:val="15F2306C"/>
    <w:name w:val="WW8Num24222222222323"/>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7" w15:restartNumberingAfterBreak="0">
    <w:nsid w:val="52A5594B"/>
    <w:multiLevelType w:val="hybridMultilevel"/>
    <w:tmpl w:val="49D04644"/>
    <w:name w:val="Outline2"/>
    <w:lvl w:ilvl="0" w:tplc="EE76E078">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52EC760F"/>
    <w:multiLevelType w:val="multilevel"/>
    <w:tmpl w:val="0A8038C0"/>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9" w15:restartNumberingAfterBreak="0">
    <w:nsid w:val="53937312"/>
    <w:multiLevelType w:val="hybridMultilevel"/>
    <w:tmpl w:val="70A4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548056C"/>
    <w:multiLevelType w:val="hybridMultilevel"/>
    <w:tmpl w:val="617C4A86"/>
    <w:lvl w:ilvl="0" w:tplc="29FAEB00">
      <w:start w:val="1"/>
      <w:numFmt w:val="lowerLetter"/>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5957F31"/>
    <w:multiLevelType w:val="multilevel"/>
    <w:tmpl w:val="0A8038C0"/>
    <w:name w:val="WW8Num6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2" w15:restartNumberingAfterBreak="0">
    <w:nsid w:val="55D22AE1"/>
    <w:multiLevelType w:val="multilevel"/>
    <w:tmpl w:val="81D2BDBA"/>
    <w:name w:val="WW8Num242222222222"/>
    <w:lvl w:ilvl="0">
      <w:start w:val="1"/>
      <w:numFmt w:val="decimal"/>
      <w:lvlText w:val="%1."/>
      <w:lvlJc w:val="left"/>
      <w:pPr>
        <w:tabs>
          <w:tab w:val="num" w:pos="360"/>
        </w:tabs>
        <w:ind w:left="360" w:hanging="360"/>
      </w:pPr>
      <w:rPr>
        <w:rFonts w:ascii="Times New Roman" w:hAnsi="Times New Roman" w:cs="Times New Roman"/>
        <w:b/>
        <w:i w:val="0"/>
        <w:sz w:val="24"/>
      </w:rPr>
    </w:lvl>
    <w:lvl w:ilvl="1">
      <w:start w:val="1"/>
      <w:numFmt w:val="decimal"/>
      <w:lvlText w:val="%1.%2."/>
      <w:lvlJc w:val="left"/>
      <w:pPr>
        <w:tabs>
          <w:tab w:val="num" w:pos="680"/>
        </w:tabs>
        <w:ind w:left="680" w:hanging="680"/>
      </w:pPr>
      <w:rPr>
        <w:rFonts w:ascii="Times New Roman" w:hAnsi="Times New Roman" w:cs="Times New Roman"/>
        <w:b/>
        <w:i w:val="0"/>
        <w:sz w:val="24"/>
      </w:rPr>
    </w:lvl>
    <w:lvl w:ilvl="2">
      <w:start w:val="1"/>
      <w:numFmt w:val="decimal"/>
      <w:lvlText w:val="%1.%2.%3."/>
      <w:lvlJc w:val="left"/>
      <w:pPr>
        <w:tabs>
          <w:tab w:val="num" w:pos="0"/>
        </w:tabs>
        <w:ind w:left="0" w:firstLine="0"/>
      </w:pPr>
      <w:rPr>
        <w:rFonts w:ascii="Times New Roman" w:hAnsi="Times New Roman" w:cs="Times New Roman"/>
        <w:b/>
        <w:i w:val="0"/>
        <w:color w:val="auto"/>
        <w:sz w:val="24"/>
        <w:szCs w:val="24"/>
      </w:rPr>
    </w:lvl>
    <w:lvl w:ilvl="3">
      <w:start w:val="1"/>
      <w:numFmt w:val="lowerLetter"/>
      <w:lvlText w:val="%4)"/>
      <w:lvlJc w:val="left"/>
      <w:pPr>
        <w:tabs>
          <w:tab w:val="num" w:pos="714"/>
        </w:tabs>
        <w:ind w:left="714" w:hanging="357"/>
      </w:pPr>
      <w:rPr>
        <w:rFonts w:ascii="Verdana" w:eastAsia="Times New Roman" w:hAnsi="Verdana" w:cs="Times New Roman" w:hint="default"/>
        <w:b w:val="0"/>
        <w:i w:val="0"/>
        <w:caps w:val="0"/>
        <w:smallCaps w:val="0"/>
        <w:sz w:val="20"/>
        <w:szCs w:val="20"/>
      </w:rPr>
    </w:lvl>
    <w:lvl w:ilvl="4">
      <w:start w:val="1"/>
      <w:numFmt w:val="lowerLetter"/>
      <w:lvlText w:val="(%5)"/>
      <w:lvlJc w:val="left"/>
      <w:pPr>
        <w:tabs>
          <w:tab w:val="num" w:pos="1800"/>
        </w:tabs>
        <w:ind w:left="1800" w:hanging="360"/>
      </w:pPr>
      <w:rPr>
        <w:rFonts w:cs="Times New Roman"/>
      </w:rPr>
    </w:lvl>
    <w:lvl w:ilvl="5">
      <w:start w:val="1"/>
      <w:numFmt w:val="lowerLetter"/>
      <w:lvlText w:val="(%6)"/>
      <w:lvlJc w:val="left"/>
      <w:pPr>
        <w:tabs>
          <w:tab w:val="num" w:pos="2160"/>
        </w:tabs>
        <w:ind w:left="2160" w:hanging="360"/>
      </w:pPr>
      <w:rPr>
        <w:rFonts w:ascii="Times New Roman" w:eastAsia="Times New Roman" w:hAnsi="Times New Roman"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15:restartNumberingAfterBreak="0">
    <w:nsid w:val="55F4384C"/>
    <w:multiLevelType w:val="hybridMultilevel"/>
    <w:tmpl w:val="D7F0D2D2"/>
    <w:lvl w:ilvl="0" w:tplc="6A84D242">
      <w:start w:val="4"/>
      <w:numFmt w:val="decimal"/>
      <w:lvlText w:val="%1)"/>
      <w:lvlJc w:val="left"/>
      <w:pPr>
        <w:ind w:left="707" w:firstLine="0"/>
      </w:pPr>
      <w:rPr>
        <w:rFonts w:ascii="URW DIN" w:eastAsia="Times New Roman" w:hAnsi="URW DIN" w:cs="Times New Roman" w:hint="default"/>
        <w:b w:val="0"/>
        <w:i w:val="0"/>
        <w:strike w:val="0"/>
        <w:dstrike w:val="0"/>
        <w:color w:val="000000"/>
        <w:sz w:val="20"/>
        <w:szCs w:val="20"/>
        <w:u w:val="none" w:color="000000"/>
        <w:effect w:val="none"/>
        <w:bdr w:val="none" w:sz="0" w:space="0" w:color="auto" w:frame="1"/>
        <w:vertAlign w:val="baseline"/>
      </w:rPr>
    </w:lvl>
    <w:lvl w:ilvl="1" w:tplc="862E1412">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3EFE1444">
      <w:start w:val="1"/>
      <w:numFmt w:val="lowerRoman"/>
      <w:lvlText w:val="%3"/>
      <w:lvlJc w:val="left"/>
      <w:pPr>
        <w:ind w:left="21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D1BEF2A6">
      <w:start w:val="1"/>
      <w:numFmt w:val="decimal"/>
      <w:lvlText w:val="%4"/>
      <w:lvlJc w:val="left"/>
      <w:pPr>
        <w:ind w:left="28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94863F5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9C7A8720">
      <w:start w:val="1"/>
      <w:numFmt w:val="lowerRoman"/>
      <w:lvlText w:val="%6"/>
      <w:lvlJc w:val="left"/>
      <w:pPr>
        <w:ind w:left="43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73980878">
      <w:start w:val="1"/>
      <w:numFmt w:val="decimal"/>
      <w:lvlText w:val="%7"/>
      <w:lvlJc w:val="left"/>
      <w:pPr>
        <w:ind w:left="50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551C696C">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EF9CE594">
      <w:start w:val="1"/>
      <w:numFmt w:val="lowerRoman"/>
      <w:lvlText w:val="%9"/>
      <w:lvlJc w:val="left"/>
      <w:pPr>
        <w:ind w:left="64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abstractNum w:abstractNumId="94" w15:restartNumberingAfterBreak="0">
    <w:nsid w:val="55FC7B16"/>
    <w:multiLevelType w:val="multilevel"/>
    <w:tmpl w:val="51A21748"/>
    <w:lvl w:ilvl="0">
      <w:start w:val="16"/>
      <w:numFmt w:val="decimal"/>
      <w:lvlText w:val="%1."/>
      <w:lvlJc w:val="left"/>
      <w:pPr>
        <w:ind w:left="585" w:hanging="585"/>
      </w:pPr>
      <w:rPr>
        <w:rFonts w:hint="default"/>
        <w:b/>
      </w:rPr>
    </w:lvl>
    <w:lvl w:ilvl="1">
      <w:start w:val="1"/>
      <w:numFmt w:val="decimal"/>
      <w:lvlText w:val="%1.%2)"/>
      <w:lvlJc w:val="left"/>
      <w:pPr>
        <w:ind w:left="1506" w:hanging="720"/>
      </w:pPr>
      <w:rPr>
        <w:rFonts w:hint="default"/>
        <w:b w:val="0"/>
        <w:bCs/>
      </w:rPr>
    </w:lvl>
    <w:lvl w:ilvl="2">
      <w:start w:val="1"/>
      <w:numFmt w:val="decimal"/>
      <w:lvlText w:val="%1.%2)%3."/>
      <w:lvlJc w:val="left"/>
      <w:pPr>
        <w:ind w:left="2652" w:hanging="1080"/>
      </w:pPr>
      <w:rPr>
        <w:rFonts w:hint="default"/>
        <w:b/>
      </w:rPr>
    </w:lvl>
    <w:lvl w:ilvl="3">
      <w:start w:val="1"/>
      <w:numFmt w:val="decimal"/>
      <w:lvlText w:val="%1.%2)%3.%4."/>
      <w:lvlJc w:val="left"/>
      <w:pPr>
        <w:ind w:left="3438" w:hanging="1080"/>
      </w:pPr>
      <w:rPr>
        <w:rFonts w:hint="default"/>
        <w:b/>
      </w:rPr>
    </w:lvl>
    <w:lvl w:ilvl="4">
      <w:start w:val="1"/>
      <w:numFmt w:val="decimal"/>
      <w:lvlText w:val="%1.%2)%3.%4.%5."/>
      <w:lvlJc w:val="left"/>
      <w:pPr>
        <w:ind w:left="4584" w:hanging="1440"/>
      </w:pPr>
      <w:rPr>
        <w:rFonts w:hint="default"/>
        <w:b/>
      </w:rPr>
    </w:lvl>
    <w:lvl w:ilvl="5">
      <w:start w:val="1"/>
      <w:numFmt w:val="decimal"/>
      <w:lvlText w:val="%1.%2)%3.%4.%5.%6."/>
      <w:lvlJc w:val="left"/>
      <w:pPr>
        <w:ind w:left="5370" w:hanging="1440"/>
      </w:pPr>
      <w:rPr>
        <w:rFonts w:hint="default"/>
        <w:b/>
      </w:rPr>
    </w:lvl>
    <w:lvl w:ilvl="6">
      <w:start w:val="1"/>
      <w:numFmt w:val="decimal"/>
      <w:lvlText w:val="%1.%2)%3.%4.%5.%6.%7."/>
      <w:lvlJc w:val="left"/>
      <w:pPr>
        <w:ind w:left="6516" w:hanging="1800"/>
      </w:pPr>
      <w:rPr>
        <w:rFonts w:hint="default"/>
        <w:b/>
      </w:rPr>
    </w:lvl>
    <w:lvl w:ilvl="7">
      <w:start w:val="1"/>
      <w:numFmt w:val="decimal"/>
      <w:lvlText w:val="%1.%2)%3.%4.%5.%6.%7.%8."/>
      <w:lvlJc w:val="left"/>
      <w:pPr>
        <w:ind w:left="7662" w:hanging="2160"/>
      </w:pPr>
      <w:rPr>
        <w:rFonts w:hint="default"/>
        <w:b/>
      </w:rPr>
    </w:lvl>
    <w:lvl w:ilvl="8">
      <w:start w:val="1"/>
      <w:numFmt w:val="decimal"/>
      <w:lvlText w:val="%1.%2)%3.%4.%5.%6.%7.%8.%9."/>
      <w:lvlJc w:val="left"/>
      <w:pPr>
        <w:ind w:left="8448" w:hanging="2160"/>
      </w:pPr>
      <w:rPr>
        <w:rFonts w:hint="default"/>
        <w:b/>
      </w:rPr>
    </w:lvl>
  </w:abstractNum>
  <w:abstractNum w:abstractNumId="95" w15:restartNumberingAfterBreak="0">
    <w:nsid w:val="569F6420"/>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5792573E"/>
    <w:multiLevelType w:val="hybridMultilevel"/>
    <w:tmpl w:val="B6B24366"/>
    <w:lvl w:ilvl="0" w:tplc="E2AC7B32">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9381331"/>
    <w:multiLevelType w:val="hybridMultilevel"/>
    <w:tmpl w:val="3A32F9C6"/>
    <w:lvl w:ilvl="0" w:tplc="C1485F46">
      <w:start w:val="1"/>
      <w:numFmt w:val="decimal"/>
      <w:lvlText w:val="%1)"/>
      <w:lvlJc w:val="left"/>
      <w:pPr>
        <w:ind w:left="720" w:hanging="360"/>
      </w:pPr>
      <w:rPr>
        <w:rFonts w:ascii="URW DIN" w:hAnsi="URW DI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DEF650A"/>
    <w:multiLevelType w:val="hybridMultilevel"/>
    <w:tmpl w:val="08F6115A"/>
    <w:lvl w:ilvl="0" w:tplc="07F8209C">
      <w:start w:val="1"/>
      <w:numFmt w:val="bullet"/>
      <w:lvlText w:val=""/>
      <w:lvlJc w:val="left"/>
      <w:pPr>
        <w:ind w:left="720" w:hanging="360"/>
      </w:pPr>
      <w:rPr>
        <w:rFonts w:ascii="Symbol" w:hAnsi="Symbol"/>
      </w:rPr>
    </w:lvl>
    <w:lvl w:ilvl="1" w:tplc="5AB40210">
      <w:start w:val="1"/>
      <w:numFmt w:val="bullet"/>
      <w:lvlText w:val=""/>
      <w:lvlJc w:val="left"/>
      <w:pPr>
        <w:ind w:left="720" w:hanging="360"/>
      </w:pPr>
      <w:rPr>
        <w:rFonts w:ascii="Symbol" w:hAnsi="Symbol"/>
      </w:rPr>
    </w:lvl>
    <w:lvl w:ilvl="2" w:tplc="9B28ED8C">
      <w:start w:val="1"/>
      <w:numFmt w:val="bullet"/>
      <w:lvlText w:val=""/>
      <w:lvlJc w:val="left"/>
      <w:pPr>
        <w:ind w:left="720" w:hanging="360"/>
      </w:pPr>
      <w:rPr>
        <w:rFonts w:ascii="Symbol" w:hAnsi="Symbol"/>
      </w:rPr>
    </w:lvl>
    <w:lvl w:ilvl="3" w:tplc="B232975C">
      <w:start w:val="1"/>
      <w:numFmt w:val="bullet"/>
      <w:lvlText w:val=""/>
      <w:lvlJc w:val="left"/>
      <w:pPr>
        <w:ind w:left="720" w:hanging="360"/>
      </w:pPr>
      <w:rPr>
        <w:rFonts w:ascii="Symbol" w:hAnsi="Symbol"/>
      </w:rPr>
    </w:lvl>
    <w:lvl w:ilvl="4" w:tplc="42088656">
      <w:start w:val="1"/>
      <w:numFmt w:val="bullet"/>
      <w:lvlText w:val=""/>
      <w:lvlJc w:val="left"/>
      <w:pPr>
        <w:ind w:left="720" w:hanging="360"/>
      </w:pPr>
      <w:rPr>
        <w:rFonts w:ascii="Symbol" w:hAnsi="Symbol"/>
      </w:rPr>
    </w:lvl>
    <w:lvl w:ilvl="5" w:tplc="38F8E6AC">
      <w:start w:val="1"/>
      <w:numFmt w:val="bullet"/>
      <w:lvlText w:val=""/>
      <w:lvlJc w:val="left"/>
      <w:pPr>
        <w:ind w:left="720" w:hanging="360"/>
      </w:pPr>
      <w:rPr>
        <w:rFonts w:ascii="Symbol" w:hAnsi="Symbol"/>
      </w:rPr>
    </w:lvl>
    <w:lvl w:ilvl="6" w:tplc="15EEBD8E">
      <w:start w:val="1"/>
      <w:numFmt w:val="bullet"/>
      <w:lvlText w:val=""/>
      <w:lvlJc w:val="left"/>
      <w:pPr>
        <w:ind w:left="720" w:hanging="360"/>
      </w:pPr>
      <w:rPr>
        <w:rFonts w:ascii="Symbol" w:hAnsi="Symbol"/>
      </w:rPr>
    </w:lvl>
    <w:lvl w:ilvl="7" w:tplc="8952B61E">
      <w:start w:val="1"/>
      <w:numFmt w:val="bullet"/>
      <w:lvlText w:val=""/>
      <w:lvlJc w:val="left"/>
      <w:pPr>
        <w:ind w:left="720" w:hanging="360"/>
      </w:pPr>
      <w:rPr>
        <w:rFonts w:ascii="Symbol" w:hAnsi="Symbol"/>
      </w:rPr>
    </w:lvl>
    <w:lvl w:ilvl="8" w:tplc="1FB4AEE2">
      <w:start w:val="1"/>
      <w:numFmt w:val="bullet"/>
      <w:lvlText w:val=""/>
      <w:lvlJc w:val="left"/>
      <w:pPr>
        <w:ind w:left="720" w:hanging="360"/>
      </w:pPr>
      <w:rPr>
        <w:rFonts w:ascii="Symbol" w:hAnsi="Symbol"/>
      </w:rPr>
    </w:lvl>
  </w:abstractNum>
  <w:abstractNum w:abstractNumId="99" w15:restartNumberingAfterBreak="0">
    <w:nsid w:val="5E1B00FA"/>
    <w:multiLevelType w:val="hybridMultilevel"/>
    <w:tmpl w:val="95985B6A"/>
    <w:name w:val="WW8Num62322322"/>
    <w:lvl w:ilvl="0" w:tplc="539AC15C">
      <w:start w:val="1"/>
      <w:numFmt w:val="lowerLetter"/>
      <w:lvlText w:val="%1)"/>
      <w:lvlJc w:val="left"/>
      <w:pPr>
        <w:tabs>
          <w:tab w:val="num" w:pos="1619"/>
        </w:tabs>
        <w:ind w:left="1619" w:hanging="360"/>
      </w:pPr>
      <w:rPr>
        <w:b w:val="0"/>
        <w:bCs w:val="0"/>
      </w:rPr>
    </w:lvl>
    <w:lvl w:ilvl="1" w:tplc="602296CA">
      <w:start w:val="1"/>
      <w:numFmt w:val="lowerLetter"/>
      <w:lvlText w:val="%2."/>
      <w:lvlJc w:val="left"/>
      <w:pPr>
        <w:tabs>
          <w:tab w:val="num" w:pos="1440"/>
        </w:tabs>
        <w:ind w:left="1440" w:hanging="360"/>
      </w:pPr>
    </w:lvl>
    <w:lvl w:ilvl="2" w:tplc="299A846C">
      <w:start w:val="1"/>
      <w:numFmt w:val="lowerRoman"/>
      <w:lvlText w:val="%3."/>
      <w:lvlJc w:val="right"/>
      <w:pPr>
        <w:tabs>
          <w:tab w:val="num" w:pos="2160"/>
        </w:tabs>
        <w:ind w:left="2160" w:hanging="180"/>
      </w:pPr>
    </w:lvl>
    <w:lvl w:ilvl="3" w:tplc="B27CBC88">
      <w:start w:val="1"/>
      <w:numFmt w:val="decimal"/>
      <w:lvlText w:val="%4."/>
      <w:lvlJc w:val="left"/>
      <w:pPr>
        <w:tabs>
          <w:tab w:val="num" w:pos="2880"/>
        </w:tabs>
        <w:ind w:left="2880" w:hanging="360"/>
      </w:pPr>
      <w:rPr>
        <w:b w:val="0"/>
        <w:bCs w:val="0"/>
      </w:rPr>
    </w:lvl>
    <w:lvl w:ilvl="4" w:tplc="4732B50C">
      <w:start w:val="1"/>
      <w:numFmt w:val="lowerLetter"/>
      <w:lvlText w:val="%5."/>
      <w:lvlJc w:val="left"/>
      <w:pPr>
        <w:tabs>
          <w:tab w:val="num" w:pos="3600"/>
        </w:tabs>
        <w:ind w:left="3600" w:hanging="360"/>
      </w:pPr>
    </w:lvl>
    <w:lvl w:ilvl="5" w:tplc="1624BF9E">
      <w:start w:val="1"/>
      <w:numFmt w:val="lowerRoman"/>
      <w:lvlText w:val="%6."/>
      <w:lvlJc w:val="right"/>
      <w:pPr>
        <w:tabs>
          <w:tab w:val="num" w:pos="4320"/>
        </w:tabs>
        <w:ind w:left="4320" w:hanging="180"/>
      </w:pPr>
    </w:lvl>
    <w:lvl w:ilvl="6" w:tplc="C63442DA">
      <w:start w:val="1"/>
      <w:numFmt w:val="decimal"/>
      <w:lvlText w:val="%7."/>
      <w:lvlJc w:val="left"/>
      <w:pPr>
        <w:tabs>
          <w:tab w:val="num" w:pos="5040"/>
        </w:tabs>
        <w:ind w:left="5040" w:hanging="360"/>
      </w:pPr>
    </w:lvl>
    <w:lvl w:ilvl="7" w:tplc="0044AF7C">
      <w:start w:val="1"/>
      <w:numFmt w:val="lowerLetter"/>
      <w:lvlText w:val="%8."/>
      <w:lvlJc w:val="left"/>
      <w:pPr>
        <w:tabs>
          <w:tab w:val="num" w:pos="5760"/>
        </w:tabs>
        <w:ind w:left="5760" w:hanging="360"/>
      </w:pPr>
    </w:lvl>
    <w:lvl w:ilvl="8" w:tplc="B9AA4DF0">
      <w:start w:val="1"/>
      <w:numFmt w:val="lowerRoman"/>
      <w:lvlText w:val="%9."/>
      <w:lvlJc w:val="right"/>
      <w:pPr>
        <w:tabs>
          <w:tab w:val="num" w:pos="6480"/>
        </w:tabs>
        <w:ind w:left="6480" w:hanging="180"/>
      </w:pPr>
    </w:lvl>
  </w:abstractNum>
  <w:abstractNum w:abstractNumId="100" w15:restartNumberingAfterBreak="0">
    <w:nsid w:val="608E02A6"/>
    <w:multiLevelType w:val="multilevel"/>
    <w:tmpl w:val="F9CEEA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i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15:restartNumberingAfterBreak="0">
    <w:nsid w:val="60C363D7"/>
    <w:multiLevelType w:val="hybridMultilevel"/>
    <w:tmpl w:val="A2D8B58E"/>
    <w:lvl w:ilvl="0" w:tplc="B288A082">
      <w:start w:val="1"/>
      <w:numFmt w:val="decimal"/>
      <w:lvlText w:val="%1)"/>
      <w:lvlJc w:val="left"/>
      <w:pPr>
        <w:ind w:left="707" w:firstLine="0"/>
      </w:pPr>
      <w:rPr>
        <w:rFonts w:ascii="URW DIN" w:hAnsi="URW DIN" w:cs="Arial" w:hint="default"/>
        <w:b w:val="0"/>
        <w:bCs w:val="0"/>
        <w:i w:val="0"/>
        <w:iCs w:val="0"/>
        <w:strike w:val="0"/>
        <w:dstrike w:val="0"/>
        <w:color w:val="auto"/>
        <w:sz w:val="20"/>
        <w:szCs w:val="20"/>
        <w:u w:val="none" w:color="000000"/>
        <w:effect w:val="none"/>
        <w:bdr w:val="none" w:sz="0" w:space="0" w:color="auto" w:frame="1"/>
        <w:vertAlign w:val="baseline"/>
      </w:rPr>
    </w:lvl>
    <w:lvl w:ilvl="1" w:tplc="9AF4F5C2">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AC666D90">
      <w:start w:val="1"/>
      <w:numFmt w:val="lowerRoman"/>
      <w:lvlText w:val="%3"/>
      <w:lvlJc w:val="left"/>
      <w:pPr>
        <w:ind w:left="21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BD88827E">
      <w:start w:val="1"/>
      <w:numFmt w:val="decimal"/>
      <w:lvlText w:val="%4"/>
      <w:lvlJc w:val="left"/>
      <w:pPr>
        <w:ind w:left="28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A9E67C3C">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6BE6C7E6">
      <w:start w:val="1"/>
      <w:numFmt w:val="lowerRoman"/>
      <w:lvlText w:val="%6"/>
      <w:lvlJc w:val="left"/>
      <w:pPr>
        <w:ind w:left="43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602E4C3E">
      <w:start w:val="1"/>
      <w:numFmt w:val="decimal"/>
      <w:lvlText w:val="%7"/>
      <w:lvlJc w:val="left"/>
      <w:pPr>
        <w:ind w:left="50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7BE80328">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8396B634">
      <w:start w:val="1"/>
      <w:numFmt w:val="lowerRoman"/>
      <w:lvlText w:val="%9"/>
      <w:lvlJc w:val="left"/>
      <w:pPr>
        <w:ind w:left="64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abstractNum w:abstractNumId="102" w15:restartNumberingAfterBreak="0">
    <w:nsid w:val="60DA50E2"/>
    <w:multiLevelType w:val="hybridMultilevel"/>
    <w:tmpl w:val="4ED6F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16B112E"/>
    <w:multiLevelType w:val="hybridMultilevel"/>
    <w:tmpl w:val="99B66978"/>
    <w:lvl w:ilvl="0" w:tplc="FFFFFFFF">
      <w:start w:val="1"/>
      <w:numFmt w:val="decimal"/>
      <w:lvlText w:val="%1."/>
      <w:lvlJc w:val="left"/>
      <w:pPr>
        <w:ind w:left="840" w:hanging="4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2787184"/>
    <w:multiLevelType w:val="multilevel"/>
    <w:tmpl w:val="F9E68C9C"/>
    <w:name w:val="WW8Num62322322222"/>
    <w:lvl w:ilvl="0">
      <w:start w:val="1"/>
      <w:numFmt w:val="decimal"/>
      <w:pStyle w:val="Level1"/>
      <w:lvlText w:val="§ %1."/>
      <w:lvlJc w:val="left"/>
      <w:pPr>
        <w:tabs>
          <w:tab w:val="num" w:pos="851"/>
        </w:tabs>
        <w:ind w:left="851" w:hanging="851"/>
      </w:pPr>
      <w:rPr>
        <w:rFonts w:hint="default"/>
        <w:b/>
        <w:bCs/>
        <w:i w:val="0"/>
        <w:iCs w:val="0"/>
        <w:u w:val="none"/>
      </w:rPr>
    </w:lvl>
    <w:lvl w:ilvl="1">
      <w:start w:val="1"/>
      <w:numFmt w:val="decimal"/>
      <w:pStyle w:val="Level2"/>
      <w:lvlText w:val="%1.%2"/>
      <w:lvlJc w:val="left"/>
      <w:pPr>
        <w:tabs>
          <w:tab w:val="num" w:pos="851"/>
        </w:tabs>
        <w:ind w:left="851" w:hanging="851"/>
      </w:pPr>
      <w:rPr>
        <w:rFonts w:ascii="Tahoma" w:hAnsi="Tahoma" w:cs="Tahoma" w:hint="default"/>
        <w:b w:val="0"/>
        <w:bCs w:val="0"/>
        <w:i w:val="0"/>
        <w:iCs w:val="0"/>
        <w:sz w:val="22"/>
        <w:szCs w:val="22"/>
        <w:u w:val="none"/>
      </w:rPr>
    </w:lvl>
    <w:lvl w:ilvl="2">
      <w:start w:val="1"/>
      <w:numFmt w:val="decimal"/>
      <w:pStyle w:val="Level3"/>
      <w:lvlText w:val="%1.%2.%3"/>
      <w:lvlJc w:val="left"/>
      <w:pPr>
        <w:tabs>
          <w:tab w:val="num" w:pos="1985"/>
        </w:tabs>
        <w:ind w:left="1985" w:hanging="992"/>
      </w:pPr>
      <w:rPr>
        <w:rFonts w:hint="default"/>
        <w:b w:val="0"/>
        <w:bCs w:val="0"/>
        <w:i w:val="0"/>
        <w:iCs w:val="0"/>
        <w:u w:val="none"/>
      </w:rPr>
    </w:lvl>
    <w:lvl w:ilvl="3">
      <w:start w:val="1"/>
      <w:numFmt w:val="decimal"/>
      <w:pStyle w:val="Level4"/>
      <w:lvlText w:val="%1.%2.%3.%4"/>
      <w:lvlJc w:val="left"/>
      <w:pPr>
        <w:tabs>
          <w:tab w:val="num" w:pos="3119"/>
        </w:tabs>
        <w:ind w:left="3119" w:hanging="1276"/>
      </w:pPr>
      <w:rPr>
        <w:rFonts w:hint="default"/>
        <w:b w:val="0"/>
        <w:bCs w:val="0"/>
        <w:i w:val="0"/>
        <w:iCs w:val="0"/>
        <w:u w:val="none"/>
      </w:rPr>
    </w:lvl>
    <w:lvl w:ilvl="4">
      <w:start w:val="1"/>
      <w:numFmt w:val="lowerLetter"/>
      <w:pStyle w:val="Level5"/>
      <w:lvlText w:val="(%5)"/>
      <w:lvlJc w:val="left"/>
      <w:pPr>
        <w:tabs>
          <w:tab w:val="num" w:pos="3119"/>
        </w:tabs>
        <w:ind w:left="3119" w:hanging="1276"/>
      </w:pPr>
      <w:rPr>
        <w:rFonts w:hint="default"/>
        <w:b w:val="0"/>
        <w:bCs w:val="0"/>
        <w:i w:val="0"/>
        <w:iCs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05" w15:restartNumberingAfterBreak="0">
    <w:nsid w:val="65793171"/>
    <w:multiLevelType w:val="hybridMultilevel"/>
    <w:tmpl w:val="05608D36"/>
    <w:lvl w:ilvl="0" w:tplc="C02E2DC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7C23DA"/>
    <w:multiLevelType w:val="multilevel"/>
    <w:tmpl w:val="00DAF86A"/>
    <w:lvl w:ilvl="0">
      <w:start w:val="1"/>
      <w:numFmt w:val="decimal"/>
      <w:lvlText w:val="§ %1."/>
      <w:lvlJc w:val="left"/>
      <w:pPr>
        <w:ind w:left="502" w:hanging="360"/>
      </w:pPr>
      <w:rPr>
        <w:rFonts w:hint="default"/>
        <w:b/>
        <w:bCs/>
        <w:i w:val="0"/>
        <w:iCs w:val="0"/>
        <w:caps/>
        <w:sz w:val="20"/>
        <w:szCs w:val="20"/>
      </w:rPr>
    </w:lvl>
    <w:lvl w:ilvl="1">
      <w:start w:val="1"/>
      <w:numFmt w:val="decimal"/>
      <w:lvlText w:val="%1.%2."/>
      <w:lvlJc w:val="left"/>
      <w:pPr>
        <w:ind w:left="858" w:hanging="432"/>
      </w:pPr>
      <w:rPr>
        <w:rFonts w:ascii="Verdana" w:hAnsi="Verdana" w:hint="default"/>
        <w:b/>
        <w:bCs/>
        <w:i w:val="0"/>
        <w:iCs w:val="0"/>
        <w:sz w:val="20"/>
        <w:szCs w:val="20"/>
      </w:rPr>
    </w:lvl>
    <w:lvl w:ilvl="2">
      <w:start w:val="1"/>
      <w:numFmt w:val="decimal"/>
      <w:lvlText w:val="%1.%2.%3."/>
      <w:lvlJc w:val="left"/>
      <w:pPr>
        <w:ind w:left="1224" w:hanging="504"/>
      </w:pPr>
      <w:rPr>
        <w:rFonts w:ascii="Verdana" w:hAnsi="Verdana" w:hint="default"/>
        <w:b/>
        <w:bCs w:val="0"/>
        <w:i w:val="0"/>
        <w:iCs w:val="0"/>
        <w:strike w:val="0"/>
        <w:color w:val="auto"/>
        <w:sz w:val="20"/>
        <w:szCs w:val="20"/>
      </w:rPr>
    </w:lvl>
    <w:lvl w:ilvl="3">
      <w:start w:val="1"/>
      <w:numFmt w:val="lowerLetter"/>
      <w:lvlText w:val="%4)"/>
      <w:lvlJc w:val="left"/>
      <w:pPr>
        <w:ind w:left="1728" w:hanging="648"/>
      </w:pPr>
      <w:rPr>
        <w:rFonts w:hint="default"/>
        <w:b w:val="0"/>
        <w:bCs/>
        <w:i w:val="0"/>
        <w:iCs w:val="0"/>
        <w:sz w:val="20"/>
        <w:szCs w:val="2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8276E2D"/>
    <w:multiLevelType w:val="hybridMultilevel"/>
    <w:tmpl w:val="E9BA32FC"/>
    <w:lvl w:ilvl="0" w:tplc="5DF873DC">
      <w:start w:val="1"/>
      <w:numFmt w:val="bullet"/>
      <w:lvlText w:val=""/>
      <w:lvlJc w:val="left"/>
      <w:pPr>
        <w:ind w:left="720" w:hanging="360"/>
      </w:pPr>
      <w:rPr>
        <w:rFonts w:ascii="Symbol" w:hAnsi="Symbol"/>
      </w:rPr>
    </w:lvl>
    <w:lvl w:ilvl="1" w:tplc="3864CE54">
      <w:start w:val="1"/>
      <w:numFmt w:val="bullet"/>
      <w:lvlText w:val=""/>
      <w:lvlJc w:val="left"/>
      <w:pPr>
        <w:ind w:left="720" w:hanging="360"/>
      </w:pPr>
      <w:rPr>
        <w:rFonts w:ascii="Symbol" w:hAnsi="Symbol"/>
      </w:rPr>
    </w:lvl>
    <w:lvl w:ilvl="2" w:tplc="F54CE79E">
      <w:start w:val="1"/>
      <w:numFmt w:val="bullet"/>
      <w:lvlText w:val=""/>
      <w:lvlJc w:val="left"/>
      <w:pPr>
        <w:ind w:left="720" w:hanging="360"/>
      </w:pPr>
      <w:rPr>
        <w:rFonts w:ascii="Symbol" w:hAnsi="Symbol"/>
      </w:rPr>
    </w:lvl>
    <w:lvl w:ilvl="3" w:tplc="4EF201F6">
      <w:start w:val="1"/>
      <w:numFmt w:val="bullet"/>
      <w:lvlText w:val=""/>
      <w:lvlJc w:val="left"/>
      <w:pPr>
        <w:ind w:left="720" w:hanging="360"/>
      </w:pPr>
      <w:rPr>
        <w:rFonts w:ascii="Symbol" w:hAnsi="Symbol"/>
      </w:rPr>
    </w:lvl>
    <w:lvl w:ilvl="4" w:tplc="B58E79CE">
      <w:start w:val="1"/>
      <w:numFmt w:val="bullet"/>
      <w:lvlText w:val=""/>
      <w:lvlJc w:val="left"/>
      <w:pPr>
        <w:ind w:left="720" w:hanging="360"/>
      </w:pPr>
      <w:rPr>
        <w:rFonts w:ascii="Symbol" w:hAnsi="Symbol"/>
      </w:rPr>
    </w:lvl>
    <w:lvl w:ilvl="5" w:tplc="5162AE48">
      <w:start w:val="1"/>
      <w:numFmt w:val="bullet"/>
      <w:lvlText w:val=""/>
      <w:lvlJc w:val="left"/>
      <w:pPr>
        <w:ind w:left="720" w:hanging="360"/>
      </w:pPr>
      <w:rPr>
        <w:rFonts w:ascii="Symbol" w:hAnsi="Symbol"/>
      </w:rPr>
    </w:lvl>
    <w:lvl w:ilvl="6" w:tplc="AF1EC6B8">
      <w:start w:val="1"/>
      <w:numFmt w:val="bullet"/>
      <w:lvlText w:val=""/>
      <w:lvlJc w:val="left"/>
      <w:pPr>
        <w:ind w:left="720" w:hanging="360"/>
      </w:pPr>
      <w:rPr>
        <w:rFonts w:ascii="Symbol" w:hAnsi="Symbol"/>
      </w:rPr>
    </w:lvl>
    <w:lvl w:ilvl="7" w:tplc="32D0C998">
      <w:start w:val="1"/>
      <w:numFmt w:val="bullet"/>
      <w:lvlText w:val=""/>
      <w:lvlJc w:val="left"/>
      <w:pPr>
        <w:ind w:left="720" w:hanging="360"/>
      </w:pPr>
      <w:rPr>
        <w:rFonts w:ascii="Symbol" w:hAnsi="Symbol"/>
      </w:rPr>
    </w:lvl>
    <w:lvl w:ilvl="8" w:tplc="671E59F4">
      <w:start w:val="1"/>
      <w:numFmt w:val="bullet"/>
      <w:lvlText w:val=""/>
      <w:lvlJc w:val="left"/>
      <w:pPr>
        <w:ind w:left="720" w:hanging="360"/>
      </w:pPr>
      <w:rPr>
        <w:rFonts w:ascii="Symbol" w:hAnsi="Symbol"/>
      </w:rPr>
    </w:lvl>
  </w:abstractNum>
  <w:abstractNum w:abstractNumId="108" w15:restartNumberingAfterBreak="0">
    <w:nsid w:val="68846160"/>
    <w:multiLevelType w:val="hybridMultilevel"/>
    <w:tmpl w:val="C64276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8E40EB"/>
    <w:multiLevelType w:val="multilevel"/>
    <w:tmpl w:val="F9CEEA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i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0" w15:restartNumberingAfterBreak="0">
    <w:nsid w:val="6ECF405C"/>
    <w:multiLevelType w:val="hybridMultilevel"/>
    <w:tmpl w:val="761EF248"/>
    <w:lvl w:ilvl="0" w:tplc="04090017">
      <w:start w:val="1"/>
      <w:numFmt w:val="lowerLetter"/>
      <w:lvlText w:val="%1)"/>
      <w:lvlJc w:val="left"/>
      <w:pPr>
        <w:ind w:left="1446" w:hanging="360"/>
      </w:pPr>
      <w:rPr>
        <w:rFonts w:cs="Times New Roman"/>
        <w:i w:val="0"/>
      </w:rPr>
    </w:lvl>
    <w:lvl w:ilvl="1" w:tplc="04150019" w:tentative="1">
      <w:start w:val="1"/>
      <w:numFmt w:val="lowerLetter"/>
      <w:lvlText w:val="%2."/>
      <w:lvlJc w:val="left"/>
      <w:pPr>
        <w:ind w:left="2166" w:hanging="360"/>
      </w:pPr>
    </w:lvl>
    <w:lvl w:ilvl="2" w:tplc="0415001B" w:tentative="1">
      <w:start w:val="1"/>
      <w:numFmt w:val="lowerRoman"/>
      <w:lvlText w:val="%3."/>
      <w:lvlJc w:val="right"/>
      <w:pPr>
        <w:ind w:left="2886" w:hanging="180"/>
      </w:pPr>
    </w:lvl>
    <w:lvl w:ilvl="3" w:tplc="0415000F" w:tentative="1">
      <w:start w:val="1"/>
      <w:numFmt w:val="decimal"/>
      <w:lvlText w:val="%4."/>
      <w:lvlJc w:val="left"/>
      <w:pPr>
        <w:ind w:left="3606" w:hanging="360"/>
      </w:pPr>
    </w:lvl>
    <w:lvl w:ilvl="4" w:tplc="04150019" w:tentative="1">
      <w:start w:val="1"/>
      <w:numFmt w:val="lowerLetter"/>
      <w:lvlText w:val="%5."/>
      <w:lvlJc w:val="left"/>
      <w:pPr>
        <w:ind w:left="4326" w:hanging="360"/>
      </w:pPr>
    </w:lvl>
    <w:lvl w:ilvl="5" w:tplc="0415001B" w:tentative="1">
      <w:start w:val="1"/>
      <w:numFmt w:val="lowerRoman"/>
      <w:lvlText w:val="%6."/>
      <w:lvlJc w:val="right"/>
      <w:pPr>
        <w:ind w:left="5046" w:hanging="180"/>
      </w:pPr>
    </w:lvl>
    <w:lvl w:ilvl="6" w:tplc="0415000F" w:tentative="1">
      <w:start w:val="1"/>
      <w:numFmt w:val="decimal"/>
      <w:lvlText w:val="%7."/>
      <w:lvlJc w:val="left"/>
      <w:pPr>
        <w:ind w:left="5766" w:hanging="360"/>
      </w:pPr>
    </w:lvl>
    <w:lvl w:ilvl="7" w:tplc="04150019" w:tentative="1">
      <w:start w:val="1"/>
      <w:numFmt w:val="lowerLetter"/>
      <w:lvlText w:val="%8."/>
      <w:lvlJc w:val="left"/>
      <w:pPr>
        <w:ind w:left="6486" w:hanging="360"/>
      </w:pPr>
    </w:lvl>
    <w:lvl w:ilvl="8" w:tplc="0415001B" w:tentative="1">
      <w:start w:val="1"/>
      <w:numFmt w:val="lowerRoman"/>
      <w:lvlText w:val="%9."/>
      <w:lvlJc w:val="right"/>
      <w:pPr>
        <w:ind w:left="7206" w:hanging="180"/>
      </w:pPr>
    </w:lvl>
  </w:abstractNum>
  <w:abstractNum w:abstractNumId="111" w15:restartNumberingAfterBreak="0">
    <w:nsid w:val="70D620AF"/>
    <w:multiLevelType w:val="multilevel"/>
    <w:tmpl w:val="49884186"/>
    <w:lvl w:ilvl="0">
      <w:start w:val="1"/>
      <w:numFmt w:val="decimal"/>
      <w:pStyle w:val="EYHeading1"/>
      <w:lvlText w:val="%1"/>
      <w:lvlJc w:val="left"/>
      <w:pPr>
        <w:ind w:left="480" w:hanging="480"/>
      </w:pPr>
      <w:rPr>
        <w:rFonts w:ascii="Calibri" w:hAnsi="Calibri" w:cs="Calibri" w:hint="default"/>
        <w:color w:val="000000"/>
      </w:rPr>
    </w:lvl>
    <w:lvl w:ilvl="1">
      <w:start w:val="1"/>
      <w:numFmt w:val="decimal"/>
      <w:pStyle w:val="EYHeading2"/>
      <w:lvlText w:val="%1.%2"/>
      <w:lvlJc w:val="left"/>
      <w:pPr>
        <w:ind w:left="1048" w:hanging="480"/>
      </w:pPr>
      <w:rPr>
        <w:rFonts w:ascii="Calibri" w:hAnsi="Calibri" w:cs="Calibri" w:hint="default"/>
        <w:b w:val="0"/>
        <w:color w:val="000000"/>
        <w:sz w:val="36"/>
        <w:szCs w:val="36"/>
      </w:rPr>
    </w:lvl>
    <w:lvl w:ilvl="2">
      <w:start w:val="1"/>
      <w:numFmt w:val="decimal"/>
      <w:pStyle w:val="EYHeading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EYHeading4"/>
      <w:lvlText w:val="%1.%2.%3.%4"/>
      <w:lvlJc w:val="left"/>
      <w:pPr>
        <w:ind w:left="1080" w:hanging="108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440" w:hanging="144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800" w:hanging="180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112" w15:restartNumberingAfterBreak="0">
    <w:nsid w:val="723072C5"/>
    <w:multiLevelType w:val="hybridMultilevel"/>
    <w:tmpl w:val="5DEA2F9C"/>
    <w:lvl w:ilvl="0" w:tplc="E37493BC">
      <w:start w:val="1"/>
      <w:numFmt w:val="decimal"/>
      <w:lvlText w:val="%1)"/>
      <w:lvlJc w:val="left"/>
      <w:pPr>
        <w:ind w:left="707" w:firstLine="0"/>
      </w:pPr>
      <w:rPr>
        <w:rFonts w:ascii="URW DIN" w:eastAsia="Times New Roman" w:hAnsi="URW DIN" w:cs="Times New Roman" w:hint="default"/>
        <w:b w:val="0"/>
        <w:i w:val="0"/>
        <w:strike w:val="0"/>
        <w:dstrike w:val="0"/>
        <w:color w:val="000000"/>
        <w:sz w:val="20"/>
        <w:szCs w:val="20"/>
        <w:u w:val="none" w:color="000000"/>
        <w:effect w:val="none"/>
        <w:bdr w:val="none" w:sz="0" w:space="0" w:color="auto" w:frame="1"/>
        <w:vertAlign w:val="baseline"/>
      </w:rPr>
    </w:lvl>
    <w:lvl w:ilvl="1" w:tplc="80A25210">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B68A4014">
      <w:start w:val="1"/>
      <w:numFmt w:val="lowerRoman"/>
      <w:lvlText w:val="%3"/>
      <w:lvlJc w:val="left"/>
      <w:pPr>
        <w:ind w:left="21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A1781978">
      <w:start w:val="1"/>
      <w:numFmt w:val="decimal"/>
      <w:lvlText w:val="%4"/>
      <w:lvlJc w:val="left"/>
      <w:pPr>
        <w:ind w:left="28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60F40DDC">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01B61A72">
      <w:start w:val="1"/>
      <w:numFmt w:val="lowerRoman"/>
      <w:lvlText w:val="%6"/>
      <w:lvlJc w:val="left"/>
      <w:pPr>
        <w:ind w:left="43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0BCE3B94">
      <w:start w:val="1"/>
      <w:numFmt w:val="decimal"/>
      <w:lvlText w:val="%7"/>
      <w:lvlJc w:val="left"/>
      <w:pPr>
        <w:ind w:left="50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2E4EE2DE">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01708C50">
      <w:start w:val="1"/>
      <w:numFmt w:val="lowerRoman"/>
      <w:lvlText w:val="%9"/>
      <w:lvlJc w:val="left"/>
      <w:pPr>
        <w:ind w:left="64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abstractNum w:abstractNumId="113" w15:restartNumberingAfterBreak="0">
    <w:nsid w:val="741E0336"/>
    <w:multiLevelType w:val="hybridMultilevel"/>
    <w:tmpl w:val="B84A7DE2"/>
    <w:lvl w:ilvl="0" w:tplc="04090017">
      <w:start w:val="1"/>
      <w:numFmt w:val="lowerLetter"/>
      <w:lvlText w:val="%1)"/>
      <w:lvlJc w:val="left"/>
      <w:pPr>
        <w:tabs>
          <w:tab w:val="num" w:pos="1778"/>
        </w:tabs>
        <w:ind w:left="1778" w:hanging="360"/>
      </w:pPr>
      <w:rPr>
        <w:rFonts w:cs="Times New Roman"/>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7955319"/>
    <w:multiLevelType w:val="hybridMultilevel"/>
    <w:tmpl w:val="5BAEBC18"/>
    <w:lvl w:ilvl="0" w:tplc="EBC2F7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81759C1"/>
    <w:multiLevelType w:val="hybridMultilevel"/>
    <w:tmpl w:val="A00EB37C"/>
    <w:name w:val="Outline23222"/>
    <w:lvl w:ilvl="0" w:tplc="BDCCC6A4">
      <w:start w:val="1"/>
      <w:numFmt w:val="lowerLetter"/>
      <w:pStyle w:val="letterlist"/>
      <w:lvlText w:val="%1)"/>
      <w:lvlJc w:val="left"/>
      <w:pPr>
        <w:ind w:left="3060" w:hanging="360"/>
      </w:pPr>
      <w:rPr>
        <w:rFonts w:hint="default"/>
        <w:i w:val="0"/>
        <w:iCs w:val="0"/>
      </w:rPr>
    </w:lvl>
    <w:lvl w:ilvl="1" w:tplc="04150019">
      <w:start w:val="1"/>
      <w:numFmt w:val="lowerLetter"/>
      <w:lvlText w:val="%2."/>
      <w:lvlJc w:val="left"/>
      <w:pPr>
        <w:ind w:left="3780" w:hanging="360"/>
      </w:pPr>
    </w:lvl>
    <w:lvl w:ilvl="2" w:tplc="0415001B">
      <w:start w:val="1"/>
      <w:numFmt w:val="lowerRoman"/>
      <w:lvlText w:val="%3."/>
      <w:lvlJc w:val="right"/>
      <w:pPr>
        <w:ind w:left="4500" w:hanging="180"/>
      </w:pPr>
    </w:lvl>
    <w:lvl w:ilvl="3" w:tplc="0415000F">
      <w:start w:val="1"/>
      <w:numFmt w:val="decimal"/>
      <w:lvlText w:val="%4."/>
      <w:lvlJc w:val="left"/>
      <w:pPr>
        <w:ind w:left="5220" w:hanging="360"/>
      </w:pPr>
    </w:lvl>
    <w:lvl w:ilvl="4" w:tplc="04150019">
      <w:start w:val="1"/>
      <w:numFmt w:val="lowerLetter"/>
      <w:lvlText w:val="%5."/>
      <w:lvlJc w:val="left"/>
      <w:pPr>
        <w:ind w:left="5940" w:hanging="360"/>
      </w:pPr>
    </w:lvl>
    <w:lvl w:ilvl="5" w:tplc="0415001B">
      <w:start w:val="1"/>
      <w:numFmt w:val="lowerRoman"/>
      <w:lvlText w:val="%6."/>
      <w:lvlJc w:val="right"/>
      <w:pPr>
        <w:ind w:left="6660" w:hanging="180"/>
      </w:pPr>
    </w:lvl>
    <w:lvl w:ilvl="6" w:tplc="0415000F">
      <w:start w:val="1"/>
      <w:numFmt w:val="decimal"/>
      <w:lvlText w:val="%7."/>
      <w:lvlJc w:val="left"/>
      <w:pPr>
        <w:ind w:left="7380" w:hanging="360"/>
      </w:pPr>
    </w:lvl>
    <w:lvl w:ilvl="7" w:tplc="04150019">
      <w:start w:val="1"/>
      <w:numFmt w:val="lowerLetter"/>
      <w:lvlText w:val="%8."/>
      <w:lvlJc w:val="left"/>
      <w:pPr>
        <w:ind w:left="8100" w:hanging="360"/>
      </w:pPr>
    </w:lvl>
    <w:lvl w:ilvl="8" w:tplc="0415001B">
      <w:start w:val="1"/>
      <w:numFmt w:val="lowerRoman"/>
      <w:lvlText w:val="%9."/>
      <w:lvlJc w:val="right"/>
      <w:pPr>
        <w:ind w:left="8820" w:hanging="180"/>
      </w:pPr>
    </w:lvl>
  </w:abstractNum>
  <w:abstractNum w:abstractNumId="116" w15:restartNumberingAfterBreak="0">
    <w:nsid w:val="7A4202C3"/>
    <w:multiLevelType w:val="hybridMultilevel"/>
    <w:tmpl w:val="2B90AD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C157D01"/>
    <w:multiLevelType w:val="hybridMultilevel"/>
    <w:tmpl w:val="D37E3606"/>
    <w:lvl w:ilvl="0" w:tplc="BA18C452">
      <w:start w:val="1"/>
      <w:numFmt w:val="lowerLetter"/>
      <w:lvlText w:val="%1)"/>
      <w:lvlJc w:val="left"/>
      <w:pPr>
        <w:tabs>
          <w:tab w:val="num" w:pos="1778"/>
        </w:tabs>
        <w:ind w:left="1778" w:hanging="360"/>
      </w:pPr>
      <w:rPr>
        <w:rFonts w:cs="Times New Roman"/>
        <w:i w:val="0"/>
      </w:rPr>
    </w:lvl>
    <w:lvl w:ilvl="1" w:tplc="EF3A1A32">
      <w:start w:val="1"/>
      <w:numFmt w:val="lowerLetter"/>
      <w:lvlText w:val="%2."/>
      <w:lvlJc w:val="left"/>
      <w:pPr>
        <w:tabs>
          <w:tab w:val="num" w:pos="1598"/>
        </w:tabs>
        <w:ind w:left="1598" w:hanging="360"/>
      </w:pPr>
    </w:lvl>
    <w:lvl w:ilvl="2" w:tplc="4470EA7A">
      <w:start w:val="1"/>
      <w:numFmt w:val="lowerRoman"/>
      <w:lvlText w:val="%3."/>
      <w:lvlJc w:val="right"/>
      <w:pPr>
        <w:tabs>
          <w:tab w:val="num" w:pos="2318"/>
        </w:tabs>
        <w:ind w:left="2318" w:hanging="180"/>
      </w:pPr>
    </w:lvl>
    <w:lvl w:ilvl="3" w:tplc="D236E4AE" w:tentative="1">
      <w:start w:val="1"/>
      <w:numFmt w:val="decimal"/>
      <w:lvlText w:val="%4."/>
      <w:lvlJc w:val="left"/>
      <w:pPr>
        <w:tabs>
          <w:tab w:val="num" w:pos="3038"/>
        </w:tabs>
        <w:ind w:left="3038" w:hanging="360"/>
      </w:pPr>
    </w:lvl>
    <w:lvl w:ilvl="4" w:tplc="9EB8627E" w:tentative="1">
      <w:start w:val="1"/>
      <w:numFmt w:val="lowerLetter"/>
      <w:lvlText w:val="%5."/>
      <w:lvlJc w:val="left"/>
      <w:pPr>
        <w:tabs>
          <w:tab w:val="num" w:pos="3758"/>
        </w:tabs>
        <w:ind w:left="3758" w:hanging="360"/>
      </w:pPr>
    </w:lvl>
    <w:lvl w:ilvl="5" w:tplc="D3C49AEA" w:tentative="1">
      <w:start w:val="1"/>
      <w:numFmt w:val="lowerRoman"/>
      <w:lvlText w:val="%6."/>
      <w:lvlJc w:val="right"/>
      <w:pPr>
        <w:tabs>
          <w:tab w:val="num" w:pos="4478"/>
        </w:tabs>
        <w:ind w:left="4478" w:hanging="180"/>
      </w:pPr>
    </w:lvl>
    <w:lvl w:ilvl="6" w:tplc="9860174A" w:tentative="1">
      <w:start w:val="1"/>
      <w:numFmt w:val="decimal"/>
      <w:lvlText w:val="%7."/>
      <w:lvlJc w:val="left"/>
      <w:pPr>
        <w:tabs>
          <w:tab w:val="num" w:pos="5198"/>
        </w:tabs>
        <w:ind w:left="5198" w:hanging="360"/>
      </w:pPr>
    </w:lvl>
    <w:lvl w:ilvl="7" w:tplc="B120BDE8" w:tentative="1">
      <w:start w:val="1"/>
      <w:numFmt w:val="lowerLetter"/>
      <w:lvlText w:val="%8."/>
      <w:lvlJc w:val="left"/>
      <w:pPr>
        <w:tabs>
          <w:tab w:val="num" w:pos="5918"/>
        </w:tabs>
        <w:ind w:left="5918" w:hanging="360"/>
      </w:pPr>
    </w:lvl>
    <w:lvl w:ilvl="8" w:tplc="08D2B844" w:tentative="1">
      <w:start w:val="1"/>
      <w:numFmt w:val="lowerRoman"/>
      <w:lvlText w:val="%9."/>
      <w:lvlJc w:val="right"/>
      <w:pPr>
        <w:tabs>
          <w:tab w:val="num" w:pos="6638"/>
        </w:tabs>
        <w:ind w:left="6638" w:hanging="180"/>
      </w:pPr>
    </w:lvl>
  </w:abstractNum>
  <w:abstractNum w:abstractNumId="118" w15:restartNumberingAfterBreak="0">
    <w:nsid w:val="7C176134"/>
    <w:multiLevelType w:val="hybridMultilevel"/>
    <w:tmpl w:val="AC48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E931078"/>
    <w:multiLevelType w:val="multilevel"/>
    <w:tmpl w:val="6D7EF43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z w:val="20"/>
        <w:szCs w:val="2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0" w15:restartNumberingAfterBreak="0">
    <w:nsid w:val="7F565E57"/>
    <w:multiLevelType w:val="hybridMultilevel"/>
    <w:tmpl w:val="E3CCBB56"/>
    <w:name w:val="WW8Num112422"/>
    <w:lvl w:ilvl="0" w:tplc="0E52C940">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21" w15:restartNumberingAfterBreak="0">
    <w:nsid w:val="7F7F111E"/>
    <w:multiLevelType w:val="multilevel"/>
    <w:tmpl w:val="F446CB38"/>
    <w:lvl w:ilvl="0">
      <w:start w:val="1"/>
      <w:numFmt w:val="decimal"/>
      <w:lvlText w:val="%1."/>
      <w:lvlJc w:val="left"/>
      <w:pPr>
        <w:ind w:left="630" w:hanging="63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lowerRoman"/>
      <w:lvlText w:val="(%4)."/>
      <w:lvlJc w:val="right"/>
      <w:pPr>
        <w:ind w:left="1080" w:hanging="1080"/>
      </w:pPr>
      <w:rPr>
        <w:rFonts w:hint="default"/>
        <w:b w:val="0"/>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num w:numId="1" w16cid:durableId="563490823">
    <w:abstractNumId w:val="14"/>
  </w:num>
  <w:num w:numId="2" w16cid:durableId="503668949">
    <w:abstractNumId w:val="0"/>
  </w:num>
  <w:num w:numId="3" w16cid:durableId="414086639">
    <w:abstractNumId w:val="104"/>
  </w:num>
  <w:num w:numId="4" w16cid:durableId="248971626">
    <w:abstractNumId w:val="115"/>
  </w:num>
  <w:num w:numId="5" w16cid:durableId="385420035">
    <w:abstractNumId w:val="8"/>
  </w:num>
  <w:num w:numId="6" w16cid:durableId="634529183">
    <w:abstractNumId w:val="7"/>
  </w:num>
  <w:num w:numId="7" w16cid:durableId="1055467660">
    <w:abstractNumId w:val="16"/>
  </w:num>
  <w:num w:numId="8" w16cid:durableId="1269849552">
    <w:abstractNumId w:val="119"/>
  </w:num>
  <w:num w:numId="9" w16cid:durableId="1958174561">
    <w:abstractNumId w:val="86"/>
  </w:num>
  <w:num w:numId="10" w16cid:durableId="1006440924">
    <w:abstractNumId w:val="113"/>
  </w:num>
  <w:num w:numId="11" w16cid:durableId="1996570935">
    <w:abstractNumId w:val="58"/>
  </w:num>
  <w:num w:numId="12" w16cid:durableId="482550974">
    <w:abstractNumId w:val="88"/>
  </w:num>
  <w:num w:numId="13" w16cid:durableId="968391859">
    <w:abstractNumId w:val="49"/>
  </w:num>
  <w:num w:numId="14" w16cid:durableId="754745030">
    <w:abstractNumId w:val="80"/>
  </w:num>
  <w:num w:numId="15" w16cid:durableId="469398133">
    <w:abstractNumId w:val="55"/>
  </w:num>
  <w:num w:numId="16" w16cid:durableId="2015914606">
    <w:abstractNumId w:val="39"/>
  </w:num>
  <w:num w:numId="17" w16cid:durableId="1731225600">
    <w:abstractNumId w:val="65"/>
  </w:num>
  <w:num w:numId="18" w16cid:durableId="1373307828">
    <w:abstractNumId w:val="35"/>
  </w:num>
  <w:num w:numId="19" w16cid:durableId="1273710036">
    <w:abstractNumId w:val="69"/>
  </w:num>
  <w:num w:numId="20" w16cid:durableId="971716149">
    <w:abstractNumId w:val="78"/>
  </w:num>
  <w:num w:numId="21" w16cid:durableId="2083602808">
    <w:abstractNumId w:val="23"/>
  </w:num>
  <w:num w:numId="22" w16cid:durableId="700477486">
    <w:abstractNumId w:val="100"/>
  </w:num>
  <w:num w:numId="23" w16cid:durableId="1321689369">
    <w:abstractNumId w:val="68"/>
  </w:num>
  <w:num w:numId="24" w16cid:durableId="717778470">
    <w:abstractNumId w:val="10"/>
  </w:num>
  <w:num w:numId="25" w16cid:durableId="1863275941">
    <w:abstractNumId w:val="53"/>
  </w:num>
  <w:num w:numId="26" w16cid:durableId="1143348213">
    <w:abstractNumId w:val="17"/>
  </w:num>
  <w:num w:numId="27" w16cid:durableId="540753758">
    <w:abstractNumId w:val="90"/>
  </w:num>
  <w:num w:numId="28" w16cid:durableId="1028143609">
    <w:abstractNumId w:val="85"/>
  </w:num>
  <w:num w:numId="29" w16cid:durableId="1035958532">
    <w:abstractNumId w:val="26"/>
  </w:num>
  <w:num w:numId="30" w16cid:durableId="1963923075">
    <w:abstractNumId w:val="84"/>
  </w:num>
  <w:num w:numId="31" w16cid:durableId="659190278">
    <w:abstractNumId w:val="29"/>
  </w:num>
  <w:num w:numId="32" w16cid:durableId="1359427194">
    <w:abstractNumId w:val="79"/>
  </w:num>
  <w:num w:numId="33" w16cid:durableId="257300623">
    <w:abstractNumId w:val="116"/>
  </w:num>
  <w:num w:numId="34" w16cid:durableId="1335962427">
    <w:abstractNumId w:val="66"/>
  </w:num>
  <w:num w:numId="35" w16cid:durableId="1804539818">
    <w:abstractNumId w:val="117"/>
  </w:num>
  <w:num w:numId="36" w16cid:durableId="931624973">
    <w:abstractNumId w:val="105"/>
  </w:num>
  <w:num w:numId="37" w16cid:durableId="365372515">
    <w:abstractNumId w:val="32"/>
  </w:num>
  <w:num w:numId="38" w16cid:durableId="1094396528">
    <w:abstractNumId w:val="63"/>
  </w:num>
  <w:num w:numId="39" w16cid:durableId="1165239512">
    <w:abstractNumId w:val="22"/>
  </w:num>
  <w:num w:numId="40" w16cid:durableId="1132092540">
    <w:abstractNumId w:val="111"/>
  </w:num>
  <w:num w:numId="41" w16cid:durableId="61416667">
    <w:abstractNumId w:val="64"/>
  </w:num>
  <w:num w:numId="42" w16cid:durableId="626816657">
    <w:abstractNumId w:val="27"/>
  </w:num>
  <w:num w:numId="43" w16cid:durableId="777723372">
    <w:abstractNumId w:val="34"/>
  </w:num>
  <w:num w:numId="44" w16cid:durableId="20322648">
    <w:abstractNumId w:val="15"/>
  </w:num>
  <w:num w:numId="45" w16cid:durableId="722749542">
    <w:abstractNumId w:val="46"/>
  </w:num>
  <w:num w:numId="46" w16cid:durableId="1915778416">
    <w:abstractNumId w:val="109"/>
  </w:num>
  <w:num w:numId="47" w16cid:durableId="1019502360">
    <w:abstractNumId w:val="31"/>
  </w:num>
  <w:num w:numId="48" w16cid:durableId="1553269248">
    <w:abstractNumId w:val="94"/>
  </w:num>
  <w:num w:numId="49" w16cid:durableId="1971011455">
    <w:abstractNumId w:val="114"/>
  </w:num>
  <w:num w:numId="50" w16cid:durableId="832650541">
    <w:abstractNumId w:val="106"/>
  </w:num>
  <w:num w:numId="51" w16cid:durableId="1602100934">
    <w:abstractNumId w:val="57"/>
  </w:num>
  <w:num w:numId="52" w16cid:durableId="595208067">
    <w:abstractNumId w:val="82"/>
  </w:num>
  <w:num w:numId="53" w16cid:durableId="1402022973">
    <w:abstractNumId w:val="18"/>
  </w:num>
  <w:num w:numId="54" w16cid:durableId="1893074321">
    <w:abstractNumId w:val="52"/>
  </w:num>
  <w:num w:numId="55" w16cid:durableId="318847165">
    <w:abstractNumId w:val="60"/>
  </w:num>
  <w:num w:numId="56" w16cid:durableId="150103225">
    <w:abstractNumId w:val="70"/>
  </w:num>
  <w:num w:numId="57" w16cid:durableId="2145848136">
    <w:abstractNumId w:val="75"/>
  </w:num>
  <w:num w:numId="58" w16cid:durableId="1344891062">
    <w:abstractNumId w:val="62"/>
  </w:num>
  <w:num w:numId="59" w16cid:durableId="479814138">
    <w:abstractNumId w:val="37"/>
  </w:num>
  <w:num w:numId="60" w16cid:durableId="120224206">
    <w:abstractNumId w:val="74"/>
  </w:num>
  <w:num w:numId="61" w16cid:durableId="1708681293">
    <w:abstractNumId w:val="42"/>
  </w:num>
  <w:num w:numId="62" w16cid:durableId="1878347954">
    <w:abstractNumId w:val="89"/>
  </w:num>
  <w:num w:numId="63" w16cid:durableId="512771066">
    <w:abstractNumId w:val="56"/>
  </w:num>
  <w:num w:numId="64" w16cid:durableId="331446037">
    <w:abstractNumId w:val="102"/>
  </w:num>
  <w:num w:numId="65" w16cid:durableId="1592854252">
    <w:abstractNumId w:val="50"/>
  </w:num>
  <w:num w:numId="66" w16cid:durableId="1467896977">
    <w:abstractNumId w:val="59"/>
  </w:num>
  <w:num w:numId="67" w16cid:durableId="1194198189">
    <w:abstractNumId w:val="97"/>
  </w:num>
  <w:num w:numId="68" w16cid:durableId="1070541812">
    <w:abstractNumId w:val="13"/>
  </w:num>
  <w:num w:numId="69" w16cid:durableId="900290885">
    <w:abstractNumId w:val="72"/>
  </w:num>
  <w:num w:numId="70" w16cid:durableId="817262693">
    <w:abstractNumId w:val="76"/>
  </w:num>
  <w:num w:numId="71" w16cid:durableId="18245917">
    <w:abstractNumId w:val="118"/>
  </w:num>
  <w:num w:numId="72" w16cid:durableId="1241865595">
    <w:abstractNumId w:val="103"/>
  </w:num>
  <w:num w:numId="73" w16cid:durableId="9921020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537407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7991590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01466311">
    <w:abstractNumId w:val="9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128157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10367126">
    <w:abstractNumId w:val="96"/>
  </w:num>
  <w:num w:numId="79" w16cid:durableId="1672640958">
    <w:abstractNumId w:val="24"/>
  </w:num>
  <w:num w:numId="80" w16cid:durableId="2030132560">
    <w:abstractNumId w:val="19"/>
  </w:num>
  <w:num w:numId="81" w16cid:durableId="1574655696">
    <w:abstractNumId w:val="121"/>
  </w:num>
  <w:num w:numId="82" w16cid:durableId="2034726035">
    <w:abstractNumId w:val="110"/>
  </w:num>
  <w:num w:numId="83" w16cid:durableId="1356031819">
    <w:abstractNumId w:val="108"/>
  </w:num>
  <w:num w:numId="84" w16cid:durableId="486676110">
    <w:abstractNumId w:val="71"/>
  </w:num>
  <w:num w:numId="85" w16cid:durableId="887566850">
    <w:abstractNumId w:val="107"/>
  </w:num>
  <w:num w:numId="86" w16cid:durableId="1141995772">
    <w:abstractNumId w:val="98"/>
  </w:num>
  <w:num w:numId="87" w16cid:durableId="1441410351">
    <w:abstractNumId w:val="43"/>
  </w:num>
  <w:num w:numId="88" w16cid:durableId="1399982933">
    <w:abstractNumId w:val="7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463"/>
    <w:rsid w:val="000000C3"/>
    <w:rsid w:val="0000013C"/>
    <w:rsid w:val="00000192"/>
    <w:rsid w:val="0000029F"/>
    <w:rsid w:val="00000579"/>
    <w:rsid w:val="000006DC"/>
    <w:rsid w:val="00000B6A"/>
    <w:rsid w:val="00000E8B"/>
    <w:rsid w:val="00000FCF"/>
    <w:rsid w:val="000011E0"/>
    <w:rsid w:val="0000131F"/>
    <w:rsid w:val="00001586"/>
    <w:rsid w:val="0000162D"/>
    <w:rsid w:val="00001635"/>
    <w:rsid w:val="00001951"/>
    <w:rsid w:val="00001B69"/>
    <w:rsid w:val="00001C08"/>
    <w:rsid w:val="000020C4"/>
    <w:rsid w:val="0000222F"/>
    <w:rsid w:val="00002333"/>
    <w:rsid w:val="00002550"/>
    <w:rsid w:val="00002A13"/>
    <w:rsid w:val="00002A46"/>
    <w:rsid w:val="00002A76"/>
    <w:rsid w:val="00002AE1"/>
    <w:rsid w:val="00002BC1"/>
    <w:rsid w:val="00002F78"/>
    <w:rsid w:val="00003051"/>
    <w:rsid w:val="000030F3"/>
    <w:rsid w:val="000034BB"/>
    <w:rsid w:val="0000369D"/>
    <w:rsid w:val="000036F7"/>
    <w:rsid w:val="0000374C"/>
    <w:rsid w:val="00003888"/>
    <w:rsid w:val="00003981"/>
    <w:rsid w:val="000039A4"/>
    <w:rsid w:val="00003A80"/>
    <w:rsid w:val="00003BC2"/>
    <w:rsid w:val="00003F18"/>
    <w:rsid w:val="00003F84"/>
    <w:rsid w:val="00003FB9"/>
    <w:rsid w:val="00003FF2"/>
    <w:rsid w:val="00004050"/>
    <w:rsid w:val="000042B4"/>
    <w:rsid w:val="00004522"/>
    <w:rsid w:val="00004540"/>
    <w:rsid w:val="00004B33"/>
    <w:rsid w:val="00004F15"/>
    <w:rsid w:val="0000519D"/>
    <w:rsid w:val="0000521D"/>
    <w:rsid w:val="000052DE"/>
    <w:rsid w:val="0000533F"/>
    <w:rsid w:val="0000551E"/>
    <w:rsid w:val="000057A7"/>
    <w:rsid w:val="00005898"/>
    <w:rsid w:val="00005BE2"/>
    <w:rsid w:val="00005C40"/>
    <w:rsid w:val="0000600A"/>
    <w:rsid w:val="00006393"/>
    <w:rsid w:val="0000641A"/>
    <w:rsid w:val="00006A97"/>
    <w:rsid w:val="00006BBA"/>
    <w:rsid w:val="00006C19"/>
    <w:rsid w:val="00006C8C"/>
    <w:rsid w:val="00006CE8"/>
    <w:rsid w:val="00007657"/>
    <w:rsid w:val="00007755"/>
    <w:rsid w:val="000078C8"/>
    <w:rsid w:val="00007A02"/>
    <w:rsid w:val="00007DCD"/>
    <w:rsid w:val="0001004E"/>
    <w:rsid w:val="00010095"/>
    <w:rsid w:val="00010977"/>
    <w:rsid w:val="0001143A"/>
    <w:rsid w:val="0001152D"/>
    <w:rsid w:val="00011559"/>
    <w:rsid w:val="0001158C"/>
    <w:rsid w:val="00011C13"/>
    <w:rsid w:val="00011E44"/>
    <w:rsid w:val="00012113"/>
    <w:rsid w:val="00012392"/>
    <w:rsid w:val="00012436"/>
    <w:rsid w:val="0001257B"/>
    <w:rsid w:val="0001264A"/>
    <w:rsid w:val="0001281E"/>
    <w:rsid w:val="000128FB"/>
    <w:rsid w:val="00012902"/>
    <w:rsid w:val="00012A61"/>
    <w:rsid w:val="00012A87"/>
    <w:rsid w:val="00012C9D"/>
    <w:rsid w:val="00012EAF"/>
    <w:rsid w:val="00012FCF"/>
    <w:rsid w:val="0001313B"/>
    <w:rsid w:val="0001327F"/>
    <w:rsid w:val="000134E8"/>
    <w:rsid w:val="000136DC"/>
    <w:rsid w:val="0001374E"/>
    <w:rsid w:val="00013780"/>
    <w:rsid w:val="000137F6"/>
    <w:rsid w:val="00013893"/>
    <w:rsid w:val="000138EF"/>
    <w:rsid w:val="00013975"/>
    <w:rsid w:val="00013A61"/>
    <w:rsid w:val="00013B88"/>
    <w:rsid w:val="00013C42"/>
    <w:rsid w:val="00013CD5"/>
    <w:rsid w:val="00013DE8"/>
    <w:rsid w:val="0001424C"/>
    <w:rsid w:val="000142FB"/>
    <w:rsid w:val="00014625"/>
    <w:rsid w:val="00014AB2"/>
    <w:rsid w:val="00014ACB"/>
    <w:rsid w:val="00014B0C"/>
    <w:rsid w:val="00014B82"/>
    <w:rsid w:val="00014D6D"/>
    <w:rsid w:val="00014E32"/>
    <w:rsid w:val="00014E66"/>
    <w:rsid w:val="00014E79"/>
    <w:rsid w:val="00015040"/>
    <w:rsid w:val="00015445"/>
    <w:rsid w:val="000156D9"/>
    <w:rsid w:val="00015BBD"/>
    <w:rsid w:val="00015D42"/>
    <w:rsid w:val="00015F33"/>
    <w:rsid w:val="00015F84"/>
    <w:rsid w:val="00015FBE"/>
    <w:rsid w:val="000162BA"/>
    <w:rsid w:val="000163BD"/>
    <w:rsid w:val="00016492"/>
    <w:rsid w:val="00016559"/>
    <w:rsid w:val="000168A4"/>
    <w:rsid w:val="000169F8"/>
    <w:rsid w:val="00016A30"/>
    <w:rsid w:val="00016B74"/>
    <w:rsid w:val="00016C55"/>
    <w:rsid w:val="00017419"/>
    <w:rsid w:val="0001745E"/>
    <w:rsid w:val="00017466"/>
    <w:rsid w:val="000176BB"/>
    <w:rsid w:val="00017742"/>
    <w:rsid w:val="00017DF4"/>
    <w:rsid w:val="000201C1"/>
    <w:rsid w:val="0002076D"/>
    <w:rsid w:val="00020779"/>
    <w:rsid w:val="00020840"/>
    <w:rsid w:val="00020869"/>
    <w:rsid w:val="0002088D"/>
    <w:rsid w:val="0002099F"/>
    <w:rsid w:val="00020B17"/>
    <w:rsid w:val="00020B5A"/>
    <w:rsid w:val="00020D36"/>
    <w:rsid w:val="00020E90"/>
    <w:rsid w:val="00020EC3"/>
    <w:rsid w:val="000211BB"/>
    <w:rsid w:val="00021584"/>
    <w:rsid w:val="0002161E"/>
    <w:rsid w:val="000217C8"/>
    <w:rsid w:val="0002190B"/>
    <w:rsid w:val="000219AD"/>
    <w:rsid w:val="00021A66"/>
    <w:rsid w:val="00021CA5"/>
    <w:rsid w:val="00021D46"/>
    <w:rsid w:val="00021EC8"/>
    <w:rsid w:val="00021F53"/>
    <w:rsid w:val="00022662"/>
    <w:rsid w:val="00022A43"/>
    <w:rsid w:val="00022AA9"/>
    <w:rsid w:val="00022CB8"/>
    <w:rsid w:val="00022F4A"/>
    <w:rsid w:val="00022FD6"/>
    <w:rsid w:val="000232CA"/>
    <w:rsid w:val="000234AA"/>
    <w:rsid w:val="00023614"/>
    <w:rsid w:val="00023619"/>
    <w:rsid w:val="00023789"/>
    <w:rsid w:val="000237CB"/>
    <w:rsid w:val="00023825"/>
    <w:rsid w:val="00023871"/>
    <w:rsid w:val="00023E0B"/>
    <w:rsid w:val="00023E5E"/>
    <w:rsid w:val="00023F4A"/>
    <w:rsid w:val="00024163"/>
    <w:rsid w:val="000241F7"/>
    <w:rsid w:val="00024802"/>
    <w:rsid w:val="00024896"/>
    <w:rsid w:val="00024B27"/>
    <w:rsid w:val="00024DA5"/>
    <w:rsid w:val="000250A4"/>
    <w:rsid w:val="0002517E"/>
    <w:rsid w:val="000254CF"/>
    <w:rsid w:val="000259D0"/>
    <w:rsid w:val="00025A4F"/>
    <w:rsid w:val="00025B27"/>
    <w:rsid w:val="00025C7A"/>
    <w:rsid w:val="00025D50"/>
    <w:rsid w:val="00026056"/>
    <w:rsid w:val="000260E0"/>
    <w:rsid w:val="00026764"/>
    <w:rsid w:val="00026793"/>
    <w:rsid w:val="000268C8"/>
    <w:rsid w:val="00027125"/>
    <w:rsid w:val="000271C7"/>
    <w:rsid w:val="000271F5"/>
    <w:rsid w:val="000274DA"/>
    <w:rsid w:val="00027522"/>
    <w:rsid w:val="000276AF"/>
    <w:rsid w:val="0002793B"/>
    <w:rsid w:val="00027BD3"/>
    <w:rsid w:val="000300EB"/>
    <w:rsid w:val="000304CA"/>
    <w:rsid w:val="00030859"/>
    <w:rsid w:val="00030BEC"/>
    <w:rsid w:val="00030EF1"/>
    <w:rsid w:val="00030F94"/>
    <w:rsid w:val="0003108C"/>
    <w:rsid w:val="000312CA"/>
    <w:rsid w:val="000313DD"/>
    <w:rsid w:val="00031944"/>
    <w:rsid w:val="000319D4"/>
    <w:rsid w:val="00031F33"/>
    <w:rsid w:val="00032245"/>
    <w:rsid w:val="0003227B"/>
    <w:rsid w:val="00032297"/>
    <w:rsid w:val="0003251F"/>
    <w:rsid w:val="00032777"/>
    <w:rsid w:val="000329CD"/>
    <w:rsid w:val="000329E9"/>
    <w:rsid w:val="00032A8D"/>
    <w:rsid w:val="00032E45"/>
    <w:rsid w:val="00032E59"/>
    <w:rsid w:val="00032F2B"/>
    <w:rsid w:val="00033049"/>
    <w:rsid w:val="00033192"/>
    <w:rsid w:val="00033265"/>
    <w:rsid w:val="0003336A"/>
    <w:rsid w:val="00033717"/>
    <w:rsid w:val="000337D5"/>
    <w:rsid w:val="00033B0A"/>
    <w:rsid w:val="00033BEF"/>
    <w:rsid w:val="00033C23"/>
    <w:rsid w:val="00033C33"/>
    <w:rsid w:val="00033D71"/>
    <w:rsid w:val="00033FB3"/>
    <w:rsid w:val="00034057"/>
    <w:rsid w:val="0003417B"/>
    <w:rsid w:val="000341F9"/>
    <w:rsid w:val="0003434A"/>
    <w:rsid w:val="000345E8"/>
    <w:rsid w:val="00034642"/>
    <w:rsid w:val="000348DE"/>
    <w:rsid w:val="00034D05"/>
    <w:rsid w:val="00034DC6"/>
    <w:rsid w:val="00035068"/>
    <w:rsid w:val="00035088"/>
    <w:rsid w:val="000351FA"/>
    <w:rsid w:val="000355ED"/>
    <w:rsid w:val="000356DF"/>
    <w:rsid w:val="00035854"/>
    <w:rsid w:val="00035BF2"/>
    <w:rsid w:val="00035C22"/>
    <w:rsid w:val="00035CE1"/>
    <w:rsid w:val="00035F8D"/>
    <w:rsid w:val="00035FE0"/>
    <w:rsid w:val="000361A8"/>
    <w:rsid w:val="000361DE"/>
    <w:rsid w:val="00036DBD"/>
    <w:rsid w:val="00036F25"/>
    <w:rsid w:val="00037108"/>
    <w:rsid w:val="00037148"/>
    <w:rsid w:val="000372C7"/>
    <w:rsid w:val="000373AB"/>
    <w:rsid w:val="000373C3"/>
    <w:rsid w:val="000373D5"/>
    <w:rsid w:val="0003755B"/>
    <w:rsid w:val="00037670"/>
    <w:rsid w:val="00037DB7"/>
    <w:rsid w:val="00040072"/>
    <w:rsid w:val="000400CE"/>
    <w:rsid w:val="00040222"/>
    <w:rsid w:val="00040274"/>
    <w:rsid w:val="000405CB"/>
    <w:rsid w:val="00040659"/>
    <w:rsid w:val="00040889"/>
    <w:rsid w:val="000408C9"/>
    <w:rsid w:val="000408CD"/>
    <w:rsid w:val="00040D79"/>
    <w:rsid w:val="0004134A"/>
    <w:rsid w:val="000413FF"/>
    <w:rsid w:val="00041589"/>
    <w:rsid w:val="000419B1"/>
    <w:rsid w:val="00041DA5"/>
    <w:rsid w:val="00041E1E"/>
    <w:rsid w:val="00041EC0"/>
    <w:rsid w:val="00041F50"/>
    <w:rsid w:val="0004269A"/>
    <w:rsid w:val="00042835"/>
    <w:rsid w:val="00042A44"/>
    <w:rsid w:val="00042CFB"/>
    <w:rsid w:val="00042E44"/>
    <w:rsid w:val="000430B6"/>
    <w:rsid w:val="000435C1"/>
    <w:rsid w:val="00043771"/>
    <w:rsid w:val="00043A9D"/>
    <w:rsid w:val="00043AB4"/>
    <w:rsid w:val="00043EAC"/>
    <w:rsid w:val="0004408C"/>
    <w:rsid w:val="00044118"/>
    <w:rsid w:val="000442AE"/>
    <w:rsid w:val="00044498"/>
    <w:rsid w:val="0004458D"/>
    <w:rsid w:val="000445E9"/>
    <w:rsid w:val="000446A9"/>
    <w:rsid w:val="0004482E"/>
    <w:rsid w:val="00044831"/>
    <w:rsid w:val="000448A7"/>
    <w:rsid w:val="00044ADA"/>
    <w:rsid w:val="00044C50"/>
    <w:rsid w:val="00044F8D"/>
    <w:rsid w:val="0004518F"/>
    <w:rsid w:val="00045239"/>
    <w:rsid w:val="00045303"/>
    <w:rsid w:val="000454D9"/>
    <w:rsid w:val="0004580E"/>
    <w:rsid w:val="00045AA3"/>
    <w:rsid w:val="00045BC1"/>
    <w:rsid w:val="00045FE2"/>
    <w:rsid w:val="00046116"/>
    <w:rsid w:val="0004674E"/>
    <w:rsid w:val="00046A65"/>
    <w:rsid w:val="00046F11"/>
    <w:rsid w:val="00046FCE"/>
    <w:rsid w:val="00046FFD"/>
    <w:rsid w:val="000471D4"/>
    <w:rsid w:val="000471E0"/>
    <w:rsid w:val="0004763E"/>
    <w:rsid w:val="0004769A"/>
    <w:rsid w:val="000476F6"/>
    <w:rsid w:val="0004780A"/>
    <w:rsid w:val="00047853"/>
    <w:rsid w:val="000478E9"/>
    <w:rsid w:val="00047BC0"/>
    <w:rsid w:val="00047C24"/>
    <w:rsid w:val="00047FE9"/>
    <w:rsid w:val="0005016E"/>
    <w:rsid w:val="000503C6"/>
    <w:rsid w:val="00050427"/>
    <w:rsid w:val="000504AC"/>
    <w:rsid w:val="0005050B"/>
    <w:rsid w:val="0005056F"/>
    <w:rsid w:val="00050629"/>
    <w:rsid w:val="00050997"/>
    <w:rsid w:val="00050A3D"/>
    <w:rsid w:val="00050B35"/>
    <w:rsid w:val="00050EEB"/>
    <w:rsid w:val="00051248"/>
    <w:rsid w:val="0005196A"/>
    <w:rsid w:val="00051C50"/>
    <w:rsid w:val="00051C70"/>
    <w:rsid w:val="00051DC3"/>
    <w:rsid w:val="00051DC4"/>
    <w:rsid w:val="00051E33"/>
    <w:rsid w:val="00051F07"/>
    <w:rsid w:val="00051F2C"/>
    <w:rsid w:val="0005215C"/>
    <w:rsid w:val="000521BE"/>
    <w:rsid w:val="0005242E"/>
    <w:rsid w:val="00052927"/>
    <w:rsid w:val="00052A73"/>
    <w:rsid w:val="00052D23"/>
    <w:rsid w:val="00052D97"/>
    <w:rsid w:val="00052FED"/>
    <w:rsid w:val="00053086"/>
    <w:rsid w:val="000530CF"/>
    <w:rsid w:val="00053552"/>
    <w:rsid w:val="00053705"/>
    <w:rsid w:val="000539CF"/>
    <w:rsid w:val="00053B57"/>
    <w:rsid w:val="00053BD6"/>
    <w:rsid w:val="00053D01"/>
    <w:rsid w:val="00053D1A"/>
    <w:rsid w:val="00053EFF"/>
    <w:rsid w:val="00054469"/>
    <w:rsid w:val="000546CE"/>
    <w:rsid w:val="000547C6"/>
    <w:rsid w:val="00054819"/>
    <w:rsid w:val="00054926"/>
    <w:rsid w:val="00054AC6"/>
    <w:rsid w:val="00054D0B"/>
    <w:rsid w:val="00055081"/>
    <w:rsid w:val="000550F3"/>
    <w:rsid w:val="000550FE"/>
    <w:rsid w:val="0005518E"/>
    <w:rsid w:val="000554EB"/>
    <w:rsid w:val="00055525"/>
    <w:rsid w:val="00055785"/>
    <w:rsid w:val="000557D7"/>
    <w:rsid w:val="00055C0A"/>
    <w:rsid w:val="00055C53"/>
    <w:rsid w:val="00055E61"/>
    <w:rsid w:val="000561C4"/>
    <w:rsid w:val="000562BD"/>
    <w:rsid w:val="00056422"/>
    <w:rsid w:val="000565B2"/>
    <w:rsid w:val="000567ED"/>
    <w:rsid w:val="00056AB6"/>
    <w:rsid w:val="00056CCA"/>
    <w:rsid w:val="00056F92"/>
    <w:rsid w:val="00057009"/>
    <w:rsid w:val="000571F1"/>
    <w:rsid w:val="00057210"/>
    <w:rsid w:val="000572F2"/>
    <w:rsid w:val="00057531"/>
    <w:rsid w:val="0005783D"/>
    <w:rsid w:val="00057C49"/>
    <w:rsid w:val="00057CAC"/>
    <w:rsid w:val="00057D55"/>
    <w:rsid w:val="00057D94"/>
    <w:rsid w:val="0006039A"/>
    <w:rsid w:val="000605B4"/>
    <w:rsid w:val="0006072A"/>
    <w:rsid w:val="000607DA"/>
    <w:rsid w:val="00060C18"/>
    <w:rsid w:val="00060C46"/>
    <w:rsid w:val="00060C92"/>
    <w:rsid w:val="00060E75"/>
    <w:rsid w:val="00061138"/>
    <w:rsid w:val="0006152A"/>
    <w:rsid w:val="00061CBB"/>
    <w:rsid w:val="0006207E"/>
    <w:rsid w:val="000623E4"/>
    <w:rsid w:val="00062A0A"/>
    <w:rsid w:val="00062AFD"/>
    <w:rsid w:val="00062B1D"/>
    <w:rsid w:val="00062DD1"/>
    <w:rsid w:val="000636AA"/>
    <w:rsid w:val="00063781"/>
    <w:rsid w:val="00063899"/>
    <w:rsid w:val="00063954"/>
    <w:rsid w:val="00063A34"/>
    <w:rsid w:val="00063FDF"/>
    <w:rsid w:val="0006401E"/>
    <w:rsid w:val="000640D3"/>
    <w:rsid w:val="00064826"/>
    <w:rsid w:val="00065096"/>
    <w:rsid w:val="0006568C"/>
    <w:rsid w:val="00065A44"/>
    <w:rsid w:val="00065AC5"/>
    <w:rsid w:val="00065C00"/>
    <w:rsid w:val="00066062"/>
    <w:rsid w:val="000662E7"/>
    <w:rsid w:val="00066372"/>
    <w:rsid w:val="0006664F"/>
    <w:rsid w:val="00066822"/>
    <w:rsid w:val="00066D10"/>
    <w:rsid w:val="00066E50"/>
    <w:rsid w:val="000672BC"/>
    <w:rsid w:val="0006791E"/>
    <w:rsid w:val="0006797D"/>
    <w:rsid w:val="000679D8"/>
    <w:rsid w:val="000679E3"/>
    <w:rsid w:val="00067C2A"/>
    <w:rsid w:val="00067DE0"/>
    <w:rsid w:val="00067F0D"/>
    <w:rsid w:val="00067F58"/>
    <w:rsid w:val="000701BB"/>
    <w:rsid w:val="000703DA"/>
    <w:rsid w:val="000705C0"/>
    <w:rsid w:val="000706AE"/>
    <w:rsid w:val="0007078D"/>
    <w:rsid w:val="00070837"/>
    <w:rsid w:val="000709C4"/>
    <w:rsid w:val="000709E3"/>
    <w:rsid w:val="00070E94"/>
    <w:rsid w:val="00070EE2"/>
    <w:rsid w:val="0007121E"/>
    <w:rsid w:val="0007128A"/>
    <w:rsid w:val="00071391"/>
    <w:rsid w:val="0007145E"/>
    <w:rsid w:val="00071534"/>
    <w:rsid w:val="000718E6"/>
    <w:rsid w:val="000719C9"/>
    <w:rsid w:val="00071C04"/>
    <w:rsid w:val="00071C60"/>
    <w:rsid w:val="00071CB5"/>
    <w:rsid w:val="00071DB5"/>
    <w:rsid w:val="00071FF7"/>
    <w:rsid w:val="00072353"/>
    <w:rsid w:val="000724FE"/>
    <w:rsid w:val="00072911"/>
    <w:rsid w:val="00072AD4"/>
    <w:rsid w:val="00072BF3"/>
    <w:rsid w:val="00072C95"/>
    <w:rsid w:val="00073368"/>
    <w:rsid w:val="00073497"/>
    <w:rsid w:val="00073530"/>
    <w:rsid w:val="00073A13"/>
    <w:rsid w:val="00073AF7"/>
    <w:rsid w:val="00073DDC"/>
    <w:rsid w:val="00074105"/>
    <w:rsid w:val="00074131"/>
    <w:rsid w:val="0007417C"/>
    <w:rsid w:val="00074A6B"/>
    <w:rsid w:val="00074C9E"/>
    <w:rsid w:val="00074CEA"/>
    <w:rsid w:val="00074D98"/>
    <w:rsid w:val="00075051"/>
    <w:rsid w:val="00075258"/>
    <w:rsid w:val="00075626"/>
    <w:rsid w:val="00075713"/>
    <w:rsid w:val="00075CE6"/>
    <w:rsid w:val="000760B3"/>
    <w:rsid w:val="00076269"/>
    <w:rsid w:val="00076270"/>
    <w:rsid w:val="0007636F"/>
    <w:rsid w:val="000765D4"/>
    <w:rsid w:val="00076780"/>
    <w:rsid w:val="000767DC"/>
    <w:rsid w:val="000768A6"/>
    <w:rsid w:val="000769CF"/>
    <w:rsid w:val="00076AA8"/>
    <w:rsid w:val="00076CC3"/>
    <w:rsid w:val="000773A5"/>
    <w:rsid w:val="00077504"/>
    <w:rsid w:val="000775D5"/>
    <w:rsid w:val="00077655"/>
    <w:rsid w:val="00077A52"/>
    <w:rsid w:val="00077A6D"/>
    <w:rsid w:val="00077E7C"/>
    <w:rsid w:val="00080691"/>
    <w:rsid w:val="00080705"/>
    <w:rsid w:val="00080942"/>
    <w:rsid w:val="00080CA1"/>
    <w:rsid w:val="00080DB2"/>
    <w:rsid w:val="00080E9B"/>
    <w:rsid w:val="00080FCF"/>
    <w:rsid w:val="0008142A"/>
    <w:rsid w:val="0008173A"/>
    <w:rsid w:val="0008176D"/>
    <w:rsid w:val="00081B49"/>
    <w:rsid w:val="00081B74"/>
    <w:rsid w:val="00081BB6"/>
    <w:rsid w:val="00081CB3"/>
    <w:rsid w:val="00081D22"/>
    <w:rsid w:val="00081F9E"/>
    <w:rsid w:val="00082037"/>
    <w:rsid w:val="00082365"/>
    <w:rsid w:val="0008252C"/>
    <w:rsid w:val="000825D3"/>
    <w:rsid w:val="00082913"/>
    <w:rsid w:val="0008299A"/>
    <w:rsid w:val="00082DD0"/>
    <w:rsid w:val="00082F41"/>
    <w:rsid w:val="000830D3"/>
    <w:rsid w:val="00083215"/>
    <w:rsid w:val="00083390"/>
    <w:rsid w:val="00083996"/>
    <w:rsid w:val="00083C71"/>
    <w:rsid w:val="00084002"/>
    <w:rsid w:val="00084930"/>
    <w:rsid w:val="0008495D"/>
    <w:rsid w:val="00084D22"/>
    <w:rsid w:val="00084E30"/>
    <w:rsid w:val="000854D7"/>
    <w:rsid w:val="000855DD"/>
    <w:rsid w:val="000858BB"/>
    <w:rsid w:val="0008597F"/>
    <w:rsid w:val="00085AA9"/>
    <w:rsid w:val="00085AEC"/>
    <w:rsid w:val="00085F81"/>
    <w:rsid w:val="000863AD"/>
    <w:rsid w:val="0008656E"/>
    <w:rsid w:val="00086763"/>
    <w:rsid w:val="000869F5"/>
    <w:rsid w:val="00086B9B"/>
    <w:rsid w:val="00086D5B"/>
    <w:rsid w:val="00086F5A"/>
    <w:rsid w:val="00087088"/>
    <w:rsid w:val="000871FE"/>
    <w:rsid w:val="00087485"/>
    <w:rsid w:val="0008748D"/>
    <w:rsid w:val="000877DB"/>
    <w:rsid w:val="00087842"/>
    <w:rsid w:val="00087856"/>
    <w:rsid w:val="00087A30"/>
    <w:rsid w:val="00087A40"/>
    <w:rsid w:val="00087D10"/>
    <w:rsid w:val="00087DDF"/>
    <w:rsid w:val="0009006F"/>
    <w:rsid w:val="0009022C"/>
    <w:rsid w:val="0009042A"/>
    <w:rsid w:val="00090434"/>
    <w:rsid w:val="000904B1"/>
    <w:rsid w:val="00090623"/>
    <w:rsid w:val="00090712"/>
    <w:rsid w:val="0009095A"/>
    <w:rsid w:val="00090A52"/>
    <w:rsid w:val="00090AAF"/>
    <w:rsid w:val="00090BA5"/>
    <w:rsid w:val="000910D8"/>
    <w:rsid w:val="000910EF"/>
    <w:rsid w:val="000912A0"/>
    <w:rsid w:val="000913DC"/>
    <w:rsid w:val="0009144A"/>
    <w:rsid w:val="00091728"/>
    <w:rsid w:val="0009176B"/>
    <w:rsid w:val="00091AD7"/>
    <w:rsid w:val="00091BBC"/>
    <w:rsid w:val="00091D3B"/>
    <w:rsid w:val="00091D46"/>
    <w:rsid w:val="00091E94"/>
    <w:rsid w:val="00091EE3"/>
    <w:rsid w:val="00091F6C"/>
    <w:rsid w:val="000920F4"/>
    <w:rsid w:val="000922E4"/>
    <w:rsid w:val="00092514"/>
    <w:rsid w:val="00092771"/>
    <w:rsid w:val="0009293C"/>
    <w:rsid w:val="00092951"/>
    <w:rsid w:val="0009297A"/>
    <w:rsid w:val="00092A45"/>
    <w:rsid w:val="00092AF3"/>
    <w:rsid w:val="00092C17"/>
    <w:rsid w:val="00092CFA"/>
    <w:rsid w:val="00092D01"/>
    <w:rsid w:val="00092F12"/>
    <w:rsid w:val="000930EF"/>
    <w:rsid w:val="000931F4"/>
    <w:rsid w:val="0009342B"/>
    <w:rsid w:val="00093742"/>
    <w:rsid w:val="000937F7"/>
    <w:rsid w:val="000938F3"/>
    <w:rsid w:val="00093A04"/>
    <w:rsid w:val="00093DED"/>
    <w:rsid w:val="00093E08"/>
    <w:rsid w:val="00093FEB"/>
    <w:rsid w:val="0009406E"/>
    <w:rsid w:val="00094188"/>
    <w:rsid w:val="00094194"/>
    <w:rsid w:val="00094697"/>
    <w:rsid w:val="000947D5"/>
    <w:rsid w:val="000948DA"/>
    <w:rsid w:val="000949DD"/>
    <w:rsid w:val="00094A4D"/>
    <w:rsid w:val="00094B4D"/>
    <w:rsid w:val="00094CBE"/>
    <w:rsid w:val="00095814"/>
    <w:rsid w:val="00095938"/>
    <w:rsid w:val="00095AC2"/>
    <w:rsid w:val="00095D89"/>
    <w:rsid w:val="0009645D"/>
    <w:rsid w:val="00096698"/>
    <w:rsid w:val="00096AE2"/>
    <w:rsid w:val="00096DC6"/>
    <w:rsid w:val="000973E4"/>
    <w:rsid w:val="000974A1"/>
    <w:rsid w:val="00097703"/>
    <w:rsid w:val="00097C4B"/>
    <w:rsid w:val="00097C98"/>
    <w:rsid w:val="00097E59"/>
    <w:rsid w:val="000A02F1"/>
    <w:rsid w:val="000A050F"/>
    <w:rsid w:val="000A063A"/>
    <w:rsid w:val="000A067C"/>
    <w:rsid w:val="000A07E8"/>
    <w:rsid w:val="000A0898"/>
    <w:rsid w:val="000A0922"/>
    <w:rsid w:val="000A0D5D"/>
    <w:rsid w:val="000A0DAA"/>
    <w:rsid w:val="000A0EEB"/>
    <w:rsid w:val="000A0FE2"/>
    <w:rsid w:val="000A11F5"/>
    <w:rsid w:val="000A1383"/>
    <w:rsid w:val="000A1456"/>
    <w:rsid w:val="000A1519"/>
    <w:rsid w:val="000A15D9"/>
    <w:rsid w:val="000A1606"/>
    <w:rsid w:val="000A1A5B"/>
    <w:rsid w:val="000A1AC1"/>
    <w:rsid w:val="000A1CDF"/>
    <w:rsid w:val="000A1EA5"/>
    <w:rsid w:val="000A2040"/>
    <w:rsid w:val="000A2084"/>
    <w:rsid w:val="000A20A0"/>
    <w:rsid w:val="000A224B"/>
    <w:rsid w:val="000A255B"/>
    <w:rsid w:val="000A2659"/>
    <w:rsid w:val="000A2669"/>
    <w:rsid w:val="000A2688"/>
    <w:rsid w:val="000A2769"/>
    <w:rsid w:val="000A2965"/>
    <w:rsid w:val="000A2E0A"/>
    <w:rsid w:val="000A2EE8"/>
    <w:rsid w:val="000A3055"/>
    <w:rsid w:val="000A338D"/>
    <w:rsid w:val="000A386F"/>
    <w:rsid w:val="000A38E7"/>
    <w:rsid w:val="000A391D"/>
    <w:rsid w:val="000A3993"/>
    <w:rsid w:val="000A3CD6"/>
    <w:rsid w:val="000A4130"/>
    <w:rsid w:val="000A4154"/>
    <w:rsid w:val="000A44CB"/>
    <w:rsid w:val="000A47F5"/>
    <w:rsid w:val="000A490B"/>
    <w:rsid w:val="000A4972"/>
    <w:rsid w:val="000A4C1C"/>
    <w:rsid w:val="000A4D61"/>
    <w:rsid w:val="000A4FBE"/>
    <w:rsid w:val="000A4FD1"/>
    <w:rsid w:val="000A50C8"/>
    <w:rsid w:val="000A50D9"/>
    <w:rsid w:val="000A54CA"/>
    <w:rsid w:val="000A558D"/>
    <w:rsid w:val="000A5624"/>
    <w:rsid w:val="000A566D"/>
    <w:rsid w:val="000A570E"/>
    <w:rsid w:val="000A5766"/>
    <w:rsid w:val="000A57F2"/>
    <w:rsid w:val="000A5925"/>
    <w:rsid w:val="000A597F"/>
    <w:rsid w:val="000A59A5"/>
    <w:rsid w:val="000A5AB2"/>
    <w:rsid w:val="000A5C36"/>
    <w:rsid w:val="000A61F5"/>
    <w:rsid w:val="000A63C2"/>
    <w:rsid w:val="000A6405"/>
    <w:rsid w:val="000A65BF"/>
    <w:rsid w:val="000A680A"/>
    <w:rsid w:val="000A6DE8"/>
    <w:rsid w:val="000A700A"/>
    <w:rsid w:val="000A7187"/>
    <w:rsid w:val="000A7F79"/>
    <w:rsid w:val="000A7F94"/>
    <w:rsid w:val="000A7FFE"/>
    <w:rsid w:val="000B0005"/>
    <w:rsid w:val="000B0027"/>
    <w:rsid w:val="000B01DA"/>
    <w:rsid w:val="000B034F"/>
    <w:rsid w:val="000B0392"/>
    <w:rsid w:val="000B07CE"/>
    <w:rsid w:val="000B0BA4"/>
    <w:rsid w:val="000B0C78"/>
    <w:rsid w:val="000B0DF8"/>
    <w:rsid w:val="000B0EB3"/>
    <w:rsid w:val="000B118E"/>
    <w:rsid w:val="000B11C2"/>
    <w:rsid w:val="000B11E3"/>
    <w:rsid w:val="000B1206"/>
    <w:rsid w:val="000B1339"/>
    <w:rsid w:val="000B16FF"/>
    <w:rsid w:val="000B17CE"/>
    <w:rsid w:val="000B17D5"/>
    <w:rsid w:val="000B1B75"/>
    <w:rsid w:val="000B1C13"/>
    <w:rsid w:val="000B1C5A"/>
    <w:rsid w:val="000B1CDA"/>
    <w:rsid w:val="000B1E88"/>
    <w:rsid w:val="000B1FB4"/>
    <w:rsid w:val="000B2028"/>
    <w:rsid w:val="000B2261"/>
    <w:rsid w:val="000B247C"/>
    <w:rsid w:val="000B24A0"/>
    <w:rsid w:val="000B26A1"/>
    <w:rsid w:val="000B2764"/>
    <w:rsid w:val="000B2AB0"/>
    <w:rsid w:val="000B2BA2"/>
    <w:rsid w:val="000B2C02"/>
    <w:rsid w:val="000B3678"/>
    <w:rsid w:val="000B3907"/>
    <w:rsid w:val="000B3944"/>
    <w:rsid w:val="000B3979"/>
    <w:rsid w:val="000B39A3"/>
    <w:rsid w:val="000B3BCE"/>
    <w:rsid w:val="000B3D65"/>
    <w:rsid w:val="000B403C"/>
    <w:rsid w:val="000B42D2"/>
    <w:rsid w:val="000B4DD6"/>
    <w:rsid w:val="000B4EAE"/>
    <w:rsid w:val="000B5191"/>
    <w:rsid w:val="000B5213"/>
    <w:rsid w:val="000B5444"/>
    <w:rsid w:val="000B5578"/>
    <w:rsid w:val="000B5642"/>
    <w:rsid w:val="000B5B67"/>
    <w:rsid w:val="000B5C64"/>
    <w:rsid w:val="000B5C76"/>
    <w:rsid w:val="000B5F27"/>
    <w:rsid w:val="000B5F34"/>
    <w:rsid w:val="000B6181"/>
    <w:rsid w:val="000B6289"/>
    <w:rsid w:val="000B62A4"/>
    <w:rsid w:val="000B62FF"/>
    <w:rsid w:val="000B65D1"/>
    <w:rsid w:val="000B6884"/>
    <w:rsid w:val="000B689A"/>
    <w:rsid w:val="000B69F2"/>
    <w:rsid w:val="000B6B7C"/>
    <w:rsid w:val="000B6CEF"/>
    <w:rsid w:val="000B6ED8"/>
    <w:rsid w:val="000B70B5"/>
    <w:rsid w:val="000B72A1"/>
    <w:rsid w:val="000B751D"/>
    <w:rsid w:val="000B782E"/>
    <w:rsid w:val="000B787B"/>
    <w:rsid w:val="000B7908"/>
    <w:rsid w:val="000B79F3"/>
    <w:rsid w:val="000B7BF3"/>
    <w:rsid w:val="000B7CAF"/>
    <w:rsid w:val="000B7E96"/>
    <w:rsid w:val="000C0060"/>
    <w:rsid w:val="000C0396"/>
    <w:rsid w:val="000C03A1"/>
    <w:rsid w:val="000C06A2"/>
    <w:rsid w:val="000C085A"/>
    <w:rsid w:val="000C0A19"/>
    <w:rsid w:val="000C0AB3"/>
    <w:rsid w:val="000C1099"/>
    <w:rsid w:val="000C119F"/>
    <w:rsid w:val="000C1605"/>
    <w:rsid w:val="000C1734"/>
    <w:rsid w:val="000C1817"/>
    <w:rsid w:val="000C1F3D"/>
    <w:rsid w:val="000C21A9"/>
    <w:rsid w:val="000C235C"/>
    <w:rsid w:val="000C23B8"/>
    <w:rsid w:val="000C2529"/>
    <w:rsid w:val="000C26FD"/>
    <w:rsid w:val="000C2761"/>
    <w:rsid w:val="000C296D"/>
    <w:rsid w:val="000C2B22"/>
    <w:rsid w:val="000C2D7C"/>
    <w:rsid w:val="000C2FA0"/>
    <w:rsid w:val="000C3301"/>
    <w:rsid w:val="000C3646"/>
    <w:rsid w:val="000C36CA"/>
    <w:rsid w:val="000C37CE"/>
    <w:rsid w:val="000C3A18"/>
    <w:rsid w:val="000C3ADB"/>
    <w:rsid w:val="000C3CEA"/>
    <w:rsid w:val="000C400F"/>
    <w:rsid w:val="000C419A"/>
    <w:rsid w:val="000C4341"/>
    <w:rsid w:val="000C45E6"/>
    <w:rsid w:val="000C47F4"/>
    <w:rsid w:val="000C4A6C"/>
    <w:rsid w:val="000C4E35"/>
    <w:rsid w:val="000C4EFC"/>
    <w:rsid w:val="000C4F24"/>
    <w:rsid w:val="000C510F"/>
    <w:rsid w:val="000C520F"/>
    <w:rsid w:val="000C565A"/>
    <w:rsid w:val="000C56AE"/>
    <w:rsid w:val="000C56EC"/>
    <w:rsid w:val="000C5714"/>
    <w:rsid w:val="000C5877"/>
    <w:rsid w:val="000C58EE"/>
    <w:rsid w:val="000C58F7"/>
    <w:rsid w:val="000C591F"/>
    <w:rsid w:val="000C5923"/>
    <w:rsid w:val="000C59D0"/>
    <w:rsid w:val="000C5A29"/>
    <w:rsid w:val="000C5D29"/>
    <w:rsid w:val="000C5EB8"/>
    <w:rsid w:val="000C5FE9"/>
    <w:rsid w:val="000C6100"/>
    <w:rsid w:val="000C636E"/>
    <w:rsid w:val="000C63A0"/>
    <w:rsid w:val="000C6521"/>
    <w:rsid w:val="000C6883"/>
    <w:rsid w:val="000C692F"/>
    <w:rsid w:val="000C6A2F"/>
    <w:rsid w:val="000C6DAB"/>
    <w:rsid w:val="000C7149"/>
    <w:rsid w:val="000C72DF"/>
    <w:rsid w:val="000C7580"/>
    <w:rsid w:val="000C76E3"/>
    <w:rsid w:val="000C76F2"/>
    <w:rsid w:val="000C777C"/>
    <w:rsid w:val="000C7C4A"/>
    <w:rsid w:val="000C7EDA"/>
    <w:rsid w:val="000C7F42"/>
    <w:rsid w:val="000D00F8"/>
    <w:rsid w:val="000D01C3"/>
    <w:rsid w:val="000D07DE"/>
    <w:rsid w:val="000D0894"/>
    <w:rsid w:val="000D09BF"/>
    <w:rsid w:val="000D0A9E"/>
    <w:rsid w:val="000D0B01"/>
    <w:rsid w:val="000D0C41"/>
    <w:rsid w:val="000D11ED"/>
    <w:rsid w:val="000D12B7"/>
    <w:rsid w:val="000D1509"/>
    <w:rsid w:val="000D16EF"/>
    <w:rsid w:val="000D1783"/>
    <w:rsid w:val="000D1851"/>
    <w:rsid w:val="000D19A2"/>
    <w:rsid w:val="000D19D9"/>
    <w:rsid w:val="000D1A84"/>
    <w:rsid w:val="000D1AD5"/>
    <w:rsid w:val="000D1C5E"/>
    <w:rsid w:val="000D200A"/>
    <w:rsid w:val="000D208A"/>
    <w:rsid w:val="000D226F"/>
    <w:rsid w:val="000D239B"/>
    <w:rsid w:val="000D23B0"/>
    <w:rsid w:val="000D2500"/>
    <w:rsid w:val="000D262E"/>
    <w:rsid w:val="000D26DC"/>
    <w:rsid w:val="000D2866"/>
    <w:rsid w:val="000D2B39"/>
    <w:rsid w:val="000D307A"/>
    <w:rsid w:val="000D3594"/>
    <w:rsid w:val="000D3721"/>
    <w:rsid w:val="000D3836"/>
    <w:rsid w:val="000D3850"/>
    <w:rsid w:val="000D389C"/>
    <w:rsid w:val="000D39FF"/>
    <w:rsid w:val="000D3B07"/>
    <w:rsid w:val="000D3C64"/>
    <w:rsid w:val="000D3CAB"/>
    <w:rsid w:val="000D3E66"/>
    <w:rsid w:val="000D3E99"/>
    <w:rsid w:val="000D43F3"/>
    <w:rsid w:val="000D441B"/>
    <w:rsid w:val="000D449E"/>
    <w:rsid w:val="000D45C4"/>
    <w:rsid w:val="000D4708"/>
    <w:rsid w:val="000D4851"/>
    <w:rsid w:val="000D4AEE"/>
    <w:rsid w:val="000D4D05"/>
    <w:rsid w:val="000D4EC7"/>
    <w:rsid w:val="000D508B"/>
    <w:rsid w:val="000D55D8"/>
    <w:rsid w:val="000D574C"/>
    <w:rsid w:val="000D5780"/>
    <w:rsid w:val="000D57E2"/>
    <w:rsid w:val="000D5863"/>
    <w:rsid w:val="000D5950"/>
    <w:rsid w:val="000D5DE9"/>
    <w:rsid w:val="000D5DEF"/>
    <w:rsid w:val="000D5E75"/>
    <w:rsid w:val="000D6283"/>
    <w:rsid w:val="000D6356"/>
    <w:rsid w:val="000D65D5"/>
    <w:rsid w:val="000D6BDA"/>
    <w:rsid w:val="000D6C64"/>
    <w:rsid w:val="000D6E31"/>
    <w:rsid w:val="000D6E43"/>
    <w:rsid w:val="000D77CE"/>
    <w:rsid w:val="000D77ED"/>
    <w:rsid w:val="000D7872"/>
    <w:rsid w:val="000D7975"/>
    <w:rsid w:val="000D7A9B"/>
    <w:rsid w:val="000D7D3B"/>
    <w:rsid w:val="000D7F03"/>
    <w:rsid w:val="000E00D8"/>
    <w:rsid w:val="000E017E"/>
    <w:rsid w:val="000E0559"/>
    <w:rsid w:val="000E063B"/>
    <w:rsid w:val="000E08B7"/>
    <w:rsid w:val="000E0A56"/>
    <w:rsid w:val="000E0F70"/>
    <w:rsid w:val="000E0FB5"/>
    <w:rsid w:val="000E1017"/>
    <w:rsid w:val="000E101E"/>
    <w:rsid w:val="000E15A6"/>
    <w:rsid w:val="000E15DF"/>
    <w:rsid w:val="000E161A"/>
    <w:rsid w:val="000E162D"/>
    <w:rsid w:val="000E1801"/>
    <w:rsid w:val="000E19C2"/>
    <w:rsid w:val="000E1CFB"/>
    <w:rsid w:val="000E2128"/>
    <w:rsid w:val="000E21E0"/>
    <w:rsid w:val="000E24A5"/>
    <w:rsid w:val="000E2541"/>
    <w:rsid w:val="000E2566"/>
    <w:rsid w:val="000E2609"/>
    <w:rsid w:val="000E28DD"/>
    <w:rsid w:val="000E2CCE"/>
    <w:rsid w:val="000E2FBF"/>
    <w:rsid w:val="000E3241"/>
    <w:rsid w:val="000E3386"/>
    <w:rsid w:val="000E38E4"/>
    <w:rsid w:val="000E3A58"/>
    <w:rsid w:val="000E41E1"/>
    <w:rsid w:val="000E41F3"/>
    <w:rsid w:val="000E437C"/>
    <w:rsid w:val="000E43FE"/>
    <w:rsid w:val="000E442D"/>
    <w:rsid w:val="000E45CE"/>
    <w:rsid w:val="000E4798"/>
    <w:rsid w:val="000E49BA"/>
    <w:rsid w:val="000E4E4D"/>
    <w:rsid w:val="000E4FAA"/>
    <w:rsid w:val="000E50C6"/>
    <w:rsid w:val="000E526F"/>
    <w:rsid w:val="000E552C"/>
    <w:rsid w:val="000E59A3"/>
    <w:rsid w:val="000E5B77"/>
    <w:rsid w:val="000E5BB6"/>
    <w:rsid w:val="000E5C6E"/>
    <w:rsid w:val="000E6122"/>
    <w:rsid w:val="000E6208"/>
    <w:rsid w:val="000E624F"/>
    <w:rsid w:val="000E65CD"/>
    <w:rsid w:val="000E67ED"/>
    <w:rsid w:val="000E6B0D"/>
    <w:rsid w:val="000E6BD2"/>
    <w:rsid w:val="000E6FB8"/>
    <w:rsid w:val="000E6FF0"/>
    <w:rsid w:val="000E75D7"/>
    <w:rsid w:val="000E76CD"/>
    <w:rsid w:val="000E77B7"/>
    <w:rsid w:val="000E7BBA"/>
    <w:rsid w:val="000E7BD3"/>
    <w:rsid w:val="000E7D53"/>
    <w:rsid w:val="000F0678"/>
    <w:rsid w:val="000F0C48"/>
    <w:rsid w:val="000F0EDB"/>
    <w:rsid w:val="000F111E"/>
    <w:rsid w:val="000F125A"/>
    <w:rsid w:val="000F18B9"/>
    <w:rsid w:val="000F1BA7"/>
    <w:rsid w:val="000F1CA4"/>
    <w:rsid w:val="000F1DC4"/>
    <w:rsid w:val="000F1EAB"/>
    <w:rsid w:val="000F1FFF"/>
    <w:rsid w:val="000F22E1"/>
    <w:rsid w:val="000F2307"/>
    <w:rsid w:val="000F2370"/>
    <w:rsid w:val="000F23BE"/>
    <w:rsid w:val="000F2567"/>
    <w:rsid w:val="000F26BD"/>
    <w:rsid w:val="000F2803"/>
    <w:rsid w:val="000F2952"/>
    <w:rsid w:val="000F295F"/>
    <w:rsid w:val="000F2C43"/>
    <w:rsid w:val="000F2D54"/>
    <w:rsid w:val="000F2FD5"/>
    <w:rsid w:val="000F31B8"/>
    <w:rsid w:val="000F346D"/>
    <w:rsid w:val="000F35FC"/>
    <w:rsid w:val="000F360B"/>
    <w:rsid w:val="000F37DE"/>
    <w:rsid w:val="000F39B3"/>
    <w:rsid w:val="000F3AA2"/>
    <w:rsid w:val="000F3B47"/>
    <w:rsid w:val="000F4105"/>
    <w:rsid w:val="000F4554"/>
    <w:rsid w:val="000F464B"/>
    <w:rsid w:val="000F47B6"/>
    <w:rsid w:val="000F49A7"/>
    <w:rsid w:val="000F4FB5"/>
    <w:rsid w:val="000F4FCB"/>
    <w:rsid w:val="000F5145"/>
    <w:rsid w:val="000F5281"/>
    <w:rsid w:val="000F5A11"/>
    <w:rsid w:val="000F5A77"/>
    <w:rsid w:val="000F5C1E"/>
    <w:rsid w:val="000F5DA7"/>
    <w:rsid w:val="000F5E5D"/>
    <w:rsid w:val="000F5EEE"/>
    <w:rsid w:val="000F6668"/>
    <w:rsid w:val="000F692E"/>
    <w:rsid w:val="000F69E3"/>
    <w:rsid w:val="000F6ACE"/>
    <w:rsid w:val="000F6CC9"/>
    <w:rsid w:val="000F701E"/>
    <w:rsid w:val="000F7265"/>
    <w:rsid w:val="000F72BB"/>
    <w:rsid w:val="000F79DE"/>
    <w:rsid w:val="000F7A38"/>
    <w:rsid w:val="000F7BFC"/>
    <w:rsid w:val="000F7E6E"/>
    <w:rsid w:val="000F7F9B"/>
    <w:rsid w:val="00100042"/>
    <w:rsid w:val="00100623"/>
    <w:rsid w:val="001006A4"/>
    <w:rsid w:val="001006FA"/>
    <w:rsid w:val="00100758"/>
    <w:rsid w:val="00100870"/>
    <w:rsid w:val="00100C95"/>
    <w:rsid w:val="00100CEB"/>
    <w:rsid w:val="00100CEE"/>
    <w:rsid w:val="00100D9A"/>
    <w:rsid w:val="00100DF5"/>
    <w:rsid w:val="00100E5E"/>
    <w:rsid w:val="0010109F"/>
    <w:rsid w:val="001012F4"/>
    <w:rsid w:val="001013C4"/>
    <w:rsid w:val="0010143D"/>
    <w:rsid w:val="001014C0"/>
    <w:rsid w:val="0010179F"/>
    <w:rsid w:val="0010187C"/>
    <w:rsid w:val="00101BE5"/>
    <w:rsid w:val="00101BF3"/>
    <w:rsid w:val="00101C8B"/>
    <w:rsid w:val="00101E54"/>
    <w:rsid w:val="00101F51"/>
    <w:rsid w:val="00102023"/>
    <w:rsid w:val="00102200"/>
    <w:rsid w:val="001027EA"/>
    <w:rsid w:val="00102AF7"/>
    <w:rsid w:val="00102F45"/>
    <w:rsid w:val="001030DA"/>
    <w:rsid w:val="0010344E"/>
    <w:rsid w:val="001034E2"/>
    <w:rsid w:val="00103576"/>
    <w:rsid w:val="001035EA"/>
    <w:rsid w:val="0010363C"/>
    <w:rsid w:val="00103CA7"/>
    <w:rsid w:val="00103F1C"/>
    <w:rsid w:val="001040DD"/>
    <w:rsid w:val="001042AB"/>
    <w:rsid w:val="0010443C"/>
    <w:rsid w:val="00104455"/>
    <w:rsid w:val="00104480"/>
    <w:rsid w:val="0010459F"/>
    <w:rsid w:val="00104670"/>
    <w:rsid w:val="00104779"/>
    <w:rsid w:val="001047E6"/>
    <w:rsid w:val="0010489D"/>
    <w:rsid w:val="001050CE"/>
    <w:rsid w:val="001051AE"/>
    <w:rsid w:val="0010522F"/>
    <w:rsid w:val="00105295"/>
    <w:rsid w:val="00105364"/>
    <w:rsid w:val="0010567A"/>
    <w:rsid w:val="00105738"/>
    <w:rsid w:val="001057E9"/>
    <w:rsid w:val="00105849"/>
    <w:rsid w:val="00105880"/>
    <w:rsid w:val="0010588A"/>
    <w:rsid w:val="00105958"/>
    <w:rsid w:val="00105C13"/>
    <w:rsid w:val="001064C7"/>
    <w:rsid w:val="0010650A"/>
    <w:rsid w:val="001068D9"/>
    <w:rsid w:val="0010696E"/>
    <w:rsid w:val="001069AE"/>
    <w:rsid w:val="00106D66"/>
    <w:rsid w:val="00106D6B"/>
    <w:rsid w:val="0010728B"/>
    <w:rsid w:val="001078EF"/>
    <w:rsid w:val="00107CD8"/>
    <w:rsid w:val="00107F55"/>
    <w:rsid w:val="00110569"/>
    <w:rsid w:val="0011097E"/>
    <w:rsid w:val="00110DBD"/>
    <w:rsid w:val="00110E00"/>
    <w:rsid w:val="00110FEB"/>
    <w:rsid w:val="0011148D"/>
    <w:rsid w:val="001114B0"/>
    <w:rsid w:val="001118CE"/>
    <w:rsid w:val="00111A3C"/>
    <w:rsid w:val="00111AEF"/>
    <w:rsid w:val="00111E4A"/>
    <w:rsid w:val="00111FDA"/>
    <w:rsid w:val="0011221F"/>
    <w:rsid w:val="00112338"/>
    <w:rsid w:val="00112602"/>
    <w:rsid w:val="001126CE"/>
    <w:rsid w:val="00112976"/>
    <w:rsid w:val="001129B9"/>
    <w:rsid w:val="00112B94"/>
    <w:rsid w:val="00112E95"/>
    <w:rsid w:val="00112F35"/>
    <w:rsid w:val="00112F6F"/>
    <w:rsid w:val="00112FF3"/>
    <w:rsid w:val="00113018"/>
    <w:rsid w:val="00113089"/>
    <w:rsid w:val="00113202"/>
    <w:rsid w:val="00113365"/>
    <w:rsid w:val="00113399"/>
    <w:rsid w:val="0011339B"/>
    <w:rsid w:val="00113549"/>
    <w:rsid w:val="0011358F"/>
    <w:rsid w:val="001135B6"/>
    <w:rsid w:val="001135D0"/>
    <w:rsid w:val="001137FC"/>
    <w:rsid w:val="001138DA"/>
    <w:rsid w:val="00113A99"/>
    <w:rsid w:val="00113AF3"/>
    <w:rsid w:val="00113C91"/>
    <w:rsid w:val="00113CD8"/>
    <w:rsid w:val="00113F4B"/>
    <w:rsid w:val="0011410E"/>
    <w:rsid w:val="001141E1"/>
    <w:rsid w:val="00114293"/>
    <w:rsid w:val="00114299"/>
    <w:rsid w:val="00114359"/>
    <w:rsid w:val="00114415"/>
    <w:rsid w:val="0011447D"/>
    <w:rsid w:val="0011472F"/>
    <w:rsid w:val="001147BE"/>
    <w:rsid w:val="00114809"/>
    <w:rsid w:val="001149EF"/>
    <w:rsid w:val="001149F2"/>
    <w:rsid w:val="00114CBE"/>
    <w:rsid w:val="00114D94"/>
    <w:rsid w:val="00114F7B"/>
    <w:rsid w:val="0011504A"/>
    <w:rsid w:val="00115105"/>
    <w:rsid w:val="001153B9"/>
    <w:rsid w:val="0011598F"/>
    <w:rsid w:val="001159F0"/>
    <w:rsid w:val="00115B47"/>
    <w:rsid w:val="00115B92"/>
    <w:rsid w:val="001163CA"/>
    <w:rsid w:val="001164A2"/>
    <w:rsid w:val="001166AE"/>
    <w:rsid w:val="00116777"/>
    <w:rsid w:val="0011702C"/>
    <w:rsid w:val="0011703B"/>
    <w:rsid w:val="001170D4"/>
    <w:rsid w:val="0011717D"/>
    <w:rsid w:val="0011717F"/>
    <w:rsid w:val="00117468"/>
    <w:rsid w:val="00117480"/>
    <w:rsid w:val="00117A7A"/>
    <w:rsid w:val="00117D0D"/>
    <w:rsid w:val="00117D57"/>
    <w:rsid w:val="00117DA9"/>
    <w:rsid w:val="00117DAD"/>
    <w:rsid w:val="001201F2"/>
    <w:rsid w:val="00120227"/>
    <w:rsid w:val="00120443"/>
    <w:rsid w:val="00120562"/>
    <w:rsid w:val="00120619"/>
    <w:rsid w:val="00120787"/>
    <w:rsid w:val="001207B5"/>
    <w:rsid w:val="00120827"/>
    <w:rsid w:val="00120B9F"/>
    <w:rsid w:val="00120BF6"/>
    <w:rsid w:val="00120CBD"/>
    <w:rsid w:val="00120D48"/>
    <w:rsid w:val="0012126A"/>
    <w:rsid w:val="001212D1"/>
    <w:rsid w:val="001213DC"/>
    <w:rsid w:val="00121674"/>
    <w:rsid w:val="00121853"/>
    <w:rsid w:val="00121A28"/>
    <w:rsid w:val="00121B8E"/>
    <w:rsid w:val="00121BB4"/>
    <w:rsid w:val="00121C9E"/>
    <w:rsid w:val="00121E6A"/>
    <w:rsid w:val="00122300"/>
    <w:rsid w:val="001223A4"/>
    <w:rsid w:val="001224C1"/>
    <w:rsid w:val="001224DA"/>
    <w:rsid w:val="00122580"/>
    <w:rsid w:val="00122657"/>
    <w:rsid w:val="001228B0"/>
    <w:rsid w:val="00122AD5"/>
    <w:rsid w:val="00122AF9"/>
    <w:rsid w:val="00122BC3"/>
    <w:rsid w:val="00122FBE"/>
    <w:rsid w:val="0012300E"/>
    <w:rsid w:val="0012314D"/>
    <w:rsid w:val="0012392A"/>
    <w:rsid w:val="0012392E"/>
    <w:rsid w:val="001239FF"/>
    <w:rsid w:val="00123DE0"/>
    <w:rsid w:val="00123E0D"/>
    <w:rsid w:val="001246A5"/>
    <w:rsid w:val="00124AD6"/>
    <w:rsid w:val="00124C1A"/>
    <w:rsid w:val="00124CB0"/>
    <w:rsid w:val="00124E0F"/>
    <w:rsid w:val="00124F17"/>
    <w:rsid w:val="0012509D"/>
    <w:rsid w:val="001258F8"/>
    <w:rsid w:val="00125AB4"/>
    <w:rsid w:val="00125C0B"/>
    <w:rsid w:val="00125FDC"/>
    <w:rsid w:val="001262D8"/>
    <w:rsid w:val="0012640C"/>
    <w:rsid w:val="00126618"/>
    <w:rsid w:val="00126685"/>
    <w:rsid w:val="00126832"/>
    <w:rsid w:val="001268D0"/>
    <w:rsid w:val="00126E0F"/>
    <w:rsid w:val="00126E1E"/>
    <w:rsid w:val="0012755A"/>
    <w:rsid w:val="001276C1"/>
    <w:rsid w:val="00127736"/>
    <w:rsid w:val="001277F1"/>
    <w:rsid w:val="00127870"/>
    <w:rsid w:val="00127931"/>
    <w:rsid w:val="00127963"/>
    <w:rsid w:val="00127986"/>
    <w:rsid w:val="00130037"/>
    <w:rsid w:val="00130210"/>
    <w:rsid w:val="001302EB"/>
    <w:rsid w:val="00130358"/>
    <w:rsid w:val="001304B7"/>
    <w:rsid w:val="00130841"/>
    <w:rsid w:val="0013097C"/>
    <w:rsid w:val="00130C14"/>
    <w:rsid w:val="00130E2E"/>
    <w:rsid w:val="00130E7F"/>
    <w:rsid w:val="00130EBB"/>
    <w:rsid w:val="0013124A"/>
    <w:rsid w:val="00131826"/>
    <w:rsid w:val="00131FB4"/>
    <w:rsid w:val="001325DE"/>
    <w:rsid w:val="00132656"/>
    <w:rsid w:val="001328DC"/>
    <w:rsid w:val="00132964"/>
    <w:rsid w:val="00132D09"/>
    <w:rsid w:val="00132F19"/>
    <w:rsid w:val="00133028"/>
    <w:rsid w:val="0013314C"/>
    <w:rsid w:val="001334C1"/>
    <w:rsid w:val="00133756"/>
    <w:rsid w:val="001337A1"/>
    <w:rsid w:val="001338DC"/>
    <w:rsid w:val="00133D8A"/>
    <w:rsid w:val="00133E35"/>
    <w:rsid w:val="00133FB7"/>
    <w:rsid w:val="001347B8"/>
    <w:rsid w:val="00134D6C"/>
    <w:rsid w:val="00134FF0"/>
    <w:rsid w:val="00135154"/>
    <w:rsid w:val="00135370"/>
    <w:rsid w:val="0013538A"/>
    <w:rsid w:val="001353D5"/>
    <w:rsid w:val="001355E5"/>
    <w:rsid w:val="0013584D"/>
    <w:rsid w:val="00135857"/>
    <w:rsid w:val="0013596D"/>
    <w:rsid w:val="00135990"/>
    <w:rsid w:val="00135C7F"/>
    <w:rsid w:val="00135DFE"/>
    <w:rsid w:val="00136B96"/>
    <w:rsid w:val="00136C7C"/>
    <w:rsid w:val="001370F2"/>
    <w:rsid w:val="00137179"/>
    <w:rsid w:val="001373F6"/>
    <w:rsid w:val="00137463"/>
    <w:rsid w:val="001375D3"/>
    <w:rsid w:val="00137A17"/>
    <w:rsid w:val="00137A9E"/>
    <w:rsid w:val="00137C12"/>
    <w:rsid w:val="001404B1"/>
    <w:rsid w:val="001404D8"/>
    <w:rsid w:val="00140578"/>
    <w:rsid w:val="00140697"/>
    <w:rsid w:val="00140990"/>
    <w:rsid w:val="00140B8D"/>
    <w:rsid w:val="00140DA3"/>
    <w:rsid w:val="00140FC5"/>
    <w:rsid w:val="0014103F"/>
    <w:rsid w:val="001410CE"/>
    <w:rsid w:val="00141359"/>
    <w:rsid w:val="00141381"/>
    <w:rsid w:val="001413F2"/>
    <w:rsid w:val="00141472"/>
    <w:rsid w:val="0014147A"/>
    <w:rsid w:val="00141510"/>
    <w:rsid w:val="00141629"/>
    <w:rsid w:val="00141CB5"/>
    <w:rsid w:val="00141D6A"/>
    <w:rsid w:val="00141E5F"/>
    <w:rsid w:val="00142254"/>
    <w:rsid w:val="001422DD"/>
    <w:rsid w:val="001424DB"/>
    <w:rsid w:val="00142A75"/>
    <w:rsid w:val="00142C07"/>
    <w:rsid w:val="00142D69"/>
    <w:rsid w:val="001430B7"/>
    <w:rsid w:val="0014357E"/>
    <w:rsid w:val="00143AF8"/>
    <w:rsid w:val="00143B06"/>
    <w:rsid w:val="00143BB3"/>
    <w:rsid w:val="00143C1E"/>
    <w:rsid w:val="00143CBD"/>
    <w:rsid w:val="00144016"/>
    <w:rsid w:val="00144391"/>
    <w:rsid w:val="0014439E"/>
    <w:rsid w:val="00144418"/>
    <w:rsid w:val="001444D0"/>
    <w:rsid w:val="001448AC"/>
    <w:rsid w:val="001448B0"/>
    <w:rsid w:val="00144AFA"/>
    <w:rsid w:val="00144F9A"/>
    <w:rsid w:val="001451E4"/>
    <w:rsid w:val="001452B3"/>
    <w:rsid w:val="00145A94"/>
    <w:rsid w:val="001460B3"/>
    <w:rsid w:val="00146149"/>
    <w:rsid w:val="00146293"/>
    <w:rsid w:val="001462F7"/>
    <w:rsid w:val="001464DF"/>
    <w:rsid w:val="00146A9E"/>
    <w:rsid w:val="00146BAD"/>
    <w:rsid w:val="00146D03"/>
    <w:rsid w:val="00146D32"/>
    <w:rsid w:val="00147544"/>
    <w:rsid w:val="0014773D"/>
    <w:rsid w:val="001477F7"/>
    <w:rsid w:val="001478A2"/>
    <w:rsid w:val="001478CE"/>
    <w:rsid w:val="00150BE9"/>
    <w:rsid w:val="00150C40"/>
    <w:rsid w:val="00150F9B"/>
    <w:rsid w:val="00150FA1"/>
    <w:rsid w:val="001514FB"/>
    <w:rsid w:val="00151582"/>
    <w:rsid w:val="00151631"/>
    <w:rsid w:val="00151691"/>
    <w:rsid w:val="0015180F"/>
    <w:rsid w:val="001519E2"/>
    <w:rsid w:val="00151DC0"/>
    <w:rsid w:val="00151ED5"/>
    <w:rsid w:val="00152466"/>
    <w:rsid w:val="001525E7"/>
    <w:rsid w:val="001525F4"/>
    <w:rsid w:val="0015291E"/>
    <w:rsid w:val="00152A1C"/>
    <w:rsid w:val="00152A86"/>
    <w:rsid w:val="00152C62"/>
    <w:rsid w:val="00152CE9"/>
    <w:rsid w:val="00153005"/>
    <w:rsid w:val="00153023"/>
    <w:rsid w:val="0015332B"/>
    <w:rsid w:val="0015334A"/>
    <w:rsid w:val="001534A5"/>
    <w:rsid w:val="00153574"/>
    <w:rsid w:val="001535C1"/>
    <w:rsid w:val="001536E3"/>
    <w:rsid w:val="001537E4"/>
    <w:rsid w:val="00153BF9"/>
    <w:rsid w:val="00153EB9"/>
    <w:rsid w:val="00154485"/>
    <w:rsid w:val="001546E8"/>
    <w:rsid w:val="00154AE5"/>
    <w:rsid w:val="00154C9A"/>
    <w:rsid w:val="00154CF3"/>
    <w:rsid w:val="00154DB5"/>
    <w:rsid w:val="00154EDF"/>
    <w:rsid w:val="0015511B"/>
    <w:rsid w:val="001556A7"/>
    <w:rsid w:val="00155C33"/>
    <w:rsid w:val="00155CD6"/>
    <w:rsid w:val="00155FA0"/>
    <w:rsid w:val="0015604F"/>
    <w:rsid w:val="001560E8"/>
    <w:rsid w:val="0015610C"/>
    <w:rsid w:val="00156130"/>
    <w:rsid w:val="001562E0"/>
    <w:rsid w:val="00156574"/>
    <w:rsid w:val="00156787"/>
    <w:rsid w:val="001567EC"/>
    <w:rsid w:val="00156A86"/>
    <w:rsid w:val="0015712D"/>
    <w:rsid w:val="00157254"/>
    <w:rsid w:val="0015727C"/>
    <w:rsid w:val="00157439"/>
    <w:rsid w:val="00157476"/>
    <w:rsid w:val="00157A18"/>
    <w:rsid w:val="0016004F"/>
    <w:rsid w:val="0016008D"/>
    <w:rsid w:val="00160B94"/>
    <w:rsid w:val="00160C1E"/>
    <w:rsid w:val="00161131"/>
    <w:rsid w:val="00161491"/>
    <w:rsid w:val="001614F0"/>
    <w:rsid w:val="0016181A"/>
    <w:rsid w:val="00161984"/>
    <w:rsid w:val="00161BA6"/>
    <w:rsid w:val="00161C5E"/>
    <w:rsid w:val="00161DFE"/>
    <w:rsid w:val="00161ECB"/>
    <w:rsid w:val="001620E0"/>
    <w:rsid w:val="0016219A"/>
    <w:rsid w:val="001621C5"/>
    <w:rsid w:val="001628D6"/>
    <w:rsid w:val="00162988"/>
    <w:rsid w:val="00162A4E"/>
    <w:rsid w:val="00162A52"/>
    <w:rsid w:val="00162C20"/>
    <w:rsid w:val="00162D10"/>
    <w:rsid w:val="00162FCE"/>
    <w:rsid w:val="00163348"/>
    <w:rsid w:val="00163479"/>
    <w:rsid w:val="0016365A"/>
    <w:rsid w:val="0016369A"/>
    <w:rsid w:val="0016385E"/>
    <w:rsid w:val="001638F8"/>
    <w:rsid w:val="00163D54"/>
    <w:rsid w:val="00163D6F"/>
    <w:rsid w:val="00164419"/>
    <w:rsid w:val="00164436"/>
    <w:rsid w:val="0016454A"/>
    <w:rsid w:val="00164776"/>
    <w:rsid w:val="001648F1"/>
    <w:rsid w:val="00164941"/>
    <w:rsid w:val="00164B23"/>
    <w:rsid w:val="00164D58"/>
    <w:rsid w:val="00164DBE"/>
    <w:rsid w:val="00164FAC"/>
    <w:rsid w:val="00165159"/>
    <w:rsid w:val="00165306"/>
    <w:rsid w:val="0016535A"/>
    <w:rsid w:val="001653C1"/>
    <w:rsid w:val="0016543C"/>
    <w:rsid w:val="00165729"/>
    <w:rsid w:val="001658B7"/>
    <w:rsid w:val="00165937"/>
    <w:rsid w:val="00165ACA"/>
    <w:rsid w:val="00165D46"/>
    <w:rsid w:val="00165D5C"/>
    <w:rsid w:val="00165D94"/>
    <w:rsid w:val="0016624A"/>
    <w:rsid w:val="00166393"/>
    <w:rsid w:val="001664DE"/>
    <w:rsid w:val="0016673D"/>
    <w:rsid w:val="00166A07"/>
    <w:rsid w:val="00166A31"/>
    <w:rsid w:val="00166CAC"/>
    <w:rsid w:val="00166E48"/>
    <w:rsid w:val="0016711B"/>
    <w:rsid w:val="00167516"/>
    <w:rsid w:val="0016755C"/>
    <w:rsid w:val="0016769A"/>
    <w:rsid w:val="0016789A"/>
    <w:rsid w:val="001678D2"/>
    <w:rsid w:val="00167968"/>
    <w:rsid w:val="00167A17"/>
    <w:rsid w:val="00167A29"/>
    <w:rsid w:val="00167A91"/>
    <w:rsid w:val="00167B1A"/>
    <w:rsid w:val="00167C33"/>
    <w:rsid w:val="00167CE7"/>
    <w:rsid w:val="00167D6C"/>
    <w:rsid w:val="00167E1A"/>
    <w:rsid w:val="00167FDE"/>
    <w:rsid w:val="001700B7"/>
    <w:rsid w:val="00170106"/>
    <w:rsid w:val="001701DE"/>
    <w:rsid w:val="00170466"/>
    <w:rsid w:val="001709A3"/>
    <w:rsid w:val="00170C74"/>
    <w:rsid w:val="001712D2"/>
    <w:rsid w:val="0017150B"/>
    <w:rsid w:val="00171625"/>
    <w:rsid w:val="001716A5"/>
    <w:rsid w:val="001719A2"/>
    <w:rsid w:val="001719DD"/>
    <w:rsid w:val="00171DD2"/>
    <w:rsid w:val="0017210A"/>
    <w:rsid w:val="001723AC"/>
    <w:rsid w:val="00172569"/>
    <w:rsid w:val="0017274F"/>
    <w:rsid w:val="00172820"/>
    <w:rsid w:val="001729F7"/>
    <w:rsid w:val="00172A2C"/>
    <w:rsid w:val="00172B20"/>
    <w:rsid w:val="00172D14"/>
    <w:rsid w:val="0017305C"/>
    <w:rsid w:val="00173415"/>
    <w:rsid w:val="00173607"/>
    <w:rsid w:val="001739F1"/>
    <w:rsid w:val="00173D87"/>
    <w:rsid w:val="00173DA3"/>
    <w:rsid w:val="001744DA"/>
    <w:rsid w:val="001746C3"/>
    <w:rsid w:val="001748DE"/>
    <w:rsid w:val="0017494A"/>
    <w:rsid w:val="0017494C"/>
    <w:rsid w:val="001750BC"/>
    <w:rsid w:val="001750F7"/>
    <w:rsid w:val="001752E8"/>
    <w:rsid w:val="0017550D"/>
    <w:rsid w:val="00175511"/>
    <w:rsid w:val="00175684"/>
    <w:rsid w:val="00175C08"/>
    <w:rsid w:val="00175C7A"/>
    <w:rsid w:val="00175D49"/>
    <w:rsid w:val="00175F18"/>
    <w:rsid w:val="00175FAC"/>
    <w:rsid w:val="0017605B"/>
    <w:rsid w:val="00176091"/>
    <w:rsid w:val="001760F7"/>
    <w:rsid w:val="00176325"/>
    <w:rsid w:val="00176389"/>
    <w:rsid w:val="00176938"/>
    <w:rsid w:val="0017699A"/>
    <w:rsid w:val="00176B74"/>
    <w:rsid w:val="00176C16"/>
    <w:rsid w:val="00176C20"/>
    <w:rsid w:val="00176C58"/>
    <w:rsid w:val="00176C66"/>
    <w:rsid w:val="00176EC7"/>
    <w:rsid w:val="00176F26"/>
    <w:rsid w:val="00177291"/>
    <w:rsid w:val="00177308"/>
    <w:rsid w:val="00177405"/>
    <w:rsid w:val="001779DB"/>
    <w:rsid w:val="00177DB0"/>
    <w:rsid w:val="00177E39"/>
    <w:rsid w:val="00177E81"/>
    <w:rsid w:val="00177FEE"/>
    <w:rsid w:val="001802B8"/>
    <w:rsid w:val="00180457"/>
    <w:rsid w:val="00180596"/>
    <w:rsid w:val="00180788"/>
    <w:rsid w:val="00180CF5"/>
    <w:rsid w:val="00180FA4"/>
    <w:rsid w:val="001810E2"/>
    <w:rsid w:val="00181505"/>
    <w:rsid w:val="001815C8"/>
    <w:rsid w:val="001816AE"/>
    <w:rsid w:val="001816D9"/>
    <w:rsid w:val="001817F3"/>
    <w:rsid w:val="00181868"/>
    <w:rsid w:val="00181A44"/>
    <w:rsid w:val="00181A78"/>
    <w:rsid w:val="00181CB0"/>
    <w:rsid w:val="00181F9F"/>
    <w:rsid w:val="001826E9"/>
    <w:rsid w:val="001828BE"/>
    <w:rsid w:val="00182BB7"/>
    <w:rsid w:val="00182F30"/>
    <w:rsid w:val="00182FF1"/>
    <w:rsid w:val="001830D6"/>
    <w:rsid w:val="001830ED"/>
    <w:rsid w:val="00183222"/>
    <w:rsid w:val="00183231"/>
    <w:rsid w:val="00183391"/>
    <w:rsid w:val="00183703"/>
    <w:rsid w:val="001837BE"/>
    <w:rsid w:val="00183A16"/>
    <w:rsid w:val="00183BB7"/>
    <w:rsid w:val="00183BDF"/>
    <w:rsid w:val="0018427F"/>
    <w:rsid w:val="0018432C"/>
    <w:rsid w:val="001847CF"/>
    <w:rsid w:val="001847F2"/>
    <w:rsid w:val="0018480F"/>
    <w:rsid w:val="00184836"/>
    <w:rsid w:val="00184A7C"/>
    <w:rsid w:val="00184AC6"/>
    <w:rsid w:val="00184FD0"/>
    <w:rsid w:val="001850B1"/>
    <w:rsid w:val="001851BD"/>
    <w:rsid w:val="00185799"/>
    <w:rsid w:val="00185A83"/>
    <w:rsid w:val="00185AC7"/>
    <w:rsid w:val="00185AD9"/>
    <w:rsid w:val="00185E9E"/>
    <w:rsid w:val="00185F37"/>
    <w:rsid w:val="00185F44"/>
    <w:rsid w:val="00185FA3"/>
    <w:rsid w:val="0018653C"/>
    <w:rsid w:val="00186733"/>
    <w:rsid w:val="00186743"/>
    <w:rsid w:val="00186814"/>
    <w:rsid w:val="0018692E"/>
    <w:rsid w:val="00186C0A"/>
    <w:rsid w:val="00186DB6"/>
    <w:rsid w:val="00186F99"/>
    <w:rsid w:val="00186FF8"/>
    <w:rsid w:val="0018723B"/>
    <w:rsid w:val="00187417"/>
    <w:rsid w:val="001877FF"/>
    <w:rsid w:val="00187D16"/>
    <w:rsid w:val="00187F08"/>
    <w:rsid w:val="0019007F"/>
    <w:rsid w:val="001902D8"/>
    <w:rsid w:val="0019074F"/>
    <w:rsid w:val="00190825"/>
    <w:rsid w:val="00190914"/>
    <w:rsid w:val="00190AA4"/>
    <w:rsid w:val="00191183"/>
    <w:rsid w:val="001914AC"/>
    <w:rsid w:val="00191696"/>
    <w:rsid w:val="0019193D"/>
    <w:rsid w:val="0019196B"/>
    <w:rsid w:val="00191ADB"/>
    <w:rsid w:val="00191D6B"/>
    <w:rsid w:val="00191F15"/>
    <w:rsid w:val="00192122"/>
    <w:rsid w:val="0019228B"/>
    <w:rsid w:val="00192320"/>
    <w:rsid w:val="00192439"/>
    <w:rsid w:val="00192682"/>
    <w:rsid w:val="0019278D"/>
    <w:rsid w:val="00192B3B"/>
    <w:rsid w:val="00192D17"/>
    <w:rsid w:val="00192D40"/>
    <w:rsid w:val="00192E3F"/>
    <w:rsid w:val="00192E47"/>
    <w:rsid w:val="00193045"/>
    <w:rsid w:val="001931A5"/>
    <w:rsid w:val="001932E0"/>
    <w:rsid w:val="001933A5"/>
    <w:rsid w:val="0019379F"/>
    <w:rsid w:val="001937CD"/>
    <w:rsid w:val="00193870"/>
    <w:rsid w:val="001939E7"/>
    <w:rsid w:val="00193BA2"/>
    <w:rsid w:val="00193F90"/>
    <w:rsid w:val="00194046"/>
    <w:rsid w:val="00194098"/>
    <w:rsid w:val="001940DB"/>
    <w:rsid w:val="00194253"/>
    <w:rsid w:val="00194335"/>
    <w:rsid w:val="001944CE"/>
    <w:rsid w:val="00194636"/>
    <w:rsid w:val="00194791"/>
    <w:rsid w:val="001948F5"/>
    <w:rsid w:val="00194A4B"/>
    <w:rsid w:val="00194B61"/>
    <w:rsid w:val="00194D76"/>
    <w:rsid w:val="00194EC0"/>
    <w:rsid w:val="00195154"/>
    <w:rsid w:val="001953EE"/>
    <w:rsid w:val="001956D9"/>
    <w:rsid w:val="00195741"/>
    <w:rsid w:val="00196073"/>
    <w:rsid w:val="001966F7"/>
    <w:rsid w:val="00196805"/>
    <w:rsid w:val="00196B34"/>
    <w:rsid w:val="00196D59"/>
    <w:rsid w:val="00196E6A"/>
    <w:rsid w:val="00196F18"/>
    <w:rsid w:val="0019710D"/>
    <w:rsid w:val="0019714F"/>
    <w:rsid w:val="00197372"/>
    <w:rsid w:val="001976D1"/>
    <w:rsid w:val="001976D4"/>
    <w:rsid w:val="001978C8"/>
    <w:rsid w:val="0019794A"/>
    <w:rsid w:val="00197AC4"/>
    <w:rsid w:val="00197BA4"/>
    <w:rsid w:val="00197C32"/>
    <w:rsid w:val="001A0027"/>
    <w:rsid w:val="001A059B"/>
    <w:rsid w:val="001A0629"/>
    <w:rsid w:val="001A06DE"/>
    <w:rsid w:val="001A0881"/>
    <w:rsid w:val="001A093B"/>
    <w:rsid w:val="001A0CCE"/>
    <w:rsid w:val="001A0F75"/>
    <w:rsid w:val="001A1273"/>
    <w:rsid w:val="001A12FC"/>
    <w:rsid w:val="001A1300"/>
    <w:rsid w:val="001A16FE"/>
    <w:rsid w:val="001A181B"/>
    <w:rsid w:val="001A1969"/>
    <w:rsid w:val="001A1B04"/>
    <w:rsid w:val="001A1C42"/>
    <w:rsid w:val="001A260C"/>
    <w:rsid w:val="001A26D3"/>
    <w:rsid w:val="001A2862"/>
    <w:rsid w:val="001A2906"/>
    <w:rsid w:val="001A2A8F"/>
    <w:rsid w:val="001A2BD1"/>
    <w:rsid w:val="001A2DA8"/>
    <w:rsid w:val="001A2F19"/>
    <w:rsid w:val="001A2F21"/>
    <w:rsid w:val="001A2F9C"/>
    <w:rsid w:val="001A307F"/>
    <w:rsid w:val="001A346B"/>
    <w:rsid w:val="001A3591"/>
    <w:rsid w:val="001A35DE"/>
    <w:rsid w:val="001A38D3"/>
    <w:rsid w:val="001A39B6"/>
    <w:rsid w:val="001A3C55"/>
    <w:rsid w:val="001A3CC6"/>
    <w:rsid w:val="001A3F06"/>
    <w:rsid w:val="001A3FFB"/>
    <w:rsid w:val="001A40C1"/>
    <w:rsid w:val="001A4249"/>
    <w:rsid w:val="001A4384"/>
    <w:rsid w:val="001A4871"/>
    <w:rsid w:val="001A503F"/>
    <w:rsid w:val="001A5103"/>
    <w:rsid w:val="001A52C1"/>
    <w:rsid w:val="001A567C"/>
    <w:rsid w:val="001A56B9"/>
    <w:rsid w:val="001A5B31"/>
    <w:rsid w:val="001A5D47"/>
    <w:rsid w:val="001A5D83"/>
    <w:rsid w:val="001A5E10"/>
    <w:rsid w:val="001A5F0E"/>
    <w:rsid w:val="001A63AD"/>
    <w:rsid w:val="001A63B1"/>
    <w:rsid w:val="001A63F3"/>
    <w:rsid w:val="001A6760"/>
    <w:rsid w:val="001A67D7"/>
    <w:rsid w:val="001A691D"/>
    <w:rsid w:val="001A697A"/>
    <w:rsid w:val="001A7051"/>
    <w:rsid w:val="001A706C"/>
    <w:rsid w:val="001A744A"/>
    <w:rsid w:val="001A767D"/>
    <w:rsid w:val="001A77CF"/>
    <w:rsid w:val="001A7D0F"/>
    <w:rsid w:val="001A7D3E"/>
    <w:rsid w:val="001A7F15"/>
    <w:rsid w:val="001A7F94"/>
    <w:rsid w:val="001B0189"/>
    <w:rsid w:val="001B01FF"/>
    <w:rsid w:val="001B0608"/>
    <w:rsid w:val="001B07D7"/>
    <w:rsid w:val="001B0EB3"/>
    <w:rsid w:val="001B0F04"/>
    <w:rsid w:val="001B124C"/>
    <w:rsid w:val="001B142C"/>
    <w:rsid w:val="001B1781"/>
    <w:rsid w:val="001B1802"/>
    <w:rsid w:val="001B1B3C"/>
    <w:rsid w:val="001B1FBE"/>
    <w:rsid w:val="001B20E4"/>
    <w:rsid w:val="001B2AA6"/>
    <w:rsid w:val="001B2AF7"/>
    <w:rsid w:val="001B2B9F"/>
    <w:rsid w:val="001B2C61"/>
    <w:rsid w:val="001B2D7F"/>
    <w:rsid w:val="001B35D3"/>
    <w:rsid w:val="001B3997"/>
    <w:rsid w:val="001B3DC7"/>
    <w:rsid w:val="001B3EB0"/>
    <w:rsid w:val="001B412B"/>
    <w:rsid w:val="001B4236"/>
    <w:rsid w:val="001B44BF"/>
    <w:rsid w:val="001B452E"/>
    <w:rsid w:val="001B4988"/>
    <w:rsid w:val="001B4B49"/>
    <w:rsid w:val="001B4CA8"/>
    <w:rsid w:val="001B4CBA"/>
    <w:rsid w:val="001B4F39"/>
    <w:rsid w:val="001B50C7"/>
    <w:rsid w:val="001B5127"/>
    <w:rsid w:val="001B5291"/>
    <w:rsid w:val="001B5437"/>
    <w:rsid w:val="001B5661"/>
    <w:rsid w:val="001B593A"/>
    <w:rsid w:val="001B5D7B"/>
    <w:rsid w:val="001B6033"/>
    <w:rsid w:val="001B63F5"/>
    <w:rsid w:val="001B6503"/>
    <w:rsid w:val="001B65BF"/>
    <w:rsid w:val="001B6CFB"/>
    <w:rsid w:val="001B6DB1"/>
    <w:rsid w:val="001B6F2F"/>
    <w:rsid w:val="001B7060"/>
    <w:rsid w:val="001B7395"/>
    <w:rsid w:val="001B73C9"/>
    <w:rsid w:val="001B74CC"/>
    <w:rsid w:val="001B7726"/>
    <w:rsid w:val="001B791E"/>
    <w:rsid w:val="001B79B0"/>
    <w:rsid w:val="001B79B5"/>
    <w:rsid w:val="001B7AD3"/>
    <w:rsid w:val="001B7E27"/>
    <w:rsid w:val="001B7F73"/>
    <w:rsid w:val="001C0219"/>
    <w:rsid w:val="001C0368"/>
    <w:rsid w:val="001C0696"/>
    <w:rsid w:val="001C06C4"/>
    <w:rsid w:val="001C0779"/>
    <w:rsid w:val="001C0939"/>
    <w:rsid w:val="001C0B19"/>
    <w:rsid w:val="001C1136"/>
    <w:rsid w:val="001C119E"/>
    <w:rsid w:val="001C1354"/>
    <w:rsid w:val="001C137C"/>
    <w:rsid w:val="001C1503"/>
    <w:rsid w:val="001C1590"/>
    <w:rsid w:val="001C169A"/>
    <w:rsid w:val="001C1D52"/>
    <w:rsid w:val="001C1DAA"/>
    <w:rsid w:val="001C1FDA"/>
    <w:rsid w:val="001C2124"/>
    <w:rsid w:val="001C2178"/>
    <w:rsid w:val="001C23BF"/>
    <w:rsid w:val="001C23E5"/>
    <w:rsid w:val="001C25D4"/>
    <w:rsid w:val="001C292C"/>
    <w:rsid w:val="001C2AEF"/>
    <w:rsid w:val="001C2CCD"/>
    <w:rsid w:val="001C2DE4"/>
    <w:rsid w:val="001C2DF6"/>
    <w:rsid w:val="001C2FD5"/>
    <w:rsid w:val="001C3444"/>
    <w:rsid w:val="001C36BE"/>
    <w:rsid w:val="001C37D6"/>
    <w:rsid w:val="001C38A7"/>
    <w:rsid w:val="001C3919"/>
    <w:rsid w:val="001C3AF4"/>
    <w:rsid w:val="001C3D5F"/>
    <w:rsid w:val="001C3F39"/>
    <w:rsid w:val="001C4531"/>
    <w:rsid w:val="001C45CE"/>
    <w:rsid w:val="001C4BE3"/>
    <w:rsid w:val="001C4CB3"/>
    <w:rsid w:val="001C4EC7"/>
    <w:rsid w:val="001C4F46"/>
    <w:rsid w:val="001C4FA8"/>
    <w:rsid w:val="001C53AD"/>
    <w:rsid w:val="001C5537"/>
    <w:rsid w:val="001C5A5C"/>
    <w:rsid w:val="001C5A93"/>
    <w:rsid w:val="001C5AB6"/>
    <w:rsid w:val="001C5C5A"/>
    <w:rsid w:val="001C5D74"/>
    <w:rsid w:val="001C5ED7"/>
    <w:rsid w:val="001C5FDC"/>
    <w:rsid w:val="001C6432"/>
    <w:rsid w:val="001C64A9"/>
    <w:rsid w:val="001C65B7"/>
    <w:rsid w:val="001C6680"/>
    <w:rsid w:val="001C6A85"/>
    <w:rsid w:val="001C6C47"/>
    <w:rsid w:val="001C6D60"/>
    <w:rsid w:val="001C6FEB"/>
    <w:rsid w:val="001C731A"/>
    <w:rsid w:val="001C779A"/>
    <w:rsid w:val="001C7AA5"/>
    <w:rsid w:val="001C7E6D"/>
    <w:rsid w:val="001C7E75"/>
    <w:rsid w:val="001C7F5F"/>
    <w:rsid w:val="001D0365"/>
    <w:rsid w:val="001D052A"/>
    <w:rsid w:val="001D07D7"/>
    <w:rsid w:val="001D0C2F"/>
    <w:rsid w:val="001D0FD1"/>
    <w:rsid w:val="001D0FE6"/>
    <w:rsid w:val="001D17DE"/>
    <w:rsid w:val="001D191F"/>
    <w:rsid w:val="001D1A54"/>
    <w:rsid w:val="001D1C50"/>
    <w:rsid w:val="001D1E72"/>
    <w:rsid w:val="001D1E8D"/>
    <w:rsid w:val="001D20B9"/>
    <w:rsid w:val="001D2182"/>
    <w:rsid w:val="001D25A8"/>
    <w:rsid w:val="001D263C"/>
    <w:rsid w:val="001D2973"/>
    <w:rsid w:val="001D2AFA"/>
    <w:rsid w:val="001D2EA6"/>
    <w:rsid w:val="001D2F74"/>
    <w:rsid w:val="001D30B1"/>
    <w:rsid w:val="001D32FA"/>
    <w:rsid w:val="001D33FB"/>
    <w:rsid w:val="001D340E"/>
    <w:rsid w:val="001D345D"/>
    <w:rsid w:val="001D3674"/>
    <w:rsid w:val="001D3B86"/>
    <w:rsid w:val="001D3CA5"/>
    <w:rsid w:val="001D4026"/>
    <w:rsid w:val="001D419A"/>
    <w:rsid w:val="001D4711"/>
    <w:rsid w:val="001D49E8"/>
    <w:rsid w:val="001D49EB"/>
    <w:rsid w:val="001D4ABC"/>
    <w:rsid w:val="001D4DBB"/>
    <w:rsid w:val="001D4F38"/>
    <w:rsid w:val="001D5028"/>
    <w:rsid w:val="001D55B0"/>
    <w:rsid w:val="001D568B"/>
    <w:rsid w:val="001D57E8"/>
    <w:rsid w:val="001D591F"/>
    <w:rsid w:val="001D5A13"/>
    <w:rsid w:val="001D5B52"/>
    <w:rsid w:val="001D5D39"/>
    <w:rsid w:val="001D5EDC"/>
    <w:rsid w:val="001D5F59"/>
    <w:rsid w:val="001D6188"/>
    <w:rsid w:val="001D6240"/>
    <w:rsid w:val="001D6389"/>
    <w:rsid w:val="001D63AF"/>
    <w:rsid w:val="001D63CD"/>
    <w:rsid w:val="001D6515"/>
    <w:rsid w:val="001D6A19"/>
    <w:rsid w:val="001D6B04"/>
    <w:rsid w:val="001D6C6B"/>
    <w:rsid w:val="001D7013"/>
    <w:rsid w:val="001D74D4"/>
    <w:rsid w:val="001D774B"/>
    <w:rsid w:val="001D77B5"/>
    <w:rsid w:val="001D7B95"/>
    <w:rsid w:val="001D7DD1"/>
    <w:rsid w:val="001E02D4"/>
    <w:rsid w:val="001E03E8"/>
    <w:rsid w:val="001E0411"/>
    <w:rsid w:val="001E045E"/>
    <w:rsid w:val="001E0588"/>
    <w:rsid w:val="001E0640"/>
    <w:rsid w:val="001E069A"/>
    <w:rsid w:val="001E06F6"/>
    <w:rsid w:val="001E078D"/>
    <w:rsid w:val="001E0CBC"/>
    <w:rsid w:val="001E0E8A"/>
    <w:rsid w:val="001E0EE4"/>
    <w:rsid w:val="001E0EEC"/>
    <w:rsid w:val="001E1067"/>
    <w:rsid w:val="001E1104"/>
    <w:rsid w:val="001E1121"/>
    <w:rsid w:val="001E1499"/>
    <w:rsid w:val="001E1643"/>
    <w:rsid w:val="001E16CA"/>
    <w:rsid w:val="001E18C8"/>
    <w:rsid w:val="001E18E9"/>
    <w:rsid w:val="001E1974"/>
    <w:rsid w:val="001E1B2E"/>
    <w:rsid w:val="001E1DB2"/>
    <w:rsid w:val="001E1FAC"/>
    <w:rsid w:val="001E2053"/>
    <w:rsid w:val="001E21AC"/>
    <w:rsid w:val="001E23AA"/>
    <w:rsid w:val="001E28E9"/>
    <w:rsid w:val="001E2951"/>
    <w:rsid w:val="001E2BE0"/>
    <w:rsid w:val="001E2D16"/>
    <w:rsid w:val="001E2E85"/>
    <w:rsid w:val="001E2E92"/>
    <w:rsid w:val="001E30D2"/>
    <w:rsid w:val="001E3128"/>
    <w:rsid w:val="001E31EE"/>
    <w:rsid w:val="001E3430"/>
    <w:rsid w:val="001E3474"/>
    <w:rsid w:val="001E347F"/>
    <w:rsid w:val="001E37BB"/>
    <w:rsid w:val="001E3939"/>
    <w:rsid w:val="001E3CAE"/>
    <w:rsid w:val="001E3EAC"/>
    <w:rsid w:val="001E41D9"/>
    <w:rsid w:val="001E424A"/>
    <w:rsid w:val="001E444D"/>
    <w:rsid w:val="001E4680"/>
    <w:rsid w:val="001E4973"/>
    <w:rsid w:val="001E4974"/>
    <w:rsid w:val="001E4B23"/>
    <w:rsid w:val="001E4BA9"/>
    <w:rsid w:val="001E4C81"/>
    <w:rsid w:val="001E4F51"/>
    <w:rsid w:val="001E5600"/>
    <w:rsid w:val="001E5ABB"/>
    <w:rsid w:val="001E5DBE"/>
    <w:rsid w:val="001E5F58"/>
    <w:rsid w:val="001E6171"/>
    <w:rsid w:val="001E61EE"/>
    <w:rsid w:val="001E6204"/>
    <w:rsid w:val="001E62E0"/>
    <w:rsid w:val="001E6732"/>
    <w:rsid w:val="001E683E"/>
    <w:rsid w:val="001E68E5"/>
    <w:rsid w:val="001E6A7C"/>
    <w:rsid w:val="001E6AC8"/>
    <w:rsid w:val="001E6C8E"/>
    <w:rsid w:val="001E6D85"/>
    <w:rsid w:val="001E6E29"/>
    <w:rsid w:val="001E6EEE"/>
    <w:rsid w:val="001E6F29"/>
    <w:rsid w:val="001E7245"/>
    <w:rsid w:val="001E7347"/>
    <w:rsid w:val="001E739C"/>
    <w:rsid w:val="001E7A37"/>
    <w:rsid w:val="001E7AA0"/>
    <w:rsid w:val="001E7C80"/>
    <w:rsid w:val="001F002B"/>
    <w:rsid w:val="001F003F"/>
    <w:rsid w:val="001F055A"/>
    <w:rsid w:val="001F07D9"/>
    <w:rsid w:val="001F07EB"/>
    <w:rsid w:val="001F0B9D"/>
    <w:rsid w:val="001F120E"/>
    <w:rsid w:val="001F12D7"/>
    <w:rsid w:val="001F130C"/>
    <w:rsid w:val="001F141C"/>
    <w:rsid w:val="001F14AD"/>
    <w:rsid w:val="001F153E"/>
    <w:rsid w:val="001F1591"/>
    <w:rsid w:val="001F16A5"/>
    <w:rsid w:val="001F19D8"/>
    <w:rsid w:val="001F1A26"/>
    <w:rsid w:val="001F1AF5"/>
    <w:rsid w:val="001F1D7E"/>
    <w:rsid w:val="001F2063"/>
    <w:rsid w:val="001F20C9"/>
    <w:rsid w:val="001F22C8"/>
    <w:rsid w:val="001F249F"/>
    <w:rsid w:val="001F2577"/>
    <w:rsid w:val="001F25C8"/>
    <w:rsid w:val="001F2765"/>
    <w:rsid w:val="001F282D"/>
    <w:rsid w:val="001F2C48"/>
    <w:rsid w:val="001F2D6D"/>
    <w:rsid w:val="001F32DA"/>
    <w:rsid w:val="001F34B9"/>
    <w:rsid w:val="001F365A"/>
    <w:rsid w:val="001F36B3"/>
    <w:rsid w:val="001F3732"/>
    <w:rsid w:val="001F3789"/>
    <w:rsid w:val="001F40FC"/>
    <w:rsid w:val="001F4214"/>
    <w:rsid w:val="001F43FC"/>
    <w:rsid w:val="001F4561"/>
    <w:rsid w:val="001F478D"/>
    <w:rsid w:val="001F4876"/>
    <w:rsid w:val="001F497C"/>
    <w:rsid w:val="001F4D4C"/>
    <w:rsid w:val="001F4EB2"/>
    <w:rsid w:val="001F4ED9"/>
    <w:rsid w:val="001F510E"/>
    <w:rsid w:val="001F5191"/>
    <w:rsid w:val="001F52F0"/>
    <w:rsid w:val="001F5552"/>
    <w:rsid w:val="001F5742"/>
    <w:rsid w:val="001F594F"/>
    <w:rsid w:val="001F5B9F"/>
    <w:rsid w:val="001F5D18"/>
    <w:rsid w:val="001F5FCB"/>
    <w:rsid w:val="001F63E7"/>
    <w:rsid w:val="001F69BC"/>
    <w:rsid w:val="001F6A59"/>
    <w:rsid w:val="001F6A97"/>
    <w:rsid w:val="001F6C7B"/>
    <w:rsid w:val="001F6D3D"/>
    <w:rsid w:val="001F6D7F"/>
    <w:rsid w:val="001F6F6F"/>
    <w:rsid w:val="001F70D9"/>
    <w:rsid w:val="001F71D5"/>
    <w:rsid w:val="001F72B2"/>
    <w:rsid w:val="001F7602"/>
    <w:rsid w:val="001F7633"/>
    <w:rsid w:val="001F7703"/>
    <w:rsid w:val="001F79DF"/>
    <w:rsid w:val="001F7B4E"/>
    <w:rsid w:val="001F7FA5"/>
    <w:rsid w:val="00200352"/>
    <w:rsid w:val="0020053F"/>
    <w:rsid w:val="00200642"/>
    <w:rsid w:val="002007B0"/>
    <w:rsid w:val="00200917"/>
    <w:rsid w:val="00200A1E"/>
    <w:rsid w:val="00200A93"/>
    <w:rsid w:val="00200F28"/>
    <w:rsid w:val="00200FDF"/>
    <w:rsid w:val="00201087"/>
    <w:rsid w:val="00201207"/>
    <w:rsid w:val="0020132E"/>
    <w:rsid w:val="00201394"/>
    <w:rsid w:val="00201515"/>
    <w:rsid w:val="002015D0"/>
    <w:rsid w:val="002015E8"/>
    <w:rsid w:val="002017FC"/>
    <w:rsid w:val="00201A97"/>
    <w:rsid w:val="00201BE7"/>
    <w:rsid w:val="00201DA3"/>
    <w:rsid w:val="00201EAC"/>
    <w:rsid w:val="002023EC"/>
    <w:rsid w:val="00202877"/>
    <w:rsid w:val="00202884"/>
    <w:rsid w:val="00202906"/>
    <w:rsid w:val="00202BCE"/>
    <w:rsid w:val="00202C2D"/>
    <w:rsid w:val="00202EE3"/>
    <w:rsid w:val="002030F5"/>
    <w:rsid w:val="0020325B"/>
    <w:rsid w:val="00203503"/>
    <w:rsid w:val="00203819"/>
    <w:rsid w:val="00203D06"/>
    <w:rsid w:val="00203D38"/>
    <w:rsid w:val="00203D83"/>
    <w:rsid w:val="002041F0"/>
    <w:rsid w:val="0020442E"/>
    <w:rsid w:val="00204AF8"/>
    <w:rsid w:val="00204DE5"/>
    <w:rsid w:val="00204F92"/>
    <w:rsid w:val="0020508F"/>
    <w:rsid w:val="002050A4"/>
    <w:rsid w:val="00205121"/>
    <w:rsid w:val="0020530A"/>
    <w:rsid w:val="0020531C"/>
    <w:rsid w:val="00205436"/>
    <w:rsid w:val="0020548B"/>
    <w:rsid w:val="002054BF"/>
    <w:rsid w:val="002054CB"/>
    <w:rsid w:val="002055D1"/>
    <w:rsid w:val="002056F7"/>
    <w:rsid w:val="00205B40"/>
    <w:rsid w:val="00205B59"/>
    <w:rsid w:val="00205C0A"/>
    <w:rsid w:val="00205E18"/>
    <w:rsid w:val="00206111"/>
    <w:rsid w:val="0020623A"/>
    <w:rsid w:val="00206649"/>
    <w:rsid w:val="00206663"/>
    <w:rsid w:val="002067F5"/>
    <w:rsid w:val="00206831"/>
    <w:rsid w:val="00206DBB"/>
    <w:rsid w:val="002070A9"/>
    <w:rsid w:val="00207339"/>
    <w:rsid w:val="00207579"/>
    <w:rsid w:val="002075F6"/>
    <w:rsid w:val="0020786A"/>
    <w:rsid w:val="002102C8"/>
    <w:rsid w:val="0021035E"/>
    <w:rsid w:val="002106BB"/>
    <w:rsid w:val="00210804"/>
    <w:rsid w:val="00210B90"/>
    <w:rsid w:val="00210BEB"/>
    <w:rsid w:val="00210CB7"/>
    <w:rsid w:val="00210EDD"/>
    <w:rsid w:val="00210F5A"/>
    <w:rsid w:val="00211301"/>
    <w:rsid w:val="0021152B"/>
    <w:rsid w:val="002115E5"/>
    <w:rsid w:val="00211626"/>
    <w:rsid w:val="00211830"/>
    <w:rsid w:val="00211D6A"/>
    <w:rsid w:val="00211D7C"/>
    <w:rsid w:val="00212113"/>
    <w:rsid w:val="0021246B"/>
    <w:rsid w:val="002125B3"/>
    <w:rsid w:val="0021265F"/>
    <w:rsid w:val="002126C1"/>
    <w:rsid w:val="00212893"/>
    <w:rsid w:val="002129BA"/>
    <w:rsid w:val="00212BD7"/>
    <w:rsid w:val="00212D34"/>
    <w:rsid w:val="002136DF"/>
    <w:rsid w:val="0021383F"/>
    <w:rsid w:val="00213B02"/>
    <w:rsid w:val="00213B42"/>
    <w:rsid w:val="00213C13"/>
    <w:rsid w:val="00213C1B"/>
    <w:rsid w:val="0021408D"/>
    <w:rsid w:val="002140B5"/>
    <w:rsid w:val="00214371"/>
    <w:rsid w:val="0021448A"/>
    <w:rsid w:val="002145AC"/>
    <w:rsid w:val="00214899"/>
    <w:rsid w:val="00215242"/>
    <w:rsid w:val="00215343"/>
    <w:rsid w:val="002154D5"/>
    <w:rsid w:val="002154F0"/>
    <w:rsid w:val="0021565E"/>
    <w:rsid w:val="00215919"/>
    <w:rsid w:val="00216153"/>
    <w:rsid w:val="0021618D"/>
    <w:rsid w:val="00216270"/>
    <w:rsid w:val="002162D4"/>
    <w:rsid w:val="0021647F"/>
    <w:rsid w:val="002164C1"/>
    <w:rsid w:val="002165B5"/>
    <w:rsid w:val="00216713"/>
    <w:rsid w:val="00216913"/>
    <w:rsid w:val="00216922"/>
    <w:rsid w:val="0021693C"/>
    <w:rsid w:val="00216A17"/>
    <w:rsid w:val="00216A1A"/>
    <w:rsid w:val="00216C76"/>
    <w:rsid w:val="00216F31"/>
    <w:rsid w:val="002173A6"/>
    <w:rsid w:val="0021742F"/>
    <w:rsid w:val="002175D6"/>
    <w:rsid w:val="002178A7"/>
    <w:rsid w:val="002179B8"/>
    <w:rsid w:val="00217AE6"/>
    <w:rsid w:val="00217F15"/>
    <w:rsid w:val="0022007A"/>
    <w:rsid w:val="002201AA"/>
    <w:rsid w:val="00220424"/>
    <w:rsid w:val="0022055B"/>
    <w:rsid w:val="00220716"/>
    <w:rsid w:val="0022074C"/>
    <w:rsid w:val="002207A0"/>
    <w:rsid w:val="002209B9"/>
    <w:rsid w:val="00220A3D"/>
    <w:rsid w:val="00220AB7"/>
    <w:rsid w:val="00220B1F"/>
    <w:rsid w:val="00220E37"/>
    <w:rsid w:val="00220F2A"/>
    <w:rsid w:val="002218CF"/>
    <w:rsid w:val="00221D9A"/>
    <w:rsid w:val="00222161"/>
    <w:rsid w:val="00222728"/>
    <w:rsid w:val="00222980"/>
    <w:rsid w:val="00222B07"/>
    <w:rsid w:val="00222EFD"/>
    <w:rsid w:val="002232CC"/>
    <w:rsid w:val="0022354A"/>
    <w:rsid w:val="002236A9"/>
    <w:rsid w:val="00223779"/>
    <w:rsid w:val="0022380E"/>
    <w:rsid w:val="0022390A"/>
    <w:rsid w:val="00223987"/>
    <w:rsid w:val="00223B63"/>
    <w:rsid w:val="00223C28"/>
    <w:rsid w:val="00223CAE"/>
    <w:rsid w:val="00223E4C"/>
    <w:rsid w:val="00223F37"/>
    <w:rsid w:val="0022419A"/>
    <w:rsid w:val="00224253"/>
    <w:rsid w:val="00224284"/>
    <w:rsid w:val="00224526"/>
    <w:rsid w:val="00224560"/>
    <w:rsid w:val="0022488D"/>
    <w:rsid w:val="00224C74"/>
    <w:rsid w:val="00224FDC"/>
    <w:rsid w:val="002250E6"/>
    <w:rsid w:val="002253E7"/>
    <w:rsid w:val="00225B5D"/>
    <w:rsid w:val="00225BA1"/>
    <w:rsid w:val="00225D01"/>
    <w:rsid w:val="00225E08"/>
    <w:rsid w:val="00225EF6"/>
    <w:rsid w:val="00226145"/>
    <w:rsid w:val="00226380"/>
    <w:rsid w:val="00226505"/>
    <w:rsid w:val="002266FB"/>
    <w:rsid w:val="00226818"/>
    <w:rsid w:val="00227021"/>
    <w:rsid w:val="0022725D"/>
    <w:rsid w:val="00227521"/>
    <w:rsid w:val="0022772F"/>
    <w:rsid w:val="00227BFF"/>
    <w:rsid w:val="00227C1A"/>
    <w:rsid w:val="00227C25"/>
    <w:rsid w:val="00227EB2"/>
    <w:rsid w:val="002300BC"/>
    <w:rsid w:val="00230332"/>
    <w:rsid w:val="002305B5"/>
    <w:rsid w:val="00230C40"/>
    <w:rsid w:val="00230EB5"/>
    <w:rsid w:val="002310D8"/>
    <w:rsid w:val="002311D8"/>
    <w:rsid w:val="002313DD"/>
    <w:rsid w:val="00231466"/>
    <w:rsid w:val="00231630"/>
    <w:rsid w:val="002316E4"/>
    <w:rsid w:val="002318E2"/>
    <w:rsid w:val="00231A12"/>
    <w:rsid w:val="00231C18"/>
    <w:rsid w:val="00231E75"/>
    <w:rsid w:val="00231F3B"/>
    <w:rsid w:val="0023202F"/>
    <w:rsid w:val="00232147"/>
    <w:rsid w:val="00232853"/>
    <w:rsid w:val="002329D1"/>
    <w:rsid w:val="00232BF2"/>
    <w:rsid w:val="00232C65"/>
    <w:rsid w:val="00232D0F"/>
    <w:rsid w:val="00232D2D"/>
    <w:rsid w:val="00232E22"/>
    <w:rsid w:val="0023331C"/>
    <w:rsid w:val="00233575"/>
    <w:rsid w:val="002336E4"/>
    <w:rsid w:val="00233F49"/>
    <w:rsid w:val="00233F7F"/>
    <w:rsid w:val="00233F99"/>
    <w:rsid w:val="002343C9"/>
    <w:rsid w:val="00234A13"/>
    <w:rsid w:val="00234C02"/>
    <w:rsid w:val="00234DAA"/>
    <w:rsid w:val="002353BA"/>
    <w:rsid w:val="00235AA2"/>
    <w:rsid w:val="00235B05"/>
    <w:rsid w:val="00235B76"/>
    <w:rsid w:val="00235BC0"/>
    <w:rsid w:val="00235C2F"/>
    <w:rsid w:val="00235E4E"/>
    <w:rsid w:val="00235F0A"/>
    <w:rsid w:val="00235F12"/>
    <w:rsid w:val="0023607B"/>
    <w:rsid w:val="002360FC"/>
    <w:rsid w:val="00236315"/>
    <w:rsid w:val="0023642B"/>
    <w:rsid w:val="0023654B"/>
    <w:rsid w:val="002365CD"/>
    <w:rsid w:val="00236B05"/>
    <w:rsid w:val="00236BA5"/>
    <w:rsid w:val="00236BC6"/>
    <w:rsid w:val="002371DD"/>
    <w:rsid w:val="002372CB"/>
    <w:rsid w:val="002373CB"/>
    <w:rsid w:val="00237866"/>
    <w:rsid w:val="00237B27"/>
    <w:rsid w:val="00237DBA"/>
    <w:rsid w:val="00237FAA"/>
    <w:rsid w:val="0024033B"/>
    <w:rsid w:val="002404DC"/>
    <w:rsid w:val="0024051A"/>
    <w:rsid w:val="002405D3"/>
    <w:rsid w:val="00240C3F"/>
    <w:rsid w:val="00240D04"/>
    <w:rsid w:val="00240DD5"/>
    <w:rsid w:val="00240E0D"/>
    <w:rsid w:val="00240F94"/>
    <w:rsid w:val="002410D0"/>
    <w:rsid w:val="002413CA"/>
    <w:rsid w:val="002415D6"/>
    <w:rsid w:val="00241A64"/>
    <w:rsid w:val="00241B99"/>
    <w:rsid w:val="00241DCA"/>
    <w:rsid w:val="002420F9"/>
    <w:rsid w:val="00242168"/>
    <w:rsid w:val="002423B2"/>
    <w:rsid w:val="00242CA7"/>
    <w:rsid w:val="00242DB5"/>
    <w:rsid w:val="00242F56"/>
    <w:rsid w:val="00242F77"/>
    <w:rsid w:val="00242FCA"/>
    <w:rsid w:val="0024344F"/>
    <w:rsid w:val="002434FB"/>
    <w:rsid w:val="00243578"/>
    <w:rsid w:val="002436BF"/>
    <w:rsid w:val="002436C2"/>
    <w:rsid w:val="00243948"/>
    <w:rsid w:val="00243A94"/>
    <w:rsid w:val="00243CB7"/>
    <w:rsid w:val="00244025"/>
    <w:rsid w:val="002440BD"/>
    <w:rsid w:val="002441ED"/>
    <w:rsid w:val="0024431D"/>
    <w:rsid w:val="00244344"/>
    <w:rsid w:val="0024435F"/>
    <w:rsid w:val="00244514"/>
    <w:rsid w:val="002446BA"/>
    <w:rsid w:val="00244830"/>
    <w:rsid w:val="00244996"/>
    <w:rsid w:val="002451BB"/>
    <w:rsid w:val="002454A9"/>
    <w:rsid w:val="002455D1"/>
    <w:rsid w:val="00245614"/>
    <w:rsid w:val="00245739"/>
    <w:rsid w:val="00245753"/>
    <w:rsid w:val="0024586C"/>
    <w:rsid w:val="002459A9"/>
    <w:rsid w:val="00245A98"/>
    <w:rsid w:val="00245BC3"/>
    <w:rsid w:val="00245D09"/>
    <w:rsid w:val="00246029"/>
    <w:rsid w:val="00246334"/>
    <w:rsid w:val="00246426"/>
    <w:rsid w:val="00246590"/>
    <w:rsid w:val="0024696E"/>
    <w:rsid w:val="00247101"/>
    <w:rsid w:val="0024723E"/>
    <w:rsid w:val="00247420"/>
    <w:rsid w:val="0024755D"/>
    <w:rsid w:val="002479B7"/>
    <w:rsid w:val="00247AE8"/>
    <w:rsid w:val="00247B7B"/>
    <w:rsid w:val="00247BDE"/>
    <w:rsid w:val="00247C12"/>
    <w:rsid w:val="00247CE3"/>
    <w:rsid w:val="00247D7E"/>
    <w:rsid w:val="00247FA6"/>
    <w:rsid w:val="00250054"/>
    <w:rsid w:val="0025043D"/>
    <w:rsid w:val="002504F7"/>
    <w:rsid w:val="00250557"/>
    <w:rsid w:val="002508D3"/>
    <w:rsid w:val="0025095B"/>
    <w:rsid w:val="00250A5A"/>
    <w:rsid w:val="00250FFC"/>
    <w:rsid w:val="002514DD"/>
    <w:rsid w:val="00251521"/>
    <w:rsid w:val="002515CD"/>
    <w:rsid w:val="00251671"/>
    <w:rsid w:val="0025174F"/>
    <w:rsid w:val="00251BAB"/>
    <w:rsid w:val="00251E2B"/>
    <w:rsid w:val="0025222F"/>
    <w:rsid w:val="00252575"/>
    <w:rsid w:val="00252786"/>
    <w:rsid w:val="002528E5"/>
    <w:rsid w:val="0025293C"/>
    <w:rsid w:val="00252A78"/>
    <w:rsid w:val="00252B6C"/>
    <w:rsid w:val="00252BBE"/>
    <w:rsid w:val="00252D19"/>
    <w:rsid w:val="00252DFD"/>
    <w:rsid w:val="00252F9D"/>
    <w:rsid w:val="0025303A"/>
    <w:rsid w:val="0025313B"/>
    <w:rsid w:val="00253186"/>
    <w:rsid w:val="0025332D"/>
    <w:rsid w:val="0025364F"/>
    <w:rsid w:val="00254055"/>
    <w:rsid w:val="0025419B"/>
    <w:rsid w:val="00254490"/>
    <w:rsid w:val="00254587"/>
    <w:rsid w:val="002546AE"/>
    <w:rsid w:val="00254CF3"/>
    <w:rsid w:val="00254F89"/>
    <w:rsid w:val="00255820"/>
    <w:rsid w:val="00255ADC"/>
    <w:rsid w:val="00255B52"/>
    <w:rsid w:val="00255D7D"/>
    <w:rsid w:val="00255E3F"/>
    <w:rsid w:val="00256057"/>
    <w:rsid w:val="0025616C"/>
    <w:rsid w:val="00256388"/>
    <w:rsid w:val="00256446"/>
    <w:rsid w:val="0025674B"/>
    <w:rsid w:val="00256AFB"/>
    <w:rsid w:val="00256BE0"/>
    <w:rsid w:val="00256C01"/>
    <w:rsid w:val="00256E98"/>
    <w:rsid w:val="0025717E"/>
    <w:rsid w:val="00257732"/>
    <w:rsid w:val="0025795F"/>
    <w:rsid w:val="00257973"/>
    <w:rsid w:val="002601DB"/>
    <w:rsid w:val="002603EA"/>
    <w:rsid w:val="00260525"/>
    <w:rsid w:val="0026068E"/>
    <w:rsid w:val="0026076C"/>
    <w:rsid w:val="002608F4"/>
    <w:rsid w:val="0026093E"/>
    <w:rsid w:val="00260F5F"/>
    <w:rsid w:val="0026113D"/>
    <w:rsid w:val="002612FD"/>
    <w:rsid w:val="00261381"/>
    <w:rsid w:val="00261583"/>
    <w:rsid w:val="002615E4"/>
    <w:rsid w:val="002617A2"/>
    <w:rsid w:val="00261911"/>
    <w:rsid w:val="00261AFC"/>
    <w:rsid w:val="00261D59"/>
    <w:rsid w:val="00262012"/>
    <w:rsid w:val="00262026"/>
    <w:rsid w:val="00262153"/>
    <w:rsid w:val="00262169"/>
    <w:rsid w:val="0026230D"/>
    <w:rsid w:val="00262548"/>
    <w:rsid w:val="0026257B"/>
    <w:rsid w:val="00262B1B"/>
    <w:rsid w:val="00262CAB"/>
    <w:rsid w:val="00262D52"/>
    <w:rsid w:val="00263197"/>
    <w:rsid w:val="002634FB"/>
    <w:rsid w:val="00263B3F"/>
    <w:rsid w:val="00263B80"/>
    <w:rsid w:val="00263BAC"/>
    <w:rsid w:val="00263C04"/>
    <w:rsid w:val="00263C65"/>
    <w:rsid w:val="00263D56"/>
    <w:rsid w:val="00263E1B"/>
    <w:rsid w:val="00263F10"/>
    <w:rsid w:val="00263F8C"/>
    <w:rsid w:val="0026401F"/>
    <w:rsid w:val="00264166"/>
    <w:rsid w:val="00264396"/>
    <w:rsid w:val="00264646"/>
    <w:rsid w:val="00264683"/>
    <w:rsid w:val="002646E2"/>
    <w:rsid w:val="00264987"/>
    <w:rsid w:val="002649F6"/>
    <w:rsid w:val="00264DFD"/>
    <w:rsid w:val="00264FB0"/>
    <w:rsid w:val="00264FC9"/>
    <w:rsid w:val="0026502F"/>
    <w:rsid w:val="00265588"/>
    <w:rsid w:val="002655BE"/>
    <w:rsid w:val="00265A12"/>
    <w:rsid w:val="00265B82"/>
    <w:rsid w:val="00265BD1"/>
    <w:rsid w:val="00265F82"/>
    <w:rsid w:val="00265F94"/>
    <w:rsid w:val="00266213"/>
    <w:rsid w:val="00266272"/>
    <w:rsid w:val="00266394"/>
    <w:rsid w:val="00266416"/>
    <w:rsid w:val="00266477"/>
    <w:rsid w:val="0026647B"/>
    <w:rsid w:val="00266607"/>
    <w:rsid w:val="00266664"/>
    <w:rsid w:val="00266D21"/>
    <w:rsid w:val="00266D37"/>
    <w:rsid w:val="00266E3A"/>
    <w:rsid w:val="00266E45"/>
    <w:rsid w:val="00266E78"/>
    <w:rsid w:val="0026707E"/>
    <w:rsid w:val="00267366"/>
    <w:rsid w:val="00267421"/>
    <w:rsid w:val="00267431"/>
    <w:rsid w:val="00267600"/>
    <w:rsid w:val="00267702"/>
    <w:rsid w:val="00267978"/>
    <w:rsid w:val="00267DE2"/>
    <w:rsid w:val="00267E70"/>
    <w:rsid w:val="00270097"/>
    <w:rsid w:val="002700B9"/>
    <w:rsid w:val="002700F9"/>
    <w:rsid w:val="00270A8B"/>
    <w:rsid w:val="00270BA9"/>
    <w:rsid w:val="00270DF7"/>
    <w:rsid w:val="00270EFB"/>
    <w:rsid w:val="00270FF2"/>
    <w:rsid w:val="002710B2"/>
    <w:rsid w:val="00271216"/>
    <w:rsid w:val="0027128F"/>
    <w:rsid w:val="002713BE"/>
    <w:rsid w:val="00271421"/>
    <w:rsid w:val="002714E6"/>
    <w:rsid w:val="002716B0"/>
    <w:rsid w:val="0027184B"/>
    <w:rsid w:val="00271DDD"/>
    <w:rsid w:val="00272153"/>
    <w:rsid w:val="002722D3"/>
    <w:rsid w:val="002723AF"/>
    <w:rsid w:val="002724C9"/>
    <w:rsid w:val="00272990"/>
    <w:rsid w:val="00272C22"/>
    <w:rsid w:val="00272DC6"/>
    <w:rsid w:val="00272E21"/>
    <w:rsid w:val="00273185"/>
    <w:rsid w:val="0027337A"/>
    <w:rsid w:val="00273590"/>
    <w:rsid w:val="00273807"/>
    <w:rsid w:val="00273FE7"/>
    <w:rsid w:val="00274067"/>
    <w:rsid w:val="00274431"/>
    <w:rsid w:val="0027444B"/>
    <w:rsid w:val="002744B4"/>
    <w:rsid w:val="002744EB"/>
    <w:rsid w:val="002746F9"/>
    <w:rsid w:val="0027499D"/>
    <w:rsid w:val="00274D7D"/>
    <w:rsid w:val="00274DD1"/>
    <w:rsid w:val="00274F4D"/>
    <w:rsid w:val="00274F97"/>
    <w:rsid w:val="00275002"/>
    <w:rsid w:val="002750C3"/>
    <w:rsid w:val="002750D8"/>
    <w:rsid w:val="0027575C"/>
    <w:rsid w:val="002757FF"/>
    <w:rsid w:val="0027594A"/>
    <w:rsid w:val="00275981"/>
    <w:rsid w:val="002759A7"/>
    <w:rsid w:val="0027606A"/>
    <w:rsid w:val="002760F5"/>
    <w:rsid w:val="002761A4"/>
    <w:rsid w:val="002766D5"/>
    <w:rsid w:val="0027681F"/>
    <w:rsid w:val="00276A2F"/>
    <w:rsid w:val="00276A33"/>
    <w:rsid w:val="00276B3C"/>
    <w:rsid w:val="00276B85"/>
    <w:rsid w:val="00276B88"/>
    <w:rsid w:val="00276CB7"/>
    <w:rsid w:val="00277311"/>
    <w:rsid w:val="002773CA"/>
    <w:rsid w:val="00277644"/>
    <w:rsid w:val="0027768F"/>
    <w:rsid w:val="002776EC"/>
    <w:rsid w:val="00277837"/>
    <w:rsid w:val="00277AFF"/>
    <w:rsid w:val="00277B1F"/>
    <w:rsid w:val="00277CD9"/>
    <w:rsid w:val="00277E0D"/>
    <w:rsid w:val="00277E80"/>
    <w:rsid w:val="002800BA"/>
    <w:rsid w:val="0028050D"/>
    <w:rsid w:val="0028081F"/>
    <w:rsid w:val="00280B85"/>
    <w:rsid w:val="002814B2"/>
    <w:rsid w:val="00281574"/>
    <w:rsid w:val="0028158F"/>
    <w:rsid w:val="00281649"/>
    <w:rsid w:val="0028169A"/>
    <w:rsid w:val="00281BE9"/>
    <w:rsid w:val="00281C10"/>
    <w:rsid w:val="00281E4D"/>
    <w:rsid w:val="00282194"/>
    <w:rsid w:val="00282268"/>
    <w:rsid w:val="00282412"/>
    <w:rsid w:val="002826D0"/>
    <w:rsid w:val="00282871"/>
    <w:rsid w:val="002828DB"/>
    <w:rsid w:val="00282A8E"/>
    <w:rsid w:val="00282DF1"/>
    <w:rsid w:val="00282E13"/>
    <w:rsid w:val="00282FC8"/>
    <w:rsid w:val="0028306E"/>
    <w:rsid w:val="0028309A"/>
    <w:rsid w:val="0028369F"/>
    <w:rsid w:val="002836D0"/>
    <w:rsid w:val="00283985"/>
    <w:rsid w:val="00283B20"/>
    <w:rsid w:val="00283C55"/>
    <w:rsid w:val="00283EA8"/>
    <w:rsid w:val="00283F28"/>
    <w:rsid w:val="00283F43"/>
    <w:rsid w:val="00284024"/>
    <w:rsid w:val="002843E3"/>
    <w:rsid w:val="002843F3"/>
    <w:rsid w:val="0028470D"/>
    <w:rsid w:val="0028497F"/>
    <w:rsid w:val="00284A35"/>
    <w:rsid w:val="00284F17"/>
    <w:rsid w:val="00285531"/>
    <w:rsid w:val="00285B9C"/>
    <w:rsid w:val="00285C0A"/>
    <w:rsid w:val="00285CC0"/>
    <w:rsid w:val="00285DB1"/>
    <w:rsid w:val="00285E25"/>
    <w:rsid w:val="00285EC4"/>
    <w:rsid w:val="00285FB5"/>
    <w:rsid w:val="00286032"/>
    <w:rsid w:val="002860A0"/>
    <w:rsid w:val="002860DD"/>
    <w:rsid w:val="00286240"/>
    <w:rsid w:val="00286381"/>
    <w:rsid w:val="002863BF"/>
    <w:rsid w:val="002864BA"/>
    <w:rsid w:val="002865DE"/>
    <w:rsid w:val="00286730"/>
    <w:rsid w:val="002869F8"/>
    <w:rsid w:val="00286B1A"/>
    <w:rsid w:val="00286E8D"/>
    <w:rsid w:val="00286FBB"/>
    <w:rsid w:val="00287159"/>
    <w:rsid w:val="0028735F"/>
    <w:rsid w:val="00287600"/>
    <w:rsid w:val="00287938"/>
    <w:rsid w:val="00287E6A"/>
    <w:rsid w:val="002900B7"/>
    <w:rsid w:val="00290131"/>
    <w:rsid w:val="002901D2"/>
    <w:rsid w:val="00290277"/>
    <w:rsid w:val="0029034D"/>
    <w:rsid w:val="002904CD"/>
    <w:rsid w:val="0029089A"/>
    <w:rsid w:val="002908E3"/>
    <w:rsid w:val="00290B93"/>
    <w:rsid w:val="00290BC9"/>
    <w:rsid w:val="00290C02"/>
    <w:rsid w:val="00290E6B"/>
    <w:rsid w:val="002910EB"/>
    <w:rsid w:val="002911C1"/>
    <w:rsid w:val="00291209"/>
    <w:rsid w:val="002915E3"/>
    <w:rsid w:val="0029171C"/>
    <w:rsid w:val="00291812"/>
    <w:rsid w:val="00291B62"/>
    <w:rsid w:val="00291BF4"/>
    <w:rsid w:val="00291C4A"/>
    <w:rsid w:val="00291F49"/>
    <w:rsid w:val="00292367"/>
    <w:rsid w:val="0029242E"/>
    <w:rsid w:val="002927C8"/>
    <w:rsid w:val="00292801"/>
    <w:rsid w:val="00292D71"/>
    <w:rsid w:val="00292D84"/>
    <w:rsid w:val="00292D92"/>
    <w:rsid w:val="00292F8C"/>
    <w:rsid w:val="00292FF3"/>
    <w:rsid w:val="0029306D"/>
    <w:rsid w:val="00293322"/>
    <w:rsid w:val="002936A5"/>
    <w:rsid w:val="00293BC4"/>
    <w:rsid w:val="00293E7D"/>
    <w:rsid w:val="0029429E"/>
    <w:rsid w:val="00294556"/>
    <w:rsid w:val="00294747"/>
    <w:rsid w:val="00294996"/>
    <w:rsid w:val="002949AD"/>
    <w:rsid w:val="00294BC1"/>
    <w:rsid w:val="00294DF5"/>
    <w:rsid w:val="00294F17"/>
    <w:rsid w:val="00294F67"/>
    <w:rsid w:val="002953C2"/>
    <w:rsid w:val="00295472"/>
    <w:rsid w:val="002956F9"/>
    <w:rsid w:val="00295B07"/>
    <w:rsid w:val="00295D6A"/>
    <w:rsid w:val="00295E3C"/>
    <w:rsid w:val="00295F42"/>
    <w:rsid w:val="00296008"/>
    <w:rsid w:val="0029617E"/>
    <w:rsid w:val="002963D3"/>
    <w:rsid w:val="00296573"/>
    <w:rsid w:val="002967A3"/>
    <w:rsid w:val="00296837"/>
    <w:rsid w:val="00296A04"/>
    <w:rsid w:val="00296A79"/>
    <w:rsid w:val="00296C6B"/>
    <w:rsid w:val="00296F36"/>
    <w:rsid w:val="00296F4C"/>
    <w:rsid w:val="002970E1"/>
    <w:rsid w:val="0029724D"/>
    <w:rsid w:val="002974E4"/>
    <w:rsid w:val="0029752E"/>
    <w:rsid w:val="0029779D"/>
    <w:rsid w:val="00297B39"/>
    <w:rsid w:val="00297C96"/>
    <w:rsid w:val="00297D17"/>
    <w:rsid w:val="00297D26"/>
    <w:rsid w:val="00297E82"/>
    <w:rsid w:val="00297F5F"/>
    <w:rsid w:val="002A01D4"/>
    <w:rsid w:val="002A0455"/>
    <w:rsid w:val="002A05EA"/>
    <w:rsid w:val="002A05FE"/>
    <w:rsid w:val="002A063A"/>
    <w:rsid w:val="002A08C2"/>
    <w:rsid w:val="002A0921"/>
    <w:rsid w:val="002A0BBA"/>
    <w:rsid w:val="002A0C38"/>
    <w:rsid w:val="002A1025"/>
    <w:rsid w:val="002A119A"/>
    <w:rsid w:val="002A12D5"/>
    <w:rsid w:val="002A161F"/>
    <w:rsid w:val="002A183D"/>
    <w:rsid w:val="002A1A2A"/>
    <w:rsid w:val="002A1C7D"/>
    <w:rsid w:val="002A1ECB"/>
    <w:rsid w:val="002A2024"/>
    <w:rsid w:val="002A2147"/>
    <w:rsid w:val="002A217D"/>
    <w:rsid w:val="002A22EE"/>
    <w:rsid w:val="002A24F4"/>
    <w:rsid w:val="002A271A"/>
    <w:rsid w:val="002A27DA"/>
    <w:rsid w:val="002A284C"/>
    <w:rsid w:val="002A2CED"/>
    <w:rsid w:val="002A2DB4"/>
    <w:rsid w:val="002A2FBA"/>
    <w:rsid w:val="002A3203"/>
    <w:rsid w:val="002A3491"/>
    <w:rsid w:val="002A3BE2"/>
    <w:rsid w:val="002A3EC1"/>
    <w:rsid w:val="002A4027"/>
    <w:rsid w:val="002A40B4"/>
    <w:rsid w:val="002A45E4"/>
    <w:rsid w:val="002A4697"/>
    <w:rsid w:val="002A4830"/>
    <w:rsid w:val="002A4863"/>
    <w:rsid w:val="002A49AA"/>
    <w:rsid w:val="002A4C15"/>
    <w:rsid w:val="002A4D3F"/>
    <w:rsid w:val="002A4D96"/>
    <w:rsid w:val="002A4E69"/>
    <w:rsid w:val="002A4FE0"/>
    <w:rsid w:val="002A5076"/>
    <w:rsid w:val="002A50EC"/>
    <w:rsid w:val="002A5166"/>
    <w:rsid w:val="002A562E"/>
    <w:rsid w:val="002A5696"/>
    <w:rsid w:val="002A5702"/>
    <w:rsid w:val="002A5746"/>
    <w:rsid w:val="002A5DBB"/>
    <w:rsid w:val="002A5F14"/>
    <w:rsid w:val="002A5FA7"/>
    <w:rsid w:val="002A6027"/>
    <w:rsid w:val="002A604B"/>
    <w:rsid w:val="002A6249"/>
    <w:rsid w:val="002A63FB"/>
    <w:rsid w:val="002A66D0"/>
    <w:rsid w:val="002A68FF"/>
    <w:rsid w:val="002A6CD5"/>
    <w:rsid w:val="002A6D3D"/>
    <w:rsid w:val="002A6D94"/>
    <w:rsid w:val="002A725A"/>
    <w:rsid w:val="002A7297"/>
    <w:rsid w:val="002A76B1"/>
    <w:rsid w:val="002A787D"/>
    <w:rsid w:val="002A787F"/>
    <w:rsid w:val="002A7BD0"/>
    <w:rsid w:val="002A7BF1"/>
    <w:rsid w:val="002A7ECE"/>
    <w:rsid w:val="002A7F3B"/>
    <w:rsid w:val="002B00FF"/>
    <w:rsid w:val="002B01C1"/>
    <w:rsid w:val="002B0483"/>
    <w:rsid w:val="002B0492"/>
    <w:rsid w:val="002B04D3"/>
    <w:rsid w:val="002B0588"/>
    <w:rsid w:val="002B07BB"/>
    <w:rsid w:val="002B07EF"/>
    <w:rsid w:val="002B08F9"/>
    <w:rsid w:val="002B0967"/>
    <w:rsid w:val="002B0DB3"/>
    <w:rsid w:val="002B0F0B"/>
    <w:rsid w:val="002B0F27"/>
    <w:rsid w:val="002B0FE5"/>
    <w:rsid w:val="002B11E3"/>
    <w:rsid w:val="002B16F9"/>
    <w:rsid w:val="002B1746"/>
    <w:rsid w:val="002B1954"/>
    <w:rsid w:val="002B1AAB"/>
    <w:rsid w:val="002B1D4B"/>
    <w:rsid w:val="002B292A"/>
    <w:rsid w:val="002B2B38"/>
    <w:rsid w:val="002B2BAA"/>
    <w:rsid w:val="002B2E03"/>
    <w:rsid w:val="002B2F55"/>
    <w:rsid w:val="002B3210"/>
    <w:rsid w:val="002B323F"/>
    <w:rsid w:val="002B330A"/>
    <w:rsid w:val="002B33F5"/>
    <w:rsid w:val="002B3548"/>
    <w:rsid w:val="002B354E"/>
    <w:rsid w:val="002B35DC"/>
    <w:rsid w:val="002B37BE"/>
    <w:rsid w:val="002B396D"/>
    <w:rsid w:val="002B3BB2"/>
    <w:rsid w:val="002B3C71"/>
    <w:rsid w:val="002B41B8"/>
    <w:rsid w:val="002B486A"/>
    <w:rsid w:val="002B4940"/>
    <w:rsid w:val="002B4DB9"/>
    <w:rsid w:val="002B4FD3"/>
    <w:rsid w:val="002B501F"/>
    <w:rsid w:val="002B519C"/>
    <w:rsid w:val="002B5224"/>
    <w:rsid w:val="002B525C"/>
    <w:rsid w:val="002B52B0"/>
    <w:rsid w:val="002B53FE"/>
    <w:rsid w:val="002B5422"/>
    <w:rsid w:val="002B572E"/>
    <w:rsid w:val="002B57CB"/>
    <w:rsid w:val="002B5AA5"/>
    <w:rsid w:val="002B5C1C"/>
    <w:rsid w:val="002B5FEC"/>
    <w:rsid w:val="002B6069"/>
    <w:rsid w:val="002B6083"/>
    <w:rsid w:val="002B6184"/>
    <w:rsid w:val="002B6209"/>
    <w:rsid w:val="002B6409"/>
    <w:rsid w:val="002B6472"/>
    <w:rsid w:val="002B64BA"/>
    <w:rsid w:val="002B68EC"/>
    <w:rsid w:val="002B69A3"/>
    <w:rsid w:val="002B6DD7"/>
    <w:rsid w:val="002B7136"/>
    <w:rsid w:val="002B7291"/>
    <w:rsid w:val="002B7E66"/>
    <w:rsid w:val="002B7EB6"/>
    <w:rsid w:val="002C0052"/>
    <w:rsid w:val="002C020B"/>
    <w:rsid w:val="002C04B4"/>
    <w:rsid w:val="002C06DD"/>
    <w:rsid w:val="002C090E"/>
    <w:rsid w:val="002C0979"/>
    <w:rsid w:val="002C0B37"/>
    <w:rsid w:val="002C0D4B"/>
    <w:rsid w:val="002C0E9B"/>
    <w:rsid w:val="002C0F01"/>
    <w:rsid w:val="002C1014"/>
    <w:rsid w:val="002C102D"/>
    <w:rsid w:val="002C114A"/>
    <w:rsid w:val="002C1201"/>
    <w:rsid w:val="002C13CE"/>
    <w:rsid w:val="002C1631"/>
    <w:rsid w:val="002C171C"/>
    <w:rsid w:val="002C174E"/>
    <w:rsid w:val="002C1868"/>
    <w:rsid w:val="002C23C6"/>
    <w:rsid w:val="002C2467"/>
    <w:rsid w:val="002C24DB"/>
    <w:rsid w:val="002C24FB"/>
    <w:rsid w:val="002C265C"/>
    <w:rsid w:val="002C277C"/>
    <w:rsid w:val="002C2851"/>
    <w:rsid w:val="002C29BA"/>
    <w:rsid w:val="002C2A1D"/>
    <w:rsid w:val="002C2DBC"/>
    <w:rsid w:val="002C2EBC"/>
    <w:rsid w:val="002C3005"/>
    <w:rsid w:val="002C308F"/>
    <w:rsid w:val="002C3178"/>
    <w:rsid w:val="002C3566"/>
    <w:rsid w:val="002C38C4"/>
    <w:rsid w:val="002C3AA5"/>
    <w:rsid w:val="002C46B4"/>
    <w:rsid w:val="002C46C5"/>
    <w:rsid w:val="002C492F"/>
    <w:rsid w:val="002C495E"/>
    <w:rsid w:val="002C4B05"/>
    <w:rsid w:val="002C4C19"/>
    <w:rsid w:val="002C4CAE"/>
    <w:rsid w:val="002C4E45"/>
    <w:rsid w:val="002C52B8"/>
    <w:rsid w:val="002C5320"/>
    <w:rsid w:val="002C5A2D"/>
    <w:rsid w:val="002C5B55"/>
    <w:rsid w:val="002C61E2"/>
    <w:rsid w:val="002C61EF"/>
    <w:rsid w:val="002C620A"/>
    <w:rsid w:val="002C6701"/>
    <w:rsid w:val="002C6974"/>
    <w:rsid w:val="002C697E"/>
    <w:rsid w:val="002C6B24"/>
    <w:rsid w:val="002C6CF2"/>
    <w:rsid w:val="002C6D9A"/>
    <w:rsid w:val="002C6DA0"/>
    <w:rsid w:val="002C6E33"/>
    <w:rsid w:val="002C6FF5"/>
    <w:rsid w:val="002C7425"/>
    <w:rsid w:val="002C747C"/>
    <w:rsid w:val="002C77DF"/>
    <w:rsid w:val="002C79BD"/>
    <w:rsid w:val="002C7F49"/>
    <w:rsid w:val="002C7F62"/>
    <w:rsid w:val="002C7F7D"/>
    <w:rsid w:val="002C7FD2"/>
    <w:rsid w:val="002D0228"/>
    <w:rsid w:val="002D02CF"/>
    <w:rsid w:val="002D0BD0"/>
    <w:rsid w:val="002D0D60"/>
    <w:rsid w:val="002D0D90"/>
    <w:rsid w:val="002D0E54"/>
    <w:rsid w:val="002D0E6B"/>
    <w:rsid w:val="002D102F"/>
    <w:rsid w:val="002D122A"/>
    <w:rsid w:val="002D1353"/>
    <w:rsid w:val="002D13F7"/>
    <w:rsid w:val="002D1691"/>
    <w:rsid w:val="002D1986"/>
    <w:rsid w:val="002D19D1"/>
    <w:rsid w:val="002D1B83"/>
    <w:rsid w:val="002D1CF9"/>
    <w:rsid w:val="002D1E09"/>
    <w:rsid w:val="002D1E10"/>
    <w:rsid w:val="002D1FBB"/>
    <w:rsid w:val="002D1FDF"/>
    <w:rsid w:val="002D2057"/>
    <w:rsid w:val="002D2497"/>
    <w:rsid w:val="002D25BA"/>
    <w:rsid w:val="002D2600"/>
    <w:rsid w:val="002D265A"/>
    <w:rsid w:val="002D289C"/>
    <w:rsid w:val="002D28CD"/>
    <w:rsid w:val="002D297E"/>
    <w:rsid w:val="002D2BFD"/>
    <w:rsid w:val="002D2EC2"/>
    <w:rsid w:val="002D2F32"/>
    <w:rsid w:val="002D303D"/>
    <w:rsid w:val="002D34D1"/>
    <w:rsid w:val="002D3634"/>
    <w:rsid w:val="002D36B6"/>
    <w:rsid w:val="002D3885"/>
    <w:rsid w:val="002D3DAA"/>
    <w:rsid w:val="002D4199"/>
    <w:rsid w:val="002D42B3"/>
    <w:rsid w:val="002D42D6"/>
    <w:rsid w:val="002D42DA"/>
    <w:rsid w:val="002D4411"/>
    <w:rsid w:val="002D4458"/>
    <w:rsid w:val="002D44A0"/>
    <w:rsid w:val="002D4CFC"/>
    <w:rsid w:val="002D4EA3"/>
    <w:rsid w:val="002D4F22"/>
    <w:rsid w:val="002D5303"/>
    <w:rsid w:val="002D53C8"/>
    <w:rsid w:val="002D5430"/>
    <w:rsid w:val="002D54E6"/>
    <w:rsid w:val="002D5622"/>
    <w:rsid w:val="002D590E"/>
    <w:rsid w:val="002D598E"/>
    <w:rsid w:val="002D5AD7"/>
    <w:rsid w:val="002D5B53"/>
    <w:rsid w:val="002D5BA4"/>
    <w:rsid w:val="002D5C8A"/>
    <w:rsid w:val="002D5D17"/>
    <w:rsid w:val="002D5F05"/>
    <w:rsid w:val="002D5F92"/>
    <w:rsid w:val="002D6028"/>
    <w:rsid w:val="002D63BF"/>
    <w:rsid w:val="002D6654"/>
    <w:rsid w:val="002D66FD"/>
    <w:rsid w:val="002D6AB4"/>
    <w:rsid w:val="002D7210"/>
    <w:rsid w:val="002D7833"/>
    <w:rsid w:val="002D7A1F"/>
    <w:rsid w:val="002D7BA2"/>
    <w:rsid w:val="002E0183"/>
    <w:rsid w:val="002E01BA"/>
    <w:rsid w:val="002E01ED"/>
    <w:rsid w:val="002E04B7"/>
    <w:rsid w:val="002E0552"/>
    <w:rsid w:val="002E0692"/>
    <w:rsid w:val="002E06A8"/>
    <w:rsid w:val="002E07F8"/>
    <w:rsid w:val="002E0DFC"/>
    <w:rsid w:val="002E11A3"/>
    <w:rsid w:val="002E12E5"/>
    <w:rsid w:val="002E1614"/>
    <w:rsid w:val="002E16BB"/>
    <w:rsid w:val="002E17CB"/>
    <w:rsid w:val="002E186A"/>
    <w:rsid w:val="002E1CFE"/>
    <w:rsid w:val="002E1D66"/>
    <w:rsid w:val="002E1E74"/>
    <w:rsid w:val="002E1F34"/>
    <w:rsid w:val="002E2098"/>
    <w:rsid w:val="002E222E"/>
    <w:rsid w:val="002E22DF"/>
    <w:rsid w:val="002E231A"/>
    <w:rsid w:val="002E2352"/>
    <w:rsid w:val="002E2417"/>
    <w:rsid w:val="002E2524"/>
    <w:rsid w:val="002E2624"/>
    <w:rsid w:val="002E2AF4"/>
    <w:rsid w:val="002E2BE6"/>
    <w:rsid w:val="002E2C02"/>
    <w:rsid w:val="002E2ECC"/>
    <w:rsid w:val="002E2F4C"/>
    <w:rsid w:val="002E2FD7"/>
    <w:rsid w:val="002E322D"/>
    <w:rsid w:val="002E325A"/>
    <w:rsid w:val="002E34E6"/>
    <w:rsid w:val="002E34FE"/>
    <w:rsid w:val="002E36E4"/>
    <w:rsid w:val="002E3750"/>
    <w:rsid w:val="002E3957"/>
    <w:rsid w:val="002E39E5"/>
    <w:rsid w:val="002E3ACB"/>
    <w:rsid w:val="002E3D1B"/>
    <w:rsid w:val="002E3E2B"/>
    <w:rsid w:val="002E408A"/>
    <w:rsid w:val="002E412C"/>
    <w:rsid w:val="002E442D"/>
    <w:rsid w:val="002E4498"/>
    <w:rsid w:val="002E44CD"/>
    <w:rsid w:val="002E4941"/>
    <w:rsid w:val="002E4B04"/>
    <w:rsid w:val="002E4C07"/>
    <w:rsid w:val="002E4CA9"/>
    <w:rsid w:val="002E4D23"/>
    <w:rsid w:val="002E4F58"/>
    <w:rsid w:val="002E4FA6"/>
    <w:rsid w:val="002E5327"/>
    <w:rsid w:val="002E532F"/>
    <w:rsid w:val="002E53AD"/>
    <w:rsid w:val="002E54A2"/>
    <w:rsid w:val="002E54E5"/>
    <w:rsid w:val="002E5576"/>
    <w:rsid w:val="002E5688"/>
    <w:rsid w:val="002E56B2"/>
    <w:rsid w:val="002E5E1D"/>
    <w:rsid w:val="002E5E77"/>
    <w:rsid w:val="002E5F9D"/>
    <w:rsid w:val="002E5FD8"/>
    <w:rsid w:val="002E5FF9"/>
    <w:rsid w:val="002E600E"/>
    <w:rsid w:val="002E64E5"/>
    <w:rsid w:val="002E698F"/>
    <w:rsid w:val="002E6B45"/>
    <w:rsid w:val="002E6CE1"/>
    <w:rsid w:val="002E7232"/>
    <w:rsid w:val="002E7552"/>
    <w:rsid w:val="002E781E"/>
    <w:rsid w:val="002E7880"/>
    <w:rsid w:val="002E795B"/>
    <w:rsid w:val="002E79D1"/>
    <w:rsid w:val="002E7C11"/>
    <w:rsid w:val="002E7C38"/>
    <w:rsid w:val="002E7E79"/>
    <w:rsid w:val="002E7FA5"/>
    <w:rsid w:val="002F018E"/>
    <w:rsid w:val="002F0338"/>
    <w:rsid w:val="002F03B9"/>
    <w:rsid w:val="002F03BD"/>
    <w:rsid w:val="002F056E"/>
    <w:rsid w:val="002F0790"/>
    <w:rsid w:val="002F07D8"/>
    <w:rsid w:val="002F0B92"/>
    <w:rsid w:val="002F0C13"/>
    <w:rsid w:val="002F0C60"/>
    <w:rsid w:val="002F116D"/>
    <w:rsid w:val="002F1419"/>
    <w:rsid w:val="002F144E"/>
    <w:rsid w:val="002F153C"/>
    <w:rsid w:val="002F15EC"/>
    <w:rsid w:val="002F18A7"/>
    <w:rsid w:val="002F198B"/>
    <w:rsid w:val="002F198E"/>
    <w:rsid w:val="002F1C02"/>
    <w:rsid w:val="002F1C69"/>
    <w:rsid w:val="002F1C80"/>
    <w:rsid w:val="002F1C84"/>
    <w:rsid w:val="002F1D25"/>
    <w:rsid w:val="002F1D3C"/>
    <w:rsid w:val="002F1E26"/>
    <w:rsid w:val="002F1FBE"/>
    <w:rsid w:val="002F21AF"/>
    <w:rsid w:val="002F234C"/>
    <w:rsid w:val="002F23D1"/>
    <w:rsid w:val="002F2507"/>
    <w:rsid w:val="002F272E"/>
    <w:rsid w:val="002F27A1"/>
    <w:rsid w:val="002F28D2"/>
    <w:rsid w:val="002F2A2D"/>
    <w:rsid w:val="002F2B2B"/>
    <w:rsid w:val="002F2FE3"/>
    <w:rsid w:val="002F2FE9"/>
    <w:rsid w:val="002F303E"/>
    <w:rsid w:val="002F31B7"/>
    <w:rsid w:val="002F37BB"/>
    <w:rsid w:val="002F37CF"/>
    <w:rsid w:val="002F396C"/>
    <w:rsid w:val="002F3C86"/>
    <w:rsid w:val="002F3D39"/>
    <w:rsid w:val="002F40F4"/>
    <w:rsid w:val="002F4171"/>
    <w:rsid w:val="002F4219"/>
    <w:rsid w:val="002F4370"/>
    <w:rsid w:val="002F459E"/>
    <w:rsid w:val="002F4790"/>
    <w:rsid w:val="002F4793"/>
    <w:rsid w:val="002F47DF"/>
    <w:rsid w:val="002F489C"/>
    <w:rsid w:val="002F4986"/>
    <w:rsid w:val="002F4A8B"/>
    <w:rsid w:val="002F4BEF"/>
    <w:rsid w:val="002F4FB9"/>
    <w:rsid w:val="002F4FC0"/>
    <w:rsid w:val="002F5122"/>
    <w:rsid w:val="002F5288"/>
    <w:rsid w:val="002F538B"/>
    <w:rsid w:val="002F5397"/>
    <w:rsid w:val="002F5464"/>
    <w:rsid w:val="002F5721"/>
    <w:rsid w:val="002F5824"/>
    <w:rsid w:val="002F5A26"/>
    <w:rsid w:val="002F5AF4"/>
    <w:rsid w:val="002F5FFD"/>
    <w:rsid w:val="002F6160"/>
    <w:rsid w:val="002F6621"/>
    <w:rsid w:val="002F678C"/>
    <w:rsid w:val="002F6894"/>
    <w:rsid w:val="002F68A1"/>
    <w:rsid w:val="002F6ADC"/>
    <w:rsid w:val="002F6B00"/>
    <w:rsid w:val="002F6B6E"/>
    <w:rsid w:val="002F6C04"/>
    <w:rsid w:val="002F7017"/>
    <w:rsid w:val="002F7028"/>
    <w:rsid w:val="002F7261"/>
    <w:rsid w:val="002F77A7"/>
    <w:rsid w:val="002F7909"/>
    <w:rsid w:val="002F7956"/>
    <w:rsid w:val="002F7A7F"/>
    <w:rsid w:val="002F7B96"/>
    <w:rsid w:val="003001AD"/>
    <w:rsid w:val="003001D2"/>
    <w:rsid w:val="0030025D"/>
    <w:rsid w:val="00300412"/>
    <w:rsid w:val="00300533"/>
    <w:rsid w:val="003005E4"/>
    <w:rsid w:val="00300B41"/>
    <w:rsid w:val="00300F52"/>
    <w:rsid w:val="00301166"/>
    <w:rsid w:val="0030116D"/>
    <w:rsid w:val="00301196"/>
    <w:rsid w:val="00301464"/>
    <w:rsid w:val="0030147F"/>
    <w:rsid w:val="00301595"/>
    <w:rsid w:val="003018A7"/>
    <w:rsid w:val="003018E6"/>
    <w:rsid w:val="003019C4"/>
    <w:rsid w:val="00301D99"/>
    <w:rsid w:val="00302098"/>
    <w:rsid w:val="003021B2"/>
    <w:rsid w:val="00302A11"/>
    <w:rsid w:val="00302A5E"/>
    <w:rsid w:val="00302B36"/>
    <w:rsid w:val="00302E5A"/>
    <w:rsid w:val="00302F75"/>
    <w:rsid w:val="00302FAC"/>
    <w:rsid w:val="0030387A"/>
    <w:rsid w:val="00303A89"/>
    <w:rsid w:val="00303B94"/>
    <w:rsid w:val="00303DF6"/>
    <w:rsid w:val="00303E8F"/>
    <w:rsid w:val="00303EE5"/>
    <w:rsid w:val="00303FFB"/>
    <w:rsid w:val="00304262"/>
    <w:rsid w:val="003043D4"/>
    <w:rsid w:val="0030464A"/>
    <w:rsid w:val="00304672"/>
    <w:rsid w:val="00304786"/>
    <w:rsid w:val="0030488F"/>
    <w:rsid w:val="00304925"/>
    <w:rsid w:val="003049A8"/>
    <w:rsid w:val="00304A9A"/>
    <w:rsid w:val="00304CB9"/>
    <w:rsid w:val="00304DE3"/>
    <w:rsid w:val="0030500C"/>
    <w:rsid w:val="00305025"/>
    <w:rsid w:val="00305407"/>
    <w:rsid w:val="003055AC"/>
    <w:rsid w:val="003055BE"/>
    <w:rsid w:val="00305793"/>
    <w:rsid w:val="00305852"/>
    <w:rsid w:val="00305FA2"/>
    <w:rsid w:val="003064E3"/>
    <w:rsid w:val="003065EA"/>
    <w:rsid w:val="0030672D"/>
    <w:rsid w:val="00306823"/>
    <w:rsid w:val="00306922"/>
    <w:rsid w:val="00306B32"/>
    <w:rsid w:val="00306B4B"/>
    <w:rsid w:val="00306BED"/>
    <w:rsid w:val="003070A8"/>
    <w:rsid w:val="0030714E"/>
    <w:rsid w:val="00307827"/>
    <w:rsid w:val="003078FF"/>
    <w:rsid w:val="00307B21"/>
    <w:rsid w:val="00307BEC"/>
    <w:rsid w:val="00307DA0"/>
    <w:rsid w:val="00310403"/>
    <w:rsid w:val="00310E79"/>
    <w:rsid w:val="00310F49"/>
    <w:rsid w:val="00310F7F"/>
    <w:rsid w:val="00310FC1"/>
    <w:rsid w:val="00311035"/>
    <w:rsid w:val="0031106E"/>
    <w:rsid w:val="00311168"/>
    <w:rsid w:val="00311196"/>
    <w:rsid w:val="00311296"/>
    <w:rsid w:val="0031190A"/>
    <w:rsid w:val="00311950"/>
    <w:rsid w:val="00311A06"/>
    <w:rsid w:val="00311AB3"/>
    <w:rsid w:val="00311E6E"/>
    <w:rsid w:val="00312084"/>
    <w:rsid w:val="003123C0"/>
    <w:rsid w:val="0031259C"/>
    <w:rsid w:val="003125BE"/>
    <w:rsid w:val="003128B8"/>
    <w:rsid w:val="00312945"/>
    <w:rsid w:val="00312C16"/>
    <w:rsid w:val="00312D21"/>
    <w:rsid w:val="00312DC5"/>
    <w:rsid w:val="00312EEF"/>
    <w:rsid w:val="003134D6"/>
    <w:rsid w:val="003138B2"/>
    <w:rsid w:val="00313948"/>
    <w:rsid w:val="00313B13"/>
    <w:rsid w:val="00313B54"/>
    <w:rsid w:val="00313F47"/>
    <w:rsid w:val="00313F5C"/>
    <w:rsid w:val="0031412A"/>
    <w:rsid w:val="0031414D"/>
    <w:rsid w:val="003141AE"/>
    <w:rsid w:val="0031426A"/>
    <w:rsid w:val="003142C6"/>
    <w:rsid w:val="00314357"/>
    <w:rsid w:val="00314377"/>
    <w:rsid w:val="00314507"/>
    <w:rsid w:val="003145EF"/>
    <w:rsid w:val="00314831"/>
    <w:rsid w:val="00314B1F"/>
    <w:rsid w:val="00314C8A"/>
    <w:rsid w:val="00314CA3"/>
    <w:rsid w:val="00314F7F"/>
    <w:rsid w:val="00314FCE"/>
    <w:rsid w:val="0031529A"/>
    <w:rsid w:val="00315365"/>
    <w:rsid w:val="00315437"/>
    <w:rsid w:val="003156E4"/>
    <w:rsid w:val="003157A0"/>
    <w:rsid w:val="003157F6"/>
    <w:rsid w:val="00315992"/>
    <w:rsid w:val="00315CC6"/>
    <w:rsid w:val="00315D3F"/>
    <w:rsid w:val="00315E62"/>
    <w:rsid w:val="00315E85"/>
    <w:rsid w:val="00315EB2"/>
    <w:rsid w:val="003160BE"/>
    <w:rsid w:val="00316222"/>
    <w:rsid w:val="00316327"/>
    <w:rsid w:val="003163D3"/>
    <w:rsid w:val="00316638"/>
    <w:rsid w:val="00316CFF"/>
    <w:rsid w:val="00316F8D"/>
    <w:rsid w:val="003170AC"/>
    <w:rsid w:val="003172B6"/>
    <w:rsid w:val="003173F6"/>
    <w:rsid w:val="00317719"/>
    <w:rsid w:val="00317801"/>
    <w:rsid w:val="00317C2A"/>
    <w:rsid w:val="00317C8B"/>
    <w:rsid w:val="00317D4B"/>
    <w:rsid w:val="00317DD7"/>
    <w:rsid w:val="00317E02"/>
    <w:rsid w:val="00317E6B"/>
    <w:rsid w:val="00317FB8"/>
    <w:rsid w:val="003200B9"/>
    <w:rsid w:val="003200FB"/>
    <w:rsid w:val="00320311"/>
    <w:rsid w:val="00320803"/>
    <w:rsid w:val="0032085F"/>
    <w:rsid w:val="003208BB"/>
    <w:rsid w:val="00320951"/>
    <w:rsid w:val="00320EE4"/>
    <w:rsid w:val="00320F2C"/>
    <w:rsid w:val="00321317"/>
    <w:rsid w:val="00321727"/>
    <w:rsid w:val="00321976"/>
    <w:rsid w:val="00321BE5"/>
    <w:rsid w:val="00321CAA"/>
    <w:rsid w:val="00321EE6"/>
    <w:rsid w:val="00321FB8"/>
    <w:rsid w:val="00322348"/>
    <w:rsid w:val="003223A9"/>
    <w:rsid w:val="00322526"/>
    <w:rsid w:val="003225C1"/>
    <w:rsid w:val="00322695"/>
    <w:rsid w:val="003226CC"/>
    <w:rsid w:val="00322815"/>
    <w:rsid w:val="00322957"/>
    <w:rsid w:val="00322A4D"/>
    <w:rsid w:val="00322B24"/>
    <w:rsid w:val="00322C2A"/>
    <w:rsid w:val="00322D63"/>
    <w:rsid w:val="00323068"/>
    <w:rsid w:val="003233D1"/>
    <w:rsid w:val="00323742"/>
    <w:rsid w:val="00323ACD"/>
    <w:rsid w:val="00323C01"/>
    <w:rsid w:val="00323C65"/>
    <w:rsid w:val="00323F62"/>
    <w:rsid w:val="00323F7C"/>
    <w:rsid w:val="0032415C"/>
    <w:rsid w:val="0032445A"/>
    <w:rsid w:val="003245DD"/>
    <w:rsid w:val="00324623"/>
    <w:rsid w:val="00324A8D"/>
    <w:rsid w:val="00324AA6"/>
    <w:rsid w:val="00324B01"/>
    <w:rsid w:val="00324BF8"/>
    <w:rsid w:val="00324C5D"/>
    <w:rsid w:val="00324C7D"/>
    <w:rsid w:val="00324F18"/>
    <w:rsid w:val="00325120"/>
    <w:rsid w:val="00325124"/>
    <w:rsid w:val="0032515D"/>
    <w:rsid w:val="003252FE"/>
    <w:rsid w:val="003253CC"/>
    <w:rsid w:val="003255B3"/>
    <w:rsid w:val="0032564F"/>
    <w:rsid w:val="00325AAA"/>
    <w:rsid w:val="00325B51"/>
    <w:rsid w:val="00325C87"/>
    <w:rsid w:val="00325D66"/>
    <w:rsid w:val="0032617F"/>
    <w:rsid w:val="00326341"/>
    <w:rsid w:val="00326428"/>
    <w:rsid w:val="003265BE"/>
    <w:rsid w:val="0032668F"/>
    <w:rsid w:val="0032673F"/>
    <w:rsid w:val="003269B8"/>
    <w:rsid w:val="00326B34"/>
    <w:rsid w:val="00326E80"/>
    <w:rsid w:val="0032707E"/>
    <w:rsid w:val="0032722C"/>
    <w:rsid w:val="00327323"/>
    <w:rsid w:val="00327594"/>
    <w:rsid w:val="003275E4"/>
    <w:rsid w:val="00327E10"/>
    <w:rsid w:val="00330139"/>
    <w:rsid w:val="00330443"/>
    <w:rsid w:val="003304A4"/>
    <w:rsid w:val="00330520"/>
    <w:rsid w:val="003305ED"/>
    <w:rsid w:val="00330955"/>
    <w:rsid w:val="00330981"/>
    <w:rsid w:val="00330C38"/>
    <w:rsid w:val="00330D07"/>
    <w:rsid w:val="00330D1C"/>
    <w:rsid w:val="0033103D"/>
    <w:rsid w:val="003311C7"/>
    <w:rsid w:val="003312DF"/>
    <w:rsid w:val="0033141C"/>
    <w:rsid w:val="0033155F"/>
    <w:rsid w:val="00331B64"/>
    <w:rsid w:val="00331C65"/>
    <w:rsid w:val="0033200E"/>
    <w:rsid w:val="00332187"/>
    <w:rsid w:val="0033244B"/>
    <w:rsid w:val="003326A6"/>
    <w:rsid w:val="00332770"/>
    <w:rsid w:val="0033280B"/>
    <w:rsid w:val="00332A58"/>
    <w:rsid w:val="00332BFB"/>
    <w:rsid w:val="00332CFC"/>
    <w:rsid w:val="00332D1C"/>
    <w:rsid w:val="00332D6A"/>
    <w:rsid w:val="00332FA8"/>
    <w:rsid w:val="0033343B"/>
    <w:rsid w:val="003334DF"/>
    <w:rsid w:val="00333673"/>
    <w:rsid w:val="00333745"/>
    <w:rsid w:val="003337FA"/>
    <w:rsid w:val="00333A1E"/>
    <w:rsid w:val="00333AEB"/>
    <w:rsid w:val="00333B8D"/>
    <w:rsid w:val="00333CF1"/>
    <w:rsid w:val="00333DCF"/>
    <w:rsid w:val="003342BE"/>
    <w:rsid w:val="0033454F"/>
    <w:rsid w:val="003345C9"/>
    <w:rsid w:val="0033461C"/>
    <w:rsid w:val="003347DC"/>
    <w:rsid w:val="00334923"/>
    <w:rsid w:val="00334993"/>
    <w:rsid w:val="00334A78"/>
    <w:rsid w:val="00334A8A"/>
    <w:rsid w:val="00334FC8"/>
    <w:rsid w:val="00335258"/>
    <w:rsid w:val="003352AA"/>
    <w:rsid w:val="0033538E"/>
    <w:rsid w:val="0033576F"/>
    <w:rsid w:val="003357A0"/>
    <w:rsid w:val="00335934"/>
    <w:rsid w:val="00335AE5"/>
    <w:rsid w:val="00335B04"/>
    <w:rsid w:val="00335B33"/>
    <w:rsid w:val="00335C00"/>
    <w:rsid w:val="00335C31"/>
    <w:rsid w:val="0033604C"/>
    <w:rsid w:val="003361F4"/>
    <w:rsid w:val="003364E6"/>
    <w:rsid w:val="00336CE6"/>
    <w:rsid w:val="00336D64"/>
    <w:rsid w:val="00336E56"/>
    <w:rsid w:val="00336F2C"/>
    <w:rsid w:val="00336FAE"/>
    <w:rsid w:val="003371C0"/>
    <w:rsid w:val="003372FA"/>
    <w:rsid w:val="003379F5"/>
    <w:rsid w:val="00337CEC"/>
    <w:rsid w:val="00337F38"/>
    <w:rsid w:val="00337FE5"/>
    <w:rsid w:val="003400C3"/>
    <w:rsid w:val="003401D4"/>
    <w:rsid w:val="00340281"/>
    <w:rsid w:val="00340463"/>
    <w:rsid w:val="00340749"/>
    <w:rsid w:val="00340C78"/>
    <w:rsid w:val="00340E2A"/>
    <w:rsid w:val="00340F76"/>
    <w:rsid w:val="00341046"/>
    <w:rsid w:val="00341170"/>
    <w:rsid w:val="003411AD"/>
    <w:rsid w:val="00341818"/>
    <w:rsid w:val="00341819"/>
    <w:rsid w:val="00341C93"/>
    <w:rsid w:val="00341CC3"/>
    <w:rsid w:val="00341E5B"/>
    <w:rsid w:val="00341FD5"/>
    <w:rsid w:val="003422BC"/>
    <w:rsid w:val="00342678"/>
    <w:rsid w:val="003426D9"/>
    <w:rsid w:val="00342B63"/>
    <w:rsid w:val="00342E0F"/>
    <w:rsid w:val="0034303B"/>
    <w:rsid w:val="0034325B"/>
    <w:rsid w:val="00343449"/>
    <w:rsid w:val="00343519"/>
    <w:rsid w:val="0034351F"/>
    <w:rsid w:val="003435F9"/>
    <w:rsid w:val="003437C1"/>
    <w:rsid w:val="003438C8"/>
    <w:rsid w:val="00343994"/>
    <w:rsid w:val="00343A91"/>
    <w:rsid w:val="00343AA6"/>
    <w:rsid w:val="00343BDB"/>
    <w:rsid w:val="00343F4A"/>
    <w:rsid w:val="0034409C"/>
    <w:rsid w:val="003440DF"/>
    <w:rsid w:val="00344387"/>
    <w:rsid w:val="003444D1"/>
    <w:rsid w:val="0034468A"/>
    <w:rsid w:val="00344746"/>
    <w:rsid w:val="003447B7"/>
    <w:rsid w:val="00344C84"/>
    <w:rsid w:val="00344EDC"/>
    <w:rsid w:val="00344F00"/>
    <w:rsid w:val="00344FC2"/>
    <w:rsid w:val="0034501A"/>
    <w:rsid w:val="0034508B"/>
    <w:rsid w:val="0034519A"/>
    <w:rsid w:val="0034576E"/>
    <w:rsid w:val="003458FF"/>
    <w:rsid w:val="0034591D"/>
    <w:rsid w:val="003459CC"/>
    <w:rsid w:val="00345ABE"/>
    <w:rsid w:val="00345E3E"/>
    <w:rsid w:val="00345F8C"/>
    <w:rsid w:val="00346039"/>
    <w:rsid w:val="00346083"/>
    <w:rsid w:val="00346261"/>
    <w:rsid w:val="003468B4"/>
    <w:rsid w:val="00346AE2"/>
    <w:rsid w:val="00346C0F"/>
    <w:rsid w:val="00346C98"/>
    <w:rsid w:val="00346E01"/>
    <w:rsid w:val="00346E47"/>
    <w:rsid w:val="0034716B"/>
    <w:rsid w:val="003475C9"/>
    <w:rsid w:val="003476CE"/>
    <w:rsid w:val="00347AE7"/>
    <w:rsid w:val="00347BC2"/>
    <w:rsid w:val="00347F6C"/>
    <w:rsid w:val="00347FD5"/>
    <w:rsid w:val="003500C9"/>
    <w:rsid w:val="00350278"/>
    <w:rsid w:val="00350725"/>
    <w:rsid w:val="003509BC"/>
    <w:rsid w:val="00350B47"/>
    <w:rsid w:val="00350E37"/>
    <w:rsid w:val="00350E49"/>
    <w:rsid w:val="00350EFC"/>
    <w:rsid w:val="00351171"/>
    <w:rsid w:val="00351175"/>
    <w:rsid w:val="003516CC"/>
    <w:rsid w:val="00351A09"/>
    <w:rsid w:val="00351CC5"/>
    <w:rsid w:val="00351DB3"/>
    <w:rsid w:val="00351F58"/>
    <w:rsid w:val="00351FEA"/>
    <w:rsid w:val="00352069"/>
    <w:rsid w:val="003521B6"/>
    <w:rsid w:val="00352249"/>
    <w:rsid w:val="00352307"/>
    <w:rsid w:val="00352594"/>
    <w:rsid w:val="00352718"/>
    <w:rsid w:val="0035287B"/>
    <w:rsid w:val="00352A79"/>
    <w:rsid w:val="00352CA3"/>
    <w:rsid w:val="00352F68"/>
    <w:rsid w:val="0035306D"/>
    <w:rsid w:val="0035315F"/>
    <w:rsid w:val="00353194"/>
    <w:rsid w:val="00353262"/>
    <w:rsid w:val="003532FE"/>
    <w:rsid w:val="00353369"/>
    <w:rsid w:val="003533E7"/>
    <w:rsid w:val="0035391B"/>
    <w:rsid w:val="00353AD8"/>
    <w:rsid w:val="00353CFA"/>
    <w:rsid w:val="00353DAB"/>
    <w:rsid w:val="00353F6D"/>
    <w:rsid w:val="003540D0"/>
    <w:rsid w:val="003541C5"/>
    <w:rsid w:val="0035448F"/>
    <w:rsid w:val="00354521"/>
    <w:rsid w:val="00354689"/>
    <w:rsid w:val="003546B0"/>
    <w:rsid w:val="003547B7"/>
    <w:rsid w:val="003549F1"/>
    <w:rsid w:val="00354B58"/>
    <w:rsid w:val="00355396"/>
    <w:rsid w:val="00355717"/>
    <w:rsid w:val="003557A3"/>
    <w:rsid w:val="00355A82"/>
    <w:rsid w:val="00355A9B"/>
    <w:rsid w:val="00355C1E"/>
    <w:rsid w:val="00355D51"/>
    <w:rsid w:val="00356065"/>
    <w:rsid w:val="00356346"/>
    <w:rsid w:val="00356367"/>
    <w:rsid w:val="0035667F"/>
    <w:rsid w:val="0035683C"/>
    <w:rsid w:val="00356F36"/>
    <w:rsid w:val="0035705E"/>
    <w:rsid w:val="00357563"/>
    <w:rsid w:val="003576E7"/>
    <w:rsid w:val="003576F4"/>
    <w:rsid w:val="0035775C"/>
    <w:rsid w:val="003600B2"/>
    <w:rsid w:val="003601AE"/>
    <w:rsid w:val="00360421"/>
    <w:rsid w:val="003606AB"/>
    <w:rsid w:val="00360836"/>
    <w:rsid w:val="00360889"/>
    <w:rsid w:val="00360A6A"/>
    <w:rsid w:val="00360B8F"/>
    <w:rsid w:val="00360CBA"/>
    <w:rsid w:val="00360EB5"/>
    <w:rsid w:val="00361258"/>
    <w:rsid w:val="003612D4"/>
    <w:rsid w:val="003614D1"/>
    <w:rsid w:val="00361586"/>
    <w:rsid w:val="0036165B"/>
    <w:rsid w:val="00361686"/>
    <w:rsid w:val="003616FC"/>
    <w:rsid w:val="00361B05"/>
    <w:rsid w:val="0036201B"/>
    <w:rsid w:val="00362081"/>
    <w:rsid w:val="00362156"/>
    <w:rsid w:val="00362237"/>
    <w:rsid w:val="00362394"/>
    <w:rsid w:val="0036255A"/>
    <w:rsid w:val="00362790"/>
    <w:rsid w:val="00362916"/>
    <w:rsid w:val="00362917"/>
    <w:rsid w:val="00362C0F"/>
    <w:rsid w:val="00362C4E"/>
    <w:rsid w:val="00363017"/>
    <w:rsid w:val="0036336D"/>
    <w:rsid w:val="003634D7"/>
    <w:rsid w:val="00363533"/>
    <w:rsid w:val="003636F8"/>
    <w:rsid w:val="0036396E"/>
    <w:rsid w:val="00363CF4"/>
    <w:rsid w:val="00363DAF"/>
    <w:rsid w:val="00363F38"/>
    <w:rsid w:val="00363FC0"/>
    <w:rsid w:val="00364089"/>
    <w:rsid w:val="003646E2"/>
    <w:rsid w:val="00364710"/>
    <w:rsid w:val="0036499A"/>
    <w:rsid w:val="003649A0"/>
    <w:rsid w:val="00364E58"/>
    <w:rsid w:val="00364FDD"/>
    <w:rsid w:val="003655AA"/>
    <w:rsid w:val="00365690"/>
    <w:rsid w:val="00365828"/>
    <w:rsid w:val="00365921"/>
    <w:rsid w:val="00365A47"/>
    <w:rsid w:val="00365A69"/>
    <w:rsid w:val="00365C2A"/>
    <w:rsid w:val="00365D26"/>
    <w:rsid w:val="00365D53"/>
    <w:rsid w:val="00365F0E"/>
    <w:rsid w:val="003661A7"/>
    <w:rsid w:val="003662ED"/>
    <w:rsid w:val="0036631D"/>
    <w:rsid w:val="003665A3"/>
    <w:rsid w:val="00366678"/>
    <w:rsid w:val="003667CF"/>
    <w:rsid w:val="00366843"/>
    <w:rsid w:val="00366B12"/>
    <w:rsid w:val="00366DE3"/>
    <w:rsid w:val="00366F0D"/>
    <w:rsid w:val="00367151"/>
    <w:rsid w:val="003671FB"/>
    <w:rsid w:val="00367497"/>
    <w:rsid w:val="003675BF"/>
    <w:rsid w:val="003678B5"/>
    <w:rsid w:val="00367A97"/>
    <w:rsid w:val="00367BE4"/>
    <w:rsid w:val="00367BFC"/>
    <w:rsid w:val="00367CFD"/>
    <w:rsid w:val="00367E05"/>
    <w:rsid w:val="0037062A"/>
    <w:rsid w:val="003707AB"/>
    <w:rsid w:val="00370C6B"/>
    <w:rsid w:val="003711AB"/>
    <w:rsid w:val="00371365"/>
    <w:rsid w:val="00371376"/>
    <w:rsid w:val="0037150C"/>
    <w:rsid w:val="00371896"/>
    <w:rsid w:val="003718AA"/>
    <w:rsid w:val="00371A5F"/>
    <w:rsid w:val="00371D6B"/>
    <w:rsid w:val="00371D7C"/>
    <w:rsid w:val="00372156"/>
    <w:rsid w:val="003723A1"/>
    <w:rsid w:val="003723E9"/>
    <w:rsid w:val="0037241A"/>
    <w:rsid w:val="0037245C"/>
    <w:rsid w:val="00372474"/>
    <w:rsid w:val="00372566"/>
    <w:rsid w:val="0037282C"/>
    <w:rsid w:val="00372D8F"/>
    <w:rsid w:val="00373688"/>
    <w:rsid w:val="0037369A"/>
    <w:rsid w:val="003736FF"/>
    <w:rsid w:val="00373754"/>
    <w:rsid w:val="0037376B"/>
    <w:rsid w:val="00373AA5"/>
    <w:rsid w:val="00373D0E"/>
    <w:rsid w:val="00373F7A"/>
    <w:rsid w:val="0037437A"/>
    <w:rsid w:val="0037446D"/>
    <w:rsid w:val="00374674"/>
    <w:rsid w:val="00374684"/>
    <w:rsid w:val="003748BF"/>
    <w:rsid w:val="00374A27"/>
    <w:rsid w:val="00374AD9"/>
    <w:rsid w:val="00374B79"/>
    <w:rsid w:val="00374CCD"/>
    <w:rsid w:val="00374D06"/>
    <w:rsid w:val="00374E18"/>
    <w:rsid w:val="0037547B"/>
    <w:rsid w:val="003754A0"/>
    <w:rsid w:val="003754B7"/>
    <w:rsid w:val="00375577"/>
    <w:rsid w:val="003755C4"/>
    <w:rsid w:val="00375D80"/>
    <w:rsid w:val="00375DC4"/>
    <w:rsid w:val="00375E60"/>
    <w:rsid w:val="00375F38"/>
    <w:rsid w:val="003763F4"/>
    <w:rsid w:val="00376436"/>
    <w:rsid w:val="00376544"/>
    <w:rsid w:val="0037679D"/>
    <w:rsid w:val="00376C6F"/>
    <w:rsid w:val="00376CF7"/>
    <w:rsid w:val="00376D04"/>
    <w:rsid w:val="00376FB9"/>
    <w:rsid w:val="00377211"/>
    <w:rsid w:val="003772FF"/>
    <w:rsid w:val="003773DB"/>
    <w:rsid w:val="003774B4"/>
    <w:rsid w:val="003775E9"/>
    <w:rsid w:val="0037761B"/>
    <w:rsid w:val="0037787B"/>
    <w:rsid w:val="00377908"/>
    <w:rsid w:val="00377CD5"/>
    <w:rsid w:val="00377DB9"/>
    <w:rsid w:val="00377EF8"/>
    <w:rsid w:val="00377F92"/>
    <w:rsid w:val="0038026E"/>
    <w:rsid w:val="003803CA"/>
    <w:rsid w:val="003804F2"/>
    <w:rsid w:val="003806E6"/>
    <w:rsid w:val="00380706"/>
    <w:rsid w:val="00380819"/>
    <w:rsid w:val="00380AA3"/>
    <w:rsid w:val="003811FD"/>
    <w:rsid w:val="00381631"/>
    <w:rsid w:val="003816AC"/>
    <w:rsid w:val="003817D5"/>
    <w:rsid w:val="00381FE7"/>
    <w:rsid w:val="00381FF2"/>
    <w:rsid w:val="0038205A"/>
    <w:rsid w:val="003822BD"/>
    <w:rsid w:val="003827BF"/>
    <w:rsid w:val="00382E2C"/>
    <w:rsid w:val="003831CC"/>
    <w:rsid w:val="003832A4"/>
    <w:rsid w:val="00383734"/>
    <w:rsid w:val="0038376B"/>
    <w:rsid w:val="00383BFC"/>
    <w:rsid w:val="00383C0E"/>
    <w:rsid w:val="00383DD4"/>
    <w:rsid w:val="0038432B"/>
    <w:rsid w:val="003843F1"/>
    <w:rsid w:val="003844B9"/>
    <w:rsid w:val="003846CD"/>
    <w:rsid w:val="0038470B"/>
    <w:rsid w:val="00384812"/>
    <w:rsid w:val="0038486F"/>
    <w:rsid w:val="003849F5"/>
    <w:rsid w:val="00384E4C"/>
    <w:rsid w:val="00384F2E"/>
    <w:rsid w:val="0038526C"/>
    <w:rsid w:val="003852F5"/>
    <w:rsid w:val="00385441"/>
    <w:rsid w:val="00385801"/>
    <w:rsid w:val="00385A47"/>
    <w:rsid w:val="00385C53"/>
    <w:rsid w:val="00386093"/>
    <w:rsid w:val="00386493"/>
    <w:rsid w:val="0038651E"/>
    <w:rsid w:val="0038655C"/>
    <w:rsid w:val="00386581"/>
    <w:rsid w:val="003867D6"/>
    <w:rsid w:val="00386804"/>
    <w:rsid w:val="00386AB2"/>
    <w:rsid w:val="003872F3"/>
    <w:rsid w:val="0038744C"/>
    <w:rsid w:val="003875EE"/>
    <w:rsid w:val="00387920"/>
    <w:rsid w:val="00387A52"/>
    <w:rsid w:val="00387AF3"/>
    <w:rsid w:val="00387B4F"/>
    <w:rsid w:val="00387BC9"/>
    <w:rsid w:val="00387E69"/>
    <w:rsid w:val="003902C5"/>
    <w:rsid w:val="003903B0"/>
    <w:rsid w:val="0039097C"/>
    <w:rsid w:val="003909EF"/>
    <w:rsid w:val="00390A89"/>
    <w:rsid w:val="00390AD3"/>
    <w:rsid w:val="00390B91"/>
    <w:rsid w:val="00390C04"/>
    <w:rsid w:val="00390D14"/>
    <w:rsid w:val="003913E5"/>
    <w:rsid w:val="0039146C"/>
    <w:rsid w:val="00391569"/>
    <w:rsid w:val="00391607"/>
    <w:rsid w:val="00391736"/>
    <w:rsid w:val="00391753"/>
    <w:rsid w:val="003917B5"/>
    <w:rsid w:val="00391E84"/>
    <w:rsid w:val="00392278"/>
    <w:rsid w:val="003922DB"/>
    <w:rsid w:val="0039242B"/>
    <w:rsid w:val="00392531"/>
    <w:rsid w:val="003925FF"/>
    <w:rsid w:val="00392655"/>
    <w:rsid w:val="003926CD"/>
    <w:rsid w:val="003928B3"/>
    <w:rsid w:val="003928DF"/>
    <w:rsid w:val="00392912"/>
    <w:rsid w:val="003929CD"/>
    <w:rsid w:val="00392A66"/>
    <w:rsid w:val="00392A89"/>
    <w:rsid w:val="00393198"/>
    <w:rsid w:val="003931BD"/>
    <w:rsid w:val="003931DE"/>
    <w:rsid w:val="003937DC"/>
    <w:rsid w:val="00393B1A"/>
    <w:rsid w:val="00393BF3"/>
    <w:rsid w:val="00393CB7"/>
    <w:rsid w:val="00394183"/>
    <w:rsid w:val="0039424C"/>
    <w:rsid w:val="003943BD"/>
    <w:rsid w:val="00394561"/>
    <w:rsid w:val="00394A69"/>
    <w:rsid w:val="00394C8E"/>
    <w:rsid w:val="00394D4E"/>
    <w:rsid w:val="00394DCA"/>
    <w:rsid w:val="00394EA2"/>
    <w:rsid w:val="00394FE0"/>
    <w:rsid w:val="003950AD"/>
    <w:rsid w:val="003950F4"/>
    <w:rsid w:val="003951F9"/>
    <w:rsid w:val="003952A1"/>
    <w:rsid w:val="00395451"/>
    <w:rsid w:val="00395A2D"/>
    <w:rsid w:val="00395CFF"/>
    <w:rsid w:val="00395E17"/>
    <w:rsid w:val="00395FDF"/>
    <w:rsid w:val="00396053"/>
    <w:rsid w:val="00396584"/>
    <w:rsid w:val="00396591"/>
    <w:rsid w:val="0039672F"/>
    <w:rsid w:val="00396738"/>
    <w:rsid w:val="00396AE0"/>
    <w:rsid w:val="00396CC0"/>
    <w:rsid w:val="00396D7C"/>
    <w:rsid w:val="00396E98"/>
    <w:rsid w:val="00397314"/>
    <w:rsid w:val="00397408"/>
    <w:rsid w:val="00397905"/>
    <w:rsid w:val="00397B7B"/>
    <w:rsid w:val="00397CF9"/>
    <w:rsid w:val="00397D6F"/>
    <w:rsid w:val="00397EBF"/>
    <w:rsid w:val="00397ED6"/>
    <w:rsid w:val="003A00F9"/>
    <w:rsid w:val="003A014B"/>
    <w:rsid w:val="003A040C"/>
    <w:rsid w:val="003A06EA"/>
    <w:rsid w:val="003A07C4"/>
    <w:rsid w:val="003A089D"/>
    <w:rsid w:val="003A09BB"/>
    <w:rsid w:val="003A0BB3"/>
    <w:rsid w:val="003A0C83"/>
    <w:rsid w:val="003A0CB5"/>
    <w:rsid w:val="003A0E3B"/>
    <w:rsid w:val="003A0ECA"/>
    <w:rsid w:val="003A0ECF"/>
    <w:rsid w:val="003A0FD9"/>
    <w:rsid w:val="003A10EA"/>
    <w:rsid w:val="003A119F"/>
    <w:rsid w:val="003A12A5"/>
    <w:rsid w:val="003A1448"/>
    <w:rsid w:val="003A159D"/>
    <w:rsid w:val="003A16AF"/>
    <w:rsid w:val="003A16D9"/>
    <w:rsid w:val="003A1822"/>
    <w:rsid w:val="003A1B6A"/>
    <w:rsid w:val="003A1BDD"/>
    <w:rsid w:val="003A1C83"/>
    <w:rsid w:val="003A1DD7"/>
    <w:rsid w:val="003A1E36"/>
    <w:rsid w:val="003A218A"/>
    <w:rsid w:val="003A2265"/>
    <w:rsid w:val="003A2AF2"/>
    <w:rsid w:val="003A2B81"/>
    <w:rsid w:val="003A2BBB"/>
    <w:rsid w:val="003A2D48"/>
    <w:rsid w:val="003A2D6A"/>
    <w:rsid w:val="003A2FB0"/>
    <w:rsid w:val="003A3114"/>
    <w:rsid w:val="003A31BE"/>
    <w:rsid w:val="003A3308"/>
    <w:rsid w:val="003A350C"/>
    <w:rsid w:val="003A368E"/>
    <w:rsid w:val="003A380C"/>
    <w:rsid w:val="003A3B47"/>
    <w:rsid w:val="003A3E97"/>
    <w:rsid w:val="003A43F7"/>
    <w:rsid w:val="003A4641"/>
    <w:rsid w:val="003A4CBD"/>
    <w:rsid w:val="003A4D3B"/>
    <w:rsid w:val="003A51FD"/>
    <w:rsid w:val="003A54E1"/>
    <w:rsid w:val="003A5688"/>
    <w:rsid w:val="003A5778"/>
    <w:rsid w:val="003A5B0D"/>
    <w:rsid w:val="003A5B3A"/>
    <w:rsid w:val="003A5E30"/>
    <w:rsid w:val="003A5E43"/>
    <w:rsid w:val="003A5FA6"/>
    <w:rsid w:val="003A6303"/>
    <w:rsid w:val="003A646A"/>
    <w:rsid w:val="003A6498"/>
    <w:rsid w:val="003A68E0"/>
    <w:rsid w:val="003A6928"/>
    <w:rsid w:val="003A6A19"/>
    <w:rsid w:val="003A6D08"/>
    <w:rsid w:val="003A735F"/>
    <w:rsid w:val="003A776E"/>
    <w:rsid w:val="003A7839"/>
    <w:rsid w:val="003A78D7"/>
    <w:rsid w:val="003A7931"/>
    <w:rsid w:val="003A7984"/>
    <w:rsid w:val="003A7D5B"/>
    <w:rsid w:val="003A7EC1"/>
    <w:rsid w:val="003B025A"/>
    <w:rsid w:val="003B0284"/>
    <w:rsid w:val="003B0293"/>
    <w:rsid w:val="003B031A"/>
    <w:rsid w:val="003B0591"/>
    <w:rsid w:val="003B08C9"/>
    <w:rsid w:val="003B099D"/>
    <w:rsid w:val="003B0CFF"/>
    <w:rsid w:val="003B0E43"/>
    <w:rsid w:val="003B0FDB"/>
    <w:rsid w:val="003B1358"/>
    <w:rsid w:val="003B1383"/>
    <w:rsid w:val="003B17CF"/>
    <w:rsid w:val="003B1C11"/>
    <w:rsid w:val="003B1C12"/>
    <w:rsid w:val="003B1F6D"/>
    <w:rsid w:val="003B2A8C"/>
    <w:rsid w:val="003B2C3C"/>
    <w:rsid w:val="003B2C63"/>
    <w:rsid w:val="003B2CDF"/>
    <w:rsid w:val="003B2D1D"/>
    <w:rsid w:val="003B30D2"/>
    <w:rsid w:val="003B30E6"/>
    <w:rsid w:val="003B3325"/>
    <w:rsid w:val="003B334C"/>
    <w:rsid w:val="003B339A"/>
    <w:rsid w:val="003B3532"/>
    <w:rsid w:val="003B3CF1"/>
    <w:rsid w:val="003B3DC5"/>
    <w:rsid w:val="003B4065"/>
    <w:rsid w:val="003B40E4"/>
    <w:rsid w:val="003B40E5"/>
    <w:rsid w:val="003B4191"/>
    <w:rsid w:val="003B42A9"/>
    <w:rsid w:val="003B4AEB"/>
    <w:rsid w:val="003B4B7B"/>
    <w:rsid w:val="003B4B91"/>
    <w:rsid w:val="003B4C26"/>
    <w:rsid w:val="003B4C55"/>
    <w:rsid w:val="003B4CB5"/>
    <w:rsid w:val="003B4D9F"/>
    <w:rsid w:val="003B4F67"/>
    <w:rsid w:val="003B52FA"/>
    <w:rsid w:val="003B53F2"/>
    <w:rsid w:val="003B5968"/>
    <w:rsid w:val="003B59C8"/>
    <w:rsid w:val="003B5A82"/>
    <w:rsid w:val="003B5AD8"/>
    <w:rsid w:val="003B5D49"/>
    <w:rsid w:val="003B5E22"/>
    <w:rsid w:val="003B6218"/>
    <w:rsid w:val="003B6490"/>
    <w:rsid w:val="003B64B2"/>
    <w:rsid w:val="003B6536"/>
    <w:rsid w:val="003B6666"/>
    <w:rsid w:val="003B6693"/>
    <w:rsid w:val="003B678D"/>
    <w:rsid w:val="003B69ED"/>
    <w:rsid w:val="003B6A1F"/>
    <w:rsid w:val="003B6B0B"/>
    <w:rsid w:val="003B6B36"/>
    <w:rsid w:val="003B6BED"/>
    <w:rsid w:val="003B700E"/>
    <w:rsid w:val="003B70E4"/>
    <w:rsid w:val="003B7324"/>
    <w:rsid w:val="003B7393"/>
    <w:rsid w:val="003B73B1"/>
    <w:rsid w:val="003B7400"/>
    <w:rsid w:val="003B7728"/>
    <w:rsid w:val="003B796A"/>
    <w:rsid w:val="003B7E76"/>
    <w:rsid w:val="003B7FFA"/>
    <w:rsid w:val="003C0129"/>
    <w:rsid w:val="003C0141"/>
    <w:rsid w:val="003C026A"/>
    <w:rsid w:val="003C065C"/>
    <w:rsid w:val="003C0B6B"/>
    <w:rsid w:val="003C0CBC"/>
    <w:rsid w:val="003C0FB2"/>
    <w:rsid w:val="003C1104"/>
    <w:rsid w:val="003C13F0"/>
    <w:rsid w:val="003C160D"/>
    <w:rsid w:val="003C1822"/>
    <w:rsid w:val="003C1B3D"/>
    <w:rsid w:val="003C1EBF"/>
    <w:rsid w:val="003C1F9E"/>
    <w:rsid w:val="003C1FE1"/>
    <w:rsid w:val="003C2060"/>
    <w:rsid w:val="003C207F"/>
    <w:rsid w:val="003C23F6"/>
    <w:rsid w:val="003C25D4"/>
    <w:rsid w:val="003C2C5B"/>
    <w:rsid w:val="003C2DF9"/>
    <w:rsid w:val="003C2E90"/>
    <w:rsid w:val="003C2EF1"/>
    <w:rsid w:val="003C3137"/>
    <w:rsid w:val="003C322F"/>
    <w:rsid w:val="003C3659"/>
    <w:rsid w:val="003C36FB"/>
    <w:rsid w:val="003C391F"/>
    <w:rsid w:val="003C3A1A"/>
    <w:rsid w:val="003C4001"/>
    <w:rsid w:val="003C4309"/>
    <w:rsid w:val="003C4384"/>
    <w:rsid w:val="003C43BA"/>
    <w:rsid w:val="003C43E3"/>
    <w:rsid w:val="003C454F"/>
    <w:rsid w:val="003C472F"/>
    <w:rsid w:val="003C474B"/>
    <w:rsid w:val="003C4750"/>
    <w:rsid w:val="003C482C"/>
    <w:rsid w:val="003C48EF"/>
    <w:rsid w:val="003C4A4F"/>
    <w:rsid w:val="003C4A9B"/>
    <w:rsid w:val="003C4B75"/>
    <w:rsid w:val="003C4E18"/>
    <w:rsid w:val="003C4E58"/>
    <w:rsid w:val="003C4EF8"/>
    <w:rsid w:val="003C50A3"/>
    <w:rsid w:val="003C5120"/>
    <w:rsid w:val="003C5283"/>
    <w:rsid w:val="003C52F1"/>
    <w:rsid w:val="003C53AE"/>
    <w:rsid w:val="003C5641"/>
    <w:rsid w:val="003C57A8"/>
    <w:rsid w:val="003C592A"/>
    <w:rsid w:val="003C5D63"/>
    <w:rsid w:val="003C61CD"/>
    <w:rsid w:val="003C61E0"/>
    <w:rsid w:val="003C645B"/>
    <w:rsid w:val="003C6CA2"/>
    <w:rsid w:val="003C6CE4"/>
    <w:rsid w:val="003C6DB2"/>
    <w:rsid w:val="003C74A8"/>
    <w:rsid w:val="003C762C"/>
    <w:rsid w:val="003C7638"/>
    <w:rsid w:val="003C791E"/>
    <w:rsid w:val="003C7ABC"/>
    <w:rsid w:val="003C7F62"/>
    <w:rsid w:val="003D0327"/>
    <w:rsid w:val="003D0373"/>
    <w:rsid w:val="003D03C8"/>
    <w:rsid w:val="003D060B"/>
    <w:rsid w:val="003D088A"/>
    <w:rsid w:val="003D0AB9"/>
    <w:rsid w:val="003D0C2D"/>
    <w:rsid w:val="003D0D79"/>
    <w:rsid w:val="003D0E0F"/>
    <w:rsid w:val="003D0F6B"/>
    <w:rsid w:val="003D1289"/>
    <w:rsid w:val="003D1291"/>
    <w:rsid w:val="003D138D"/>
    <w:rsid w:val="003D1432"/>
    <w:rsid w:val="003D15E7"/>
    <w:rsid w:val="003D172B"/>
    <w:rsid w:val="003D175D"/>
    <w:rsid w:val="003D1958"/>
    <w:rsid w:val="003D1964"/>
    <w:rsid w:val="003D1B16"/>
    <w:rsid w:val="003D1CF3"/>
    <w:rsid w:val="003D1E49"/>
    <w:rsid w:val="003D227D"/>
    <w:rsid w:val="003D2300"/>
    <w:rsid w:val="003D2325"/>
    <w:rsid w:val="003D2380"/>
    <w:rsid w:val="003D24BA"/>
    <w:rsid w:val="003D262B"/>
    <w:rsid w:val="003D266E"/>
    <w:rsid w:val="003D2764"/>
    <w:rsid w:val="003D27F7"/>
    <w:rsid w:val="003D2834"/>
    <w:rsid w:val="003D28FC"/>
    <w:rsid w:val="003D2BE2"/>
    <w:rsid w:val="003D2DE4"/>
    <w:rsid w:val="003D2ED4"/>
    <w:rsid w:val="003D2F62"/>
    <w:rsid w:val="003D3021"/>
    <w:rsid w:val="003D30AF"/>
    <w:rsid w:val="003D31ED"/>
    <w:rsid w:val="003D3478"/>
    <w:rsid w:val="003D368B"/>
    <w:rsid w:val="003D37D8"/>
    <w:rsid w:val="003D3800"/>
    <w:rsid w:val="003D38C2"/>
    <w:rsid w:val="003D3B00"/>
    <w:rsid w:val="003D3BF6"/>
    <w:rsid w:val="003D3D52"/>
    <w:rsid w:val="003D3DD3"/>
    <w:rsid w:val="003D3DF2"/>
    <w:rsid w:val="003D3FF7"/>
    <w:rsid w:val="003D4014"/>
    <w:rsid w:val="003D428A"/>
    <w:rsid w:val="003D459D"/>
    <w:rsid w:val="003D4619"/>
    <w:rsid w:val="003D47E7"/>
    <w:rsid w:val="003D491B"/>
    <w:rsid w:val="003D4AC6"/>
    <w:rsid w:val="003D5083"/>
    <w:rsid w:val="003D51AD"/>
    <w:rsid w:val="003D531C"/>
    <w:rsid w:val="003D5652"/>
    <w:rsid w:val="003D5A52"/>
    <w:rsid w:val="003D5B07"/>
    <w:rsid w:val="003D5E8E"/>
    <w:rsid w:val="003D602F"/>
    <w:rsid w:val="003D6097"/>
    <w:rsid w:val="003D60C3"/>
    <w:rsid w:val="003D62FF"/>
    <w:rsid w:val="003D64EB"/>
    <w:rsid w:val="003D6755"/>
    <w:rsid w:val="003D69F0"/>
    <w:rsid w:val="003D6A4C"/>
    <w:rsid w:val="003D6C52"/>
    <w:rsid w:val="003D6EF8"/>
    <w:rsid w:val="003D6F45"/>
    <w:rsid w:val="003D6FAC"/>
    <w:rsid w:val="003D7039"/>
    <w:rsid w:val="003D717E"/>
    <w:rsid w:val="003D7281"/>
    <w:rsid w:val="003D72E4"/>
    <w:rsid w:val="003D74D4"/>
    <w:rsid w:val="003D7598"/>
    <w:rsid w:val="003D78B9"/>
    <w:rsid w:val="003D7DBE"/>
    <w:rsid w:val="003E004A"/>
    <w:rsid w:val="003E0239"/>
    <w:rsid w:val="003E02BF"/>
    <w:rsid w:val="003E031A"/>
    <w:rsid w:val="003E03CD"/>
    <w:rsid w:val="003E04CA"/>
    <w:rsid w:val="003E0699"/>
    <w:rsid w:val="003E06BD"/>
    <w:rsid w:val="003E0B02"/>
    <w:rsid w:val="003E0CE2"/>
    <w:rsid w:val="003E0D40"/>
    <w:rsid w:val="003E0DFA"/>
    <w:rsid w:val="003E0E4B"/>
    <w:rsid w:val="003E1376"/>
    <w:rsid w:val="003E1381"/>
    <w:rsid w:val="003E13CD"/>
    <w:rsid w:val="003E145D"/>
    <w:rsid w:val="003E18DB"/>
    <w:rsid w:val="003E1AD9"/>
    <w:rsid w:val="003E1CFF"/>
    <w:rsid w:val="003E1D4F"/>
    <w:rsid w:val="003E1EA4"/>
    <w:rsid w:val="003E2068"/>
    <w:rsid w:val="003E23CC"/>
    <w:rsid w:val="003E242D"/>
    <w:rsid w:val="003E2804"/>
    <w:rsid w:val="003E2875"/>
    <w:rsid w:val="003E29B9"/>
    <w:rsid w:val="003E2A27"/>
    <w:rsid w:val="003E2A41"/>
    <w:rsid w:val="003E2E11"/>
    <w:rsid w:val="003E2ED1"/>
    <w:rsid w:val="003E3069"/>
    <w:rsid w:val="003E31AE"/>
    <w:rsid w:val="003E3377"/>
    <w:rsid w:val="003E3501"/>
    <w:rsid w:val="003E35D8"/>
    <w:rsid w:val="003E36C4"/>
    <w:rsid w:val="003E387B"/>
    <w:rsid w:val="003E38C5"/>
    <w:rsid w:val="003E3BAC"/>
    <w:rsid w:val="003E3D61"/>
    <w:rsid w:val="003E40AA"/>
    <w:rsid w:val="003E45A0"/>
    <w:rsid w:val="003E4663"/>
    <w:rsid w:val="003E4762"/>
    <w:rsid w:val="003E4C2A"/>
    <w:rsid w:val="003E4C42"/>
    <w:rsid w:val="003E4D64"/>
    <w:rsid w:val="003E5248"/>
    <w:rsid w:val="003E535F"/>
    <w:rsid w:val="003E53CB"/>
    <w:rsid w:val="003E58F4"/>
    <w:rsid w:val="003E5B8C"/>
    <w:rsid w:val="003E5BA3"/>
    <w:rsid w:val="003E5C6B"/>
    <w:rsid w:val="003E5C6F"/>
    <w:rsid w:val="003E5CBB"/>
    <w:rsid w:val="003E5DA7"/>
    <w:rsid w:val="003E5DD7"/>
    <w:rsid w:val="003E5FCA"/>
    <w:rsid w:val="003E67AF"/>
    <w:rsid w:val="003E6A98"/>
    <w:rsid w:val="003E6B0C"/>
    <w:rsid w:val="003E6E91"/>
    <w:rsid w:val="003E6F7E"/>
    <w:rsid w:val="003E6FE7"/>
    <w:rsid w:val="003E7074"/>
    <w:rsid w:val="003E720A"/>
    <w:rsid w:val="003E7799"/>
    <w:rsid w:val="003E7A28"/>
    <w:rsid w:val="003E7A87"/>
    <w:rsid w:val="003E7B8C"/>
    <w:rsid w:val="003F01F7"/>
    <w:rsid w:val="003F04AD"/>
    <w:rsid w:val="003F06CC"/>
    <w:rsid w:val="003F074E"/>
    <w:rsid w:val="003F09DF"/>
    <w:rsid w:val="003F0AF8"/>
    <w:rsid w:val="003F0D80"/>
    <w:rsid w:val="003F0FFF"/>
    <w:rsid w:val="003F1062"/>
    <w:rsid w:val="003F109A"/>
    <w:rsid w:val="003F11D3"/>
    <w:rsid w:val="003F16BD"/>
    <w:rsid w:val="003F1A4B"/>
    <w:rsid w:val="003F1A86"/>
    <w:rsid w:val="003F1D57"/>
    <w:rsid w:val="003F1FA8"/>
    <w:rsid w:val="003F206A"/>
    <w:rsid w:val="003F2241"/>
    <w:rsid w:val="003F22C6"/>
    <w:rsid w:val="003F267A"/>
    <w:rsid w:val="003F2765"/>
    <w:rsid w:val="003F27B1"/>
    <w:rsid w:val="003F28ED"/>
    <w:rsid w:val="003F2AC5"/>
    <w:rsid w:val="003F2F0A"/>
    <w:rsid w:val="003F2FA0"/>
    <w:rsid w:val="003F350A"/>
    <w:rsid w:val="003F37BF"/>
    <w:rsid w:val="003F39DE"/>
    <w:rsid w:val="003F3EF0"/>
    <w:rsid w:val="003F3F08"/>
    <w:rsid w:val="003F3F2F"/>
    <w:rsid w:val="003F3F96"/>
    <w:rsid w:val="003F3FA4"/>
    <w:rsid w:val="003F4004"/>
    <w:rsid w:val="003F4578"/>
    <w:rsid w:val="003F4896"/>
    <w:rsid w:val="003F48DF"/>
    <w:rsid w:val="003F4988"/>
    <w:rsid w:val="003F4A49"/>
    <w:rsid w:val="003F4AD6"/>
    <w:rsid w:val="003F4E8B"/>
    <w:rsid w:val="003F4F67"/>
    <w:rsid w:val="003F4FF6"/>
    <w:rsid w:val="003F5090"/>
    <w:rsid w:val="003F51C0"/>
    <w:rsid w:val="003F5382"/>
    <w:rsid w:val="003F55C4"/>
    <w:rsid w:val="003F55EA"/>
    <w:rsid w:val="003F567C"/>
    <w:rsid w:val="003F59FD"/>
    <w:rsid w:val="003F5BE2"/>
    <w:rsid w:val="003F5EA3"/>
    <w:rsid w:val="003F5FB7"/>
    <w:rsid w:val="003F6287"/>
    <w:rsid w:val="003F6348"/>
    <w:rsid w:val="003F635C"/>
    <w:rsid w:val="003F63C8"/>
    <w:rsid w:val="003F6604"/>
    <w:rsid w:val="003F66B5"/>
    <w:rsid w:val="003F6AE9"/>
    <w:rsid w:val="003F6E57"/>
    <w:rsid w:val="003F6F99"/>
    <w:rsid w:val="003F7145"/>
    <w:rsid w:val="003F7341"/>
    <w:rsid w:val="003F7350"/>
    <w:rsid w:val="003F748F"/>
    <w:rsid w:val="003F78F6"/>
    <w:rsid w:val="003F7F57"/>
    <w:rsid w:val="004002AE"/>
    <w:rsid w:val="0040033A"/>
    <w:rsid w:val="004003DE"/>
    <w:rsid w:val="004006EA"/>
    <w:rsid w:val="004008A7"/>
    <w:rsid w:val="00400E4D"/>
    <w:rsid w:val="00400F1D"/>
    <w:rsid w:val="00400FD7"/>
    <w:rsid w:val="00401130"/>
    <w:rsid w:val="00401236"/>
    <w:rsid w:val="004012C9"/>
    <w:rsid w:val="00401308"/>
    <w:rsid w:val="0040139A"/>
    <w:rsid w:val="004016A1"/>
    <w:rsid w:val="0040198B"/>
    <w:rsid w:val="004019A4"/>
    <w:rsid w:val="00401A0B"/>
    <w:rsid w:val="00401E76"/>
    <w:rsid w:val="0040209E"/>
    <w:rsid w:val="004021D1"/>
    <w:rsid w:val="00402201"/>
    <w:rsid w:val="00402202"/>
    <w:rsid w:val="00402581"/>
    <w:rsid w:val="00402802"/>
    <w:rsid w:val="0040298C"/>
    <w:rsid w:val="00402A8B"/>
    <w:rsid w:val="00402CB5"/>
    <w:rsid w:val="00403163"/>
    <w:rsid w:val="004032F5"/>
    <w:rsid w:val="004034A4"/>
    <w:rsid w:val="00403830"/>
    <w:rsid w:val="0040393B"/>
    <w:rsid w:val="00403B4F"/>
    <w:rsid w:val="00403C59"/>
    <w:rsid w:val="00404330"/>
    <w:rsid w:val="004044F4"/>
    <w:rsid w:val="004048BF"/>
    <w:rsid w:val="004049B1"/>
    <w:rsid w:val="00404D4A"/>
    <w:rsid w:val="00404E89"/>
    <w:rsid w:val="00404F1D"/>
    <w:rsid w:val="00405488"/>
    <w:rsid w:val="004054EB"/>
    <w:rsid w:val="004055E1"/>
    <w:rsid w:val="00405727"/>
    <w:rsid w:val="00405870"/>
    <w:rsid w:val="00405D7E"/>
    <w:rsid w:val="00405DDA"/>
    <w:rsid w:val="004065B9"/>
    <w:rsid w:val="004065C0"/>
    <w:rsid w:val="00406765"/>
    <w:rsid w:val="004067E5"/>
    <w:rsid w:val="00406E1C"/>
    <w:rsid w:val="00407142"/>
    <w:rsid w:val="0040714B"/>
    <w:rsid w:val="00407407"/>
    <w:rsid w:val="0040742D"/>
    <w:rsid w:val="00407439"/>
    <w:rsid w:val="00407A4A"/>
    <w:rsid w:val="00407CDB"/>
    <w:rsid w:val="00407F9F"/>
    <w:rsid w:val="00410125"/>
    <w:rsid w:val="0041013C"/>
    <w:rsid w:val="004102A5"/>
    <w:rsid w:val="0041039B"/>
    <w:rsid w:val="004109D4"/>
    <w:rsid w:val="00410A03"/>
    <w:rsid w:val="00410A40"/>
    <w:rsid w:val="00410A71"/>
    <w:rsid w:val="00410DB0"/>
    <w:rsid w:val="00410E26"/>
    <w:rsid w:val="00410FAB"/>
    <w:rsid w:val="00411061"/>
    <w:rsid w:val="0041122E"/>
    <w:rsid w:val="0041146B"/>
    <w:rsid w:val="004114E0"/>
    <w:rsid w:val="004114ED"/>
    <w:rsid w:val="004115EB"/>
    <w:rsid w:val="004117BB"/>
    <w:rsid w:val="0041196B"/>
    <w:rsid w:val="00411EC5"/>
    <w:rsid w:val="00411F88"/>
    <w:rsid w:val="0041209A"/>
    <w:rsid w:val="004122C1"/>
    <w:rsid w:val="004122C8"/>
    <w:rsid w:val="0041243D"/>
    <w:rsid w:val="0041271A"/>
    <w:rsid w:val="004127A8"/>
    <w:rsid w:val="00412815"/>
    <w:rsid w:val="00412A90"/>
    <w:rsid w:val="00412B8D"/>
    <w:rsid w:val="00412E7E"/>
    <w:rsid w:val="00412F42"/>
    <w:rsid w:val="004130AA"/>
    <w:rsid w:val="004130CE"/>
    <w:rsid w:val="004131C3"/>
    <w:rsid w:val="004134B3"/>
    <w:rsid w:val="004135D2"/>
    <w:rsid w:val="00413A94"/>
    <w:rsid w:val="00413B91"/>
    <w:rsid w:val="00413C03"/>
    <w:rsid w:val="00413C35"/>
    <w:rsid w:val="00413CB3"/>
    <w:rsid w:val="00413EB8"/>
    <w:rsid w:val="00413FD1"/>
    <w:rsid w:val="0041424D"/>
    <w:rsid w:val="004147EB"/>
    <w:rsid w:val="00414906"/>
    <w:rsid w:val="00414921"/>
    <w:rsid w:val="00414CB6"/>
    <w:rsid w:val="00414F47"/>
    <w:rsid w:val="00415553"/>
    <w:rsid w:val="004156D7"/>
    <w:rsid w:val="00415930"/>
    <w:rsid w:val="00415B10"/>
    <w:rsid w:val="00415C6D"/>
    <w:rsid w:val="00415CA9"/>
    <w:rsid w:val="00416107"/>
    <w:rsid w:val="004163FD"/>
    <w:rsid w:val="004164AD"/>
    <w:rsid w:val="00416CEB"/>
    <w:rsid w:val="00416D26"/>
    <w:rsid w:val="00416DCF"/>
    <w:rsid w:val="00416FDC"/>
    <w:rsid w:val="00417017"/>
    <w:rsid w:val="004176A6"/>
    <w:rsid w:val="004178ED"/>
    <w:rsid w:val="00417982"/>
    <w:rsid w:val="00417A19"/>
    <w:rsid w:val="00417BCA"/>
    <w:rsid w:val="00417C9C"/>
    <w:rsid w:val="00417D32"/>
    <w:rsid w:val="00417E78"/>
    <w:rsid w:val="00417EBA"/>
    <w:rsid w:val="0042010E"/>
    <w:rsid w:val="0042028E"/>
    <w:rsid w:val="0042034B"/>
    <w:rsid w:val="0042036A"/>
    <w:rsid w:val="0042050B"/>
    <w:rsid w:val="004205CE"/>
    <w:rsid w:val="00420B65"/>
    <w:rsid w:val="0042112A"/>
    <w:rsid w:val="004212B2"/>
    <w:rsid w:val="0042143A"/>
    <w:rsid w:val="00421577"/>
    <w:rsid w:val="004215F5"/>
    <w:rsid w:val="0042161A"/>
    <w:rsid w:val="0042181E"/>
    <w:rsid w:val="0042183D"/>
    <w:rsid w:val="00421B28"/>
    <w:rsid w:val="00421BCD"/>
    <w:rsid w:val="00421E07"/>
    <w:rsid w:val="004225A5"/>
    <w:rsid w:val="004226A6"/>
    <w:rsid w:val="004226D1"/>
    <w:rsid w:val="00422705"/>
    <w:rsid w:val="004227D5"/>
    <w:rsid w:val="00422B38"/>
    <w:rsid w:val="00422E79"/>
    <w:rsid w:val="0042325B"/>
    <w:rsid w:val="00423362"/>
    <w:rsid w:val="00423423"/>
    <w:rsid w:val="00423427"/>
    <w:rsid w:val="004234F8"/>
    <w:rsid w:val="00423640"/>
    <w:rsid w:val="0042372A"/>
    <w:rsid w:val="004237CD"/>
    <w:rsid w:val="00423965"/>
    <w:rsid w:val="0042398F"/>
    <w:rsid w:val="0042473F"/>
    <w:rsid w:val="00424741"/>
    <w:rsid w:val="00424B79"/>
    <w:rsid w:val="00424D4D"/>
    <w:rsid w:val="00424E59"/>
    <w:rsid w:val="00424E96"/>
    <w:rsid w:val="00425082"/>
    <w:rsid w:val="00425089"/>
    <w:rsid w:val="00425095"/>
    <w:rsid w:val="004251D6"/>
    <w:rsid w:val="0042530B"/>
    <w:rsid w:val="00425356"/>
    <w:rsid w:val="00425495"/>
    <w:rsid w:val="004259BD"/>
    <w:rsid w:val="00425BC9"/>
    <w:rsid w:val="00425DDC"/>
    <w:rsid w:val="00425F54"/>
    <w:rsid w:val="00426225"/>
    <w:rsid w:val="00426288"/>
    <w:rsid w:val="00426547"/>
    <w:rsid w:val="004266D9"/>
    <w:rsid w:val="0042671B"/>
    <w:rsid w:val="004267BF"/>
    <w:rsid w:val="00426A73"/>
    <w:rsid w:val="00426B87"/>
    <w:rsid w:val="00426BCB"/>
    <w:rsid w:val="00426C18"/>
    <w:rsid w:val="00426D29"/>
    <w:rsid w:val="00426D61"/>
    <w:rsid w:val="00426EF9"/>
    <w:rsid w:val="00426F35"/>
    <w:rsid w:val="00427778"/>
    <w:rsid w:val="0042792E"/>
    <w:rsid w:val="004279A7"/>
    <w:rsid w:val="00427BAD"/>
    <w:rsid w:val="00427C1A"/>
    <w:rsid w:val="00427C91"/>
    <w:rsid w:val="00427D2D"/>
    <w:rsid w:val="00430232"/>
    <w:rsid w:val="004303DC"/>
    <w:rsid w:val="0043063B"/>
    <w:rsid w:val="0043076B"/>
    <w:rsid w:val="0043077B"/>
    <w:rsid w:val="004307E7"/>
    <w:rsid w:val="0043096F"/>
    <w:rsid w:val="00430985"/>
    <w:rsid w:val="004309D8"/>
    <w:rsid w:val="00430B26"/>
    <w:rsid w:val="00430E34"/>
    <w:rsid w:val="0043106D"/>
    <w:rsid w:val="004312D4"/>
    <w:rsid w:val="00431372"/>
    <w:rsid w:val="004313C9"/>
    <w:rsid w:val="00431811"/>
    <w:rsid w:val="00431D4F"/>
    <w:rsid w:val="0043202D"/>
    <w:rsid w:val="00432196"/>
    <w:rsid w:val="00432D43"/>
    <w:rsid w:val="00432FBD"/>
    <w:rsid w:val="0043324F"/>
    <w:rsid w:val="004332B6"/>
    <w:rsid w:val="004338BE"/>
    <w:rsid w:val="00433A32"/>
    <w:rsid w:val="00433A35"/>
    <w:rsid w:val="00433A97"/>
    <w:rsid w:val="00433BE5"/>
    <w:rsid w:val="00433FE3"/>
    <w:rsid w:val="004340A8"/>
    <w:rsid w:val="004340AC"/>
    <w:rsid w:val="00434117"/>
    <w:rsid w:val="00434376"/>
    <w:rsid w:val="00434601"/>
    <w:rsid w:val="00434792"/>
    <w:rsid w:val="00434827"/>
    <w:rsid w:val="00434A12"/>
    <w:rsid w:val="00434BDF"/>
    <w:rsid w:val="00434CB2"/>
    <w:rsid w:val="00434CD4"/>
    <w:rsid w:val="00434D4F"/>
    <w:rsid w:val="00434EAE"/>
    <w:rsid w:val="00434F7F"/>
    <w:rsid w:val="00434F8E"/>
    <w:rsid w:val="0043510B"/>
    <w:rsid w:val="0043523B"/>
    <w:rsid w:val="004354DE"/>
    <w:rsid w:val="00435609"/>
    <w:rsid w:val="00435772"/>
    <w:rsid w:val="004357AE"/>
    <w:rsid w:val="00435848"/>
    <w:rsid w:val="00435C38"/>
    <w:rsid w:val="00435C83"/>
    <w:rsid w:val="00435D73"/>
    <w:rsid w:val="00435DDD"/>
    <w:rsid w:val="00435F44"/>
    <w:rsid w:val="0043646C"/>
    <w:rsid w:val="004365AC"/>
    <w:rsid w:val="004365D6"/>
    <w:rsid w:val="00436800"/>
    <w:rsid w:val="004368CA"/>
    <w:rsid w:val="004369AD"/>
    <w:rsid w:val="004369F2"/>
    <w:rsid w:val="00436B40"/>
    <w:rsid w:val="00436B8B"/>
    <w:rsid w:val="00436E26"/>
    <w:rsid w:val="00437273"/>
    <w:rsid w:val="00437292"/>
    <w:rsid w:val="0043762B"/>
    <w:rsid w:val="00437B5A"/>
    <w:rsid w:val="004404B8"/>
    <w:rsid w:val="00440BB9"/>
    <w:rsid w:val="00440CC2"/>
    <w:rsid w:val="00440DB6"/>
    <w:rsid w:val="00440DC6"/>
    <w:rsid w:val="00440F63"/>
    <w:rsid w:val="004411A6"/>
    <w:rsid w:val="00441644"/>
    <w:rsid w:val="00441707"/>
    <w:rsid w:val="004417AE"/>
    <w:rsid w:val="00441CB1"/>
    <w:rsid w:val="00441D16"/>
    <w:rsid w:val="004421DB"/>
    <w:rsid w:val="00442292"/>
    <w:rsid w:val="004422C8"/>
    <w:rsid w:val="004425C4"/>
    <w:rsid w:val="00442942"/>
    <w:rsid w:val="00442A4B"/>
    <w:rsid w:val="00442A9F"/>
    <w:rsid w:val="00442BB8"/>
    <w:rsid w:val="004430E9"/>
    <w:rsid w:val="004432C9"/>
    <w:rsid w:val="00443589"/>
    <w:rsid w:val="00443736"/>
    <w:rsid w:val="00443744"/>
    <w:rsid w:val="004438BF"/>
    <w:rsid w:val="00443917"/>
    <w:rsid w:val="00444130"/>
    <w:rsid w:val="004441E7"/>
    <w:rsid w:val="0044424E"/>
    <w:rsid w:val="00444268"/>
    <w:rsid w:val="0044431A"/>
    <w:rsid w:val="0044448B"/>
    <w:rsid w:val="004445AD"/>
    <w:rsid w:val="0044465E"/>
    <w:rsid w:val="0044493B"/>
    <w:rsid w:val="00444FAD"/>
    <w:rsid w:val="00445198"/>
    <w:rsid w:val="0044551D"/>
    <w:rsid w:val="00445606"/>
    <w:rsid w:val="004456BE"/>
    <w:rsid w:val="004458ED"/>
    <w:rsid w:val="00445A36"/>
    <w:rsid w:val="00445DF4"/>
    <w:rsid w:val="0044603E"/>
    <w:rsid w:val="00446691"/>
    <w:rsid w:val="00446907"/>
    <w:rsid w:val="00446B35"/>
    <w:rsid w:val="00446C5D"/>
    <w:rsid w:val="00446C94"/>
    <w:rsid w:val="00446F94"/>
    <w:rsid w:val="00446F98"/>
    <w:rsid w:val="0044746E"/>
    <w:rsid w:val="004475B1"/>
    <w:rsid w:val="00447CEF"/>
    <w:rsid w:val="00447D2F"/>
    <w:rsid w:val="00447D70"/>
    <w:rsid w:val="00447E74"/>
    <w:rsid w:val="00447F02"/>
    <w:rsid w:val="004506F1"/>
    <w:rsid w:val="004508A6"/>
    <w:rsid w:val="00450A33"/>
    <w:rsid w:val="00450AA7"/>
    <w:rsid w:val="00450C1E"/>
    <w:rsid w:val="00451230"/>
    <w:rsid w:val="004512BF"/>
    <w:rsid w:val="00451796"/>
    <w:rsid w:val="004519BF"/>
    <w:rsid w:val="00451D09"/>
    <w:rsid w:val="00451D5A"/>
    <w:rsid w:val="00451FCA"/>
    <w:rsid w:val="00451FDC"/>
    <w:rsid w:val="004520AA"/>
    <w:rsid w:val="00452251"/>
    <w:rsid w:val="004523DC"/>
    <w:rsid w:val="00452402"/>
    <w:rsid w:val="00452838"/>
    <w:rsid w:val="0045283A"/>
    <w:rsid w:val="00452A43"/>
    <w:rsid w:val="00452C53"/>
    <w:rsid w:val="00452DC8"/>
    <w:rsid w:val="0045344A"/>
    <w:rsid w:val="004534B7"/>
    <w:rsid w:val="00453807"/>
    <w:rsid w:val="00453A19"/>
    <w:rsid w:val="00454069"/>
    <w:rsid w:val="00454252"/>
    <w:rsid w:val="00454452"/>
    <w:rsid w:val="0045470B"/>
    <w:rsid w:val="004548FB"/>
    <w:rsid w:val="00454C9E"/>
    <w:rsid w:val="0045561D"/>
    <w:rsid w:val="004556B2"/>
    <w:rsid w:val="004558C4"/>
    <w:rsid w:val="004558C7"/>
    <w:rsid w:val="004559E4"/>
    <w:rsid w:val="00455D69"/>
    <w:rsid w:val="00455D6F"/>
    <w:rsid w:val="00456509"/>
    <w:rsid w:val="004567E4"/>
    <w:rsid w:val="004568A1"/>
    <w:rsid w:val="00456AB8"/>
    <w:rsid w:val="00456B7A"/>
    <w:rsid w:val="00456CD0"/>
    <w:rsid w:val="00457114"/>
    <w:rsid w:val="004572F4"/>
    <w:rsid w:val="004575ED"/>
    <w:rsid w:val="0045767F"/>
    <w:rsid w:val="00457694"/>
    <w:rsid w:val="004576FE"/>
    <w:rsid w:val="00457B90"/>
    <w:rsid w:val="00460246"/>
    <w:rsid w:val="00460247"/>
    <w:rsid w:val="00460406"/>
    <w:rsid w:val="00460850"/>
    <w:rsid w:val="00460870"/>
    <w:rsid w:val="0046099E"/>
    <w:rsid w:val="00460CFD"/>
    <w:rsid w:val="00460D70"/>
    <w:rsid w:val="00460D91"/>
    <w:rsid w:val="00460EC8"/>
    <w:rsid w:val="00460F9F"/>
    <w:rsid w:val="00461072"/>
    <w:rsid w:val="0046115B"/>
    <w:rsid w:val="0046139B"/>
    <w:rsid w:val="0046146E"/>
    <w:rsid w:val="0046162D"/>
    <w:rsid w:val="00461872"/>
    <w:rsid w:val="00461D4F"/>
    <w:rsid w:val="00461E81"/>
    <w:rsid w:val="004621BF"/>
    <w:rsid w:val="00462310"/>
    <w:rsid w:val="00462392"/>
    <w:rsid w:val="004624CB"/>
    <w:rsid w:val="0046290E"/>
    <w:rsid w:val="00462E1C"/>
    <w:rsid w:val="00463122"/>
    <w:rsid w:val="0046323F"/>
    <w:rsid w:val="004632F5"/>
    <w:rsid w:val="004634EE"/>
    <w:rsid w:val="00463624"/>
    <w:rsid w:val="0046370E"/>
    <w:rsid w:val="004637A7"/>
    <w:rsid w:val="00463A07"/>
    <w:rsid w:val="00463A33"/>
    <w:rsid w:val="00463F50"/>
    <w:rsid w:val="00463F9B"/>
    <w:rsid w:val="00463FC6"/>
    <w:rsid w:val="00464209"/>
    <w:rsid w:val="0046434C"/>
    <w:rsid w:val="0046440E"/>
    <w:rsid w:val="004644B4"/>
    <w:rsid w:val="00464733"/>
    <w:rsid w:val="004648E3"/>
    <w:rsid w:val="00464EEF"/>
    <w:rsid w:val="00464FF2"/>
    <w:rsid w:val="00464FF3"/>
    <w:rsid w:val="00465198"/>
    <w:rsid w:val="00465386"/>
    <w:rsid w:val="00465683"/>
    <w:rsid w:val="00465844"/>
    <w:rsid w:val="00465931"/>
    <w:rsid w:val="00465B1D"/>
    <w:rsid w:val="00465BB4"/>
    <w:rsid w:val="00465BB6"/>
    <w:rsid w:val="00465C10"/>
    <w:rsid w:val="00465C26"/>
    <w:rsid w:val="00465CC5"/>
    <w:rsid w:val="00465CE8"/>
    <w:rsid w:val="00465D0D"/>
    <w:rsid w:val="00465DB9"/>
    <w:rsid w:val="00465E82"/>
    <w:rsid w:val="00466832"/>
    <w:rsid w:val="00466945"/>
    <w:rsid w:val="00466B6E"/>
    <w:rsid w:val="00466D08"/>
    <w:rsid w:val="00466DBA"/>
    <w:rsid w:val="00466EE3"/>
    <w:rsid w:val="0046708B"/>
    <w:rsid w:val="004670B8"/>
    <w:rsid w:val="0046719A"/>
    <w:rsid w:val="004673D1"/>
    <w:rsid w:val="0046771C"/>
    <w:rsid w:val="00467A85"/>
    <w:rsid w:val="00467B58"/>
    <w:rsid w:val="00467BBB"/>
    <w:rsid w:val="00467D36"/>
    <w:rsid w:val="00467ED2"/>
    <w:rsid w:val="00467F0B"/>
    <w:rsid w:val="00470047"/>
    <w:rsid w:val="00470281"/>
    <w:rsid w:val="004703CC"/>
    <w:rsid w:val="004704A9"/>
    <w:rsid w:val="004704AF"/>
    <w:rsid w:val="004704D8"/>
    <w:rsid w:val="0047055F"/>
    <w:rsid w:val="004707BD"/>
    <w:rsid w:val="00470B1C"/>
    <w:rsid w:val="00470F19"/>
    <w:rsid w:val="00471023"/>
    <w:rsid w:val="00471170"/>
    <w:rsid w:val="0047117F"/>
    <w:rsid w:val="004711D9"/>
    <w:rsid w:val="00471698"/>
    <w:rsid w:val="004716A2"/>
    <w:rsid w:val="004716E4"/>
    <w:rsid w:val="0047173F"/>
    <w:rsid w:val="00471B73"/>
    <w:rsid w:val="00471C73"/>
    <w:rsid w:val="00471C9E"/>
    <w:rsid w:val="00471D3C"/>
    <w:rsid w:val="00471DF3"/>
    <w:rsid w:val="00471EC4"/>
    <w:rsid w:val="00471F51"/>
    <w:rsid w:val="00472058"/>
    <w:rsid w:val="00472231"/>
    <w:rsid w:val="00472264"/>
    <w:rsid w:val="004724A4"/>
    <w:rsid w:val="00472648"/>
    <w:rsid w:val="004726BE"/>
    <w:rsid w:val="004727DF"/>
    <w:rsid w:val="0047291E"/>
    <w:rsid w:val="00472920"/>
    <w:rsid w:val="00472A10"/>
    <w:rsid w:val="00472B06"/>
    <w:rsid w:val="00472CE5"/>
    <w:rsid w:val="00472D31"/>
    <w:rsid w:val="00472DE6"/>
    <w:rsid w:val="00473160"/>
    <w:rsid w:val="0047319F"/>
    <w:rsid w:val="004732C0"/>
    <w:rsid w:val="00473584"/>
    <w:rsid w:val="004735A1"/>
    <w:rsid w:val="004736F2"/>
    <w:rsid w:val="0047379B"/>
    <w:rsid w:val="00473A9E"/>
    <w:rsid w:val="00473D2A"/>
    <w:rsid w:val="00473E6B"/>
    <w:rsid w:val="00473EF3"/>
    <w:rsid w:val="00474347"/>
    <w:rsid w:val="00474444"/>
    <w:rsid w:val="00474A84"/>
    <w:rsid w:val="00474B6E"/>
    <w:rsid w:val="00474C30"/>
    <w:rsid w:val="00474EB4"/>
    <w:rsid w:val="0047534E"/>
    <w:rsid w:val="004754B2"/>
    <w:rsid w:val="004756D1"/>
    <w:rsid w:val="00475740"/>
    <w:rsid w:val="00475777"/>
    <w:rsid w:val="00475DF5"/>
    <w:rsid w:val="00475E04"/>
    <w:rsid w:val="00475E6F"/>
    <w:rsid w:val="00475E84"/>
    <w:rsid w:val="00476473"/>
    <w:rsid w:val="00476888"/>
    <w:rsid w:val="00476BF8"/>
    <w:rsid w:val="00476D4C"/>
    <w:rsid w:val="00476FB3"/>
    <w:rsid w:val="00477082"/>
    <w:rsid w:val="004770F4"/>
    <w:rsid w:val="00477107"/>
    <w:rsid w:val="0047721F"/>
    <w:rsid w:val="0047737B"/>
    <w:rsid w:val="00477C5B"/>
    <w:rsid w:val="00477DFE"/>
    <w:rsid w:val="00480053"/>
    <w:rsid w:val="00480103"/>
    <w:rsid w:val="00480198"/>
    <w:rsid w:val="0048030A"/>
    <w:rsid w:val="004804AD"/>
    <w:rsid w:val="004807E8"/>
    <w:rsid w:val="00480980"/>
    <w:rsid w:val="00480B64"/>
    <w:rsid w:val="00480CCF"/>
    <w:rsid w:val="00480EE0"/>
    <w:rsid w:val="0048122B"/>
    <w:rsid w:val="004812D8"/>
    <w:rsid w:val="004814AF"/>
    <w:rsid w:val="00481578"/>
    <w:rsid w:val="0048197E"/>
    <w:rsid w:val="00481C43"/>
    <w:rsid w:val="00481DF9"/>
    <w:rsid w:val="00481EEB"/>
    <w:rsid w:val="00482667"/>
    <w:rsid w:val="004827BD"/>
    <w:rsid w:val="00482CAB"/>
    <w:rsid w:val="00482FFE"/>
    <w:rsid w:val="004832A4"/>
    <w:rsid w:val="004835F5"/>
    <w:rsid w:val="00483682"/>
    <w:rsid w:val="00483703"/>
    <w:rsid w:val="004837E9"/>
    <w:rsid w:val="00483941"/>
    <w:rsid w:val="00483A2A"/>
    <w:rsid w:val="00483AEF"/>
    <w:rsid w:val="00483C89"/>
    <w:rsid w:val="00483D83"/>
    <w:rsid w:val="00483E72"/>
    <w:rsid w:val="0048424A"/>
    <w:rsid w:val="00484339"/>
    <w:rsid w:val="00484376"/>
    <w:rsid w:val="00484AA2"/>
    <w:rsid w:val="00484C0D"/>
    <w:rsid w:val="00484DC4"/>
    <w:rsid w:val="00484E32"/>
    <w:rsid w:val="00484E83"/>
    <w:rsid w:val="0048512E"/>
    <w:rsid w:val="00485197"/>
    <w:rsid w:val="004852B5"/>
    <w:rsid w:val="004852D5"/>
    <w:rsid w:val="00485678"/>
    <w:rsid w:val="0048598D"/>
    <w:rsid w:val="00485A79"/>
    <w:rsid w:val="00485D3D"/>
    <w:rsid w:val="00485FA0"/>
    <w:rsid w:val="0048617D"/>
    <w:rsid w:val="004861BA"/>
    <w:rsid w:val="0048661E"/>
    <w:rsid w:val="0048663B"/>
    <w:rsid w:val="00486685"/>
    <w:rsid w:val="004868F1"/>
    <w:rsid w:val="00486A09"/>
    <w:rsid w:val="00486A5C"/>
    <w:rsid w:val="00486B51"/>
    <w:rsid w:val="00486C19"/>
    <w:rsid w:val="00486E17"/>
    <w:rsid w:val="00486EB8"/>
    <w:rsid w:val="00486F2E"/>
    <w:rsid w:val="00486FBC"/>
    <w:rsid w:val="0048700C"/>
    <w:rsid w:val="0048748F"/>
    <w:rsid w:val="00487813"/>
    <w:rsid w:val="004879D4"/>
    <w:rsid w:val="004879E2"/>
    <w:rsid w:val="00487EFA"/>
    <w:rsid w:val="00490125"/>
    <w:rsid w:val="0049026C"/>
    <w:rsid w:val="00490384"/>
    <w:rsid w:val="0049044B"/>
    <w:rsid w:val="004905FC"/>
    <w:rsid w:val="0049078E"/>
    <w:rsid w:val="00490898"/>
    <w:rsid w:val="0049097B"/>
    <w:rsid w:val="004909C6"/>
    <w:rsid w:val="00490B9F"/>
    <w:rsid w:val="00490D1F"/>
    <w:rsid w:val="00490E79"/>
    <w:rsid w:val="00490ED8"/>
    <w:rsid w:val="00490FEA"/>
    <w:rsid w:val="0049115E"/>
    <w:rsid w:val="00491477"/>
    <w:rsid w:val="004914D4"/>
    <w:rsid w:val="00491666"/>
    <w:rsid w:val="0049175E"/>
    <w:rsid w:val="0049176D"/>
    <w:rsid w:val="004919AA"/>
    <w:rsid w:val="00491A98"/>
    <w:rsid w:val="00491C0B"/>
    <w:rsid w:val="00491D7D"/>
    <w:rsid w:val="00491D92"/>
    <w:rsid w:val="00491F41"/>
    <w:rsid w:val="00491FEE"/>
    <w:rsid w:val="004921E2"/>
    <w:rsid w:val="00492776"/>
    <w:rsid w:val="00492E77"/>
    <w:rsid w:val="00492EB9"/>
    <w:rsid w:val="00492F99"/>
    <w:rsid w:val="0049345D"/>
    <w:rsid w:val="0049345E"/>
    <w:rsid w:val="004934CA"/>
    <w:rsid w:val="0049354C"/>
    <w:rsid w:val="00493911"/>
    <w:rsid w:val="004939A1"/>
    <w:rsid w:val="004939D7"/>
    <w:rsid w:val="00493C04"/>
    <w:rsid w:val="00493D3F"/>
    <w:rsid w:val="00494238"/>
    <w:rsid w:val="0049425D"/>
    <w:rsid w:val="00494275"/>
    <w:rsid w:val="0049436F"/>
    <w:rsid w:val="004944FD"/>
    <w:rsid w:val="0049455C"/>
    <w:rsid w:val="004947DB"/>
    <w:rsid w:val="00494BA3"/>
    <w:rsid w:val="00494BC5"/>
    <w:rsid w:val="00494E48"/>
    <w:rsid w:val="00494E9D"/>
    <w:rsid w:val="0049500C"/>
    <w:rsid w:val="0049522D"/>
    <w:rsid w:val="004952B8"/>
    <w:rsid w:val="004957A1"/>
    <w:rsid w:val="0049598F"/>
    <w:rsid w:val="00495C37"/>
    <w:rsid w:val="00495E09"/>
    <w:rsid w:val="00495F50"/>
    <w:rsid w:val="00496050"/>
    <w:rsid w:val="00496262"/>
    <w:rsid w:val="004964AA"/>
    <w:rsid w:val="004965C6"/>
    <w:rsid w:val="0049683B"/>
    <w:rsid w:val="00496B4F"/>
    <w:rsid w:val="00496B55"/>
    <w:rsid w:val="00496C5E"/>
    <w:rsid w:val="00496FDD"/>
    <w:rsid w:val="004971B4"/>
    <w:rsid w:val="00497313"/>
    <w:rsid w:val="004973B2"/>
    <w:rsid w:val="00497565"/>
    <w:rsid w:val="00497A9A"/>
    <w:rsid w:val="00497BEF"/>
    <w:rsid w:val="00497FDB"/>
    <w:rsid w:val="004A029E"/>
    <w:rsid w:val="004A039E"/>
    <w:rsid w:val="004A05FC"/>
    <w:rsid w:val="004A0A4E"/>
    <w:rsid w:val="004A0A63"/>
    <w:rsid w:val="004A0B5A"/>
    <w:rsid w:val="004A0BBC"/>
    <w:rsid w:val="004A1008"/>
    <w:rsid w:val="004A10D5"/>
    <w:rsid w:val="004A1209"/>
    <w:rsid w:val="004A1279"/>
    <w:rsid w:val="004A1E61"/>
    <w:rsid w:val="004A2043"/>
    <w:rsid w:val="004A248F"/>
    <w:rsid w:val="004A2575"/>
    <w:rsid w:val="004A28F7"/>
    <w:rsid w:val="004A294E"/>
    <w:rsid w:val="004A2AD5"/>
    <w:rsid w:val="004A2B04"/>
    <w:rsid w:val="004A3183"/>
    <w:rsid w:val="004A335D"/>
    <w:rsid w:val="004A33A6"/>
    <w:rsid w:val="004A3443"/>
    <w:rsid w:val="004A36D0"/>
    <w:rsid w:val="004A399A"/>
    <w:rsid w:val="004A3C52"/>
    <w:rsid w:val="004A41F4"/>
    <w:rsid w:val="004A43A7"/>
    <w:rsid w:val="004A46B0"/>
    <w:rsid w:val="004A4AF3"/>
    <w:rsid w:val="004A4E29"/>
    <w:rsid w:val="004A4E47"/>
    <w:rsid w:val="004A52D4"/>
    <w:rsid w:val="004A53D0"/>
    <w:rsid w:val="004A54FD"/>
    <w:rsid w:val="004A56C3"/>
    <w:rsid w:val="004A577A"/>
    <w:rsid w:val="004A57C3"/>
    <w:rsid w:val="004A5A6D"/>
    <w:rsid w:val="004A5CE3"/>
    <w:rsid w:val="004A5EE5"/>
    <w:rsid w:val="004A61C5"/>
    <w:rsid w:val="004A6285"/>
    <w:rsid w:val="004A6727"/>
    <w:rsid w:val="004A685B"/>
    <w:rsid w:val="004A69A7"/>
    <w:rsid w:val="004A6A8D"/>
    <w:rsid w:val="004A6AF0"/>
    <w:rsid w:val="004A6B05"/>
    <w:rsid w:val="004A6B43"/>
    <w:rsid w:val="004A6B7B"/>
    <w:rsid w:val="004A6DE8"/>
    <w:rsid w:val="004A72B1"/>
    <w:rsid w:val="004A75D5"/>
    <w:rsid w:val="004A7ADB"/>
    <w:rsid w:val="004A7BE6"/>
    <w:rsid w:val="004A7D13"/>
    <w:rsid w:val="004B01DF"/>
    <w:rsid w:val="004B0231"/>
    <w:rsid w:val="004B0355"/>
    <w:rsid w:val="004B0742"/>
    <w:rsid w:val="004B08AA"/>
    <w:rsid w:val="004B0BB4"/>
    <w:rsid w:val="004B0C03"/>
    <w:rsid w:val="004B0D6D"/>
    <w:rsid w:val="004B0E88"/>
    <w:rsid w:val="004B0EEC"/>
    <w:rsid w:val="004B10F0"/>
    <w:rsid w:val="004B11E2"/>
    <w:rsid w:val="004B12BA"/>
    <w:rsid w:val="004B1305"/>
    <w:rsid w:val="004B13FC"/>
    <w:rsid w:val="004B152F"/>
    <w:rsid w:val="004B1542"/>
    <w:rsid w:val="004B1546"/>
    <w:rsid w:val="004B1591"/>
    <w:rsid w:val="004B1862"/>
    <w:rsid w:val="004B1A14"/>
    <w:rsid w:val="004B1A5C"/>
    <w:rsid w:val="004B1D73"/>
    <w:rsid w:val="004B1DD4"/>
    <w:rsid w:val="004B1E95"/>
    <w:rsid w:val="004B1F40"/>
    <w:rsid w:val="004B1F78"/>
    <w:rsid w:val="004B2034"/>
    <w:rsid w:val="004B203A"/>
    <w:rsid w:val="004B20C0"/>
    <w:rsid w:val="004B222F"/>
    <w:rsid w:val="004B29B6"/>
    <w:rsid w:val="004B322B"/>
    <w:rsid w:val="004B328F"/>
    <w:rsid w:val="004B355D"/>
    <w:rsid w:val="004B3D04"/>
    <w:rsid w:val="004B4142"/>
    <w:rsid w:val="004B41CD"/>
    <w:rsid w:val="004B41F3"/>
    <w:rsid w:val="004B4451"/>
    <w:rsid w:val="004B4584"/>
    <w:rsid w:val="004B461F"/>
    <w:rsid w:val="004B4726"/>
    <w:rsid w:val="004B47C6"/>
    <w:rsid w:val="004B4A1B"/>
    <w:rsid w:val="004B4BF0"/>
    <w:rsid w:val="004B4E6A"/>
    <w:rsid w:val="004B5132"/>
    <w:rsid w:val="004B5267"/>
    <w:rsid w:val="004B536E"/>
    <w:rsid w:val="004B53F4"/>
    <w:rsid w:val="004B5834"/>
    <w:rsid w:val="004B5BC1"/>
    <w:rsid w:val="004B5EB7"/>
    <w:rsid w:val="004B64C6"/>
    <w:rsid w:val="004B651E"/>
    <w:rsid w:val="004B658D"/>
    <w:rsid w:val="004B6640"/>
    <w:rsid w:val="004B68DF"/>
    <w:rsid w:val="004B69A6"/>
    <w:rsid w:val="004B6BAB"/>
    <w:rsid w:val="004B6BBC"/>
    <w:rsid w:val="004B6BE6"/>
    <w:rsid w:val="004B6C9F"/>
    <w:rsid w:val="004B7059"/>
    <w:rsid w:val="004B770E"/>
    <w:rsid w:val="004B7AD9"/>
    <w:rsid w:val="004B7AF4"/>
    <w:rsid w:val="004B7BF8"/>
    <w:rsid w:val="004C0371"/>
    <w:rsid w:val="004C085B"/>
    <w:rsid w:val="004C0969"/>
    <w:rsid w:val="004C14C9"/>
    <w:rsid w:val="004C1884"/>
    <w:rsid w:val="004C18BB"/>
    <w:rsid w:val="004C1A96"/>
    <w:rsid w:val="004C1B24"/>
    <w:rsid w:val="004C1C7F"/>
    <w:rsid w:val="004C1DC1"/>
    <w:rsid w:val="004C20B4"/>
    <w:rsid w:val="004C20D8"/>
    <w:rsid w:val="004C2160"/>
    <w:rsid w:val="004C22A4"/>
    <w:rsid w:val="004C2522"/>
    <w:rsid w:val="004C26CF"/>
    <w:rsid w:val="004C27A7"/>
    <w:rsid w:val="004C2B0B"/>
    <w:rsid w:val="004C2C3F"/>
    <w:rsid w:val="004C2CC8"/>
    <w:rsid w:val="004C2CDC"/>
    <w:rsid w:val="004C2FEF"/>
    <w:rsid w:val="004C33DD"/>
    <w:rsid w:val="004C3892"/>
    <w:rsid w:val="004C3A30"/>
    <w:rsid w:val="004C3A88"/>
    <w:rsid w:val="004C3BE1"/>
    <w:rsid w:val="004C3DD2"/>
    <w:rsid w:val="004C3E07"/>
    <w:rsid w:val="004C3E4A"/>
    <w:rsid w:val="004C429D"/>
    <w:rsid w:val="004C43D4"/>
    <w:rsid w:val="004C4497"/>
    <w:rsid w:val="004C44A2"/>
    <w:rsid w:val="004C45B8"/>
    <w:rsid w:val="004C469A"/>
    <w:rsid w:val="004C4AC7"/>
    <w:rsid w:val="004C4ACA"/>
    <w:rsid w:val="004C4AFE"/>
    <w:rsid w:val="004C4EC4"/>
    <w:rsid w:val="004C4FBE"/>
    <w:rsid w:val="004C507E"/>
    <w:rsid w:val="004C52FD"/>
    <w:rsid w:val="004C531E"/>
    <w:rsid w:val="004C546D"/>
    <w:rsid w:val="004C5516"/>
    <w:rsid w:val="004C5875"/>
    <w:rsid w:val="004C58F0"/>
    <w:rsid w:val="004C5AC6"/>
    <w:rsid w:val="004C5C3E"/>
    <w:rsid w:val="004C6164"/>
    <w:rsid w:val="004C6280"/>
    <w:rsid w:val="004C651F"/>
    <w:rsid w:val="004C6544"/>
    <w:rsid w:val="004C664A"/>
    <w:rsid w:val="004C68B2"/>
    <w:rsid w:val="004C6949"/>
    <w:rsid w:val="004C69C4"/>
    <w:rsid w:val="004C6B21"/>
    <w:rsid w:val="004C6DC7"/>
    <w:rsid w:val="004C7114"/>
    <w:rsid w:val="004C7428"/>
    <w:rsid w:val="004C7723"/>
    <w:rsid w:val="004C7A7E"/>
    <w:rsid w:val="004C7E78"/>
    <w:rsid w:val="004C7EE5"/>
    <w:rsid w:val="004D0183"/>
    <w:rsid w:val="004D0267"/>
    <w:rsid w:val="004D048D"/>
    <w:rsid w:val="004D077A"/>
    <w:rsid w:val="004D07A1"/>
    <w:rsid w:val="004D0842"/>
    <w:rsid w:val="004D0A7E"/>
    <w:rsid w:val="004D0AB3"/>
    <w:rsid w:val="004D0C30"/>
    <w:rsid w:val="004D0D56"/>
    <w:rsid w:val="004D0E0D"/>
    <w:rsid w:val="004D0E95"/>
    <w:rsid w:val="004D0EB4"/>
    <w:rsid w:val="004D112B"/>
    <w:rsid w:val="004D11AA"/>
    <w:rsid w:val="004D11FB"/>
    <w:rsid w:val="004D1208"/>
    <w:rsid w:val="004D15F9"/>
    <w:rsid w:val="004D164F"/>
    <w:rsid w:val="004D18F9"/>
    <w:rsid w:val="004D199E"/>
    <w:rsid w:val="004D19AF"/>
    <w:rsid w:val="004D19E7"/>
    <w:rsid w:val="004D1AE6"/>
    <w:rsid w:val="004D1E87"/>
    <w:rsid w:val="004D1F66"/>
    <w:rsid w:val="004D220F"/>
    <w:rsid w:val="004D2228"/>
    <w:rsid w:val="004D2421"/>
    <w:rsid w:val="004D253B"/>
    <w:rsid w:val="004D27C0"/>
    <w:rsid w:val="004D283C"/>
    <w:rsid w:val="004D2B8E"/>
    <w:rsid w:val="004D2ED8"/>
    <w:rsid w:val="004D2FBA"/>
    <w:rsid w:val="004D31AF"/>
    <w:rsid w:val="004D3432"/>
    <w:rsid w:val="004D3871"/>
    <w:rsid w:val="004D3BA0"/>
    <w:rsid w:val="004D3D1D"/>
    <w:rsid w:val="004D3D8C"/>
    <w:rsid w:val="004D3DF1"/>
    <w:rsid w:val="004D3E12"/>
    <w:rsid w:val="004D41B9"/>
    <w:rsid w:val="004D432C"/>
    <w:rsid w:val="004D45CC"/>
    <w:rsid w:val="004D4B23"/>
    <w:rsid w:val="004D541F"/>
    <w:rsid w:val="004D544F"/>
    <w:rsid w:val="004D547A"/>
    <w:rsid w:val="004D54B5"/>
    <w:rsid w:val="004D5A7B"/>
    <w:rsid w:val="004D5AF0"/>
    <w:rsid w:val="004D5B79"/>
    <w:rsid w:val="004D5C95"/>
    <w:rsid w:val="004D5D9A"/>
    <w:rsid w:val="004D5DF9"/>
    <w:rsid w:val="004D5E58"/>
    <w:rsid w:val="004D5E5A"/>
    <w:rsid w:val="004D5E5D"/>
    <w:rsid w:val="004D5E8B"/>
    <w:rsid w:val="004D608E"/>
    <w:rsid w:val="004D61B3"/>
    <w:rsid w:val="004D65E7"/>
    <w:rsid w:val="004D681A"/>
    <w:rsid w:val="004D69C2"/>
    <w:rsid w:val="004D720D"/>
    <w:rsid w:val="004D72A7"/>
    <w:rsid w:val="004D773B"/>
    <w:rsid w:val="004D77E3"/>
    <w:rsid w:val="004D7EC0"/>
    <w:rsid w:val="004E004B"/>
    <w:rsid w:val="004E044D"/>
    <w:rsid w:val="004E0482"/>
    <w:rsid w:val="004E057F"/>
    <w:rsid w:val="004E0C78"/>
    <w:rsid w:val="004E11D8"/>
    <w:rsid w:val="004E1260"/>
    <w:rsid w:val="004E12AF"/>
    <w:rsid w:val="004E1609"/>
    <w:rsid w:val="004E18A7"/>
    <w:rsid w:val="004E1A70"/>
    <w:rsid w:val="004E1D3F"/>
    <w:rsid w:val="004E1F13"/>
    <w:rsid w:val="004E214D"/>
    <w:rsid w:val="004E22DE"/>
    <w:rsid w:val="004E23A9"/>
    <w:rsid w:val="004E2604"/>
    <w:rsid w:val="004E26D7"/>
    <w:rsid w:val="004E2B26"/>
    <w:rsid w:val="004E2B46"/>
    <w:rsid w:val="004E2D14"/>
    <w:rsid w:val="004E2F08"/>
    <w:rsid w:val="004E32D6"/>
    <w:rsid w:val="004E353D"/>
    <w:rsid w:val="004E37BA"/>
    <w:rsid w:val="004E3862"/>
    <w:rsid w:val="004E396D"/>
    <w:rsid w:val="004E3AA7"/>
    <w:rsid w:val="004E3F9E"/>
    <w:rsid w:val="004E4083"/>
    <w:rsid w:val="004E4511"/>
    <w:rsid w:val="004E457F"/>
    <w:rsid w:val="004E495D"/>
    <w:rsid w:val="004E4A0A"/>
    <w:rsid w:val="004E4C61"/>
    <w:rsid w:val="004E4C6B"/>
    <w:rsid w:val="004E4FC2"/>
    <w:rsid w:val="004E5273"/>
    <w:rsid w:val="004E5539"/>
    <w:rsid w:val="004E56F9"/>
    <w:rsid w:val="004E58F2"/>
    <w:rsid w:val="004E59D6"/>
    <w:rsid w:val="004E5A49"/>
    <w:rsid w:val="004E606A"/>
    <w:rsid w:val="004E6390"/>
    <w:rsid w:val="004E63E5"/>
    <w:rsid w:val="004E6450"/>
    <w:rsid w:val="004E67B8"/>
    <w:rsid w:val="004E6895"/>
    <w:rsid w:val="004E68BB"/>
    <w:rsid w:val="004E6B88"/>
    <w:rsid w:val="004E6B99"/>
    <w:rsid w:val="004E6C37"/>
    <w:rsid w:val="004E6C66"/>
    <w:rsid w:val="004E6F3C"/>
    <w:rsid w:val="004E70A8"/>
    <w:rsid w:val="004E7404"/>
    <w:rsid w:val="004E7A21"/>
    <w:rsid w:val="004E7CFF"/>
    <w:rsid w:val="004F0006"/>
    <w:rsid w:val="004F04D7"/>
    <w:rsid w:val="004F0781"/>
    <w:rsid w:val="004F0B16"/>
    <w:rsid w:val="004F0BBE"/>
    <w:rsid w:val="004F0D6E"/>
    <w:rsid w:val="004F0DAF"/>
    <w:rsid w:val="004F1200"/>
    <w:rsid w:val="004F13F0"/>
    <w:rsid w:val="004F14FD"/>
    <w:rsid w:val="004F1657"/>
    <w:rsid w:val="004F1763"/>
    <w:rsid w:val="004F199D"/>
    <w:rsid w:val="004F1A23"/>
    <w:rsid w:val="004F1AA2"/>
    <w:rsid w:val="004F1F04"/>
    <w:rsid w:val="004F1FC7"/>
    <w:rsid w:val="004F23BF"/>
    <w:rsid w:val="004F2778"/>
    <w:rsid w:val="004F2858"/>
    <w:rsid w:val="004F28B7"/>
    <w:rsid w:val="004F2A9F"/>
    <w:rsid w:val="004F2C40"/>
    <w:rsid w:val="004F2E33"/>
    <w:rsid w:val="004F362A"/>
    <w:rsid w:val="004F376F"/>
    <w:rsid w:val="004F3AB7"/>
    <w:rsid w:val="004F3F14"/>
    <w:rsid w:val="004F3F41"/>
    <w:rsid w:val="004F4499"/>
    <w:rsid w:val="004F451A"/>
    <w:rsid w:val="004F454F"/>
    <w:rsid w:val="004F48BC"/>
    <w:rsid w:val="004F49A8"/>
    <w:rsid w:val="004F49AE"/>
    <w:rsid w:val="004F4B35"/>
    <w:rsid w:val="004F4C13"/>
    <w:rsid w:val="004F4CC9"/>
    <w:rsid w:val="004F4E6C"/>
    <w:rsid w:val="004F4E81"/>
    <w:rsid w:val="004F4F45"/>
    <w:rsid w:val="004F5026"/>
    <w:rsid w:val="004F50A0"/>
    <w:rsid w:val="004F510C"/>
    <w:rsid w:val="004F51FF"/>
    <w:rsid w:val="004F55CA"/>
    <w:rsid w:val="004F57CD"/>
    <w:rsid w:val="004F57F5"/>
    <w:rsid w:val="004F5902"/>
    <w:rsid w:val="004F5AE6"/>
    <w:rsid w:val="004F5D45"/>
    <w:rsid w:val="004F5EE3"/>
    <w:rsid w:val="004F6110"/>
    <w:rsid w:val="004F6177"/>
    <w:rsid w:val="004F64E0"/>
    <w:rsid w:val="004F65C4"/>
    <w:rsid w:val="004F66BC"/>
    <w:rsid w:val="004F679A"/>
    <w:rsid w:val="004F68A8"/>
    <w:rsid w:val="004F6B4E"/>
    <w:rsid w:val="004F6C25"/>
    <w:rsid w:val="004F6CF4"/>
    <w:rsid w:val="004F6D8D"/>
    <w:rsid w:val="004F6E5A"/>
    <w:rsid w:val="004F6EE7"/>
    <w:rsid w:val="004F6FBD"/>
    <w:rsid w:val="004F7005"/>
    <w:rsid w:val="004F7083"/>
    <w:rsid w:val="004F716A"/>
    <w:rsid w:val="004F7413"/>
    <w:rsid w:val="004F7548"/>
    <w:rsid w:val="004F76AD"/>
    <w:rsid w:val="004F7962"/>
    <w:rsid w:val="004F7AB4"/>
    <w:rsid w:val="004F7C1B"/>
    <w:rsid w:val="004F7CAE"/>
    <w:rsid w:val="004F7EC2"/>
    <w:rsid w:val="004F7EDB"/>
    <w:rsid w:val="0050017F"/>
    <w:rsid w:val="0050028D"/>
    <w:rsid w:val="00500438"/>
    <w:rsid w:val="0050044F"/>
    <w:rsid w:val="00500500"/>
    <w:rsid w:val="0050077D"/>
    <w:rsid w:val="00500A1F"/>
    <w:rsid w:val="00500B4D"/>
    <w:rsid w:val="00500CB0"/>
    <w:rsid w:val="00501196"/>
    <w:rsid w:val="0050155B"/>
    <w:rsid w:val="005015BC"/>
    <w:rsid w:val="00501748"/>
    <w:rsid w:val="005018C1"/>
    <w:rsid w:val="00501A83"/>
    <w:rsid w:val="00501CF2"/>
    <w:rsid w:val="00501E11"/>
    <w:rsid w:val="00501EA8"/>
    <w:rsid w:val="00501F70"/>
    <w:rsid w:val="00501F94"/>
    <w:rsid w:val="00502373"/>
    <w:rsid w:val="00502795"/>
    <w:rsid w:val="005030DD"/>
    <w:rsid w:val="00503197"/>
    <w:rsid w:val="005031F5"/>
    <w:rsid w:val="0050377C"/>
    <w:rsid w:val="0050390E"/>
    <w:rsid w:val="00503C3B"/>
    <w:rsid w:val="00503C56"/>
    <w:rsid w:val="00503C60"/>
    <w:rsid w:val="00503C7E"/>
    <w:rsid w:val="00503C95"/>
    <w:rsid w:val="0050454E"/>
    <w:rsid w:val="0050468B"/>
    <w:rsid w:val="0050488C"/>
    <w:rsid w:val="00504A2F"/>
    <w:rsid w:val="00504B65"/>
    <w:rsid w:val="00504EA0"/>
    <w:rsid w:val="005052F3"/>
    <w:rsid w:val="00505354"/>
    <w:rsid w:val="0050553D"/>
    <w:rsid w:val="0050557F"/>
    <w:rsid w:val="005055B2"/>
    <w:rsid w:val="005059CA"/>
    <w:rsid w:val="00505A55"/>
    <w:rsid w:val="00505FF7"/>
    <w:rsid w:val="005060DC"/>
    <w:rsid w:val="00506503"/>
    <w:rsid w:val="005065DD"/>
    <w:rsid w:val="0050676F"/>
    <w:rsid w:val="00506B8C"/>
    <w:rsid w:val="00506C28"/>
    <w:rsid w:val="00506D54"/>
    <w:rsid w:val="00506E62"/>
    <w:rsid w:val="00506F9E"/>
    <w:rsid w:val="00507030"/>
    <w:rsid w:val="00507032"/>
    <w:rsid w:val="00507342"/>
    <w:rsid w:val="00507546"/>
    <w:rsid w:val="00507876"/>
    <w:rsid w:val="0050794A"/>
    <w:rsid w:val="005079CC"/>
    <w:rsid w:val="00507B8E"/>
    <w:rsid w:val="00507C75"/>
    <w:rsid w:val="00507EE1"/>
    <w:rsid w:val="00507F0D"/>
    <w:rsid w:val="00507F6C"/>
    <w:rsid w:val="0051002C"/>
    <w:rsid w:val="0051028F"/>
    <w:rsid w:val="00510511"/>
    <w:rsid w:val="00510570"/>
    <w:rsid w:val="00510A68"/>
    <w:rsid w:val="00510DB4"/>
    <w:rsid w:val="00511071"/>
    <w:rsid w:val="0051129C"/>
    <w:rsid w:val="00511429"/>
    <w:rsid w:val="0051161D"/>
    <w:rsid w:val="00511A00"/>
    <w:rsid w:val="00511BB2"/>
    <w:rsid w:val="00511E40"/>
    <w:rsid w:val="00511E64"/>
    <w:rsid w:val="00512227"/>
    <w:rsid w:val="005123D8"/>
    <w:rsid w:val="00512428"/>
    <w:rsid w:val="00512441"/>
    <w:rsid w:val="00512447"/>
    <w:rsid w:val="0051248D"/>
    <w:rsid w:val="005124A1"/>
    <w:rsid w:val="005127A0"/>
    <w:rsid w:val="005127F9"/>
    <w:rsid w:val="00512A7D"/>
    <w:rsid w:val="00512EB4"/>
    <w:rsid w:val="00512EE0"/>
    <w:rsid w:val="00512F7F"/>
    <w:rsid w:val="0051382C"/>
    <w:rsid w:val="0051390B"/>
    <w:rsid w:val="00513A17"/>
    <w:rsid w:val="00513A29"/>
    <w:rsid w:val="00513A45"/>
    <w:rsid w:val="00513C82"/>
    <w:rsid w:val="00513D8E"/>
    <w:rsid w:val="0051440D"/>
    <w:rsid w:val="00514AE7"/>
    <w:rsid w:val="00514D45"/>
    <w:rsid w:val="00514DA7"/>
    <w:rsid w:val="00514EE0"/>
    <w:rsid w:val="005150D5"/>
    <w:rsid w:val="005151CD"/>
    <w:rsid w:val="00515300"/>
    <w:rsid w:val="0051537F"/>
    <w:rsid w:val="005153D0"/>
    <w:rsid w:val="005155F9"/>
    <w:rsid w:val="005156A3"/>
    <w:rsid w:val="005156F3"/>
    <w:rsid w:val="00515A9A"/>
    <w:rsid w:val="00515F43"/>
    <w:rsid w:val="005160AA"/>
    <w:rsid w:val="0051629D"/>
    <w:rsid w:val="005163B6"/>
    <w:rsid w:val="00516553"/>
    <w:rsid w:val="00516CF7"/>
    <w:rsid w:val="00516D16"/>
    <w:rsid w:val="00516F3B"/>
    <w:rsid w:val="00516F7C"/>
    <w:rsid w:val="00516F9F"/>
    <w:rsid w:val="0051769E"/>
    <w:rsid w:val="005178B5"/>
    <w:rsid w:val="00517B3D"/>
    <w:rsid w:val="00517C72"/>
    <w:rsid w:val="00517CD2"/>
    <w:rsid w:val="00520072"/>
    <w:rsid w:val="0052025C"/>
    <w:rsid w:val="005206B8"/>
    <w:rsid w:val="0052078E"/>
    <w:rsid w:val="0052086D"/>
    <w:rsid w:val="00520DF0"/>
    <w:rsid w:val="00521004"/>
    <w:rsid w:val="005210B6"/>
    <w:rsid w:val="00521238"/>
    <w:rsid w:val="0052138F"/>
    <w:rsid w:val="00521467"/>
    <w:rsid w:val="0052152B"/>
    <w:rsid w:val="00521580"/>
    <w:rsid w:val="0052162C"/>
    <w:rsid w:val="005216F5"/>
    <w:rsid w:val="00521C85"/>
    <w:rsid w:val="00521FD3"/>
    <w:rsid w:val="0052202E"/>
    <w:rsid w:val="00522A90"/>
    <w:rsid w:val="00522E43"/>
    <w:rsid w:val="00522EA5"/>
    <w:rsid w:val="00522EA7"/>
    <w:rsid w:val="00522FD0"/>
    <w:rsid w:val="0052330A"/>
    <w:rsid w:val="00523373"/>
    <w:rsid w:val="00523429"/>
    <w:rsid w:val="0052343C"/>
    <w:rsid w:val="0052357D"/>
    <w:rsid w:val="00523603"/>
    <w:rsid w:val="005239DC"/>
    <w:rsid w:val="00523D41"/>
    <w:rsid w:val="00523E3C"/>
    <w:rsid w:val="00523E5C"/>
    <w:rsid w:val="00523EC0"/>
    <w:rsid w:val="00523EF1"/>
    <w:rsid w:val="00523F7D"/>
    <w:rsid w:val="00523F8A"/>
    <w:rsid w:val="005242A9"/>
    <w:rsid w:val="005243D5"/>
    <w:rsid w:val="0052449E"/>
    <w:rsid w:val="0052460B"/>
    <w:rsid w:val="00524BB8"/>
    <w:rsid w:val="00524DAF"/>
    <w:rsid w:val="00524F86"/>
    <w:rsid w:val="005250D0"/>
    <w:rsid w:val="005252E2"/>
    <w:rsid w:val="00525346"/>
    <w:rsid w:val="00525574"/>
    <w:rsid w:val="00525621"/>
    <w:rsid w:val="0052579C"/>
    <w:rsid w:val="0052586D"/>
    <w:rsid w:val="005258B5"/>
    <w:rsid w:val="00525B73"/>
    <w:rsid w:val="00525D3D"/>
    <w:rsid w:val="00525E16"/>
    <w:rsid w:val="00526297"/>
    <w:rsid w:val="00526387"/>
    <w:rsid w:val="005263E5"/>
    <w:rsid w:val="005263F8"/>
    <w:rsid w:val="00526419"/>
    <w:rsid w:val="0052649A"/>
    <w:rsid w:val="005269BB"/>
    <w:rsid w:val="005269CD"/>
    <w:rsid w:val="00526ABC"/>
    <w:rsid w:val="00526B81"/>
    <w:rsid w:val="00526C49"/>
    <w:rsid w:val="00526D4C"/>
    <w:rsid w:val="00526ED5"/>
    <w:rsid w:val="00526F91"/>
    <w:rsid w:val="00527000"/>
    <w:rsid w:val="00527002"/>
    <w:rsid w:val="00527188"/>
    <w:rsid w:val="005272F1"/>
    <w:rsid w:val="005274EB"/>
    <w:rsid w:val="00527551"/>
    <w:rsid w:val="00527696"/>
    <w:rsid w:val="00527BBF"/>
    <w:rsid w:val="00527BCE"/>
    <w:rsid w:val="00530117"/>
    <w:rsid w:val="0053013B"/>
    <w:rsid w:val="005301B3"/>
    <w:rsid w:val="005302AB"/>
    <w:rsid w:val="00530509"/>
    <w:rsid w:val="00530953"/>
    <w:rsid w:val="00530A75"/>
    <w:rsid w:val="00530C26"/>
    <w:rsid w:val="00530D7B"/>
    <w:rsid w:val="00530DAB"/>
    <w:rsid w:val="00530DCF"/>
    <w:rsid w:val="00530F34"/>
    <w:rsid w:val="00530F48"/>
    <w:rsid w:val="00530F90"/>
    <w:rsid w:val="00531018"/>
    <w:rsid w:val="00531265"/>
    <w:rsid w:val="00531456"/>
    <w:rsid w:val="005315BB"/>
    <w:rsid w:val="005315BE"/>
    <w:rsid w:val="00531681"/>
    <w:rsid w:val="0053180C"/>
    <w:rsid w:val="00531986"/>
    <w:rsid w:val="005319AC"/>
    <w:rsid w:val="00531ACB"/>
    <w:rsid w:val="00532232"/>
    <w:rsid w:val="005322D5"/>
    <w:rsid w:val="00532824"/>
    <w:rsid w:val="005329E2"/>
    <w:rsid w:val="00532A6C"/>
    <w:rsid w:val="00532A7E"/>
    <w:rsid w:val="00532D47"/>
    <w:rsid w:val="00532DD2"/>
    <w:rsid w:val="005330C5"/>
    <w:rsid w:val="00533120"/>
    <w:rsid w:val="00533434"/>
    <w:rsid w:val="005334C5"/>
    <w:rsid w:val="00533627"/>
    <w:rsid w:val="00533E39"/>
    <w:rsid w:val="00533FAA"/>
    <w:rsid w:val="0053405B"/>
    <w:rsid w:val="00534172"/>
    <w:rsid w:val="005342B1"/>
    <w:rsid w:val="0053430B"/>
    <w:rsid w:val="00534467"/>
    <w:rsid w:val="005344C7"/>
    <w:rsid w:val="005347E0"/>
    <w:rsid w:val="00534C06"/>
    <w:rsid w:val="00535182"/>
    <w:rsid w:val="00535298"/>
    <w:rsid w:val="0053530A"/>
    <w:rsid w:val="00535331"/>
    <w:rsid w:val="005355A0"/>
    <w:rsid w:val="00535688"/>
    <w:rsid w:val="00535693"/>
    <w:rsid w:val="0053571F"/>
    <w:rsid w:val="005358E4"/>
    <w:rsid w:val="00535A0A"/>
    <w:rsid w:val="00535A3F"/>
    <w:rsid w:val="00535E28"/>
    <w:rsid w:val="00536059"/>
    <w:rsid w:val="0053609B"/>
    <w:rsid w:val="0053624D"/>
    <w:rsid w:val="005364CE"/>
    <w:rsid w:val="005364E2"/>
    <w:rsid w:val="00536840"/>
    <w:rsid w:val="00536935"/>
    <w:rsid w:val="00536A3E"/>
    <w:rsid w:val="00536B7D"/>
    <w:rsid w:val="00536BD0"/>
    <w:rsid w:val="00536FD8"/>
    <w:rsid w:val="00537238"/>
    <w:rsid w:val="00537321"/>
    <w:rsid w:val="00537502"/>
    <w:rsid w:val="00537715"/>
    <w:rsid w:val="0053783C"/>
    <w:rsid w:val="00537962"/>
    <w:rsid w:val="00537966"/>
    <w:rsid w:val="005379FF"/>
    <w:rsid w:val="00537B7E"/>
    <w:rsid w:val="00537D21"/>
    <w:rsid w:val="00537E05"/>
    <w:rsid w:val="00537E8B"/>
    <w:rsid w:val="00537EE7"/>
    <w:rsid w:val="00540073"/>
    <w:rsid w:val="0054062C"/>
    <w:rsid w:val="00540643"/>
    <w:rsid w:val="005406C1"/>
    <w:rsid w:val="00540744"/>
    <w:rsid w:val="005407F6"/>
    <w:rsid w:val="005408C8"/>
    <w:rsid w:val="00540A84"/>
    <w:rsid w:val="00540ABF"/>
    <w:rsid w:val="00540AC8"/>
    <w:rsid w:val="00540CF3"/>
    <w:rsid w:val="00540DE6"/>
    <w:rsid w:val="00540DF7"/>
    <w:rsid w:val="00540EAB"/>
    <w:rsid w:val="00540F76"/>
    <w:rsid w:val="00541003"/>
    <w:rsid w:val="0054126D"/>
    <w:rsid w:val="005414C6"/>
    <w:rsid w:val="0054159A"/>
    <w:rsid w:val="00541726"/>
    <w:rsid w:val="00541FD1"/>
    <w:rsid w:val="00542095"/>
    <w:rsid w:val="00542103"/>
    <w:rsid w:val="00542140"/>
    <w:rsid w:val="0054260B"/>
    <w:rsid w:val="005427D3"/>
    <w:rsid w:val="00542B21"/>
    <w:rsid w:val="00542B70"/>
    <w:rsid w:val="00542B89"/>
    <w:rsid w:val="00542C6D"/>
    <w:rsid w:val="005430B7"/>
    <w:rsid w:val="00543210"/>
    <w:rsid w:val="00543487"/>
    <w:rsid w:val="00543504"/>
    <w:rsid w:val="00543A5D"/>
    <w:rsid w:val="00543AD9"/>
    <w:rsid w:val="00543B22"/>
    <w:rsid w:val="00543DA1"/>
    <w:rsid w:val="00543EE1"/>
    <w:rsid w:val="00543F3C"/>
    <w:rsid w:val="00543F8B"/>
    <w:rsid w:val="005441E0"/>
    <w:rsid w:val="005441FD"/>
    <w:rsid w:val="005443AA"/>
    <w:rsid w:val="00544833"/>
    <w:rsid w:val="00544984"/>
    <w:rsid w:val="00544A16"/>
    <w:rsid w:val="00544B5B"/>
    <w:rsid w:val="00544C32"/>
    <w:rsid w:val="00544C8D"/>
    <w:rsid w:val="00544FEE"/>
    <w:rsid w:val="00545019"/>
    <w:rsid w:val="0054533D"/>
    <w:rsid w:val="00545A91"/>
    <w:rsid w:val="00545CFC"/>
    <w:rsid w:val="00545D0C"/>
    <w:rsid w:val="00545DB7"/>
    <w:rsid w:val="00546226"/>
    <w:rsid w:val="00546337"/>
    <w:rsid w:val="00546775"/>
    <w:rsid w:val="005468F3"/>
    <w:rsid w:val="00546914"/>
    <w:rsid w:val="00546D4D"/>
    <w:rsid w:val="00546F9F"/>
    <w:rsid w:val="00547220"/>
    <w:rsid w:val="005472B8"/>
    <w:rsid w:val="00547955"/>
    <w:rsid w:val="0055007E"/>
    <w:rsid w:val="0055022B"/>
    <w:rsid w:val="00550241"/>
    <w:rsid w:val="0055047C"/>
    <w:rsid w:val="00550841"/>
    <w:rsid w:val="00550D2D"/>
    <w:rsid w:val="005511FF"/>
    <w:rsid w:val="00551310"/>
    <w:rsid w:val="00551BE8"/>
    <w:rsid w:val="00551D34"/>
    <w:rsid w:val="00551E42"/>
    <w:rsid w:val="00552192"/>
    <w:rsid w:val="0055221C"/>
    <w:rsid w:val="0055244B"/>
    <w:rsid w:val="00552476"/>
    <w:rsid w:val="005524ED"/>
    <w:rsid w:val="00552591"/>
    <w:rsid w:val="005525CB"/>
    <w:rsid w:val="00552688"/>
    <w:rsid w:val="005529F8"/>
    <w:rsid w:val="00552FA0"/>
    <w:rsid w:val="005530B1"/>
    <w:rsid w:val="005530C7"/>
    <w:rsid w:val="00553127"/>
    <w:rsid w:val="005533EA"/>
    <w:rsid w:val="0055348C"/>
    <w:rsid w:val="00553A4C"/>
    <w:rsid w:val="00553BE4"/>
    <w:rsid w:val="00553C7C"/>
    <w:rsid w:val="00553CF2"/>
    <w:rsid w:val="00553E9A"/>
    <w:rsid w:val="0055423F"/>
    <w:rsid w:val="005542BF"/>
    <w:rsid w:val="00554351"/>
    <w:rsid w:val="005546AC"/>
    <w:rsid w:val="005546BA"/>
    <w:rsid w:val="00554929"/>
    <w:rsid w:val="00554A7E"/>
    <w:rsid w:val="00554D9D"/>
    <w:rsid w:val="00555117"/>
    <w:rsid w:val="005555B4"/>
    <w:rsid w:val="00555792"/>
    <w:rsid w:val="00555A4C"/>
    <w:rsid w:val="00555F0A"/>
    <w:rsid w:val="00555F94"/>
    <w:rsid w:val="00556275"/>
    <w:rsid w:val="005565E4"/>
    <w:rsid w:val="005567B1"/>
    <w:rsid w:val="005569A4"/>
    <w:rsid w:val="00556B57"/>
    <w:rsid w:val="00556E53"/>
    <w:rsid w:val="00556FC9"/>
    <w:rsid w:val="0055787E"/>
    <w:rsid w:val="00557C7E"/>
    <w:rsid w:val="00560122"/>
    <w:rsid w:val="005601BF"/>
    <w:rsid w:val="00560324"/>
    <w:rsid w:val="005604A7"/>
    <w:rsid w:val="00560651"/>
    <w:rsid w:val="0056090A"/>
    <w:rsid w:val="0056091D"/>
    <w:rsid w:val="00560A18"/>
    <w:rsid w:val="00560AC5"/>
    <w:rsid w:val="00560D42"/>
    <w:rsid w:val="0056102E"/>
    <w:rsid w:val="005615A1"/>
    <w:rsid w:val="005615F8"/>
    <w:rsid w:val="005616F5"/>
    <w:rsid w:val="00561788"/>
    <w:rsid w:val="00561B6D"/>
    <w:rsid w:val="00561CCA"/>
    <w:rsid w:val="00561E4E"/>
    <w:rsid w:val="00561E9A"/>
    <w:rsid w:val="00561F53"/>
    <w:rsid w:val="00561FBE"/>
    <w:rsid w:val="0056212F"/>
    <w:rsid w:val="00562237"/>
    <w:rsid w:val="0056247F"/>
    <w:rsid w:val="00562933"/>
    <w:rsid w:val="005629FB"/>
    <w:rsid w:val="00562CA7"/>
    <w:rsid w:val="00562E9F"/>
    <w:rsid w:val="0056307C"/>
    <w:rsid w:val="005630A9"/>
    <w:rsid w:val="00563155"/>
    <w:rsid w:val="005631F9"/>
    <w:rsid w:val="00563365"/>
    <w:rsid w:val="005633A9"/>
    <w:rsid w:val="005634B0"/>
    <w:rsid w:val="005634FB"/>
    <w:rsid w:val="00563DA0"/>
    <w:rsid w:val="00563EED"/>
    <w:rsid w:val="00564008"/>
    <w:rsid w:val="00564255"/>
    <w:rsid w:val="005648CD"/>
    <w:rsid w:val="005648F1"/>
    <w:rsid w:val="005648F8"/>
    <w:rsid w:val="00564A7B"/>
    <w:rsid w:val="00564BDE"/>
    <w:rsid w:val="005650F7"/>
    <w:rsid w:val="00565206"/>
    <w:rsid w:val="00565258"/>
    <w:rsid w:val="00565331"/>
    <w:rsid w:val="005653EA"/>
    <w:rsid w:val="0056543D"/>
    <w:rsid w:val="005655F2"/>
    <w:rsid w:val="005657BC"/>
    <w:rsid w:val="005658B8"/>
    <w:rsid w:val="00565922"/>
    <w:rsid w:val="00565A8E"/>
    <w:rsid w:val="00565C14"/>
    <w:rsid w:val="00565CE5"/>
    <w:rsid w:val="00565D45"/>
    <w:rsid w:val="00565FA9"/>
    <w:rsid w:val="00566074"/>
    <w:rsid w:val="00566288"/>
    <w:rsid w:val="00566524"/>
    <w:rsid w:val="005666BC"/>
    <w:rsid w:val="00566820"/>
    <w:rsid w:val="005669E7"/>
    <w:rsid w:val="00566AD7"/>
    <w:rsid w:val="00566D9D"/>
    <w:rsid w:val="0056706C"/>
    <w:rsid w:val="00567213"/>
    <w:rsid w:val="00567396"/>
    <w:rsid w:val="00567455"/>
    <w:rsid w:val="00567540"/>
    <w:rsid w:val="00567593"/>
    <w:rsid w:val="005677F5"/>
    <w:rsid w:val="00567D5C"/>
    <w:rsid w:val="00567D64"/>
    <w:rsid w:val="00567EF8"/>
    <w:rsid w:val="00567F9D"/>
    <w:rsid w:val="00570223"/>
    <w:rsid w:val="005702E4"/>
    <w:rsid w:val="0057068E"/>
    <w:rsid w:val="00570858"/>
    <w:rsid w:val="005708A6"/>
    <w:rsid w:val="00570AB9"/>
    <w:rsid w:val="00570D18"/>
    <w:rsid w:val="00570D8B"/>
    <w:rsid w:val="005710FC"/>
    <w:rsid w:val="0057113F"/>
    <w:rsid w:val="00571434"/>
    <w:rsid w:val="0057157C"/>
    <w:rsid w:val="005715DC"/>
    <w:rsid w:val="005715F4"/>
    <w:rsid w:val="00571B23"/>
    <w:rsid w:val="00571CD7"/>
    <w:rsid w:val="00571D3B"/>
    <w:rsid w:val="0057226F"/>
    <w:rsid w:val="0057261D"/>
    <w:rsid w:val="00572838"/>
    <w:rsid w:val="005728F3"/>
    <w:rsid w:val="00572B19"/>
    <w:rsid w:val="00572C35"/>
    <w:rsid w:val="00572E9B"/>
    <w:rsid w:val="00572FFD"/>
    <w:rsid w:val="00573298"/>
    <w:rsid w:val="00573735"/>
    <w:rsid w:val="00573963"/>
    <w:rsid w:val="00573A05"/>
    <w:rsid w:val="00573BD4"/>
    <w:rsid w:val="00573D3B"/>
    <w:rsid w:val="00573D4A"/>
    <w:rsid w:val="00573DBA"/>
    <w:rsid w:val="00573E67"/>
    <w:rsid w:val="00573F2A"/>
    <w:rsid w:val="0057475B"/>
    <w:rsid w:val="00574C2A"/>
    <w:rsid w:val="00574C9D"/>
    <w:rsid w:val="00574DAE"/>
    <w:rsid w:val="00574F0A"/>
    <w:rsid w:val="00574F9A"/>
    <w:rsid w:val="00575006"/>
    <w:rsid w:val="0057511B"/>
    <w:rsid w:val="0057547A"/>
    <w:rsid w:val="005755E1"/>
    <w:rsid w:val="00575AB2"/>
    <w:rsid w:val="00575CDD"/>
    <w:rsid w:val="00575F24"/>
    <w:rsid w:val="0057640C"/>
    <w:rsid w:val="0057664A"/>
    <w:rsid w:val="00576714"/>
    <w:rsid w:val="00576BB1"/>
    <w:rsid w:val="00576BD9"/>
    <w:rsid w:val="00576CC3"/>
    <w:rsid w:val="00576CE4"/>
    <w:rsid w:val="00576DEC"/>
    <w:rsid w:val="00576FEA"/>
    <w:rsid w:val="0057704F"/>
    <w:rsid w:val="005775D6"/>
    <w:rsid w:val="00577665"/>
    <w:rsid w:val="0057767E"/>
    <w:rsid w:val="0057773F"/>
    <w:rsid w:val="00577BA9"/>
    <w:rsid w:val="00577CBF"/>
    <w:rsid w:val="00577D13"/>
    <w:rsid w:val="00577ECD"/>
    <w:rsid w:val="00577EF5"/>
    <w:rsid w:val="00577F10"/>
    <w:rsid w:val="00577F3C"/>
    <w:rsid w:val="005801B6"/>
    <w:rsid w:val="00580428"/>
    <w:rsid w:val="00580486"/>
    <w:rsid w:val="005806DE"/>
    <w:rsid w:val="0058078A"/>
    <w:rsid w:val="00580966"/>
    <w:rsid w:val="005810F2"/>
    <w:rsid w:val="0058110F"/>
    <w:rsid w:val="005812EA"/>
    <w:rsid w:val="00581694"/>
    <w:rsid w:val="00581FFE"/>
    <w:rsid w:val="005820C0"/>
    <w:rsid w:val="0058218A"/>
    <w:rsid w:val="00582265"/>
    <w:rsid w:val="005823D7"/>
    <w:rsid w:val="00582521"/>
    <w:rsid w:val="005827CF"/>
    <w:rsid w:val="005828B4"/>
    <w:rsid w:val="005829AB"/>
    <w:rsid w:val="00582A9E"/>
    <w:rsid w:val="00582AF0"/>
    <w:rsid w:val="00582C39"/>
    <w:rsid w:val="00582C47"/>
    <w:rsid w:val="00583064"/>
    <w:rsid w:val="00583466"/>
    <w:rsid w:val="005834FA"/>
    <w:rsid w:val="005835CA"/>
    <w:rsid w:val="005835E2"/>
    <w:rsid w:val="005837CF"/>
    <w:rsid w:val="00583822"/>
    <w:rsid w:val="00583B43"/>
    <w:rsid w:val="00583B84"/>
    <w:rsid w:val="00583D66"/>
    <w:rsid w:val="00583F56"/>
    <w:rsid w:val="005849BB"/>
    <w:rsid w:val="00584AF6"/>
    <w:rsid w:val="00585023"/>
    <w:rsid w:val="00585644"/>
    <w:rsid w:val="005859A7"/>
    <w:rsid w:val="00585B4B"/>
    <w:rsid w:val="00585D6E"/>
    <w:rsid w:val="0058615B"/>
    <w:rsid w:val="005862D7"/>
    <w:rsid w:val="00586AC2"/>
    <w:rsid w:val="00586E2B"/>
    <w:rsid w:val="00586EEF"/>
    <w:rsid w:val="00586F7D"/>
    <w:rsid w:val="00587198"/>
    <w:rsid w:val="00587242"/>
    <w:rsid w:val="00587285"/>
    <w:rsid w:val="005874EC"/>
    <w:rsid w:val="005878F9"/>
    <w:rsid w:val="005879E7"/>
    <w:rsid w:val="00587B5D"/>
    <w:rsid w:val="00587C94"/>
    <w:rsid w:val="00587E1D"/>
    <w:rsid w:val="00590350"/>
    <w:rsid w:val="005903AE"/>
    <w:rsid w:val="005904AC"/>
    <w:rsid w:val="0059078C"/>
    <w:rsid w:val="00590A6A"/>
    <w:rsid w:val="00590B16"/>
    <w:rsid w:val="00590C1E"/>
    <w:rsid w:val="00590C51"/>
    <w:rsid w:val="00590DA9"/>
    <w:rsid w:val="00590E28"/>
    <w:rsid w:val="00590FB8"/>
    <w:rsid w:val="00591242"/>
    <w:rsid w:val="00591903"/>
    <w:rsid w:val="00591A18"/>
    <w:rsid w:val="00591ADF"/>
    <w:rsid w:val="00591C51"/>
    <w:rsid w:val="0059211C"/>
    <w:rsid w:val="00592149"/>
    <w:rsid w:val="00592431"/>
    <w:rsid w:val="00592491"/>
    <w:rsid w:val="005925D5"/>
    <w:rsid w:val="0059277B"/>
    <w:rsid w:val="00592A6C"/>
    <w:rsid w:val="00592B2E"/>
    <w:rsid w:val="00592C09"/>
    <w:rsid w:val="00592DD8"/>
    <w:rsid w:val="00592E13"/>
    <w:rsid w:val="005930D9"/>
    <w:rsid w:val="005932CE"/>
    <w:rsid w:val="00593343"/>
    <w:rsid w:val="00593C29"/>
    <w:rsid w:val="00593CE7"/>
    <w:rsid w:val="00593D5A"/>
    <w:rsid w:val="00593D69"/>
    <w:rsid w:val="00593D86"/>
    <w:rsid w:val="00593D88"/>
    <w:rsid w:val="00593EEE"/>
    <w:rsid w:val="00594075"/>
    <w:rsid w:val="005941A3"/>
    <w:rsid w:val="00594221"/>
    <w:rsid w:val="0059428E"/>
    <w:rsid w:val="00594481"/>
    <w:rsid w:val="0059453F"/>
    <w:rsid w:val="005945A4"/>
    <w:rsid w:val="00594B5A"/>
    <w:rsid w:val="00594F08"/>
    <w:rsid w:val="00595028"/>
    <w:rsid w:val="00595051"/>
    <w:rsid w:val="0059531C"/>
    <w:rsid w:val="0059547B"/>
    <w:rsid w:val="005958AD"/>
    <w:rsid w:val="00595998"/>
    <w:rsid w:val="00595B0A"/>
    <w:rsid w:val="00595BC3"/>
    <w:rsid w:val="005960D5"/>
    <w:rsid w:val="0059612C"/>
    <w:rsid w:val="00596332"/>
    <w:rsid w:val="0059661A"/>
    <w:rsid w:val="0059697B"/>
    <w:rsid w:val="005969EE"/>
    <w:rsid w:val="00597027"/>
    <w:rsid w:val="005973AB"/>
    <w:rsid w:val="00597639"/>
    <w:rsid w:val="0059770D"/>
    <w:rsid w:val="005979D3"/>
    <w:rsid w:val="00597A8D"/>
    <w:rsid w:val="00597AD1"/>
    <w:rsid w:val="00597C73"/>
    <w:rsid w:val="00597E31"/>
    <w:rsid w:val="00597F61"/>
    <w:rsid w:val="005A0521"/>
    <w:rsid w:val="005A07A9"/>
    <w:rsid w:val="005A0E5D"/>
    <w:rsid w:val="005A120D"/>
    <w:rsid w:val="005A128D"/>
    <w:rsid w:val="005A14FE"/>
    <w:rsid w:val="005A151E"/>
    <w:rsid w:val="005A1608"/>
    <w:rsid w:val="005A163B"/>
    <w:rsid w:val="005A18DE"/>
    <w:rsid w:val="005A1C16"/>
    <w:rsid w:val="005A1C55"/>
    <w:rsid w:val="005A1C8F"/>
    <w:rsid w:val="005A21AF"/>
    <w:rsid w:val="005A2343"/>
    <w:rsid w:val="005A25A9"/>
    <w:rsid w:val="005A27A7"/>
    <w:rsid w:val="005A2C5E"/>
    <w:rsid w:val="005A2FCD"/>
    <w:rsid w:val="005A30CE"/>
    <w:rsid w:val="005A30F4"/>
    <w:rsid w:val="005A32A3"/>
    <w:rsid w:val="005A349A"/>
    <w:rsid w:val="005A3826"/>
    <w:rsid w:val="005A401A"/>
    <w:rsid w:val="005A40E7"/>
    <w:rsid w:val="005A414F"/>
    <w:rsid w:val="005A41BB"/>
    <w:rsid w:val="005A41E0"/>
    <w:rsid w:val="005A428D"/>
    <w:rsid w:val="005A43D6"/>
    <w:rsid w:val="005A4707"/>
    <w:rsid w:val="005A477E"/>
    <w:rsid w:val="005A47DA"/>
    <w:rsid w:val="005A4D6C"/>
    <w:rsid w:val="005A4F34"/>
    <w:rsid w:val="005A4FD9"/>
    <w:rsid w:val="005A505B"/>
    <w:rsid w:val="005A5078"/>
    <w:rsid w:val="005A5094"/>
    <w:rsid w:val="005A5542"/>
    <w:rsid w:val="005A59D1"/>
    <w:rsid w:val="005A5DCC"/>
    <w:rsid w:val="005A64D3"/>
    <w:rsid w:val="005A67B2"/>
    <w:rsid w:val="005A6909"/>
    <w:rsid w:val="005A6BEC"/>
    <w:rsid w:val="005A6DDD"/>
    <w:rsid w:val="005A6DE6"/>
    <w:rsid w:val="005A7579"/>
    <w:rsid w:val="005A75B8"/>
    <w:rsid w:val="005A76FF"/>
    <w:rsid w:val="005A77B0"/>
    <w:rsid w:val="005A7844"/>
    <w:rsid w:val="005A78D7"/>
    <w:rsid w:val="005A7AC5"/>
    <w:rsid w:val="005A7CEB"/>
    <w:rsid w:val="005A7D55"/>
    <w:rsid w:val="005A7DD9"/>
    <w:rsid w:val="005A7E7B"/>
    <w:rsid w:val="005A7F0D"/>
    <w:rsid w:val="005A7F10"/>
    <w:rsid w:val="005B0127"/>
    <w:rsid w:val="005B0152"/>
    <w:rsid w:val="005B0155"/>
    <w:rsid w:val="005B016F"/>
    <w:rsid w:val="005B0353"/>
    <w:rsid w:val="005B0412"/>
    <w:rsid w:val="005B0516"/>
    <w:rsid w:val="005B07D3"/>
    <w:rsid w:val="005B084C"/>
    <w:rsid w:val="005B08E0"/>
    <w:rsid w:val="005B0A4C"/>
    <w:rsid w:val="005B0B11"/>
    <w:rsid w:val="005B0E18"/>
    <w:rsid w:val="005B0EF1"/>
    <w:rsid w:val="005B1236"/>
    <w:rsid w:val="005B1434"/>
    <w:rsid w:val="005B16FA"/>
    <w:rsid w:val="005B1C2E"/>
    <w:rsid w:val="005B1ECF"/>
    <w:rsid w:val="005B1F08"/>
    <w:rsid w:val="005B1F2C"/>
    <w:rsid w:val="005B1F66"/>
    <w:rsid w:val="005B1FE2"/>
    <w:rsid w:val="005B208A"/>
    <w:rsid w:val="005B22C6"/>
    <w:rsid w:val="005B253A"/>
    <w:rsid w:val="005B2595"/>
    <w:rsid w:val="005B2686"/>
    <w:rsid w:val="005B29A5"/>
    <w:rsid w:val="005B29F9"/>
    <w:rsid w:val="005B2A82"/>
    <w:rsid w:val="005B2BF2"/>
    <w:rsid w:val="005B2C78"/>
    <w:rsid w:val="005B2CB3"/>
    <w:rsid w:val="005B308F"/>
    <w:rsid w:val="005B31F3"/>
    <w:rsid w:val="005B39EA"/>
    <w:rsid w:val="005B3A40"/>
    <w:rsid w:val="005B3BBE"/>
    <w:rsid w:val="005B3D23"/>
    <w:rsid w:val="005B3F81"/>
    <w:rsid w:val="005B41A4"/>
    <w:rsid w:val="005B43A7"/>
    <w:rsid w:val="005B4697"/>
    <w:rsid w:val="005B49E5"/>
    <w:rsid w:val="005B4A7D"/>
    <w:rsid w:val="005B4B85"/>
    <w:rsid w:val="005B4CB4"/>
    <w:rsid w:val="005B5131"/>
    <w:rsid w:val="005B546E"/>
    <w:rsid w:val="005B58FC"/>
    <w:rsid w:val="005B59A8"/>
    <w:rsid w:val="005B5C63"/>
    <w:rsid w:val="005B5C91"/>
    <w:rsid w:val="005B5CAF"/>
    <w:rsid w:val="005B6450"/>
    <w:rsid w:val="005B65AE"/>
    <w:rsid w:val="005B6FE7"/>
    <w:rsid w:val="005B6FF6"/>
    <w:rsid w:val="005B703C"/>
    <w:rsid w:val="005B731C"/>
    <w:rsid w:val="005B746A"/>
    <w:rsid w:val="005B7522"/>
    <w:rsid w:val="005B755C"/>
    <w:rsid w:val="005B79BF"/>
    <w:rsid w:val="005B7B48"/>
    <w:rsid w:val="005B7B55"/>
    <w:rsid w:val="005B7B5B"/>
    <w:rsid w:val="005B7B7E"/>
    <w:rsid w:val="005B7E79"/>
    <w:rsid w:val="005C00DA"/>
    <w:rsid w:val="005C00F1"/>
    <w:rsid w:val="005C086B"/>
    <w:rsid w:val="005C09BE"/>
    <w:rsid w:val="005C0B77"/>
    <w:rsid w:val="005C0BED"/>
    <w:rsid w:val="005C0DE2"/>
    <w:rsid w:val="005C0DE7"/>
    <w:rsid w:val="005C0F1F"/>
    <w:rsid w:val="005C118D"/>
    <w:rsid w:val="005C13A0"/>
    <w:rsid w:val="005C1907"/>
    <w:rsid w:val="005C1AF7"/>
    <w:rsid w:val="005C1B2C"/>
    <w:rsid w:val="005C2018"/>
    <w:rsid w:val="005C216A"/>
    <w:rsid w:val="005C2451"/>
    <w:rsid w:val="005C25FE"/>
    <w:rsid w:val="005C2608"/>
    <w:rsid w:val="005C2633"/>
    <w:rsid w:val="005C2AB9"/>
    <w:rsid w:val="005C2CB1"/>
    <w:rsid w:val="005C2CB8"/>
    <w:rsid w:val="005C2DB0"/>
    <w:rsid w:val="005C2DB3"/>
    <w:rsid w:val="005C2F96"/>
    <w:rsid w:val="005C315E"/>
    <w:rsid w:val="005C3660"/>
    <w:rsid w:val="005C39B4"/>
    <w:rsid w:val="005C3DA2"/>
    <w:rsid w:val="005C41B4"/>
    <w:rsid w:val="005C444D"/>
    <w:rsid w:val="005C45AF"/>
    <w:rsid w:val="005C4663"/>
    <w:rsid w:val="005C4980"/>
    <w:rsid w:val="005C49AF"/>
    <w:rsid w:val="005C4AD2"/>
    <w:rsid w:val="005C4BB4"/>
    <w:rsid w:val="005C50B4"/>
    <w:rsid w:val="005C51AA"/>
    <w:rsid w:val="005C552E"/>
    <w:rsid w:val="005C5828"/>
    <w:rsid w:val="005C586D"/>
    <w:rsid w:val="005C5A59"/>
    <w:rsid w:val="005C5AB9"/>
    <w:rsid w:val="005C5BB2"/>
    <w:rsid w:val="005C5D8F"/>
    <w:rsid w:val="005C5DEA"/>
    <w:rsid w:val="005C63DB"/>
    <w:rsid w:val="005C67BD"/>
    <w:rsid w:val="005C6C55"/>
    <w:rsid w:val="005C6D64"/>
    <w:rsid w:val="005C7275"/>
    <w:rsid w:val="005C73E7"/>
    <w:rsid w:val="005C7691"/>
    <w:rsid w:val="005C7B49"/>
    <w:rsid w:val="005C7C68"/>
    <w:rsid w:val="005C7F6B"/>
    <w:rsid w:val="005D0001"/>
    <w:rsid w:val="005D00D9"/>
    <w:rsid w:val="005D058E"/>
    <w:rsid w:val="005D0612"/>
    <w:rsid w:val="005D061E"/>
    <w:rsid w:val="005D083A"/>
    <w:rsid w:val="005D084D"/>
    <w:rsid w:val="005D0A46"/>
    <w:rsid w:val="005D0DCC"/>
    <w:rsid w:val="005D0E49"/>
    <w:rsid w:val="005D0E75"/>
    <w:rsid w:val="005D0EB2"/>
    <w:rsid w:val="005D0ECE"/>
    <w:rsid w:val="005D10A3"/>
    <w:rsid w:val="005D10F2"/>
    <w:rsid w:val="005D19BF"/>
    <w:rsid w:val="005D1E47"/>
    <w:rsid w:val="005D1E4A"/>
    <w:rsid w:val="005D1F62"/>
    <w:rsid w:val="005D1FC9"/>
    <w:rsid w:val="005D22F6"/>
    <w:rsid w:val="005D2393"/>
    <w:rsid w:val="005D2A27"/>
    <w:rsid w:val="005D2C7D"/>
    <w:rsid w:val="005D2E09"/>
    <w:rsid w:val="005D2EFD"/>
    <w:rsid w:val="005D2F4D"/>
    <w:rsid w:val="005D30A7"/>
    <w:rsid w:val="005D30BB"/>
    <w:rsid w:val="005D3277"/>
    <w:rsid w:val="005D32A0"/>
    <w:rsid w:val="005D32F6"/>
    <w:rsid w:val="005D3990"/>
    <w:rsid w:val="005D39B5"/>
    <w:rsid w:val="005D3BB8"/>
    <w:rsid w:val="005D3D7A"/>
    <w:rsid w:val="005D4445"/>
    <w:rsid w:val="005D4530"/>
    <w:rsid w:val="005D4B06"/>
    <w:rsid w:val="005D4C3C"/>
    <w:rsid w:val="005D4CC1"/>
    <w:rsid w:val="005D50A6"/>
    <w:rsid w:val="005D50A7"/>
    <w:rsid w:val="005D51C4"/>
    <w:rsid w:val="005D5526"/>
    <w:rsid w:val="005D55EB"/>
    <w:rsid w:val="005D5735"/>
    <w:rsid w:val="005D57BE"/>
    <w:rsid w:val="005D5A32"/>
    <w:rsid w:val="005D5B90"/>
    <w:rsid w:val="005D5D0E"/>
    <w:rsid w:val="005D62CA"/>
    <w:rsid w:val="005D65F6"/>
    <w:rsid w:val="005D6843"/>
    <w:rsid w:val="005D6963"/>
    <w:rsid w:val="005D6983"/>
    <w:rsid w:val="005D6D6A"/>
    <w:rsid w:val="005D6F70"/>
    <w:rsid w:val="005D6FF4"/>
    <w:rsid w:val="005D71D2"/>
    <w:rsid w:val="005D7220"/>
    <w:rsid w:val="005D737E"/>
    <w:rsid w:val="005D73AF"/>
    <w:rsid w:val="005D743D"/>
    <w:rsid w:val="005D7530"/>
    <w:rsid w:val="005D7A21"/>
    <w:rsid w:val="005D7F72"/>
    <w:rsid w:val="005E026F"/>
    <w:rsid w:val="005E09D5"/>
    <w:rsid w:val="005E0D09"/>
    <w:rsid w:val="005E0D3D"/>
    <w:rsid w:val="005E10F4"/>
    <w:rsid w:val="005E10FF"/>
    <w:rsid w:val="005E114B"/>
    <w:rsid w:val="005E131E"/>
    <w:rsid w:val="005E1523"/>
    <w:rsid w:val="005E1609"/>
    <w:rsid w:val="005E1874"/>
    <w:rsid w:val="005E1D0F"/>
    <w:rsid w:val="005E2453"/>
    <w:rsid w:val="005E24C5"/>
    <w:rsid w:val="005E252F"/>
    <w:rsid w:val="005E26A1"/>
    <w:rsid w:val="005E27CA"/>
    <w:rsid w:val="005E2A84"/>
    <w:rsid w:val="005E2B63"/>
    <w:rsid w:val="005E2BEC"/>
    <w:rsid w:val="005E2D23"/>
    <w:rsid w:val="005E2F1B"/>
    <w:rsid w:val="005E341A"/>
    <w:rsid w:val="005E390D"/>
    <w:rsid w:val="005E39DE"/>
    <w:rsid w:val="005E3B25"/>
    <w:rsid w:val="005E4036"/>
    <w:rsid w:val="005E4055"/>
    <w:rsid w:val="005E4174"/>
    <w:rsid w:val="005E429C"/>
    <w:rsid w:val="005E435B"/>
    <w:rsid w:val="005E4519"/>
    <w:rsid w:val="005E49F2"/>
    <w:rsid w:val="005E4C49"/>
    <w:rsid w:val="005E4EDA"/>
    <w:rsid w:val="005E5131"/>
    <w:rsid w:val="005E54D8"/>
    <w:rsid w:val="005E54DB"/>
    <w:rsid w:val="005E5CD9"/>
    <w:rsid w:val="005E6026"/>
    <w:rsid w:val="005E6121"/>
    <w:rsid w:val="005E6193"/>
    <w:rsid w:val="005E6488"/>
    <w:rsid w:val="005E64DC"/>
    <w:rsid w:val="005E6663"/>
    <w:rsid w:val="005E678C"/>
    <w:rsid w:val="005E6808"/>
    <w:rsid w:val="005E6D47"/>
    <w:rsid w:val="005E6EF5"/>
    <w:rsid w:val="005E70D4"/>
    <w:rsid w:val="005E7455"/>
    <w:rsid w:val="005E7749"/>
    <w:rsid w:val="005E7A6C"/>
    <w:rsid w:val="005E7D68"/>
    <w:rsid w:val="005E7F51"/>
    <w:rsid w:val="005F01CA"/>
    <w:rsid w:val="005F0852"/>
    <w:rsid w:val="005F0909"/>
    <w:rsid w:val="005F0ADE"/>
    <w:rsid w:val="005F0CAA"/>
    <w:rsid w:val="005F0D2C"/>
    <w:rsid w:val="005F10AD"/>
    <w:rsid w:val="005F119F"/>
    <w:rsid w:val="005F12A5"/>
    <w:rsid w:val="005F130D"/>
    <w:rsid w:val="005F15E2"/>
    <w:rsid w:val="005F16AD"/>
    <w:rsid w:val="005F16DF"/>
    <w:rsid w:val="005F176C"/>
    <w:rsid w:val="005F1AFF"/>
    <w:rsid w:val="005F1C51"/>
    <w:rsid w:val="005F2118"/>
    <w:rsid w:val="005F2689"/>
    <w:rsid w:val="005F26A9"/>
    <w:rsid w:val="005F28EA"/>
    <w:rsid w:val="005F2B85"/>
    <w:rsid w:val="005F2DB0"/>
    <w:rsid w:val="005F3114"/>
    <w:rsid w:val="005F3126"/>
    <w:rsid w:val="005F3190"/>
    <w:rsid w:val="005F3420"/>
    <w:rsid w:val="005F3577"/>
    <w:rsid w:val="005F3970"/>
    <w:rsid w:val="005F3B81"/>
    <w:rsid w:val="005F3E71"/>
    <w:rsid w:val="005F40AD"/>
    <w:rsid w:val="005F422D"/>
    <w:rsid w:val="005F42C1"/>
    <w:rsid w:val="005F43B2"/>
    <w:rsid w:val="005F4422"/>
    <w:rsid w:val="005F4836"/>
    <w:rsid w:val="005F48BF"/>
    <w:rsid w:val="005F49DD"/>
    <w:rsid w:val="005F4C26"/>
    <w:rsid w:val="005F51F4"/>
    <w:rsid w:val="005F5304"/>
    <w:rsid w:val="005F547A"/>
    <w:rsid w:val="005F5580"/>
    <w:rsid w:val="005F5674"/>
    <w:rsid w:val="005F59E8"/>
    <w:rsid w:val="005F5B73"/>
    <w:rsid w:val="005F5BB1"/>
    <w:rsid w:val="005F5D95"/>
    <w:rsid w:val="005F5DC6"/>
    <w:rsid w:val="005F5ECF"/>
    <w:rsid w:val="005F5F20"/>
    <w:rsid w:val="005F5FBD"/>
    <w:rsid w:val="005F6250"/>
    <w:rsid w:val="005F6352"/>
    <w:rsid w:val="005F638B"/>
    <w:rsid w:val="005F6886"/>
    <w:rsid w:val="005F6CAF"/>
    <w:rsid w:val="005F6D3A"/>
    <w:rsid w:val="005F6F2A"/>
    <w:rsid w:val="005F70CA"/>
    <w:rsid w:val="005F7382"/>
    <w:rsid w:val="005F761C"/>
    <w:rsid w:val="005F7728"/>
    <w:rsid w:val="005F7812"/>
    <w:rsid w:val="005F7954"/>
    <w:rsid w:val="005F7B90"/>
    <w:rsid w:val="005F7BA1"/>
    <w:rsid w:val="005F7F4B"/>
    <w:rsid w:val="0060031E"/>
    <w:rsid w:val="006003FB"/>
    <w:rsid w:val="00600441"/>
    <w:rsid w:val="00600480"/>
    <w:rsid w:val="006004EE"/>
    <w:rsid w:val="006005DC"/>
    <w:rsid w:val="00600627"/>
    <w:rsid w:val="006009D3"/>
    <w:rsid w:val="00600B18"/>
    <w:rsid w:val="00600D11"/>
    <w:rsid w:val="00600E2D"/>
    <w:rsid w:val="00600EC9"/>
    <w:rsid w:val="00600F2C"/>
    <w:rsid w:val="00601015"/>
    <w:rsid w:val="006010D6"/>
    <w:rsid w:val="006011FD"/>
    <w:rsid w:val="00601228"/>
    <w:rsid w:val="0060173E"/>
    <w:rsid w:val="0060181D"/>
    <w:rsid w:val="00601A15"/>
    <w:rsid w:val="00601CAE"/>
    <w:rsid w:val="00601ED7"/>
    <w:rsid w:val="00602091"/>
    <w:rsid w:val="006020B2"/>
    <w:rsid w:val="00602295"/>
    <w:rsid w:val="0060242B"/>
    <w:rsid w:val="006025AF"/>
    <w:rsid w:val="0060267F"/>
    <w:rsid w:val="00602B62"/>
    <w:rsid w:val="00602B78"/>
    <w:rsid w:val="00602D3F"/>
    <w:rsid w:val="00602E42"/>
    <w:rsid w:val="00602F45"/>
    <w:rsid w:val="00602F88"/>
    <w:rsid w:val="00602FE9"/>
    <w:rsid w:val="006031D8"/>
    <w:rsid w:val="006037FF"/>
    <w:rsid w:val="006038C3"/>
    <w:rsid w:val="006038C8"/>
    <w:rsid w:val="00603BDE"/>
    <w:rsid w:val="00603BEC"/>
    <w:rsid w:val="00603D0A"/>
    <w:rsid w:val="00603E12"/>
    <w:rsid w:val="00604134"/>
    <w:rsid w:val="00604193"/>
    <w:rsid w:val="006041DB"/>
    <w:rsid w:val="00604277"/>
    <w:rsid w:val="00604672"/>
    <w:rsid w:val="006046A9"/>
    <w:rsid w:val="00604928"/>
    <w:rsid w:val="00604A1D"/>
    <w:rsid w:val="006052B5"/>
    <w:rsid w:val="0060535A"/>
    <w:rsid w:val="00605565"/>
    <w:rsid w:val="00605630"/>
    <w:rsid w:val="0060571B"/>
    <w:rsid w:val="0060574A"/>
    <w:rsid w:val="006057AD"/>
    <w:rsid w:val="00605A1F"/>
    <w:rsid w:val="00605A78"/>
    <w:rsid w:val="00605A7B"/>
    <w:rsid w:val="00605AC3"/>
    <w:rsid w:val="00605B25"/>
    <w:rsid w:val="00605C78"/>
    <w:rsid w:val="00605D3A"/>
    <w:rsid w:val="00605EE8"/>
    <w:rsid w:val="00605F45"/>
    <w:rsid w:val="00606048"/>
    <w:rsid w:val="0060652E"/>
    <w:rsid w:val="0060667C"/>
    <w:rsid w:val="006066F9"/>
    <w:rsid w:val="00606CFE"/>
    <w:rsid w:val="0060712F"/>
    <w:rsid w:val="0060723B"/>
    <w:rsid w:val="0060733A"/>
    <w:rsid w:val="00607478"/>
    <w:rsid w:val="006074A5"/>
    <w:rsid w:val="0060789C"/>
    <w:rsid w:val="00607BAD"/>
    <w:rsid w:val="00607D11"/>
    <w:rsid w:val="00607E01"/>
    <w:rsid w:val="0061040E"/>
    <w:rsid w:val="00610C15"/>
    <w:rsid w:val="00610CF9"/>
    <w:rsid w:val="00610DCF"/>
    <w:rsid w:val="006110BD"/>
    <w:rsid w:val="006110BE"/>
    <w:rsid w:val="0061116D"/>
    <w:rsid w:val="00611298"/>
    <w:rsid w:val="006112B2"/>
    <w:rsid w:val="00611354"/>
    <w:rsid w:val="006115DC"/>
    <w:rsid w:val="006118A8"/>
    <w:rsid w:val="00611AD9"/>
    <w:rsid w:val="00611B7A"/>
    <w:rsid w:val="00611CD0"/>
    <w:rsid w:val="00611CEE"/>
    <w:rsid w:val="0061202D"/>
    <w:rsid w:val="0061277D"/>
    <w:rsid w:val="00612AB6"/>
    <w:rsid w:val="00612B13"/>
    <w:rsid w:val="00612BFB"/>
    <w:rsid w:val="00612D5A"/>
    <w:rsid w:val="00613069"/>
    <w:rsid w:val="006131A1"/>
    <w:rsid w:val="006137C3"/>
    <w:rsid w:val="00613B2E"/>
    <w:rsid w:val="00613BB3"/>
    <w:rsid w:val="00613D2D"/>
    <w:rsid w:val="00613D85"/>
    <w:rsid w:val="00613E16"/>
    <w:rsid w:val="00614126"/>
    <w:rsid w:val="006142E0"/>
    <w:rsid w:val="0061432D"/>
    <w:rsid w:val="0061448A"/>
    <w:rsid w:val="00614639"/>
    <w:rsid w:val="00614E9F"/>
    <w:rsid w:val="00614EBC"/>
    <w:rsid w:val="00614F4E"/>
    <w:rsid w:val="00614FC8"/>
    <w:rsid w:val="006150A5"/>
    <w:rsid w:val="006150AD"/>
    <w:rsid w:val="0061555B"/>
    <w:rsid w:val="006156BA"/>
    <w:rsid w:val="00615A0E"/>
    <w:rsid w:val="00615FF8"/>
    <w:rsid w:val="00616108"/>
    <w:rsid w:val="006161D9"/>
    <w:rsid w:val="0061628C"/>
    <w:rsid w:val="00616650"/>
    <w:rsid w:val="006166FD"/>
    <w:rsid w:val="0061686D"/>
    <w:rsid w:val="00616AEF"/>
    <w:rsid w:val="00616C46"/>
    <w:rsid w:val="00617069"/>
    <w:rsid w:val="006171D5"/>
    <w:rsid w:val="006174F5"/>
    <w:rsid w:val="00617839"/>
    <w:rsid w:val="006178E4"/>
    <w:rsid w:val="00617916"/>
    <w:rsid w:val="0061799C"/>
    <w:rsid w:val="006200B5"/>
    <w:rsid w:val="00620437"/>
    <w:rsid w:val="006205BB"/>
    <w:rsid w:val="0062061C"/>
    <w:rsid w:val="00620916"/>
    <w:rsid w:val="00620997"/>
    <w:rsid w:val="00620C64"/>
    <w:rsid w:val="00620E19"/>
    <w:rsid w:val="00621050"/>
    <w:rsid w:val="006210FC"/>
    <w:rsid w:val="006211D0"/>
    <w:rsid w:val="006211E3"/>
    <w:rsid w:val="0062158B"/>
    <w:rsid w:val="00621615"/>
    <w:rsid w:val="00621CE8"/>
    <w:rsid w:val="00621D1E"/>
    <w:rsid w:val="0062266D"/>
    <w:rsid w:val="0062284A"/>
    <w:rsid w:val="0062293D"/>
    <w:rsid w:val="00622A2A"/>
    <w:rsid w:val="00622AA7"/>
    <w:rsid w:val="00622D11"/>
    <w:rsid w:val="00622D4F"/>
    <w:rsid w:val="00622F98"/>
    <w:rsid w:val="006232D5"/>
    <w:rsid w:val="006232E7"/>
    <w:rsid w:val="00623786"/>
    <w:rsid w:val="0062379C"/>
    <w:rsid w:val="0062379D"/>
    <w:rsid w:val="006237FA"/>
    <w:rsid w:val="006239E9"/>
    <w:rsid w:val="00623DA7"/>
    <w:rsid w:val="0062418A"/>
    <w:rsid w:val="00624374"/>
    <w:rsid w:val="006245E6"/>
    <w:rsid w:val="00624CF2"/>
    <w:rsid w:val="00624F86"/>
    <w:rsid w:val="00624FA0"/>
    <w:rsid w:val="00625012"/>
    <w:rsid w:val="00625522"/>
    <w:rsid w:val="006255DA"/>
    <w:rsid w:val="006255E3"/>
    <w:rsid w:val="00625ACE"/>
    <w:rsid w:val="00625B74"/>
    <w:rsid w:val="00625D52"/>
    <w:rsid w:val="00625EE7"/>
    <w:rsid w:val="00626705"/>
    <w:rsid w:val="00626C47"/>
    <w:rsid w:val="00626C72"/>
    <w:rsid w:val="00626DA2"/>
    <w:rsid w:val="00626E30"/>
    <w:rsid w:val="00626EA4"/>
    <w:rsid w:val="00627288"/>
    <w:rsid w:val="00627415"/>
    <w:rsid w:val="00627674"/>
    <w:rsid w:val="00627A4C"/>
    <w:rsid w:val="00627A62"/>
    <w:rsid w:val="00627CD6"/>
    <w:rsid w:val="00627D68"/>
    <w:rsid w:val="00627F41"/>
    <w:rsid w:val="00627FFD"/>
    <w:rsid w:val="006306D9"/>
    <w:rsid w:val="006307B3"/>
    <w:rsid w:val="0063085B"/>
    <w:rsid w:val="00630E71"/>
    <w:rsid w:val="00631058"/>
    <w:rsid w:val="006312F8"/>
    <w:rsid w:val="00631318"/>
    <w:rsid w:val="0063133D"/>
    <w:rsid w:val="006313F5"/>
    <w:rsid w:val="00631402"/>
    <w:rsid w:val="00631568"/>
    <w:rsid w:val="006317DB"/>
    <w:rsid w:val="00631C70"/>
    <w:rsid w:val="00631CDC"/>
    <w:rsid w:val="00631EFB"/>
    <w:rsid w:val="00631F80"/>
    <w:rsid w:val="006328AF"/>
    <w:rsid w:val="0063294A"/>
    <w:rsid w:val="00632AF9"/>
    <w:rsid w:val="00632B79"/>
    <w:rsid w:val="00632E61"/>
    <w:rsid w:val="00632F4D"/>
    <w:rsid w:val="00632F7F"/>
    <w:rsid w:val="00632FEB"/>
    <w:rsid w:val="00633307"/>
    <w:rsid w:val="006333C8"/>
    <w:rsid w:val="00633513"/>
    <w:rsid w:val="00633966"/>
    <w:rsid w:val="00633A13"/>
    <w:rsid w:val="00633EA7"/>
    <w:rsid w:val="006343F6"/>
    <w:rsid w:val="00634448"/>
    <w:rsid w:val="0063471B"/>
    <w:rsid w:val="006347A9"/>
    <w:rsid w:val="00634825"/>
    <w:rsid w:val="00634948"/>
    <w:rsid w:val="00634FA8"/>
    <w:rsid w:val="00635088"/>
    <w:rsid w:val="0063513D"/>
    <w:rsid w:val="006351FE"/>
    <w:rsid w:val="00635251"/>
    <w:rsid w:val="0063534A"/>
    <w:rsid w:val="0063594D"/>
    <w:rsid w:val="00635DF6"/>
    <w:rsid w:val="00635EDC"/>
    <w:rsid w:val="00635EFD"/>
    <w:rsid w:val="006360F1"/>
    <w:rsid w:val="0063611B"/>
    <w:rsid w:val="00636203"/>
    <w:rsid w:val="0063641F"/>
    <w:rsid w:val="00636546"/>
    <w:rsid w:val="00636831"/>
    <w:rsid w:val="00636B28"/>
    <w:rsid w:val="00636CC4"/>
    <w:rsid w:val="00636EE6"/>
    <w:rsid w:val="006370EA"/>
    <w:rsid w:val="0063711A"/>
    <w:rsid w:val="00637492"/>
    <w:rsid w:val="006377CA"/>
    <w:rsid w:val="00637892"/>
    <w:rsid w:val="00637A07"/>
    <w:rsid w:val="00637FE5"/>
    <w:rsid w:val="00640018"/>
    <w:rsid w:val="0064003E"/>
    <w:rsid w:val="00640566"/>
    <w:rsid w:val="006407DC"/>
    <w:rsid w:val="00640858"/>
    <w:rsid w:val="00640877"/>
    <w:rsid w:val="00640AB8"/>
    <w:rsid w:val="00640B51"/>
    <w:rsid w:val="00640C22"/>
    <w:rsid w:val="00640E4D"/>
    <w:rsid w:val="00641115"/>
    <w:rsid w:val="00641120"/>
    <w:rsid w:val="00641126"/>
    <w:rsid w:val="006412BE"/>
    <w:rsid w:val="00641378"/>
    <w:rsid w:val="0064165B"/>
    <w:rsid w:val="006416D8"/>
    <w:rsid w:val="0064191B"/>
    <w:rsid w:val="00641990"/>
    <w:rsid w:val="00641B58"/>
    <w:rsid w:val="00641BB2"/>
    <w:rsid w:val="00641F42"/>
    <w:rsid w:val="00641F6E"/>
    <w:rsid w:val="00641FDF"/>
    <w:rsid w:val="00642250"/>
    <w:rsid w:val="00642382"/>
    <w:rsid w:val="00642437"/>
    <w:rsid w:val="006426FE"/>
    <w:rsid w:val="006427BB"/>
    <w:rsid w:val="006427EA"/>
    <w:rsid w:val="00642A41"/>
    <w:rsid w:val="00642BC0"/>
    <w:rsid w:val="00642BF6"/>
    <w:rsid w:val="00642E3D"/>
    <w:rsid w:val="00642E7F"/>
    <w:rsid w:val="00642EEF"/>
    <w:rsid w:val="00642FF8"/>
    <w:rsid w:val="0064352B"/>
    <w:rsid w:val="006435CD"/>
    <w:rsid w:val="0064399B"/>
    <w:rsid w:val="006439E7"/>
    <w:rsid w:val="006439F5"/>
    <w:rsid w:val="00643E2A"/>
    <w:rsid w:val="00643FDD"/>
    <w:rsid w:val="00644197"/>
    <w:rsid w:val="006441C9"/>
    <w:rsid w:val="0064424B"/>
    <w:rsid w:val="0064425D"/>
    <w:rsid w:val="0064433B"/>
    <w:rsid w:val="0064465F"/>
    <w:rsid w:val="00644966"/>
    <w:rsid w:val="00644CA2"/>
    <w:rsid w:val="00644DCC"/>
    <w:rsid w:val="00644E32"/>
    <w:rsid w:val="00645ACB"/>
    <w:rsid w:val="00645CC2"/>
    <w:rsid w:val="0064601D"/>
    <w:rsid w:val="0064622E"/>
    <w:rsid w:val="006466A9"/>
    <w:rsid w:val="0064674C"/>
    <w:rsid w:val="00646A80"/>
    <w:rsid w:val="00646F04"/>
    <w:rsid w:val="00646FDA"/>
    <w:rsid w:val="00647358"/>
    <w:rsid w:val="00647383"/>
    <w:rsid w:val="00647610"/>
    <w:rsid w:val="00647AD9"/>
    <w:rsid w:val="00647DC5"/>
    <w:rsid w:val="00650066"/>
    <w:rsid w:val="006500B9"/>
    <w:rsid w:val="0065054B"/>
    <w:rsid w:val="00650837"/>
    <w:rsid w:val="00650A9D"/>
    <w:rsid w:val="00650AF7"/>
    <w:rsid w:val="00650BA3"/>
    <w:rsid w:val="00650E3E"/>
    <w:rsid w:val="0065100D"/>
    <w:rsid w:val="00651043"/>
    <w:rsid w:val="006511BD"/>
    <w:rsid w:val="006514BA"/>
    <w:rsid w:val="006515D7"/>
    <w:rsid w:val="00651B36"/>
    <w:rsid w:val="00651C0D"/>
    <w:rsid w:val="00651C9B"/>
    <w:rsid w:val="00651DBC"/>
    <w:rsid w:val="00651F0C"/>
    <w:rsid w:val="00651F41"/>
    <w:rsid w:val="0065208A"/>
    <w:rsid w:val="006523EF"/>
    <w:rsid w:val="00652450"/>
    <w:rsid w:val="006526DF"/>
    <w:rsid w:val="006527F6"/>
    <w:rsid w:val="00652ACE"/>
    <w:rsid w:val="00652EC1"/>
    <w:rsid w:val="00652EF4"/>
    <w:rsid w:val="00653097"/>
    <w:rsid w:val="006531EA"/>
    <w:rsid w:val="0065361D"/>
    <w:rsid w:val="00653785"/>
    <w:rsid w:val="00653A71"/>
    <w:rsid w:val="00653C4D"/>
    <w:rsid w:val="00653D0D"/>
    <w:rsid w:val="00654375"/>
    <w:rsid w:val="00654600"/>
    <w:rsid w:val="00654629"/>
    <w:rsid w:val="006547A2"/>
    <w:rsid w:val="00654819"/>
    <w:rsid w:val="0065502B"/>
    <w:rsid w:val="006553D3"/>
    <w:rsid w:val="00655598"/>
    <w:rsid w:val="0065561A"/>
    <w:rsid w:val="006557B5"/>
    <w:rsid w:val="006558ED"/>
    <w:rsid w:val="00655970"/>
    <w:rsid w:val="0065597A"/>
    <w:rsid w:val="00655C65"/>
    <w:rsid w:val="00655C75"/>
    <w:rsid w:val="00655E2B"/>
    <w:rsid w:val="00655EA3"/>
    <w:rsid w:val="0065628B"/>
    <w:rsid w:val="006566ED"/>
    <w:rsid w:val="0065670F"/>
    <w:rsid w:val="0065687B"/>
    <w:rsid w:val="006568EC"/>
    <w:rsid w:val="00656B79"/>
    <w:rsid w:val="00657134"/>
    <w:rsid w:val="0065716B"/>
    <w:rsid w:val="006571B1"/>
    <w:rsid w:val="006571BD"/>
    <w:rsid w:val="00657270"/>
    <w:rsid w:val="0065734E"/>
    <w:rsid w:val="006574F7"/>
    <w:rsid w:val="00657B5C"/>
    <w:rsid w:val="00657D98"/>
    <w:rsid w:val="00657DF7"/>
    <w:rsid w:val="00657EA0"/>
    <w:rsid w:val="00657EE1"/>
    <w:rsid w:val="0066007C"/>
    <w:rsid w:val="00660099"/>
    <w:rsid w:val="006600FD"/>
    <w:rsid w:val="006601FE"/>
    <w:rsid w:val="0066022C"/>
    <w:rsid w:val="0066025E"/>
    <w:rsid w:val="00660360"/>
    <w:rsid w:val="006603B3"/>
    <w:rsid w:val="00660462"/>
    <w:rsid w:val="00660521"/>
    <w:rsid w:val="00660543"/>
    <w:rsid w:val="006606D9"/>
    <w:rsid w:val="006608E5"/>
    <w:rsid w:val="0066090C"/>
    <w:rsid w:val="00660DC4"/>
    <w:rsid w:val="00660F19"/>
    <w:rsid w:val="0066101F"/>
    <w:rsid w:val="0066123D"/>
    <w:rsid w:val="00661621"/>
    <w:rsid w:val="00661A78"/>
    <w:rsid w:val="00661ABD"/>
    <w:rsid w:val="00661F92"/>
    <w:rsid w:val="00662021"/>
    <w:rsid w:val="006620D8"/>
    <w:rsid w:val="0066234A"/>
    <w:rsid w:val="00662397"/>
    <w:rsid w:val="006626BE"/>
    <w:rsid w:val="006626DC"/>
    <w:rsid w:val="006626E9"/>
    <w:rsid w:val="006629F6"/>
    <w:rsid w:val="00662B89"/>
    <w:rsid w:val="00662EB6"/>
    <w:rsid w:val="006630AB"/>
    <w:rsid w:val="0066311F"/>
    <w:rsid w:val="006633B1"/>
    <w:rsid w:val="006635FF"/>
    <w:rsid w:val="006637BE"/>
    <w:rsid w:val="00663929"/>
    <w:rsid w:val="00663F48"/>
    <w:rsid w:val="00664275"/>
    <w:rsid w:val="00664769"/>
    <w:rsid w:val="00664BA2"/>
    <w:rsid w:val="00664BCE"/>
    <w:rsid w:val="00665044"/>
    <w:rsid w:val="00665288"/>
    <w:rsid w:val="006658AE"/>
    <w:rsid w:val="00665A93"/>
    <w:rsid w:val="00666069"/>
    <w:rsid w:val="0066619A"/>
    <w:rsid w:val="006663DB"/>
    <w:rsid w:val="00666443"/>
    <w:rsid w:val="006670F1"/>
    <w:rsid w:val="00667726"/>
    <w:rsid w:val="00667A24"/>
    <w:rsid w:val="00667B3D"/>
    <w:rsid w:val="00667DB1"/>
    <w:rsid w:val="00670171"/>
    <w:rsid w:val="0067018C"/>
    <w:rsid w:val="00670193"/>
    <w:rsid w:val="006701CB"/>
    <w:rsid w:val="006703DD"/>
    <w:rsid w:val="006703E0"/>
    <w:rsid w:val="0067050E"/>
    <w:rsid w:val="00670529"/>
    <w:rsid w:val="006705E2"/>
    <w:rsid w:val="006707C0"/>
    <w:rsid w:val="00670813"/>
    <w:rsid w:val="0067085F"/>
    <w:rsid w:val="00670959"/>
    <w:rsid w:val="00670A73"/>
    <w:rsid w:val="00671025"/>
    <w:rsid w:val="00671167"/>
    <w:rsid w:val="006714D8"/>
    <w:rsid w:val="00671672"/>
    <w:rsid w:val="00671676"/>
    <w:rsid w:val="006719D3"/>
    <w:rsid w:val="00671ACB"/>
    <w:rsid w:val="00671B59"/>
    <w:rsid w:val="00671B5E"/>
    <w:rsid w:val="00671B9C"/>
    <w:rsid w:val="00671BE3"/>
    <w:rsid w:val="00671BEE"/>
    <w:rsid w:val="00671CD4"/>
    <w:rsid w:val="00671D8D"/>
    <w:rsid w:val="00671FAF"/>
    <w:rsid w:val="00672245"/>
    <w:rsid w:val="0067237D"/>
    <w:rsid w:val="00672457"/>
    <w:rsid w:val="00672A4F"/>
    <w:rsid w:val="00672B76"/>
    <w:rsid w:val="00673078"/>
    <w:rsid w:val="00673453"/>
    <w:rsid w:val="006734DC"/>
    <w:rsid w:val="00673547"/>
    <w:rsid w:val="0067395F"/>
    <w:rsid w:val="00673CB2"/>
    <w:rsid w:val="00673D1D"/>
    <w:rsid w:val="00673D5F"/>
    <w:rsid w:val="00674127"/>
    <w:rsid w:val="00674676"/>
    <w:rsid w:val="006746C3"/>
    <w:rsid w:val="00674729"/>
    <w:rsid w:val="0067493F"/>
    <w:rsid w:val="00674C6A"/>
    <w:rsid w:val="00674DFE"/>
    <w:rsid w:val="0067502F"/>
    <w:rsid w:val="006750D2"/>
    <w:rsid w:val="00675229"/>
    <w:rsid w:val="00675356"/>
    <w:rsid w:val="00675449"/>
    <w:rsid w:val="0067566D"/>
    <w:rsid w:val="006757C1"/>
    <w:rsid w:val="0067582F"/>
    <w:rsid w:val="00675872"/>
    <w:rsid w:val="006759C0"/>
    <w:rsid w:val="00675EF0"/>
    <w:rsid w:val="00676061"/>
    <w:rsid w:val="006761F3"/>
    <w:rsid w:val="0067627B"/>
    <w:rsid w:val="0067628A"/>
    <w:rsid w:val="00676435"/>
    <w:rsid w:val="0067678B"/>
    <w:rsid w:val="0067697E"/>
    <w:rsid w:val="00676A71"/>
    <w:rsid w:val="00676A8F"/>
    <w:rsid w:val="00676DA3"/>
    <w:rsid w:val="00676E3E"/>
    <w:rsid w:val="00676E8A"/>
    <w:rsid w:val="00677056"/>
    <w:rsid w:val="006771AF"/>
    <w:rsid w:val="006776D8"/>
    <w:rsid w:val="00677931"/>
    <w:rsid w:val="00677ADB"/>
    <w:rsid w:val="00677C77"/>
    <w:rsid w:val="00677E7B"/>
    <w:rsid w:val="006800F2"/>
    <w:rsid w:val="00680362"/>
    <w:rsid w:val="006803DF"/>
    <w:rsid w:val="00680409"/>
    <w:rsid w:val="006806DF"/>
    <w:rsid w:val="00680820"/>
    <w:rsid w:val="0068090D"/>
    <w:rsid w:val="00680E47"/>
    <w:rsid w:val="0068104F"/>
    <w:rsid w:val="006816F9"/>
    <w:rsid w:val="0068196F"/>
    <w:rsid w:val="00681980"/>
    <w:rsid w:val="00681A1F"/>
    <w:rsid w:val="00681AB3"/>
    <w:rsid w:val="00681D63"/>
    <w:rsid w:val="006829DE"/>
    <w:rsid w:val="00682A75"/>
    <w:rsid w:val="00682B2E"/>
    <w:rsid w:val="00682DAC"/>
    <w:rsid w:val="00682F6C"/>
    <w:rsid w:val="0068311B"/>
    <w:rsid w:val="006831FB"/>
    <w:rsid w:val="006832E6"/>
    <w:rsid w:val="006832E9"/>
    <w:rsid w:val="006832F3"/>
    <w:rsid w:val="0068364E"/>
    <w:rsid w:val="0068382B"/>
    <w:rsid w:val="00683B68"/>
    <w:rsid w:val="00683F6F"/>
    <w:rsid w:val="00683FA8"/>
    <w:rsid w:val="0068425F"/>
    <w:rsid w:val="006843F6"/>
    <w:rsid w:val="006845FD"/>
    <w:rsid w:val="006846F5"/>
    <w:rsid w:val="006847BA"/>
    <w:rsid w:val="00684D05"/>
    <w:rsid w:val="00684D23"/>
    <w:rsid w:val="00685002"/>
    <w:rsid w:val="0068520E"/>
    <w:rsid w:val="00685309"/>
    <w:rsid w:val="006855D9"/>
    <w:rsid w:val="00685A73"/>
    <w:rsid w:val="00685E88"/>
    <w:rsid w:val="00685FAA"/>
    <w:rsid w:val="0068605B"/>
    <w:rsid w:val="0068607F"/>
    <w:rsid w:val="00686346"/>
    <w:rsid w:val="00686358"/>
    <w:rsid w:val="00686630"/>
    <w:rsid w:val="00686776"/>
    <w:rsid w:val="006868A8"/>
    <w:rsid w:val="006869FA"/>
    <w:rsid w:val="00686B21"/>
    <w:rsid w:val="00686CB0"/>
    <w:rsid w:val="00686CFA"/>
    <w:rsid w:val="00686D28"/>
    <w:rsid w:val="00686FBB"/>
    <w:rsid w:val="00686FDF"/>
    <w:rsid w:val="0068703A"/>
    <w:rsid w:val="00687123"/>
    <w:rsid w:val="00687416"/>
    <w:rsid w:val="00687441"/>
    <w:rsid w:val="006874EE"/>
    <w:rsid w:val="006878E7"/>
    <w:rsid w:val="00687BA0"/>
    <w:rsid w:val="00687BB2"/>
    <w:rsid w:val="0069016B"/>
    <w:rsid w:val="00690267"/>
    <w:rsid w:val="00690443"/>
    <w:rsid w:val="00690665"/>
    <w:rsid w:val="00690D00"/>
    <w:rsid w:val="00690D6E"/>
    <w:rsid w:val="00690D6F"/>
    <w:rsid w:val="00690E7E"/>
    <w:rsid w:val="00690F67"/>
    <w:rsid w:val="0069110B"/>
    <w:rsid w:val="0069124F"/>
    <w:rsid w:val="006913CA"/>
    <w:rsid w:val="00691482"/>
    <w:rsid w:val="00691573"/>
    <w:rsid w:val="0069159A"/>
    <w:rsid w:val="0069184B"/>
    <w:rsid w:val="006918A7"/>
    <w:rsid w:val="00691920"/>
    <w:rsid w:val="00691A43"/>
    <w:rsid w:val="00691AD6"/>
    <w:rsid w:val="00691BD0"/>
    <w:rsid w:val="0069213F"/>
    <w:rsid w:val="00692456"/>
    <w:rsid w:val="0069259B"/>
    <w:rsid w:val="0069283A"/>
    <w:rsid w:val="0069284D"/>
    <w:rsid w:val="00692BEC"/>
    <w:rsid w:val="006930E5"/>
    <w:rsid w:val="00693160"/>
    <w:rsid w:val="00693206"/>
    <w:rsid w:val="006932BE"/>
    <w:rsid w:val="00693FA8"/>
    <w:rsid w:val="00694325"/>
    <w:rsid w:val="006944F0"/>
    <w:rsid w:val="00694651"/>
    <w:rsid w:val="00694693"/>
    <w:rsid w:val="006949E5"/>
    <w:rsid w:val="00694CA0"/>
    <w:rsid w:val="00694D70"/>
    <w:rsid w:val="0069513E"/>
    <w:rsid w:val="0069542F"/>
    <w:rsid w:val="0069547A"/>
    <w:rsid w:val="0069564E"/>
    <w:rsid w:val="0069564F"/>
    <w:rsid w:val="00695A72"/>
    <w:rsid w:val="00695AC2"/>
    <w:rsid w:val="00695B72"/>
    <w:rsid w:val="00695D0E"/>
    <w:rsid w:val="00695DBB"/>
    <w:rsid w:val="006960DB"/>
    <w:rsid w:val="00696259"/>
    <w:rsid w:val="0069638A"/>
    <w:rsid w:val="006963E2"/>
    <w:rsid w:val="00696575"/>
    <w:rsid w:val="006966CB"/>
    <w:rsid w:val="00696AED"/>
    <w:rsid w:val="00696B64"/>
    <w:rsid w:val="00696FAD"/>
    <w:rsid w:val="006971D4"/>
    <w:rsid w:val="006975EF"/>
    <w:rsid w:val="00697647"/>
    <w:rsid w:val="006976CE"/>
    <w:rsid w:val="006978EF"/>
    <w:rsid w:val="00697A5C"/>
    <w:rsid w:val="00697C20"/>
    <w:rsid w:val="00697EDE"/>
    <w:rsid w:val="00697FE0"/>
    <w:rsid w:val="006A0165"/>
    <w:rsid w:val="006A025F"/>
    <w:rsid w:val="006A0412"/>
    <w:rsid w:val="006A0436"/>
    <w:rsid w:val="006A05F1"/>
    <w:rsid w:val="006A0A5F"/>
    <w:rsid w:val="006A0EB8"/>
    <w:rsid w:val="006A10A9"/>
    <w:rsid w:val="006A1137"/>
    <w:rsid w:val="006A128A"/>
    <w:rsid w:val="006A132C"/>
    <w:rsid w:val="006A1571"/>
    <w:rsid w:val="006A18AE"/>
    <w:rsid w:val="006A1959"/>
    <w:rsid w:val="006A198D"/>
    <w:rsid w:val="006A1B3D"/>
    <w:rsid w:val="006A1C2C"/>
    <w:rsid w:val="006A1C4C"/>
    <w:rsid w:val="006A1D9B"/>
    <w:rsid w:val="006A1DDD"/>
    <w:rsid w:val="006A1FB3"/>
    <w:rsid w:val="006A23DD"/>
    <w:rsid w:val="006A2415"/>
    <w:rsid w:val="006A2BA5"/>
    <w:rsid w:val="006A2C19"/>
    <w:rsid w:val="006A2E65"/>
    <w:rsid w:val="006A2FD9"/>
    <w:rsid w:val="006A3225"/>
    <w:rsid w:val="006A3269"/>
    <w:rsid w:val="006A33FF"/>
    <w:rsid w:val="006A35AA"/>
    <w:rsid w:val="006A3916"/>
    <w:rsid w:val="006A396F"/>
    <w:rsid w:val="006A3B25"/>
    <w:rsid w:val="006A3C6B"/>
    <w:rsid w:val="006A3CC4"/>
    <w:rsid w:val="006A3DB9"/>
    <w:rsid w:val="006A4030"/>
    <w:rsid w:val="006A4107"/>
    <w:rsid w:val="006A424B"/>
    <w:rsid w:val="006A4507"/>
    <w:rsid w:val="006A4515"/>
    <w:rsid w:val="006A460C"/>
    <w:rsid w:val="006A4924"/>
    <w:rsid w:val="006A4AE4"/>
    <w:rsid w:val="006A4B7B"/>
    <w:rsid w:val="006A4BC3"/>
    <w:rsid w:val="006A4FCF"/>
    <w:rsid w:val="006A5079"/>
    <w:rsid w:val="006A507A"/>
    <w:rsid w:val="006A5144"/>
    <w:rsid w:val="006A51F1"/>
    <w:rsid w:val="006A521A"/>
    <w:rsid w:val="006A5259"/>
    <w:rsid w:val="006A55F2"/>
    <w:rsid w:val="006A57CE"/>
    <w:rsid w:val="006A593F"/>
    <w:rsid w:val="006A5AF3"/>
    <w:rsid w:val="006A5B9B"/>
    <w:rsid w:val="006A5CC1"/>
    <w:rsid w:val="006A6220"/>
    <w:rsid w:val="006A63A4"/>
    <w:rsid w:val="006A6595"/>
    <w:rsid w:val="006A65E0"/>
    <w:rsid w:val="006A65ED"/>
    <w:rsid w:val="006A65FC"/>
    <w:rsid w:val="006A66D3"/>
    <w:rsid w:val="006A6728"/>
    <w:rsid w:val="006A693A"/>
    <w:rsid w:val="006A6B43"/>
    <w:rsid w:val="006A6FB4"/>
    <w:rsid w:val="006A7176"/>
    <w:rsid w:val="006A719E"/>
    <w:rsid w:val="006A738C"/>
    <w:rsid w:val="006A73AE"/>
    <w:rsid w:val="006A73C1"/>
    <w:rsid w:val="006A7551"/>
    <w:rsid w:val="006A75BC"/>
    <w:rsid w:val="006A789A"/>
    <w:rsid w:val="006A7B60"/>
    <w:rsid w:val="006A7BDC"/>
    <w:rsid w:val="006A7C67"/>
    <w:rsid w:val="006A7F1B"/>
    <w:rsid w:val="006B0189"/>
    <w:rsid w:val="006B01D4"/>
    <w:rsid w:val="006B0353"/>
    <w:rsid w:val="006B0698"/>
    <w:rsid w:val="006B0750"/>
    <w:rsid w:val="006B08F1"/>
    <w:rsid w:val="006B0ABA"/>
    <w:rsid w:val="006B0B27"/>
    <w:rsid w:val="006B0C8A"/>
    <w:rsid w:val="006B0DF1"/>
    <w:rsid w:val="006B0E02"/>
    <w:rsid w:val="006B1302"/>
    <w:rsid w:val="006B145F"/>
    <w:rsid w:val="006B1677"/>
    <w:rsid w:val="006B183F"/>
    <w:rsid w:val="006B1B08"/>
    <w:rsid w:val="006B1BA5"/>
    <w:rsid w:val="006B1DBB"/>
    <w:rsid w:val="006B1EEA"/>
    <w:rsid w:val="006B1EF7"/>
    <w:rsid w:val="006B2085"/>
    <w:rsid w:val="006B230C"/>
    <w:rsid w:val="006B262E"/>
    <w:rsid w:val="006B2744"/>
    <w:rsid w:val="006B288A"/>
    <w:rsid w:val="006B2A20"/>
    <w:rsid w:val="006B3065"/>
    <w:rsid w:val="006B3337"/>
    <w:rsid w:val="006B3379"/>
    <w:rsid w:val="006B35FD"/>
    <w:rsid w:val="006B3736"/>
    <w:rsid w:val="006B3E2B"/>
    <w:rsid w:val="006B3F1C"/>
    <w:rsid w:val="006B3FA1"/>
    <w:rsid w:val="006B41D6"/>
    <w:rsid w:val="006B4273"/>
    <w:rsid w:val="006B429B"/>
    <w:rsid w:val="006B4442"/>
    <w:rsid w:val="006B459C"/>
    <w:rsid w:val="006B46C3"/>
    <w:rsid w:val="006B4D8C"/>
    <w:rsid w:val="006B4EE1"/>
    <w:rsid w:val="006B4F22"/>
    <w:rsid w:val="006B5117"/>
    <w:rsid w:val="006B51DA"/>
    <w:rsid w:val="006B5211"/>
    <w:rsid w:val="006B536D"/>
    <w:rsid w:val="006B54EF"/>
    <w:rsid w:val="006B5503"/>
    <w:rsid w:val="006B5AFA"/>
    <w:rsid w:val="006B5B47"/>
    <w:rsid w:val="006B5D14"/>
    <w:rsid w:val="006B6325"/>
    <w:rsid w:val="006B643A"/>
    <w:rsid w:val="006B649D"/>
    <w:rsid w:val="006B666A"/>
    <w:rsid w:val="006B68AB"/>
    <w:rsid w:val="006B6983"/>
    <w:rsid w:val="006B6B9F"/>
    <w:rsid w:val="006B6C94"/>
    <w:rsid w:val="006B6F4A"/>
    <w:rsid w:val="006B71D8"/>
    <w:rsid w:val="006B7410"/>
    <w:rsid w:val="006B74B3"/>
    <w:rsid w:val="006B75E5"/>
    <w:rsid w:val="006B75FE"/>
    <w:rsid w:val="006B7747"/>
    <w:rsid w:val="006B78CB"/>
    <w:rsid w:val="006B7A0F"/>
    <w:rsid w:val="006B7D10"/>
    <w:rsid w:val="006C01F6"/>
    <w:rsid w:val="006C028B"/>
    <w:rsid w:val="006C028C"/>
    <w:rsid w:val="006C02ED"/>
    <w:rsid w:val="006C0355"/>
    <w:rsid w:val="006C03BC"/>
    <w:rsid w:val="006C062C"/>
    <w:rsid w:val="006C0824"/>
    <w:rsid w:val="006C08FE"/>
    <w:rsid w:val="006C0B25"/>
    <w:rsid w:val="006C0CB4"/>
    <w:rsid w:val="006C0D1F"/>
    <w:rsid w:val="006C1232"/>
    <w:rsid w:val="006C15DC"/>
    <w:rsid w:val="006C176E"/>
    <w:rsid w:val="006C18F4"/>
    <w:rsid w:val="006C1942"/>
    <w:rsid w:val="006C1AF0"/>
    <w:rsid w:val="006C1B45"/>
    <w:rsid w:val="006C2199"/>
    <w:rsid w:val="006C2AE0"/>
    <w:rsid w:val="006C2B23"/>
    <w:rsid w:val="006C2BAF"/>
    <w:rsid w:val="006C2EA3"/>
    <w:rsid w:val="006C2F01"/>
    <w:rsid w:val="006C30CD"/>
    <w:rsid w:val="006C30E6"/>
    <w:rsid w:val="006C30E7"/>
    <w:rsid w:val="006C3113"/>
    <w:rsid w:val="006C3586"/>
    <w:rsid w:val="006C3806"/>
    <w:rsid w:val="006C4026"/>
    <w:rsid w:val="006C4150"/>
    <w:rsid w:val="006C478F"/>
    <w:rsid w:val="006C4B2F"/>
    <w:rsid w:val="006C5272"/>
    <w:rsid w:val="006C5887"/>
    <w:rsid w:val="006C59DA"/>
    <w:rsid w:val="006C5A4F"/>
    <w:rsid w:val="006C5B44"/>
    <w:rsid w:val="006C5C5D"/>
    <w:rsid w:val="006C5FF0"/>
    <w:rsid w:val="006C62AF"/>
    <w:rsid w:val="006C6420"/>
    <w:rsid w:val="006C643A"/>
    <w:rsid w:val="006C6596"/>
    <w:rsid w:val="006C68C6"/>
    <w:rsid w:val="006C6A99"/>
    <w:rsid w:val="006C6C37"/>
    <w:rsid w:val="006C6CA1"/>
    <w:rsid w:val="006C7053"/>
    <w:rsid w:val="006C7244"/>
    <w:rsid w:val="006C72A8"/>
    <w:rsid w:val="006C7303"/>
    <w:rsid w:val="006C74F6"/>
    <w:rsid w:val="006C76CF"/>
    <w:rsid w:val="006C77A3"/>
    <w:rsid w:val="006C7934"/>
    <w:rsid w:val="006C79BD"/>
    <w:rsid w:val="006C7B41"/>
    <w:rsid w:val="006C7B89"/>
    <w:rsid w:val="006C7B9B"/>
    <w:rsid w:val="006C7C26"/>
    <w:rsid w:val="006D019A"/>
    <w:rsid w:val="006D042A"/>
    <w:rsid w:val="006D0C50"/>
    <w:rsid w:val="006D1165"/>
    <w:rsid w:val="006D1510"/>
    <w:rsid w:val="006D166F"/>
    <w:rsid w:val="006D16A6"/>
    <w:rsid w:val="006D17C3"/>
    <w:rsid w:val="006D18DB"/>
    <w:rsid w:val="006D196A"/>
    <w:rsid w:val="006D1AEB"/>
    <w:rsid w:val="006D1D0E"/>
    <w:rsid w:val="006D1E98"/>
    <w:rsid w:val="006D2417"/>
    <w:rsid w:val="006D259B"/>
    <w:rsid w:val="006D26F9"/>
    <w:rsid w:val="006D2926"/>
    <w:rsid w:val="006D2AAC"/>
    <w:rsid w:val="006D2B7F"/>
    <w:rsid w:val="006D2D66"/>
    <w:rsid w:val="006D32D0"/>
    <w:rsid w:val="006D3492"/>
    <w:rsid w:val="006D35BB"/>
    <w:rsid w:val="006D360F"/>
    <w:rsid w:val="006D3D40"/>
    <w:rsid w:val="006D3E1D"/>
    <w:rsid w:val="006D42C8"/>
    <w:rsid w:val="006D44D8"/>
    <w:rsid w:val="006D4503"/>
    <w:rsid w:val="006D4F6A"/>
    <w:rsid w:val="006D51E9"/>
    <w:rsid w:val="006D53BB"/>
    <w:rsid w:val="006D53D2"/>
    <w:rsid w:val="006D567A"/>
    <w:rsid w:val="006D5836"/>
    <w:rsid w:val="006D5B28"/>
    <w:rsid w:val="006D5C70"/>
    <w:rsid w:val="006D5CDB"/>
    <w:rsid w:val="006D5D1B"/>
    <w:rsid w:val="006D5D50"/>
    <w:rsid w:val="006D5D68"/>
    <w:rsid w:val="006D5F98"/>
    <w:rsid w:val="006D60BA"/>
    <w:rsid w:val="006D6487"/>
    <w:rsid w:val="006D64FA"/>
    <w:rsid w:val="006D659F"/>
    <w:rsid w:val="006D6673"/>
    <w:rsid w:val="006D6BA8"/>
    <w:rsid w:val="006D6D4E"/>
    <w:rsid w:val="006D70EF"/>
    <w:rsid w:val="006D7178"/>
    <w:rsid w:val="006D7245"/>
    <w:rsid w:val="006D74A2"/>
    <w:rsid w:val="006D7766"/>
    <w:rsid w:val="006D789F"/>
    <w:rsid w:val="006D78A6"/>
    <w:rsid w:val="006D7A03"/>
    <w:rsid w:val="006D7B86"/>
    <w:rsid w:val="006D7D53"/>
    <w:rsid w:val="006D7E89"/>
    <w:rsid w:val="006D7E8C"/>
    <w:rsid w:val="006E01AC"/>
    <w:rsid w:val="006E0392"/>
    <w:rsid w:val="006E04CB"/>
    <w:rsid w:val="006E0627"/>
    <w:rsid w:val="006E06B1"/>
    <w:rsid w:val="006E09C9"/>
    <w:rsid w:val="006E0EA9"/>
    <w:rsid w:val="006E0F21"/>
    <w:rsid w:val="006E116B"/>
    <w:rsid w:val="006E131A"/>
    <w:rsid w:val="006E169E"/>
    <w:rsid w:val="006E1952"/>
    <w:rsid w:val="006E19AD"/>
    <w:rsid w:val="006E1A3A"/>
    <w:rsid w:val="006E1A56"/>
    <w:rsid w:val="006E1C7C"/>
    <w:rsid w:val="006E1D6E"/>
    <w:rsid w:val="006E1FA6"/>
    <w:rsid w:val="006E204A"/>
    <w:rsid w:val="006E2228"/>
    <w:rsid w:val="006E267F"/>
    <w:rsid w:val="006E26C9"/>
    <w:rsid w:val="006E2A9D"/>
    <w:rsid w:val="006E2B35"/>
    <w:rsid w:val="006E3094"/>
    <w:rsid w:val="006E310E"/>
    <w:rsid w:val="006E3153"/>
    <w:rsid w:val="006E31EB"/>
    <w:rsid w:val="006E31F2"/>
    <w:rsid w:val="006E325F"/>
    <w:rsid w:val="006E33D2"/>
    <w:rsid w:val="006E33DB"/>
    <w:rsid w:val="006E33DF"/>
    <w:rsid w:val="006E345B"/>
    <w:rsid w:val="006E362A"/>
    <w:rsid w:val="006E3AAC"/>
    <w:rsid w:val="006E3B1F"/>
    <w:rsid w:val="006E3EE4"/>
    <w:rsid w:val="006E3F2D"/>
    <w:rsid w:val="006E4276"/>
    <w:rsid w:val="006E42FF"/>
    <w:rsid w:val="006E4439"/>
    <w:rsid w:val="006E4783"/>
    <w:rsid w:val="006E4962"/>
    <w:rsid w:val="006E4A36"/>
    <w:rsid w:val="006E4C13"/>
    <w:rsid w:val="006E4CA5"/>
    <w:rsid w:val="006E507D"/>
    <w:rsid w:val="006E5245"/>
    <w:rsid w:val="006E553F"/>
    <w:rsid w:val="006E55AB"/>
    <w:rsid w:val="006E572D"/>
    <w:rsid w:val="006E5835"/>
    <w:rsid w:val="006E5902"/>
    <w:rsid w:val="006E5AC9"/>
    <w:rsid w:val="006E5BAF"/>
    <w:rsid w:val="006E5CE7"/>
    <w:rsid w:val="006E5EE9"/>
    <w:rsid w:val="006E5F1C"/>
    <w:rsid w:val="006E6088"/>
    <w:rsid w:val="006E62CC"/>
    <w:rsid w:val="006E6461"/>
    <w:rsid w:val="006E668F"/>
    <w:rsid w:val="006E68AC"/>
    <w:rsid w:val="006E68E6"/>
    <w:rsid w:val="006E6BAA"/>
    <w:rsid w:val="006E6D12"/>
    <w:rsid w:val="006E6EA8"/>
    <w:rsid w:val="006E6F43"/>
    <w:rsid w:val="006E73CC"/>
    <w:rsid w:val="006E7457"/>
    <w:rsid w:val="006E761C"/>
    <w:rsid w:val="006E7624"/>
    <w:rsid w:val="006E7969"/>
    <w:rsid w:val="006E7A61"/>
    <w:rsid w:val="006E7C2E"/>
    <w:rsid w:val="006E7DEE"/>
    <w:rsid w:val="006E7F76"/>
    <w:rsid w:val="006F04C1"/>
    <w:rsid w:val="006F0573"/>
    <w:rsid w:val="006F0576"/>
    <w:rsid w:val="006F0591"/>
    <w:rsid w:val="006F0743"/>
    <w:rsid w:val="006F07CD"/>
    <w:rsid w:val="006F0D26"/>
    <w:rsid w:val="006F13F9"/>
    <w:rsid w:val="006F1492"/>
    <w:rsid w:val="006F14D4"/>
    <w:rsid w:val="006F1767"/>
    <w:rsid w:val="006F194C"/>
    <w:rsid w:val="006F1A54"/>
    <w:rsid w:val="006F1AED"/>
    <w:rsid w:val="006F1AFD"/>
    <w:rsid w:val="006F1D2E"/>
    <w:rsid w:val="006F1E04"/>
    <w:rsid w:val="006F1E47"/>
    <w:rsid w:val="006F2373"/>
    <w:rsid w:val="006F2D7F"/>
    <w:rsid w:val="006F31FE"/>
    <w:rsid w:val="006F326C"/>
    <w:rsid w:val="006F3402"/>
    <w:rsid w:val="006F34BB"/>
    <w:rsid w:val="006F366C"/>
    <w:rsid w:val="006F36E3"/>
    <w:rsid w:val="006F385C"/>
    <w:rsid w:val="006F39E3"/>
    <w:rsid w:val="006F3AC1"/>
    <w:rsid w:val="006F3D9A"/>
    <w:rsid w:val="006F3DDA"/>
    <w:rsid w:val="006F3E11"/>
    <w:rsid w:val="006F4026"/>
    <w:rsid w:val="006F4073"/>
    <w:rsid w:val="006F4105"/>
    <w:rsid w:val="006F416B"/>
    <w:rsid w:val="006F41A1"/>
    <w:rsid w:val="006F42EB"/>
    <w:rsid w:val="006F4346"/>
    <w:rsid w:val="006F435C"/>
    <w:rsid w:val="006F4425"/>
    <w:rsid w:val="006F461D"/>
    <w:rsid w:val="006F47CA"/>
    <w:rsid w:val="006F48A0"/>
    <w:rsid w:val="006F496A"/>
    <w:rsid w:val="006F4B73"/>
    <w:rsid w:val="006F5094"/>
    <w:rsid w:val="006F540D"/>
    <w:rsid w:val="006F57CD"/>
    <w:rsid w:val="006F5831"/>
    <w:rsid w:val="006F5989"/>
    <w:rsid w:val="006F598B"/>
    <w:rsid w:val="006F5A56"/>
    <w:rsid w:val="006F5A63"/>
    <w:rsid w:val="006F5C4A"/>
    <w:rsid w:val="006F5D46"/>
    <w:rsid w:val="006F5E76"/>
    <w:rsid w:val="006F5F8F"/>
    <w:rsid w:val="006F612F"/>
    <w:rsid w:val="006F61B1"/>
    <w:rsid w:val="006F6254"/>
    <w:rsid w:val="006F6315"/>
    <w:rsid w:val="006F6527"/>
    <w:rsid w:val="006F681D"/>
    <w:rsid w:val="006F6BE3"/>
    <w:rsid w:val="006F6CA4"/>
    <w:rsid w:val="006F707E"/>
    <w:rsid w:val="006F7282"/>
    <w:rsid w:val="006F72B8"/>
    <w:rsid w:val="006F72FC"/>
    <w:rsid w:val="006F7323"/>
    <w:rsid w:val="006F73FF"/>
    <w:rsid w:val="006F773E"/>
    <w:rsid w:val="006F7820"/>
    <w:rsid w:val="006F782B"/>
    <w:rsid w:val="006F79B2"/>
    <w:rsid w:val="006F7A84"/>
    <w:rsid w:val="006F7B32"/>
    <w:rsid w:val="006F7B67"/>
    <w:rsid w:val="006F7C6F"/>
    <w:rsid w:val="006F7F2F"/>
    <w:rsid w:val="00700073"/>
    <w:rsid w:val="007002CC"/>
    <w:rsid w:val="00700591"/>
    <w:rsid w:val="007006B2"/>
    <w:rsid w:val="007006FF"/>
    <w:rsid w:val="007007BA"/>
    <w:rsid w:val="0070095B"/>
    <w:rsid w:val="00700A8A"/>
    <w:rsid w:val="00700D85"/>
    <w:rsid w:val="00700ED2"/>
    <w:rsid w:val="00701158"/>
    <w:rsid w:val="007014EA"/>
    <w:rsid w:val="00701808"/>
    <w:rsid w:val="00701A9E"/>
    <w:rsid w:val="00701F19"/>
    <w:rsid w:val="00701FC5"/>
    <w:rsid w:val="00702001"/>
    <w:rsid w:val="0070225E"/>
    <w:rsid w:val="0070264F"/>
    <w:rsid w:val="007026FD"/>
    <w:rsid w:val="00702A16"/>
    <w:rsid w:val="00702ABE"/>
    <w:rsid w:val="00702C1C"/>
    <w:rsid w:val="00702C5A"/>
    <w:rsid w:val="00702D6F"/>
    <w:rsid w:val="00702DA4"/>
    <w:rsid w:val="00702E30"/>
    <w:rsid w:val="00702E4F"/>
    <w:rsid w:val="007033B9"/>
    <w:rsid w:val="0070350C"/>
    <w:rsid w:val="0070381B"/>
    <w:rsid w:val="00703D2C"/>
    <w:rsid w:val="00703EE9"/>
    <w:rsid w:val="0070447B"/>
    <w:rsid w:val="007045D5"/>
    <w:rsid w:val="00704E0B"/>
    <w:rsid w:val="00704E1D"/>
    <w:rsid w:val="00704F6F"/>
    <w:rsid w:val="00705014"/>
    <w:rsid w:val="007050A1"/>
    <w:rsid w:val="0070510B"/>
    <w:rsid w:val="0070523D"/>
    <w:rsid w:val="0070529D"/>
    <w:rsid w:val="00705890"/>
    <w:rsid w:val="00705AC6"/>
    <w:rsid w:val="00705B94"/>
    <w:rsid w:val="00705C93"/>
    <w:rsid w:val="007060EE"/>
    <w:rsid w:val="0070643C"/>
    <w:rsid w:val="007064BA"/>
    <w:rsid w:val="00706A01"/>
    <w:rsid w:val="00706A55"/>
    <w:rsid w:val="00706AC7"/>
    <w:rsid w:val="00706D56"/>
    <w:rsid w:val="00706F3A"/>
    <w:rsid w:val="00707154"/>
    <w:rsid w:val="00707167"/>
    <w:rsid w:val="007071DD"/>
    <w:rsid w:val="0070722E"/>
    <w:rsid w:val="0070735B"/>
    <w:rsid w:val="0070741F"/>
    <w:rsid w:val="00707503"/>
    <w:rsid w:val="007076BE"/>
    <w:rsid w:val="007077D9"/>
    <w:rsid w:val="0070787B"/>
    <w:rsid w:val="00707A14"/>
    <w:rsid w:val="00707C32"/>
    <w:rsid w:val="00707CE1"/>
    <w:rsid w:val="00707D6D"/>
    <w:rsid w:val="0071006F"/>
    <w:rsid w:val="0071007B"/>
    <w:rsid w:val="0071010B"/>
    <w:rsid w:val="007108D5"/>
    <w:rsid w:val="00710D49"/>
    <w:rsid w:val="00711018"/>
    <w:rsid w:val="00711127"/>
    <w:rsid w:val="0071117D"/>
    <w:rsid w:val="007112A1"/>
    <w:rsid w:val="00711371"/>
    <w:rsid w:val="007114EE"/>
    <w:rsid w:val="00711541"/>
    <w:rsid w:val="0071161F"/>
    <w:rsid w:val="00711CBA"/>
    <w:rsid w:val="00711D81"/>
    <w:rsid w:val="00711DF9"/>
    <w:rsid w:val="00711F12"/>
    <w:rsid w:val="00712027"/>
    <w:rsid w:val="00712305"/>
    <w:rsid w:val="007125E7"/>
    <w:rsid w:val="0071266C"/>
    <w:rsid w:val="00712732"/>
    <w:rsid w:val="00712896"/>
    <w:rsid w:val="00712993"/>
    <w:rsid w:val="00712B4F"/>
    <w:rsid w:val="00712E10"/>
    <w:rsid w:val="00712F9F"/>
    <w:rsid w:val="00712FFA"/>
    <w:rsid w:val="0071325F"/>
    <w:rsid w:val="00713564"/>
    <w:rsid w:val="00713725"/>
    <w:rsid w:val="0071407F"/>
    <w:rsid w:val="0071414A"/>
    <w:rsid w:val="007141BC"/>
    <w:rsid w:val="007143D2"/>
    <w:rsid w:val="007144FB"/>
    <w:rsid w:val="007145D1"/>
    <w:rsid w:val="0071472E"/>
    <w:rsid w:val="00714B22"/>
    <w:rsid w:val="00714D49"/>
    <w:rsid w:val="00714DE3"/>
    <w:rsid w:val="00714E3E"/>
    <w:rsid w:val="00715299"/>
    <w:rsid w:val="007152CC"/>
    <w:rsid w:val="00715343"/>
    <w:rsid w:val="00715399"/>
    <w:rsid w:val="007153F8"/>
    <w:rsid w:val="007154CD"/>
    <w:rsid w:val="00715528"/>
    <w:rsid w:val="007155BD"/>
    <w:rsid w:val="00715648"/>
    <w:rsid w:val="0071573D"/>
    <w:rsid w:val="00715742"/>
    <w:rsid w:val="0071584A"/>
    <w:rsid w:val="00715DEF"/>
    <w:rsid w:val="00715EA2"/>
    <w:rsid w:val="00715EFE"/>
    <w:rsid w:val="00715F2B"/>
    <w:rsid w:val="00716010"/>
    <w:rsid w:val="00716167"/>
    <w:rsid w:val="007163B7"/>
    <w:rsid w:val="007163C3"/>
    <w:rsid w:val="007164C2"/>
    <w:rsid w:val="00716735"/>
    <w:rsid w:val="0071673A"/>
    <w:rsid w:val="0071677D"/>
    <w:rsid w:val="00716CD3"/>
    <w:rsid w:val="00716D00"/>
    <w:rsid w:val="00716F54"/>
    <w:rsid w:val="00717020"/>
    <w:rsid w:val="007170B6"/>
    <w:rsid w:val="007171C9"/>
    <w:rsid w:val="00717367"/>
    <w:rsid w:val="00717429"/>
    <w:rsid w:val="0071749C"/>
    <w:rsid w:val="007174E9"/>
    <w:rsid w:val="0071764A"/>
    <w:rsid w:val="00717923"/>
    <w:rsid w:val="0071799C"/>
    <w:rsid w:val="00717E4C"/>
    <w:rsid w:val="00717F59"/>
    <w:rsid w:val="00720020"/>
    <w:rsid w:val="007202DE"/>
    <w:rsid w:val="0072030E"/>
    <w:rsid w:val="0072032F"/>
    <w:rsid w:val="007204E4"/>
    <w:rsid w:val="00720594"/>
    <w:rsid w:val="007206A2"/>
    <w:rsid w:val="00720AD5"/>
    <w:rsid w:val="00720E6E"/>
    <w:rsid w:val="0072137F"/>
    <w:rsid w:val="00721519"/>
    <w:rsid w:val="0072153F"/>
    <w:rsid w:val="0072177F"/>
    <w:rsid w:val="00721900"/>
    <w:rsid w:val="00721B33"/>
    <w:rsid w:val="00721CBD"/>
    <w:rsid w:val="00721CE4"/>
    <w:rsid w:val="00721D3A"/>
    <w:rsid w:val="00721E47"/>
    <w:rsid w:val="0072226B"/>
    <w:rsid w:val="00722514"/>
    <w:rsid w:val="00722558"/>
    <w:rsid w:val="0072255B"/>
    <w:rsid w:val="00722646"/>
    <w:rsid w:val="0072288E"/>
    <w:rsid w:val="00722897"/>
    <w:rsid w:val="00722949"/>
    <w:rsid w:val="0072299C"/>
    <w:rsid w:val="007229F7"/>
    <w:rsid w:val="00722B34"/>
    <w:rsid w:val="00722E56"/>
    <w:rsid w:val="00723024"/>
    <w:rsid w:val="00723044"/>
    <w:rsid w:val="00723144"/>
    <w:rsid w:val="007233A9"/>
    <w:rsid w:val="00723513"/>
    <w:rsid w:val="00723518"/>
    <w:rsid w:val="0072364A"/>
    <w:rsid w:val="007236BB"/>
    <w:rsid w:val="00723812"/>
    <w:rsid w:val="00723949"/>
    <w:rsid w:val="00723BBA"/>
    <w:rsid w:val="00723CA9"/>
    <w:rsid w:val="0072401F"/>
    <w:rsid w:val="0072409F"/>
    <w:rsid w:val="00724113"/>
    <w:rsid w:val="007242F8"/>
    <w:rsid w:val="00724502"/>
    <w:rsid w:val="00724900"/>
    <w:rsid w:val="00724A24"/>
    <w:rsid w:val="00724C98"/>
    <w:rsid w:val="00724CDF"/>
    <w:rsid w:val="00724DBF"/>
    <w:rsid w:val="00724DE9"/>
    <w:rsid w:val="00724FAC"/>
    <w:rsid w:val="00725210"/>
    <w:rsid w:val="007252B3"/>
    <w:rsid w:val="007253FC"/>
    <w:rsid w:val="007254FE"/>
    <w:rsid w:val="00725C4F"/>
    <w:rsid w:val="00725D0B"/>
    <w:rsid w:val="00725D86"/>
    <w:rsid w:val="00725F82"/>
    <w:rsid w:val="0072600C"/>
    <w:rsid w:val="00726076"/>
    <w:rsid w:val="007264C9"/>
    <w:rsid w:val="007267B6"/>
    <w:rsid w:val="00726991"/>
    <w:rsid w:val="0072739D"/>
    <w:rsid w:val="007273CB"/>
    <w:rsid w:val="00727499"/>
    <w:rsid w:val="00727509"/>
    <w:rsid w:val="00727646"/>
    <w:rsid w:val="00727963"/>
    <w:rsid w:val="0073004F"/>
    <w:rsid w:val="007303CF"/>
    <w:rsid w:val="00730485"/>
    <w:rsid w:val="007305E7"/>
    <w:rsid w:val="00730602"/>
    <w:rsid w:val="00730952"/>
    <w:rsid w:val="00730D78"/>
    <w:rsid w:val="007312F8"/>
    <w:rsid w:val="0073144A"/>
    <w:rsid w:val="007315E3"/>
    <w:rsid w:val="0073169E"/>
    <w:rsid w:val="00731756"/>
    <w:rsid w:val="007317F9"/>
    <w:rsid w:val="00731812"/>
    <w:rsid w:val="00731AFE"/>
    <w:rsid w:val="00731B7B"/>
    <w:rsid w:val="00731DE6"/>
    <w:rsid w:val="00732048"/>
    <w:rsid w:val="00732182"/>
    <w:rsid w:val="0073221E"/>
    <w:rsid w:val="007323BC"/>
    <w:rsid w:val="00732494"/>
    <w:rsid w:val="0073266D"/>
    <w:rsid w:val="00732AB1"/>
    <w:rsid w:val="00732FAE"/>
    <w:rsid w:val="0073326F"/>
    <w:rsid w:val="007332F4"/>
    <w:rsid w:val="0073369D"/>
    <w:rsid w:val="00733944"/>
    <w:rsid w:val="0073421D"/>
    <w:rsid w:val="00734D9B"/>
    <w:rsid w:val="00734F88"/>
    <w:rsid w:val="00735395"/>
    <w:rsid w:val="00735760"/>
    <w:rsid w:val="0073583A"/>
    <w:rsid w:val="00735A20"/>
    <w:rsid w:val="00735A60"/>
    <w:rsid w:val="00735C90"/>
    <w:rsid w:val="00735CAB"/>
    <w:rsid w:val="00735EA6"/>
    <w:rsid w:val="00735ED8"/>
    <w:rsid w:val="00735F3C"/>
    <w:rsid w:val="00735FE3"/>
    <w:rsid w:val="0073600A"/>
    <w:rsid w:val="00736341"/>
    <w:rsid w:val="00736547"/>
    <w:rsid w:val="00736719"/>
    <w:rsid w:val="00736963"/>
    <w:rsid w:val="00736A5F"/>
    <w:rsid w:val="00736B4D"/>
    <w:rsid w:val="00736CA6"/>
    <w:rsid w:val="00736DB8"/>
    <w:rsid w:val="00736F18"/>
    <w:rsid w:val="00736F51"/>
    <w:rsid w:val="00736F6F"/>
    <w:rsid w:val="00736F9F"/>
    <w:rsid w:val="00737030"/>
    <w:rsid w:val="00737144"/>
    <w:rsid w:val="007371C1"/>
    <w:rsid w:val="00737221"/>
    <w:rsid w:val="00737354"/>
    <w:rsid w:val="007379AF"/>
    <w:rsid w:val="00737AC5"/>
    <w:rsid w:val="0074015C"/>
    <w:rsid w:val="007401EA"/>
    <w:rsid w:val="00740345"/>
    <w:rsid w:val="00740533"/>
    <w:rsid w:val="00740549"/>
    <w:rsid w:val="00740A0A"/>
    <w:rsid w:val="00740D15"/>
    <w:rsid w:val="00740DA8"/>
    <w:rsid w:val="00740EAB"/>
    <w:rsid w:val="00740EB0"/>
    <w:rsid w:val="00741145"/>
    <w:rsid w:val="007411E7"/>
    <w:rsid w:val="0074126A"/>
    <w:rsid w:val="00741356"/>
    <w:rsid w:val="007415DF"/>
    <w:rsid w:val="00741805"/>
    <w:rsid w:val="00741A32"/>
    <w:rsid w:val="00741C03"/>
    <w:rsid w:val="00741D13"/>
    <w:rsid w:val="00741D2F"/>
    <w:rsid w:val="0074228E"/>
    <w:rsid w:val="00742402"/>
    <w:rsid w:val="007424C7"/>
    <w:rsid w:val="007425AF"/>
    <w:rsid w:val="007426AC"/>
    <w:rsid w:val="007427BB"/>
    <w:rsid w:val="00742917"/>
    <w:rsid w:val="007429F1"/>
    <w:rsid w:val="00742B79"/>
    <w:rsid w:val="00742C59"/>
    <w:rsid w:val="00742CFA"/>
    <w:rsid w:val="00742D49"/>
    <w:rsid w:val="0074311C"/>
    <w:rsid w:val="00743155"/>
    <w:rsid w:val="00743508"/>
    <w:rsid w:val="00743A23"/>
    <w:rsid w:val="00743D71"/>
    <w:rsid w:val="0074415A"/>
    <w:rsid w:val="0074471B"/>
    <w:rsid w:val="00744B31"/>
    <w:rsid w:val="00744B33"/>
    <w:rsid w:val="00744B3F"/>
    <w:rsid w:val="00744D48"/>
    <w:rsid w:val="0074532E"/>
    <w:rsid w:val="007454B2"/>
    <w:rsid w:val="00745577"/>
    <w:rsid w:val="007455B1"/>
    <w:rsid w:val="0074587D"/>
    <w:rsid w:val="007459A6"/>
    <w:rsid w:val="00745D3F"/>
    <w:rsid w:val="00745D41"/>
    <w:rsid w:val="00746137"/>
    <w:rsid w:val="007464B1"/>
    <w:rsid w:val="007464B2"/>
    <w:rsid w:val="007465B4"/>
    <w:rsid w:val="007468B8"/>
    <w:rsid w:val="00746A24"/>
    <w:rsid w:val="00746B35"/>
    <w:rsid w:val="00746B58"/>
    <w:rsid w:val="00746B5B"/>
    <w:rsid w:val="00746B79"/>
    <w:rsid w:val="00746B98"/>
    <w:rsid w:val="00746C6B"/>
    <w:rsid w:val="00746CB3"/>
    <w:rsid w:val="00746D00"/>
    <w:rsid w:val="00746D9B"/>
    <w:rsid w:val="00746F17"/>
    <w:rsid w:val="00747222"/>
    <w:rsid w:val="00747237"/>
    <w:rsid w:val="00747537"/>
    <w:rsid w:val="00747547"/>
    <w:rsid w:val="00747666"/>
    <w:rsid w:val="00747A3D"/>
    <w:rsid w:val="00747D42"/>
    <w:rsid w:val="00750266"/>
    <w:rsid w:val="0075033B"/>
    <w:rsid w:val="00750464"/>
    <w:rsid w:val="00750546"/>
    <w:rsid w:val="007508FE"/>
    <w:rsid w:val="007509B3"/>
    <w:rsid w:val="00750A8A"/>
    <w:rsid w:val="007510E2"/>
    <w:rsid w:val="007514FD"/>
    <w:rsid w:val="007515D1"/>
    <w:rsid w:val="007516B1"/>
    <w:rsid w:val="00751764"/>
    <w:rsid w:val="007519DE"/>
    <w:rsid w:val="00751C74"/>
    <w:rsid w:val="00751EE4"/>
    <w:rsid w:val="00752177"/>
    <w:rsid w:val="007523C7"/>
    <w:rsid w:val="00752415"/>
    <w:rsid w:val="007524E3"/>
    <w:rsid w:val="007525B7"/>
    <w:rsid w:val="007526C8"/>
    <w:rsid w:val="007528D0"/>
    <w:rsid w:val="007528D8"/>
    <w:rsid w:val="00752A19"/>
    <w:rsid w:val="00752AAA"/>
    <w:rsid w:val="00752AF3"/>
    <w:rsid w:val="00752C49"/>
    <w:rsid w:val="00752C80"/>
    <w:rsid w:val="00752D0E"/>
    <w:rsid w:val="00752DA6"/>
    <w:rsid w:val="00752E03"/>
    <w:rsid w:val="00752E5C"/>
    <w:rsid w:val="00752F2B"/>
    <w:rsid w:val="00753191"/>
    <w:rsid w:val="007532DF"/>
    <w:rsid w:val="00753436"/>
    <w:rsid w:val="007538AB"/>
    <w:rsid w:val="00753992"/>
    <w:rsid w:val="00753D39"/>
    <w:rsid w:val="00753D7E"/>
    <w:rsid w:val="0075405A"/>
    <w:rsid w:val="007543FF"/>
    <w:rsid w:val="00754440"/>
    <w:rsid w:val="007544B8"/>
    <w:rsid w:val="007547A8"/>
    <w:rsid w:val="007547FA"/>
    <w:rsid w:val="00754A44"/>
    <w:rsid w:val="00754D80"/>
    <w:rsid w:val="00754EAE"/>
    <w:rsid w:val="0075511E"/>
    <w:rsid w:val="00755178"/>
    <w:rsid w:val="0075540E"/>
    <w:rsid w:val="0075567C"/>
    <w:rsid w:val="007558FB"/>
    <w:rsid w:val="00755AB1"/>
    <w:rsid w:val="00755B1A"/>
    <w:rsid w:val="00755CAB"/>
    <w:rsid w:val="00755D9F"/>
    <w:rsid w:val="00755DD1"/>
    <w:rsid w:val="00755F4B"/>
    <w:rsid w:val="00756216"/>
    <w:rsid w:val="00756395"/>
    <w:rsid w:val="007564E9"/>
    <w:rsid w:val="00756561"/>
    <w:rsid w:val="007565CC"/>
    <w:rsid w:val="007566FA"/>
    <w:rsid w:val="00756C9B"/>
    <w:rsid w:val="00756E72"/>
    <w:rsid w:val="00756FEF"/>
    <w:rsid w:val="00757336"/>
    <w:rsid w:val="00757626"/>
    <w:rsid w:val="00757835"/>
    <w:rsid w:val="00757B16"/>
    <w:rsid w:val="00757D27"/>
    <w:rsid w:val="00757F68"/>
    <w:rsid w:val="00760022"/>
    <w:rsid w:val="007602FF"/>
    <w:rsid w:val="00760543"/>
    <w:rsid w:val="007605EE"/>
    <w:rsid w:val="007606E6"/>
    <w:rsid w:val="007609D9"/>
    <w:rsid w:val="00760A67"/>
    <w:rsid w:val="00760A8B"/>
    <w:rsid w:val="00760B3C"/>
    <w:rsid w:val="00760CF8"/>
    <w:rsid w:val="00760E17"/>
    <w:rsid w:val="00760E76"/>
    <w:rsid w:val="00760EBB"/>
    <w:rsid w:val="0076106D"/>
    <w:rsid w:val="0076122B"/>
    <w:rsid w:val="00761267"/>
    <w:rsid w:val="0076137C"/>
    <w:rsid w:val="00761416"/>
    <w:rsid w:val="007616AD"/>
    <w:rsid w:val="007616CB"/>
    <w:rsid w:val="00761A05"/>
    <w:rsid w:val="00761D7A"/>
    <w:rsid w:val="00761FD4"/>
    <w:rsid w:val="0076218A"/>
    <w:rsid w:val="00762A32"/>
    <w:rsid w:val="00762F1A"/>
    <w:rsid w:val="00762F25"/>
    <w:rsid w:val="00762F38"/>
    <w:rsid w:val="007630EA"/>
    <w:rsid w:val="007630EE"/>
    <w:rsid w:val="007631A9"/>
    <w:rsid w:val="0076322D"/>
    <w:rsid w:val="0076326D"/>
    <w:rsid w:val="007633E5"/>
    <w:rsid w:val="007637CE"/>
    <w:rsid w:val="007639A9"/>
    <w:rsid w:val="00763A11"/>
    <w:rsid w:val="00763C1F"/>
    <w:rsid w:val="00763F85"/>
    <w:rsid w:val="0076402B"/>
    <w:rsid w:val="00764136"/>
    <w:rsid w:val="0076413B"/>
    <w:rsid w:val="0076416C"/>
    <w:rsid w:val="0076474E"/>
    <w:rsid w:val="007647FC"/>
    <w:rsid w:val="00764851"/>
    <w:rsid w:val="00764DBF"/>
    <w:rsid w:val="00764F84"/>
    <w:rsid w:val="00765655"/>
    <w:rsid w:val="0076598F"/>
    <w:rsid w:val="00765AC2"/>
    <w:rsid w:val="00766027"/>
    <w:rsid w:val="007662CC"/>
    <w:rsid w:val="00766550"/>
    <w:rsid w:val="00766AE5"/>
    <w:rsid w:val="00766C5D"/>
    <w:rsid w:val="00766EF7"/>
    <w:rsid w:val="0076709C"/>
    <w:rsid w:val="00767112"/>
    <w:rsid w:val="00767565"/>
    <w:rsid w:val="00767658"/>
    <w:rsid w:val="0076781A"/>
    <w:rsid w:val="00767B47"/>
    <w:rsid w:val="00767CF3"/>
    <w:rsid w:val="00767DF2"/>
    <w:rsid w:val="007700B7"/>
    <w:rsid w:val="00770199"/>
    <w:rsid w:val="00770226"/>
    <w:rsid w:val="00770527"/>
    <w:rsid w:val="007705E3"/>
    <w:rsid w:val="0077093F"/>
    <w:rsid w:val="00770A31"/>
    <w:rsid w:val="00770E9F"/>
    <w:rsid w:val="0077105F"/>
    <w:rsid w:val="007714DE"/>
    <w:rsid w:val="007715AA"/>
    <w:rsid w:val="00771959"/>
    <w:rsid w:val="00771B55"/>
    <w:rsid w:val="00771D19"/>
    <w:rsid w:val="00771D76"/>
    <w:rsid w:val="00771E00"/>
    <w:rsid w:val="00771EEC"/>
    <w:rsid w:val="007720C1"/>
    <w:rsid w:val="0077238B"/>
    <w:rsid w:val="007727BB"/>
    <w:rsid w:val="00772CF3"/>
    <w:rsid w:val="00772DE2"/>
    <w:rsid w:val="00772E05"/>
    <w:rsid w:val="00772E77"/>
    <w:rsid w:val="0077320A"/>
    <w:rsid w:val="007732B2"/>
    <w:rsid w:val="00773401"/>
    <w:rsid w:val="0077372B"/>
    <w:rsid w:val="0077381A"/>
    <w:rsid w:val="0077397C"/>
    <w:rsid w:val="00773A89"/>
    <w:rsid w:val="00773AE8"/>
    <w:rsid w:val="00773D81"/>
    <w:rsid w:val="00773F74"/>
    <w:rsid w:val="00774045"/>
    <w:rsid w:val="00774301"/>
    <w:rsid w:val="0077476F"/>
    <w:rsid w:val="007748F2"/>
    <w:rsid w:val="00774AF4"/>
    <w:rsid w:val="00774BAD"/>
    <w:rsid w:val="00775006"/>
    <w:rsid w:val="007750FC"/>
    <w:rsid w:val="00775864"/>
    <w:rsid w:val="0077587B"/>
    <w:rsid w:val="00775920"/>
    <w:rsid w:val="00775935"/>
    <w:rsid w:val="00775AB5"/>
    <w:rsid w:val="00775CF3"/>
    <w:rsid w:val="00775D90"/>
    <w:rsid w:val="007761AB"/>
    <w:rsid w:val="00776391"/>
    <w:rsid w:val="00776463"/>
    <w:rsid w:val="0077650E"/>
    <w:rsid w:val="00776699"/>
    <w:rsid w:val="0077672A"/>
    <w:rsid w:val="00776A84"/>
    <w:rsid w:val="00776D66"/>
    <w:rsid w:val="007770B2"/>
    <w:rsid w:val="00777121"/>
    <w:rsid w:val="00777334"/>
    <w:rsid w:val="00777804"/>
    <w:rsid w:val="00777839"/>
    <w:rsid w:val="007779CF"/>
    <w:rsid w:val="00777AE6"/>
    <w:rsid w:val="00777C47"/>
    <w:rsid w:val="00777E22"/>
    <w:rsid w:val="007800A7"/>
    <w:rsid w:val="00780833"/>
    <w:rsid w:val="007809E7"/>
    <w:rsid w:val="007809F9"/>
    <w:rsid w:val="00780D72"/>
    <w:rsid w:val="0078126A"/>
    <w:rsid w:val="00781323"/>
    <w:rsid w:val="00781487"/>
    <w:rsid w:val="0078171C"/>
    <w:rsid w:val="00781926"/>
    <w:rsid w:val="00781C72"/>
    <w:rsid w:val="0078218B"/>
    <w:rsid w:val="007823C0"/>
    <w:rsid w:val="0078242B"/>
    <w:rsid w:val="007824F5"/>
    <w:rsid w:val="007825D6"/>
    <w:rsid w:val="0078287E"/>
    <w:rsid w:val="00782AF9"/>
    <w:rsid w:val="00782C3C"/>
    <w:rsid w:val="00782CAD"/>
    <w:rsid w:val="007830ED"/>
    <w:rsid w:val="00783135"/>
    <w:rsid w:val="00783284"/>
    <w:rsid w:val="007832FF"/>
    <w:rsid w:val="00783483"/>
    <w:rsid w:val="00783606"/>
    <w:rsid w:val="00783A6E"/>
    <w:rsid w:val="00783C2D"/>
    <w:rsid w:val="00783DB7"/>
    <w:rsid w:val="00783F9C"/>
    <w:rsid w:val="00784266"/>
    <w:rsid w:val="00784281"/>
    <w:rsid w:val="00784491"/>
    <w:rsid w:val="007846DC"/>
    <w:rsid w:val="00784759"/>
    <w:rsid w:val="00784A3F"/>
    <w:rsid w:val="00784AD4"/>
    <w:rsid w:val="00784E46"/>
    <w:rsid w:val="00784EB0"/>
    <w:rsid w:val="00784F22"/>
    <w:rsid w:val="007852F3"/>
    <w:rsid w:val="00785367"/>
    <w:rsid w:val="007853E0"/>
    <w:rsid w:val="00785499"/>
    <w:rsid w:val="00785672"/>
    <w:rsid w:val="007859A2"/>
    <w:rsid w:val="00785A65"/>
    <w:rsid w:val="00785B32"/>
    <w:rsid w:val="00785DCB"/>
    <w:rsid w:val="00786213"/>
    <w:rsid w:val="0078624D"/>
    <w:rsid w:val="00786399"/>
    <w:rsid w:val="007866D7"/>
    <w:rsid w:val="00786A82"/>
    <w:rsid w:val="00786A97"/>
    <w:rsid w:val="00786B3C"/>
    <w:rsid w:val="00786BEB"/>
    <w:rsid w:val="007870F8"/>
    <w:rsid w:val="00787241"/>
    <w:rsid w:val="007872E2"/>
    <w:rsid w:val="00787574"/>
    <w:rsid w:val="0078764C"/>
    <w:rsid w:val="00787697"/>
    <w:rsid w:val="007877E1"/>
    <w:rsid w:val="00787911"/>
    <w:rsid w:val="0078798E"/>
    <w:rsid w:val="00787AEC"/>
    <w:rsid w:val="00787EFF"/>
    <w:rsid w:val="00787F86"/>
    <w:rsid w:val="00790243"/>
    <w:rsid w:val="00790791"/>
    <w:rsid w:val="00790830"/>
    <w:rsid w:val="00790865"/>
    <w:rsid w:val="007909FD"/>
    <w:rsid w:val="00790D39"/>
    <w:rsid w:val="00790E56"/>
    <w:rsid w:val="00790F21"/>
    <w:rsid w:val="00791206"/>
    <w:rsid w:val="0079138D"/>
    <w:rsid w:val="007914A1"/>
    <w:rsid w:val="00791524"/>
    <w:rsid w:val="007917C8"/>
    <w:rsid w:val="0079191B"/>
    <w:rsid w:val="00792680"/>
    <w:rsid w:val="0079294A"/>
    <w:rsid w:val="00792979"/>
    <w:rsid w:val="00792C68"/>
    <w:rsid w:val="00792D8C"/>
    <w:rsid w:val="00792E91"/>
    <w:rsid w:val="007931A6"/>
    <w:rsid w:val="007933CF"/>
    <w:rsid w:val="00793405"/>
    <w:rsid w:val="007934E6"/>
    <w:rsid w:val="00793598"/>
    <w:rsid w:val="00793613"/>
    <w:rsid w:val="00793687"/>
    <w:rsid w:val="0079394B"/>
    <w:rsid w:val="00793E32"/>
    <w:rsid w:val="00793FA8"/>
    <w:rsid w:val="00794092"/>
    <w:rsid w:val="0079412D"/>
    <w:rsid w:val="00794175"/>
    <w:rsid w:val="007942CB"/>
    <w:rsid w:val="007942E6"/>
    <w:rsid w:val="0079463C"/>
    <w:rsid w:val="007948A6"/>
    <w:rsid w:val="0079493C"/>
    <w:rsid w:val="007949C2"/>
    <w:rsid w:val="00794E46"/>
    <w:rsid w:val="00794F3A"/>
    <w:rsid w:val="00794F8D"/>
    <w:rsid w:val="00795285"/>
    <w:rsid w:val="0079545E"/>
    <w:rsid w:val="00795511"/>
    <w:rsid w:val="007957A1"/>
    <w:rsid w:val="007958A2"/>
    <w:rsid w:val="007958A5"/>
    <w:rsid w:val="00795C70"/>
    <w:rsid w:val="00795C93"/>
    <w:rsid w:val="0079635C"/>
    <w:rsid w:val="0079659D"/>
    <w:rsid w:val="0079699E"/>
    <w:rsid w:val="007969EA"/>
    <w:rsid w:val="007969FE"/>
    <w:rsid w:val="00796CCE"/>
    <w:rsid w:val="007977D3"/>
    <w:rsid w:val="00797BAC"/>
    <w:rsid w:val="00797BE7"/>
    <w:rsid w:val="00797CF3"/>
    <w:rsid w:val="00797FBE"/>
    <w:rsid w:val="007A00B3"/>
    <w:rsid w:val="007A010D"/>
    <w:rsid w:val="007A01A6"/>
    <w:rsid w:val="007A048B"/>
    <w:rsid w:val="007A04E5"/>
    <w:rsid w:val="007A0A28"/>
    <w:rsid w:val="007A0BF1"/>
    <w:rsid w:val="007A0C31"/>
    <w:rsid w:val="007A0DD9"/>
    <w:rsid w:val="007A0DEE"/>
    <w:rsid w:val="007A0F99"/>
    <w:rsid w:val="007A1016"/>
    <w:rsid w:val="007A1045"/>
    <w:rsid w:val="007A1319"/>
    <w:rsid w:val="007A1401"/>
    <w:rsid w:val="007A14BE"/>
    <w:rsid w:val="007A1927"/>
    <w:rsid w:val="007A2501"/>
    <w:rsid w:val="007A2523"/>
    <w:rsid w:val="007A279A"/>
    <w:rsid w:val="007A280D"/>
    <w:rsid w:val="007A28AB"/>
    <w:rsid w:val="007A29EB"/>
    <w:rsid w:val="007A2B61"/>
    <w:rsid w:val="007A2B8D"/>
    <w:rsid w:val="007A2E68"/>
    <w:rsid w:val="007A2FB0"/>
    <w:rsid w:val="007A3088"/>
    <w:rsid w:val="007A3274"/>
    <w:rsid w:val="007A3940"/>
    <w:rsid w:val="007A3A50"/>
    <w:rsid w:val="007A3B71"/>
    <w:rsid w:val="007A3BB9"/>
    <w:rsid w:val="007A3CB6"/>
    <w:rsid w:val="007A3D1D"/>
    <w:rsid w:val="007A3DA3"/>
    <w:rsid w:val="007A3E27"/>
    <w:rsid w:val="007A40E2"/>
    <w:rsid w:val="007A422B"/>
    <w:rsid w:val="007A43A3"/>
    <w:rsid w:val="007A45BA"/>
    <w:rsid w:val="007A465F"/>
    <w:rsid w:val="007A4908"/>
    <w:rsid w:val="007A4A65"/>
    <w:rsid w:val="007A5044"/>
    <w:rsid w:val="007A5054"/>
    <w:rsid w:val="007A50B9"/>
    <w:rsid w:val="007A5168"/>
    <w:rsid w:val="007A5819"/>
    <w:rsid w:val="007A5A39"/>
    <w:rsid w:val="007A5A78"/>
    <w:rsid w:val="007A5D2A"/>
    <w:rsid w:val="007A6013"/>
    <w:rsid w:val="007A63C9"/>
    <w:rsid w:val="007A660D"/>
    <w:rsid w:val="007A67D6"/>
    <w:rsid w:val="007A67EE"/>
    <w:rsid w:val="007A6A64"/>
    <w:rsid w:val="007A6C02"/>
    <w:rsid w:val="007A6D0D"/>
    <w:rsid w:val="007A6DFC"/>
    <w:rsid w:val="007A6EA9"/>
    <w:rsid w:val="007A712E"/>
    <w:rsid w:val="007A724F"/>
    <w:rsid w:val="007A7279"/>
    <w:rsid w:val="007A7607"/>
    <w:rsid w:val="007A76E6"/>
    <w:rsid w:val="007A7701"/>
    <w:rsid w:val="007A7D2B"/>
    <w:rsid w:val="007A7E04"/>
    <w:rsid w:val="007A7F02"/>
    <w:rsid w:val="007A7FFD"/>
    <w:rsid w:val="007B0193"/>
    <w:rsid w:val="007B0293"/>
    <w:rsid w:val="007B0645"/>
    <w:rsid w:val="007B0899"/>
    <w:rsid w:val="007B0C1A"/>
    <w:rsid w:val="007B0C60"/>
    <w:rsid w:val="007B0D75"/>
    <w:rsid w:val="007B0DC7"/>
    <w:rsid w:val="007B0F1B"/>
    <w:rsid w:val="007B102E"/>
    <w:rsid w:val="007B1264"/>
    <w:rsid w:val="007B1431"/>
    <w:rsid w:val="007B15B0"/>
    <w:rsid w:val="007B17F3"/>
    <w:rsid w:val="007B1854"/>
    <w:rsid w:val="007B19C1"/>
    <w:rsid w:val="007B1A71"/>
    <w:rsid w:val="007B1B16"/>
    <w:rsid w:val="007B1B8C"/>
    <w:rsid w:val="007B1E3B"/>
    <w:rsid w:val="007B1EC7"/>
    <w:rsid w:val="007B1FFF"/>
    <w:rsid w:val="007B2006"/>
    <w:rsid w:val="007B22B7"/>
    <w:rsid w:val="007B2618"/>
    <w:rsid w:val="007B2878"/>
    <w:rsid w:val="007B28DD"/>
    <w:rsid w:val="007B2AA4"/>
    <w:rsid w:val="007B2F20"/>
    <w:rsid w:val="007B2F57"/>
    <w:rsid w:val="007B31C0"/>
    <w:rsid w:val="007B32C8"/>
    <w:rsid w:val="007B3496"/>
    <w:rsid w:val="007B35E7"/>
    <w:rsid w:val="007B3918"/>
    <w:rsid w:val="007B3AF7"/>
    <w:rsid w:val="007B3CD8"/>
    <w:rsid w:val="007B3E9E"/>
    <w:rsid w:val="007B3F2C"/>
    <w:rsid w:val="007B4026"/>
    <w:rsid w:val="007B41DD"/>
    <w:rsid w:val="007B4297"/>
    <w:rsid w:val="007B4415"/>
    <w:rsid w:val="007B465D"/>
    <w:rsid w:val="007B46F8"/>
    <w:rsid w:val="007B4BAE"/>
    <w:rsid w:val="007B4C1A"/>
    <w:rsid w:val="007B4E99"/>
    <w:rsid w:val="007B4F6F"/>
    <w:rsid w:val="007B4FE3"/>
    <w:rsid w:val="007B50D1"/>
    <w:rsid w:val="007B50D3"/>
    <w:rsid w:val="007B53B4"/>
    <w:rsid w:val="007B544F"/>
    <w:rsid w:val="007B566C"/>
    <w:rsid w:val="007B57CE"/>
    <w:rsid w:val="007B58D4"/>
    <w:rsid w:val="007B5920"/>
    <w:rsid w:val="007B5AF4"/>
    <w:rsid w:val="007B5CC2"/>
    <w:rsid w:val="007B5D83"/>
    <w:rsid w:val="007B5ED3"/>
    <w:rsid w:val="007B5EF8"/>
    <w:rsid w:val="007B6308"/>
    <w:rsid w:val="007B63D7"/>
    <w:rsid w:val="007B6428"/>
    <w:rsid w:val="007B6523"/>
    <w:rsid w:val="007B672A"/>
    <w:rsid w:val="007B6970"/>
    <w:rsid w:val="007B69EB"/>
    <w:rsid w:val="007B6A6C"/>
    <w:rsid w:val="007B6B78"/>
    <w:rsid w:val="007B6EB4"/>
    <w:rsid w:val="007B7111"/>
    <w:rsid w:val="007B713B"/>
    <w:rsid w:val="007B7349"/>
    <w:rsid w:val="007B73EA"/>
    <w:rsid w:val="007B75A6"/>
    <w:rsid w:val="007B7AEA"/>
    <w:rsid w:val="007B7BB6"/>
    <w:rsid w:val="007C00EC"/>
    <w:rsid w:val="007C03A9"/>
    <w:rsid w:val="007C03CA"/>
    <w:rsid w:val="007C04AA"/>
    <w:rsid w:val="007C04B7"/>
    <w:rsid w:val="007C061B"/>
    <w:rsid w:val="007C0A1F"/>
    <w:rsid w:val="007C0B9C"/>
    <w:rsid w:val="007C0BF2"/>
    <w:rsid w:val="007C0CF2"/>
    <w:rsid w:val="007C0DAB"/>
    <w:rsid w:val="007C1604"/>
    <w:rsid w:val="007C1652"/>
    <w:rsid w:val="007C1656"/>
    <w:rsid w:val="007C17D4"/>
    <w:rsid w:val="007C1A98"/>
    <w:rsid w:val="007C1C59"/>
    <w:rsid w:val="007C1FCE"/>
    <w:rsid w:val="007C203C"/>
    <w:rsid w:val="007C25B8"/>
    <w:rsid w:val="007C270F"/>
    <w:rsid w:val="007C2759"/>
    <w:rsid w:val="007C2A5C"/>
    <w:rsid w:val="007C2C39"/>
    <w:rsid w:val="007C2DB1"/>
    <w:rsid w:val="007C2DB4"/>
    <w:rsid w:val="007C2E90"/>
    <w:rsid w:val="007C2EAE"/>
    <w:rsid w:val="007C3115"/>
    <w:rsid w:val="007C316C"/>
    <w:rsid w:val="007C317A"/>
    <w:rsid w:val="007C3183"/>
    <w:rsid w:val="007C3227"/>
    <w:rsid w:val="007C32B3"/>
    <w:rsid w:val="007C36B8"/>
    <w:rsid w:val="007C37DE"/>
    <w:rsid w:val="007C39E5"/>
    <w:rsid w:val="007C3A9F"/>
    <w:rsid w:val="007C3BF7"/>
    <w:rsid w:val="007C3F2F"/>
    <w:rsid w:val="007C3F6E"/>
    <w:rsid w:val="007C4088"/>
    <w:rsid w:val="007C40B3"/>
    <w:rsid w:val="007C4556"/>
    <w:rsid w:val="007C4725"/>
    <w:rsid w:val="007C494E"/>
    <w:rsid w:val="007C4A63"/>
    <w:rsid w:val="007C51A9"/>
    <w:rsid w:val="007C5307"/>
    <w:rsid w:val="007C55BD"/>
    <w:rsid w:val="007C562A"/>
    <w:rsid w:val="007C568A"/>
    <w:rsid w:val="007C583C"/>
    <w:rsid w:val="007C5969"/>
    <w:rsid w:val="007C5D05"/>
    <w:rsid w:val="007C5D30"/>
    <w:rsid w:val="007C61B7"/>
    <w:rsid w:val="007C61CB"/>
    <w:rsid w:val="007C6309"/>
    <w:rsid w:val="007C634B"/>
    <w:rsid w:val="007C65C2"/>
    <w:rsid w:val="007C671C"/>
    <w:rsid w:val="007C6840"/>
    <w:rsid w:val="007C6BC8"/>
    <w:rsid w:val="007C6E3C"/>
    <w:rsid w:val="007C6EF3"/>
    <w:rsid w:val="007C70A1"/>
    <w:rsid w:val="007C715A"/>
    <w:rsid w:val="007C7988"/>
    <w:rsid w:val="007C7A26"/>
    <w:rsid w:val="007C7BC1"/>
    <w:rsid w:val="007C7E3A"/>
    <w:rsid w:val="007C7F9E"/>
    <w:rsid w:val="007D0362"/>
    <w:rsid w:val="007D04AF"/>
    <w:rsid w:val="007D0A30"/>
    <w:rsid w:val="007D0ADB"/>
    <w:rsid w:val="007D0B77"/>
    <w:rsid w:val="007D0B83"/>
    <w:rsid w:val="007D0E08"/>
    <w:rsid w:val="007D0E51"/>
    <w:rsid w:val="007D141C"/>
    <w:rsid w:val="007D162D"/>
    <w:rsid w:val="007D1B11"/>
    <w:rsid w:val="007D1BB3"/>
    <w:rsid w:val="007D1D71"/>
    <w:rsid w:val="007D1EB9"/>
    <w:rsid w:val="007D1FA9"/>
    <w:rsid w:val="007D216F"/>
    <w:rsid w:val="007D28D4"/>
    <w:rsid w:val="007D2B48"/>
    <w:rsid w:val="007D2B64"/>
    <w:rsid w:val="007D2E7D"/>
    <w:rsid w:val="007D2F3F"/>
    <w:rsid w:val="007D30A7"/>
    <w:rsid w:val="007D31D2"/>
    <w:rsid w:val="007D34B4"/>
    <w:rsid w:val="007D38B4"/>
    <w:rsid w:val="007D3940"/>
    <w:rsid w:val="007D39BD"/>
    <w:rsid w:val="007D3C35"/>
    <w:rsid w:val="007D3D4C"/>
    <w:rsid w:val="007D3F52"/>
    <w:rsid w:val="007D3F76"/>
    <w:rsid w:val="007D4098"/>
    <w:rsid w:val="007D410E"/>
    <w:rsid w:val="007D4112"/>
    <w:rsid w:val="007D42CE"/>
    <w:rsid w:val="007D4729"/>
    <w:rsid w:val="007D477A"/>
    <w:rsid w:val="007D4A87"/>
    <w:rsid w:val="007D4CB2"/>
    <w:rsid w:val="007D4F6E"/>
    <w:rsid w:val="007D5018"/>
    <w:rsid w:val="007D527E"/>
    <w:rsid w:val="007D53B1"/>
    <w:rsid w:val="007D54EE"/>
    <w:rsid w:val="007D573F"/>
    <w:rsid w:val="007D5742"/>
    <w:rsid w:val="007D5810"/>
    <w:rsid w:val="007D5A05"/>
    <w:rsid w:val="007D5A30"/>
    <w:rsid w:val="007D5C2F"/>
    <w:rsid w:val="007D5D02"/>
    <w:rsid w:val="007D608B"/>
    <w:rsid w:val="007D63C6"/>
    <w:rsid w:val="007D647B"/>
    <w:rsid w:val="007D64B0"/>
    <w:rsid w:val="007D6718"/>
    <w:rsid w:val="007D67B4"/>
    <w:rsid w:val="007D6A14"/>
    <w:rsid w:val="007D6AD6"/>
    <w:rsid w:val="007D6BB0"/>
    <w:rsid w:val="007D6C91"/>
    <w:rsid w:val="007D7079"/>
    <w:rsid w:val="007D70B4"/>
    <w:rsid w:val="007D7552"/>
    <w:rsid w:val="007D788F"/>
    <w:rsid w:val="007D78D9"/>
    <w:rsid w:val="007D7A5A"/>
    <w:rsid w:val="007D7D5F"/>
    <w:rsid w:val="007D7EC1"/>
    <w:rsid w:val="007E056B"/>
    <w:rsid w:val="007E0691"/>
    <w:rsid w:val="007E0BD0"/>
    <w:rsid w:val="007E0CDC"/>
    <w:rsid w:val="007E0E73"/>
    <w:rsid w:val="007E10E2"/>
    <w:rsid w:val="007E111E"/>
    <w:rsid w:val="007E1499"/>
    <w:rsid w:val="007E1733"/>
    <w:rsid w:val="007E179F"/>
    <w:rsid w:val="007E17A8"/>
    <w:rsid w:val="007E1940"/>
    <w:rsid w:val="007E1AA2"/>
    <w:rsid w:val="007E209F"/>
    <w:rsid w:val="007E2184"/>
    <w:rsid w:val="007E235E"/>
    <w:rsid w:val="007E25F1"/>
    <w:rsid w:val="007E2614"/>
    <w:rsid w:val="007E2872"/>
    <w:rsid w:val="007E2897"/>
    <w:rsid w:val="007E2C77"/>
    <w:rsid w:val="007E2C80"/>
    <w:rsid w:val="007E3134"/>
    <w:rsid w:val="007E31A2"/>
    <w:rsid w:val="007E338A"/>
    <w:rsid w:val="007E3726"/>
    <w:rsid w:val="007E3D6E"/>
    <w:rsid w:val="007E42E5"/>
    <w:rsid w:val="007E4401"/>
    <w:rsid w:val="007E45ED"/>
    <w:rsid w:val="007E476F"/>
    <w:rsid w:val="007E49B8"/>
    <w:rsid w:val="007E49E2"/>
    <w:rsid w:val="007E4F84"/>
    <w:rsid w:val="007E512F"/>
    <w:rsid w:val="007E51DA"/>
    <w:rsid w:val="007E53AD"/>
    <w:rsid w:val="007E590C"/>
    <w:rsid w:val="007E590F"/>
    <w:rsid w:val="007E59BC"/>
    <w:rsid w:val="007E5C74"/>
    <w:rsid w:val="007E5D52"/>
    <w:rsid w:val="007E5D54"/>
    <w:rsid w:val="007E5E1C"/>
    <w:rsid w:val="007E5FE9"/>
    <w:rsid w:val="007E5FF0"/>
    <w:rsid w:val="007E604E"/>
    <w:rsid w:val="007E6100"/>
    <w:rsid w:val="007E6567"/>
    <w:rsid w:val="007E6595"/>
    <w:rsid w:val="007E65B0"/>
    <w:rsid w:val="007E698B"/>
    <w:rsid w:val="007E6B00"/>
    <w:rsid w:val="007E6DEA"/>
    <w:rsid w:val="007E6DED"/>
    <w:rsid w:val="007E6E11"/>
    <w:rsid w:val="007E6ED5"/>
    <w:rsid w:val="007E6F53"/>
    <w:rsid w:val="007E70DA"/>
    <w:rsid w:val="007E7145"/>
    <w:rsid w:val="007E72B7"/>
    <w:rsid w:val="007E7726"/>
    <w:rsid w:val="007E7A7E"/>
    <w:rsid w:val="007E7CDC"/>
    <w:rsid w:val="007E7F8A"/>
    <w:rsid w:val="007F01A5"/>
    <w:rsid w:val="007F0494"/>
    <w:rsid w:val="007F081B"/>
    <w:rsid w:val="007F097B"/>
    <w:rsid w:val="007F09D9"/>
    <w:rsid w:val="007F0CBC"/>
    <w:rsid w:val="007F0D4E"/>
    <w:rsid w:val="007F0DE0"/>
    <w:rsid w:val="007F0F8B"/>
    <w:rsid w:val="007F1018"/>
    <w:rsid w:val="007F10DB"/>
    <w:rsid w:val="007F11FF"/>
    <w:rsid w:val="007F1508"/>
    <w:rsid w:val="007F15B5"/>
    <w:rsid w:val="007F18FE"/>
    <w:rsid w:val="007F19B2"/>
    <w:rsid w:val="007F1E45"/>
    <w:rsid w:val="007F205A"/>
    <w:rsid w:val="007F227E"/>
    <w:rsid w:val="007F290F"/>
    <w:rsid w:val="007F2CD4"/>
    <w:rsid w:val="007F2CEE"/>
    <w:rsid w:val="007F3133"/>
    <w:rsid w:val="007F341D"/>
    <w:rsid w:val="007F37C1"/>
    <w:rsid w:val="007F3827"/>
    <w:rsid w:val="007F38D6"/>
    <w:rsid w:val="007F3963"/>
    <w:rsid w:val="007F3C7F"/>
    <w:rsid w:val="007F3E70"/>
    <w:rsid w:val="007F3F04"/>
    <w:rsid w:val="007F446F"/>
    <w:rsid w:val="007F44F2"/>
    <w:rsid w:val="007F4628"/>
    <w:rsid w:val="007F484E"/>
    <w:rsid w:val="007F494F"/>
    <w:rsid w:val="007F4B65"/>
    <w:rsid w:val="007F4B85"/>
    <w:rsid w:val="007F4FD4"/>
    <w:rsid w:val="007F504C"/>
    <w:rsid w:val="007F5095"/>
    <w:rsid w:val="007F51A3"/>
    <w:rsid w:val="007F54EC"/>
    <w:rsid w:val="007F5539"/>
    <w:rsid w:val="007F5AB3"/>
    <w:rsid w:val="007F5AFC"/>
    <w:rsid w:val="007F63D9"/>
    <w:rsid w:val="007F6407"/>
    <w:rsid w:val="007F65EE"/>
    <w:rsid w:val="007F6840"/>
    <w:rsid w:val="007F684A"/>
    <w:rsid w:val="007F6996"/>
    <w:rsid w:val="007F6A4D"/>
    <w:rsid w:val="007F6A88"/>
    <w:rsid w:val="007F6B97"/>
    <w:rsid w:val="007F6C66"/>
    <w:rsid w:val="007F6FDD"/>
    <w:rsid w:val="007F739D"/>
    <w:rsid w:val="007F7470"/>
    <w:rsid w:val="007F77C2"/>
    <w:rsid w:val="007F77DC"/>
    <w:rsid w:val="007F7880"/>
    <w:rsid w:val="007F78D2"/>
    <w:rsid w:val="007F7AD1"/>
    <w:rsid w:val="007F7CE0"/>
    <w:rsid w:val="007F7E3C"/>
    <w:rsid w:val="007F7EFE"/>
    <w:rsid w:val="00800019"/>
    <w:rsid w:val="0080033D"/>
    <w:rsid w:val="00800671"/>
    <w:rsid w:val="008008D9"/>
    <w:rsid w:val="00800908"/>
    <w:rsid w:val="0080097A"/>
    <w:rsid w:val="00800ADE"/>
    <w:rsid w:val="00800BB8"/>
    <w:rsid w:val="00800CF2"/>
    <w:rsid w:val="00800F2B"/>
    <w:rsid w:val="00801178"/>
    <w:rsid w:val="008011EA"/>
    <w:rsid w:val="0080130D"/>
    <w:rsid w:val="0080152C"/>
    <w:rsid w:val="00801C1B"/>
    <w:rsid w:val="00801E1F"/>
    <w:rsid w:val="00801F79"/>
    <w:rsid w:val="0080225C"/>
    <w:rsid w:val="008025BF"/>
    <w:rsid w:val="008026D7"/>
    <w:rsid w:val="008026E3"/>
    <w:rsid w:val="00802718"/>
    <w:rsid w:val="00802860"/>
    <w:rsid w:val="00802969"/>
    <w:rsid w:val="00802BB2"/>
    <w:rsid w:val="00802C76"/>
    <w:rsid w:val="00802E33"/>
    <w:rsid w:val="00802E46"/>
    <w:rsid w:val="0080302E"/>
    <w:rsid w:val="0080316A"/>
    <w:rsid w:val="008031E9"/>
    <w:rsid w:val="008032BD"/>
    <w:rsid w:val="00803489"/>
    <w:rsid w:val="008034F5"/>
    <w:rsid w:val="0080363C"/>
    <w:rsid w:val="008037FD"/>
    <w:rsid w:val="00803AD9"/>
    <w:rsid w:val="00803D10"/>
    <w:rsid w:val="00803FD5"/>
    <w:rsid w:val="0080460A"/>
    <w:rsid w:val="0080475B"/>
    <w:rsid w:val="008047E2"/>
    <w:rsid w:val="0080484F"/>
    <w:rsid w:val="008049C0"/>
    <w:rsid w:val="00804A63"/>
    <w:rsid w:val="00804F4F"/>
    <w:rsid w:val="0080502C"/>
    <w:rsid w:val="0080511B"/>
    <w:rsid w:val="00805189"/>
    <w:rsid w:val="00805359"/>
    <w:rsid w:val="008056DA"/>
    <w:rsid w:val="00805BDC"/>
    <w:rsid w:val="00805C76"/>
    <w:rsid w:val="00805EF2"/>
    <w:rsid w:val="00805F31"/>
    <w:rsid w:val="00805F39"/>
    <w:rsid w:val="00806021"/>
    <w:rsid w:val="00806245"/>
    <w:rsid w:val="0080627E"/>
    <w:rsid w:val="008062E5"/>
    <w:rsid w:val="008062F8"/>
    <w:rsid w:val="008065E9"/>
    <w:rsid w:val="00806986"/>
    <w:rsid w:val="00806A3F"/>
    <w:rsid w:val="00806D04"/>
    <w:rsid w:val="00806F70"/>
    <w:rsid w:val="00807212"/>
    <w:rsid w:val="00807372"/>
    <w:rsid w:val="00807504"/>
    <w:rsid w:val="00807AEF"/>
    <w:rsid w:val="00807D27"/>
    <w:rsid w:val="00807E2C"/>
    <w:rsid w:val="00807EAC"/>
    <w:rsid w:val="00810047"/>
    <w:rsid w:val="008102FE"/>
    <w:rsid w:val="008103DA"/>
    <w:rsid w:val="008105D0"/>
    <w:rsid w:val="00810832"/>
    <w:rsid w:val="008109FB"/>
    <w:rsid w:val="00810B9F"/>
    <w:rsid w:val="00810F4F"/>
    <w:rsid w:val="00811002"/>
    <w:rsid w:val="0081128B"/>
    <w:rsid w:val="008112B0"/>
    <w:rsid w:val="00811669"/>
    <w:rsid w:val="008117FD"/>
    <w:rsid w:val="00811B4E"/>
    <w:rsid w:val="00811F11"/>
    <w:rsid w:val="00811FE3"/>
    <w:rsid w:val="008120E2"/>
    <w:rsid w:val="008121D6"/>
    <w:rsid w:val="00812255"/>
    <w:rsid w:val="008123F8"/>
    <w:rsid w:val="00812416"/>
    <w:rsid w:val="00812461"/>
    <w:rsid w:val="00812484"/>
    <w:rsid w:val="00812526"/>
    <w:rsid w:val="00812579"/>
    <w:rsid w:val="008125DD"/>
    <w:rsid w:val="0081270D"/>
    <w:rsid w:val="0081296A"/>
    <w:rsid w:val="00812A3B"/>
    <w:rsid w:val="00812B49"/>
    <w:rsid w:val="00812BF7"/>
    <w:rsid w:val="00812DBC"/>
    <w:rsid w:val="00812F3A"/>
    <w:rsid w:val="00813046"/>
    <w:rsid w:val="00813290"/>
    <w:rsid w:val="00813463"/>
    <w:rsid w:val="008135E9"/>
    <w:rsid w:val="00813965"/>
    <w:rsid w:val="00813A1D"/>
    <w:rsid w:val="00813F43"/>
    <w:rsid w:val="00814018"/>
    <w:rsid w:val="00814303"/>
    <w:rsid w:val="008147D7"/>
    <w:rsid w:val="00814B3B"/>
    <w:rsid w:val="00814CDB"/>
    <w:rsid w:val="00814DE1"/>
    <w:rsid w:val="00814FF6"/>
    <w:rsid w:val="00815173"/>
    <w:rsid w:val="00815273"/>
    <w:rsid w:val="0081554A"/>
    <w:rsid w:val="00815708"/>
    <w:rsid w:val="0081573B"/>
    <w:rsid w:val="00815C88"/>
    <w:rsid w:val="00816209"/>
    <w:rsid w:val="00816893"/>
    <w:rsid w:val="008169D9"/>
    <w:rsid w:val="00816AA7"/>
    <w:rsid w:val="00816CFF"/>
    <w:rsid w:val="00816DF6"/>
    <w:rsid w:val="00816F1D"/>
    <w:rsid w:val="00816F73"/>
    <w:rsid w:val="0081770B"/>
    <w:rsid w:val="0081779D"/>
    <w:rsid w:val="00817916"/>
    <w:rsid w:val="00817E33"/>
    <w:rsid w:val="00817E90"/>
    <w:rsid w:val="008203F2"/>
    <w:rsid w:val="00820677"/>
    <w:rsid w:val="008206FE"/>
    <w:rsid w:val="008209C7"/>
    <w:rsid w:val="0082105D"/>
    <w:rsid w:val="0082126B"/>
    <w:rsid w:val="00821892"/>
    <w:rsid w:val="00821A70"/>
    <w:rsid w:val="00821B0B"/>
    <w:rsid w:val="00821D56"/>
    <w:rsid w:val="00821E30"/>
    <w:rsid w:val="00822064"/>
    <w:rsid w:val="00822084"/>
    <w:rsid w:val="00822126"/>
    <w:rsid w:val="00822911"/>
    <w:rsid w:val="00822B9D"/>
    <w:rsid w:val="00822C87"/>
    <w:rsid w:val="00823056"/>
    <w:rsid w:val="008233B6"/>
    <w:rsid w:val="00823512"/>
    <w:rsid w:val="008235F3"/>
    <w:rsid w:val="00823734"/>
    <w:rsid w:val="00823747"/>
    <w:rsid w:val="008238A9"/>
    <w:rsid w:val="0082396E"/>
    <w:rsid w:val="00823BB0"/>
    <w:rsid w:val="00823DFC"/>
    <w:rsid w:val="00823E32"/>
    <w:rsid w:val="008241BB"/>
    <w:rsid w:val="008248A7"/>
    <w:rsid w:val="00824AF4"/>
    <w:rsid w:val="00824C7B"/>
    <w:rsid w:val="008254FC"/>
    <w:rsid w:val="00825606"/>
    <w:rsid w:val="00825644"/>
    <w:rsid w:val="00825719"/>
    <w:rsid w:val="00825846"/>
    <w:rsid w:val="00825FEB"/>
    <w:rsid w:val="0082601D"/>
    <w:rsid w:val="0082616E"/>
    <w:rsid w:val="0082618D"/>
    <w:rsid w:val="008262AC"/>
    <w:rsid w:val="00826343"/>
    <w:rsid w:val="00826398"/>
    <w:rsid w:val="008265F0"/>
    <w:rsid w:val="0082676D"/>
    <w:rsid w:val="008268E6"/>
    <w:rsid w:val="00826ABB"/>
    <w:rsid w:val="00826C40"/>
    <w:rsid w:val="00826C99"/>
    <w:rsid w:val="00827035"/>
    <w:rsid w:val="00827079"/>
    <w:rsid w:val="008271FD"/>
    <w:rsid w:val="008273DE"/>
    <w:rsid w:val="00827404"/>
    <w:rsid w:val="008275E1"/>
    <w:rsid w:val="008275EE"/>
    <w:rsid w:val="008276D3"/>
    <w:rsid w:val="00827917"/>
    <w:rsid w:val="00827940"/>
    <w:rsid w:val="00827995"/>
    <w:rsid w:val="00827AE1"/>
    <w:rsid w:val="00827CBE"/>
    <w:rsid w:val="00827D1F"/>
    <w:rsid w:val="00827DF1"/>
    <w:rsid w:val="0083012C"/>
    <w:rsid w:val="008302CC"/>
    <w:rsid w:val="0083040E"/>
    <w:rsid w:val="00830429"/>
    <w:rsid w:val="008305A4"/>
    <w:rsid w:val="00830600"/>
    <w:rsid w:val="00830AAA"/>
    <w:rsid w:val="00830FA0"/>
    <w:rsid w:val="00831023"/>
    <w:rsid w:val="008310B6"/>
    <w:rsid w:val="008313ED"/>
    <w:rsid w:val="00831475"/>
    <w:rsid w:val="008318CE"/>
    <w:rsid w:val="00831C31"/>
    <w:rsid w:val="008322AB"/>
    <w:rsid w:val="0083262A"/>
    <w:rsid w:val="008328DA"/>
    <w:rsid w:val="008329BB"/>
    <w:rsid w:val="00832A52"/>
    <w:rsid w:val="00832AF7"/>
    <w:rsid w:val="00832BDC"/>
    <w:rsid w:val="00832C67"/>
    <w:rsid w:val="008330D6"/>
    <w:rsid w:val="00833199"/>
    <w:rsid w:val="008336DC"/>
    <w:rsid w:val="008338D6"/>
    <w:rsid w:val="0083399D"/>
    <w:rsid w:val="00833B9F"/>
    <w:rsid w:val="00833CB2"/>
    <w:rsid w:val="00833D1E"/>
    <w:rsid w:val="00833EF1"/>
    <w:rsid w:val="00833F0A"/>
    <w:rsid w:val="008340D2"/>
    <w:rsid w:val="008343B9"/>
    <w:rsid w:val="008343FA"/>
    <w:rsid w:val="00834692"/>
    <w:rsid w:val="008346B7"/>
    <w:rsid w:val="00834765"/>
    <w:rsid w:val="00834AE8"/>
    <w:rsid w:val="0083528E"/>
    <w:rsid w:val="008352E9"/>
    <w:rsid w:val="00835301"/>
    <w:rsid w:val="00835306"/>
    <w:rsid w:val="00835317"/>
    <w:rsid w:val="008353B7"/>
    <w:rsid w:val="00835780"/>
    <w:rsid w:val="0083590F"/>
    <w:rsid w:val="00835C3F"/>
    <w:rsid w:val="00835E3F"/>
    <w:rsid w:val="00835E85"/>
    <w:rsid w:val="00835F31"/>
    <w:rsid w:val="00836021"/>
    <w:rsid w:val="008360A3"/>
    <w:rsid w:val="008361D5"/>
    <w:rsid w:val="008364E7"/>
    <w:rsid w:val="008367B1"/>
    <w:rsid w:val="00836BEA"/>
    <w:rsid w:val="00836C04"/>
    <w:rsid w:val="00837240"/>
    <w:rsid w:val="008373C4"/>
    <w:rsid w:val="00837606"/>
    <w:rsid w:val="0083760C"/>
    <w:rsid w:val="008379BB"/>
    <w:rsid w:val="00837A23"/>
    <w:rsid w:val="00837C57"/>
    <w:rsid w:val="00837C62"/>
    <w:rsid w:val="0084019E"/>
    <w:rsid w:val="0084031A"/>
    <w:rsid w:val="008407CB"/>
    <w:rsid w:val="00840823"/>
    <w:rsid w:val="008409B2"/>
    <w:rsid w:val="00840C0F"/>
    <w:rsid w:val="00840C12"/>
    <w:rsid w:val="00840D63"/>
    <w:rsid w:val="00841292"/>
    <w:rsid w:val="008414A9"/>
    <w:rsid w:val="008414F3"/>
    <w:rsid w:val="00841581"/>
    <w:rsid w:val="0084192D"/>
    <w:rsid w:val="00841A51"/>
    <w:rsid w:val="00841A88"/>
    <w:rsid w:val="0084220F"/>
    <w:rsid w:val="0084238E"/>
    <w:rsid w:val="0084246F"/>
    <w:rsid w:val="00842633"/>
    <w:rsid w:val="00842776"/>
    <w:rsid w:val="00842889"/>
    <w:rsid w:val="00842BF6"/>
    <w:rsid w:val="00842D5E"/>
    <w:rsid w:val="00842DA1"/>
    <w:rsid w:val="00842F44"/>
    <w:rsid w:val="00843123"/>
    <w:rsid w:val="0084347B"/>
    <w:rsid w:val="008434D5"/>
    <w:rsid w:val="008434FF"/>
    <w:rsid w:val="00843547"/>
    <w:rsid w:val="00843549"/>
    <w:rsid w:val="0084374F"/>
    <w:rsid w:val="008438EF"/>
    <w:rsid w:val="008439BE"/>
    <w:rsid w:val="00843BBB"/>
    <w:rsid w:val="00844070"/>
    <w:rsid w:val="008444B4"/>
    <w:rsid w:val="0084491A"/>
    <w:rsid w:val="00844A19"/>
    <w:rsid w:val="00844A3D"/>
    <w:rsid w:val="00844A4A"/>
    <w:rsid w:val="00844C08"/>
    <w:rsid w:val="00844CD2"/>
    <w:rsid w:val="00845184"/>
    <w:rsid w:val="00845359"/>
    <w:rsid w:val="008454BB"/>
    <w:rsid w:val="008455AF"/>
    <w:rsid w:val="00845702"/>
    <w:rsid w:val="0084593E"/>
    <w:rsid w:val="00845C95"/>
    <w:rsid w:val="00845EA5"/>
    <w:rsid w:val="0084605E"/>
    <w:rsid w:val="0084625B"/>
    <w:rsid w:val="00846573"/>
    <w:rsid w:val="0084689D"/>
    <w:rsid w:val="00846AA1"/>
    <w:rsid w:val="00846AEA"/>
    <w:rsid w:val="00846C42"/>
    <w:rsid w:val="00846D74"/>
    <w:rsid w:val="00846EE8"/>
    <w:rsid w:val="008471FC"/>
    <w:rsid w:val="00847361"/>
    <w:rsid w:val="00847449"/>
    <w:rsid w:val="0084766C"/>
    <w:rsid w:val="0084791B"/>
    <w:rsid w:val="00847DA7"/>
    <w:rsid w:val="00847E8A"/>
    <w:rsid w:val="0085018B"/>
    <w:rsid w:val="008504A7"/>
    <w:rsid w:val="00850AAA"/>
    <w:rsid w:val="00850B74"/>
    <w:rsid w:val="00850E84"/>
    <w:rsid w:val="00850F05"/>
    <w:rsid w:val="00850F66"/>
    <w:rsid w:val="00850F8C"/>
    <w:rsid w:val="0085107C"/>
    <w:rsid w:val="008510D4"/>
    <w:rsid w:val="008511D2"/>
    <w:rsid w:val="00851638"/>
    <w:rsid w:val="0085173F"/>
    <w:rsid w:val="0085207F"/>
    <w:rsid w:val="00852192"/>
    <w:rsid w:val="008521DC"/>
    <w:rsid w:val="00852790"/>
    <w:rsid w:val="008528B5"/>
    <w:rsid w:val="008528EF"/>
    <w:rsid w:val="00852A68"/>
    <w:rsid w:val="00852AF3"/>
    <w:rsid w:val="00852D8B"/>
    <w:rsid w:val="00852E07"/>
    <w:rsid w:val="00852F3B"/>
    <w:rsid w:val="00853087"/>
    <w:rsid w:val="00853195"/>
    <w:rsid w:val="0085333D"/>
    <w:rsid w:val="0085353E"/>
    <w:rsid w:val="008535D3"/>
    <w:rsid w:val="008536E2"/>
    <w:rsid w:val="00853750"/>
    <w:rsid w:val="00853960"/>
    <w:rsid w:val="00853E74"/>
    <w:rsid w:val="00853F79"/>
    <w:rsid w:val="0085400B"/>
    <w:rsid w:val="008540C6"/>
    <w:rsid w:val="00854571"/>
    <w:rsid w:val="008546BA"/>
    <w:rsid w:val="0085492B"/>
    <w:rsid w:val="00854953"/>
    <w:rsid w:val="0085496E"/>
    <w:rsid w:val="00854ABF"/>
    <w:rsid w:val="00854BDF"/>
    <w:rsid w:val="00854D8B"/>
    <w:rsid w:val="00854DBC"/>
    <w:rsid w:val="00854E1F"/>
    <w:rsid w:val="0085503F"/>
    <w:rsid w:val="00855052"/>
    <w:rsid w:val="008550C3"/>
    <w:rsid w:val="00855461"/>
    <w:rsid w:val="008554BE"/>
    <w:rsid w:val="008557A5"/>
    <w:rsid w:val="00855D69"/>
    <w:rsid w:val="00855F68"/>
    <w:rsid w:val="00856016"/>
    <w:rsid w:val="0085622F"/>
    <w:rsid w:val="008564FD"/>
    <w:rsid w:val="00856AA7"/>
    <w:rsid w:val="00856ADE"/>
    <w:rsid w:val="00856D2B"/>
    <w:rsid w:val="00856EAF"/>
    <w:rsid w:val="00856F95"/>
    <w:rsid w:val="00857303"/>
    <w:rsid w:val="00857754"/>
    <w:rsid w:val="00857A53"/>
    <w:rsid w:val="00857C8D"/>
    <w:rsid w:val="00857C98"/>
    <w:rsid w:val="00857D0C"/>
    <w:rsid w:val="0086002E"/>
    <w:rsid w:val="00860305"/>
    <w:rsid w:val="00860385"/>
    <w:rsid w:val="008608FA"/>
    <w:rsid w:val="0086093B"/>
    <w:rsid w:val="008610D4"/>
    <w:rsid w:val="00861573"/>
    <w:rsid w:val="00861594"/>
    <w:rsid w:val="00861766"/>
    <w:rsid w:val="008618A5"/>
    <w:rsid w:val="008619D5"/>
    <w:rsid w:val="00861BEE"/>
    <w:rsid w:val="00861BFB"/>
    <w:rsid w:val="00861C3D"/>
    <w:rsid w:val="008621FB"/>
    <w:rsid w:val="008624D5"/>
    <w:rsid w:val="00862591"/>
    <w:rsid w:val="00862702"/>
    <w:rsid w:val="0086289B"/>
    <w:rsid w:val="00862DB2"/>
    <w:rsid w:val="00862DDB"/>
    <w:rsid w:val="00862E00"/>
    <w:rsid w:val="00862F0B"/>
    <w:rsid w:val="00862F72"/>
    <w:rsid w:val="00862F7D"/>
    <w:rsid w:val="00863115"/>
    <w:rsid w:val="0086311E"/>
    <w:rsid w:val="00863378"/>
    <w:rsid w:val="008633EA"/>
    <w:rsid w:val="008634D0"/>
    <w:rsid w:val="00863591"/>
    <w:rsid w:val="008636EE"/>
    <w:rsid w:val="00863763"/>
    <w:rsid w:val="00863DF7"/>
    <w:rsid w:val="00863EFB"/>
    <w:rsid w:val="008640BD"/>
    <w:rsid w:val="0086415B"/>
    <w:rsid w:val="008641FD"/>
    <w:rsid w:val="008642E3"/>
    <w:rsid w:val="008646F3"/>
    <w:rsid w:val="008647B4"/>
    <w:rsid w:val="00864942"/>
    <w:rsid w:val="00864960"/>
    <w:rsid w:val="00864E8B"/>
    <w:rsid w:val="00864EB5"/>
    <w:rsid w:val="00864FB2"/>
    <w:rsid w:val="008656CB"/>
    <w:rsid w:val="00865725"/>
    <w:rsid w:val="008659E0"/>
    <w:rsid w:val="00865A4F"/>
    <w:rsid w:val="00865D4C"/>
    <w:rsid w:val="00865F9D"/>
    <w:rsid w:val="00866072"/>
    <w:rsid w:val="0086615F"/>
    <w:rsid w:val="0086628C"/>
    <w:rsid w:val="00866336"/>
    <w:rsid w:val="00866455"/>
    <w:rsid w:val="00866624"/>
    <w:rsid w:val="00866677"/>
    <w:rsid w:val="008667F9"/>
    <w:rsid w:val="00866A98"/>
    <w:rsid w:val="00866B55"/>
    <w:rsid w:val="00866F8B"/>
    <w:rsid w:val="0086718B"/>
    <w:rsid w:val="00867317"/>
    <w:rsid w:val="008678A2"/>
    <w:rsid w:val="008679AA"/>
    <w:rsid w:val="00867A0B"/>
    <w:rsid w:val="00867A0C"/>
    <w:rsid w:val="00867A30"/>
    <w:rsid w:val="00867C78"/>
    <w:rsid w:val="00867E74"/>
    <w:rsid w:val="00867F7D"/>
    <w:rsid w:val="008700E0"/>
    <w:rsid w:val="008701F7"/>
    <w:rsid w:val="008704CA"/>
    <w:rsid w:val="008704D7"/>
    <w:rsid w:val="008705B4"/>
    <w:rsid w:val="00870605"/>
    <w:rsid w:val="008708BE"/>
    <w:rsid w:val="008708F3"/>
    <w:rsid w:val="008709FD"/>
    <w:rsid w:val="00870BED"/>
    <w:rsid w:val="00870BF3"/>
    <w:rsid w:val="008713A7"/>
    <w:rsid w:val="008713E9"/>
    <w:rsid w:val="008717E8"/>
    <w:rsid w:val="00871A90"/>
    <w:rsid w:val="00871BF7"/>
    <w:rsid w:val="00871E54"/>
    <w:rsid w:val="0087237B"/>
    <w:rsid w:val="008726E0"/>
    <w:rsid w:val="008729C3"/>
    <w:rsid w:val="00872C66"/>
    <w:rsid w:val="0087323C"/>
    <w:rsid w:val="00873331"/>
    <w:rsid w:val="008733D2"/>
    <w:rsid w:val="00873492"/>
    <w:rsid w:val="008734CB"/>
    <w:rsid w:val="008734E7"/>
    <w:rsid w:val="008737B6"/>
    <w:rsid w:val="008738CE"/>
    <w:rsid w:val="00873A16"/>
    <w:rsid w:val="00873B19"/>
    <w:rsid w:val="00873EFA"/>
    <w:rsid w:val="00873F35"/>
    <w:rsid w:val="00873FD4"/>
    <w:rsid w:val="00874056"/>
    <w:rsid w:val="008740BD"/>
    <w:rsid w:val="00874108"/>
    <w:rsid w:val="00874296"/>
    <w:rsid w:val="008742E0"/>
    <w:rsid w:val="008747A6"/>
    <w:rsid w:val="00874895"/>
    <w:rsid w:val="00874DC1"/>
    <w:rsid w:val="008751EE"/>
    <w:rsid w:val="0087525A"/>
    <w:rsid w:val="0087552D"/>
    <w:rsid w:val="00875AA3"/>
    <w:rsid w:val="00875BAB"/>
    <w:rsid w:val="00875D54"/>
    <w:rsid w:val="00875D6E"/>
    <w:rsid w:val="00875D81"/>
    <w:rsid w:val="00875DA8"/>
    <w:rsid w:val="00875DC9"/>
    <w:rsid w:val="00875F6E"/>
    <w:rsid w:val="008760C3"/>
    <w:rsid w:val="008762AB"/>
    <w:rsid w:val="00876325"/>
    <w:rsid w:val="00876604"/>
    <w:rsid w:val="00876AE9"/>
    <w:rsid w:val="00876BC1"/>
    <w:rsid w:val="00876D4F"/>
    <w:rsid w:val="00876E4A"/>
    <w:rsid w:val="00876EDB"/>
    <w:rsid w:val="0087712F"/>
    <w:rsid w:val="00877331"/>
    <w:rsid w:val="008774BB"/>
    <w:rsid w:val="00877598"/>
    <w:rsid w:val="00877AFD"/>
    <w:rsid w:val="00877B6A"/>
    <w:rsid w:val="00877EC2"/>
    <w:rsid w:val="008801E1"/>
    <w:rsid w:val="0088020B"/>
    <w:rsid w:val="00880847"/>
    <w:rsid w:val="00880917"/>
    <w:rsid w:val="00880E04"/>
    <w:rsid w:val="0088113F"/>
    <w:rsid w:val="008811DE"/>
    <w:rsid w:val="0088126D"/>
    <w:rsid w:val="008812DC"/>
    <w:rsid w:val="008815B3"/>
    <w:rsid w:val="008816CB"/>
    <w:rsid w:val="008819BB"/>
    <w:rsid w:val="00881BB9"/>
    <w:rsid w:val="00881C13"/>
    <w:rsid w:val="00881ECA"/>
    <w:rsid w:val="00882019"/>
    <w:rsid w:val="0088227B"/>
    <w:rsid w:val="0088248E"/>
    <w:rsid w:val="008824F5"/>
    <w:rsid w:val="008827AE"/>
    <w:rsid w:val="00882D71"/>
    <w:rsid w:val="00882E87"/>
    <w:rsid w:val="0088306B"/>
    <w:rsid w:val="008833B6"/>
    <w:rsid w:val="00883576"/>
    <w:rsid w:val="00883730"/>
    <w:rsid w:val="0088387C"/>
    <w:rsid w:val="00883953"/>
    <w:rsid w:val="008839EF"/>
    <w:rsid w:val="00883A97"/>
    <w:rsid w:val="00883D77"/>
    <w:rsid w:val="00884337"/>
    <w:rsid w:val="0088452A"/>
    <w:rsid w:val="00884A87"/>
    <w:rsid w:val="00884C63"/>
    <w:rsid w:val="00885039"/>
    <w:rsid w:val="0088514D"/>
    <w:rsid w:val="00885241"/>
    <w:rsid w:val="00885865"/>
    <w:rsid w:val="008859FE"/>
    <w:rsid w:val="00885B3D"/>
    <w:rsid w:val="00885C25"/>
    <w:rsid w:val="00885DA8"/>
    <w:rsid w:val="00885E49"/>
    <w:rsid w:val="008861EF"/>
    <w:rsid w:val="008864E3"/>
    <w:rsid w:val="00886623"/>
    <w:rsid w:val="00886778"/>
    <w:rsid w:val="008867DE"/>
    <w:rsid w:val="00886940"/>
    <w:rsid w:val="00886B74"/>
    <w:rsid w:val="00886BA3"/>
    <w:rsid w:val="00887084"/>
    <w:rsid w:val="00887101"/>
    <w:rsid w:val="0088749F"/>
    <w:rsid w:val="00887518"/>
    <w:rsid w:val="008876B1"/>
    <w:rsid w:val="00887824"/>
    <w:rsid w:val="00887A62"/>
    <w:rsid w:val="00887AA1"/>
    <w:rsid w:val="00887D82"/>
    <w:rsid w:val="0089024A"/>
    <w:rsid w:val="00890251"/>
    <w:rsid w:val="00890280"/>
    <w:rsid w:val="008903EB"/>
    <w:rsid w:val="00890A4B"/>
    <w:rsid w:val="00890D1F"/>
    <w:rsid w:val="008911EA"/>
    <w:rsid w:val="00891343"/>
    <w:rsid w:val="00891481"/>
    <w:rsid w:val="008915C0"/>
    <w:rsid w:val="008916D0"/>
    <w:rsid w:val="008916EA"/>
    <w:rsid w:val="00891940"/>
    <w:rsid w:val="00891C11"/>
    <w:rsid w:val="00891C7D"/>
    <w:rsid w:val="00891EC7"/>
    <w:rsid w:val="00892358"/>
    <w:rsid w:val="00892647"/>
    <w:rsid w:val="008926CD"/>
    <w:rsid w:val="008928AC"/>
    <w:rsid w:val="008928B8"/>
    <w:rsid w:val="00892A91"/>
    <w:rsid w:val="00892C59"/>
    <w:rsid w:val="00893274"/>
    <w:rsid w:val="00893671"/>
    <w:rsid w:val="008936CF"/>
    <w:rsid w:val="00893980"/>
    <w:rsid w:val="00893984"/>
    <w:rsid w:val="00893BC3"/>
    <w:rsid w:val="00893CC1"/>
    <w:rsid w:val="00893DA7"/>
    <w:rsid w:val="00893E5B"/>
    <w:rsid w:val="00893F95"/>
    <w:rsid w:val="0089411F"/>
    <w:rsid w:val="0089493E"/>
    <w:rsid w:val="00894A44"/>
    <w:rsid w:val="00894C61"/>
    <w:rsid w:val="00894F2B"/>
    <w:rsid w:val="00894F69"/>
    <w:rsid w:val="00895106"/>
    <w:rsid w:val="00895366"/>
    <w:rsid w:val="00895566"/>
    <w:rsid w:val="0089577A"/>
    <w:rsid w:val="00895ADA"/>
    <w:rsid w:val="00895D79"/>
    <w:rsid w:val="00895EEC"/>
    <w:rsid w:val="00895F6D"/>
    <w:rsid w:val="00895FF6"/>
    <w:rsid w:val="00896003"/>
    <w:rsid w:val="0089641A"/>
    <w:rsid w:val="0089671A"/>
    <w:rsid w:val="00896836"/>
    <w:rsid w:val="00896953"/>
    <w:rsid w:val="0089695B"/>
    <w:rsid w:val="008969B6"/>
    <w:rsid w:val="008969E8"/>
    <w:rsid w:val="00896BA9"/>
    <w:rsid w:val="00896C17"/>
    <w:rsid w:val="00896C93"/>
    <w:rsid w:val="00896DBF"/>
    <w:rsid w:val="00897001"/>
    <w:rsid w:val="0089702A"/>
    <w:rsid w:val="0089708F"/>
    <w:rsid w:val="00897144"/>
    <w:rsid w:val="00897310"/>
    <w:rsid w:val="008973F2"/>
    <w:rsid w:val="0089763A"/>
    <w:rsid w:val="00897642"/>
    <w:rsid w:val="00897A0D"/>
    <w:rsid w:val="00897ECB"/>
    <w:rsid w:val="00897FFA"/>
    <w:rsid w:val="008A0222"/>
    <w:rsid w:val="008A02EB"/>
    <w:rsid w:val="008A0457"/>
    <w:rsid w:val="008A06E4"/>
    <w:rsid w:val="008A0975"/>
    <w:rsid w:val="008A0987"/>
    <w:rsid w:val="008A0B76"/>
    <w:rsid w:val="008A0C12"/>
    <w:rsid w:val="008A0D4D"/>
    <w:rsid w:val="008A0D73"/>
    <w:rsid w:val="008A0FE3"/>
    <w:rsid w:val="008A1103"/>
    <w:rsid w:val="008A1134"/>
    <w:rsid w:val="008A1520"/>
    <w:rsid w:val="008A157F"/>
    <w:rsid w:val="008A1648"/>
    <w:rsid w:val="008A16C2"/>
    <w:rsid w:val="008A1709"/>
    <w:rsid w:val="008A17F7"/>
    <w:rsid w:val="008A1998"/>
    <w:rsid w:val="008A1CF4"/>
    <w:rsid w:val="008A1E9B"/>
    <w:rsid w:val="008A1EE9"/>
    <w:rsid w:val="008A1EEA"/>
    <w:rsid w:val="008A22D4"/>
    <w:rsid w:val="008A22E3"/>
    <w:rsid w:val="008A2403"/>
    <w:rsid w:val="008A257F"/>
    <w:rsid w:val="008A2626"/>
    <w:rsid w:val="008A2AA8"/>
    <w:rsid w:val="008A2B06"/>
    <w:rsid w:val="008A3196"/>
    <w:rsid w:val="008A3230"/>
    <w:rsid w:val="008A42C6"/>
    <w:rsid w:val="008A43D0"/>
    <w:rsid w:val="008A45B3"/>
    <w:rsid w:val="008A4907"/>
    <w:rsid w:val="008A4A09"/>
    <w:rsid w:val="008A4C64"/>
    <w:rsid w:val="008A4CED"/>
    <w:rsid w:val="008A523D"/>
    <w:rsid w:val="008A5308"/>
    <w:rsid w:val="008A5328"/>
    <w:rsid w:val="008A5399"/>
    <w:rsid w:val="008A5564"/>
    <w:rsid w:val="008A597A"/>
    <w:rsid w:val="008A5BFA"/>
    <w:rsid w:val="008A5C97"/>
    <w:rsid w:val="008A6122"/>
    <w:rsid w:val="008A6136"/>
    <w:rsid w:val="008A630E"/>
    <w:rsid w:val="008A6399"/>
    <w:rsid w:val="008A63BB"/>
    <w:rsid w:val="008A6546"/>
    <w:rsid w:val="008A6652"/>
    <w:rsid w:val="008A66BE"/>
    <w:rsid w:val="008A67A5"/>
    <w:rsid w:val="008A6A99"/>
    <w:rsid w:val="008A6B3E"/>
    <w:rsid w:val="008A6C7B"/>
    <w:rsid w:val="008A6D46"/>
    <w:rsid w:val="008A6D65"/>
    <w:rsid w:val="008A6EED"/>
    <w:rsid w:val="008A74E3"/>
    <w:rsid w:val="008A7504"/>
    <w:rsid w:val="008A75F7"/>
    <w:rsid w:val="008A7826"/>
    <w:rsid w:val="008A792E"/>
    <w:rsid w:val="008A79C5"/>
    <w:rsid w:val="008A7A44"/>
    <w:rsid w:val="008A7A67"/>
    <w:rsid w:val="008A7B56"/>
    <w:rsid w:val="008A7B81"/>
    <w:rsid w:val="008A7C27"/>
    <w:rsid w:val="008A7D4F"/>
    <w:rsid w:val="008A7E4A"/>
    <w:rsid w:val="008A7FB7"/>
    <w:rsid w:val="008B0045"/>
    <w:rsid w:val="008B0362"/>
    <w:rsid w:val="008B04C9"/>
    <w:rsid w:val="008B05C2"/>
    <w:rsid w:val="008B06A3"/>
    <w:rsid w:val="008B0867"/>
    <w:rsid w:val="008B08A2"/>
    <w:rsid w:val="008B1122"/>
    <w:rsid w:val="008B1205"/>
    <w:rsid w:val="008B123B"/>
    <w:rsid w:val="008B1254"/>
    <w:rsid w:val="008B1423"/>
    <w:rsid w:val="008B14C6"/>
    <w:rsid w:val="008B15A9"/>
    <w:rsid w:val="008B15C4"/>
    <w:rsid w:val="008B16A5"/>
    <w:rsid w:val="008B1736"/>
    <w:rsid w:val="008B19F2"/>
    <w:rsid w:val="008B1B9D"/>
    <w:rsid w:val="008B1C87"/>
    <w:rsid w:val="008B1E1C"/>
    <w:rsid w:val="008B2156"/>
    <w:rsid w:val="008B2321"/>
    <w:rsid w:val="008B24E0"/>
    <w:rsid w:val="008B253B"/>
    <w:rsid w:val="008B2884"/>
    <w:rsid w:val="008B289D"/>
    <w:rsid w:val="008B29CF"/>
    <w:rsid w:val="008B2A1B"/>
    <w:rsid w:val="008B2A56"/>
    <w:rsid w:val="008B2AA3"/>
    <w:rsid w:val="008B2AFD"/>
    <w:rsid w:val="008B2E58"/>
    <w:rsid w:val="008B3306"/>
    <w:rsid w:val="008B334D"/>
    <w:rsid w:val="008B349A"/>
    <w:rsid w:val="008B352C"/>
    <w:rsid w:val="008B3623"/>
    <w:rsid w:val="008B367E"/>
    <w:rsid w:val="008B3A50"/>
    <w:rsid w:val="008B3D5E"/>
    <w:rsid w:val="008B3E61"/>
    <w:rsid w:val="008B3F0A"/>
    <w:rsid w:val="008B3F6A"/>
    <w:rsid w:val="008B417B"/>
    <w:rsid w:val="008B4585"/>
    <w:rsid w:val="008B466E"/>
    <w:rsid w:val="008B46AF"/>
    <w:rsid w:val="008B46D7"/>
    <w:rsid w:val="008B48F5"/>
    <w:rsid w:val="008B499F"/>
    <w:rsid w:val="008B4A0D"/>
    <w:rsid w:val="008B4A10"/>
    <w:rsid w:val="008B4C4B"/>
    <w:rsid w:val="008B4E7C"/>
    <w:rsid w:val="008B518B"/>
    <w:rsid w:val="008B522C"/>
    <w:rsid w:val="008B53A7"/>
    <w:rsid w:val="008B5456"/>
    <w:rsid w:val="008B5821"/>
    <w:rsid w:val="008B5A8A"/>
    <w:rsid w:val="008B5B2B"/>
    <w:rsid w:val="008B5C04"/>
    <w:rsid w:val="008B5C5F"/>
    <w:rsid w:val="008B5F7C"/>
    <w:rsid w:val="008B61EB"/>
    <w:rsid w:val="008B6432"/>
    <w:rsid w:val="008B6560"/>
    <w:rsid w:val="008B6850"/>
    <w:rsid w:val="008B68F2"/>
    <w:rsid w:val="008B6FF1"/>
    <w:rsid w:val="008B711D"/>
    <w:rsid w:val="008B7213"/>
    <w:rsid w:val="008B778E"/>
    <w:rsid w:val="008B78AB"/>
    <w:rsid w:val="008B7BD7"/>
    <w:rsid w:val="008B7CF5"/>
    <w:rsid w:val="008B7F31"/>
    <w:rsid w:val="008C03B0"/>
    <w:rsid w:val="008C064C"/>
    <w:rsid w:val="008C072A"/>
    <w:rsid w:val="008C07F8"/>
    <w:rsid w:val="008C098C"/>
    <w:rsid w:val="008C0CDC"/>
    <w:rsid w:val="008C0D57"/>
    <w:rsid w:val="008C1251"/>
    <w:rsid w:val="008C12FC"/>
    <w:rsid w:val="008C1375"/>
    <w:rsid w:val="008C161B"/>
    <w:rsid w:val="008C16BE"/>
    <w:rsid w:val="008C1B5C"/>
    <w:rsid w:val="008C1ED6"/>
    <w:rsid w:val="008C2200"/>
    <w:rsid w:val="008C2451"/>
    <w:rsid w:val="008C2563"/>
    <w:rsid w:val="008C2890"/>
    <w:rsid w:val="008C2AE7"/>
    <w:rsid w:val="008C2BF2"/>
    <w:rsid w:val="008C2C24"/>
    <w:rsid w:val="008C2C55"/>
    <w:rsid w:val="008C2DAA"/>
    <w:rsid w:val="008C3060"/>
    <w:rsid w:val="008C341C"/>
    <w:rsid w:val="008C3523"/>
    <w:rsid w:val="008C35E5"/>
    <w:rsid w:val="008C386D"/>
    <w:rsid w:val="008C3875"/>
    <w:rsid w:val="008C39C1"/>
    <w:rsid w:val="008C3A3B"/>
    <w:rsid w:val="008C40BB"/>
    <w:rsid w:val="008C4165"/>
    <w:rsid w:val="008C41C1"/>
    <w:rsid w:val="008C44FF"/>
    <w:rsid w:val="008C4656"/>
    <w:rsid w:val="008C480D"/>
    <w:rsid w:val="008C5378"/>
    <w:rsid w:val="008C581B"/>
    <w:rsid w:val="008C5C72"/>
    <w:rsid w:val="008C5DC4"/>
    <w:rsid w:val="008C6089"/>
    <w:rsid w:val="008C6119"/>
    <w:rsid w:val="008C616E"/>
    <w:rsid w:val="008C63AD"/>
    <w:rsid w:val="008C646E"/>
    <w:rsid w:val="008C66B0"/>
    <w:rsid w:val="008C6797"/>
    <w:rsid w:val="008C6811"/>
    <w:rsid w:val="008C6872"/>
    <w:rsid w:val="008C6A23"/>
    <w:rsid w:val="008C6AE6"/>
    <w:rsid w:val="008C6E34"/>
    <w:rsid w:val="008C7215"/>
    <w:rsid w:val="008C7239"/>
    <w:rsid w:val="008C7520"/>
    <w:rsid w:val="008C7868"/>
    <w:rsid w:val="008C79AE"/>
    <w:rsid w:val="008C7B73"/>
    <w:rsid w:val="008C7CA5"/>
    <w:rsid w:val="008C7E45"/>
    <w:rsid w:val="008D00DA"/>
    <w:rsid w:val="008D0155"/>
    <w:rsid w:val="008D02D4"/>
    <w:rsid w:val="008D0492"/>
    <w:rsid w:val="008D05B3"/>
    <w:rsid w:val="008D05C1"/>
    <w:rsid w:val="008D0751"/>
    <w:rsid w:val="008D0956"/>
    <w:rsid w:val="008D0A07"/>
    <w:rsid w:val="008D0A2D"/>
    <w:rsid w:val="008D0E90"/>
    <w:rsid w:val="008D0FE7"/>
    <w:rsid w:val="008D1396"/>
    <w:rsid w:val="008D16EE"/>
    <w:rsid w:val="008D17D3"/>
    <w:rsid w:val="008D1AC1"/>
    <w:rsid w:val="008D1C7F"/>
    <w:rsid w:val="008D1C8F"/>
    <w:rsid w:val="008D1D3B"/>
    <w:rsid w:val="008D1D4C"/>
    <w:rsid w:val="008D1F79"/>
    <w:rsid w:val="008D1FC6"/>
    <w:rsid w:val="008D2286"/>
    <w:rsid w:val="008D2297"/>
    <w:rsid w:val="008D246E"/>
    <w:rsid w:val="008D25AC"/>
    <w:rsid w:val="008D25C0"/>
    <w:rsid w:val="008D2609"/>
    <w:rsid w:val="008D26E9"/>
    <w:rsid w:val="008D2739"/>
    <w:rsid w:val="008D2837"/>
    <w:rsid w:val="008D2904"/>
    <w:rsid w:val="008D2937"/>
    <w:rsid w:val="008D2E24"/>
    <w:rsid w:val="008D2EB8"/>
    <w:rsid w:val="008D31DF"/>
    <w:rsid w:val="008D3323"/>
    <w:rsid w:val="008D3483"/>
    <w:rsid w:val="008D3602"/>
    <w:rsid w:val="008D36D8"/>
    <w:rsid w:val="008D3810"/>
    <w:rsid w:val="008D3818"/>
    <w:rsid w:val="008D3845"/>
    <w:rsid w:val="008D389E"/>
    <w:rsid w:val="008D3A12"/>
    <w:rsid w:val="008D3AA7"/>
    <w:rsid w:val="008D3D8B"/>
    <w:rsid w:val="008D3E35"/>
    <w:rsid w:val="008D3ECC"/>
    <w:rsid w:val="008D3F3F"/>
    <w:rsid w:val="008D4096"/>
    <w:rsid w:val="008D427A"/>
    <w:rsid w:val="008D4389"/>
    <w:rsid w:val="008D44F9"/>
    <w:rsid w:val="008D452F"/>
    <w:rsid w:val="008D4733"/>
    <w:rsid w:val="008D4B0E"/>
    <w:rsid w:val="008D4D2C"/>
    <w:rsid w:val="008D520F"/>
    <w:rsid w:val="008D540A"/>
    <w:rsid w:val="008D54E3"/>
    <w:rsid w:val="008D569D"/>
    <w:rsid w:val="008D57FE"/>
    <w:rsid w:val="008D59DB"/>
    <w:rsid w:val="008D5ADF"/>
    <w:rsid w:val="008D5C05"/>
    <w:rsid w:val="008D5D64"/>
    <w:rsid w:val="008D5E0A"/>
    <w:rsid w:val="008D5E5E"/>
    <w:rsid w:val="008D5E69"/>
    <w:rsid w:val="008D6046"/>
    <w:rsid w:val="008D6261"/>
    <w:rsid w:val="008D688B"/>
    <w:rsid w:val="008D6DDB"/>
    <w:rsid w:val="008D70FE"/>
    <w:rsid w:val="008D734F"/>
    <w:rsid w:val="008D746D"/>
    <w:rsid w:val="008D7476"/>
    <w:rsid w:val="008D751A"/>
    <w:rsid w:val="008D761E"/>
    <w:rsid w:val="008D76FD"/>
    <w:rsid w:val="008D78CD"/>
    <w:rsid w:val="008D79A9"/>
    <w:rsid w:val="008D7ADF"/>
    <w:rsid w:val="008D7CAD"/>
    <w:rsid w:val="008D7E54"/>
    <w:rsid w:val="008D7E75"/>
    <w:rsid w:val="008E0000"/>
    <w:rsid w:val="008E0252"/>
    <w:rsid w:val="008E042E"/>
    <w:rsid w:val="008E067E"/>
    <w:rsid w:val="008E0884"/>
    <w:rsid w:val="008E0A4B"/>
    <w:rsid w:val="008E0A80"/>
    <w:rsid w:val="008E0AB4"/>
    <w:rsid w:val="008E0C1C"/>
    <w:rsid w:val="008E110E"/>
    <w:rsid w:val="008E1542"/>
    <w:rsid w:val="008E1837"/>
    <w:rsid w:val="008E1894"/>
    <w:rsid w:val="008E1982"/>
    <w:rsid w:val="008E1AF3"/>
    <w:rsid w:val="008E1FB6"/>
    <w:rsid w:val="008E205A"/>
    <w:rsid w:val="008E216D"/>
    <w:rsid w:val="008E22C1"/>
    <w:rsid w:val="008E22E4"/>
    <w:rsid w:val="008E29B9"/>
    <w:rsid w:val="008E2BF7"/>
    <w:rsid w:val="008E2D42"/>
    <w:rsid w:val="008E2D56"/>
    <w:rsid w:val="008E2E0B"/>
    <w:rsid w:val="008E36E2"/>
    <w:rsid w:val="008E36EE"/>
    <w:rsid w:val="008E38DF"/>
    <w:rsid w:val="008E3975"/>
    <w:rsid w:val="008E3A6C"/>
    <w:rsid w:val="008E3AB7"/>
    <w:rsid w:val="008E3CFB"/>
    <w:rsid w:val="008E3D1E"/>
    <w:rsid w:val="008E3D40"/>
    <w:rsid w:val="008E3D96"/>
    <w:rsid w:val="008E3DC3"/>
    <w:rsid w:val="008E3DD7"/>
    <w:rsid w:val="008E3E29"/>
    <w:rsid w:val="008E3FAA"/>
    <w:rsid w:val="008E4078"/>
    <w:rsid w:val="008E4253"/>
    <w:rsid w:val="008E43A6"/>
    <w:rsid w:val="008E43A9"/>
    <w:rsid w:val="008E4416"/>
    <w:rsid w:val="008E4A41"/>
    <w:rsid w:val="008E4AB0"/>
    <w:rsid w:val="008E4BC6"/>
    <w:rsid w:val="008E4BDE"/>
    <w:rsid w:val="008E4C0E"/>
    <w:rsid w:val="008E4CF8"/>
    <w:rsid w:val="008E4F58"/>
    <w:rsid w:val="008E51D0"/>
    <w:rsid w:val="008E5441"/>
    <w:rsid w:val="008E58E3"/>
    <w:rsid w:val="008E5984"/>
    <w:rsid w:val="008E5A5C"/>
    <w:rsid w:val="008E5B18"/>
    <w:rsid w:val="008E5B5E"/>
    <w:rsid w:val="008E5CF3"/>
    <w:rsid w:val="008E5E37"/>
    <w:rsid w:val="008E5EBD"/>
    <w:rsid w:val="008E5F01"/>
    <w:rsid w:val="008E5FC6"/>
    <w:rsid w:val="008E6173"/>
    <w:rsid w:val="008E62DD"/>
    <w:rsid w:val="008E638A"/>
    <w:rsid w:val="008E666A"/>
    <w:rsid w:val="008E69D0"/>
    <w:rsid w:val="008E6A3A"/>
    <w:rsid w:val="008E6B21"/>
    <w:rsid w:val="008E6CE2"/>
    <w:rsid w:val="008E6FB0"/>
    <w:rsid w:val="008E705B"/>
    <w:rsid w:val="008E70B4"/>
    <w:rsid w:val="008E7175"/>
    <w:rsid w:val="008E7234"/>
    <w:rsid w:val="008E723E"/>
    <w:rsid w:val="008E72B7"/>
    <w:rsid w:val="008E7362"/>
    <w:rsid w:val="008E7622"/>
    <w:rsid w:val="008E7739"/>
    <w:rsid w:val="008E7868"/>
    <w:rsid w:val="008E7923"/>
    <w:rsid w:val="008E7AC9"/>
    <w:rsid w:val="008E7E44"/>
    <w:rsid w:val="008F010D"/>
    <w:rsid w:val="008F01D8"/>
    <w:rsid w:val="008F0500"/>
    <w:rsid w:val="008F085C"/>
    <w:rsid w:val="008F08CA"/>
    <w:rsid w:val="008F10C3"/>
    <w:rsid w:val="008F11D3"/>
    <w:rsid w:val="008F146F"/>
    <w:rsid w:val="008F1F00"/>
    <w:rsid w:val="008F1FAD"/>
    <w:rsid w:val="008F20F7"/>
    <w:rsid w:val="008F2192"/>
    <w:rsid w:val="008F21B6"/>
    <w:rsid w:val="008F2315"/>
    <w:rsid w:val="008F2925"/>
    <w:rsid w:val="008F2AF3"/>
    <w:rsid w:val="008F2BF7"/>
    <w:rsid w:val="008F2F61"/>
    <w:rsid w:val="008F319C"/>
    <w:rsid w:val="008F3261"/>
    <w:rsid w:val="008F3285"/>
    <w:rsid w:val="008F35DC"/>
    <w:rsid w:val="008F3736"/>
    <w:rsid w:val="008F3B1A"/>
    <w:rsid w:val="008F3DA3"/>
    <w:rsid w:val="008F3ED5"/>
    <w:rsid w:val="008F40E5"/>
    <w:rsid w:val="008F4183"/>
    <w:rsid w:val="008F42A7"/>
    <w:rsid w:val="008F4491"/>
    <w:rsid w:val="008F4BF3"/>
    <w:rsid w:val="008F4F0B"/>
    <w:rsid w:val="008F4F74"/>
    <w:rsid w:val="008F52B4"/>
    <w:rsid w:val="008F52D8"/>
    <w:rsid w:val="008F534F"/>
    <w:rsid w:val="008F5574"/>
    <w:rsid w:val="008F572F"/>
    <w:rsid w:val="008F593D"/>
    <w:rsid w:val="008F5A0E"/>
    <w:rsid w:val="008F5EC8"/>
    <w:rsid w:val="008F5F94"/>
    <w:rsid w:val="008F64CD"/>
    <w:rsid w:val="008F69B5"/>
    <w:rsid w:val="008F6A33"/>
    <w:rsid w:val="008F6BB5"/>
    <w:rsid w:val="008F6E2A"/>
    <w:rsid w:val="008F70C0"/>
    <w:rsid w:val="008F70D0"/>
    <w:rsid w:val="008F72FA"/>
    <w:rsid w:val="008F732A"/>
    <w:rsid w:val="008F74A6"/>
    <w:rsid w:val="008F779A"/>
    <w:rsid w:val="008F7849"/>
    <w:rsid w:val="008F79E5"/>
    <w:rsid w:val="00900089"/>
    <w:rsid w:val="009001A9"/>
    <w:rsid w:val="009002E6"/>
    <w:rsid w:val="009003E9"/>
    <w:rsid w:val="0090072F"/>
    <w:rsid w:val="009008A9"/>
    <w:rsid w:val="00900ADF"/>
    <w:rsid w:val="00900C1A"/>
    <w:rsid w:val="00900E34"/>
    <w:rsid w:val="00900FAE"/>
    <w:rsid w:val="009010F2"/>
    <w:rsid w:val="00901177"/>
    <w:rsid w:val="00901263"/>
    <w:rsid w:val="00901442"/>
    <w:rsid w:val="00901AB1"/>
    <w:rsid w:val="00901B44"/>
    <w:rsid w:val="00901C6B"/>
    <w:rsid w:val="00901C83"/>
    <w:rsid w:val="00902011"/>
    <w:rsid w:val="00902548"/>
    <w:rsid w:val="00902580"/>
    <w:rsid w:val="00902927"/>
    <w:rsid w:val="0090296F"/>
    <w:rsid w:val="00902A27"/>
    <w:rsid w:val="00902BA4"/>
    <w:rsid w:val="00902BBA"/>
    <w:rsid w:val="00902CEF"/>
    <w:rsid w:val="00902CFE"/>
    <w:rsid w:val="00902D49"/>
    <w:rsid w:val="00902E63"/>
    <w:rsid w:val="00902E84"/>
    <w:rsid w:val="0090319C"/>
    <w:rsid w:val="009031C0"/>
    <w:rsid w:val="00903268"/>
    <w:rsid w:val="009035EA"/>
    <w:rsid w:val="009036D6"/>
    <w:rsid w:val="009038AB"/>
    <w:rsid w:val="00903B8F"/>
    <w:rsid w:val="00903EE9"/>
    <w:rsid w:val="00903FAC"/>
    <w:rsid w:val="00904024"/>
    <w:rsid w:val="009043D3"/>
    <w:rsid w:val="009043E5"/>
    <w:rsid w:val="00904700"/>
    <w:rsid w:val="009047F1"/>
    <w:rsid w:val="00904809"/>
    <w:rsid w:val="009048A0"/>
    <w:rsid w:val="00904AD6"/>
    <w:rsid w:val="00904DC9"/>
    <w:rsid w:val="00904FAB"/>
    <w:rsid w:val="009050D5"/>
    <w:rsid w:val="009053B9"/>
    <w:rsid w:val="009053F6"/>
    <w:rsid w:val="00905456"/>
    <w:rsid w:val="009054C6"/>
    <w:rsid w:val="009057AC"/>
    <w:rsid w:val="00905979"/>
    <w:rsid w:val="00905ABF"/>
    <w:rsid w:val="00905E43"/>
    <w:rsid w:val="00905E74"/>
    <w:rsid w:val="00905E77"/>
    <w:rsid w:val="00906507"/>
    <w:rsid w:val="009066DF"/>
    <w:rsid w:val="00906BA8"/>
    <w:rsid w:val="00906BF9"/>
    <w:rsid w:val="00906DB9"/>
    <w:rsid w:val="00906E97"/>
    <w:rsid w:val="00906F14"/>
    <w:rsid w:val="00907087"/>
    <w:rsid w:val="00907246"/>
    <w:rsid w:val="00907636"/>
    <w:rsid w:val="009077B0"/>
    <w:rsid w:val="00907869"/>
    <w:rsid w:val="00907949"/>
    <w:rsid w:val="009079D4"/>
    <w:rsid w:val="009079E2"/>
    <w:rsid w:val="00907AB7"/>
    <w:rsid w:val="00907B9A"/>
    <w:rsid w:val="00907BA5"/>
    <w:rsid w:val="00907DAA"/>
    <w:rsid w:val="00907E61"/>
    <w:rsid w:val="0091008B"/>
    <w:rsid w:val="0091055B"/>
    <w:rsid w:val="00910707"/>
    <w:rsid w:val="009107D7"/>
    <w:rsid w:val="00910917"/>
    <w:rsid w:val="00910A32"/>
    <w:rsid w:val="00910EC9"/>
    <w:rsid w:val="0091128C"/>
    <w:rsid w:val="009114F1"/>
    <w:rsid w:val="00911655"/>
    <w:rsid w:val="00911914"/>
    <w:rsid w:val="00911D9B"/>
    <w:rsid w:val="00911E86"/>
    <w:rsid w:val="00911F5F"/>
    <w:rsid w:val="00912038"/>
    <w:rsid w:val="0091203A"/>
    <w:rsid w:val="009122B9"/>
    <w:rsid w:val="009125B5"/>
    <w:rsid w:val="009126C9"/>
    <w:rsid w:val="0091276B"/>
    <w:rsid w:val="0091281F"/>
    <w:rsid w:val="00912959"/>
    <w:rsid w:val="009129A5"/>
    <w:rsid w:val="00912B12"/>
    <w:rsid w:val="00912C6C"/>
    <w:rsid w:val="00912C99"/>
    <w:rsid w:val="00912CBB"/>
    <w:rsid w:val="00912E11"/>
    <w:rsid w:val="009131E8"/>
    <w:rsid w:val="009132FB"/>
    <w:rsid w:val="009136DA"/>
    <w:rsid w:val="009136DB"/>
    <w:rsid w:val="00913883"/>
    <w:rsid w:val="00913929"/>
    <w:rsid w:val="00913D41"/>
    <w:rsid w:val="00913DA9"/>
    <w:rsid w:val="00913F2B"/>
    <w:rsid w:val="0091404E"/>
    <w:rsid w:val="0091432D"/>
    <w:rsid w:val="009144CA"/>
    <w:rsid w:val="009148BB"/>
    <w:rsid w:val="00914907"/>
    <w:rsid w:val="00914B09"/>
    <w:rsid w:val="00914CF7"/>
    <w:rsid w:val="00914F14"/>
    <w:rsid w:val="00914F1F"/>
    <w:rsid w:val="00915192"/>
    <w:rsid w:val="00915374"/>
    <w:rsid w:val="0091558B"/>
    <w:rsid w:val="009156DA"/>
    <w:rsid w:val="0091578C"/>
    <w:rsid w:val="00915A2E"/>
    <w:rsid w:val="00915B25"/>
    <w:rsid w:val="00915E40"/>
    <w:rsid w:val="00915E9D"/>
    <w:rsid w:val="00916236"/>
    <w:rsid w:val="009163C1"/>
    <w:rsid w:val="009163D3"/>
    <w:rsid w:val="00916453"/>
    <w:rsid w:val="00916859"/>
    <w:rsid w:val="00916AA3"/>
    <w:rsid w:val="00916CE2"/>
    <w:rsid w:val="00916D38"/>
    <w:rsid w:val="00916DAE"/>
    <w:rsid w:val="00916E8E"/>
    <w:rsid w:val="0091707D"/>
    <w:rsid w:val="009171E0"/>
    <w:rsid w:val="0091751E"/>
    <w:rsid w:val="0091759F"/>
    <w:rsid w:val="009177D0"/>
    <w:rsid w:val="00917904"/>
    <w:rsid w:val="00917A31"/>
    <w:rsid w:val="00917CE8"/>
    <w:rsid w:val="00917E86"/>
    <w:rsid w:val="0092094E"/>
    <w:rsid w:val="00920E38"/>
    <w:rsid w:val="00920F28"/>
    <w:rsid w:val="00920F43"/>
    <w:rsid w:val="0092109A"/>
    <w:rsid w:val="00921177"/>
    <w:rsid w:val="00921682"/>
    <w:rsid w:val="00921816"/>
    <w:rsid w:val="00921960"/>
    <w:rsid w:val="009219B5"/>
    <w:rsid w:val="00921AE0"/>
    <w:rsid w:val="00921F88"/>
    <w:rsid w:val="0092207E"/>
    <w:rsid w:val="00922607"/>
    <w:rsid w:val="009226D0"/>
    <w:rsid w:val="00922E20"/>
    <w:rsid w:val="00922E4D"/>
    <w:rsid w:val="009231CD"/>
    <w:rsid w:val="0092320C"/>
    <w:rsid w:val="009235CB"/>
    <w:rsid w:val="00923631"/>
    <w:rsid w:val="009238B5"/>
    <w:rsid w:val="00923A94"/>
    <w:rsid w:val="00923D0D"/>
    <w:rsid w:val="009240D8"/>
    <w:rsid w:val="00924123"/>
    <w:rsid w:val="00924660"/>
    <w:rsid w:val="00924794"/>
    <w:rsid w:val="009247C3"/>
    <w:rsid w:val="00924806"/>
    <w:rsid w:val="00924A81"/>
    <w:rsid w:val="00924AF8"/>
    <w:rsid w:val="00924B19"/>
    <w:rsid w:val="00924DC4"/>
    <w:rsid w:val="00924F35"/>
    <w:rsid w:val="00925133"/>
    <w:rsid w:val="00925189"/>
    <w:rsid w:val="00925332"/>
    <w:rsid w:val="00925481"/>
    <w:rsid w:val="00925695"/>
    <w:rsid w:val="00925DB7"/>
    <w:rsid w:val="00925DBB"/>
    <w:rsid w:val="0092639C"/>
    <w:rsid w:val="009263ED"/>
    <w:rsid w:val="009264B3"/>
    <w:rsid w:val="009265F6"/>
    <w:rsid w:val="00926712"/>
    <w:rsid w:val="00926760"/>
    <w:rsid w:val="00926B9C"/>
    <w:rsid w:val="00926C0C"/>
    <w:rsid w:val="00926D82"/>
    <w:rsid w:val="00926D91"/>
    <w:rsid w:val="00926E0C"/>
    <w:rsid w:val="00926E78"/>
    <w:rsid w:val="009271DA"/>
    <w:rsid w:val="0092721D"/>
    <w:rsid w:val="00927253"/>
    <w:rsid w:val="00927452"/>
    <w:rsid w:val="00927466"/>
    <w:rsid w:val="00927722"/>
    <w:rsid w:val="009277AF"/>
    <w:rsid w:val="00927862"/>
    <w:rsid w:val="0092789F"/>
    <w:rsid w:val="009278C3"/>
    <w:rsid w:val="00927CAA"/>
    <w:rsid w:val="00927FF7"/>
    <w:rsid w:val="00930276"/>
    <w:rsid w:val="009302EE"/>
    <w:rsid w:val="00930572"/>
    <w:rsid w:val="009306EF"/>
    <w:rsid w:val="00930B54"/>
    <w:rsid w:val="00930E64"/>
    <w:rsid w:val="009311AE"/>
    <w:rsid w:val="0093124A"/>
    <w:rsid w:val="009313CB"/>
    <w:rsid w:val="00931461"/>
    <w:rsid w:val="00931686"/>
    <w:rsid w:val="00931A96"/>
    <w:rsid w:val="00931CE8"/>
    <w:rsid w:val="00931E1F"/>
    <w:rsid w:val="00932172"/>
    <w:rsid w:val="00932559"/>
    <w:rsid w:val="0093283F"/>
    <w:rsid w:val="00932C08"/>
    <w:rsid w:val="00932F3E"/>
    <w:rsid w:val="00932F46"/>
    <w:rsid w:val="00932FC8"/>
    <w:rsid w:val="00933094"/>
    <w:rsid w:val="009331C6"/>
    <w:rsid w:val="00933238"/>
    <w:rsid w:val="009332FC"/>
    <w:rsid w:val="0093344B"/>
    <w:rsid w:val="009334F1"/>
    <w:rsid w:val="00933553"/>
    <w:rsid w:val="00933592"/>
    <w:rsid w:val="0093369D"/>
    <w:rsid w:val="00933761"/>
    <w:rsid w:val="009337A6"/>
    <w:rsid w:val="00933857"/>
    <w:rsid w:val="009338B1"/>
    <w:rsid w:val="0093398D"/>
    <w:rsid w:val="00933E8A"/>
    <w:rsid w:val="00933E8D"/>
    <w:rsid w:val="00933F75"/>
    <w:rsid w:val="00933FA5"/>
    <w:rsid w:val="009340EC"/>
    <w:rsid w:val="00934147"/>
    <w:rsid w:val="00934426"/>
    <w:rsid w:val="00934630"/>
    <w:rsid w:val="00934875"/>
    <w:rsid w:val="00934BDE"/>
    <w:rsid w:val="00934C69"/>
    <w:rsid w:val="00934DC9"/>
    <w:rsid w:val="00934E11"/>
    <w:rsid w:val="009350DA"/>
    <w:rsid w:val="009350FB"/>
    <w:rsid w:val="0093528E"/>
    <w:rsid w:val="0093536E"/>
    <w:rsid w:val="00935466"/>
    <w:rsid w:val="0093549B"/>
    <w:rsid w:val="00935792"/>
    <w:rsid w:val="00935C95"/>
    <w:rsid w:val="00935CA5"/>
    <w:rsid w:val="0093603A"/>
    <w:rsid w:val="00936131"/>
    <w:rsid w:val="00936273"/>
    <w:rsid w:val="009364A6"/>
    <w:rsid w:val="009365B8"/>
    <w:rsid w:val="00936822"/>
    <w:rsid w:val="00936D8D"/>
    <w:rsid w:val="00936F8E"/>
    <w:rsid w:val="00937330"/>
    <w:rsid w:val="00937384"/>
    <w:rsid w:val="009373DA"/>
    <w:rsid w:val="009374A8"/>
    <w:rsid w:val="00937785"/>
    <w:rsid w:val="00937819"/>
    <w:rsid w:val="00937A32"/>
    <w:rsid w:val="00937BFB"/>
    <w:rsid w:val="00937C3D"/>
    <w:rsid w:val="00937C7A"/>
    <w:rsid w:val="00937F39"/>
    <w:rsid w:val="00937F46"/>
    <w:rsid w:val="009402D9"/>
    <w:rsid w:val="0094075C"/>
    <w:rsid w:val="009407AA"/>
    <w:rsid w:val="009407EF"/>
    <w:rsid w:val="00940A7F"/>
    <w:rsid w:val="00940D8E"/>
    <w:rsid w:val="00941215"/>
    <w:rsid w:val="009414AF"/>
    <w:rsid w:val="00941665"/>
    <w:rsid w:val="0094170D"/>
    <w:rsid w:val="00941C25"/>
    <w:rsid w:val="0094204E"/>
    <w:rsid w:val="009420A1"/>
    <w:rsid w:val="009420DA"/>
    <w:rsid w:val="0094237E"/>
    <w:rsid w:val="0094272D"/>
    <w:rsid w:val="00942770"/>
    <w:rsid w:val="00942798"/>
    <w:rsid w:val="00942981"/>
    <w:rsid w:val="00942999"/>
    <w:rsid w:val="00942A2B"/>
    <w:rsid w:val="00942A54"/>
    <w:rsid w:val="00942B19"/>
    <w:rsid w:val="00942C33"/>
    <w:rsid w:val="00942E98"/>
    <w:rsid w:val="00943145"/>
    <w:rsid w:val="00943263"/>
    <w:rsid w:val="00943281"/>
    <w:rsid w:val="009435CA"/>
    <w:rsid w:val="009436CE"/>
    <w:rsid w:val="0094382B"/>
    <w:rsid w:val="0094387F"/>
    <w:rsid w:val="009438CD"/>
    <w:rsid w:val="00943967"/>
    <w:rsid w:val="009439F6"/>
    <w:rsid w:val="00943A4F"/>
    <w:rsid w:val="00943B38"/>
    <w:rsid w:val="0094416D"/>
    <w:rsid w:val="0094441A"/>
    <w:rsid w:val="00944555"/>
    <w:rsid w:val="0094483D"/>
    <w:rsid w:val="00944AD4"/>
    <w:rsid w:val="00944B5B"/>
    <w:rsid w:val="00944BE4"/>
    <w:rsid w:val="00944CBE"/>
    <w:rsid w:val="00945147"/>
    <w:rsid w:val="00945383"/>
    <w:rsid w:val="00945667"/>
    <w:rsid w:val="00945685"/>
    <w:rsid w:val="009456B3"/>
    <w:rsid w:val="00945713"/>
    <w:rsid w:val="00945A12"/>
    <w:rsid w:val="00945BF1"/>
    <w:rsid w:val="00945C9E"/>
    <w:rsid w:val="00945F4A"/>
    <w:rsid w:val="0094624F"/>
    <w:rsid w:val="00946280"/>
    <w:rsid w:val="0094634F"/>
    <w:rsid w:val="0094659E"/>
    <w:rsid w:val="0094661E"/>
    <w:rsid w:val="009467ED"/>
    <w:rsid w:val="009468B0"/>
    <w:rsid w:val="009468C1"/>
    <w:rsid w:val="009469E7"/>
    <w:rsid w:val="00946AEB"/>
    <w:rsid w:val="00946BCB"/>
    <w:rsid w:val="00946DB4"/>
    <w:rsid w:val="00946DE8"/>
    <w:rsid w:val="00946E70"/>
    <w:rsid w:val="0094708D"/>
    <w:rsid w:val="009470D5"/>
    <w:rsid w:val="009472E6"/>
    <w:rsid w:val="0094738E"/>
    <w:rsid w:val="009475A9"/>
    <w:rsid w:val="009475E9"/>
    <w:rsid w:val="009478FE"/>
    <w:rsid w:val="00947B47"/>
    <w:rsid w:val="00947CCA"/>
    <w:rsid w:val="00947D71"/>
    <w:rsid w:val="0095025A"/>
    <w:rsid w:val="0095033E"/>
    <w:rsid w:val="009503E4"/>
    <w:rsid w:val="00950427"/>
    <w:rsid w:val="00950BC2"/>
    <w:rsid w:val="00950D9B"/>
    <w:rsid w:val="00950F5E"/>
    <w:rsid w:val="0095123A"/>
    <w:rsid w:val="009514F9"/>
    <w:rsid w:val="00951874"/>
    <w:rsid w:val="009519D0"/>
    <w:rsid w:val="00951AB6"/>
    <w:rsid w:val="00951D0E"/>
    <w:rsid w:val="00951F1A"/>
    <w:rsid w:val="00952024"/>
    <w:rsid w:val="00952114"/>
    <w:rsid w:val="009521C8"/>
    <w:rsid w:val="009521C9"/>
    <w:rsid w:val="009522CD"/>
    <w:rsid w:val="009525A8"/>
    <w:rsid w:val="00952630"/>
    <w:rsid w:val="00952868"/>
    <w:rsid w:val="00952926"/>
    <w:rsid w:val="009529D1"/>
    <w:rsid w:val="00952B2C"/>
    <w:rsid w:val="00952F7F"/>
    <w:rsid w:val="00953097"/>
    <w:rsid w:val="00953586"/>
    <w:rsid w:val="00953AFE"/>
    <w:rsid w:val="00953CE4"/>
    <w:rsid w:val="00953D62"/>
    <w:rsid w:val="00953FF2"/>
    <w:rsid w:val="009544D0"/>
    <w:rsid w:val="009544E9"/>
    <w:rsid w:val="009546E3"/>
    <w:rsid w:val="00954785"/>
    <w:rsid w:val="009547BB"/>
    <w:rsid w:val="00954900"/>
    <w:rsid w:val="009549A4"/>
    <w:rsid w:val="00954F6A"/>
    <w:rsid w:val="0095517F"/>
    <w:rsid w:val="009553C9"/>
    <w:rsid w:val="009553F8"/>
    <w:rsid w:val="009559E9"/>
    <w:rsid w:val="00955BF1"/>
    <w:rsid w:val="00955BFF"/>
    <w:rsid w:val="00955C4D"/>
    <w:rsid w:val="00955CBF"/>
    <w:rsid w:val="00956061"/>
    <w:rsid w:val="009560AF"/>
    <w:rsid w:val="0095618D"/>
    <w:rsid w:val="009563E8"/>
    <w:rsid w:val="009565B9"/>
    <w:rsid w:val="00956640"/>
    <w:rsid w:val="00956922"/>
    <w:rsid w:val="00956992"/>
    <w:rsid w:val="00956C45"/>
    <w:rsid w:val="00956CCA"/>
    <w:rsid w:val="00957084"/>
    <w:rsid w:val="00957387"/>
    <w:rsid w:val="00957491"/>
    <w:rsid w:val="00957504"/>
    <w:rsid w:val="00957876"/>
    <w:rsid w:val="00957903"/>
    <w:rsid w:val="00957A02"/>
    <w:rsid w:val="00957AC4"/>
    <w:rsid w:val="0096020C"/>
    <w:rsid w:val="00960443"/>
    <w:rsid w:val="009605D7"/>
    <w:rsid w:val="00960628"/>
    <w:rsid w:val="009608D0"/>
    <w:rsid w:val="0096093A"/>
    <w:rsid w:val="00960A40"/>
    <w:rsid w:val="00960A48"/>
    <w:rsid w:val="00960E1D"/>
    <w:rsid w:val="00960F70"/>
    <w:rsid w:val="009611D9"/>
    <w:rsid w:val="00961341"/>
    <w:rsid w:val="00961562"/>
    <w:rsid w:val="009616D5"/>
    <w:rsid w:val="009618A4"/>
    <w:rsid w:val="00961A5C"/>
    <w:rsid w:val="00961BF3"/>
    <w:rsid w:val="00961CEE"/>
    <w:rsid w:val="00961F98"/>
    <w:rsid w:val="0096206A"/>
    <w:rsid w:val="009621D0"/>
    <w:rsid w:val="00962206"/>
    <w:rsid w:val="00962496"/>
    <w:rsid w:val="009624CE"/>
    <w:rsid w:val="009626BE"/>
    <w:rsid w:val="00962DE6"/>
    <w:rsid w:val="00962E65"/>
    <w:rsid w:val="00962FCB"/>
    <w:rsid w:val="00963064"/>
    <w:rsid w:val="00963144"/>
    <w:rsid w:val="009633D8"/>
    <w:rsid w:val="00963488"/>
    <w:rsid w:val="0096366E"/>
    <w:rsid w:val="009636B8"/>
    <w:rsid w:val="009637CE"/>
    <w:rsid w:val="009638B3"/>
    <w:rsid w:val="00963BC2"/>
    <w:rsid w:val="00963E3E"/>
    <w:rsid w:val="00963F9A"/>
    <w:rsid w:val="0096431C"/>
    <w:rsid w:val="00964333"/>
    <w:rsid w:val="009647C8"/>
    <w:rsid w:val="0096497F"/>
    <w:rsid w:val="00964A4C"/>
    <w:rsid w:val="00964A69"/>
    <w:rsid w:val="00964D1F"/>
    <w:rsid w:val="00964E0E"/>
    <w:rsid w:val="00965098"/>
    <w:rsid w:val="0096544D"/>
    <w:rsid w:val="0096559A"/>
    <w:rsid w:val="00965861"/>
    <w:rsid w:val="009659A5"/>
    <w:rsid w:val="00965DD4"/>
    <w:rsid w:val="00965E87"/>
    <w:rsid w:val="00965FA3"/>
    <w:rsid w:val="009660B1"/>
    <w:rsid w:val="00966986"/>
    <w:rsid w:val="00966A44"/>
    <w:rsid w:val="00966C07"/>
    <w:rsid w:val="00966D41"/>
    <w:rsid w:val="00966D68"/>
    <w:rsid w:val="00966DD5"/>
    <w:rsid w:val="00966E2C"/>
    <w:rsid w:val="00966F50"/>
    <w:rsid w:val="009670C8"/>
    <w:rsid w:val="0096744F"/>
    <w:rsid w:val="00967521"/>
    <w:rsid w:val="00967638"/>
    <w:rsid w:val="00967681"/>
    <w:rsid w:val="0096798F"/>
    <w:rsid w:val="00967AB6"/>
    <w:rsid w:val="00967AD7"/>
    <w:rsid w:val="00967B72"/>
    <w:rsid w:val="00967F1B"/>
    <w:rsid w:val="00970096"/>
    <w:rsid w:val="0097026D"/>
    <w:rsid w:val="0097035E"/>
    <w:rsid w:val="009706E3"/>
    <w:rsid w:val="009708EA"/>
    <w:rsid w:val="00970AED"/>
    <w:rsid w:val="00971273"/>
    <w:rsid w:val="00971417"/>
    <w:rsid w:val="009715C5"/>
    <w:rsid w:val="009716FC"/>
    <w:rsid w:val="00971751"/>
    <w:rsid w:val="009717C0"/>
    <w:rsid w:val="0097194D"/>
    <w:rsid w:val="00971A1C"/>
    <w:rsid w:val="00971BB3"/>
    <w:rsid w:val="00971C3F"/>
    <w:rsid w:val="00971D64"/>
    <w:rsid w:val="0097210F"/>
    <w:rsid w:val="0097227F"/>
    <w:rsid w:val="00972829"/>
    <w:rsid w:val="00972B7D"/>
    <w:rsid w:val="00972E20"/>
    <w:rsid w:val="00973095"/>
    <w:rsid w:val="009730B7"/>
    <w:rsid w:val="00973221"/>
    <w:rsid w:val="00973364"/>
    <w:rsid w:val="009734AC"/>
    <w:rsid w:val="00973528"/>
    <w:rsid w:val="00973570"/>
    <w:rsid w:val="009736D5"/>
    <w:rsid w:val="00973887"/>
    <w:rsid w:val="009739A7"/>
    <w:rsid w:val="00973D60"/>
    <w:rsid w:val="00973D78"/>
    <w:rsid w:val="00973E2F"/>
    <w:rsid w:val="00973E52"/>
    <w:rsid w:val="009743E9"/>
    <w:rsid w:val="009749C3"/>
    <w:rsid w:val="00974A27"/>
    <w:rsid w:val="00975293"/>
    <w:rsid w:val="009752C5"/>
    <w:rsid w:val="00975336"/>
    <w:rsid w:val="00975977"/>
    <w:rsid w:val="009759D2"/>
    <w:rsid w:val="00975DC0"/>
    <w:rsid w:val="009760B3"/>
    <w:rsid w:val="009764B1"/>
    <w:rsid w:val="00976502"/>
    <w:rsid w:val="0097680E"/>
    <w:rsid w:val="009768B6"/>
    <w:rsid w:val="009768F3"/>
    <w:rsid w:val="00976A3A"/>
    <w:rsid w:val="00976C32"/>
    <w:rsid w:val="00976EAA"/>
    <w:rsid w:val="009772B1"/>
    <w:rsid w:val="0097740C"/>
    <w:rsid w:val="0097741D"/>
    <w:rsid w:val="009775D6"/>
    <w:rsid w:val="009776B2"/>
    <w:rsid w:val="00977826"/>
    <w:rsid w:val="00977A7A"/>
    <w:rsid w:val="00977BE7"/>
    <w:rsid w:val="00977D17"/>
    <w:rsid w:val="00977D88"/>
    <w:rsid w:val="00977E0B"/>
    <w:rsid w:val="009801CF"/>
    <w:rsid w:val="009803F8"/>
    <w:rsid w:val="00980447"/>
    <w:rsid w:val="009805F5"/>
    <w:rsid w:val="00980774"/>
    <w:rsid w:val="009808BA"/>
    <w:rsid w:val="00980A17"/>
    <w:rsid w:val="00980A4C"/>
    <w:rsid w:val="00980A66"/>
    <w:rsid w:val="00980BAE"/>
    <w:rsid w:val="00980BF0"/>
    <w:rsid w:val="00980E01"/>
    <w:rsid w:val="00980FD3"/>
    <w:rsid w:val="009811CC"/>
    <w:rsid w:val="00981268"/>
    <w:rsid w:val="009812FA"/>
    <w:rsid w:val="009813CA"/>
    <w:rsid w:val="009816E1"/>
    <w:rsid w:val="009817BB"/>
    <w:rsid w:val="0098182C"/>
    <w:rsid w:val="0098182E"/>
    <w:rsid w:val="00981AA4"/>
    <w:rsid w:val="009821D2"/>
    <w:rsid w:val="00982211"/>
    <w:rsid w:val="00982300"/>
    <w:rsid w:val="009823D8"/>
    <w:rsid w:val="00982686"/>
    <w:rsid w:val="009827D4"/>
    <w:rsid w:val="009828A5"/>
    <w:rsid w:val="009828C2"/>
    <w:rsid w:val="0098296C"/>
    <w:rsid w:val="00982A7D"/>
    <w:rsid w:val="00982AFE"/>
    <w:rsid w:val="00982DA8"/>
    <w:rsid w:val="00983251"/>
    <w:rsid w:val="009832BC"/>
    <w:rsid w:val="0098344C"/>
    <w:rsid w:val="00983546"/>
    <w:rsid w:val="009836F1"/>
    <w:rsid w:val="0098393E"/>
    <w:rsid w:val="00983957"/>
    <w:rsid w:val="0098396A"/>
    <w:rsid w:val="00983BEF"/>
    <w:rsid w:val="00983D1E"/>
    <w:rsid w:val="00983D6E"/>
    <w:rsid w:val="009846DC"/>
    <w:rsid w:val="00984F65"/>
    <w:rsid w:val="009850AD"/>
    <w:rsid w:val="009856D0"/>
    <w:rsid w:val="009857B2"/>
    <w:rsid w:val="00985C66"/>
    <w:rsid w:val="0098602E"/>
    <w:rsid w:val="00986210"/>
    <w:rsid w:val="00986678"/>
    <w:rsid w:val="00986707"/>
    <w:rsid w:val="0098695E"/>
    <w:rsid w:val="009869B7"/>
    <w:rsid w:val="00986A6B"/>
    <w:rsid w:val="00986BAA"/>
    <w:rsid w:val="00986C29"/>
    <w:rsid w:val="00986D9F"/>
    <w:rsid w:val="009870D3"/>
    <w:rsid w:val="00987354"/>
    <w:rsid w:val="0098744E"/>
    <w:rsid w:val="0098768F"/>
    <w:rsid w:val="00987921"/>
    <w:rsid w:val="00987F51"/>
    <w:rsid w:val="0099014B"/>
    <w:rsid w:val="0099025A"/>
    <w:rsid w:val="0099026D"/>
    <w:rsid w:val="009902F9"/>
    <w:rsid w:val="00990333"/>
    <w:rsid w:val="00990567"/>
    <w:rsid w:val="00990693"/>
    <w:rsid w:val="009907AA"/>
    <w:rsid w:val="00990A8F"/>
    <w:rsid w:val="00990AD1"/>
    <w:rsid w:val="00990C1A"/>
    <w:rsid w:val="00990E6F"/>
    <w:rsid w:val="00990EE4"/>
    <w:rsid w:val="00990EFB"/>
    <w:rsid w:val="0099104E"/>
    <w:rsid w:val="0099104F"/>
    <w:rsid w:val="00991096"/>
    <w:rsid w:val="009911FF"/>
    <w:rsid w:val="009912E0"/>
    <w:rsid w:val="009914BC"/>
    <w:rsid w:val="00991611"/>
    <w:rsid w:val="0099162B"/>
    <w:rsid w:val="0099191B"/>
    <w:rsid w:val="009919E4"/>
    <w:rsid w:val="00991B84"/>
    <w:rsid w:val="00991E0B"/>
    <w:rsid w:val="00991EC4"/>
    <w:rsid w:val="00991EE1"/>
    <w:rsid w:val="00991F1C"/>
    <w:rsid w:val="00992359"/>
    <w:rsid w:val="00992463"/>
    <w:rsid w:val="00992575"/>
    <w:rsid w:val="0099288A"/>
    <w:rsid w:val="009929E9"/>
    <w:rsid w:val="009931A2"/>
    <w:rsid w:val="0099331A"/>
    <w:rsid w:val="00993374"/>
    <w:rsid w:val="0099370D"/>
    <w:rsid w:val="009937CA"/>
    <w:rsid w:val="009937E3"/>
    <w:rsid w:val="00993C5F"/>
    <w:rsid w:val="00993CE8"/>
    <w:rsid w:val="00993D32"/>
    <w:rsid w:val="00993E79"/>
    <w:rsid w:val="00993F15"/>
    <w:rsid w:val="00993FB6"/>
    <w:rsid w:val="00994109"/>
    <w:rsid w:val="00994112"/>
    <w:rsid w:val="00994139"/>
    <w:rsid w:val="0099416A"/>
    <w:rsid w:val="00994400"/>
    <w:rsid w:val="00994631"/>
    <w:rsid w:val="009946A2"/>
    <w:rsid w:val="009946DD"/>
    <w:rsid w:val="00994880"/>
    <w:rsid w:val="00994B2B"/>
    <w:rsid w:val="00995256"/>
    <w:rsid w:val="00995CFD"/>
    <w:rsid w:val="00995DF0"/>
    <w:rsid w:val="00995F0B"/>
    <w:rsid w:val="009960D5"/>
    <w:rsid w:val="009960DF"/>
    <w:rsid w:val="0099659C"/>
    <w:rsid w:val="0099669C"/>
    <w:rsid w:val="00996744"/>
    <w:rsid w:val="00997225"/>
    <w:rsid w:val="0099729F"/>
    <w:rsid w:val="009973DA"/>
    <w:rsid w:val="00997409"/>
    <w:rsid w:val="0099761A"/>
    <w:rsid w:val="00997656"/>
    <w:rsid w:val="0099769F"/>
    <w:rsid w:val="00997C47"/>
    <w:rsid w:val="00997CD7"/>
    <w:rsid w:val="00997DDD"/>
    <w:rsid w:val="00997E39"/>
    <w:rsid w:val="009A019C"/>
    <w:rsid w:val="009A05E7"/>
    <w:rsid w:val="009A0A2B"/>
    <w:rsid w:val="009A0D19"/>
    <w:rsid w:val="009A10B5"/>
    <w:rsid w:val="009A118F"/>
    <w:rsid w:val="009A15ED"/>
    <w:rsid w:val="009A1BBC"/>
    <w:rsid w:val="009A1D79"/>
    <w:rsid w:val="009A1F25"/>
    <w:rsid w:val="009A2084"/>
    <w:rsid w:val="009A216E"/>
    <w:rsid w:val="009A25FC"/>
    <w:rsid w:val="009A2DA6"/>
    <w:rsid w:val="009A3904"/>
    <w:rsid w:val="009A3D1A"/>
    <w:rsid w:val="009A3DA4"/>
    <w:rsid w:val="009A3F91"/>
    <w:rsid w:val="009A3FB2"/>
    <w:rsid w:val="009A41B4"/>
    <w:rsid w:val="009A4373"/>
    <w:rsid w:val="009A47E6"/>
    <w:rsid w:val="009A4A8A"/>
    <w:rsid w:val="009A4AE4"/>
    <w:rsid w:val="009A4B0F"/>
    <w:rsid w:val="009A4C0F"/>
    <w:rsid w:val="009A4DB3"/>
    <w:rsid w:val="009A4F4E"/>
    <w:rsid w:val="009A4F66"/>
    <w:rsid w:val="009A5404"/>
    <w:rsid w:val="009A559F"/>
    <w:rsid w:val="009A5978"/>
    <w:rsid w:val="009A5A1E"/>
    <w:rsid w:val="009A5E91"/>
    <w:rsid w:val="009A5EAD"/>
    <w:rsid w:val="009A6205"/>
    <w:rsid w:val="009A6451"/>
    <w:rsid w:val="009A6526"/>
    <w:rsid w:val="009A658D"/>
    <w:rsid w:val="009A66D3"/>
    <w:rsid w:val="009A6701"/>
    <w:rsid w:val="009A67DB"/>
    <w:rsid w:val="009A686B"/>
    <w:rsid w:val="009A6930"/>
    <w:rsid w:val="009A69B9"/>
    <w:rsid w:val="009A6A1F"/>
    <w:rsid w:val="009A6C14"/>
    <w:rsid w:val="009A6D41"/>
    <w:rsid w:val="009A6D5A"/>
    <w:rsid w:val="009A6F28"/>
    <w:rsid w:val="009A7048"/>
    <w:rsid w:val="009A7240"/>
    <w:rsid w:val="009A73AE"/>
    <w:rsid w:val="009A750D"/>
    <w:rsid w:val="009A772F"/>
    <w:rsid w:val="009A7929"/>
    <w:rsid w:val="009A7A08"/>
    <w:rsid w:val="009A7CED"/>
    <w:rsid w:val="009A7E76"/>
    <w:rsid w:val="009A7F22"/>
    <w:rsid w:val="009B0336"/>
    <w:rsid w:val="009B0554"/>
    <w:rsid w:val="009B06F9"/>
    <w:rsid w:val="009B0AD6"/>
    <w:rsid w:val="009B0B4A"/>
    <w:rsid w:val="009B0B91"/>
    <w:rsid w:val="009B0F8F"/>
    <w:rsid w:val="009B0FA8"/>
    <w:rsid w:val="009B110C"/>
    <w:rsid w:val="009B1693"/>
    <w:rsid w:val="009B19A3"/>
    <w:rsid w:val="009B1BAB"/>
    <w:rsid w:val="009B1CCF"/>
    <w:rsid w:val="009B1D63"/>
    <w:rsid w:val="009B1F6D"/>
    <w:rsid w:val="009B20C3"/>
    <w:rsid w:val="009B20E2"/>
    <w:rsid w:val="009B225D"/>
    <w:rsid w:val="009B2304"/>
    <w:rsid w:val="009B2370"/>
    <w:rsid w:val="009B26EA"/>
    <w:rsid w:val="009B270A"/>
    <w:rsid w:val="009B28FF"/>
    <w:rsid w:val="009B2A68"/>
    <w:rsid w:val="009B2BF3"/>
    <w:rsid w:val="009B2CC0"/>
    <w:rsid w:val="009B2CC6"/>
    <w:rsid w:val="009B2D9F"/>
    <w:rsid w:val="009B310F"/>
    <w:rsid w:val="009B32E5"/>
    <w:rsid w:val="009B375F"/>
    <w:rsid w:val="009B3764"/>
    <w:rsid w:val="009B3802"/>
    <w:rsid w:val="009B39BB"/>
    <w:rsid w:val="009B3E66"/>
    <w:rsid w:val="009B3EB4"/>
    <w:rsid w:val="009B3F65"/>
    <w:rsid w:val="009B403E"/>
    <w:rsid w:val="009B413B"/>
    <w:rsid w:val="009B41C3"/>
    <w:rsid w:val="009B42F4"/>
    <w:rsid w:val="009B454C"/>
    <w:rsid w:val="009B458B"/>
    <w:rsid w:val="009B45BE"/>
    <w:rsid w:val="009B4675"/>
    <w:rsid w:val="009B47E0"/>
    <w:rsid w:val="009B4837"/>
    <w:rsid w:val="009B4916"/>
    <w:rsid w:val="009B49A9"/>
    <w:rsid w:val="009B4AB1"/>
    <w:rsid w:val="009B4B14"/>
    <w:rsid w:val="009B4E10"/>
    <w:rsid w:val="009B4FB3"/>
    <w:rsid w:val="009B50A7"/>
    <w:rsid w:val="009B527B"/>
    <w:rsid w:val="009B52B9"/>
    <w:rsid w:val="009B5329"/>
    <w:rsid w:val="009B5350"/>
    <w:rsid w:val="009B543B"/>
    <w:rsid w:val="009B54E8"/>
    <w:rsid w:val="009B560D"/>
    <w:rsid w:val="009B5956"/>
    <w:rsid w:val="009B5B05"/>
    <w:rsid w:val="009B5D34"/>
    <w:rsid w:val="009B6161"/>
    <w:rsid w:val="009B62B5"/>
    <w:rsid w:val="009B63F1"/>
    <w:rsid w:val="009B66B8"/>
    <w:rsid w:val="009B66EC"/>
    <w:rsid w:val="009B69FD"/>
    <w:rsid w:val="009B6A7E"/>
    <w:rsid w:val="009B6B21"/>
    <w:rsid w:val="009B6C68"/>
    <w:rsid w:val="009B6D94"/>
    <w:rsid w:val="009B6F52"/>
    <w:rsid w:val="009B72A8"/>
    <w:rsid w:val="009B75DF"/>
    <w:rsid w:val="009B774F"/>
    <w:rsid w:val="009B7A36"/>
    <w:rsid w:val="009B7BD2"/>
    <w:rsid w:val="009B7FC1"/>
    <w:rsid w:val="009C00EC"/>
    <w:rsid w:val="009C0374"/>
    <w:rsid w:val="009C0669"/>
    <w:rsid w:val="009C0A02"/>
    <w:rsid w:val="009C1059"/>
    <w:rsid w:val="009C111A"/>
    <w:rsid w:val="009C174C"/>
    <w:rsid w:val="009C1B45"/>
    <w:rsid w:val="009C1CEA"/>
    <w:rsid w:val="009C1F01"/>
    <w:rsid w:val="009C206B"/>
    <w:rsid w:val="009C20C4"/>
    <w:rsid w:val="009C21AD"/>
    <w:rsid w:val="009C238F"/>
    <w:rsid w:val="009C26AD"/>
    <w:rsid w:val="009C2936"/>
    <w:rsid w:val="009C2D10"/>
    <w:rsid w:val="009C2F00"/>
    <w:rsid w:val="009C334D"/>
    <w:rsid w:val="009C358B"/>
    <w:rsid w:val="009C3F22"/>
    <w:rsid w:val="009C43A6"/>
    <w:rsid w:val="009C4486"/>
    <w:rsid w:val="009C45D5"/>
    <w:rsid w:val="009C474B"/>
    <w:rsid w:val="009C4776"/>
    <w:rsid w:val="009C4B8B"/>
    <w:rsid w:val="009C4F7F"/>
    <w:rsid w:val="009C51BF"/>
    <w:rsid w:val="009C520A"/>
    <w:rsid w:val="009C5E14"/>
    <w:rsid w:val="009C5FC2"/>
    <w:rsid w:val="009C6304"/>
    <w:rsid w:val="009C6805"/>
    <w:rsid w:val="009C68F0"/>
    <w:rsid w:val="009C6A0A"/>
    <w:rsid w:val="009C6ADE"/>
    <w:rsid w:val="009C7033"/>
    <w:rsid w:val="009C7274"/>
    <w:rsid w:val="009C7827"/>
    <w:rsid w:val="009C7E7B"/>
    <w:rsid w:val="009C7F24"/>
    <w:rsid w:val="009C7F95"/>
    <w:rsid w:val="009D0018"/>
    <w:rsid w:val="009D00E2"/>
    <w:rsid w:val="009D029F"/>
    <w:rsid w:val="009D037B"/>
    <w:rsid w:val="009D0492"/>
    <w:rsid w:val="009D0669"/>
    <w:rsid w:val="009D06B8"/>
    <w:rsid w:val="009D0763"/>
    <w:rsid w:val="009D0E4D"/>
    <w:rsid w:val="009D1051"/>
    <w:rsid w:val="009D10C6"/>
    <w:rsid w:val="009D1145"/>
    <w:rsid w:val="009D1302"/>
    <w:rsid w:val="009D1312"/>
    <w:rsid w:val="009D1553"/>
    <w:rsid w:val="009D1558"/>
    <w:rsid w:val="009D171E"/>
    <w:rsid w:val="009D1783"/>
    <w:rsid w:val="009D17AA"/>
    <w:rsid w:val="009D1BA2"/>
    <w:rsid w:val="009D1D66"/>
    <w:rsid w:val="009D272A"/>
    <w:rsid w:val="009D285B"/>
    <w:rsid w:val="009D2A06"/>
    <w:rsid w:val="009D2E16"/>
    <w:rsid w:val="009D2EB7"/>
    <w:rsid w:val="009D3129"/>
    <w:rsid w:val="009D31AC"/>
    <w:rsid w:val="009D378C"/>
    <w:rsid w:val="009D3845"/>
    <w:rsid w:val="009D38CC"/>
    <w:rsid w:val="009D38FE"/>
    <w:rsid w:val="009D3B62"/>
    <w:rsid w:val="009D3C6E"/>
    <w:rsid w:val="009D437B"/>
    <w:rsid w:val="009D438B"/>
    <w:rsid w:val="009D473B"/>
    <w:rsid w:val="009D4A0D"/>
    <w:rsid w:val="009D4A63"/>
    <w:rsid w:val="009D532B"/>
    <w:rsid w:val="009D5875"/>
    <w:rsid w:val="009D58C9"/>
    <w:rsid w:val="009D59FB"/>
    <w:rsid w:val="009D5C79"/>
    <w:rsid w:val="009D5D55"/>
    <w:rsid w:val="009D5FBB"/>
    <w:rsid w:val="009D60B4"/>
    <w:rsid w:val="009D61A6"/>
    <w:rsid w:val="009D6772"/>
    <w:rsid w:val="009D69C4"/>
    <w:rsid w:val="009D7080"/>
    <w:rsid w:val="009D70D1"/>
    <w:rsid w:val="009D72E3"/>
    <w:rsid w:val="009D7516"/>
    <w:rsid w:val="009D777C"/>
    <w:rsid w:val="009D7A28"/>
    <w:rsid w:val="009D7B30"/>
    <w:rsid w:val="009D7D8D"/>
    <w:rsid w:val="009D7FF6"/>
    <w:rsid w:val="009E0392"/>
    <w:rsid w:val="009E04E1"/>
    <w:rsid w:val="009E05CF"/>
    <w:rsid w:val="009E07E4"/>
    <w:rsid w:val="009E09A7"/>
    <w:rsid w:val="009E0D10"/>
    <w:rsid w:val="009E103B"/>
    <w:rsid w:val="009E11FF"/>
    <w:rsid w:val="009E181C"/>
    <w:rsid w:val="009E1EC4"/>
    <w:rsid w:val="009E1F7A"/>
    <w:rsid w:val="009E20C3"/>
    <w:rsid w:val="009E227D"/>
    <w:rsid w:val="009E245D"/>
    <w:rsid w:val="009E2565"/>
    <w:rsid w:val="009E25DB"/>
    <w:rsid w:val="009E263F"/>
    <w:rsid w:val="009E26E3"/>
    <w:rsid w:val="009E279B"/>
    <w:rsid w:val="009E29D4"/>
    <w:rsid w:val="009E2B84"/>
    <w:rsid w:val="009E2BB2"/>
    <w:rsid w:val="009E2CB1"/>
    <w:rsid w:val="009E3102"/>
    <w:rsid w:val="009E328E"/>
    <w:rsid w:val="009E32E4"/>
    <w:rsid w:val="009E339B"/>
    <w:rsid w:val="009E380F"/>
    <w:rsid w:val="009E4480"/>
    <w:rsid w:val="009E45DA"/>
    <w:rsid w:val="009E4646"/>
    <w:rsid w:val="009E4863"/>
    <w:rsid w:val="009E4A6D"/>
    <w:rsid w:val="009E4B1D"/>
    <w:rsid w:val="009E4BFD"/>
    <w:rsid w:val="009E4F7E"/>
    <w:rsid w:val="009E54EE"/>
    <w:rsid w:val="009E5692"/>
    <w:rsid w:val="009E56EB"/>
    <w:rsid w:val="009E5732"/>
    <w:rsid w:val="009E59FA"/>
    <w:rsid w:val="009E5CB2"/>
    <w:rsid w:val="009E5D3C"/>
    <w:rsid w:val="009E5D77"/>
    <w:rsid w:val="009E668E"/>
    <w:rsid w:val="009E67EA"/>
    <w:rsid w:val="009E6D30"/>
    <w:rsid w:val="009E6EE0"/>
    <w:rsid w:val="009E709D"/>
    <w:rsid w:val="009E711D"/>
    <w:rsid w:val="009E7225"/>
    <w:rsid w:val="009E726E"/>
    <w:rsid w:val="009E7495"/>
    <w:rsid w:val="009E7844"/>
    <w:rsid w:val="009E7BA5"/>
    <w:rsid w:val="009E7C01"/>
    <w:rsid w:val="009E7E34"/>
    <w:rsid w:val="009E7F6F"/>
    <w:rsid w:val="009E7FF8"/>
    <w:rsid w:val="009F000A"/>
    <w:rsid w:val="009F00A8"/>
    <w:rsid w:val="009F036C"/>
    <w:rsid w:val="009F0426"/>
    <w:rsid w:val="009F059C"/>
    <w:rsid w:val="009F0A0D"/>
    <w:rsid w:val="009F0AD3"/>
    <w:rsid w:val="009F0C2A"/>
    <w:rsid w:val="009F0FBE"/>
    <w:rsid w:val="009F1254"/>
    <w:rsid w:val="009F133A"/>
    <w:rsid w:val="009F13F7"/>
    <w:rsid w:val="009F18EF"/>
    <w:rsid w:val="009F1F8B"/>
    <w:rsid w:val="009F2225"/>
    <w:rsid w:val="009F2347"/>
    <w:rsid w:val="009F2552"/>
    <w:rsid w:val="009F263B"/>
    <w:rsid w:val="009F2D19"/>
    <w:rsid w:val="009F339F"/>
    <w:rsid w:val="009F3409"/>
    <w:rsid w:val="009F3435"/>
    <w:rsid w:val="009F3464"/>
    <w:rsid w:val="009F34B9"/>
    <w:rsid w:val="009F370D"/>
    <w:rsid w:val="009F38C1"/>
    <w:rsid w:val="009F39BD"/>
    <w:rsid w:val="009F3CE1"/>
    <w:rsid w:val="009F3F18"/>
    <w:rsid w:val="009F464C"/>
    <w:rsid w:val="009F4966"/>
    <w:rsid w:val="009F4B01"/>
    <w:rsid w:val="009F4E3A"/>
    <w:rsid w:val="009F50F4"/>
    <w:rsid w:val="009F5233"/>
    <w:rsid w:val="009F57B5"/>
    <w:rsid w:val="009F599C"/>
    <w:rsid w:val="009F5CC0"/>
    <w:rsid w:val="009F5D39"/>
    <w:rsid w:val="009F5F03"/>
    <w:rsid w:val="009F5FDF"/>
    <w:rsid w:val="009F6269"/>
    <w:rsid w:val="009F6283"/>
    <w:rsid w:val="009F62C4"/>
    <w:rsid w:val="009F62E2"/>
    <w:rsid w:val="009F6513"/>
    <w:rsid w:val="009F6A84"/>
    <w:rsid w:val="009F6B11"/>
    <w:rsid w:val="009F6B60"/>
    <w:rsid w:val="009F6B86"/>
    <w:rsid w:val="009F6B87"/>
    <w:rsid w:val="009F70DE"/>
    <w:rsid w:val="009F7131"/>
    <w:rsid w:val="009F71CA"/>
    <w:rsid w:val="009F722E"/>
    <w:rsid w:val="009F75E4"/>
    <w:rsid w:val="009F7735"/>
    <w:rsid w:val="009F7A69"/>
    <w:rsid w:val="009F7AF7"/>
    <w:rsid w:val="00A000B3"/>
    <w:rsid w:val="00A001F4"/>
    <w:rsid w:val="00A00219"/>
    <w:rsid w:val="00A002C9"/>
    <w:rsid w:val="00A00374"/>
    <w:rsid w:val="00A005E4"/>
    <w:rsid w:val="00A00660"/>
    <w:rsid w:val="00A006F4"/>
    <w:rsid w:val="00A0095C"/>
    <w:rsid w:val="00A00ACD"/>
    <w:rsid w:val="00A00D84"/>
    <w:rsid w:val="00A0102F"/>
    <w:rsid w:val="00A014BE"/>
    <w:rsid w:val="00A01553"/>
    <w:rsid w:val="00A018EE"/>
    <w:rsid w:val="00A01A84"/>
    <w:rsid w:val="00A01A95"/>
    <w:rsid w:val="00A01BEB"/>
    <w:rsid w:val="00A01E35"/>
    <w:rsid w:val="00A021E8"/>
    <w:rsid w:val="00A02624"/>
    <w:rsid w:val="00A02856"/>
    <w:rsid w:val="00A02988"/>
    <w:rsid w:val="00A02B3A"/>
    <w:rsid w:val="00A02B6B"/>
    <w:rsid w:val="00A02B8A"/>
    <w:rsid w:val="00A02E11"/>
    <w:rsid w:val="00A02E8F"/>
    <w:rsid w:val="00A02F1D"/>
    <w:rsid w:val="00A0304E"/>
    <w:rsid w:val="00A03166"/>
    <w:rsid w:val="00A0321E"/>
    <w:rsid w:val="00A03427"/>
    <w:rsid w:val="00A0385C"/>
    <w:rsid w:val="00A03918"/>
    <w:rsid w:val="00A039E5"/>
    <w:rsid w:val="00A039FA"/>
    <w:rsid w:val="00A03BD7"/>
    <w:rsid w:val="00A03C55"/>
    <w:rsid w:val="00A03F73"/>
    <w:rsid w:val="00A04567"/>
    <w:rsid w:val="00A046F8"/>
    <w:rsid w:val="00A0534B"/>
    <w:rsid w:val="00A053C5"/>
    <w:rsid w:val="00A058B1"/>
    <w:rsid w:val="00A05AF3"/>
    <w:rsid w:val="00A060B4"/>
    <w:rsid w:val="00A062A4"/>
    <w:rsid w:val="00A0652C"/>
    <w:rsid w:val="00A06706"/>
    <w:rsid w:val="00A069EF"/>
    <w:rsid w:val="00A070D8"/>
    <w:rsid w:val="00A07118"/>
    <w:rsid w:val="00A072E1"/>
    <w:rsid w:val="00A07436"/>
    <w:rsid w:val="00A074B5"/>
    <w:rsid w:val="00A07734"/>
    <w:rsid w:val="00A07928"/>
    <w:rsid w:val="00A07A1D"/>
    <w:rsid w:val="00A07BF2"/>
    <w:rsid w:val="00A07C3B"/>
    <w:rsid w:val="00A106D4"/>
    <w:rsid w:val="00A10A61"/>
    <w:rsid w:val="00A10AF0"/>
    <w:rsid w:val="00A10ED5"/>
    <w:rsid w:val="00A1105B"/>
    <w:rsid w:val="00A11120"/>
    <w:rsid w:val="00A113FE"/>
    <w:rsid w:val="00A114D2"/>
    <w:rsid w:val="00A114F2"/>
    <w:rsid w:val="00A1167A"/>
    <w:rsid w:val="00A11730"/>
    <w:rsid w:val="00A11862"/>
    <w:rsid w:val="00A11A32"/>
    <w:rsid w:val="00A11D53"/>
    <w:rsid w:val="00A11E2E"/>
    <w:rsid w:val="00A11E46"/>
    <w:rsid w:val="00A11EAC"/>
    <w:rsid w:val="00A120E6"/>
    <w:rsid w:val="00A121C5"/>
    <w:rsid w:val="00A12288"/>
    <w:rsid w:val="00A1228E"/>
    <w:rsid w:val="00A1245E"/>
    <w:rsid w:val="00A124F4"/>
    <w:rsid w:val="00A12663"/>
    <w:rsid w:val="00A12871"/>
    <w:rsid w:val="00A12881"/>
    <w:rsid w:val="00A12AF2"/>
    <w:rsid w:val="00A12DF8"/>
    <w:rsid w:val="00A12E68"/>
    <w:rsid w:val="00A12E86"/>
    <w:rsid w:val="00A13466"/>
    <w:rsid w:val="00A13484"/>
    <w:rsid w:val="00A13522"/>
    <w:rsid w:val="00A1386B"/>
    <w:rsid w:val="00A13A43"/>
    <w:rsid w:val="00A13B21"/>
    <w:rsid w:val="00A13BD5"/>
    <w:rsid w:val="00A13D77"/>
    <w:rsid w:val="00A13E99"/>
    <w:rsid w:val="00A14006"/>
    <w:rsid w:val="00A14037"/>
    <w:rsid w:val="00A142BE"/>
    <w:rsid w:val="00A142F2"/>
    <w:rsid w:val="00A1442A"/>
    <w:rsid w:val="00A14669"/>
    <w:rsid w:val="00A1468B"/>
    <w:rsid w:val="00A14A0F"/>
    <w:rsid w:val="00A14B62"/>
    <w:rsid w:val="00A14C18"/>
    <w:rsid w:val="00A14E36"/>
    <w:rsid w:val="00A14E9C"/>
    <w:rsid w:val="00A15459"/>
    <w:rsid w:val="00A154DE"/>
    <w:rsid w:val="00A1568F"/>
    <w:rsid w:val="00A158EF"/>
    <w:rsid w:val="00A160EC"/>
    <w:rsid w:val="00A162C3"/>
    <w:rsid w:val="00A1650B"/>
    <w:rsid w:val="00A16669"/>
    <w:rsid w:val="00A166DD"/>
    <w:rsid w:val="00A16748"/>
    <w:rsid w:val="00A1685F"/>
    <w:rsid w:val="00A16A11"/>
    <w:rsid w:val="00A16AAC"/>
    <w:rsid w:val="00A16C40"/>
    <w:rsid w:val="00A1705E"/>
    <w:rsid w:val="00A17266"/>
    <w:rsid w:val="00A172ED"/>
    <w:rsid w:val="00A1753D"/>
    <w:rsid w:val="00A1760F"/>
    <w:rsid w:val="00A17644"/>
    <w:rsid w:val="00A17748"/>
    <w:rsid w:val="00A177A0"/>
    <w:rsid w:val="00A17960"/>
    <w:rsid w:val="00A17A05"/>
    <w:rsid w:val="00A17ABE"/>
    <w:rsid w:val="00A17E11"/>
    <w:rsid w:val="00A20046"/>
    <w:rsid w:val="00A204A8"/>
    <w:rsid w:val="00A2050E"/>
    <w:rsid w:val="00A2060A"/>
    <w:rsid w:val="00A206B8"/>
    <w:rsid w:val="00A20D6F"/>
    <w:rsid w:val="00A20E4C"/>
    <w:rsid w:val="00A20FD8"/>
    <w:rsid w:val="00A21169"/>
    <w:rsid w:val="00A21194"/>
    <w:rsid w:val="00A2133A"/>
    <w:rsid w:val="00A2137B"/>
    <w:rsid w:val="00A21511"/>
    <w:rsid w:val="00A21539"/>
    <w:rsid w:val="00A21589"/>
    <w:rsid w:val="00A21651"/>
    <w:rsid w:val="00A21662"/>
    <w:rsid w:val="00A2188F"/>
    <w:rsid w:val="00A218F6"/>
    <w:rsid w:val="00A22088"/>
    <w:rsid w:val="00A222AD"/>
    <w:rsid w:val="00A2237A"/>
    <w:rsid w:val="00A223DF"/>
    <w:rsid w:val="00A22AF2"/>
    <w:rsid w:val="00A23305"/>
    <w:rsid w:val="00A237CF"/>
    <w:rsid w:val="00A238EB"/>
    <w:rsid w:val="00A23D2F"/>
    <w:rsid w:val="00A23E7F"/>
    <w:rsid w:val="00A24122"/>
    <w:rsid w:val="00A243B0"/>
    <w:rsid w:val="00A2475D"/>
    <w:rsid w:val="00A24EA1"/>
    <w:rsid w:val="00A24FB0"/>
    <w:rsid w:val="00A25A00"/>
    <w:rsid w:val="00A25C9D"/>
    <w:rsid w:val="00A25D99"/>
    <w:rsid w:val="00A26261"/>
    <w:rsid w:val="00A26392"/>
    <w:rsid w:val="00A2649D"/>
    <w:rsid w:val="00A26A54"/>
    <w:rsid w:val="00A26C7F"/>
    <w:rsid w:val="00A26EA6"/>
    <w:rsid w:val="00A26EB8"/>
    <w:rsid w:val="00A273F8"/>
    <w:rsid w:val="00A2743C"/>
    <w:rsid w:val="00A27611"/>
    <w:rsid w:val="00A27647"/>
    <w:rsid w:val="00A2776C"/>
    <w:rsid w:val="00A277EE"/>
    <w:rsid w:val="00A27801"/>
    <w:rsid w:val="00A2786F"/>
    <w:rsid w:val="00A279C2"/>
    <w:rsid w:val="00A27A6A"/>
    <w:rsid w:val="00A27D75"/>
    <w:rsid w:val="00A30195"/>
    <w:rsid w:val="00A30288"/>
    <w:rsid w:val="00A306BF"/>
    <w:rsid w:val="00A30709"/>
    <w:rsid w:val="00A30924"/>
    <w:rsid w:val="00A30BA4"/>
    <w:rsid w:val="00A30CB8"/>
    <w:rsid w:val="00A30D19"/>
    <w:rsid w:val="00A30D39"/>
    <w:rsid w:val="00A30DAE"/>
    <w:rsid w:val="00A3125E"/>
    <w:rsid w:val="00A31323"/>
    <w:rsid w:val="00A31390"/>
    <w:rsid w:val="00A31476"/>
    <w:rsid w:val="00A314D1"/>
    <w:rsid w:val="00A31505"/>
    <w:rsid w:val="00A31583"/>
    <w:rsid w:val="00A31630"/>
    <w:rsid w:val="00A31762"/>
    <w:rsid w:val="00A318CC"/>
    <w:rsid w:val="00A31AF3"/>
    <w:rsid w:val="00A31C60"/>
    <w:rsid w:val="00A31FFE"/>
    <w:rsid w:val="00A32135"/>
    <w:rsid w:val="00A3216B"/>
    <w:rsid w:val="00A321E5"/>
    <w:rsid w:val="00A323D5"/>
    <w:rsid w:val="00A327AA"/>
    <w:rsid w:val="00A32852"/>
    <w:rsid w:val="00A328DE"/>
    <w:rsid w:val="00A32A1C"/>
    <w:rsid w:val="00A32A42"/>
    <w:rsid w:val="00A32BD3"/>
    <w:rsid w:val="00A32DA4"/>
    <w:rsid w:val="00A32E47"/>
    <w:rsid w:val="00A32F01"/>
    <w:rsid w:val="00A32F80"/>
    <w:rsid w:val="00A33577"/>
    <w:rsid w:val="00A33704"/>
    <w:rsid w:val="00A3374E"/>
    <w:rsid w:val="00A3392B"/>
    <w:rsid w:val="00A33AF1"/>
    <w:rsid w:val="00A33C7F"/>
    <w:rsid w:val="00A33E35"/>
    <w:rsid w:val="00A33EFF"/>
    <w:rsid w:val="00A3412E"/>
    <w:rsid w:val="00A341C3"/>
    <w:rsid w:val="00A344B4"/>
    <w:rsid w:val="00A34B54"/>
    <w:rsid w:val="00A34DA5"/>
    <w:rsid w:val="00A34DEA"/>
    <w:rsid w:val="00A3505E"/>
    <w:rsid w:val="00A353E6"/>
    <w:rsid w:val="00A35416"/>
    <w:rsid w:val="00A357D7"/>
    <w:rsid w:val="00A35A4C"/>
    <w:rsid w:val="00A35ACC"/>
    <w:rsid w:val="00A35CD3"/>
    <w:rsid w:val="00A35DFD"/>
    <w:rsid w:val="00A35E9C"/>
    <w:rsid w:val="00A3604A"/>
    <w:rsid w:val="00A36203"/>
    <w:rsid w:val="00A3620E"/>
    <w:rsid w:val="00A3635F"/>
    <w:rsid w:val="00A36420"/>
    <w:rsid w:val="00A3666B"/>
    <w:rsid w:val="00A36905"/>
    <w:rsid w:val="00A36966"/>
    <w:rsid w:val="00A36AEC"/>
    <w:rsid w:val="00A37026"/>
    <w:rsid w:val="00A3704B"/>
    <w:rsid w:val="00A375BB"/>
    <w:rsid w:val="00A3793D"/>
    <w:rsid w:val="00A37B16"/>
    <w:rsid w:val="00A37C8D"/>
    <w:rsid w:val="00A37D04"/>
    <w:rsid w:val="00A37F45"/>
    <w:rsid w:val="00A40244"/>
    <w:rsid w:val="00A402C7"/>
    <w:rsid w:val="00A4068B"/>
    <w:rsid w:val="00A40846"/>
    <w:rsid w:val="00A409CA"/>
    <w:rsid w:val="00A41102"/>
    <w:rsid w:val="00A4122B"/>
    <w:rsid w:val="00A41424"/>
    <w:rsid w:val="00A41682"/>
    <w:rsid w:val="00A416C0"/>
    <w:rsid w:val="00A41804"/>
    <w:rsid w:val="00A41A96"/>
    <w:rsid w:val="00A41F6D"/>
    <w:rsid w:val="00A422DD"/>
    <w:rsid w:val="00A42389"/>
    <w:rsid w:val="00A425C5"/>
    <w:rsid w:val="00A42608"/>
    <w:rsid w:val="00A426B2"/>
    <w:rsid w:val="00A42730"/>
    <w:rsid w:val="00A42791"/>
    <w:rsid w:val="00A42E6E"/>
    <w:rsid w:val="00A43449"/>
    <w:rsid w:val="00A438E9"/>
    <w:rsid w:val="00A439B0"/>
    <w:rsid w:val="00A43B0E"/>
    <w:rsid w:val="00A43B84"/>
    <w:rsid w:val="00A43C0F"/>
    <w:rsid w:val="00A43CE1"/>
    <w:rsid w:val="00A43E4D"/>
    <w:rsid w:val="00A440D6"/>
    <w:rsid w:val="00A440FF"/>
    <w:rsid w:val="00A441AC"/>
    <w:rsid w:val="00A44369"/>
    <w:rsid w:val="00A44479"/>
    <w:rsid w:val="00A44D28"/>
    <w:rsid w:val="00A44DAF"/>
    <w:rsid w:val="00A44E35"/>
    <w:rsid w:val="00A4558F"/>
    <w:rsid w:val="00A4561A"/>
    <w:rsid w:val="00A45676"/>
    <w:rsid w:val="00A457B1"/>
    <w:rsid w:val="00A459F8"/>
    <w:rsid w:val="00A45A63"/>
    <w:rsid w:val="00A45BE6"/>
    <w:rsid w:val="00A45E51"/>
    <w:rsid w:val="00A45F0D"/>
    <w:rsid w:val="00A4606A"/>
    <w:rsid w:val="00A46086"/>
    <w:rsid w:val="00A46324"/>
    <w:rsid w:val="00A46328"/>
    <w:rsid w:val="00A46427"/>
    <w:rsid w:val="00A465DE"/>
    <w:rsid w:val="00A4665B"/>
    <w:rsid w:val="00A46692"/>
    <w:rsid w:val="00A469D6"/>
    <w:rsid w:val="00A46ACE"/>
    <w:rsid w:val="00A46B7A"/>
    <w:rsid w:val="00A46CE4"/>
    <w:rsid w:val="00A46D0E"/>
    <w:rsid w:val="00A46ED9"/>
    <w:rsid w:val="00A46FBE"/>
    <w:rsid w:val="00A47019"/>
    <w:rsid w:val="00A470FB"/>
    <w:rsid w:val="00A47108"/>
    <w:rsid w:val="00A47346"/>
    <w:rsid w:val="00A478C6"/>
    <w:rsid w:val="00A47CA5"/>
    <w:rsid w:val="00A47E4A"/>
    <w:rsid w:val="00A47EC0"/>
    <w:rsid w:val="00A47F3E"/>
    <w:rsid w:val="00A47F5C"/>
    <w:rsid w:val="00A500E1"/>
    <w:rsid w:val="00A502AA"/>
    <w:rsid w:val="00A50428"/>
    <w:rsid w:val="00A5049F"/>
    <w:rsid w:val="00A508FA"/>
    <w:rsid w:val="00A50B03"/>
    <w:rsid w:val="00A50B5B"/>
    <w:rsid w:val="00A50BFB"/>
    <w:rsid w:val="00A50EFC"/>
    <w:rsid w:val="00A50FDD"/>
    <w:rsid w:val="00A5107E"/>
    <w:rsid w:val="00A5121C"/>
    <w:rsid w:val="00A513E8"/>
    <w:rsid w:val="00A51690"/>
    <w:rsid w:val="00A5173F"/>
    <w:rsid w:val="00A51A62"/>
    <w:rsid w:val="00A51ABC"/>
    <w:rsid w:val="00A51D2D"/>
    <w:rsid w:val="00A521E9"/>
    <w:rsid w:val="00A52288"/>
    <w:rsid w:val="00A522BD"/>
    <w:rsid w:val="00A5242D"/>
    <w:rsid w:val="00A52754"/>
    <w:rsid w:val="00A52A55"/>
    <w:rsid w:val="00A52C22"/>
    <w:rsid w:val="00A52E79"/>
    <w:rsid w:val="00A52F20"/>
    <w:rsid w:val="00A52F88"/>
    <w:rsid w:val="00A53283"/>
    <w:rsid w:val="00A5396B"/>
    <w:rsid w:val="00A53C40"/>
    <w:rsid w:val="00A53C6F"/>
    <w:rsid w:val="00A53CC4"/>
    <w:rsid w:val="00A53E5D"/>
    <w:rsid w:val="00A54084"/>
    <w:rsid w:val="00A5412A"/>
    <w:rsid w:val="00A545A3"/>
    <w:rsid w:val="00A54681"/>
    <w:rsid w:val="00A5473F"/>
    <w:rsid w:val="00A54A3D"/>
    <w:rsid w:val="00A54BF0"/>
    <w:rsid w:val="00A54D22"/>
    <w:rsid w:val="00A54E2B"/>
    <w:rsid w:val="00A54E9C"/>
    <w:rsid w:val="00A55223"/>
    <w:rsid w:val="00A55258"/>
    <w:rsid w:val="00A5547E"/>
    <w:rsid w:val="00A55537"/>
    <w:rsid w:val="00A555C0"/>
    <w:rsid w:val="00A5569F"/>
    <w:rsid w:val="00A556E8"/>
    <w:rsid w:val="00A55AED"/>
    <w:rsid w:val="00A55CA3"/>
    <w:rsid w:val="00A55DDC"/>
    <w:rsid w:val="00A55FBB"/>
    <w:rsid w:val="00A5607E"/>
    <w:rsid w:val="00A56169"/>
    <w:rsid w:val="00A562B6"/>
    <w:rsid w:val="00A56340"/>
    <w:rsid w:val="00A563A2"/>
    <w:rsid w:val="00A56465"/>
    <w:rsid w:val="00A5657E"/>
    <w:rsid w:val="00A5667E"/>
    <w:rsid w:val="00A566DD"/>
    <w:rsid w:val="00A5731D"/>
    <w:rsid w:val="00A57357"/>
    <w:rsid w:val="00A57C3D"/>
    <w:rsid w:val="00A57D76"/>
    <w:rsid w:val="00A57F61"/>
    <w:rsid w:val="00A60295"/>
    <w:rsid w:val="00A6040B"/>
    <w:rsid w:val="00A60481"/>
    <w:rsid w:val="00A6064A"/>
    <w:rsid w:val="00A60674"/>
    <w:rsid w:val="00A60922"/>
    <w:rsid w:val="00A60AD0"/>
    <w:rsid w:val="00A60C53"/>
    <w:rsid w:val="00A610E6"/>
    <w:rsid w:val="00A61541"/>
    <w:rsid w:val="00A616D3"/>
    <w:rsid w:val="00A61811"/>
    <w:rsid w:val="00A61850"/>
    <w:rsid w:val="00A61860"/>
    <w:rsid w:val="00A61C43"/>
    <w:rsid w:val="00A61E0A"/>
    <w:rsid w:val="00A62004"/>
    <w:rsid w:val="00A62030"/>
    <w:rsid w:val="00A6205E"/>
    <w:rsid w:val="00A621D2"/>
    <w:rsid w:val="00A62313"/>
    <w:rsid w:val="00A6233C"/>
    <w:rsid w:val="00A62495"/>
    <w:rsid w:val="00A62E97"/>
    <w:rsid w:val="00A62F48"/>
    <w:rsid w:val="00A63169"/>
    <w:rsid w:val="00A632FB"/>
    <w:rsid w:val="00A63483"/>
    <w:rsid w:val="00A638C3"/>
    <w:rsid w:val="00A63943"/>
    <w:rsid w:val="00A639F3"/>
    <w:rsid w:val="00A63CC5"/>
    <w:rsid w:val="00A63CC8"/>
    <w:rsid w:val="00A63D10"/>
    <w:rsid w:val="00A63DB9"/>
    <w:rsid w:val="00A63DBC"/>
    <w:rsid w:val="00A63E60"/>
    <w:rsid w:val="00A64008"/>
    <w:rsid w:val="00A640AC"/>
    <w:rsid w:val="00A641D1"/>
    <w:rsid w:val="00A648F2"/>
    <w:rsid w:val="00A64D9F"/>
    <w:rsid w:val="00A64FFA"/>
    <w:rsid w:val="00A651F3"/>
    <w:rsid w:val="00A6528C"/>
    <w:rsid w:val="00A65B03"/>
    <w:rsid w:val="00A65D13"/>
    <w:rsid w:val="00A65E3B"/>
    <w:rsid w:val="00A65F3A"/>
    <w:rsid w:val="00A65F70"/>
    <w:rsid w:val="00A6609C"/>
    <w:rsid w:val="00A660DC"/>
    <w:rsid w:val="00A66235"/>
    <w:rsid w:val="00A6636B"/>
    <w:rsid w:val="00A664C3"/>
    <w:rsid w:val="00A66667"/>
    <w:rsid w:val="00A666FC"/>
    <w:rsid w:val="00A666FE"/>
    <w:rsid w:val="00A6687F"/>
    <w:rsid w:val="00A66942"/>
    <w:rsid w:val="00A669D3"/>
    <w:rsid w:val="00A66CD0"/>
    <w:rsid w:val="00A66E9F"/>
    <w:rsid w:val="00A66EE9"/>
    <w:rsid w:val="00A67016"/>
    <w:rsid w:val="00A6760D"/>
    <w:rsid w:val="00A676FA"/>
    <w:rsid w:val="00A67AD5"/>
    <w:rsid w:val="00A67D48"/>
    <w:rsid w:val="00A67D92"/>
    <w:rsid w:val="00A70129"/>
    <w:rsid w:val="00A701A0"/>
    <w:rsid w:val="00A701AA"/>
    <w:rsid w:val="00A70395"/>
    <w:rsid w:val="00A70516"/>
    <w:rsid w:val="00A709E9"/>
    <w:rsid w:val="00A70B71"/>
    <w:rsid w:val="00A70EB4"/>
    <w:rsid w:val="00A70FB6"/>
    <w:rsid w:val="00A71019"/>
    <w:rsid w:val="00A7141D"/>
    <w:rsid w:val="00A71510"/>
    <w:rsid w:val="00A716B7"/>
    <w:rsid w:val="00A7195F"/>
    <w:rsid w:val="00A71AA0"/>
    <w:rsid w:val="00A71B4C"/>
    <w:rsid w:val="00A71E99"/>
    <w:rsid w:val="00A71EC6"/>
    <w:rsid w:val="00A71EDA"/>
    <w:rsid w:val="00A71F46"/>
    <w:rsid w:val="00A721D8"/>
    <w:rsid w:val="00A723B5"/>
    <w:rsid w:val="00A72556"/>
    <w:rsid w:val="00A72695"/>
    <w:rsid w:val="00A726D7"/>
    <w:rsid w:val="00A727A1"/>
    <w:rsid w:val="00A7289F"/>
    <w:rsid w:val="00A728E0"/>
    <w:rsid w:val="00A72ABF"/>
    <w:rsid w:val="00A72CE4"/>
    <w:rsid w:val="00A72DA4"/>
    <w:rsid w:val="00A72DD4"/>
    <w:rsid w:val="00A72E2A"/>
    <w:rsid w:val="00A72F51"/>
    <w:rsid w:val="00A73050"/>
    <w:rsid w:val="00A73315"/>
    <w:rsid w:val="00A733FB"/>
    <w:rsid w:val="00A73479"/>
    <w:rsid w:val="00A7348A"/>
    <w:rsid w:val="00A73694"/>
    <w:rsid w:val="00A737D8"/>
    <w:rsid w:val="00A73815"/>
    <w:rsid w:val="00A73A23"/>
    <w:rsid w:val="00A73B4D"/>
    <w:rsid w:val="00A73BBB"/>
    <w:rsid w:val="00A73BBF"/>
    <w:rsid w:val="00A73E06"/>
    <w:rsid w:val="00A73FBF"/>
    <w:rsid w:val="00A7432A"/>
    <w:rsid w:val="00A74444"/>
    <w:rsid w:val="00A74534"/>
    <w:rsid w:val="00A74792"/>
    <w:rsid w:val="00A748FD"/>
    <w:rsid w:val="00A749E1"/>
    <w:rsid w:val="00A74D18"/>
    <w:rsid w:val="00A74DE3"/>
    <w:rsid w:val="00A74E3F"/>
    <w:rsid w:val="00A74FC3"/>
    <w:rsid w:val="00A7518E"/>
    <w:rsid w:val="00A75441"/>
    <w:rsid w:val="00A75473"/>
    <w:rsid w:val="00A755EE"/>
    <w:rsid w:val="00A75803"/>
    <w:rsid w:val="00A75A31"/>
    <w:rsid w:val="00A75C39"/>
    <w:rsid w:val="00A75D27"/>
    <w:rsid w:val="00A75FE9"/>
    <w:rsid w:val="00A7607A"/>
    <w:rsid w:val="00A760BF"/>
    <w:rsid w:val="00A76230"/>
    <w:rsid w:val="00A764C1"/>
    <w:rsid w:val="00A765E3"/>
    <w:rsid w:val="00A76AC8"/>
    <w:rsid w:val="00A76E45"/>
    <w:rsid w:val="00A7709E"/>
    <w:rsid w:val="00A77236"/>
    <w:rsid w:val="00A773F8"/>
    <w:rsid w:val="00A7741F"/>
    <w:rsid w:val="00A776C1"/>
    <w:rsid w:val="00A77818"/>
    <w:rsid w:val="00A77901"/>
    <w:rsid w:val="00A77A3A"/>
    <w:rsid w:val="00A77A51"/>
    <w:rsid w:val="00A77A7C"/>
    <w:rsid w:val="00A77B6E"/>
    <w:rsid w:val="00A77E9E"/>
    <w:rsid w:val="00A77FAB"/>
    <w:rsid w:val="00A80075"/>
    <w:rsid w:val="00A803E0"/>
    <w:rsid w:val="00A80533"/>
    <w:rsid w:val="00A806E8"/>
    <w:rsid w:val="00A80915"/>
    <w:rsid w:val="00A80B35"/>
    <w:rsid w:val="00A80C09"/>
    <w:rsid w:val="00A80CDF"/>
    <w:rsid w:val="00A80DA1"/>
    <w:rsid w:val="00A810D4"/>
    <w:rsid w:val="00A81595"/>
    <w:rsid w:val="00A81720"/>
    <w:rsid w:val="00A817EC"/>
    <w:rsid w:val="00A817F0"/>
    <w:rsid w:val="00A81975"/>
    <w:rsid w:val="00A81A32"/>
    <w:rsid w:val="00A81E2F"/>
    <w:rsid w:val="00A8200E"/>
    <w:rsid w:val="00A82015"/>
    <w:rsid w:val="00A820D9"/>
    <w:rsid w:val="00A82442"/>
    <w:rsid w:val="00A82462"/>
    <w:rsid w:val="00A825DD"/>
    <w:rsid w:val="00A827AF"/>
    <w:rsid w:val="00A82849"/>
    <w:rsid w:val="00A82AB9"/>
    <w:rsid w:val="00A82BBC"/>
    <w:rsid w:val="00A82C8B"/>
    <w:rsid w:val="00A83092"/>
    <w:rsid w:val="00A83094"/>
    <w:rsid w:val="00A83120"/>
    <w:rsid w:val="00A831E2"/>
    <w:rsid w:val="00A836B2"/>
    <w:rsid w:val="00A83806"/>
    <w:rsid w:val="00A83950"/>
    <w:rsid w:val="00A8397C"/>
    <w:rsid w:val="00A83A25"/>
    <w:rsid w:val="00A83C84"/>
    <w:rsid w:val="00A8407A"/>
    <w:rsid w:val="00A840AB"/>
    <w:rsid w:val="00A841BD"/>
    <w:rsid w:val="00A8440B"/>
    <w:rsid w:val="00A8445D"/>
    <w:rsid w:val="00A84499"/>
    <w:rsid w:val="00A8450E"/>
    <w:rsid w:val="00A846F0"/>
    <w:rsid w:val="00A84772"/>
    <w:rsid w:val="00A84791"/>
    <w:rsid w:val="00A84E9E"/>
    <w:rsid w:val="00A84FCE"/>
    <w:rsid w:val="00A85006"/>
    <w:rsid w:val="00A85011"/>
    <w:rsid w:val="00A853DE"/>
    <w:rsid w:val="00A85765"/>
    <w:rsid w:val="00A85970"/>
    <w:rsid w:val="00A85DBD"/>
    <w:rsid w:val="00A85DFD"/>
    <w:rsid w:val="00A85EDC"/>
    <w:rsid w:val="00A8625C"/>
    <w:rsid w:val="00A86584"/>
    <w:rsid w:val="00A86844"/>
    <w:rsid w:val="00A86868"/>
    <w:rsid w:val="00A8697A"/>
    <w:rsid w:val="00A869D0"/>
    <w:rsid w:val="00A86E73"/>
    <w:rsid w:val="00A8717C"/>
    <w:rsid w:val="00A87597"/>
    <w:rsid w:val="00A8779B"/>
    <w:rsid w:val="00A87938"/>
    <w:rsid w:val="00A87AEA"/>
    <w:rsid w:val="00A87FB4"/>
    <w:rsid w:val="00A87FC2"/>
    <w:rsid w:val="00A90081"/>
    <w:rsid w:val="00A903A2"/>
    <w:rsid w:val="00A9097E"/>
    <w:rsid w:val="00A90B80"/>
    <w:rsid w:val="00A90BDE"/>
    <w:rsid w:val="00A90DC5"/>
    <w:rsid w:val="00A90E0A"/>
    <w:rsid w:val="00A90F78"/>
    <w:rsid w:val="00A91269"/>
    <w:rsid w:val="00A912B6"/>
    <w:rsid w:val="00A912C4"/>
    <w:rsid w:val="00A912DB"/>
    <w:rsid w:val="00A913BD"/>
    <w:rsid w:val="00A913D3"/>
    <w:rsid w:val="00A9179B"/>
    <w:rsid w:val="00A9191A"/>
    <w:rsid w:val="00A91F04"/>
    <w:rsid w:val="00A91F22"/>
    <w:rsid w:val="00A92215"/>
    <w:rsid w:val="00A925DB"/>
    <w:rsid w:val="00A9285E"/>
    <w:rsid w:val="00A929EC"/>
    <w:rsid w:val="00A92A52"/>
    <w:rsid w:val="00A92C60"/>
    <w:rsid w:val="00A92D4F"/>
    <w:rsid w:val="00A9337E"/>
    <w:rsid w:val="00A93422"/>
    <w:rsid w:val="00A93689"/>
    <w:rsid w:val="00A937AE"/>
    <w:rsid w:val="00A9385B"/>
    <w:rsid w:val="00A93955"/>
    <w:rsid w:val="00A93A3E"/>
    <w:rsid w:val="00A93E51"/>
    <w:rsid w:val="00A94007"/>
    <w:rsid w:val="00A94094"/>
    <w:rsid w:val="00A941DD"/>
    <w:rsid w:val="00A9421B"/>
    <w:rsid w:val="00A94254"/>
    <w:rsid w:val="00A94361"/>
    <w:rsid w:val="00A9439B"/>
    <w:rsid w:val="00A943F0"/>
    <w:rsid w:val="00A9446B"/>
    <w:rsid w:val="00A9460A"/>
    <w:rsid w:val="00A9481D"/>
    <w:rsid w:val="00A949E4"/>
    <w:rsid w:val="00A949FA"/>
    <w:rsid w:val="00A949FD"/>
    <w:rsid w:val="00A94D20"/>
    <w:rsid w:val="00A95005"/>
    <w:rsid w:val="00A9518D"/>
    <w:rsid w:val="00A9525B"/>
    <w:rsid w:val="00A952AF"/>
    <w:rsid w:val="00A9539F"/>
    <w:rsid w:val="00A9541D"/>
    <w:rsid w:val="00A95A00"/>
    <w:rsid w:val="00A95C31"/>
    <w:rsid w:val="00A95E74"/>
    <w:rsid w:val="00A96367"/>
    <w:rsid w:val="00A963BB"/>
    <w:rsid w:val="00A9643C"/>
    <w:rsid w:val="00A96535"/>
    <w:rsid w:val="00A96552"/>
    <w:rsid w:val="00A968AE"/>
    <w:rsid w:val="00A96A19"/>
    <w:rsid w:val="00A96A5D"/>
    <w:rsid w:val="00A96B2E"/>
    <w:rsid w:val="00A96B65"/>
    <w:rsid w:val="00A96C2B"/>
    <w:rsid w:val="00A96DE9"/>
    <w:rsid w:val="00A96F5C"/>
    <w:rsid w:val="00A97046"/>
    <w:rsid w:val="00A97063"/>
    <w:rsid w:val="00A971C0"/>
    <w:rsid w:val="00A9751F"/>
    <w:rsid w:val="00A97574"/>
    <w:rsid w:val="00A975EE"/>
    <w:rsid w:val="00A97888"/>
    <w:rsid w:val="00A97AF5"/>
    <w:rsid w:val="00A97B6A"/>
    <w:rsid w:val="00A97D1E"/>
    <w:rsid w:val="00AA0352"/>
    <w:rsid w:val="00AA03AE"/>
    <w:rsid w:val="00AA0544"/>
    <w:rsid w:val="00AA06FF"/>
    <w:rsid w:val="00AA0794"/>
    <w:rsid w:val="00AA0A03"/>
    <w:rsid w:val="00AA0AB5"/>
    <w:rsid w:val="00AA0B76"/>
    <w:rsid w:val="00AA0D90"/>
    <w:rsid w:val="00AA0F13"/>
    <w:rsid w:val="00AA11F9"/>
    <w:rsid w:val="00AA15B8"/>
    <w:rsid w:val="00AA15CE"/>
    <w:rsid w:val="00AA177E"/>
    <w:rsid w:val="00AA1831"/>
    <w:rsid w:val="00AA18C3"/>
    <w:rsid w:val="00AA1B77"/>
    <w:rsid w:val="00AA1BCC"/>
    <w:rsid w:val="00AA1E6C"/>
    <w:rsid w:val="00AA1F95"/>
    <w:rsid w:val="00AA2288"/>
    <w:rsid w:val="00AA22D0"/>
    <w:rsid w:val="00AA2306"/>
    <w:rsid w:val="00AA2467"/>
    <w:rsid w:val="00AA2480"/>
    <w:rsid w:val="00AA24FF"/>
    <w:rsid w:val="00AA2666"/>
    <w:rsid w:val="00AA2803"/>
    <w:rsid w:val="00AA2914"/>
    <w:rsid w:val="00AA2B80"/>
    <w:rsid w:val="00AA2CAA"/>
    <w:rsid w:val="00AA2D5D"/>
    <w:rsid w:val="00AA2F94"/>
    <w:rsid w:val="00AA3159"/>
    <w:rsid w:val="00AA3361"/>
    <w:rsid w:val="00AA3511"/>
    <w:rsid w:val="00AA3608"/>
    <w:rsid w:val="00AA36ED"/>
    <w:rsid w:val="00AA3ADA"/>
    <w:rsid w:val="00AA40B4"/>
    <w:rsid w:val="00AA40DE"/>
    <w:rsid w:val="00AA427C"/>
    <w:rsid w:val="00AA43B8"/>
    <w:rsid w:val="00AA44BB"/>
    <w:rsid w:val="00AA44FD"/>
    <w:rsid w:val="00AA4592"/>
    <w:rsid w:val="00AA45A1"/>
    <w:rsid w:val="00AA48C4"/>
    <w:rsid w:val="00AA4982"/>
    <w:rsid w:val="00AA4BD8"/>
    <w:rsid w:val="00AA50AE"/>
    <w:rsid w:val="00AA52B7"/>
    <w:rsid w:val="00AA5394"/>
    <w:rsid w:val="00AA54B3"/>
    <w:rsid w:val="00AA5501"/>
    <w:rsid w:val="00AA5570"/>
    <w:rsid w:val="00AA5685"/>
    <w:rsid w:val="00AA572A"/>
    <w:rsid w:val="00AA575D"/>
    <w:rsid w:val="00AA5A38"/>
    <w:rsid w:val="00AA5A78"/>
    <w:rsid w:val="00AA5C29"/>
    <w:rsid w:val="00AA5DF6"/>
    <w:rsid w:val="00AA5E0D"/>
    <w:rsid w:val="00AA5E53"/>
    <w:rsid w:val="00AA5E67"/>
    <w:rsid w:val="00AA5F76"/>
    <w:rsid w:val="00AA61C1"/>
    <w:rsid w:val="00AA636F"/>
    <w:rsid w:val="00AA650B"/>
    <w:rsid w:val="00AA676C"/>
    <w:rsid w:val="00AA67C8"/>
    <w:rsid w:val="00AA689C"/>
    <w:rsid w:val="00AA69D1"/>
    <w:rsid w:val="00AA6B5F"/>
    <w:rsid w:val="00AA6BA3"/>
    <w:rsid w:val="00AA6C49"/>
    <w:rsid w:val="00AA6FEB"/>
    <w:rsid w:val="00AA72BB"/>
    <w:rsid w:val="00AA746B"/>
    <w:rsid w:val="00AA7760"/>
    <w:rsid w:val="00AA788B"/>
    <w:rsid w:val="00AA7C04"/>
    <w:rsid w:val="00AA7CBD"/>
    <w:rsid w:val="00AA7DCE"/>
    <w:rsid w:val="00AA7E44"/>
    <w:rsid w:val="00AA7EA8"/>
    <w:rsid w:val="00AB01E1"/>
    <w:rsid w:val="00AB04F4"/>
    <w:rsid w:val="00AB05F6"/>
    <w:rsid w:val="00AB08B2"/>
    <w:rsid w:val="00AB0A30"/>
    <w:rsid w:val="00AB0B55"/>
    <w:rsid w:val="00AB0BE8"/>
    <w:rsid w:val="00AB1130"/>
    <w:rsid w:val="00AB1D44"/>
    <w:rsid w:val="00AB1DC4"/>
    <w:rsid w:val="00AB1DFF"/>
    <w:rsid w:val="00AB1E5D"/>
    <w:rsid w:val="00AB1E99"/>
    <w:rsid w:val="00AB1FAA"/>
    <w:rsid w:val="00AB21F2"/>
    <w:rsid w:val="00AB228F"/>
    <w:rsid w:val="00AB2426"/>
    <w:rsid w:val="00AB2558"/>
    <w:rsid w:val="00AB2711"/>
    <w:rsid w:val="00AB271E"/>
    <w:rsid w:val="00AB287F"/>
    <w:rsid w:val="00AB2975"/>
    <w:rsid w:val="00AB2B46"/>
    <w:rsid w:val="00AB2B4F"/>
    <w:rsid w:val="00AB2D07"/>
    <w:rsid w:val="00AB2D4F"/>
    <w:rsid w:val="00AB2EAF"/>
    <w:rsid w:val="00AB31D1"/>
    <w:rsid w:val="00AB34C7"/>
    <w:rsid w:val="00AB35B0"/>
    <w:rsid w:val="00AB360C"/>
    <w:rsid w:val="00AB3B04"/>
    <w:rsid w:val="00AB3E6C"/>
    <w:rsid w:val="00AB3EA7"/>
    <w:rsid w:val="00AB3EF6"/>
    <w:rsid w:val="00AB440C"/>
    <w:rsid w:val="00AB4765"/>
    <w:rsid w:val="00AB4861"/>
    <w:rsid w:val="00AB4CB6"/>
    <w:rsid w:val="00AB4CF2"/>
    <w:rsid w:val="00AB4D11"/>
    <w:rsid w:val="00AB4D68"/>
    <w:rsid w:val="00AB4DB7"/>
    <w:rsid w:val="00AB4E15"/>
    <w:rsid w:val="00AB4F80"/>
    <w:rsid w:val="00AB5090"/>
    <w:rsid w:val="00AB526C"/>
    <w:rsid w:val="00AB54C2"/>
    <w:rsid w:val="00AB5531"/>
    <w:rsid w:val="00AB5729"/>
    <w:rsid w:val="00AB5A18"/>
    <w:rsid w:val="00AB5B16"/>
    <w:rsid w:val="00AB5C86"/>
    <w:rsid w:val="00AB5D6F"/>
    <w:rsid w:val="00AB5E76"/>
    <w:rsid w:val="00AB5F02"/>
    <w:rsid w:val="00AB61E4"/>
    <w:rsid w:val="00AB62EB"/>
    <w:rsid w:val="00AB63C7"/>
    <w:rsid w:val="00AB6529"/>
    <w:rsid w:val="00AB6787"/>
    <w:rsid w:val="00AB6D2F"/>
    <w:rsid w:val="00AB7251"/>
    <w:rsid w:val="00AB7268"/>
    <w:rsid w:val="00AB7374"/>
    <w:rsid w:val="00AB77AE"/>
    <w:rsid w:val="00AB78ED"/>
    <w:rsid w:val="00AB7A13"/>
    <w:rsid w:val="00AB7B2C"/>
    <w:rsid w:val="00AB7B3B"/>
    <w:rsid w:val="00AB7C03"/>
    <w:rsid w:val="00AB7E0E"/>
    <w:rsid w:val="00AC00D8"/>
    <w:rsid w:val="00AC02FE"/>
    <w:rsid w:val="00AC032A"/>
    <w:rsid w:val="00AC037A"/>
    <w:rsid w:val="00AC04A5"/>
    <w:rsid w:val="00AC0561"/>
    <w:rsid w:val="00AC0758"/>
    <w:rsid w:val="00AC0A6F"/>
    <w:rsid w:val="00AC0CE3"/>
    <w:rsid w:val="00AC0E3A"/>
    <w:rsid w:val="00AC1185"/>
    <w:rsid w:val="00AC12D0"/>
    <w:rsid w:val="00AC1571"/>
    <w:rsid w:val="00AC1725"/>
    <w:rsid w:val="00AC1F71"/>
    <w:rsid w:val="00AC200F"/>
    <w:rsid w:val="00AC2121"/>
    <w:rsid w:val="00AC2453"/>
    <w:rsid w:val="00AC25DE"/>
    <w:rsid w:val="00AC25F4"/>
    <w:rsid w:val="00AC271B"/>
    <w:rsid w:val="00AC2A31"/>
    <w:rsid w:val="00AC2B5E"/>
    <w:rsid w:val="00AC2BE6"/>
    <w:rsid w:val="00AC3713"/>
    <w:rsid w:val="00AC38EF"/>
    <w:rsid w:val="00AC3A47"/>
    <w:rsid w:val="00AC3A93"/>
    <w:rsid w:val="00AC3B3F"/>
    <w:rsid w:val="00AC3C34"/>
    <w:rsid w:val="00AC3E1D"/>
    <w:rsid w:val="00AC40AD"/>
    <w:rsid w:val="00AC4144"/>
    <w:rsid w:val="00AC4225"/>
    <w:rsid w:val="00AC4288"/>
    <w:rsid w:val="00AC4296"/>
    <w:rsid w:val="00AC42BA"/>
    <w:rsid w:val="00AC4496"/>
    <w:rsid w:val="00AC45F0"/>
    <w:rsid w:val="00AC48DA"/>
    <w:rsid w:val="00AC4AE5"/>
    <w:rsid w:val="00AC4B38"/>
    <w:rsid w:val="00AC4C43"/>
    <w:rsid w:val="00AC4D4A"/>
    <w:rsid w:val="00AC4F00"/>
    <w:rsid w:val="00AC527A"/>
    <w:rsid w:val="00AC533A"/>
    <w:rsid w:val="00AC564B"/>
    <w:rsid w:val="00AC5BC6"/>
    <w:rsid w:val="00AC5C7E"/>
    <w:rsid w:val="00AC5CF3"/>
    <w:rsid w:val="00AC5E23"/>
    <w:rsid w:val="00AC61A2"/>
    <w:rsid w:val="00AC647C"/>
    <w:rsid w:val="00AC64EF"/>
    <w:rsid w:val="00AC671A"/>
    <w:rsid w:val="00AC6793"/>
    <w:rsid w:val="00AC6837"/>
    <w:rsid w:val="00AC6C11"/>
    <w:rsid w:val="00AC6EBA"/>
    <w:rsid w:val="00AC6FF0"/>
    <w:rsid w:val="00AC7101"/>
    <w:rsid w:val="00AC74FA"/>
    <w:rsid w:val="00AC7725"/>
    <w:rsid w:val="00AC7822"/>
    <w:rsid w:val="00AC7830"/>
    <w:rsid w:val="00AC7CA3"/>
    <w:rsid w:val="00AC7EA4"/>
    <w:rsid w:val="00AC7FE5"/>
    <w:rsid w:val="00AC7FFA"/>
    <w:rsid w:val="00AD0137"/>
    <w:rsid w:val="00AD06C0"/>
    <w:rsid w:val="00AD06FE"/>
    <w:rsid w:val="00AD08CF"/>
    <w:rsid w:val="00AD0A7A"/>
    <w:rsid w:val="00AD0B3C"/>
    <w:rsid w:val="00AD0D8A"/>
    <w:rsid w:val="00AD0E39"/>
    <w:rsid w:val="00AD1107"/>
    <w:rsid w:val="00AD115C"/>
    <w:rsid w:val="00AD12C5"/>
    <w:rsid w:val="00AD1888"/>
    <w:rsid w:val="00AD1AF4"/>
    <w:rsid w:val="00AD1E6A"/>
    <w:rsid w:val="00AD2267"/>
    <w:rsid w:val="00AD2343"/>
    <w:rsid w:val="00AD2504"/>
    <w:rsid w:val="00AD2650"/>
    <w:rsid w:val="00AD29A7"/>
    <w:rsid w:val="00AD2C8F"/>
    <w:rsid w:val="00AD2CC1"/>
    <w:rsid w:val="00AD2DE3"/>
    <w:rsid w:val="00AD2EB7"/>
    <w:rsid w:val="00AD2F1C"/>
    <w:rsid w:val="00AD2F5D"/>
    <w:rsid w:val="00AD2FFA"/>
    <w:rsid w:val="00AD301C"/>
    <w:rsid w:val="00AD3050"/>
    <w:rsid w:val="00AD31BF"/>
    <w:rsid w:val="00AD32CC"/>
    <w:rsid w:val="00AD32FE"/>
    <w:rsid w:val="00AD35CD"/>
    <w:rsid w:val="00AD3843"/>
    <w:rsid w:val="00AD3A59"/>
    <w:rsid w:val="00AD42C4"/>
    <w:rsid w:val="00AD48BE"/>
    <w:rsid w:val="00AD4BBE"/>
    <w:rsid w:val="00AD4C49"/>
    <w:rsid w:val="00AD4DAB"/>
    <w:rsid w:val="00AD4DD3"/>
    <w:rsid w:val="00AD4DE4"/>
    <w:rsid w:val="00AD4EFC"/>
    <w:rsid w:val="00AD5390"/>
    <w:rsid w:val="00AD53A0"/>
    <w:rsid w:val="00AD53FD"/>
    <w:rsid w:val="00AD5BE9"/>
    <w:rsid w:val="00AD5D13"/>
    <w:rsid w:val="00AD5F8C"/>
    <w:rsid w:val="00AD5FC0"/>
    <w:rsid w:val="00AD601B"/>
    <w:rsid w:val="00AD6060"/>
    <w:rsid w:val="00AD625A"/>
    <w:rsid w:val="00AD6321"/>
    <w:rsid w:val="00AD6332"/>
    <w:rsid w:val="00AD6367"/>
    <w:rsid w:val="00AD645C"/>
    <w:rsid w:val="00AD67A1"/>
    <w:rsid w:val="00AD683F"/>
    <w:rsid w:val="00AD697A"/>
    <w:rsid w:val="00AD7125"/>
    <w:rsid w:val="00AD71D1"/>
    <w:rsid w:val="00AD775E"/>
    <w:rsid w:val="00AD7790"/>
    <w:rsid w:val="00AD77A3"/>
    <w:rsid w:val="00AD7C06"/>
    <w:rsid w:val="00AD7F5A"/>
    <w:rsid w:val="00AD7FF1"/>
    <w:rsid w:val="00AE00BE"/>
    <w:rsid w:val="00AE024C"/>
    <w:rsid w:val="00AE0743"/>
    <w:rsid w:val="00AE08F8"/>
    <w:rsid w:val="00AE09A8"/>
    <w:rsid w:val="00AE0C23"/>
    <w:rsid w:val="00AE0F23"/>
    <w:rsid w:val="00AE1197"/>
    <w:rsid w:val="00AE11A2"/>
    <w:rsid w:val="00AE141E"/>
    <w:rsid w:val="00AE1596"/>
    <w:rsid w:val="00AE18B7"/>
    <w:rsid w:val="00AE2066"/>
    <w:rsid w:val="00AE208D"/>
    <w:rsid w:val="00AE21C3"/>
    <w:rsid w:val="00AE21D9"/>
    <w:rsid w:val="00AE23F0"/>
    <w:rsid w:val="00AE2BA4"/>
    <w:rsid w:val="00AE2BFB"/>
    <w:rsid w:val="00AE2C24"/>
    <w:rsid w:val="00AE2E46"/>
    <w:rsid w:val="00AE30E2"/>
    <w:rsid w:val="00AE3266"/>
    <w:rsid w:val="00AE3279"/>
    <w:rsid w:val="00AE3791"/>
    <w:rsid w:val="00AE3869"/>
    <w:rsid w:val="00AE3CFA"/>
    <w:rsid w:val="00AE3D21"/>
    <w:rsid w:val="00AE3D92"/>
    <w:rsid w:val="00AE3F46"/>
    <w:rsid w:val="00AE3FE6"/>
    <w:rsid w:val="00AE40CF"/>
    <w:rsid w:val="00AE41A3"/>
    <w:rsid w:val="00AE4350"/>
    <w:rsid w:val="00AE4475"/>
    <w:rsid w:val="00AE447C"/>
    <w:rsid w:val="00AE46C7"/>
    <w:rsid w:val="00AE47D0"/>
    <w:rsid w:val="00AE4A46"/>
    <w:rsid w:val="00AE4B8B"/>
    <w:rsid w:val="00AE4D40"/>
    <w:rsid w:val="00AE4E6F"/>
    <w:rsid w:val="00AE5002"/>
    <w:rsid w:val="00AE54D8"/>
    <w:rsid w:val="00AE55EF"/>
    <w:rsid w:val="00AE5AF5"/>
    <w:rsid w:val="00AE5B45"/>
    <w:rsid w:val="00AE5C46"/>
    <w:rsid w:val="00AE5FB3"/>
    <w:rsid w:val="00AE60F2"/>
    <w:rsid w:val="00AE6103"/>
    <w:rsid w:val="00AE614F"/>
    <w:rsid w:val="00AE6151"/>
    <w:rsid w:val="00AE6288"/>
    <w:rsid w:val="00AE638E"/>
    <w:rsid w:val="00AE6623"/>
    <w:rsid w:val="00AE677E"/>
    <w:rsid w:val="00AE67F7"/>
    <w:rsid w:val="00AE696B"/>
    <w:rsid w:val="00AE6ABD"/>
    <w:rsid w:val="00AE6BD3"/>
    <w:rsid w:val="00AE6E19"/>
    <w:rsid w:val="00AE74EC"/>
    <w:rsid w:val="00AE75C9"/>
    <w:rsid w:val="00AE76F9"/>
    <w:rsid w:val="00AE775A"/>
    <w:rsid w:val="00AE79D5"/>
    <w:rsid w:val="00AE7A10"/>
    <w:rsid w:val="00AE7D3E"/>
    <w:rsid w:val="00AE7D40"/>
    <w:rsid w:val="00AE7FCB"/>
    <w:rsid w:val="00AF01DB"/>
    <w:rsid w:val="00AF053B"/>
    <w:rsid w:val="00AF05EC"/>
    <w:rsid w:val="00AF070D"/>
    <w:rsid w:val="00AF0724"/>
    <w:rsid w:val="00AF093F"/>
    <w:rsid w:val="00AF0985"/>
    <w:rsid w:val="00AF0B91"/>
    <w:rsid w:val="00AF0BEC"/>
    <w:rsid w:val="00AF0EB6"/>
    <w:rsid w:val="00AF0ECB"/>
    <w:rsid w:val="00AF129D"/>
    <w:rsid w:val="00AF16BE"/>
    <w:rsid w:val="00AF17D2"/>
    <w:rsid w:val="00AF19CA"/>
    <w:rsid w:val="00AF2002"/>
    <w:rsid w:val="00AF2187"/>
    <w:rsid w:val="00AF22E8"/>
    <w:rsid w:val="00AF245C"/>
    <w:rsid w:val="00AF2600"/>
    <w:rsid w:val="00AF2B26"/>
    <w:rsid w:val="00AF2C0D"/>
    <w:rsid w:val="00AF38AF"/>
    <w:rsid w:val="00AF3929"/>
    <w:rsid w:val="00AF3A3D"/>
    <w:rsid w:val="00AF3E83"/>
    <w:rsid w:val="00AF3EDF"/>
    <w:rsid w:val="00AF40F9"/>
    <w:rsid w:val="00AF4505"/>
    <w:rsid w:val="00AF47F5"/>
    <w:rsid w:val="00AF4AF8"/>
    <w:rsid w:val="00AF4B20"/>
    <w:rsid w:val="00AF4C8C"/>
    <w:rsid w:val="00AF4F27"/>
    <w:rsid w:val="00AF51C8"/>
    <w:rsid w:val="00AF5356"/>
    <w:rsid w:val="00AF543F"/>
    <w:rsid w:val="00AF578D"/>
    <w:rsid w:val="00AF57E2"/>
    <w:rsid w:val="00AF5808"/>
    <w:rsid w:val="00AF5879"/>
    <w:rsid w:val="00AF5908"/>
    <w:rsid w:val="00AF5A1B"/>
    <w:rsid w:val="00AF5A2B"/>
    <w:rsid w:val="00AF5C88"/>
    <w:rsid w:val="00AF5DE2"/>
    <w:rsid w:val="00AF6185"/>
    <w:rsid w:val="00AF6260"/>
    <w:rsid w:val="00AF6470"/>
    <w:rsid w:val="00AF64C1"/>
    <w:rsid w:val="00AF66F7"/>
    <w:rsid w:val="00AF6793"/>
    <w:rsid w:val="00AF6B2F"/>
    <w:rsid w:val="00AF6B91"/>
    <w:rsid w:val="00AF6BED"/>
    <w:rsid w:val="00AF6C01"/>
    <w:rsid w:val="00AF6CF4"/>
    <w:rsid w:val="00AF6D70"/>
    <w:rsid w:val="00AF6F0B"/>
    <w:rsid w:val="00AF6F6E"/>
    <w:rsid w:val="00AF6F94"/>
    <w:rsid w:val="00AF7059"/>
    <w:rsid w:val="00AF70A4"/>
    <w:rsid w:val="00AF7E89"/>
    <w:rsid w:val="00AF7F4D"/>
    <w:rsid w:val="00B000A8"/>
    <w:rsid w:val="00B000A9"/>
    <w:rsid w:val="00B0033E"/>
    <w:rsid w:val="00B003E6"/>
    <w:rsid w:val="00B00555"/>
    <w:rsid w:val="00B00AA7"/>
    <w:rsid w:val="00B00AC1"/>
    <w:rsid w:val="00B00BBA"/>
    <w:rsid w:val="00B00CD3"/>
    <w:rsid w:val="00B00EC4"/>
    <w:rsid w:val="00B0115F"/>
    <w:rsid w:val="00B01179"/>
    <w:rsid w:val="00B01662"/>
    <w:rsid w:val="00B0168B"/>
    <w:rsid w:val="00B016F7"/>
    <w:rsid w:val="00B0172A"/>
    <w:rsid w:val="00B017A9"/>
    <w:rsid w:val="00B017BC"/>
    <w:rsid w:val="00B018E9"/>
    <w:rsid w:val="00B01A65"/>
    <w:rsid w:val="00B01ADF"/>
    <w:rsid w:val="00B01B04"/>
    <w:rsid w:val="00B021ED"/>
    <w:rsid w:val="00B02309"/>
    <w:rsid w:val="00B023A2"/>
    <w:rsid w:val="00B02408"/>
    <w:rsid w:val="00B024A9"/>
    <w:rsid w:val="00B02521"/>
    <w:rsid w:val="00B02580"/>
    <w:rsid w:val="00B027E6"/>
    <w:rsid w:val="00B029E7"/>
    <w:rsid w:val="00B029F0"/>
    <w:rsid w:val="00B02B53"/>
    <w:rsid w:val="00B031DF"/>
    <w:rsid w:val="00B032B4"/>
    <w:rsid w:val="00B0350C"/>
    <w:rsid w:val="00B035CA"/>
    <w:rsid w:val="00B036BD"/>
    <w:rsid w:val="00B03776"/>
    <w:rsid w:val="00B03880"/>
    <w:rsid w:val="00B03992"/>
    <w:rsid w:val="00B03ABD"/>
    <w:rsid w:val="00B03F49"/>
    <w:rsid w:val="00B04070"/>
    <w:rsid w:val="00B040C7"/>
    <w:rsid w:val="00B044B0"/>
    <w:rsid w:val="00B0464E"/>
    <w:rsid w:val="00B04B44"/>
    <w:rsid w:val="00B04D0F"/>
    <w:rsid w:val="00B04E4D"/>
    <w:rsid w:val="00B05005"/>
    <w:rsid w:val="00B05343"/>
    <w:rsid w:val="00B057D0"/>
    <w:rsid w:val="00B059FF"/>
    <w:rsid w:val="00B05D54"/>
    <w:rsid w:val="00B05FA2"/>
    <w:rsid w:val="00B06538"/>
    <w:rsid w:val="00B06596"/>
    <w:rsid w:val="00B065E6"/>
    <w:rsid w:val="00B06979"/>
    <w:rsid w:val="00B069C3"/>
    <w:rsid w:val="00B06A8E"/>
    <w:rsid w:val="00B06B80"/>
    <w:rsid w:val="00B0752E"/>
    <w:rsid w:val="00B07714"/>
    <w:rsid w:val="00B0790F"/>
    <w:rsid w:val="00B07933"/>
    <w:rsid w:val="00B07A6C"/>
    <w:rsid w:val="00B07AF1"/>
    <w:rsid w:val="00B07BAD"/>
    <w:rsid w:val="00B07DDD"/>
    <w:rsid w:val="00B07F3E"/>
    <w:rsid w:val="00B10007"/>
    <w:rsid w:val="00B10038"/>
    <w:rsid w:val="00B1012A"/>
    <w:rsid w:val="00B10309"/>
    <w:rsid w:val="00B105E7"/>
    <w:rsid w:val="00B106B3"/>
    <w:rsid w:val="00B1077C"/>
    <w:rsid w:val="00B1078C"/>
    <w:rsid w:val="00B10F11"/>
    <w:rsid w:val="00B1110B"/>
    <w:rsid w:val="00B113E7"/>
    <w:rsid w:val="00B1158C"/>
    <w:rsid w:val="00B116C5"/>
    <w:rsid w:val="00B119E4"/>
    <w:rsid w:val="00B11AAA"/>
    <w:rsid w:val="00B11AC9"/>
    <w:rsid w:val="00B11C1C"/>
    <w:rsid w:val="00B11CE4"/>
    <w:rsid w:val="00B11D5E"/>
    <w:rsid w:val="00B11E57"/>
    <w:rsid w:val="00B11F3C"/>
    <w:rsid w:val="00B11F8B"/>
    <w:rsid w:val="00B12128"/>
    <w:rsid w:val="00B123EC"/>
    <w:rsid w:val="00B124D2"/>
    <w:rsid w:val="00B12511"/>
    <w:rsid w:val="00B1271B"/>
    <w:rsid w:val="00B12744"/>
    <w:rsid w:val="00B12A12"/>
    <w:rsid w:val="00B12BC5"/>
    <w:rsid w:val="00B12BD1"/>
    <w:rsid w:val="00B12D01"/>
    <w:rsid w:val="00B12E6B"/>
    <w:rsid w:val="00B12E9B"/>
    <w:rsid w:val="00B12FB1"/>
    <w:rsid w:val="00B12FD6"/>
    <w:rsid w:val="00B12FD7"/>
    <w:rsid w:val="00B13026"/>
    <w:rsid w:val="00B1308D"/>
    <w:rsid w:val="00B130A1"/>
    <w:rsid w:val="00B132AF"/>
    <w:rsid w:val="00B134B0"/>
    <w:rsid w:val="00B13812"/>
    <w:rsid w:val="00B13B31"/>
    <w:rsid w:val="00B13D23"/>
    <w:rsid w:val="00B13DF9"/>
    <w:rsid w:val="00B13F17"/>
    <w:rsid w:val="00B140AB"/>
    <w:rsid w:val="00B14106"/>
    <w:rsid w:val="00B141CB"/>
    <w:rsid w:val="00B1451C"/>
    <w:rsid w:val="00B145BE"/>
    <w:rsid w:val="00B1473C"/>
    <w:rsid w:val="00B1488C"/>
    <w:rsid w:val="00B148C7"/>
    <w:rsid w:val="00B14B31"/>
    <w:rsid w:val="00B14B52"/>
    <w:rsid w:val="00B151B6"/>
    <w:rsid w:val="00B151F2"/>
    <w:rsid w:val="00B15711"/>
    <w:rsid w:val="00B158F0"/>
    <w:rsid w:val="00B1598C"/>
    <w:rsid w:val="00B15BD2"/>
    <w:rsid w:val="00B15E4E"/>
    <w:rsid w:val="00B15F8C"/>
    <w:rsid w:val="00B15FFE"/>
    <w:rsid w:val="00B16042"/>
    <w:rsid w:val="00B16060"/>
    <w:rsid w:val="00B16087"/>
    <w:rsid w:val="00B160DA"/>
    <w:rsid w:val="00B163DA"/>
    <w:rsid w:val="00B1641F"/>
    <w:rsid w:val="00B164A7"/>
    <w:rsid w:val="00B16754"/>
    <w:rsid w:val="00B16CDF"/>
    <w:rsid w:val="00B16CF2"/>
    <w:rsid w:val="00B16EBE"/>
    <w:rsid w:val="00B1718C"/>
    <w:rsid w:val="00B17455"/>
    <w:rsid w:val="00B1750F"/>
    <w:rsid w:val="00B17594"/>
    <w:rsid w:val="00B17680"/>
    <w:rsid w:val="00B17796"/>
    <w:rsid w:val="00B17866"/>
    <w:rsid w:val="00B17906"/>
    <w:rsid w:val="00B17E99"/>
    <w:rsid w:val="00B17EC0"/>
    <w:rsid w:val="00B2002E"/>
    <w:rsid w:val="00B208D3"/>
    <w:rsid w:val="00B20B4D"/>
    <w:rsid w:val="00B20BC0"/>
    <w:rsid w:val="00B21177"/>
    <w:rsid w:val="00B2121E"/>
    <w:rsid w:val="00B2152F"/>
    <w:rsid w:val="00B21585"/>
    <w:rsid w:val="00B2175B"/>
    <w:rsid w:val="00B218ED"/>
    <w:rsid w:val="00B21A0F"/>
    <w:rsid w:val="00B21ACB"/>
    <w:rsid w:val="00B21AEB"/>
    <w:rsid w:val="00B2216A"/>
    <w:rsid w:val="00B22187"/>
    <w:rsid w:val="00B22258"/>
    <w:rsid w:val="00B224B5"/>
    <w:rsid w:val="00B22727"/>
    <w:rsid w:val="00B22911"/>
    <w:rsid w:val="00B22AF0"/>
    <w:rsid w:val="00B22B69"/>
    <w:rsid w:val="00B22CC2"/>
    <w:rsid w:val="00B22DC9"/>
    <w:rsid w:val="00B22F8C"/>
    <w:rsid w:val="00B23194"/>
    <w:rsid w:val="00B23386"/>
    <w:rsid w:val="00B233AD"/>
    <w:rsid w:val="00B233CE"/>
    <w:rsid w:val="00B2379C"/>
    <w:rsid w:val="00B23867"/>
    <w:rsid w:val="00B23B26"/>
    <w:rsid w:val="00B23DF4"/>
    <w:rsid w:val="00B23E73"/>
    <w:rsid w:val="00B23F25"/>
    <w:rsid w:val="00B23F76"/>
    <w:rsid w:val="00B23FE0"/>
    <w:rsid w:val="00B24116"/>
    <w:rsid w:val="00B24152"/>
    <w:rsid w:val="00B2465A"/>
    <w:rsid w:val="00B24871"/>
    <w:rsid w:val="00B24966"/>
    <w:rsid w:val="00B24A7E"/>
    <w:rsid w:val="00B24B4B"/>
    <w:rsid w:val="00B24E30"/>
    <w:rsid w:val="00B24FCC"/>
    <w:rsid w:val="00B25092"/>
    <w:rsid w:val="00B250A9"/>
    <w:rsid w:val="00B2564C"/>
    <w:rsid w:val="00B2565F"/>
    <w:rsid w:val="00B2566B"/>
    <w:rsid w:val="00B25773"/>
    <w:rsid w:val="00B25787"/>
    <w:rsid w:val="00B25917"/>
    <w:rsid w:val="00B25963"/>
    <w:rsid w:val="00B25AFD"/>
    <w:rsid w:val="00B25B3B"/>
    <w:rsid w:val="00B25B3C"/>
    <w:rsid w:val="00B25F46"/>
    <w:rsid w:val="00B2652F"/>
    <w:rsid w:val="00B265AD"/>
    <w:rsid w:val="00B265CB"/>
    <w:rsid w:val="00B2663C"/>
    <w:rsid w:val="00B267B2"/>
    <w:rsid w:val="00B26807"/>
    <w:rsid w:val="00B269EC"/>
    <w:rsid w:val="00B26A13"/>
    <w:rsid w:val="00B26CDF"/>
    <w:rsid w:val="00B26D3A"/>
    <w:rsid w:val="00B27783"/>
    <w:rsid w:val="00B27B2F"/>
    <w:rsid w:val="00B300F1"/>
    <w:rsid w:val="00B30102"/>
    <w:rsid w:val="00B30299"/>
    <w:rsid w:val="00B30517"/>
    <w:rsid w:val="00B3076C"/>
    <w:rsid w:val="00B30816"/>
    <w:rsid w:val="00B30AB2"/>
    <w:rsid w:val="00B30ABC"/>
    <w:rsid w:val="00B30B47"/>
    <w:rsid w:val="00B30F18"/>
    <w:rsid w:val="00B3186A"/>
    <w:rsid w:val="00B31A3B"/>
    <w:rsid w:val="00B3204A"/>
    <w:rsid w:val="00B323C9"/>
    <w:rsid w:val="00B325C0"/>
    <w:rsid w:val="00B32624"/>
    <w:rsid w:val="00B32B76"/>
    <w:rsid w:val="00B32BB1"/>
    <w:rsid w:val="00B32C07"/>
    <w:rsid w:val="00B32C4B"/>
    <w:rsid w:val="00B32CCF"/>
    <w:rsid w:val="00B32DD1"/>
    <w:rsid w:val="00B330BD"/>
    <w:rsid w:val="00B330FD"/>
    <w:rsid w:val="00B332F4"/>
    <w:rsid w:val="00B33648"/>
    <w:rsid w:val="00B338C8"/>
    <w:rsid w:val="00B33A10"/>
    <w:rsid w:val="00B33E85"/>
    <w:rsid w:val="00B33EAC"/>
    <w:rsid w:val="00B3452D"/>
    <w:rsid w:val="00B34618"/>
    <w:rsid w:val="00B34784"/>
    <w:rsid w:val="00B349B9"/>
    <w:rsid w:val="00B34D4D"/>
    <w:rsid w:val="00B35083"/>
    <w:rsid w:val="00B353DB"/>
    <w:rsid w:val="00B354B4"/>
    <w:rsid w:val="00B354BE"/>
    <w:rsid w:val="00B35743"/>
    <w:rsid w:val="00B35BAA"/>
    <w:rsid w:val="00B35C0A"/>
    <w:rsid w:val="00B35ED6"/>
    <w:rsid w:val="00B35F8A"/>
    <w:rsid w:val="00B35FC9"/>
    <w:rsid w:val="00B36135"/>
    <w:rsid w:val="00B3653D"/>
    <w:rsid w:val="00B36717"/>
    <w:rsid w:val="00B36735"/>
    <w:rsid w:val="00B36AF4"/>
    <w:rsid w:val="00B36B6D"/>
    <w:rsid w:val="00B36B85"/>
    <w:rsid w:val="00B36E6D"/>
    <w:rsid w:val="00B36FB3"/>
    <w:rsid w:val="00B37356"/>
    <w:rsid w:val="00B37453"/>
    <w:rsid w:val="00B375E4"/>
    <w:rsid w:val="00B375E5"/>
    <w:rsid w:val="00B37657"/>
    <w:rsid w:val="00B37852"/>
    <w:rsid w:val="00B37C4D"/>
    <w:rsid w:val="00B37E30"/>
    <w:rsid w:val="00B37E97"/>
    <w:rsid w:val="00B37F14"/>
    <w:rsid w:val="00B37F2F"/>
    <w:rsid w:val="00B404D7"/>
    <w:rsid w:val="00B4057E"/>
    <w:rsid w:val="00B40728"/>
    <w:rsid w:val="00B408DD"/>
    <w:rsid w:val="00B40F25"/>
    <w:rsid w:val="00B40F50"/>
    <w:rsid w:val="00B410C9"/>
    <w:rsid w:val="00B41222"/>
    <w:rsid w:val="00B416B7"/>
    <w:rsid w:val="00B417A7"/>
    <w:rsid w:val="00B418EB"/>
    <w:rsid w:val="00B41A05"/>
    <w:rsid w:val="00B41A4C"/>
    <w:rsid w:val="00B41F50"/>
    <w:rsid w:val="00B41FDC"/>
    <w:rsid w:val="00B42096"/>
    <w:rsid w:val="00B420DE"/>
    <w:rsid w:val="00B4212F"/>
    <w:rsid w:val="00B422C3"/>
    <w:rsid w:val="00B4241C"/>
    <w:rsid w:val="00B42542"/>
    <w:rsid w:val="00B42A29"/>
    <w:rsid w:val="00B42BAF"/>
    <w:rsid w:val="00B42C91"/>
    <w:rsid w:val="00B42CA6"/>
    <w:rsid w:val="00B42D45"/>
    <w:rsid w:val="00B43447"/>
    <w:rsid w:val="00B43528"/>
    <w:rsid w:val="00B435EF"/>
    <w:rsid w:val="00B438FD"/>
    <w:rsid w:val="00B4390C"/>
    <w:rsid w:val="00B43E16"/>
    <w:rsid w:val="00B43E69"/>
    <w:rsid w:val="00B43EC1"/>
    <w:rsid w:val="00B43EDF"/>
    <w:rsid w:val="00B43FAF"/>
    <w:rsid w:val="00B4414F"/>
    <w:rsid w:val="00B442BA"/>
    <w:rsid w:val="00B44718"/>
    <w:rsid w:val="00B448AF"/>
    <w:rsid w:val="00B448B7"/>
    <w:rsid w:val="00B44A29"/>
    <w:rsid w:val="00B44B1C"/>
    <w:rsid w:val="00B44C38"/>
    <w:rsid w:val="00B44C51"/>
    <w:rsid w:val="00B44D12"/>
    <w:rsid w:val="00B4585F"/>
    <w:rsid w:val="00B45C92"/>
    <w:rsid w:val="00B45F83"/>
    <w:rsid w:val="00B45FC1"/>
    <w:rsid w:val="00B46060"/>
    <w:rsid w:val="00B4627A"/>
    <w:rsid w:val="00B4646B"/>
    <w:rsid w:val="00B464EA"/>
    <w:rsid w:val="00B467C2"/>
    <w:rsid w:val="00B467F1"/>
    <w:rsid w:val="00B4700E"/>
    <w:rsid w:val="00B473BD"/>
    <w:rsid w:val="00B475B8"/>
    <w:rsid w:val="00B47A1A"/>
    <w:rsid w:val="00B47CE4"/>
    <w:rsid w:val="00B47E20"/>
    <w:rsid w:val="00B50130"/>
    <w:rsid w:val="00B501E7"/>
    <w:rsid w:val="00B50242"/>
    <w:rsid w:val="00B503F8"/>
    <w:rsid w:val="00B50434"/>
    <w:rsid w:val="00B504E1"/>
    <w:rsid w:val="00B5053D"/>
    <w:rsid w:val="00B50809"/>
    <w:rsid w:val="00B50948"/>
    <w:rsid w:val="00B50A2F"/>
    <w:rsid w:val="00B50A3F"/>
    <w:rsid w:val="00B50BA7"/>
    <w:rsid w:val="00B50F2F"/>
    <w:rsid w:val="00B50F82"/>
    <w:rsid w:val="00B510DF"/>
    <w:rsid w:val="00B51412"/>
    <w:rsid w:val="00B5190D"/>
    <w:rsid w:val="00B51B4D"/>
    <w:rsid w:val="00B51B58"/>
    <w:rsid w:val="00B51C1F"/>
    <w:rsid w:val="00B51F01"/>
    <w:rsid w:val="00B51F5C"/>
    <w:rsid w:val="00B5201E"/>
    <w:rsid w:val="00B523A9"/>
    <w:rsid w:val="00B523AE"/>
    <w:rsid w:val="00B52B3D"/>
    <w:rsid w:val="00B52B83"/>
    <w:rsid w:val="00B52D2E"/>
    <w:rsid w:val="00B52D8E"/>
    <w:rsid w:val="00B53112"/>
    <w:rsid w:val="00B5338D"/>
    <w:rsid w:val="00B53481"/>
    <w:rsid w:val="00B535E4"/>
    <w:rsid w:val="00B53621"/>
    <w:rsid w:val="00B53792"/>
    <w:rsid w:val="00B538AF"/>
    <w:rsid w:val="00B53904"/>
    <w:rsid w:val="00B53A7E"/>
    <w:rsid w:val="00B53DBE"/>
    <w:rsid w:val="00B53EE6"/>
    <w:rsid w:val="00B541E0"/>
    <w:rsid w:val="00B5469B"/>
    <w:rsid w:val="00B5470C"/>
    <w:rsid w:val="00B5481B"/>
    <w:rsid w:val="00B54ADD"/>
    <w:rsid w:val="00B54B9C"/>
    <w:rsid w:val="00B54C28"/>
    <w:rsid w:val="00B54D6A"/>
    <w:rsid w:val="00B54DEB"/>
    <w:rsid w:val="00B55206"/>
    <w:rsid w:val="00B555AB"/>
    <w:rsid w:val="00B55754"/>
    <w:rsid w:val="00B5589F"/>
    <w:rsid w:val="00B55C64"/>
    <w:rsid w:val="00B55DE6"/>
    <w:rsid w:val="00B55E46"/>
    <w:rsid w:val="00B55FF7"/>
    <w:rsid w:val="00B56043"/>
    <w:rsid w:val="00B560B4"/>
    <w:rsid w:val="00B560BE"/>
    <w:rsid w:val="00B560C3"/>
    <w:rsid w:val="00B560DB"/>
    <w:rsid w:val="00B560FF"/>
    <w:rsid w:val="00B561C7"/>
    <w:rsid w:val="00B5671C"/>
    <w:rsid w:val="00B568B8"/>
    <w:rsid w:val="00B56B0D"/>
    <w:rsid w:val="00B56C41"/>
    <w:rsid w:val="00B572A1"/>
    <w:rsid w:val="00B5742B"/>
    <w:rsid w:val="00B5754E"/>
    <w:rsid w:val="00B576B4"/>
    <w:rsid w:val="00B577F2"/>
    <w:rsid w:val="00B579BF"/>
    <w:rsid w:val="00B57D7D"/>
    <w:rsid w:val="00B602EE"/>
    <w:rsid w:val="00B603BE"/>
    <w:rsid w:val="00B603FB"/>
    <w:rsid w:val="00B604A0"/>
    <w:rsid w:val="00B606EB"/>
    <w:rsid w:val="00B60928"/>
    <w:rsid w:val="00B60AA0"/>
    <w:rsid w:val="00B60DB3"/>
    <w:rsid w:val="00B60DF4"/>
    <w:rsid w:val="00B60FA2"/>
    <w:rsid w:val="00B61006"/>
    <w:rsid w:val="00B610A0"/>
    <w:rsid w:val="00B61282"/>
    <w:rsid w:val="00B6151C"/>
    <w:rsid w:val="00B61637"/>
    <w:rsid w:val="00B61D18"/>
    <w:rsid w:val="00B61F2C"/>
    <w:rsid w:val="00B61FA4"/>
    <w:rsid w:val="00B62446"/>
    <w:rsid w:val="00B62561"/>
    <w:rsid w:val="00B62575"/>
    <w:rsid w:val="00B627D0"/>
    <w:rsid w:val="00B62941"/>
    <w:rsid w:val="00B62A35"/>
    <w:rsid w:val="00B62D24"/>
    <w:rsid w:val="00B62E4A"/>
    <w:rsid w:val="00B62FA8"/>
    <w:rsid w:val="00B634D7"/>
    <w:rsid w:val="00B63605"/>
    <w:rsid w:val="00B63642"/>
    <w:rsid w:val="00B63812"/>
    <w:rsid w:val="00B6392D"/>
    <w:rsid w:val="00B63999"/>
    <w:rsid w:val="00B63A36"/>
    <w:rsid w:val="00B63B5F"/>
    <w:rsid w:val="00B63E8F"/>
    <w:rsid w:val="00B63EAA"/>
    <w:rsid w:val="00B63EB9"/>
    <w:rsid w:val="00B63F15"/>
    <w:rsid w:val="00B64322"/>
    <w:rsid w:val="00B64556"/>
    <w:rsid w:val="00B646B8"/>
    <w:rsid w:val="00B646CA"/>
    <w:rsid w:val="00B646F6"/>
    <w:rsid w:val="00B64774"/>
    <w:rsid w:val="00B64A16"/>
    <w:rsid w:val="00B64BE0"/>
    <w:rsid w:val="00B64CCD"/>
    <w:rsid w:val="00B64FF0"/>
    <w:rsid w:val="00B64FF9"/>
    <w:rsid w:val="00B650FB"/>
    <w:rsid w:val="00B651FE"/>
    <w:rsid w:val="00B65227"/>
    <w:rsid w:val="00B6541F"/>
    <w:rsid w:val="00B65424"/>
    <w:rsid w:val="00B654D6"/>
    <w:rsid w:val="00B6550C"/>
    <w:rsid w:val="00B65739"/>
    <w:rsid w:val="00B6587A"/>
    <w:rsid w:val="00B65CB2"/>
    <w:rsid w:val="00B65EA5"/>
    <w:rsid w:val="00B65EFD"/>
    <w:rsid w:val="00B660AD"/>
    <w:rsid w:val="00B6610C"/>
    <w:rsid w:val="00B66189"/>
    <w:rsid w:val="00B66518"/>
    <w:rsid w:val="00B66921"/>
    <w:rsid w:val="00B669D2"/>
    <w:rsid w:val="00B66AE6"/>
    <w:rsid w:val="00B66C2B"/>
    <w:rsid w:val="00B66E4F"/>
    <w:rsid w:val="00B66EAC"/>
    <w:rsid w:val="00B66EDA"/>
    <w:rsid w:val="00B66F54"/>
    <w:rsid w:val="00B66F77"/>
    <w:rsid w:val="00B6715C"/>
    <w:rsid w:val="00B6735B"/>
    <w:rsid w:val="00B67BB5"/>
    <w:rsid w:val="00B67CBD"/>
    <w:rsid w:val="00B67E5F"/>
    <w:rsid w:val="00B7014C"/>
    <w:rsid w:val="00B70323"/>
    <w:rsid w:val="00B70362"/>
    <w:rsid w:val="00B70875"/>
    <w:rsid w:val="00B70B2C"/>
    <w:rsid w:val="00B70B9B"/>
    <w:rsid w:val="00B70BA7"/>
    <w:rsid w:val="00B70C7F"/>
    <w:rsid w:val="00B70CD3"/>
    <w:rsid w:val="00B70EF6"/>
    <w:rsid w:val="00B70FF5"/>
    <w:rsid w:val="00B711CE"/>
    <w:rsid w:val="00B7169F"/>
    <w:rsid w:val="00B71AF7"/>
    <w:rsid w:val="00B71D67"/>
    <w:rsid w:val="00B71D90"/>
    <w:rsid w:val="00B71EC6"/>
    <w:rsid w:val="00B720B4"/>
    <w:rsid w:val="00B72178"/>
    <w:rsid w:val="00B723E3"/>
    <w:rsid w:val="00B72936"/>
    <w:rsid w:val="00B72B64"/>
    <w:rsid w:val="00B72C76"/>
    <w:rsid w:val="00B7312E"/>
    <w:rsid w:val="00B734AE"/>
    <w:rsid w:val="00B73571"/>
    <w:rsid w:val="00B7367B"/>
    <w:rsid w:val="00B7388C"/>
    <w:rsid w:val="00B73AAB"/>
    <w:rsid w:val="00B73C0A"/>
    <w:rsid w:val="00B73FA3"/>
    <w:rsid w:val="00B741D3"/>
    <w:rsid w:val="00B74237"/>
    <w:rsid w:val="00B743FD"/>
    <w:rsid w:val="00B7446D"/>
    <w:rsid w:val="00B74482"/>
    <w:rsid w:val="00B74490"/>
    <w:rsid w:val="00B74999"/>
    <w:rsid w:val="00B74A9D"/>
    <w:rsid w:val="00B74B42"/>
    <w:rsid w:val="00B74DAE"/>
    <w:rsid w:val="00B75075"/>
    <w:rsid w:val="00B75399"/>
    <w:rsid w:val="00B7545D"/>
    <w:rsid w:val="00B755CC"/>
    <w:rsid w:val="00B759B3"/>
    <w:rsid w:val="00B759F2"/>
    <w:rsid w:val="00B75D06"/>
    <w:rsid w:val="00B7618D"/>
    <w:rsid w:val="00B763FE"/>
    <w:rsid w:val="00B7663E"/>
    <w:rsid w:val="00B76642"/>
    <w:rsid w:val="00B7679A"/>
    <w:rsid w:val="00B768E4"/>
    <w:rsid w:val="00B76B18"/>
    <w:rsid w:val="00B771D9"/>
    <w:rsid w:val="00B7739A"/>
    <w:rsid w:val="00B774B7"/>
    <w:rsid w:val="00B775F4"/>
    <w:rsid w:val="00B776A7"/>
    <w:rsid w:val="00B77A8C"/>
    <w:rsid w:val="00B77C9E"/>
    <w:rsid w:val="00B77DB6"/>
    <w:rsid w:val="00B801FF"/>
    <w:rsid w:val="00B808D3"/>
    <w:rsid w:val="00B80A54"/>
    <w:rsid w:val="00B80B7C"/>
    <w:rsid w:val="00B80BD3"/>
    <w:rsid w:val="00B8104E"/>
    <w:rsid w:val="00B81385"/>
    <w:rsid w:val="00B81501"/>
    <w:rsid w:val="00B81591"/>
    <w:rsid w:val="00B81AED"/>
    <w:rsid w:val="00B81B81"/>
    <w:rsid w:val="00B81C5B"/>
    <w:rsid w:val="00B820D7"/>
    <w:rsid w:val="00B82437"/>
    <w:rsid w:val="00B824C6"/>
    <w:rsid w:val="00B827C5"/>
    <w:rsid w:val="00B8289C"/>
    <w:rsid w:val="00B8295B"/>
    <w:rsid w:val="00B82CF2"/>
    <w:rsid w:val="00B82D4C"/>
    <w:rsid w:val="00B82F70"/>
    <w:rsid w:val="00B8301C"/>
    <w:rsid w:val="00B8313F"/>
    <w:rsid w:val="00B83656"/>
    <w:rsid w:val="00B83C84"/>
    <w:rsid w:val="00B83DE1"/>
    <w:rsid w:val="00B83E60"/>
    <w:rsid w:val="00B83F51"/>
    <w:rsid w:val="00B83FCC"/>
    <w:rsid w:val="00B841EA"/>
    <w:rsid w:val="00B84268"/>
    <w:rsid w:val="00B84407"/>
    <w:rsid w:val="00B84B42"/>
    <w:rsid w:val="00B84C73"/>
    <w:rsid w:val="00B84DB7"/>
    <w:rsid w:val="00B84E2E"/>
    <w:rsid w:val="00B84E83"/>
    <w:rsid w:val="00B8503D"/>
    <w:rsid w:val="00B8524D"/>
    <w:rsid w:val="00B85310"/>
    <w:rsid w:val="00B853A2"/>
    <w:rsid w:val="00B853DB"/>
    <w:rsid w:val="00B85669"/>
    <w:rsid w:val="00B8567B"/>
    <w:rsid w:val="00B857F5"/>
    <w:rsid w:val="00B85807"/>
    <w:rsid w:val="00B85999"/>
    <w:rsid w:val="00B85C5B"/>
    <w:rsid w:val="00B85C7C"/>
    <w:rsid w:val="00B85F8D"/>
    <w:rsid w:val="00B8612A"/>
    <w:rsid w:val="00B861E9"/>
    <w:rsid w:val="00B86476"/>
    <w:rsid w:val="00B864F3"/>
    <w:rsid w:val="00B86867"/>
    <w:rsid w:val="00B868EC"/>
    <w:rsid w:val="00B869E2"/>
    <w:rsid w:val="00B86A21"/>
    <w:rsid w:val="00B86A46"/>
    <w:rsid w:val="00B86C65"/>
    <w:rsid w:val="00B86E4A"/>
    <w:rsid w:val="00B86F03"/>
    <w:rsid w:val="00B86F68"/>
    <w:rsid w:val="00B87BE5"/>
    <w:rsid w:val="00B87C2E"/>
    <w:rsid w:val="00B901E2"/>
    <w:rsid w:val="00B9024D"/>
    <w:rsid w:val="00B9036C"/>
    <w:rsid w:val="00B905DC"/>
    <w:rsid w:val="00B906F4"/>
    <w:rsid w:val="00B9073C"/>
    <w:rsid w:val="00B90B62"/>
    <w:rsid w:val="00B90CD5"/>
    <w:rsid w:val="00B9115C"/>
    <w:rsid w:val="00B912CA"/>
    <w:rsid w:val="00B91458"/>
    <w:rsid w:val="00B9156D"/>
    <w:rsid w:val="00B9195F"/>
    <w:rsid w:val="00B91A5C"/>
    <w:rsid w:val="00B91A9E"/>
    <w:rsid w:val="00B91B9E"/>
    <w:rsid w:val="00B91CC2"/>
    <w:rsid w:val="00B92176"/>
    <w:rsid w:val="00B9265B"/>
    <w:rsid w:val="00B928BE"/>
    <w:rsid w:val="00B92D41"/>
    <w:rsid w:val="00B92D9A"/>
    <w:rsid w:val="00B92D9B"/>
    <w:rsid w:val="00B92F23"/>
    <w:rsid w:val="00B932FF"/>
    <w:rsid w:val="00B933D5"/>
    <w:rsid w:val="00B93425"/>
    <w:rsid w:val="00B93641"/>
    <w:rsid w:val="00B93673"/>
    <w:rsid w:val="00B93679"/>
    <w:rsid w:val="00B9378F"/>
    <w:rsid w:val="00B9381A"/>
    <w:rsid w:val="00B93900"/>
    <w:rsid w:val="00B93A6E"/>
    <w:rsid w:val="00B93BAE"/>
    <w:rsid w:val="00B93C3B"/>
    <w:rsid w:val="00B93CD8"/>
    <w:rsid w:val="00B941AF"/>
    <w:rsid w:val="00B942AE"/>
    <w:rsid w:val="00B94430"/>
    <w:rsid w:val="00B9463C"/>
    <w:rsid w:val="00B94BB3"/>
    <w:rsid w:val="00B94D26"/>
    <w:rsid w:val="00B95252"/>
    <w:rsid w:val="00B9536C"/>
    <w:rsid w:val="00B954B8"/>
    <w:rsid w:val="00B959CC"/>
    <w:rsid w:val="00B95BB5"/>
    <w:rsid w:val="00B95C73"/>
    <w:rsid w:val="00B95CA9"/>
    <w:rsid w:val="00B95F37"/>
    <w:rsid w:val="00B95FF0"/>
    <w:rsid w:val="00B961CF"/>
    <w:rsid w:val="00B96391"/>
    <w:rsid w:val="00B9647F"/>
    <w:rsid w:val="00B964D5"/>
    <w:rsid w:val="00B96524"/>
    <w:rsid w:val="00B9655C"/>
    <w:rsid w:val="00B967A2"/>
    <w:rsid w:val="00B96942"/>
    <w:rsid w:val="00B96CE6"/>
    <w:rsid w:val="00B96D27"/>
    <w:rsid w:val="00B96D9C"/>
    <w:rsid w:val="00B96E64"/>
    <w:rsid w:val="00B970BE"/>
    <w:rsid w:val="00B971AF"/>
    <w:rsid w:val="00B971F3"/>
    <w:rsid w:val="00B972AB"/>
    <w:rsid w:val="00B9767F"/>
    <w:rsid w:val="00B979C6"/>
    <w:rsid w:val="00B97B38"/>
    <w:rsid w:val="00B97C99"/>
    <w:rsid w:val="00B97DB3"/>
    <w:rsid w:val="00B97EC2"/>
    <w:rsid w:val="00BA0097"/>
    <w:rsid w:val="00BA0568"/>
    <w:rsid w:val="00BA0670"/>
    <w:rsid w:val="00BA0884"/>
    <w:rsid w:val="00BA08C5"/>
    <w:rsid w:val="00BA0A94"/>
    <w:rsid w:val="00BA0AD5"/>
    <w:rsid w:val="00BA0B06"/>
    <w:rsid w:val="00BA1032"/>
    <w:rsid w:val="00BA1036"/>
    <w:rsid w:val="00BA10DA"/>
    <w:rsid w:val="00BA17FE"/>
    <w:rsid w:val="00BA18F6"/>
    <w:rsid w:val="00BA1F08"/>
    <w:rsid w:val="00BA1F15"/>
    <w:rsid w:val="00BA1F16"/>
    <w:rsid w:val="00BA204E"/>
    <w:rsid w:val="00BA25C5"/>
    <w:rsid w:val="00BA263B"/>
    <w:rsid w:val="00BA271C"/>
    <w:rsid w:val="00BA27BD"/>
    <w:rsid w:val="00BA29A1"/>
    <w:rsid w:val="00BA2AA3"/>
    <w:rsid w:val="00BA2BB6"/>
    <w:rsid w:val="00BA2BF7"/>
    <w:rsid w:val="00BA2F3D"/>
    <w:rsid w:val="00BA331F"/>
    <w:rsid w:val="00BA3344"/>
    <w:rsid w:val="00BA345A"/>
    <w:rsid w:val="00BA3865"/>
    <w:rsid w:val="00BA39F0"/>
    <w:rsid w:val="00BA3A4B"/>
    <w:rsid w:val="00BA3B96"/>
    <w:rsid w:val="00BA3BD8"/>
    <w:rsid w:val="00BA3CC1"/>
    <w:rsid w:val="00BA4056"/>
    <w:rsid w:val="00BA45D4"/>
    <w:rsid w:val="00BA4BC7"/>
    <w:rsid w:val="00BA4BD4"/>
    <w:rsid w:val="00BA4CC9"/>
    <w:rsid w:val="00BA507B"/>
    <w:rsid w:val="00BA522D"/>
    <w:rsid w:val="00BA55B5"/>
    <w:rsid w:val="00BA5625"/>
    <w:rsid w:val="00BA5799"/>
    <w:rsid w:val="00BA5CB5"/>
    <w:rsid w:val="00BA5E77"/>
    <w:rsid w:val="00BA6091"/>
    <w:rsid w:val="00BA610A"/>
    <w:rsid w:val="00BA6180"/>
    <w:rsid w:val="00BA627A"/>
    <w:rsid w:val="00BA63D3"/>
    <w:rsid w:val="00BA6590"/>
    <w:rsid w:val="00BA66A3"/>
    <w:rsid w:val="00BA67AF"/>
    <w:rsid w:val="00BA6843"/>
    <w:rsid w:val="00BA69F6"/>
    <w:rsid w:val="00BA6D11"/>
    <w:rsid w:val="00BA6E1B"/>
    <w:rsid w:val="00BA718C"/>
    <w:rsid w:val="00BA7217"/>
    <w:rsid w:val="00BA729A"/>
    <w:rsid w:val="00BA72E1"/>
    <w:rsid w:val="00BA7445"/>
    <w:rsid w:val="00BA7462"/>
    <w:rsid w:val="00BA74CD"/>
    <w:rsid w:val="00BA759A"/>
    <w:rsid w:val="00BA75F8"/>
    <w:rsid w:val="00BA767D"/>
    <w:rsid w:val="00BA768C"/>
    <w:rsid w:val="00BA7BC8"/>
    <w:rsid w:val="00BA7C0B"/>
    <w:rsid w:val="00BA7E05"/>
    <w:rsid w:val="00BA7F00"/>
    <w:rsid w:val="00BB00BC"/>
    <w:rsid w:val="00BB06ED"/>
    <w:rsid w:val="00BB0811"/>
    <w:rsid w:val="00BB081E"/>
    <w:rsid w:val="00BB090E"/>
    <w:rsid w:val="00BB095D"/>
    <w:rsid w:val="00BB0C11"/>
    <w:rsid w:val="00BB0D92"/>
    <w:rsid w:val="00BB0E1C"/>
    <w:rsid w:val="00BB102D"/>
    <w:rsid w:val="00BB1278"/>
    <w:rsid w:val="00BB1762"/>
    <w:rsid w:val="00BB1995"/>
    <w:rsid w:val="00BB1A3A"/>
    <w:rsid w:val="00BB1ABE"/>
    <w:rsid w:val="00BB1AC3"/>
    <w:rsid w:val="00BB1ADF"/>
    <w:rsid w:val="00BB1BB5"/>
    <w:rsid w:val="00BB1BCA"/>
    <w:rsid w:val="00BB1C87"/>
    <w:rsid w:val="00BB1C99"/>
    <w:rsid w:val="00BB1C9B"/>
    <w:rsid w:val="00BB1CE1"/>
    <w:rsid w:val="00BB1F6A"/>
    <w:rsid w:val="00BB2052"/>
    <w:rsid w:val="00BB2297"/>
    <w:rsid w:val="00BB24BD"/>
    <w:rsid w:val="00BB29A8"/>
    <w:rsid w:val="00BB2D6C"/>
    <w:rsid w:val="00BB3360"/>
    <w:rsid w:val="00BB366D"/>
    <w:rsid w:val="00BB3A91"/>
    <w:rsid w:val="00BB3AE8"/>
    <w:rsid w:val="00BB3B78"/>
    <w:rsid w:val="00BB3BC7"/>
    <w:rsid w:val="00BB4136"/>
    <w:rsid w:val="00BB41B7"/>
    <w:rsid w:val="00BB4208"/>
    <w:rsid w:val="00BB423B"/>
    <w:rsid w:val="00BB452A"/>
    <w:rsid w:val="00BB4574"/>
    <w:rsid w:val="00BB4581"/>
    <w:rsid w:val="00BB4697"/>
    <w:rsid w:val="00BB46F3"/>
    <w:rsid w:val="00BB498F"/>
    <w:rsid w:val="00BB4BE8"/>
    <w:rsid w:val="00BB4C41"/>
    <w:rsid w:val="00BB4E81"/>
    <w:rsid w:val="00BB4EAF"/>
    <w:rsid w:val="00BB4ED1"/>
    <w:rsid w:val="00BB4FC0"/>
    <w:rsid w:val="00BB5069"/>
    <w:rsid w:val="00BB52B5"/>
    <w:rsid w:val="00BB5545"/>
    <w:rsid w:val="00BB55F5"/>
    <w:rsid w:val="00BB5765"/>
    <w:rsid w:val="00BB57C6"/>
    <w:rsid w:val="00BB5A12"/>
    <w:rsid w:val="00BB5BCD"/>
    <w:rsid w:val="00BB5E4D"/>
    <w:rsid w:val="00BB5FBE"/>
    <w:rsid w:val="00BB6398"/>
    <w:rsid w:val="00BB63C6"/>
    <w:rsid w:val="00BB644D"/>
    <w:rsid w:val="00BB67B3"/>
    <w:rsid w:val="00BB687D"/>
    <w:rsid w:val="00BB6D04"/>
    <w:rsid w:val="00BB76B5"/>
    <w:rsid w:val="00BB7892"/>
    <w:rsid w:val="00BB78C2"/>
    <w:rsid w:val="00BB7A41"/>
    <w:rsid w:val="00BB7B9C"/>
    <w:rsid w:val="00BB7C0D"/>
    <w:rsid w:val="00BB7DEC"/>
    <w:rsid w:val="00BC00F3"/>
    <w:rsid w:val="00BC02A4"/>
    <w:rsid w:val="00BC0386"/>
    <w:rsid w:val="00BC0404"/>
    <w:rsid w:val="00BC058A"/>
    <w:rsid w:val="00BC05EF"/>
    <w:rsid w:val="00BC05FF"/>
    <w:rsid w:val="00BC07D7"/>
    <w:rsid w:val="00BC0908"/>
    <w:rsid w:val="00BC0974"/>
    <w:rsid w:val="00BC0B6E"/>
    <w:rsid w:val="00BC0C94"/>
    <w:rsid w:val="00BC0D58"/>
    <w:rsid w:val="00BC109C"/>
    <w:rsid w:val="00BC10C6"/>
    <w:rsid w:val="00BC12EA"/>
    <w:rsid w:val="00BC12FC"/>
    <w:rsid w:val="00BC1446"/>
    <w:rsid w:val="00BC147B"/>
    <w:rsid w:val="00BC157D"/>
    <w:rsid w:val="00BC1676"/>
    <w:rsid w:val="00BC1944"/>
    <w:rsid w:val="00BC1976"/>
    <w:rsid w:val="00BC1B12"/>
    <w:rsid w:val="00BC1B20"/>
    <w:rsid w:val="00BC1FC2"/>
    <w:rsid w:val="00BC2043"/>
    <w:rsid w:val="00BC209F"/>
    <w:rsid w:val="00BC20A4"/>
    <w:rsid w:val="00BC218E"/>
    <w:rsid w:val="00BC219E"/>
    <w:rsid w:val="00BC24A8"/>
    <w:rsid w:val="00BC2672"/>
    <w:rsid w:val="00BC296F"/>
    <w:rsid w:val="00BC29E0"/>
    <w:rsid w:val="00BC2A5B"/>
    <w:rsid w:val="00BC2E53"/>
    <w:rsid w:val="00BC2ED6"/>
    <w:rsid w:val="00BC3524"/>
    <w:rsid w:val="00BC38D1"/>
    <w:rsid w:val="00BC3B75"/>
    <w:rsid w:val="00BC3FEB"/>
    <w:rsid w:val="00BC4021"/>
    <w:rsid w:val="00BC429E"/>
    <w:rsid w:val="00BC42B0"/>
    <w:rsid w:val="00BC437B"/>
    <w:rsid w:val="00BC4392"/>
    <w:rsid w:val="00BC4A1E"/>
    <w:rsid w:val="00BC4E1E"/>
    <w:rsid w:val="00BC4F84"/>
    <w:rsid w:val="00BC5011"/>
    <w:rsid w:val="00BC5410"/>
    <w:rsid w:val="00BC5511"/>
    <w:rsid w:val="00BC560F"/>
    <w:rsid w:val="00BC56B7"/>
    <w:rsid w:val="00BC5BC0"/>
    <w:rsid w:val="00BC5E6B"/>
    <w:rsid w:val="00BC5E7A"/>
    <w:rsid w:val="00BC5EF5"/>
    <w:rsid w:val="00BC615B"/>
    <w:rsid w:val="00BC619E"/>
    <w:rsid w:val="00BC62D0"/>
    <w:rsid w:val="00BC630A"/>
    <w:rsid w:val="00BC6509"/>
    <w:rsid w:val="00BC6651"/>
    <w:rsid w:val="00BC6E23"/>
    <w:rsid w:val="00BC6E8A"/>
    <w:rsid w:val="00BC7035"/>
    <w:rsid w:val="00BC730E"/>
    <w:rsid w:val="00BC748F"/>
    <w:rsid w:val="00BC7537"/>
    <w:rsid w:val="00BC773B"/>
    <w:rsid w:val="00BC77F6"/>
    <w:rsid w:val="00BC7934"/>
    <w:rsid w:val="00BC7D55"/>
    <w:rsid w:val="00BC7ED7"/>
    <w:rsid w:val="00BD0045"/>
    <w:rsid w:val="00BD00C5"/>
    <w:rsid w:val="00BD047E"/>
    <w:rsid w:val="00BD0C1A"/>
    <w:rsid w:val="00BD0F52"/>
    <w:rsid w:val="00BD1315"/>
    <w:rsid w:val="00BD143E"/>
    <w:rsid w:val="00BD1778"/>
    <w:rsid w:val="00BD1DD8"/>
    <w:rsid w:val="00BD1DF3"/>
    <w:rsid w:val="00BD1DFF"/>
    <w:rsid w:val="00BD1EE3"/>
    <w:rsid w:val="00BD1FDB"/>
    <w:rsid w:val="00BD215E"/>
    <w:rsid w:val="00BD2220"/>
    <w:rsid w:val="00BD22A9"/>
    <w:rsid w:val="00BD281E"/>
    <w:rsid w:val="00BD28AF"/>
    <w:rsid w:val="00BD29CC"/>
    <w:rsid w:val="00BD2D20"/>
    <w:rsid w:val="00BD2F49"/>
    <w:rsid w:val="00BD31A3"/>
    <w:rsid w:val="00BD3812"/>
    <w:rsid w:val="00BD3815"/>
    <w:rsid w:val="00BD385A"/>
    <w:rsid w:val="00BD3AD3"/>
    <w:rsid w:val="00BD3B0C"/>
    <w:rsid w:val="00BD3C38"/>
    <w:rsid w:val="00BD3C4E"/>
    <w:rsid w:val="00BD3CC7"/>
    <w:rsid w:val="00BD40D2"/>
    <w:rsid w:val="00BD42AF"/>
    <w:rsid w:val="00BD4331"/>
    <w:rsid w:val="00BD4550"/>
    <w:rsid w:val="00BD457C"/>
    <w:rsid w:val="00BD4594"/>
    <w:rsid w:val="00BD4A53"/>
    <w:rsid w:val="00BD4B32"/>
    <w:rsid w:val="00BD4C4B"/>
    <w:rsid w:val="00BD4D22"/>
    <w:rsid w:val="00BD4E38"/>
    <w:rsid w:val="00BD5238"/>
    <w:rsid w:val="00BD5441"/>
    <w:rsid w:val="00BD5486"/>
    <w:rsid w:val="00BD56B6"/>
    <w:rsid w:val="00BD570C"/>
    <w:rsid w:val="00BD5C27"/>
    <w:rsid w:val="00BD5DD9"/>
    <w:rsid w:val="00BD5ED3"/>
    <w:rsid w:val="00BD6092"/>
    <w:rsid w:val="00BD621B"/>
    <w:rsid w:val="00BD6736"/>
    <w:rsid w:val="00BD6A8E"/>
    <w:rsid w:val="00BD6B03"/>
    <w:rsid w:val="00BD6B47"/>
    <w:rsid w:val="00BD6BBB"/>
    <w:rsid w:val="00BD6D42"/>
    <w:rsid w:val="00BD6F13"/>
    <w:rsid w:val="00BD7A0E"/>
    <w:rsid w:val="00BE0009"/>
    <w:rsid w:val="00BE002E"/>
    <w:rsid w:val="00BE004B"/>
    <w:rsid w:val="00BE00CC"/>
    <w:rsid w:val="00BE0158"/>
    <w:rsid w:val="00BE0171"/>
    <w:rsid w:val="00BE01CD"/>
    <w:rsid w:val="00BE042E"/>
    <w:rsid w:val="00BE0466"/>
    <w:rsid w:val="00BE0799"/>
    <w:rsid w:val="00BE092D"/>
    <w:rsid w:val="00BE0AC4"/>
    <w:rsid w:val="00BE0B73"/>
    <w:rsid w:val="00BE0E26"/>
    <w:rsid w:val="00BE0ECF"/>
    <w:rsid w:val="00BE0EFF"/>
    <w:rsid w:val="00BE10EF"/>
    <w:rsid w:val="00BE11C8"/>
    <w:rsid w:val="00BE121A"/>
    <w:rsid w:val="00BE1589"/>
    <w:rsid w:val="00BE18DA"/>
    <w:rsid w:val="00BE19BD"/>
    <w:rsid w:val="00BE1B0A"/>
    <w:rsid w:val="00BE1B4C"/>
    <w:rsid w:val="00BE1BA9"/>
    <w:rsid w:val="00BE208B"/>
    <w:rsid w:val="00BE2194"/>
    <w:rsid w:val="00BE2741"/>
    <w:rsid w:val="00BE2AC0"/>
    <w:rsid w:val="00BE2B31"/>
    <w:rsid w:val="00BE2C23"/>
    <w:rsid w:val="00BE300B"/>
    <w:rsid w:val="00BE302F"/>
    <w:rsid w:val="00BE3083"/>
    <w:rsid w:val="00BE30CC"/>
    <w:rsid w:val="00BE314A"/>
    <w:rsid w:val="00BE31BE"/>
    <w:rsid w:val="00BE33F0"/>
    <w:rsid w:val="00BE349B"/>
    <w:rsid w:val="00BE358E"/>
    <w:rsid w:val="00BE3671"/>
    <w:rsid w:val="00BE3694"/>
    <w:rsid w:val="00BE3759"/>
    <w:rsid w:val="00BE38F0"/>
    <w:rsid w:val="00BE3A3D"/>
    <w:rsid w:val="00BE3B68"/>
    <w:rsid w:val="00BE3CE5"/>
    <w:rsid w:val="00BE4457"/>
    <w:rsid w:val="00BE4801"/>
    <w:rsid w:val="00BE49E7"/>
    <w:rsid w:val="00BE4B03"/>
    <w:rsid w:val="00BE4B32"/>
    <w:rsid w:val="00BE4BFC"/>
    <w:rsid w:val="00BE4F32"/>
    <w:rsid w:val="00BE5012"/>
    <w:rsid w:val="00BE5095"/>
    <w:rsid w:val="00BE51CE"/>
    <w:rsid w:val="00BE5275"/>
    <w:rsid w:val="00BE5413"/>
    <w:rsid w:val="00BE5ABC"/>
    <w:rsid w:val="00BE5C9D"/>
    <w:rsid w:val="00BE5CAC"/>
    <w:rsid w:val="00BE5D01"/>
    <w:rsid w:val="00BE5D8E"/>
    <w:rsid w:val="00BE622E"/>
    <w:rsid w:val="00BE6260"/>
    <w:rsid w:val="00BE68D8"/>
    <w:rsid w:val="00BE6CB5"/>
    <w:rsid w:val="00BE6EC2"/>
    <w:rsid w:val="00BE70C8"/>
    <w:rsid w:val="00BE76F2"/>
    <w:rsid w:val="00BE78A1"/>
    <w:rsid w:val="00BE7BD8"/>
    <w:rsid w:val="00BE7C76"/>
    <w:rsid w:val="00BF0048"/>
    <w:rsid w:val="00BF03BF"/>
    <w:rsid w:val="00BF0422"/>
    <w:rsid w:val="00BF04CC"/>
    <w:rsid w:val="00BF0620"/>
    <w:rsid w:val="00BF08ED"/>
    <w:rsid w:val="00BF08F1"/>
    <w:rsid w:val="00BF0910"/>
    <w:rsid w:val="00BF0944"/>
    <w:rsid w:val="00BF099D"/>
    <w:rsid w:val="00BF0A4B"/>
    <w:rsid w:val="00BF0FFA"/>
    <w:rsid w:val="00BF1144"/>
    <w:rsid w:val="00BF1511"/>
    <w:rsid w:val="00BF16B4"/>
    <w:rsid w:val="00BF19FD"/>
    <w:rsid w:val="00BF1A29"/>
    <w:rsid w:val="00BF1D5D"/>
    <w:rsid w:val="00BF1E03"/>
    <w:rsid w:val="00BF1EC0"/>
    <w:rsid w:val="00BF208B"/>
    <w:rsid w:val="00BF22B0"/>
    <w:rsid w:val="00BF2410"/>
    <w:rsid w:val="00BF2997"/>
    <w:rsid w:val="00BF30D8"/>
    <w:rsid w:val="00BF30DA"/>
    <w:rsid w:val="00BF3231"/>
    <w:rsid w:val="00BF349B"/>
    <w:rsid w:val="00BF359D"/>
    <w:rsid w:val="00BF35E7"/>
    <w:rsid w:val="00BF36E4"/>
    <w:rsid w:val="00BF37A2"/>
    <w:rsid w:val="00BF37FD"/>
    <w:rsid w:val="00BF3B1B"/>
    <w:rsid w:val="00BF3BEF"/>
    <w:rsid w:val="00BF3CC0"/>
    <w:rsid w:val="00BF3DA3"/>
    <w:rsid w:val="00BF4064"/>
    <w:rsid w:val="00BF4238"/>
    <w:rsid w:val="00BF42B4"/>
    <w:rsid w:val="00BF45F4"/>
    <w:rsid w:val="00BF4C88"/>
    <w:rsid w:val="00BF4D2D"/>
    <w:rsid w:val="00BF4E51"/>
    <w:rsid w:val="00BF4F7E"/>
    <w:rsid w:val="00BF5018"/>
    <w:rsid w:val="00BF50D4"/>
    <w:rsid w:val="00BF5252"/>
    <w:rsid w:val="00BF53CC"/>
    <w:rsid w:val="00BF54A9"/>
    <w:rsid w:val="00BF5608"/>
    <w:rsid w:val="00BF5755"/>
    <w:rsid w:val="00BF5758"/>
    <w:rsid w:val="00BF5FCE"/>
    <w:rsid w:val="00BF6004"/>
    <w:rsid w:val="00BF62DD"/>
    <w:rsid w:val="00BF635C"/>
    <w:rsid w:val="00BF66A8"/>
    <w:rsid w:val="00BF696D"/>
    <w:rsid w:val="00BF6D58"/>
    <w:rsid w:val="00BF70C7"/>
    <w:rsid w:val="00BF7477"/>
    <w:rsid w:val="00BF74F5"/>
    <w:rsid w:val="00BF7B03"/>
    <w:rsid w:val="00BF7B7B"/>
    <w:rsid w:val="00BF7CA0"/>
    <w:rsid w:val="00BF7CBA"/>
    <w:rsid w:val="00BF7D14"/>
    <w:rsid w:val="00C00085"/>
    <w:rsid w:val="00C00127"/>
    <w:rsid w:val="00C00156"/>
    <w:rsid w:val="00C001D7"/>
    <w:rsid w:val="00C00656"/>
    <w:rsid w:val="00C006BA"/>
    <w:rsid w:val="00C00A65"/>
    <w:rsid w:val="00C00B5F"/>
    <w:rsid w:val="00C00BF3"/>
    <w:rsid w:val="00C00C18"/>
    <w:rsid w:val="00C00F17"/>
    <w:rsid w:val="00C0103D"/>
    <w:rsid w:val="00C013DB"/>
    <w:rsid w:val="00C0172C"/>
    <w:rsid w:val="00C0178B"/>
    <w:rsid w:val="00C01C95"/>
    <w:rsid w:val="00C01DFB"/>
    <w:rsid w:val="00C01E3D"/>
    <w:rsid w:val="00C01F4B"/>
    <w:rsid w:val="00C02057"/>
    <w:rsid w:val="00C02397"/>
    <w:rsid w:val="00C024E3"/>
    <w:rsid w:val="00C02513"/>
    <w:rsid w:val="00C02683"/>
    <w:rsid w:val="00C027BB"/>
    <w:rsid w:val="00C0284D"/>
    <w:rsid w:val="00C0290A"/>
    <w:rsid w:val="00C02C71"/>
    <w:rsid w:val="00C02DA3"/>
    <w:rsid w:val="00C03170"/>
    <w:rsid w:val="00C03176"/>
    <w:rsid w:val="00C03324"/>
    <w:rsid w:val="00C03542"/>
    <w:rsid w:val="00C037DD"/>
    <w:rsid w:val="00C03866"/>
    <w:rsid w:val="00C03A19"/>
    <w:rsid w:val="00C03ACE"/>
    <w:rsid w:val="00C03AE9"/>
    <w:rsid w:val="00C03E27"/>
    <w:rsid w:val="00C03FC3"/>
    <w:rsid w:val="00C04142"/>
    <w:rsid w:val="00C04287"/>
    <w:rsid w:val="00C044BE"/>
    <w:rsid w:val="00C046D2"/>
    <w:rsid w:val="00C0470D"/>
    <w:rsid w:val="00C049DD"/>
    <w:rsid w:val="00C04D25"/>
    <w:rsid w:val="00C04F6F"/>
    <w:rsid w:val="00C0500C"/>
    <w:rsid w:val="00C0532F"/>
    <w:rsid w:val="00C056E8"/>
    <w:rsid w:val="00C05A1E"/>
    <w:rsid w:val="00C05C3B"/>
    <w:rsid w:val="00C05C76"/>
    <w:rsid w:val="00C05CF2"/>
    <w:rsid w:val="00C05D49"/>
    <w:rsid w:val="00C05EE6"/>
    <w:rsid w:val="00C060F9"/>
    <w:rsid w:val="00C06100"/>
    <w:rsid w:val="00C062CC"/>
    <w:rsid w:val="00C06579"/>
    <w:rsid w:val="00C065F2"/>
    <w:rsid w:val="00C066B0"/>
    <w:rsid w:val="00C068EF"/>
    <w:rsid w:val="00C06999"/>
    <w:rsid w:val="00C06A13"/>
    <w:rsid w:val="00C06A57"/>
    <w:rsid w:val="00C06BC9"/>
    <w:rsid w:val="00C06D99"/>
    <w:rsid w:val="00C06E09"/>
    <w:rsid w:val="00C06EC7"/>
    <w:rsid w:val="00C07144"/>
    <w:rsid w:val="00C0748B"/>
    <w:rsid w:val="00C07493"/>
    <w:rsid w:val="00C074B8"/>
    <w:rsid w:val="00C076EC"/>
    <w:rsid w:val="00C07706"/>
    <w:rsid w:val="00C07779"/>
    <w:rsid w:val="00C0789C"/>
    <w:rsid w:val="00C079E5"/>
    <w:rsid w:val="00C07CBD"/>
    <w:rsid w:val="00C07CC7"/>
    <w:rsid w:val="00C07F46"/>
    <w:rsid w:val="00C10249"/>
    <w:rsid w:val="00C10337"/>
    <w:rsid w:val="00C106CD"/>
    <w:rsid w:val="00C106E0"/>
    <w:rsid w:val="00C109E6"/>
    <w:rsid w:val="00C11378"/>
    <w:rsid w:val="00C11379"/>
    <w:rsid w:val="00C114EC"/>
    <w:rsid w:val="00C11543"/>
    <w:rsid w:val="00C11557"/>
    <w:rsid w:val="00C1178D"/>
    <w:rsid w:val="00C119CC"/>
    <w:rsid w:val="00C11BCE"/>
    <w:rsid w:val="00C11DD3"/>
    <w:rsid w:val="00C11EC3"/>
    <w:rsid w:val="00C11FBA"/>
    <w:rsid w:val="00C11FD5"/>
    <w:rsid w:val="00C120E6"/>
    <w:rsid w:val="00C12430"/>
    <w:rsid w:val="00C128BD"/>
    <w:rsid w:val="00C12AB1"/>
    <w:rsid w:val="00C12B10"/>
    <w:rsid w:val="00C12CD7"/>
    <w:rsid w:val="00C12E85"/>
    <w:rsid w:val="00C13037"/>
    <w:rsid w:val="00C13192"/>
    <w:rsid w:val="00C13203"/>
    <w:rsid w:val="00C132E7"/>
    <w:rsid w:val="00C13360"/>
    <w:rsid w:val="00C133A5"/>
    <w:rsid w:val="00C13475"/>
    <w:rsid w:val="00C134D8"/>
    <w:rsid w:val="00C13611"/>
    <w:rsid w:val="00C136B8"/>
    <w:rsid w:val="00C13938"/>
    <w:rsid w:val="00C13B90"/>
    <w:rsid w:val="00C13E55"/>
    <w:rsid w:val="00C1402B"/>
    <w:rsid w:val="00C140F8"/>
    <w:rsid w:val="00C14356"/>
    <w:rsid w:val="00C1447D"/>
    <w:rsid w:val="00C146C2"/>
    <w:rsid w:val="00C14A70"/>
    <w:rsid w:val="00C14C11"/>
    <w:rsid w:val="00C14DCA"/>
    <w:rsid w:val="00C14E1F"/>
    <w:rsid w:val="00C14E58"/>
    <w:rsid w:val="00C15228"/>
    <w:rsid w:val="00C1577C"/>
    <w:rsid w:val="00C15978"/>
    <w:rsid w:val="00C15BD7"/>
    <w:rsid w:val="00C15DB0"/>
    <w:rsid w:val="00C15DFF"/>
    <w:rsid w:val="00C1608A"/>
    <w:rsid w:val="00C160DF"/>
    <w:rsid w:val="00C16104"/>
    <w:rsid w:val="00C161D1"/>
    <w:rsid w:val="00C166DE"/>
    <w:rsid w:val="00C16935"/>
    <w:rsid w:val="00C16979"/>
    <w:rsid w:val="00C16A29"/>
    <w:rsid w:val="00C16BF1"/>
    <w:rsid w:val="00C16FBC"/>
    <w:rsid w:val="00C171FB"/>
    <w:rsid w:val="00C1727E"/>
    <w:rsid w:val="00C172B9"/>
    <w:rsid w:val="00C172E0"/>
    <w:rsid w:val="00C175D7"/>
    <w:rsid w:val="00C175DC"/>
    <w:rsid w:val="00C17765"/>
    <w:rsid w:val="00C17963"/>
    <w:rsid w:val="00C17AD1"/>
    <w:rsid w:val="00C17AE2"/>
    <w:rsid w:val="00C17CC4"/>
    <w:rsid w:val="00C17E5C"/>
    <w:rsid w:val="00C17EFB"/>
    <w:rsid w:val="00C20063"/>
    <w:rsid w:val="00C2036A"/>
    <w:rsid w:val="00C20721"/>
    <w:rsid w:val="00C207A1"/>
    <w:rsid w:val="00C20A62"/>
    <w:rsid w:val="00C20BD1"/>
    <w:rsid w:val="00C20C78"/>
    <w:rsid w:val="00C20DF9"/>
    <w:rsid w:val="00C20F6C"/>
    <w:rsid w:val="00C213BD"/>
    <w:rsid w:val="00C213DD"/>
    <w:rsid w:val="00C2147C"/>
    <w:rsid w:val="00C215DD"/>
    <w:rsid w:val="00C2165A"/>
    <w:rsid w:val="00C21674"/>
    <w:rsid w:val="00C21706"/>
    <w:rsid w:val="00C2193E"/>
    <w:rsid w:val="00C21A7B"/>
    <w:rsid w:val="00C21E5C"/>
    <w:rsid w:val="00C2202C"/>
    <w:rsid w:val="00C221E5"/>
    <w:rsid w:val="00C229EA"/>
    <w:rsid w:val="00C22A25"/>
    <w:rsid w:val="00C22B19"/>
    <w:rsid w:val="00C22C65"/>
    <w:rsid w:val="00C22E4C"/>
    <w:rsid w:val="00C2316C"/>
    <w:rsid w:val="00C231B2"/>
    <w:rsid w:val="00C23441"/>
    <w:rsid w:val="00C236FC"/>
    <w:rsid w:val="00C238B4"/>
    <w:rsid w:val="00C238E0"/>
    <w:rsid w:val="00C23974"/>
    <w:rsid w:val="00C23A4A"/>
    <w:rsid w:val="00C23B10"/>
    <w:rsid w:val="00C23C26"/>
    <w:rsid w:val="00C23FD8"/>
    <w:rsid w:val="00C2412A"/>
    <w:rsid w:val="00C241E7"/>
    <w:rsid w:val="00C24284"/>
    <w:rsid w:val="00C244B2"/>
    <w:rsid w:val="00C247CD"/>
    <w:rsid w:val="00C24C6E"/>
    <w:rsid w:val="00C24DC4"/>
    <w:rsid w:val="00C24E95"/>
    <w:rsid w:val="00C255C7"/>
    <w:rsid w:val="00C25FE4"/>
    <w:rsid w:val="00C26117"/>
    <w:rsid w:val="00C26174"/>
    <w:rsid w:val="00C262A4"/>
    <w:rsid w:val="00C26539"/>
    <w:rsid w:val="00C265FB"/>
    <w:rsid w:val="00C266BB"/>
    <w:rsid w:val="00C26975"/>
    <w:rsid w:val="00C26DB8"/>
    <w:rsid w:val="00C26E4A"/>
    <w:rsid w:val="00C26F97"/>
    <w:rsid w:val="00C2719B"/>
    <w:rsid w:val="00C2721C"/>
    <w:rsid w:val="00C27800"/>
    <w:rsid w:val="00C27AF7"/>
    <w:rsid w:val="00C27AFA"/>
    <w:rsid w:val="00C27D1A"/>
    <w:rsid w:val="00C27D25"/>
    <w:rsid w:val="00C3011B"/>
    <w:rsid w:val="00C30609"/>
    <w:rsid w:val="00C3081A"/>
    <w:rsid w:val="00C30BFC"/>
    <w:rsid w:val="00C30D3A"/>
    <w:rsid w:val="00C30D6C"/>
    <w:rsid w:val="00C31180"/>
    <w:rsid w:val="00C31969"/>
    <w:rsid w:val="00C31CB1"/>
    <w:rsid w:val="00C31D60"/>
    <w:rsid w:val="00C31E90"/>
    <w:rsid w:val="00C3209F"/>
    <w:rsid w:val="00C32431"/>
    <w:rsid w:val="00C324E9"/>
    <w:rsid w:val="00C325CA"/>
    <w:rsid w:val="00C32954"/>
    <w:rsid w:val="00C329C2"/>
    <w:rsid w:val="00C329E6"/>
    <w:rsid w:val="00C32C4E"/>
    <w:rsid w:val="00C32DA5"/>
    <w:rsid w:val="00C32E6A"/>
    <w:rsid w:val="00C32F2B"/>
    <w:rsid w:val="00C33103"/>
    <w:rsid w:val="00C33106"/>
    <w:rsid w:val="00C33396"/>
    <w:rsid w:val="00C3377C"/>
    <w:rsid w:val="00C33A32"/>
    <w:rsid w:val="00C33C92"/>
    <w:rsid w:val="00C33F7B"/>
    <w:rsid w:val="00C3405B"/>
    <w:rsid w:val="00C340C3"/>
    <w:rsid w:val="00C34165"/>
    <w:rsid w:val="00C341A8"/>
    <w:rsid w:val="00C342BD"/>
    <w:rsid w:val="00C343BE"/>
    <w:rsid w:val="00C3453A"/>
    <w:rsid w:val="00C34912"/>
    <w:rsid w:val="00C34981"/>
    <w:rsid w:val="00C34A23"/>
    <w:rsid w:val="00C34CB3"/>
    <w:rsid w:val="00C35103"/>
    <w:rsid w:val="00C351F8"/>
    <w:rsid w:val="00C35A98"/>
    <w:rsid w:val="00C36420"/>
    <w:rsid w:val="00C36470"/>
    <w:rsid w:val="00C36595"/>
    <w:rsid w:val="00C36A6A"/>
    <w:rsid w:val="00C36A8A"/>
    <w:rsid w:val="00C36CA1"/>
    <w:rsid w:val="00C36CA7"/>
    <w:rsid w:val="00C36E5E"/>
    <w:rsid w:val="00C3717E"/>
    <w:rsid w:val="00C371EA"/>
    <w:rsid w:val="00C37397"/>
    <w:rsid w:val="00C3740B"/>
    <w:rsid w:val="00C374CD"/>
    <w:rsid w:val="00C37950"/>
    <w:rsid w:val="00C379F1"/>
    <w:rsid w:val="00C37CF5"/>
    <w:rsid w:val="00C40055"/>
    <w:rsid w:val="00C404C5"/>
    <w:rsid w:val="00C406FC"/>
    <w:rsid w:val="00C4074E"/>
    <w:rsid w:val="00C40979"/>
    <w:rsid w:val="00C40A58"/>
    <w:rsid w:val="00C40A9D"/>
    <w:rsid w:val="00C40D5F"/>
    <w:rsid w:val="00C4104C"/>
    <w:rsid w:val="00C41383"/>
    <w:rsid w:val="00C4191E"/>
    <w:rsid w:val="00C41C0F"/>
    <w:rsid w:val="00C41CF6"/>
    <w:rsid w:val="00C41DF6"/>
    <w:rsid w:val="00C41E00"/>
    <w:rsid w:val="00C41E89"/>
    <w:rsid w:val="00C41FB3"/>
    <w:rsid w:val="00C423D6"/>
    <w:rsid w:val="00C4252C"/>
    <w:rsid w:val="00C4260A"/>
    <w:rsid w:val="00C42734"/>
    <w:rsid w:val="00C42747"/>
    <w:rsid w:val="00C43363"/>
    <w:rsid w:val="00C43931"/>
    <w:rsid w:val="00C43AC2"/>
    <w:rsid w:val="00C43CAF"/>
    <w:rsid w:val="00C43DC5"/>
    <w:rsid w:val="00C43E11"/>
    <w:rsid w:val="00C44134"/>
    <w:rsid w:val="00C44376"/>
    <w:rsid w:val="00C44712"/>
    <w:rsid w:val="00C4490B"/>
    <w:rsid w:val="00C449D0"/>
    <w:rsid w:val="00C44A81"/>
    <w:rsid w:val="00C44B4D"/>
    <w:rsid w:val="00C4501A"/>
    <w:rsid w:val="00C4504B"/>
    <w:rsid w:val="00C4522F"/>
    <w:rsid w:val="00C452D8"/>
    <w:rsid w:val="00C45306"/>
    <w:rsid w:val="00C45496"/>
    <w:rsid w:val="00C458F0"/>
    <w:rsid w:val="00C45931"/>
    <w:rsid w:val="00C45953"/>
    <w:rsid w:val="00C45D5E"/>
    <w:rsid w:val="00C45F8C"/>
    <w:rsid w:val="00C461FD"/>
    <w:rsid w:val="00C4643E"/>
    <w:rsid w:val="00C46596"/>
    <w:rsid w:val="00C467F6"/>
    <w:rsid w:val="00C468F1"/>
    <w:rsid w:val="00C46AA3"/>
    <w:rsid w:val="00C46BB0"/>
    <w:rsid w:val="00C46E17"/>
    <w:rsid w:val="00C46FC3"/>
    <w:rsid w:val="00C47370"/>
    <w:rsid w:val="00C4744E"/>
    <w:rsid w:val="00C476D3"/>
    <w:rsid w:val="00C47911"/>
    <w:rsid w:val="00C479C4"/>
    <w:rsid w:val="00C47AD3"/>
    <w:rsid w:val="00C50308"/>
    <w:rsid w:val="00C50727"/>
    <w:rsid w:val="00C50F3A"/>
    <w:rsid w:val="00C50F75"/>
    <w:rsid w:val="00C51372"/>
    <w:rsid w:val="00C51389"/>
    <w:rsid w:val="00C51466"/>
    <w:rsid w:val="00C51567"/>
    <w:rsid w:val="00C51654"/>
    <w:rsid w:val="00C516E5"/>
    <w:rsid w:val="00C517BE"/>
    <w:rsid w:val="00C5182B"/>
    <w:rsid w:val="00C51A27"/>
    <w:rsid w:val="00C51AE6"/>
    <w:rsid w:val="00C51DB0"/>
    <w:rsid w:val="00C52001"/>
    <w:rsid w:val="00C523E8"/>
    <w:rsid w:val="00C5256E"/>
    <w:rsid w:val="00C52741"/>
    <w:rsid w:val="00C52A40"/>
    <w:rsid w:val="00C52A46"/>
    <w:rsid w:val="00C52A57"/>
    <w:rsid w:val="00C52B8A"/>
    <w:rsid w:val="00C52C84"/>
    <w:rsid w:val="00C52D3F"/>
    <w:rsid w:val="00C52D42"/>
    <w:rsid w:val="00C52D5E"/>
    <w:rsid w:val="00C52D87"/>
    <w:rsid w:val="00C53083"/>
    <w:rsid w:val="00C531B2"/>
    <w:rsid w:val="00C53269"/>
    <w:rsid w:val="00C53307"/>
    <w:rsid w:val="00C5346F"/>
    <w:rsid w:val="00C53508"/>
    <w:rsid w:val="00C53858"/>
    <w:rsid w:val="00C53897"/>
    <w:rsid w:val="00C538E7"/>
    <w:rsid w:val="00C5395A"/>
    <w:rsid w:val="00C539F6"/>
    <w:rsid w:val="00C53C00"/>
    <w:rsid w:val="00C53C4F"/>
    <w:rsid w:val="00C53E96"/>
    <w:rsid w:val="00C54085"/>
    <w:rsid w:val="00C5414A"/>
    <w:rsid w:val="00C541E5"/>
    <w:rsid w:val="00C54407"/>
    <w:rsid w:val="00C54634"/>
    <w:rsid w:val="00C54639"/>
    <w:rsid w:val="00C546EE"/>
    <w:rsid w:val="00C546F2"/>
    <w:rsid w:val="00C549D1"/>
    <w:rsid w:val="00C54BA3"/>
    <w:rsid w:val="00C54BB3"/>
    <w:rsid w:val="00C54D67"/>
    <w:rsid w:val="00C54E4C"/>
    <w:rsid w:val="00C55153"/>
    <w:rsid w:val="00C552E6"/>
    <w:rsid w:val="00C553CD"/>
    <w:rsid w:val="00C554A7"/>
    <w:rsid w:val="00C5561A"/>
    <w:rsid w:val="00C5570E"/>
    <w:rsid w:val="00C55915"/>
    <w:rsid w:val="00C559BC"/>
    <w:rsid w:val="00C55A7E"/>
    <w:rsid w:val="00C55E06"/>
    <w:rsid w:val="00C56005"/>
    <w:rsid w:val="00C56037"/>
    <w:rsid w:val="00C565F9"/>
    <w:rsid w:val="00C566EA"/>
    <w:rsid w:val="00C5688D"/>
    <w:rsid w:val="00C568B3"/>
    <w:rsid w:val="00C56CE2"/>
    <w:rsid w:val="00C56D10"/>
    <w:rsid w:val="00C56D7E"/>
    <w:rsid w:val="00C56E73"/>
    <w:rsid w:val="00C56E7F"/>
    <w:rsid w:val="00C571AF"/>
    <w:rsid w:val="00C57246"/>
    <w:rsid w:val="00C572F4"/>
    <w:rsid w:val="00C573D4"/>
    <w:rsid w:val="00C573DC"/>
    <w:rsid w:val="00C57434"/>
    <w:rsid w:val="00C57596"/>
    <w:rsid w:val="00C575FA"/>
    <w:rsid w:val="00C578B3"/>
    <w:rsid w:val="00C57AA3"/>
    <w:rsid w:val="00C57BCB"/>
    <w:rsid w:val="00C57BE9"/>
    <w:rsid w:val="00C57C99"/>
    <w:rsid w:val="00C57ECA"/>
    <w:rsid w:val="00C603AF"/>
    <w:rsid w:val="00C604E1"/>
    <w:rsid w:val="00C6075C"/>
    <w:rsid w:val="00C60AAF"/>
    <w:rsid w:val="00C60C59"/>
    <w:rsid w:val="00C60F2F"/>
    <w:rsid w:val="00C60FA9"/>
    <w:rsid w:val="00C61037"/>
    <w:rsid w:val="00C610E5"/>
    <w:rsid w:val="00C610EE"/>
    <w:rsid w:val="00C61420"/>
    <w:rsid w:val="00C61700"/>
    <w:rsid w:val="00C617FD"/>
    <w:rsid w:val="00C61A79"/>
    <w:rsid w:val="00C61B33"/>
    <w:rsid w:val="00C61BAB"/>
    <w:rsid w:val="00C61DA3"/>
    <w:rsid w:val="00C62189"/>
    <w:rsid w:val="00C6225D"/>
    <w:rsid w:val="00C628CA"/>
    <w:rsid w:val="00C62CAF"/>
    <w:rsid w:val="00C62D3B"/>
    <w:rsid w:val="00C62D61"/>
    <w:rsid w:val="00C62E92"/>
    <w:rsid w:val="00C6317D"/>
    <w:rsid w:val="00C631DD"/>
    <w:rsid w:val="00C6368A"/>
    <w:rsid w:val="00C637DA"/>
    <w:rsid w:val="00C638BE"/>
    <w:rsid w:val="00C63A60"/>
    <w:rsid w:val="00C63AC0"/>
    <w:rsid w:val="00C63BFF"/>
    <w:rsid w:val="00C63F18"/>
    <w:rsid w:val="00C63F33"/>
    <w:rsid w:val="00C63FC3"/>
    <w:rsid w:val="00C64027"/>
    <w:rsid w:val="00C64240"/>
    <w:rsid w:val="00C64340"/>
    <w:rsid w:val="00C643D0"/>
    <w:rsid w:val="00C644AA"/>
    <w:rsid w:val="00C64764"/>
    <w:rsid w:val="00C647F9"/>
    <w:rsid w:val="00C64895"/>
    <w:rsid w:val="00C64D38"/>
    <w:rsid w:val="00C64E69"/>
    <w:rsid w:val="00C6533A"/>
    <w:rsid w:val="00C655A4"/>
    <w:rsid w:val="00C65775"/>
    <w:rsid w:val="00C659F8"/>
    <w:rsid w:val="00C65A87"/>
    <w:rsid w:val="00C65AE6"/>
    <w:rsid w:val="00C65D85"/>
    <w:rsid w:val="00C65E3D"/>
    <w:rsid w:val="00C661BD"/>
    <w:rsid w:val="00C6625E"/>
    <w:rsid w:val="00C662A6"/>
    <w:rsid w:val="00C66379"/>
    <w:rsid w:val="00C6659C"/>
    <w:rsid w:val="00C66855"/>
    <w:rsid w:val="00C669B8"/>
    <w:rsid w:val="00C66C49"/>
    <w:rsid w:val="00C66E55"/>
    <w:rsid w:val="00C66FDE"/>
    <w:rsid w:val="00C67094"/>
    <w:rsid w:val="00C672FF"/>
    <w:rsid w:val="00C674FE"/>
    <w:rsid w:val="00C6762A"/>
    <w:rsid w:val="00C67B2A"/>
    <w:rsid w:val="00C67BFB"/>
    <w:rsid w:val="00C67E55"/>
    <w:rsid w:val="00C67FB0"/>
    <w:rsid w:val="00C70236"/>
    <w:rsid w:val="00C70406"/>
    <w:rsid w:val="00C70728"/>
    <w:rsid w:val="00C707BD"/>
    <w:rsid w:val="00C70879"/>
    <w:rsid w:val="00C708A6"/>
    <w:rsid w:val="00C70F5D"/>
    <w:rsid w:val="00C71430"/>
    <w:rsid w:val="00C71764"/>
    <w:rsid w:val="00C7198D"/>
    <w:rsid w:val="00C719F6"/>
    <w:rsid w:val="00C71A6B"/>
    <w:rsid w:val="00C71CDE"/>
    <w:rsid w:val="00C71D42"/>
    <w:rsid w:val="00C71D7C"/>
    <w:rsid w:val="00C723CF"/>
    <w:rsid w:val="00C7253E"/>
    <w:rsid w:val="00C7268B"/>
    <w:rsid w:val="00C72914"/>
    <w:rsid w:val="00C72AB8"/>
    <w:rsid w:val="00C72AD8"/>
    <w:rsid w:val="00C72B45"/>
    <w:rsid w:val="00C72F2C"/>
    <w:rsid w:val="00C72FA1"/>
    <w:rsid w:val="00C73046"/>
    <w:rsid w:val="00C73052"/>
    <w:rsid w:val="00C73160"/>
    <w:rsid w:val="00C73230"/>
    <w:rsid w:val="00C733D8"/>
    <w:rsid w:val="00C7377A"/>
    <w:rsid w:val="00C7379E"/>
    <w:rsid w:val="00C739A8"/>
    <w:rsid w:val="00C73EB6"/>
    <w:rsid w:val="00C73F17"/>
    <w:rsid w:val="00C74069"/>
    <w:rsid w:val="00C7413C"/>
    <w:rsid w:val="00C7421C"/>
    <w:rsid w:val="00C742F9"/>
    <w:rsid w:val="00C744DE"/>
    <w:rsid w:val="00C746C8"/>
    <w:rsid w:val="00C748BC"/>
    <w:rsid w:val="00C7498A"/>
    <w:rsid w:val="00C74B04"/>
    <w:rsid w:val="00C74B7E"/>
    <w:rsid w:val="00C74FC4"/>
    <w:rsid w:val="00C7522F"/>
    <w:rsid w:val="00C753D5"/>
    <w:rsid w:val="00C755FA"/>
    <w:rsid w:val="00C7572F"/>
    <w:rsid w:val="00C7587C"/>
    <w:rsid w:val="00C75A56"/>
    <w:rsid w:val="00C75B60"/>
    <w:rsid w:val="00C75BB2"/>
    <w:rsid w:val="00C75CC7"/>
    <w:rsid w:val="00C75EB7"/>
    <w:rsid w:val="00C75FA5"/>
    <w:rsid w:val="00C76322"/>
    <w:rsid w:val="00C765BC"/>
    <w:rsid w:val="00C767B2"/>
    <w:rsid w:val="00C7693B"/>
    <w:rsid w:val="00C76EF8"/>
    <w:rsid w:val="00C76F28"/>
    <w:rsid w:val="00C77170"/>
    <w:rsid w:val="00C77242"/>
    <w:rsid w:val="00C77770"/>
    <w:rsid w:val="00C7796F"/>
    <w:rsid w:val="00C77C80"/>
    <w:rsid w:val="00C77EAE"/>
    <w:rsid w:val="00C801B0"/>
    <w:rsid w:val="00C8034B"/>
    <w:rsid w:val="00C80650"/>
    <w:rsid w:val="00C80AB2"/>
    <w:rsid w:val="00C80CDA"/>
    <w:rsid w:val="00C80DD3"/>
    <w:rsid w:val="00C80DE2"/>
    <w:rsid w:val="00C81023"/>
    <w:rsid w:val="00C8102D"/>
    <w:rsid w:val="00C81071"/>
    <w:rsid w:val="00C81120"/>
    <w:rsid w:val="00C8112C"/>
    <w:rsid w:val="00C81207"/>
    <w:rsid w:val="00C8122E"/>
    <w:rsid w:val="00C8126A"/>
    <w:rsid w:val="00C8130C"/>
    <w:rsid w:val="00C815A2"/>
    <w:rsid w:val="00C815F8"/>
    <w:rsid w:val="00C81860"/>
    <w:rsid w:val="00C819CD"/>
    <w:rsid w:val="00C81C20"/>
    <w:rsid w:val="00C8204C"/>
    <w:rsid w:val="00C82140"/>
    <w:rsid w:val="00C82CFF"/>
    <w:rsid w:val="00C82D16"/>
    <w:rsid w:val="00C82D53"/>
    <w:rsid w:val="00C830E9"/>
    <w:rsid w:val="00C83174"/>
    <w:rsid w:val="00C83293"/>
    <w:rsid w:val="00C8332A"/>
    <w:rsid w:val="00C8342F"/>
    <w:rsid w:val="00C837EC"/>
    <w:rsid w:val="00C83808"/>
    <w:rsid w:val="00C839B9"/>
    <w:rsid w:val="00C83BBB"/>
    <w:rsid w:val="00C83C52"/>
    <w:rsid w:val="00C83D99"/>
    <w:rsid w:val="00C83EBE"/>
    <w:rsid w:val="00C83EC2"/>
    <w:rsid w:val="00C840A3"/>
    <w:rsid w:val="00C840EC"/>
    <w:rsid w:val="00C841A2"/>
    <w:rsid w:val="00C845DE"/>
    <w:rsid w:val="00C847FA"/>
    <w:rsid w:val="00C84D93"/>
    <w:rsid w:val="00C84DD0"/>
    <w:rsid w:val="00C84DDF"/>
    <w:rsid w:val="00C84E21"/>
    <w:rsid w:val="00C84E26"/>
    <w:rsid w:val="00C84EFF"/>
    <w:rsid w:val="00C84F02"/>
    <w:rsid w:val="00C855B1"/>
    <w:rsid w:val="00C85747"/>
    <w:rsid w:val="00C85B2A"/>
    <w:rsid w:val="00C85BE5"/>
    <w:rsid w:val="00C85F03"/>
    <w:rsid w:val="00C8609D"/>
    <w:rsid w:val="00C862A6"/>
    <w:rsid w:val="00C863F2"/>
    <w:rsid w:val="00C864F6"/>
    <w:rsid w:val="00C8683F"/>
    <w:rsid w:val="00C8699C"/>
    <w:rsid w:val="00C86A62"/>
    <w:rsid w:val="00C86AA2"/>
    <w:rsid w:val="00C86AAF"/>
    <w:rsid w:val="00C86BAE"/>
    <w:rsid w:val="00C86C04"/>
    <w:rsid w:val="00C86D20"/>
    <w:rsid w:val="00C86E92"/>
    <w:rsid w:val="00C86EB0"/>
    <w:rsid w:val="00C86F98"/>
    <w:rsid w:val="00C87044"/>
    <w:rsid w:val="00C87DEE"/>
    <w:rsid w:val="00C905A2"/>
    <w:rsid w:val="00C90851"/>
    <w:rsid w:val="00C90B53"/>
    <w:rsid w:val="00C90D07"/>
    <w:rsid w:val="00C90E0C"/>
    <w:rsid w:val="00C90EFA"/>
    <w:rsid w:val="00C91117"/>
    <w:rsid w:val="00C9113E"/>
    <w:rsid w:val="00C9151E"/>
    <w:rsid w:val="00C916E4"/>
    <w:rsid w:val="00C91BA8"/>
    <w:rsid w:val="00C91D57"/>
    <w:rsid w:val="00C91F2C"/>
    <w:rsid w:val="00C921EF"/>
    <w:rsid w:val="00C92365"/>
    <w:rsid w:val="00C9256C"/>
    <w:rsid w:val="00C926CB"/>
    <w:rsid w:val="00C928BA"/>
    <w:rsid w:val="00C92CFB"/>
    <w:rsid w:val="00C92EAB"/>
    <w:rsid w:val="00C93387"/>
    <w:rsid w:val="00C93435"/>
    <w:rsid w:val="00C939D5"/>
    <w:rsid w:val="00C93C42"/>
    <w:rsid w:val="00C93DE1"/>
    <w:rsid w:val="00C93E8E"/>
    <w:rsid w:val="00C93EE8"/>
    <w:rsid w:val="00C93FE2"/>
    <w:rsid w:val="00C94046"/>
    <w:rsid w:val="00C9425A"/>
    <w:rsid w:val="00C94394"/>
    <w:rsid w:val="00C944B5"/>
    <w:rsid w:val="00C945FA"/>
    <w:rsid w:val="00C949B6"/>
    <w:rsid w:val="00C95139"/>
    <w:rsid w:val="00C952EF"/>
    <w:rsid w:val="00C95399"/>
    <w:rsid w:val="00C95595"/>
    <w:rsid w:val="00C956CE"/>
    <w:rsid w:val="00C95B1F"/>
    <w:rsid w:val="00C95D3A"/>
    <w:rsid w:val="00C95D8C"/>
    <w:rsid w:val="00C95E83"/>
    <w:rsid w:val="00C9658A"/>
    <w:rsid w:val="00C969C3"/>
    <w:rsid w:val="00C96C19"/>
    <w:rsid w:val="00C96C22"/>
    <w:rsid w:val="00C970B8"/>
    <w:rsid w:val="00C972B9"/>
    <w:rsid w:val="00C972DE"/>
    <w:rsid w:val="00C9745A"/>
    <w:rsid w:val="00C9779E"/>
    <w:rsid w:val="00C979BA"/>
    <w:rsid w:val="00C97E54"/>
    <w:rsid w:val="00CA013F"/>
    <w:rsid w:val="00CA0C7F"/>
    <w:rsid w:val="00CA0D34"/>
    <w:rsid w:val="00CA155D"/>
    <w:rsid w:val="00CA1958"/>
    <w:rsid w:val="00CA1EF1"/>
    <w:rsid w:val="00CA1F57"/>
    <w:rsid w:val="00CA2045"/>
    <w:rsid w:val="00CA206F"/>
    <w:rsid w:val="00CA2297"/>
    <w:rsid w:val="00CA25B8"/>
    <w:rsid w:val="00CA25BD"/>
    <w:rsid w:val="00CA29EA"/>
    <w:rsid w:val="00CA2B59"/>
    <w:rsid w:val="00CA2B9F"/>
    <w:rsid w:val="00CA2BD0"/>
    <w:rsid w:val="00CA2BD5"/>
    <w:rsid w:val="00CA2E54"/>
    <w:rsid w:val="00CA3650"/>
    <w:rsid w:val="00CA3760"/>
    <w:rsid w:val="00CA3860"/>
    <w:rsid w:val="00CA394E"/>
    <w:rsid w:val="00CA3A04"/>
    <w:rsid w:val="00CA3B7B"/>
    <w:rsid w:val="00CA3D37"/>
    <w:rsid w:val="00CA3DB4"/>
    <w:rsid w:val="00CA3EEF"/>
    <w:rsid w:val="00CA419A"/>
    <w:rsid w:val="00CA42CC"/>
    <w:rsid w:val="00CA42E4"/>
    <w:rsid w:val="00CA42F2"/>
    <w:rsid w:val="00CA46DB"/>
    <w:rsid w:val="00CA4701"/>
    <w:rsid w:val="00CA475F"/>
    <w:rsid w:val="00CA47FB"/>
    <w:rsid w:val="00CA4D69"/>
    <w:rsid w:val="00CA4EC8"/>
    <w:rsid w:val="00CA4EC9"/>
    <w:rsid w:val="00CA5233"/>
    <w:rsid w:val="00CA5277"/>
    <w:rsid w:val="00CA53F4"/>
    <w:rsid w:val="00CA6219"/>
    <w:rsid w:val="00CA6518"/>
    <w:rsid w:val="00CA6598"/>
    <w:rsid w:val="00CA6713"/>
    <w:rsid w:val="00CA69C1"/>
    <w:rsid w:val="00CA6CE5"/>
    <w:rsid w:val="00CA6F08"/>
    <w:rsid w:val="00CA71AB"/>
    <w:rsid w:val="00CA7287"/>
    <w:rsid w:val="00CA748C"/>
    <w:rsid w:val="00CA7807"/>
    <w:rsid w:val="00CA7896"/>
    <w:rsid w:val="00CA792F"/>
    <w:rsid w:val="00CA7A4F"/>
    <w:rsid w:val="00CA7F02"/>
    <w:rsid w:val="00CA7FB5"/>
    <w:rsid w:val="00CB01C4"/>
    <w:rsid w:val="00CB03BB"/>
    <w:rsid w:val="00CB043B"/>
    <w:rsid w:val="00CB0751"/>
    <w:rsid w:val="00CB07ED"/>
    <w:rsid w:val="00CB08F9"/>
    <w:rsid w:val="00CB0D45"/>
    <w:rsid w:val="00CB130C"/>
    <w:rsid w:val="00CB1604"/>
    <w:rsid w:val="00CB1652"/>
    <w:rsid w:val="00CB167B"/>
    <w:rsid w:val="00CB1889"/>
    <w:rsid w:val="00CB19C1"/>
    <w:rsid w:val="00CB19D9"/>
    <w:rsid w:val="00CB1AE0"/>
    <w:rsid w:val="00CB1B46"/>
    <w:rsid w:val="00CB1E72"/>
    <w:rsid w:val="00CB1F53"/>
    <w:rsid w:val="00CB202A"/>
    <w:rsid w:val="00CB228A"/>
    <w:rsid w:val="00CB233E"/>
    <w:rsid w:val="00CB23E2"/>
    <w:rsid w:val="00CB26F8"/>
    <w:rsid w:val="00CB31D3"/>
    <w:rsid w:val="00CB341F"/>
    <w:rsid w:val="00CB345B"/>
    <w:rsid w:val="00CB34E4"/>
    <w:rsid w:val="00CB3555"/>
    <w:rsid w:val="00CB37FE"/>
    <w:rsid w:val="00CB3807"/>
    <w:rsid w:val="00CB384E"/>
    <w:rsid w:val="00CB386D"/>
    <w:rsid w:val="00CB390E"/>
    <w:rsid w:val="00CB3A45"/>
    <w:rsid w:val="00CB3F4C"/>
    <w:rsid w:val="00CB3FB7"/>
    <w:rsid w:val="00CB4068"/>
    <w:rsid w:val="00CB4128"/>
    <w:rsid w:val="00CB4295"/>
    <w:rsid w:val="00CB43D6"/>
    <w:rsid w:val="00CB44A6"/>
    <w:rsid w:val="00CB49B7"/>
    <w:rsid w:val="00CB4E58"/>
    <w:rsid w:val="00CB4E76"/>
    <w:rsid w:val="00CB4E94"/>
    <w:rsid w:val="00CB4EEE"/>
    <w:rsid w:val="00CB50A4"/>
    <w:rsid w:val="00CB50DB"/>
    <w:rsid w:val="00CB5238"/>
    <w:rsid w:val="00CB523B"/>
    <w:rsid w:val="00CB52B5"/>
    <w:rsid w:val="00CB533D"/>
    <w:rsid w:val="00CB5364"/>
    <w:rsid w:val="00CB55D5"/>
    <w:rsid w:val="00CB5673"/>
    <w:rsid w:val="00CB59B1"/>
    <w:rsid w:val="00CB5DC6"/>
    <w:rsid w:val="00CB6147"/>
    <w:rsid w:val="00CB63D0"/>
    <w:rsid w:val="00CB64DA"/>
    <w:rsid w:val="00CB66D2"/>
    <w:rsid w:val="00CB69E1"/>
    <w:rsid w:val="00CB6A0F"/>
    <w:rsid w:val="00CB6A26"/>
    <w:rsid w:val="00CB6C00"/>
    <w:rsid w:val="00CB6DA0"/>
    <w:rsid w:val="00CB6F32"/>
    <w:rsid w:val="00CB6FCA"/>
    <w:rsid w:val="00CB71A9"/>
    <w:rsid w:val="00CB7304"/>
    <w:rsid w:val="00CB73B5"/>
    <w:rsid w:val="00CB749D"/>
    <w:rsid w:val="00CB750F"/>
    <w:rsid w:val="00CB7AAC"/>
    <w:rsid w:val="00CB7FBD"/>
    <w:rsid w:val="00CC0021"/>
    <w:rsid w:val="00CC0037"/>
    <w:rsid w:val="00CC0215"/>
    <w:rsid w:val="00CC02D0"/>
    <w:rsid w:val="00CC03D1"/>
    <w:rsid w:val="00CC042C"/>
    <w:rsid w:val="00CC06A9"/>
    <w:rsid w:val="00CC0772"/>
    <w:rsid w:val="00CC09BF"/>
    <w:rsid w:val="00CC0C0D"/>
    <w:rsid w:val="00CC0E3D"/>
    <w:rsid w:val="00CC0FBD"/>
    <w:rsid w:val="00CC12C1"/>
    <w:rsid w:val="00CC14F8"/>
    <w:rsid w:val="00CC169F"/>
    <w:rsid w:val="00CC1A03"/>
    <w:rsid w:val="00CC1A05"/>
    <w:rsid w:val="00CC1ABA"/>
    <w:rsid w:val="00CC1B52"/>
    <w:rsid w:val="00CC1E6B"/>
    <w:rsid w:val="00CC2498"/>
    <w:rsid w:val="00CC270E"/>
    <w:rsid w:val="00CC278A"/>
    <w:rsid w:val="00CC2948"/>
    <w:rsid w:val="00CC2A41"/>
    <w:rsid w:val="00CC2BB6"/>
    <w:rsid w:val="00CC2C68"/>
    <w:rsid w:val="00CC2D6E"/>
    <w:rsid w:val="00CC2DC3"/>
    <w:rsid w:val="00CC302C"/>
    <w:rsid w:val="00CC3095"/>
    <w:rsid w:val="00CC31A8"/>
    <w:rsid w:val="00CC3651"/>
    <w:rsid w:val="00CC381D"/>
    <w:rsid w:val="00CC3829"/>
    <w:rsid w:val="00CC3BF1"/>
    <w:rsid w:val="00CC3D22"/>
    <w:rsid w:val="00CC3F50"/>
    <w:rsid w:val="00CC4202"/>
    <w:rsid w:val="00CC4395"/>
    <w:rsid w:val="00CC4453"/>
    <w:rsid w:val="00CC4642"/>
    <w:rsid w:val="00CC4777"/>
    <w:rsid w:val="00CC4B86"/>
    <w:rsid w:val="00CC4C58"/>
    <w:rsid w:val="00CC4CCF"/>
    <w:rsid w:val="00CC4EBD"/>
    <w:rsid w:val="00CC4F3F"/>
    <w:rsid w:val="00CC5414"/>
    <w:rsid w:val="00CC5732"/>
    <w:rsid w:val="00CC57D5"/>
    <w:rsid w:val="00CC5E2C"/>
    <w:rsid w:val="00CC6030"/>
    <w:rsid w:val="00CC607C"/>
    <w:rsid w:val="00CC63BC"/>
    <w:rsid w:val="00CC6481"/>
    <w:rsid w:val="00CC64C0"/>
    <w:rsid w:val="00CC64DA"/>
    <w:rsid w:val="00CC6601"/>
    <w:rsid w:val="00CC66A3"/>
    <w:rsid w:val="00CC675D"/>
    <w:rsid w:val="00CC6EDE"/>
    <w:rsid w:val="00CC6F69"/>
    <w:rsid w:val="00CC6FEC"/>
    <w:rsid w:val="00CC70B0"/>
    <w:rsid w:val="00CC710D"/>
    <w:rsid w:val="00CC7123"/>
    <w:rsid w:val="00CC7302"/>
    <w:rsid w:val="00CC77AC"/>
    <w:rsid w:val="00CC77CC"/>
    <w:rsid w:val="00CC7899"/>
    <w:rsid w:val="00CC7991"/>
    <w:rsid w:val="00CC7AAE"/>
    <w:rsid w:val="00CC7D2B"/>
    <w:rsid w:val="00CD011B"/>
    <w:rsid w:val="00CD029D"/>
    <w:rsid w:val="00CD06F7"/>
    <w:rsid w:val="00CD0776"/>
    <w:rsid w:val="00CD0915"/>
    <w:rsid w:val="00CD09D6"/>
    <w:rsid w:val="00CD0A7C"/>
    <w:rsid w:val="00CD0B82"/>
    <w:rsid w:val="00CD0CEC"/>
    <w:rsid w:val="00CD0D61"/>
    <w:rsid w:val="00CD13ED"/>
    <w:rsid w:val="00CD1798"/>
    <w:rsid w:val="00CD18EE"/>
    <w:rsid w:val="00CD19E4"/>
    <w:rsid w:val="00CD1BC8"/>
    <w:rsid w:val="00CD1C48"/>
    <w:rsid w:val="00CD1C78"/>
    <w:rsid w:val="00CD1CD8"/>
    <w:rsid w:val="00CD1F37"/>
    <w:rsid w:val="00CD2343"/>
    <w:rsid w:val="00CD23C9"/>
    <w:rsid w:val="00CD250D"/>
    <w:rsid w:val="00CD26DD"/>
    <w:rsid w:val="00CD2701"/>
    <w:rsid w:val="00CD2959"/>
    <w:rsid w:val="00CD2A2D"/>
    <w:rsid w:val="00CD2C12"/>
    <w:rsid w:val="00CD326B"/>
    <w:rsid w:val="00CD3561"/>
    <w:rsid w:val="00CD36E0"/>
    <w:rsid w:val="00CD375D"/>
    <w:rsid w:val="00CD3994"/>
    <w:rsid w:val="00CD39BC"/>
    <w:rsid w:val="00CD3A1F"/>
    <w:rsid w:val="00CD3A5B"/>
    <w:rsid w:val="00CD3AAD"/>
    <w:rsid w:val="00CD3CA6"/>
    <w:rsid w:val="00CD40A4"/>
    <w:rsid w:val="00CD40D9"/>
    <w:rsid w:val="00CD41D3"/>
    <w:rsid w:val="00CD42C2"/>
    <w:rsid w:val="00CD439E"/>
    <w:rsid w:val="00CD496D"/>
    <w:rsid w:val="00CD4B93"/>
    <w:rsid w:val="00CD4DF8"/>
    <w:rsid w:val="00CD4EA3"/>
    <w:rsid w:val="00CD520C"/>
    <w:rsid w:val="00CD5577"/>
    <w:rsid w:val="00CD558B"/>
    <w:rsid w:val="00CD55E2"/>
    <w:rsid w:val="00CD5793"/>
    <w:rsid w:val="00CD57B2"/>
    <w:rsid w:val="00CD5865"/>
    <w:rsid w:val="00CD5C57"/>
    <w:rsid w:val="00CD5C8D"/>
    <w:rsid w:val="00CD5E2E"/>
    <w:rsid w:val="00CD5F93"/>
    <w:rsid w:val="00CD614B"/>
    <w:rsid w:val="00CD6405"/>
    <w:rsid w:val="00CD643F"/>
    <w:rsid w:val="00CD6532"/>
    <w:rsid w:val="00CD65C0"/>
    <w:rsid w:val="00CD696C"/>
    <w:rsid w:val="00CD69C1"/>
    <w:rsid w:val="00CD6B50"/>
    <w:rsid w:val="00CD6D3A"/>
    <w:rsid w:val="00CD70C6"/>
    <w:rsid w:val="00CD70F4"/>
    <w:rsid w:val="00CD7598"/>
    <w:rsid w:val="00CD7646"/>
    <w:rsid w:val="00CD774A"/>
    <w:rsid w:val="00CD786C"/>
    <w:rsid w:val="00CD7944"/>
    <w:rsid w:val="00CD7EC9"/>
    <w:rsid w:val="00CD7F5C"/>
    <w:rsid w:val="00CE00B6"/>
    <w:rsid w:val="00CE012B"/>
    <w:rsid w:val="00CE0380"/>
    <w:rsid w:val="00CE0636"/>
    <w:rsid w:val="00CE06AB"/>
    <w:rsid w:val="00CE0A50"/>
    <w:rsid w:val="00CE0E41"/>
    <w:rsid w:val="00CE0F6D"/>
    <w:rsid w:val="00CE1051"/>
    <w:rsid w:val="00CE1174"/>
    <w:rsid w:val="00CE12EC"/>
    <w:rsid w:val="00CE1353"/>
    <w:rsid w:val="00CE1756"/>
    <w:rsid w:val="00CE1778"/>
    <w:rsid w:val="00CE18A5"/>
    <w:rsid w:val="00CE1F4B"/>
    <w:rsid w:val="00CE202D"/>
    <w:rsid w:val="00CE2103"/>
    <w:rsid w:val="00CE2347"/>
    <w:rsid w:val="00CE2386"/>
    <w:rsid w:val="00CE244B"/>
    <w:rsid w:val="00CE2842"/>
    <w:rsid w:val="00CE29A3"/>
    <w:rsid w:val="00CE29EB"/>
    <w:rsid w:val="00CE2CEB"/>
    <w:rsid w:val="00CE2D38"/>
    <w:rsid w:val="00CE2DC7"/>
    <w:rsid w:val="00CE2E29"/>
    <w:rsid w:val="00CE3057"/>
    <w:rsid w:val="00CE30C8"/>
    <w:rsid w:val="00CE32B9"/>
    <w:rsid w:val="00CE32F6"/>
    <w:rsid w:val="00CE339F"/>
    <w:rsid w:val="00CE34E6"/>
    <w:rsid w:val="00CE3517"/>
    <w:rsid w:val="00CE3834"/>
    <w:rsid w:val="00CE3871"/>
    <w:rsid w:val="00CE3998"/>
    <w:rsid w:val="00CE3EAD"/>
    <w:rsid w:val="00CE41D8"/>
    <w:rsid w:val="00CE421B"/>
    <w:rsid w:val="00CE4937"/>
    <w:rsid w:val="00CE4AF0"/>
    <w:rsid w:val="00CE4CED"/>
    <w:rsid w:val="00CE4D4D"/>
    <w:rsid w:val="00CE4E6D"/>
    <w:rsid w:val="00CE4F88"/>
    <w:rsid w:val="00CE51FA"/>
    <w:rsid w:val="00CE5246"/>
    <w:rsid w:val="00CE53A1"/>
    <w:rsid w:val="00CE5422"/>
    <w:rsid w:val="00CE54BF"/>
    <w:rsid w:val="00CE5682"/>
    <w:rsid w:val="00CE58EB"/>
    <w:rsid w:val="00CE5B24"/>
    <w:rsid w:val="00CE5EA4"/>
    <w:rsid w:val="00CE61C9"/>
    <w:rsid w:val="00CE6264"/>
    <w:rsid w:val="00CE6461"/>
    <w:rsid w:val="00CE6703"/>
    <w:rsid w:val="00CE67AF"/>
    <w:rsid w:val="00CE68FE"/>
    <w:rsid w:val="00CE698B"/>
    <w:rsid w:val="00CE6DA8"/>
    <w:rsid w:val="00CE7089"/>
    <w:rsid w:val="00CE7328"/>
    <w:rsid w:val="00CE75F3"/>
    <w:rsid w:val="00CE790E"/>
    <w:rsid w:val="00CE7B86"/>
    <w:rsid w:val="00CE7BB0"/>
    <w:rsid w:val="00CF0191"/>
    <w:rsid w:val="00CF0453"/>
    <w:rsid w:val="00CF07F2"/>
    <w:rsid w:val="00CF09A9"/>
    <w:rsid w:val="00CF0BBB"/>
    <w:rsid w:val="00CF0E87"/>
    <w:rsid w:val="00CF0F86"/>
    <w:rsid w:val="00CF116D"/>
    <w:rsid w:val="00CF12AF"/>
    <w:rsid w:val="00CF1486"/>
    <w:rsid w:val="00CF1754"/>
    <w:rsid w:val="00CF17DD"/>
    <w:rsid w:val="00CF1987"/>
    <w:rsid w:val="00CF1ACC"/>
    <w:rsid w:val="00CF1B61"/>
    <w:rsid w:val="00CF1BFB"/>
    <w:rsid w:val="00CF1DC1"/>
    <w:rsid w:val="00CF2280"/>
    <w:rsid w:val="00CF2285"/>
    <w:rsid w:val="00CF22F6"/>
    <w:rsid w:val="00CF23A0"/>
    <w:rsid w:val="00CF244C"/>
    <w:rsid w:val="00CF29C3"/>
    <w:rsid w:val="00CF2A8E"/>
    <w:rsid w:val="00CF2FFF"/>
    <w:rsid w:val="00CF310F"/>
    <w:rsid w:val="00CF313C"/>
    <w:rsid w:val="00CF36D6"/>
    <w:rsid w:val="00CF3809"/>
    <w:rsid w:val="00CF384C"/>
    <w:rsid w:val="00CF3B0B"/>
    <w:rsid w:val="00CF3B44"/>
    <w:rsid w:val="00CF3CCE"/>
    <w:rsid w:val="00CF3D49"/>
    <w:rsid w:val="00CF3FBA"/>
    <w:rsid w:val="00CF4158"/>
    <w:rsid w:val="00CF4176"/>
    <w:rsid w:val="00CF4234"/>
    <w:rsid w:val="00CF442B"/>
    <w:rsid w:val="00CF45E9"/>
    <w:rsid w:val="00CF4828"/>
    <w:rsid w:val="00CF5263"/>
    <w:rsid w:val="00CF54A6"/>
    <w:rsid w:val="00CF579F"/>
    <w:rsid w:val="00CF5802"/>
    <w:rsid w:val="00CF581E"/>
    <w:rsid w:val="00CF5EB8"/>
    <w:rsid w:val="00CF638C"/>
    <w:rsid w:val="00CF679E"/>
    <w:rsid w:val="00CF6830"/>
    <w:rsid w:val="00CF6926"/>
    <w:rsid w:val="00CF6BE0"/>
    <w:rsid w:val="00CF6C7E"/>
    <w:rsid w:val="00CF6CB0"/>
    <w:rsid w:val="00CF6D94"/>
    <w:rsid w:val="00CF75FB"/>
    <w:rsid w:val="00CF7685"/>
    <w:rsid w:val="00CF78FD"/>
    <w:rsid w:val="00CF7D26"/>
    <w:rsid w:val="00CF7DB3"/>
    <w:rsid w:val="00CF7DC1"/>
    <w:rsid w:val="00CF7F04"/>
    <w:rsid w:val="00D005E1"/>
    <w:rsid w:val="00D0069D"/>
    <w:rsid w:val="00D007E6"/>
    <w:rsid w:val="00D00916"/>
    <w:rsid w:val="00D00969"/>
    <w:rsid w:val="00D00B8D"/>
    <w:rsid w:val="00D00BEA"/>
    <w:rsid w:val="00D00CAB"/>
    <w:rsid w:val="00D00D7E"/>
    <w:rsid w:val="00D00F28"/>
    <w:rsid w:val="00D010ED"/>
    <w:rsid w:val="00D0116A"/>
    <w:rsid w:val="00D01293"/>
    <w:rsid w:val="00D015C9"/>
    <w:rsid w:val="00D0161F"/>
    <w:rsid w:val="00D016FD"/>
    <w:rsid w:val="00D0170A"/>
    <w:rsid w:val="00D01857"/>
    <w:rsid w:val="00D01B6C"/>
    <w:rsid w:val="00D01C83"/>
    <w:rsid w:val="00D022A1"/>
    <w:rsid w:val="00D023A5"/>
    <w:rsid w:val="00D02623"/>
    <w:rsid w:val="00D02656"/>
    <w:rsid w:val="00D028CF"/>
    <w:rsid w:val="00D02944"/>
    <w:rsid w:val="00D02B83"/>
    <w:rsid w:val="00D02FD7"/>
    <w:rsid w:val="00D03073"/>
    <w:rsid w:val="00D030E5"/>
    <w:rsid w:val="00D033E3"/>
    <w:rsid w:val="00D0343E"/>
    <w:rsid w:val="00D0350E"/>
    <w:rsid w:val="00D03548"/>
    <w:rsid w:val="00D0365A"/>
    <w:rsid w:val="00D03705"/>
    <w:rsid w:val="00D03738"/>
    <w:rsid w:val="00D03B11"/>
    <w:rsid w:val="00D03C67"/>
    <w:rsid w:val="00D03E22"/>
    <w:rsid w:val="00D03E92"/>
    <w:rsid w:val="00D041B6"/>
    <w:rsid w:val="00D04661"/>
    <w:rsid w:val="00D04854"/>
    <w:rsid w:val="00D049A7"/>
    <w:rsid w:val="00D04EB9"/>
    <w:rsid w:val="00D05256"/>
    <w:rsid w:val="00D05438"/>
    <w:rsid w:val="00D054AA"/>
    <w:rsid w:val="00D05B38"/>
    <w:rsid w:val="00D05B3D"/>
    <w:rsid w:val="00D05B54"/>
    <w:rsid w:val="00D05B7C"/>
    <w:rsid w:val="00D05C41"/>
    <w:rsid w:val="00D05C59"/>
    <w:rsid w:val="00D05D74"/>
    <w:rsid w:val="00D05E13"/>
    <w:rsid w:val="00D05F35"/>
    <w:rsid w:val="00D0604F"/>
    <w:rsid w:val="00D060CC"/>
    <w:rsid w:val="00D061D3"/>
    <w:rsid w:val="00D06200"/>
    <w:rsid w:val="00D062DD"/>
    <w:rsid w:val="00D06695"/>
    <w:rsid w:val="00D06B3E"/>
    <w:rsid w:val="00D06B7B"/>
    <w:rsid w:val="00D06C59"/>
    <w:rsid w:val="00D06DCD"/>
    <w:rsid w:val="00D06FC3"/>
    <w:rsid w:val="00D07168"/>
    <w:rsid w:val="00D0724E"/>
    <w:rsid w:val="00D07802"/>
    <w:rsid w:val="00D07B59"/>
    <w:rsid w:val="00D07DD1"/>
    <w:rsid w:val="00D100B6"/>
    <w:rsid w:val="00D1011A"/>
    <w:rsid w:val="00D102EC"/>
    <w:rsid w:val="00D103F9"/>
    <w:rsid w:val="00D1053E"/>
    <w:rsid w:val="00D10594"/>
    <w:rsid w:val="00D105A5"/>
    <w:rsid w:val="00D1067A"/>
    <w:rsid w:val="00D10839"/>
    <w:rsid w:val="00D108E4"/>
    <w:rsid w:val="00D1093E"/>
    <w:rsid w:val="00D10C96"/>
    <w:rsid w:val="00D10EF2"/>
    <w:rsid w:val="00D1127C"/>
    <w:rsid w:val="00D112F6"/>
    <w:rsid w:val="00D11307"/>
    <w:rsid w:val="00D11463"/>
    <w:rsid w:val="00D11BC7"/>
    <w:rsid w:val="00D11CF8"/>
    <w:rsid w:val="00D11D7F"/>
    <w:rsid w:val="00D11E17"/>
    <w:rsid w:val="00D12360"/>
    <w:rsid w:val="00D126D0"/>
    <w:rsid w:val="00D127C4"/>
    <w:rsid w:val="00D12A6B"/>
    <w:rsid w:val="00D12A7E"/>
    <w:rsid w:val="00D12E54"/>
    <w:rsid w:val="00D12E8F"/>
    <w:rsid w:val="00D13360"/>
    <w:rsid w:val="00D13396"/>
    <w:rsid w:val="00D135E5"/>
    <w:rsid w:val="00D13691"/>
    <w:rsid w:val="00D139B6"/>
    <w:rsid w:val="00D13BB6"/>
    <w:rsid w:val="00D13BC3"/>
    <w:rsid w:val="00D13CE2"/>
    <w:rsid w:val="00D13E91"/>
    <w:rsid w:val="00D13EFE"/>
    <w:rsid w:val="00D13FAD"/>
    <w:rsid w:val="00D140DE"/>
    <w:rsid w:val="00D141AB"/>
    <w:rsid w:val="00D1481D"/>
    <w:rsid w:val="00D1490A"/>
    <w:rsid w:val="00D14AAA"/>
    <w:rsid w:val="00D14AF7"/>
    <w:rsid w:val="00D14D19"/>
    <w:rsid w:val="00D14F9B"/>
    <w:rsid w:val="00D154FE"/>
    <w:rsid w:val="00D155AF"/>
    <w:rsid w:val="00D1566E"/>
    <w:rsid w:val="00D1574E"/>
    <w:rsid w:val="00D15938"/>
    <w:rsid w:val="00D159F6"/>
    <w:rsid w:val="00D15A16"/>
    <w:rsid w:val="00D15BC5"/>
    <w:rsid w:val="00D15C59"/>
    <w:rsid w:val="00D1612A"/>
    <w:rsid w:val="00D1617E"/>
    <w:rsid w:val="00D16457"/>
    <w:rsid w:val="00D168A8"/>
    <w:rsid w:val="00D16BEC"/>
    <w:rsid w:val="00D16D23"/>
    <w:rsid w:val="00D16ECB"/>
    <w:rsid w:val="00D16F90"/>
    <w:rsid w:val="00D16FD4"/>
    <w:rsid w:val="00D17003"/>
    <w:rsid w:val="00D17014"/>
    <w:rsid w:val="00D170C8"/>
    <w:rsid w:val="00D17373"/>
    <w:rsid w:val="00D17508"/>
    <w:rsid w:val="00D17525"/>
    <w:rsid w:val="00D176C7"/>
    <w:rsid w:val="00D17813"/>
    <w:rsid w:val="00D1798F"/>
    <w:rsid w:val="00D17A04"/>
    <w:rsid w:val="00D17DB0"/>
    <w:rsid w:val="00D17F37"/>
    <w:rsid w:val="00D201E9"/>
    <w:rsid w:val="00D20217"/>
    <w:rsid w:val="00D202EE"/>
    <w:rsid w:val="00D20325"/>
    <w:rsid w:val="00D20484"/>
    <w:rsid w:val="00D2051C"/>
    <w:rsid w:val="00D2053C"/>
    <w:rsid w:val="00D205B2"/>
    <w:rsid w:val="00D20D18"/>
    <w:rsid w:val="00D20F6A"/>
    <w:rsid w:val="00D2107C"/>
    <w:rsid w:val="00D212B0"/>
    <w:rsid w:val="00D21454"/>
    <w:rsid w:val="00D21505"/>
    <w:rsid w:val="00D216B5"/>
    <w:rsid w:val="00D21815"/>
    <w:rsid w:val="00D21D3E"/>
    <w:rsid w:val="00D21E68"/>
    <w:rsid w:val="00D221A8"/>
    <w:rsid w:val="00D225BF"/>
    <w:rsid w:val="00D226A4"/>
    <w:rsid w:val="00D22756"/>
    <w:rsid w:val="00D227FA"/>
    <w:rsid w:val="00D22988"/>
    <w:rsid w:val="00D22B1D"/>
    <w:rsid w:val="00D22CFA"/>
    <w:rsid w:val="00D23361"/>
    <w:rsid w:val="00D2337F"/>
    <w:rsid w:val="00D233AA"/>
    <w:rsid w:val="00D234F8"/>
    <w:rsid w:val="00D235E6"/>
    <w:rsid w:val="00D2384D"/>
    <w:rsid w:val="00D23B9A"/>
    <w:rsid w:val="00D241C9"/>
    <w:rsid w:val="00D24209"/>
    <w:rsid w:val="00D2421B"/>
    <w:rsid w:val="00D243D2"/>
    <w:rsid w:val="00D24CD3"/>
    <w:rsid w:val="00D24E0E"/>
    <w:rsid w:val="00D24EDD"/>
    <w:rsid w:val="00D2514E"/>
    <w:rsid w:val="00D255E4"/>
    <w:rsid w:val="00D2565C"/>
    <w:rsid w:val="00D2581B"/>
    <w:rsid w:val="00D2599D"/>
    <w:rsid w:val="00D25B1E"/>
    <w:rsid w:val="00D25ED6"/>
    <w:rsid w:val="00D26099"/>
    <w:rsid w:val="00D260BD"/>
    <w:rsid w:val="00D26115"/>
    <w:rsid w:val="00D2616B"/>
    <w:rsid w:val="00D2624F"/>
    <w:rsid w:val="00D26283"/>
    <w:rsid w:val="00D26420"/>
    <w:rsid w:val="00D26445"/>
    <w:rsid w:val="00D26460"/>
    <w:rsid w:val="00D26C4B"/>
    <w:rsid w:val="00D26CE6"/>
    <w:rsid w:val="00D26DD2"/>
    <w:rsid w:val="00D26E18"/>
    <w:rsid w:val="00D2702D"/>
    <w:rsid w:val="00D27136"/>
    <w:rsid w:val="00D27278"/>
    <w:rsid w:val="00D272CD"/>
    <w:rsid w:val="00D273EC"/>
    <w:rsid w:val="00D27422"/>
    <w:rsid w:val="00D275CA"/>
    <w:rsid w:val="00D27748"/>
    <w:rsid w:val="00D27ADA"/>
    <w:rsid w:val="00D27FCA"/>
    <w:rsid w:val="00D30027"/>
    <w:rsid w:val="00D300C1"/>
    <w:rsid w:val="00D30198"/>
    <w:rsid w:val="00D3062B"/>
    <w:rsid w:val="00D306AF"/>
    <w:rsid w:val="00D306EF"/>
    <w:rsid w:val="00D30874"/>
    <w:rsid w:val="00D30B46"/>
    <w:rsid w:val="00D30C89"/>
    <w:rsid w:val="00D30E7B"/>
    <w:rsid w:val="00D31449"/>
    <w:rsid w:val="00D31AAF"/>
    <w:rsid w:val="00D31F32"/>
    <w:rsid w:val="00D31F80"/>
    <w:rsid w:val="00D320DB"/>
    <w:rsid w:val="00D32182"/>
    <w:rsid w:val="00D3258A"/>
    <w:rsid w:val="00D3260F"/>
    <w:rsid w:val="00D32713"/>
    <w:rsid w:val="00D328E8"/>
    <w:rsid w:val="00D32901"/>
    <w:rsid w:val="00D32C76"/>
    <w:rsid w:val="00D32CBA"/>
    <w:rsid w:val="00D32E2E"/>
    <w:rsid w:val="00D32EBF"/>
    <w:rsid w:val="00D33150"/>
    <w:rsid w:val="00D332C2"/>
    <w:rsid w:val="00D33504"/>
    <w:rsid w:val="00D33556"/>
    <w:rsid w:val="00D3358E"/>
    <w:rsid w:val="00D33621"/>
    <w:rsid w:val="00D337C4"/>
    <w:rsid w:val="00D33835"/>
    <w:rsid w:val="00D3396A"/>
    <w:rsid w:val="00D33A82"/>
    <w:rsid w:val="00D33AAD"/>
    <w:rsid w:val="00D33B1F"/>
    <w:rsid w:val="00D33DC0"/>
    <w:rsid w:val="00D33F8E"/>
    <w:rsid w:val="00D3540C"/>
    <w:rsid w:val="00D354CD"/>
    <w:rsid w:val="00D354F5"/>
    <w:rsid w:val="00D3569B"/>
    <w:rsid w:val="00D359CC"/>
    <w:rsid w:val="00D35B8C"/>
    <w:rsid w:val="00D35BA9"/>
    <w:rsid w:val="00D360FF"/>
    <w:rsid w:val="00D36156"/>
    <w:rsid w:val="00D36449"/>
    <w:rsid w:val="00D368D3"/>
    <w:rsid w:val="00D36C94"/>
    <w:rsid w:val="00D36E42"/>
    <w:rsid w:val="00D36F39"/>
    <w:rsid w:val="00D3704A"/>
    <w:rsid w:val="00D3711A"/>
    <w:rsid w:val="00D373DE"/>
    <w:rsid w:val="00D374CA"/>
    <w:rsid w:val="00D37509"/>
    <w:rsid w:val="00D37535"/>
    <w:rsid w:val="00D375EF"/>
    <w:rsid w:val="00D377F9"/>
    <w:rsid w:val="00D378A7"/>
    <w:rsid w:val="00D37917"/>
    <w:rsid w:val="00D37B91"/>
    <w:rsid w:val="00D37C4F"/>
    <w:rsid w:val="00D37C5C"/>
    <w:rsid w:val="00D37D61"/>
    <w:rsid w:val="00D401BB"/>
    <w:rsid w:val="00D40C42"/>
    <w:rsid w:val="00D40DEC"/>
    <w:rsid w:val="00D40FE0"/>
    <w:rsid w:val="00D4108F"/>
    <w:rsid w:val="00D41185"/>
    <w:rsid w:val="00D4129C"/>
    <w:rsid w:val="00D41B6C"/>
    <w:rsid w:val="00D41BAC"/>
    <w:rsid w:val="00D41C60"/>
    <w:rsid w:val="00D41D88"/>
    <w:rsid w:val="00D41D9E"/>
    <w:rsid w:val="00D421C9"/>
    <w:rsid w:val="00D422E0"/>
    <w:rsid w:val="00D4287F"/>
    <w:rsid w:val="00D42895"/>
    <w:rsid w:val="00D42D5F"/>
    <w:rsid w:val="00D42E0A"/>
    <w:rsid w:val="00D430B7"/>
    <w:rsid w:val="00D43B3A"/>
    <w:rsid w:val="00D43CA7"/>
    <w:rsid w:val="00D43E95"/>
    <w:rsid w:val="00D43F6F"/>
    <w:rsid w:val="00D44210"/>
    <w:rsid w:val="00D4423C"/>
    <w:rsid w:val="00D44276"/>
    <w:rsid w:val="00D4489F"/>
    <w:rsid w:val="00D44B52"/>
    <w:rsid w:val="00D44D00"/>
    <w:rsid w:val="00D44DDE"/>
    <w:rsid w:val="00D44F10"/>
    <w:rsid w:val="00D4522F"/>
    <w:rsid w:val="00D455BA"/>
    <w:rsid w:val="00D4585C"/>
    <w:rsid w:val="00D458F0"/>
    <w:rsid w:val="00D45BF2"/>
    <w:rsid w:val="00D45DEE"/>
    <w:rsid w:val="00D45F1E"/>
    <w:rsid w:val="00D46554"/>
    <w:rsid w:val="00D46875"/>
    <w:rsid w:val="00D46FE1"/>
    <w:rsid w:val="00D47166"/>
    <w:rsid w:val="00D471A5"/>
    <w:rsid w:val="00D4730C"/>
    <w:rsid w:val="00D47860"/>
    <w:rsid w:val="00D47ADF"/>
    <w:rsid w:val="00D47B65"/>
    <w:rsid w:val="00D47BCA"/>
    <w:rsid w:val="00D47CE6"/>
    <w:rsid w:val="00D50153"/>
    <w:rsid w:val="00D501F7"/>
    <w:rsid w:val="00D50299"/>
    <w:rsid w:val="00D5035A"/>
    <w:rsid w:val="00D506EE"/>
    <w:rsid w:val="00D507E9"/>
    <w:rsid w:val="00D50A11"/>
    <w:rsid w:val="00D50DF5"/>
    <w:rsid w:val="00D511DA"/>
    <w:rsid w:val="00D5142C"/>
    <w:rsid w:val="00D51570"/>
    <w:rsid w:val="00D51632"/>
    <w:rsid w:val="00D517E3"/>
    <w:rsid w:val="00D51890"/>
    <w:rsid w:val="00D518C8"/>
    <w:rsid w:val="00D518DB"/>
    <w:rsid w:val="00D5199C"/>
    <w:rsid w:val="00D51A7E"/>
    <w:rsid w:val="00D51ACB"/>
    <w:rsid w:val="00D51C0A"/>
    <w:rsid w:val="00D52042"/>
    <w:rsid w:val="00D5222B"/>
    <w:rsid w:val="00D52474"/>
    <w:rsid w:val="00D529D4"/>
    <w:rsid w:val="00D52D00"/>
    <w:rsid w:val="00D52E03"/>
    <w:rsid w:val="00D52F28"/>
    <w:rsid w:val="00D530D3"/>
    <w:rsid w:val="00D5310D"/>
    <w:rsid w:val="00D53458"/>
    <w:rsid w:val="00D5351D"/>
    <w:rsid w:val="00D535FE"/>
    <w:rsid w:val="00D53796"/>
    <w:rsid w:val="00D537DF"/>
    <w:rsid w:val="00D5389A"/>
    <w:rsid w:val="00D539D2"/>
    <w:rsid w:val="00D53AF9"/>
    <w:rsid w:val="00D53F58"/>
    <w:rsid w:val="00D543C3"/>
    <w:rsid w:val="00D54675"/>
    <w:rsid w:val="00D54822"/>
    <w:rsid w:val="00D549CA"/>
    <w:rsid w:val="00D54A70"/>
    <w:rsid w:val="00D54BAE"/>
    <w:rsid w:val="00D54BD6"/>
    <w:rsid w:val="00D54D68"/>
    <w:rsid w:val="00D54DBC"/>
    <w:rsid w:val="00D54F04"/>
    <w:rsid w:val="00D551A7"/>
    <w:rsid w:val="00D552B4"/>
    <w:rsid w:val="00D55305"/>
    <w:rsid w:val="00D5530F"/>
    <w:rsid w:val="00D5543B"/>
    <w:rsid w:val="00D55696"/>
    <w:rsid w:val="00D55B8C"/>
    <w:rsid w:val="00D55E91"/>
    <w:rsid w:val="00D55E98"/>
    <w:rsid w:val="00D55FA6"/>
    <w:rsid w:val="00D56039"/>
    <w:rsid w:val="00D56100"/>
    <w:rsid w:val="00D56296"/>
    <w:rsid w:val="00D562E3"/>
    <w:rsid w:val="00D564CF"/>
    <w:rsid w:val="00D568FB"/>
    <w:rsid w:val="00D56A21"/>
    <w:rsid w:val="00D56CFE"/>
    <w:rsid w:val="00D56DB5"/>
    <w:rsid w:val="00D56F13"/>
    <w:rsid w:val="00D570E2"/>
    <w:rsid w:val="00D57663"/>
    <w:rsid w:val="00D576E7"/>
    <w:rsid w:val="00D57A81"/>
    <w:rsid w:val="00D57C59"/>
    <w:rsid w:val="00D57E4B"/>
    <w:rsid w:val="00D57E84"/>
    <w:rsid w:val="00D57FA5"/>
    <w:rsid w:val="00D60343"/>
    <w:rsid w:val="00D6048E"/>
    <w:rsid w:val="00D60650"/>
    <w:rsid w:val="00D606BD"/>
    <w:rsid w:val="00D60749"/>
    <w:rsid w:val="00D607B7"/>
    <w:rsid w:val="00D609A8"/>
    <w:rsid w:val="00D60C97"/>
    <w:rsid w:val="00D60D87"/>
    <w:rsid w:val="00D60F1E"/>
    <w:rsid w:val="00D60FA4"/>
    <w:rsid w:val="00D613AA"/>
    <w:rsid w:val="00D61425"/>
    <w:rsid w:val="00D6171E"/>
    <w:rsid w:val="00D61739"/>
    <w:rsid w:val="00D6182C"/>
    <w:rsid w:val="00D61AB7"/>
    <w:rsid w:val="00D61C41"/>
    <w:rsid w:val="00D61E0E"/>
    <w:rsid w:val="00D6206D"/>
    <w:rsid w:val="00D624D1"/>
    <w:rsid w:val="00D62568"/>
    <w:rsid w:val="00D625D5"/>
    <w:rsid w:val="00D62812"/>
    <w:rsid w:val="00D63485"/>
    <w:rsid w:val="00D63487"/>
    <w:rsid w:val="00D635C1"/>
    <w:rsid w:val="00D636B0"/>
    <w:rsid w:val="00D63756"/>
    <w:rsid w:val="00D63A53"/>
    <w:rsid w:val="00D63BB2"/>
    <w:rsid w:val="00D63E57"/>
    <w:rsid w:val="00D63E9B"/>
    <w:rsid w:val="00D63F90"/>
    <w:rsid w:val="00D642CA"/>
    <w:rsid w:val="00D64341"/>
    <w:rsid w:val="00D64376"/>
    <w:rsid w:val="00D64579"/>
    <w:rsid w:val="00D646FE"/>
    <w:rsid w:val="00D647D6"/>
    <w:rsid w:val="00D649BC"/>
    <w:rsid w:val="00D64C4F"/>
    <w:rsid w:val="00D64D2C"/>
    <w:rsid w:val="00D64D46"/>
    <w:rsid w:val="00D64D7C"/>
    <w:rsid w:val="00D64E68"/>
    <w:rsid w:val="00D64F01"/>
    <w:rsid w:val="00D652B8"/>
    <w:rsid w:val="00D6541C"/>
    <w:rsid w:val="00D661E6"/>
    <w:rsid w:val="00D6628B"/>
    <w:rsid w:val="00D666C3"/>
    <w:rsid w:val="00D66E4A"/>
    <w:rsid w:val="00D6746F"/>
    <w:rsid w:val="00D67484"/>
    <w:rsid w:val="00D67499"/>
    <w:rsid w:val="00D67503"/>
    <w:rsid w:val="00D6771E"/>
    <w:rsid w:val="00D679F8"/>
    <w:rsid w:val="00D67C86"/>
    <w:rsid w:val="00D67FDC"/>
    <w:rsid w:val="00D69401"/>
    <w:rsid w:val="00D70114"/>
    <w:rsid w:val="00D705ED"/>
    <w:rsid w:val="00D70740"/>
    <w:rsid w:val="00D70A15"/>
    <w:rsid w:val="00D70AD4"/>
    <w:rsid w:val="00D71571"/>
    <w:rsid w:val="00D717A8"/>
    <w:rsid w:val="00D7181A"/>
    <w:rsid w:val="00D719CF"/>
    <w:rsid w:val="00D719DE"/>
    <w:rsid w:val="00D71A7E"/>
    <w:rsid w:val="00D71C59"/>
    <w:rsid w:val="00D71D0E"/>
    <w:rsid w:val="00D71D99"/>
    <w:rsid w:val="00D72245"/>
    <w:rsid w:val="00D72470"/>
    <w:rsid w:val="00D7256B"/>
    <w:rsid w:val="00D72650"/>
    <w:rsid w:val="00D726CE"/>
    <w:rsid w:val="00D728DD"/>
    <w:rsid w:val="00D7292E"/>
    <w:rsid w:val="00D73041"/>
    <w:rsid w:val="00D731FC"/>
    <w:rsid w:val="00D7331F"/>
    <w:rsid w:val="00D736E2"/>
    <w:rsid w:val="00D73848"/>
    <w:rsid w:val="00D73869"/>
    <w:rsid w:val="00D73FE0"/>
    <w:rsid w:val="00D7408C"/>
    <w:rsid w:val="00D74484"/>
    <w:rsid w:val="00D74870"/>
    <w:rsid w:val="00D749FD"/>
    <w:rsid w:val="00D74DBC"/>
    <w:rsid w:val="00D74EBA"/>
    <w:rsid w:val="00D752B0"/>
    <w:rsid w:val="00D758E6"/>
    <w:rsid w:val="00D759BA"/>
    <w:rsid w:val="00D7601D"/>
    <w:rsid w:val="00D761BF"/>
    <w:rsid w:val="00D763D7"/>
    <w:rsid w:val="00D764EE"/>
    <w:rsid w:val="00D765C9"/>
    <w:rsid w:val="00D767EA"/>
    <w:rsid w:val="00D76927"/>
    <w:rsid w:val="00D76A8E"/>
    <w:rsid w:val="00D76ABD"/>
    <w:rsid w:val="00D76AF1"/>
    <w:rsid w:val="00D76B66"/>
    <w:rsid w:val="00D76EC1"/>
    <w:rsid w:val="00D76F53"/>
    <w:rsid w:val="00D7700B"/>
    <w:rsid w:val="00D771FD"/>
    <w:rsid w:val="00D77604"/>
    <w:rsid w:val="00D7770C"/>
    <w:rsid w:val="00D777BC"/>
    <w:rsid w:val="00D7793A"/>
    <w:rsid w:val="00D77AC2"/>
    <w:rsid w:val="00D77ACA"/>
    <w:rsid w:val="00D77B3F"/>
    <w:rsid w:val="00D77DAA"/>
    <w:rsid w:val="00D77EE6"/>
    <w:rsid w:val="00D77F54"/>
    <w:rsid w:val="00D8023A"/>
    <w:rsid w:val="00D8078F"/>
    <w:rsid w:val="00D80B7D"/>
    <w:rsid w:val="00D80BC2"/>
    <w:rsid w:val="00D80D69"/>
    <w:rsid w:val="00D80EA8"/>
    <w:rsid w:val="00D8160C"/>
    <w:rsid w:val="00D81737"/>
    <w:rsid w:val="00D81B85"/>
    <w:rsid w:val="00D81B9F"/>
    <w:rsid w:val="00D81F34"/>
    <w:rsid w:val="00D81F6B"/>
    <w:rsid w:val="00D81F7F"/>
    <w:rsid w:val="00D81F9D"/>
    <w:rsid w:val="00D82139"/>
    <w:rsid w:val="00D821A4"/>
    <w:rsid w:val="00D822B3"/>
    <w:rsid w:val="00D82474"/>
    <w:rsid w:val="00D82491"/>
    <w:rsid w:val="00D82609"/>
    <w:rsid w:val="00D82AB7"/>
    <w:rsid w:val="00D82F86"/>
    <w:rsid w:val="00D8361E"/>
    <w:rsid w:val="00D837EB"/>
    <w:rsid w:val="00D83D4D"/>
    <w:rsid w:val="00D83D4F"/>
    <w:rsid w:val="00D83DA8"/>
    <w:rsid w:val="00D83DB4"/>
    <w:rsid w:val="00D83DFD"/>
    <w:rsid w:val="00D84292"/>
    <w:rsid w:val="00D8445C"/>
    <w:rsid w:val="00D844EB"/>
    <w:rsid w:val="00D84519"/>
    <w:rsid w:val="00D84D2E"/>
    <w:rsid w:val="00D84E6B"/>
    <w:rsid w:val="00D84E8C"/>
    <w:rsid w:val="00D8517B"/>
    <w:rsid w:val="00D852FB"/>
    <w:rsid w:val="00D8552D"/>
    <w:rsid w:val="00D8575A"/>
    <w:rsid w:val="00D857AF"/>
    <w:rsid w:val="00D857B6"/>
    <w:rsid w:val="00D85839"/>
    <w:rsid w:val="00D85E46"/>
    <w:rsid w:val="00D85EC2"/>
    <w:rsid w:val="00D86359"/>
    <w:rsid w:val="00D865F3"/>
    <w:rsid w:val="00D8678F"/>
    <w:rsid w:val="00D86802"/>
    <w:rsid w:val="00D86A64"/>
    <w:rsid w:val="00D86B36"/>
    <w:rsid w:val="00D86C4D"/>
    <w:rsid w:val="00D8707D"/>
    <w:rsid w:val="00D870E7"/>
    <w:rsid w:val="00D87292"/>
    <w:rsid w:val="00D87398"/>
    <w:rsid w:val="00D8743C"/>
    <w:rsid w:val="00D87575"/>
    <w:rsid w:val="00D87940"/>
    <w:rsid w:val="00D879EF"/>
    <w:rsid w:val="00D87B0B"/>
    <w:rsid w:val="00D87C33"/>
    <w:rsid w:val="00D90148"/>
    <w:rsid w:val="00D901EF"/>
    <w:rsid w:val="00D90468"/>
    <w:rsid w:val="00D905EA"/>
    <w:rsid w:val="00D90609"/>
    <w:rsid w:val="00D90C6E"/>
    <w:rsid w:val="00D90C7F"/>
    <w:rsid w:val="00D90CB0"/>
    <w:rsid w:val="00D90F4F"/>
    <w:rsid w:val="00D90F82"/>
    <w:rsid w:val="00D91002"/>
    <w:rsid w:val="00D9118A"/>
    <w:rsid w:val="00D912C2"/>
    <w:rsid w:val="00D912D6"/>
    <w:rsid w:val="00D9161E"/>
    <w:rsid w:val="00D917EF"/>
    <w:rsid w:val="00D91910"/>
    <w:rsid w:val="00D91A62"/>
    <w:rsid w:val="00D91AF7"/>
    <w:rsid w:val="00D91B23"/>
    <w:rsid w:val="00D91C27"/>
    <w:rsid w:val="00D91C52"/>
    <w:rsid w:val="00D91E2B"/>
    <w:rsid w:val="00D91EF2"/>
    <w:rsid w:val="00D9246A"/>
    <w:rsid w:val="00D9256B"/>
    <w:rsid w:val="00D9292A"/>
    <w:rsid w:val="00D92C1B"/>
    <w:rsid w:val="00D92E04"/>
    <w:rsid w:val="00D92E45"/>
    <w:rsid w:val="00D92EE9"/>
    <w:rsid w:val="00D9315B"/>
    <w:rsid w:val="00D934EB"/>
    <w:rsid w:val="00D9350B"/>
    <w:rsid w:val="00D93AF9"/>
    <w:rsid w:val="00D93B2D"/>
    <w:rsid w:val="00D93C4C"/>
    <w:rsid w:val="00D94064"/>
    <w:rsid w:val="00D9407B"/>
    <w:rsid w:val="00D942C7"/>
    <w:rsid w:val="00D94399"/>
    <w:rsid w:val="00D943A6"/>
    <w:rsid w:val="00D94490"/>
    <w:rsid w:val="00D94492"/>
    <w:rsid w:val="00D94647"/>
    <w:rsid w:val="00D94737"/>
    <w:rsid w:val="00D94777"/>
    <w:rsid w:val="00D9499F"/>
    <w:rsid w:val="00D94A1B"/>
    <w:rsid w:val="00D94A64"/>
    <w:rsid w:val="00D94A6F"/>
    <w:rsid w:val="00D94AC8"/>
    <w:rsid w:val="00D94B2E"/>
    <w:rsid w:val="00D94C40"/>
    <w:rsid w:val="00D94C60"/>
    <w:rsid w:val="00D94C9F"/>
    <w:rsid w:val="00D94EE4"/>
    <w:rsid w:val="00D950D9"/>
    <w:rsid w:val="00D9527D"/>
    <w:rsid w:val="00D9529E"/>
    <w:rsid w:val="00D9533B"/>
    <w:rsid w:val="00D95473"/>
    <w:rsid w:val="00D955AB"/>
    <w:rsid w:val="00D95644"/>
    <w:rsid w:val="00D957D8"/>
    <w:rsid w:val="00D95D30"/>
    <w:rsid w:val="00D95E8C"/>
    <w:rsid w:val="00D960D6"/>
    <w:rsid w:val="00D9624B"/>
    <w:rsid w:val="00D963DF"/>
    <w:rsid w:val="00D9657B"/>
    <w:rsid w:val="00D96C4D"/>
    <w:rsid w:val="00D96CCD"/>
    <w:rsid w:val="00D96F02"/>
    <w:rsid w:val="00D96F77"/>
    <w:rsid w:val="00D96FDE"/>
    <w:rsid w:val="00D9706A"/>
    <w:rsid w:val="00D97163"/>
    <w:rsid w:val="00D9762B"/>
    <w:rsid w:val="00D97A29"/>
    <w:rsid w:val="00D97A44"/>
    <w:rsid w:val="00D97B47"/>
    <w:rsid w:val="00D97CB4"/>
    <w:rsid w:val="00D97E48"/>
    <w:rsid w:val="00DA00D5"/>
    <w:rsid w:val="00DA0145"/>
    <w:rsid w:val="00DA015F"/>
    <w:rsid w:val="00DA0234"/>
    <w:rsid w:val="00DA03DC"/>
    <w:rsid w:val="00DA0824"/>
    <w:rsid w:val="00DA08E0"/>
    <w:rsid w:val="00DA0965"/>
    <w:rsid w:val="00DA099A"/>
    <w:rsid w:val="00DA0F3E"/>
    <w:rsid w:val="00DA12C3"/>
    <w:rsid w:val="00DA1365"/>
    <w:rsid w:val="00DA18B5"/>
    <w:rsid w:val="00DA1989"/>
    <w:rsid w:val="00DA1996"/>
    <w:rsid w:val="00DA1B21"/>
    <w:rsid w:val="00DA1D04"/>
    <w:rsid w:val="00DA1E21"/>
    <w:rsid w:val="00DA1FD3"/>
    <w:rsid w:val="00DA235F"/>
    <w:rsid w:val="00DA2414"/>
    <w:rsid w:val="00DA2A77"/>
    <w:rsid w:val="00DA2A94"/>
    <w:rsid w:val="00DA2E29"/>
    <w:rsid w:val="00DA2FCF"/>
    <w:rsid w:val="00DA319E"/>
    <w:rsid w:val="00DA3360"/>
    <w:rsid w:val="00DA337D"/>
    <w:rsid w:val="00DA349E"/>
    <w:rsid w:val="00DA3590"/>
    <w:rsid w:val="00DA3653"/>
    <w:rsid w:val="00DA399C"/>
    <w:rsid w:val="00DA3A01"/>
    <w:rsid w:val="00DA3D3B"/>
    <w:rsid w:val="00DA40B4"/>
    <w:rsid w:val="00DA4135"/>
    <w:rsid w:val="00DA4160"/>
    <w:rsid w:val="00DA41E9"/>
    <w:rsid w:val="00DA4419"/>
    <w:rsid w:val="00DA476A"/>
    <w:rsid w:val="00DA4772"/>
    <w:rsid w:val="00DA487A"/>
    <w:rsid w:val="00DA48BF"/>
    <w:rsid w:val="00DA4A49"/>
    <w:rsid w:val="00DA4BF2"/>
    <w:rsid w:val="00DA512B"/>
    <w:rsid w:val="00DA5498"/>
    <w:rsid w:val="00DA54BD"/>
    <w:rsid w:val="00DA5BD0"/>
    <w:rsid w:val="00DA5C19"/>
    <w:rsid w:val="00DA612A"/>
    <w:rsid w:val="00DA64D8"/>
    <w:rsid w:val="00DA657D"/>
    <w:rsid w:val="00DA66BA"/>
    <w:rsid w:val="00DA66F1"/>
    <w:rsid w:val="00DA6914"/>
    <w:rsid w:val="00DA695B"/>
    <w:rsid w:val="00DA6E1E"/>
    <w:rsid w:val="00DA6E1F"/>
    <w:rsid w:val="00DA6FA8"/>
    <w:rsid w:val="00DA71A0"/>
    <w:rsid w:val="00DA7459"/>
    <w:rsid w:val="00DA7464"/>
    <w:rsid w:val="00DA78DF"/>
    <w:rsid w:val="00DA790F"/>
    <w:rsid w:val="00DA7A87"/>
    <w:rsid w:val="00DA7A8D"/>
    <w:rsid w:val="00DA7BC3"/>
    <w:rsid w:val="00DA7CAD"/>
    <w:rsid w:val="00DB01DE"/>
    <w:rsid w:val="00DB0278"/>
    <w:rsid w:val="00DB0330"/>
    <w:rsid w:val="00DB042D"/>
    <w:rsid w:val="00DB0601"/>
    <w:rsid w:val="00DB0716"/>
    <w:rsid w:val="00DB0B22"/>
    <w:rsid w:val="00DB0B99"/>
    <w:rsid w:val="00DB0CC0"/>
    <w:rsid w:val="00DB0D07"/>
    <w:rsid w:val="00DB0DFB"/>
    <w:rsid w:val="00DB0F90"/>
    <w:rsid w:val="00DB109D"/>
    <w:rsid w:val="00DB1581"/>
    <w:rsid w:val="00DB1630"/>
    <w:rsid w:val="00DB188A"/>
    <w:rsid w:val="00DB1C68"/>
    <w:rsid w:val="00DB1E15"/>
    <w:rsid w:val="00DB20F4"/>
    <w:rsid w:val="00DB2101"/>
    <w:rsid w:val="00DB2A5C"/>
    <w:rsid w:val="00DB2BF9"/>
    <w:rsid w:val="00DB2F14"/>
    <w:rsid w:val="00DB2FF6"/>
    <w:rsid w:val="00DB34B6"/>
    <w:rsid w:val="00DB352D"/>
    <w:rsid w:val="00DB3564"/>
    <w:rsid w:val="00DB3820"/>
    <w:rsid w:val="00DB39B2"/>
    <w:rsid w:val="00DB3ADE"/>
    <w:rsid w:val="00DB3B6F"/>
    <w:rsid w:val="00DB3C1E"/>
    <w:rsid w:val="00DB3C71"/>
    <w:rsid w:val="00DB417C"/>
    <w:rsid w:val="00DB49EC"/>
    <w:rsid w:val="00DB4A58"/>
    <w:rsid w:val="00DB4B23"/>
    <w:rsid w:val="00DB4CF0"/>
    <w:rsid w:val="00DB53A1"/>
    <w:rsid w:val="00DB566A"/>
    <w:rsid w:val="00DB5C94"/>
    <w:rsid w:val="00DB5D3D"/>
    <w:rsid w:val="00DB5DBA"/>
    <w:rsid w:val="00DB5F70"/>
    <w:rsid w:val="00DB5FE0"/>
    <w:rsid w:val="00DB6053"/>
    <w:rsid w:val="00DB6132"/>
    <w:rsid w:val="00DB6257"/>
    <w:rsid w:val="00DB66A6"/>
    <w:rsid w:val="00DB681D"/>
    <w:rsid w:val="00DB686C"/>
    <w:rsid w:val="00DB6FE5"/>
    <w:rsid w:val="00DB70C4"/>
    <w:rsid w:val="00DB714B"/>
    <w:rsid w:val="00DB7257"/>
    <w:rsid w:val="00DB72B3"/>
    <w:rsid w:val="00DB7337"/>
    <w:rsid w:val="00DB75E9"/>
    <w:rsid w:val="00DB7647"/>
    <w:rsid w:val="00DB797B"/>
    <w:rsid w:val="00DB79FE"/>
    <w:rsid w:val="00DB7A31"/>
    <w:rsid w:val="00DB7DF2"/>
    <w:rsid w:val="00DC0010"/>
    <w:rsid w:val="00DC00C9"/>
    <w:rsid w:val="00DC036F"/>
    <w:rsid w:val="00DC0481"/>
    <w:rsid w:val="00DC0576"/>
    <w:rsid w:val="00DC0671"/>
    <w:rsid w:val="00DC06EC"/>
    <w:rsid w:val="00DC08BA"/>
    <w:rsid w:val="00DC094B"/>
    <w:rsid w:val="00DC0A11"/>
    <w:rsid w:val="00DC0A99"/>
    <w:rsid w:val="00DC0B19"/>
    <w:rsid w:val="00DC0B4F"/>
    <w:rsid w:val="00DC0CB2"/>
    <w:rsid w:val="00DC0CCD"/>
    <w:rsid w:val="00DC0E9C"/>
    <w:rsid w:val="00DC0ECA"/>
    <w:rsid w:val="00DC0ECE"/>
    <w:rsid w:val="00DC0F6C"/>
    <w:rsid w:val="00DC0FE6"/>
    <w:rsid w:val="00DC0FEF"/>
    <w:rsid w:val="00DC1029"/>
    <w:rsid w:val="00DC10BA"/>
    <w:rsid w:val="00DC1164"/>
    <w:rsid w:val="00DC1545"/>
    <w:rsid w:val="00DC1571"/>
    <w:rsid w:val="00DC169C"/>
    <w:rsid w:val="00DC1729"/>
    <w:rsid w:val="00DC1944"/>
    <w:rsid w:val="00DC195C"/>
    <w:rsid w:val="00DC1A74"/>
    <w:rsid w:val="00DC1CCA"/>
    <w:rsid w:val="00DC1D81"/>
    <w:rsid w:val="00DC1E4A"/>
    <w:rsid w:val="00DC20C3"/>
    <w:rsid w:val="00DC20FA"/>
    <w:rsid w:val="00DC2522"/>
    <w:rsid w:val="00DC25ED"/>
    <w:rsid w:val="00DC26D7"/>
    <w:rsid w:val="00DC27BC"/>
    <w:rsid w:val="00DC28BE"/>
    <w:rsid w:val="00DC2C67"/>
    <w:rsid w:val="00DC2D95"/>
    <w:rsid w:val="00DC30F9"/>
    <w:rsid w:val="00DC31E0"/>
    <w:rsid w:val="00DC34C6"/>
    <w:rsid w:val="00DC37B4"/>
    <w:rsid w:val="00DC4309"/>
    <w:rsid w:val="00DC4548"/>
    <w:rsid w:val="00DC4723"/>
    <w:rsid w:val="00DC4D18"/>
    <w:rsid w:val="00DC4F4A"/>
    <w:rsid w:val="00DC500C"/>
    <w:rsid w:val="00DC5107"/>
    <w:rsid w:val="00DC5A8D"/>
    <w:rsid w:val="00DC5B3E"/>
    <w:rsid w:val="00DC5CC4"/>
    <w:rsid w:val="00DC5E11"/>
    <w:rsid w:val="00DC635B"/>
    <w:rsid w:val="00DC6655"/>
    <w:rsid w:val="00DC6714"/>
    <w:rsid w:val="00DC6739"/>
    <w:rsid w:val="00DC67FF"/>
    <w:rsid w:val="00DC6A6C"/>
    <w:rsid w:val="00DC6FFA"/>
    <w:rsid w:val="00DC7015"/>
    <w:rsid w:val="00DC7384"/>
    <w:rsid w:val="00DC7473"/>
    <w:rsid w:val="00DC75D3"/>
    <w:rsid w:val="00DC786F"/>
    <w:rsid w:val="00DC7884"/>
    <w:rsid w:val="00DC7AD0"/>
    <w:rsid w:val="00DC7BBA"/>
    <w:rsid w:val="00DC7C75"/>
    <w:rsid w:val="00DC7EBC"/>
    <w:rsid w:val="00DC7ED8"/>
    <w:rsid w:val="00DCBAD8"/>
    <w:rsid w:val="00DD00EA"/>
    <w:rsid w:val="00DD01B3"/>
    <w:rsid w:val="00DD02FC"/>
    <w:rsid w:val="00DD0852"/>
    <w:rsid w:val="00DD092C"/>
    <w:rsid w:val="00DD0939"/>
    <w:rsid w:val="00DD097C"/>
    <w:rsid w:val="00DD0B9B"/>
    <w:rsid w:val="00DD0F38"/>
    <w:rsid w:val="00DD109C"/>
    <w:rsid w:val="00DD10C5"/>
    <w:rsid w:val="00DD10D1"/>
    <w:rsid w:val="00DD1326"/>
    <w:rsid w:val="00DD174A"/>
    <w:rsid w:val="00DD1816"/>
    <w:rsid w:val="00DD197C"/>
    <w:rsid w:val="00DD1B6E"/>
    <w:rsid w:val="00DD1C52"/>
    <w:rsid w:val="00DD1C70"/>
    <w:rsid w:val="00DD1CFB"/>
    <w:rsid w:val="00DD1DDB"/>
    <w:rsid w:val="00DD1E39"/>
    <w:rsid w:val="00DD2136"/>
    <w:rsid w:val="00DD2160"/>
    <w:rsid w:val="00DD2367"/>
    <w:rsid w:val="00DD252B"/>
    <w:rsid w:val="00DD25A4"/>
    <w:rsid w:val="00DD277D"/>
    <w:rsid w:val="00DD27BA"/>
    <w:rsid w:val="00DD2876"/>
    <w:rsid w:val="00DD2B90"/>
    <w:rsid w:val="00DD2C2A"/>
    <w:rsid w:val="00DD2F7E"/>
    <w:rsid w:val="00DD30D0"/>
    <w:rsid w:val="00DD32C6"/>
    <w:rsid w:val="00DD33F0"/>
    <w:rsid w:val="00DD3D81"/>
    <w:rsid w:val="00DD3F34"/>
    <w:rsid w:val="00DD3F61"/>
    <w:rsid w:val="00DD3FBB"/>
    <w:rsid w:val="00DD423A"/>
    <w:rsid w:val="00DD4406"/>
    <w:rsid w:val="00DD4501"/>
    <w:rsid w:val="00DD459A"/>
    <w:rsid w:val="00DD4B67"/>
    <w:rsid w:val="00DD4D4C"/>
    <w:rsid w:val="00DD4DAE"/>
    <w:rsid w:val="00DD4E37"/>
    <w:rsid w:val="00DD5316"/>
    <w:rsid w:val="00DD531C"/>
    <w:rsid w:val="00DD5386"/>
    <w:rsid w:val="00DD54A6"/>
    <w:rsid w:val="00DD5851"/>
    <w:rsid w:val="00DD5881"/>
    <w:rsid w:val="00DD5A4E"/>
    <w:rsid w:val="00DD5DCE"/>
    <w:rsid w:val="00DD5F25"/>
    <w:rsid w:val="00DD5F7A"/>
    <w:rsid w:val="00DD5F80"/>
    <w:rsid w:val="00DD6131"/>
    <w:rsid w:val="00DD62B1"/>
    <w:rsid w:val="00DD63F3"/>
    <w:rsid w:val="00DD65FF"/>
    <w:rsid w:val="00DD664B"/>
    <w:rsid w:val="00DD683E"/>
    <w:rsid w:val="00DD6CD3"/>
    <w:rsid w:val="00DD6E93"/>
    <w:rsid w:val="00DD6F45"/>
    <w:rsid w:val="00DD6F9D"/>
    <w:rsid w:val="00DD72C6"/>
    <w:rsid w:val="00DD7735"/>
    <w:rsid w:val="00DD7841"/>
    <w:rsid w:val="00DD7B1F"/>
    <w:rsid w:val="00DD7B91"/>
    <w:rsid w:val="00DD7FCB"/>
    <w:rsid w:val="00DE005C"/>
    <w:rsid w:val="00DE009B"/>
    <w:rsid w:val="00DE01E9"/>
    <w:rsid w:val="00DE03CF"/>
    <w:rsid w:val="00DE0C6F"/>
    <w:rsid w:val="00DE0C92"/>
    <w:rsid w:val="00DE0D03"/>
    <w:rsid w:val="00DE0F18"/>
    <w:rsid w:val="00DE0F52"/>
    <w:rsid w:val="00DE0FBC"/>
    <w:rsid w:val="00DE1167"/>
    <w:rsid w:val="00DE11C9"/>
    <w:rsid w:val="00DE1799"/>
    <w:rsid w:val="00DE180A"/>
    <w:rsid w:val="00DE19B0"/>
    <w:rsid w:val="00DE1A8B"/>
    <w:rsid w:val="00DE1CE1"/>
    <w:rsid w:val="00DE1F4B"/>
    <w:rsid w:val="00DE208E"/>
    <w:rsid w:val="00DE21FE"/>
    <w:rsid w:val="00DE2565"/>
    <w:rsid w:val="00DE2DE4"/>
    <w:rsid w:val="00DE2FA0"/>
    <w:rsid w:val="00DE333C"/>
    <w:rsid w:val="00DE334F"/>
    <w:rsid w:val="00DE33B2"/>
    <w:rsid w:val="00DE3491"/>
    <w:rsid w:val="00DE3A2D"/>
    <w:rsid w:val="00DE3C89"/>
    <w:rsid w:val="00DE3D66"/>
    <w:rsid w:val="00DE3DDC"/>
    <w:rsid w:val="00DE448B"/>
    <w:rsid w:val="00DE475D"/>
    <w:rsid w:val="00DE47E7"/>
    <w:rsid w:val="00DE4C49"/>
    <w:rsid w:val="00DE4E4C"/>
    <w:rsid w:val="00DE5114"/>
    <w:rsid w:val="00DE5239"/>
    <w:rsid w:val="00DE5317"/>
    <w:rsid w:val="00DE53F6"/>
    <w:rsid w:val="00DE54CA"/>
    <w:rsid w:val="00DE5516"/>
    <w:rsid w:val="00DE5B1F"/>
    <w:rsid w:val="00DE5C96"/>
    <w:rsid w:val="00DE5FC3"/>
    <w:rsid w:val="00DE6000"/>
    <w:rsid w:val="00DE613D"/>
    <w:rsid w:val="00DE6511"/>
    <w:rsid w:val="00DE6775"/>
    <w:rsid w:val="00DE67C7"/>
    <w:rsid w:val="00DE6A3F"/>
    <w:rsid w:val="00DE6B64"/>
    <w:rsid w:val="00DE6BA8"/>
    <w:rsid w:val="00DE6E99"/>
    <w:rsid w:val="00DE6F6B"/>
    <w:rsid w:val="00DE702C"/>
    <w:rsid w:val="00DE7324"/>
    <w:rsid w:val="00DE7487"/>
    <w:rsid w:val="00DE77AA"/>
    <w:rsid w:val="00DE7E37"/>
    <w:rsid w:val="00DE7E86"/>
    <w:rsid w:val="00DF0275"/>
    <w:rsid w:val="00DF0375"/>
    <w:rsid w:val="00DF03D9"/>
    <w:rsid w:val="00DF03DA"/>
    <w:rsid w:val="00DF084B"/>
    <w:rsid w:val="00DF0923"/>
    <w:rsid w:val="00DF0966"/>
    <w:rsid w:val="00DF0972"/>
    <w:rsid w:val="00DF09B6"/>
    <w:rsid w:val="00DF0B5F"/>
    <w:rsid w:val="00DF0CE7"/>
    <w:rsid w:val="00DF0E52"/>
    <w:rsid w:val="00DF0EE1"/>
    <w:rsid w:val="00DF123F"/>
    <w:rsid w:val="00DF12A8"/>
    <w:rsid w:val="00DF154D"/>
    <w:rsid w:val="00DF1665"/>
    <w:rsid w:val="00DF1668"/>
    <w:rsid w:val="00DF17B2"/>
    <w:rsid w:val="00DF18F5"/>
    <w:rsid w:val="00DF19F2"/>
    <w:rsid w:val="00DF1C62"/>
    <w:rsid w:val="00DF1CA9"/>
    <w:rsid w:val="00DF1DC8"/>
    <w:rsid w:val="00DF1FBB"/>
    <w:rsid w:val="00DF217B"/>
    <w:rsid w:val="00DF247E"/>
    <w:rsid w:val="00DF255D"/>
    <w:rsid w:val="00DF2A14"/>
    <w:rsid w:val="00DF2B69"/>
    <w:rsid w:val="00DF2C12"/>
    <w:rsid w:val="00DF2D09"/>
    <w:rsid w:val="00DF2E6A"/>
    <w:rsid w:val="00DF2F67"/>
    <w:rsid w:val="00DF3036"/>
    <w:rsid w:val="00DF30AF"/>
    <w:rsid w:val="00DF313A"/>
    <w:rsid w:val="00DF3537"/>
    <w:rsid w:val="00DF3780"/>
    <w:rsid w:val="00DF3A27"/>
    <w:rsid w:val="00DF3ADA"/>
    <w:rsid w:val="00DF3B8A"/>
    <w:rsid w:val="00DF4173"/>
    <w:rsid w:val="00DF4308"/>
    <w:rsid w:val="00DF4457"/>
    <w:rsid w:val="00DF44EB"/>
    <w:rsid w:val="00DF45FF"/>
    <w:rsid w:val="00DF46B3"/>
    <w:rsid w:val="00DF46C1"/>
    <w:rsid w:val="00DF490D"/>
    <w:rsid w:val="00DF49D6"/>
    <w:rsid w:val="00DF4A15"/>
    <w:rsid w:val="00DF4BA7"/>
    <w:rsid w:val="00DF4EAE"/>
    <w:rsid w:val="00DF50D4"/>
    <w:rsid w:val="00DF5100"/>
    <w:rsid w:val="00DF5104"/>
    <w:rsid w:val="00DF51AD"/>
    <w:rsid w:val="00DF5344"/>
    <w:rsid w:val="00DF563E"/>
    <w:rsid w:val="00DF5C3E"/>
    <w:rsid w:val="00DF5C49"/>
    <w:rsid w:val="00DF5C9C"/>
    <w:rsid w:val="00DF5CAE"/>
    <w:rsid w:val="00DF5D55"/>
    <w:rsid w:val="00DF603F"/>
    <w:rsid w:val="00DF60AC"/>
    <w:rsid w:val="00DF60E9"/>
    <w:rsid w:val="00DF6140"/>
    <w:rsid w:val="00DF61F9"/>
    <w:rsid w:val="00DF6344"/>
    <w:rsid w:val="00DF636B"/>
    <w:rsid w:val="00DF63BF"/>
    <w:rsid w:val="00DF6473"/>
    <w:rsid w:val="00DF65D0"/>
    <w:rsid w:val="00DF6824"/>
    <w:rsid w:val="00DF6900"/>
    <w:rsid w:val="00DF6919"/>
    <w:rsid w:val="00DF697C"/>
    <w:rsid w:val="00DF6CEC"/>
    <w:rsid w:val="00DF6D63"/>
    <w:rsid w:val="00DF6D70"/>
    <w:rsid w:val="00DF6E28"/>
    <w:rsid w:val="00DF6FB5"/>
    <w:rsid w:val="00DF74D1"/>
    <w:rsid w:val="00DF74E2"/>
    <w:rsid w:val="00DF7839"/>
    <w:rsid w:val="00DF78C5"/>
    <w:rsid w:val="00DF7944"/>
    <w:rsid w:val="00DF7B47"/>
    <w:rsid w:val="00DF7BA7"/>
    <w:rsid w:val="00DF7EED"/>
    <w:rsid w:val="00E0030D"/>
    <w:rsid w:val="00E0044F"/>
    <w:rsid w:val="00E0048C"/>
    <w:rsid w:val="00E005FD"/>
    <w:rsid w:val="00E0068D"/>
    <w:rsid w:val="00E006D6"/>
    <w:rsid w:val="00E00BA0"/>
    <w:rsid w:val="00E00BA7"/>
    <w:rsid w:val="00E00BA8"/>
    <w:rsid w:val="00E00EA2"/>
    <w:rsid w:val="00E0144E"/>
    <w:rsid w:val="00E01625"/>
    <w:rsid w:val="00E018F4"/>
    <w:rsid w:val="00E01D28"/>
    <w:rsid w:val="00E01E16"/>
    <w:rsid w:val="00E01E5B"/>
    <w:rsid w:val="00E02067"/>
    <w:rsid w:val="00E0233C"/>
    <w:rsid w:val="00E024D7"/>
    <w:rsid w:val="00E02780"/>
    <w:rsid w:val="00E027B4"/>
    <w:rsid w:val="00E028DD"/>
    <w:rsid w:val="00E02A41"/>
    <w:rsid w:val="00E02B00"/>
    <w:rsid w:val="00E02B31"/>
    <w:rsid w:val="00E02F1B"/>
    <w:rsid w:val="00E0313C"/>
    <w:rsid w:val="00E031D1"/>
    <w:rsid w:val="00E03253"/>
    <w:rsid w:val="00E03346"/>
    <w:rsid w:val="00E0341A"/>
    <w:rsid w:val="00E03636"/>
    <w:rsid w:val="00E03BAB"/>
    <w:rsid w:val="00E03D85"/>
    <w:rsid w:val="00E040C0"/>
    <w:rsid w:val="00E04696"/>
    <w:rsid w:val="00E046E8"/>
    <w:rsid w:val="00E047EA"/>
    <w:rsid w:val="00E04831"/>
    <w:rsid w:val="00E0483D"/>
    <w:rsid w:val="00E04C91"/>
    <w:rsid w:val="00E04CE5"/>
    <w:rsid w:val="00E04D29"/>
    <w:rsid w:val="00E04EE0"/>
    <w:rsid w:val="00E051E8"/>
    <w:rsid w:val="00E052CC"/>
    <w:rsid w:val="00E052F9"/>
    <w:rsid w:val="00E0582F"/>
    <w:rsid w:val="00E05ECD"/>
    <w:rsid w:val="00E06039"/>
    <w:rsid w:val="00E06203"/>
    <w:rsid w:val="00E0644D"/>
    <w:rsid w:val="00E06784"/>
    <w:rsid w:val="00E067E1"/>
    <w:rsid w:val="00E069D8"/>
    <w:rsid w:val="00E069EB"/>
    <w:rsid w:val="00E06C07"/>
    <w:rsid w:val="00E06DF7"/>
    <w:rsid w:val="00E06EC0"/>
    <w:rsid w:val="00E07004"/>
    <w:rsid w:val="00E0709C"/>
    <w:rsid w:val="00E072CF"/>
    <w:rsid w:val="00E076AF"/>
    <w:rsid w:val="00E077B5"/>
    <w:rsid w:val="00E078ED"/>
    <w:rsid w:val="00E0792E"/>
    <w:rsid w:val="00E079A1"/>
    <w:rsid w:val="00E079DE"/>
    <w:rsid w:val="00E07D76"/>
    <w:rsid w:val="00E07F6F"/>
    <w:rsid w:val="00E07FC1"/>
    <w:rsid w:val="00E100D3"/>
    <w:rsid w:val="00E10129"/>
    <w:rsid w:val="00E1013F"/>
    <w:rsid w:val="00E10175"/>
    <w:rsid w:val="00E10424"/>
    <w:rsid w:val="00E104E3"/>
    <w:rsid w:val="00E10507"/>
    <w:rsid w:val="00E10715"/>
    <w:rsid w:val="00E10848"/>
    <w:rsid w:val="00E10880"/>
    <w:rsid w:val="00E109EB"/>
    <w:rsid w:val="00E10A98"/>
    <w:rsid w:val="00E10CDD"/>
    <w:rsid w:val="00E111C5"/>
    <w:rsid w:val="00E112D7"/>
    <w:rsid w:val="00E11723"/>
    <w:rsid w:val="00E119EE"/>
    <w:rsid w:val="00E11B0B"/>
    <w:rsid w:val="00E11B10"/>
    <w:rsid w:val="00E11BCD"/>
    <w:rsid w:val="00E11EAA"/>
    <w:rsid w:val="00E12749"/>
    <w:rsid w:val="00E12811"/>
    <w:rsid w:val="00E129E6"/>
    <w:rsid w:val="00E12DB1"/>
    <w:rsid w:val="00E132ED"/>
    <w:rsid w:val="00E13322"/>
    <w:rsid w:val="00E13329"/>
    <w:rsid w:val="00E13512"/>
    <w:rsid w:val="00E13C51"/>
    <w:rsid w:val="00E13F0E"/>
    <w:rsid w:val="00E1403A"/>
    <w:rsid w:val="00E1416C"/>
    <w:rsid w:val="00E142B6"/>
    <w:rsid w:val="00E1475B"/>
    <w:rsid w:val="00E14844"/>
    <w:rsid w:val="00E148EE"/>
    <w:rsid w:val="00E149A5"/>
    <w:rsid w:val="00E149C8"/>
    <w:rsid w:val="00E14B1E"/>
    <w:rsid w:val="00E14B5E"/>
    <w:rsid w:val="00E14C39"/>
    <w:rsid w:val="00E151BA"/>
    <w:rsid w:val="00E1533B"/>
    <w:rsid w:val="00E1538A"/>
    <w:rsid w:val="00E155B1"/>
    <w:rsid w:val="00E155E8"/>
    <w:rsid w:val="00E15767"/>
    <w:rsid w:val="00E157D1"/>
    <w:rsid w:val="00E15893"/>
    <w:rsid w:val="00E1593B"/>
    <w:rsid w:val="00E163BE"/>
    <w:rsid w:val="00E164F0"/>
    <w:rsid w:val="00E16687"/>
    <w:rsid w:val="00E1680D"/>
    <w:rsid w:val="00E16A58"/>
    <w:rsid w:val="00E170BC"/>
    <w:rsid w:val="00E170BF"/>
    <w:rsid w:val="00E1711B"/>
    <w:rsid w:val="00E17165"/>
    <w:rsid w:val="00E171CB"/>
    <w:rsid w:val="00E17501"/>
    <w:rsid w:val="00E17867"/>
    <w:rsid w:val="00E17967"/>
    <w:rsid w:val="00E179D6"/>
    <w:rsid w:val="00E17B32"/>
    <w:rsid w:val="00E17C14"/>
    <w:rsid w:val="00E17D78"/>
    <w:rsid w:val="00E2015C"/>
    <w:rsid w:val="00E20731"/>
    <w:rsid w:val="00E20A97"/>
    <w:rsid w:val="00E20AB4"/>
    <w:rsid w:val="00E20B96"/>
    <w:rsid w:val="00E20CA1"/>
    <w:rsid w:val="00E20E2A"/>
    <w:rsid w:val="00E21067"/>
    <w:rsid w:val="00E21115"/>
    <w:rsid w:val="00E21151"/>
    <w:rsid w:val="00E21272"/>
    <w:rsid w:val="00E214BA"/>
    <w:rsid w:val="00E217D8"/>
    <w:rsid w:val="00E218C0"/>
    <w:rsid w:val="00E2200D"/>
    <w:rsid w:val="00E22150"/>
    <w:rsid w:val="00E2220A"/>
    <w:rsid w:val="00E22299"/>
    <w:rsid w:val="00E222B5"/>
    <w:rsid w:val="00E2237B"/>
    <w:rsid w:val="00E22667"/>
    <w:rsid w:val="00E2272D"/>
    <w:rsid w:val="00E22A3D"/>
    <w:rsid w:val="00E22C13"/>
    <w:rsid w:val="00E22CAD"/>
    <w:rsid w:val="00E22F09"/>
    <w:rsid w:val="00E22F0A"/>
    <w:rsid w:val="00E23255"/>
    <w:rsid w:val="00E23405"/>
    <w:rsid w:val="00E234EB"/>
    <w:rsid w:val="00E236AF"/>
    <w:rsid w:val="00E238C4"/>
    <w:rsid w:val="00E238FA"/>
    <w:rsid w:val="00E23A07"/>
    <w:rsid w:val="00E23AD1"/>
    <w:rsid w:val="00E23CAE"/>
    <w:rsid w:val="00E23D50"/>
    <w:rsid w:val="00E2464B"/>
    <w:rsid w:val="00E2489E"/>
    <w:rsid w:val="00E249E1"/>
    <w:rsid w:val="00E24AD6"/>
    <w:rsid w:val="00E24ADA"/>
    <w:rsid w:val="00E24F2C"/>
    <w:rsid w:val="00E250B4"/>
    <w:rsid w:val="00E25315"/>
    <w:rsid w:val="00E25429"/>
    <w:rsid w:val="00E25501"/>
    <w:rsid w:val="00E2576E"/>
    <w:rsid w:val="00E25DAE"/>
    <w:rsid w:val="00E25E2C"/>
    <w:rsid w:val="00E260B6"/>
    <w:rsid w:val="00E2631D"/>
    <w:rsid w:val="00E26666"/>
    <w:rsid w:val="00E26833"/>
    <w:rsid w:val="00E26A0A"/>
    <w:rsid w:val="00E26A13"/>
    <w:rsid w:val="00E26AAC"/>
    <w:rsid w:val="00E26C1F"/>
    <w:rsid w:val="00E26FB7"/>
    <w:rsid w:val="00E26FC9"/>
    <w:rsid w:val="00E2718E"/>
    <w:rsid w:val="00E27693"/>
    <w:rsid w:val="00E276B6"/>
    <w:rsid w:val="00E27901"/>
    <w:rsid w:val="00E27B4D"/>
    <w:rsid w:val="00E27BC5"/>
    <w:rsid w:val="00E27C61"/>
    <w:rsid w:val="00E27D14"/>
    <w:rsid w:val="00E27DCB"/>
    <w:rsid w:val="00E27DF1"/>
    <w:rsid w:val="00E27F41"/>
    <w:rsid w:val="00E27F52"/>
    <w:rsid w:val="00E3010B"/>
    <w:rsid w:val="00E3041A"/>
    <w:rsid w:val="00E30581"/>
    <w:rsid w:val="00E305B7"/>
    <w:rsid w:val="00E305E2"/>
    <w:rsid w:val="00E30AAA"/>
    <w:rsid w:val="00E30B0D"/>
    <w:rsid w:val="00E30DC0"/>
    <w:rsid w:val="00E315ED"/>
    <w:rsid w:val="00E316EE"/>
    <w:rsid w:val="00E31BA4"/>
    <w:rsid w:val="00E31DF2"/>
    <w:rsid w:val="00E31E20"/>
    <w:rsid w:val="00E31E53"/>
    <w:rsid w:val="00E320E8"/>
    <w:rsid w:val="00E321AF"/>
    <w:rsid w:val="00E32217"/>
    <w:rsid w:val="00E325DF"/>
    <w:rsid w:val="00E328F4"/>
    <w:rsid w:val="00E32940"/>
    <w:rsid w:val="00E32986"/>
    <w:rsid w:val="00E329D8"/>
    <w:rsid w:val="00E32A0D"/>
    <w:rsid w:val="00E32DC2"/>
    <w:rsid w:val="00E32F2D"/>
    <w:rsid w:val="00E330F1"/>
    <w:rsid w:val="00E33141"/>
    <w:rsid w:val="00E33154"/>
    <w:rsid w:val="00E331E6"/>
    <w:rsid w:val="00E332DA"/>
    <w:rsid w:val="00E335CB"/>
    <w:rsid w:val="00E3373B"/>
    <w:rsid w:val="00E337DB"/>
    <w:rsid w:val="00E338E2"/>
    <w:rsid w:val="00E33925"/>
    <w:rsid w:val="00E33B1F"/>
    <w:rsid w:val="00E33D97"/>
    <w:rsid w:val="00E33F8A"/>
    <w:rsid w:val="00E34310"/>
    <w:rsid w:val="00E3491B"/>
    <w:rsid w:val="00E349F1"/>
    <w:rsid w:val="00E34B0B"/>
    <w:rsid w:val="00E34B58"/>
    <w:rsid w:val="00E34C61"/>
    <w:rsid w:val="00E34D72"/>
    <w:rsid w:val="00E34E29"/>
    <w:rsid w:val="00E34EA4"/>
    <w:rsid w:val="00E35334"/>
    <w:rsid w:val="00E358BA"/>
    <w:rsid w:val="00E35B71"/>
    <w:rsid w:val="00E35E8A"/>
    <w:rsid w:val="00E3601C"/>
    <w:rsid w:val="00E3629A"/>
    <w:rsid w:val="00E36378"/>
    <w:rsid w:val="00E3678A"/>
    <w:rsid w:val="00E367F2"/>
    <w:rsid w:val="00E36B22"/>
    <w:rsid w:val="00E36CB6"/>
    <w:rsid w:val="00E36E4F"/>
    <w:rsid w:val="00E37107"/>
    <w:rsid w:val="00E3747C"/>
    <w:rsid w:val="00E37980"/>
    <w:rsid w:val="00E37A7C"/>
    <w:rsid w:val="00E37F81"/>
    <w:rsid w:val="00E40949"/>
    <w:rsid w:val="00E40EE1"/>
    <w:rsid w:val="00E40F93"/>
    <w:rsid w:val="00E40FAC"/>
    <w:rsid w:val="00E4115A"/>
    <w:rsid w:val="00E41309"/>
    <w:rsid w:val="00E41377"/>
    <w:rsid w:val="00E4149D"/>
    <w:rsid w:val="00E4163A"/>
    <w:rsid w:val="00E41646"/>
    <w:rsid w:val="00E4194F"/>
    <w:rsid w:val="00E41A27"/>
    <w:rsid w:val="00E41ACE"/>
    <w:rsid w:val="00E41C76"/>
    <w:rsid w:val="00E41CCD"/>
    <w:rsid w:val="00E41CFC"/>
    <w:rsid w:val="00E41FF3"/>
    <w:rsid w:val="00E421EE"/>
    <w:rsid w:val="00E42255"/>
    <w:rsid w:val="00E4226A"/>
    <w:rsid w:val="00E42467"/>
    <w:rsid w:val="00E425E1"/>
    <w:rsid w:val="00E429DF"/>
    <w:rsid w:val="00E42CF2"/>
    <w:rsid w:val="00E4308B"/>
    <w:rsid w:val="00E432D7"/>
    <w:rsid w:val="00E43316"/>
    <w:rsid w:val="00E4332A"/>
    <w:rsid w:val="00E434A2"/>
    <w:rsid w:val="00E436A5"/>
    <w:rsid w:val="00E43938"/>
    <w:rsid w:val="00E4398B"/>
    <w:rsid w:val="00E439E9"/>
    <w:rsid w:val="00E439FD"/>
    <w:rsid w:val="00E43AF5"/>
    <w:rsid w:val="00E43B73"/>
    <w:rsid w:val="00E43BCF"/>
    <w:rsid w:val="00E43CBF"/>
    <w:rsid w:val="00E447CA"/>
    <w:rsid w:val="00E44895"/>
    <w:rsid w:val="00E44A4E"/>
    <w:rsid w:val="00E44E3A"/>
    <w:rsid w:val="00E44F1A"/>
    <w:rsid w:val="00E44F9F"/>
    <w:rsid w:val="00E45012"/>
    <w:rsid w:val="00E45039"/>
    <w:rsid w:val="00E45046"/>
    <w:rsid w:val="00E4523F"/>
    <w:rsid w:val="00E452E6"/>
    <w:rsid w:val="00E453F8"/>
    <w:rsid w:val="00E455FF"/>
    <w:rsid w:val="00E45769"/>
    <w:rsid w:val="00E45DE6"/>
    <w:rsid w:val="00E45DEA"/>
    <w:rsid w:val="00E46018"/>
    <w:rsid w:val="00E46222"/>
    <w:rsid w:val="00E4646E"/>
    <w:rsid w:val="00E46517"/>
    <w:rsid w:val="00E465D8"/>
    <w:rsid w:val="00E4661D"/>
    <w:rsid w:val="00E46644"/>
    <w:rsid w:val="00E467C9"/>
    <w:rsid w:val="00E46928"/>
    <w:rsid w:val="00E4699E"/>
    <w:rsid w:val="00E470A1"/>
    <w:rsid w:val="00E47271"/>
    <w:rsid w:val="00E474BC"/>
    <w:rsid w:val="00E4755E"/>
    <w:rsid w:val="00E47827"/>
    <w:rsid w:val="00E47918"/>
    <w:rsid w:val="00E4792C"/>
    <w:rsid w:val="00E479AB"/>
    <w:rsid w:val="00E47A9A"/>
    <w:rsid w:val="00E47B32"/>
    <w:rsid w:val="00E47DFF"/>
    <w:rsid w:val="00E50151"/>
    <w:rsid w:val="00E502C8"/>
    <w:rsid w:val="00E50451"/>
    <w:rsid w:val="00E506D8"/>
    <w:rsid w:val="00E507B6"/>
    <w:rsid w:val="00E507C9"/>
    <w:rsid w:val="00E508DA"/>
    <w:rsid w:val="00E5096A"/>
    <w:rsid w:val="00E50B86"/>
    <w:rsid w:val="00E50C6F"/>
    <w:rsid w:val="00E50EBD"/>
    <w:rsid w:val="00E5107C"/>
    <w:rsid w:val="00E51202"/>
    <w:rsid w:val="00E517A0"/>
    <w:rsid w:val="00E51A74"/>
    <w:rsid w:val="00E51E36"/>
    <w:rsid w:val="00E51ED0"/>
    <w:rsid w:val="00E51FC9"/>
    <w:rsid w:val="00E52445"/>
    <w:rsid w:val="00E52484"/>
    <w:rsid w:val="00E5257B"/>
    <w:rsid w:val="00E53007"/>
    <w:rsid w:val="00E5325F"/>
    <w:rsid w:val="00E532D6"/>
    <w:rsid w:val="00E535CC"/>
    <w:rsid w:val="00E53645"/>
    <w:rsid w:val="00E53683"/>
    <w:rsid w:val="00E536B1"/>
    <w:rsid w:val="00E53AAF"/>
    <w:rsid w:val="00E53D1B"/>
    <w:rsid w:val="00E5472C"/>
    <w:rsid w:val="00E54950"/>
    <w:rsid w:val="00E54B45"/>
    <w:rsid w:val="00E55143"/>
    <w:rsid w:val="00E5514B"/>
    <w:rsid w:val="00E555CF"/>
    <w:rsid w:val="00E5578C"/>
    <w:rsid w:val="00E55937"/>
    <w:rsid w:val="00E55961"/>
    <w:rsid w:val="00E55D19"/>
    <w:rsid w:val="00E55F8D"/>
    <w:rsid w:val="00E5605E"/>
    <w:rsid w:val="00E561B3"/>
    <w:rsid w:val="00E568FE"/>
    <w:rsid w:val="00E56971"/>
    <w:rsid w:val="00E56A29"/>
    <w:rsid w:val="00E56EC0"/>
    <w:rsid w:val="00E56F6A"/>
    <w:rsid w:val="00E570CB"/>
    <w:rsid w:val="00E57561"/>
    <w:rsid w:val="00E577F7"/>
    <w:rsid w:val="00E57970"/>
    <w:rsid w:val="00E579F0"/>
    <w:rsid w:val="00E57AEB"/>
    <w:rsid w:val="00E57F1E"/>
    <w:rsid w:val="00E60049"/>
    <w:rsid w:val="00E60085"/>
    <w:rsid w:val="00E604B2"/>
    <w:rsid w:val="00E6061B"/>
    <w:rsid w:val="00E60800"/>
    <w:rsid w:val="00E60A41"/>
    <w:rsid w:val="00E60A47"/>
    <w:rsid w:val="00E60D90"/>
    <w:rsid w:val="00E60FDC"/>
    <w:rsid w:val="00E61085"/>
    <w:rsid w:val="00E612CC"/>
    <w:rsid w:val="00E6151C"/>
    <w:rsid w:val="00E616BC"/>
    <w:rsid w:val="00E617C8"/>
    <w:rsid w:val="00E617D4"/>
    <w:rsid w:val="00E619E2"/>
    <w:rsid w:val="00E61A2A"/>
    <w:rsid w:val="00E61B48"/>
    <w:rsid w:val="00E61EAC"/>
    <w:rsid w:val="00E62676"/>
    <w:rsid w:val="00E62802"/>
    <w:rsid w:val="00E62CD0"/>
    <w:rsid w:val="00E62DD8"/>
    <w:rsid w:val="00E631F1"/>
    <w:rsid w:val="00E63276"/>
    <w:rsid w:val="00E632B9"/>
    <w:rsid w:val="00E63814"/>
    <w:rsid w:val="00E639C5"/>
    <w:rsid w:val="00E63A67"/>
    <w:rsid w:val="00E63B36"/>
    <w:rsid w:val="00E63F78"/>
    <w:rsid w:val="00E6428F"/>
    <w:rsid w:val="00E64950"/>
    <w:rsid w:val="00E64ABA"/>
    <w:rsid w:val="00E64EAF"/>
    <w:rsid w:val="00E65211"/>
    <w:rsid w:val="00E65225"/>
    <w:rsid w:val="00E65422"/>
    <w:rsid w:val="00E65718"/>
    <w:rsid w:val="00E657BB"/>
    <w:rsid w:val="00E65BC6"/>
    <w:rsid w:val="00E65FEE"/>
    <w:rsid w:val="00E663A0"/>
    <w:rsid w:val="00E663F9"/>
    <w:rsid w:val="00E66626"/>
    <w:rsid w:val="00E666A5"/>
    <w:rsid w:val="00E66751"/>
    <w:rsid w:val="00E667CC"/>
    <w:rsid w:val="00E66813"/>
    <w:rsid w:val="00E668EB"/>
    <w:rsid w:val="00E66B5B"/>
    <w:rsid w:val="00E66B7F"/>
    <w:rsid w:val="00E66E98"/>
    <w:rsid w:val="00E66F8E"/>
    <w:rsid w:val="00E67344"/>
    <w:rsid w:val="00E6775C"/>
    <w:rsid w:val="00E679E7"/>
    <w:rsid w:val="00E67DCE"/>
    <w:rsid w:val="00E67F26"/>
    <w:rsid w:val="00E67FE2"/>
    <w:rsid w:val="00E70358"/>
    <w:rsid w:val="00E706CF"/>
    <w:rsid w:val="00E7074B"/>
    <w:rsid w:val="00E70816"/>
    <w:rsid w:val="00E70948"/>
    <w:rsid w:val="00E70C23"/>
    <w:rsid w:val="00E70CDE"/>
    <w:rsid w:val="00E71082"/>
    <w:rsid w:val="00E71162"/>
    <w:rsid w:val="00E71516"/>
    <w:rsid w:val="00E71AA6"/>
    <w:rsid w:val="00E71B04"/>
    <w:rsid w:val="00E71B79"/>
    <w:rsid w:val="00E71CDC"/>
    <w:rsid w:val="00E71FCE"/>
    <w:rsid w:val="00E72256"/>
    <w:rsid w:val="00E7230B"/>
    <w:rsid w:val="00E72682"/>
    <w:rsid w:val="00E727AC"/>
    <w:rsid w:val="00E729BB"/>
    <w:rsid w:val="00E72A07"/>
    <w:rsid w:val="00E72A79"/>
    <w:rsid w:val="00E72B93"/>
    <w:rsid w:val="00E72C72"/>
    <w:rsid w:val="00E72F36"/>
    <w:rsid w:val="00E730A2"/>
    <w:rsid w:val="00E730B0"/>
    <w:rsid w:val="00E73101"/>
    <w:rsid w:val="00E73450"/>
    <w:rsid w:val="00E73514"/>
    <w:rsid w:val="00E73631"/>
    <w:rsid w:val="00E73766"/>
    <w:rsid w:val="00E73D97"/>
    <w:rsid w:val="00E74157"/>
    <w:rsid w:val="00E7416A"/>
    <w:rsid w:val="00E742B4"/>
    <w:rsid w:val="00E74411"/>
    <w:rsid w:val="00E74431"/>
    <w:rsid w:val="00E745C8"/>
    <w:rsid w:val="00E74612"/>
    <w:rsid w:val="00E74F03"/>
    <w:rsid w:val="00E74F6C"/>
    <w:rsid w:val="00E75069"/>
    <w:rsid w:val="00E7528E"/>
    <w:rsid w:val="00E75441"/>
    <w:rsid w:val="00E75693"/>
    <w:rsid w:val="00E757B9"/>
    <w:rsid w:val="00E75801"/>
    <w:rsid w:val="00E7584D"/>
    <w:rsid w:val="00E75873"/>
    <w:rsid w:val="00E75883"/>
    <w:rsid w:val="00E75A3C"/>
    <w:rsid w:val="00E75B65"/>
    <w:rsid w:val="00E75BA1"/>
    <w:rsid w:val="00E75BAE"/>
    <w:rsid w:val="00E75BFE"/>
    <w:rsid w:val="00E76730"/>
    <w:rsid w:val="00E76A39"/>
    <w:rsid w:val="00E76A5F"/>
    <w:rsid w:val="00E76DA6"/>
    <w:rsid w:val="00E76F27"/>
    <w:rsid w:val="00E7705B"/>
    <w:rsid w:val="00E774AC"/>
    <w:rsid w:val="00E7782F"/>
    <w:rsid w:val="00E778D8"/>
    <w:rsid w:val="00E778D9"/>
    <w:rsid w:val="00E77AFD"/>
    <w:rsid w:val="00E77BAC"/>
    <w:rsid w:val="00E77D0D"/>
    <w:rsid w:val="00E803CB"/>
    <w:rsid w:val="00E8046E"/>
    <w:rsid w:val="00E80731"/>
    <w:rsid w:val="00E8095E"/>
    <w:rsid w:val="00E80982"/>
    <w:rsid w:val="00E80AA2"/>
    <w:rsid w:val="00E80C27"/>
    <w:rsid w:val="00E80C8A"/>
    <w:rsid w:val="00E80FAD"/>
    <w:rsid w:val="00E81016"/>
    <w:rsid w:val="00E811CB"/>
    <w:rsid w:val="00E8125B"/>
    <w:rsid w:val="00E8125D"/>
    <w:rsid w:val="00E81318"/>
    <w:rsid w:val="00E81675"/>
    <w:rsid w:val="00E816C6"/>
    <w:rsid w:val="00E81704"/>
    <w:rsid w:val="00E817A4"/>
    <w:rsid w:val="00E81BD2"/>
    <w:rsid w:val="00E81E06"/>
    <w:rsid w:val="00E81E7B"/>
    <w:rsid w:val="00E81F05"/>
    <w:rsid w:val="00E81F57"/>
    <w:rsid w:val="00E820AB"/>
    <w:rsid w:val="00E82148"/>
    <w:rsid w:val="00E821D2"/>
    <w:rsid w:val="00E822E5"/>
    <w:rsid w:val="00E822EF"/>
    <w:rsid w:val="00E824C2"/>
    <w:rsid w:val="00E825EC"/>
    <w:rsid w:val="00E82988"/>
    <w:rsid w:val="00E82A41"/>
    <w:rsid w:val="00E82DA0"/>
    <w:rsid w:val="00E83114"/>
    <w:rsid w:val="00E83373"/>
    <w:rsid w:val="00E837DB"/>
    <w:rsid w:val="00E83D82"/>
    <w:rsid w:val="00E84392"/>
    <w:rsid w:val="00E843AC"/>
    <w:rsid w:val="00E8444C"/>
    <w:rsid w:val="00E847C9"/>
    <w:rsid w:val="00E8498C"/>
    <w:rsid w:val="00E84ACD"/>
    <w:rsid w:val="00E84B7A"/>
    <w:rsid w:val="00E84BDE"/>
    <w:rsid w:val="00E8549C"/>
    <w:rsid w:val="00E854B2"/>
    <w:rsid w:val="00E85667"/>
    <w:rsid w:val="00E856C1"/>
    <w:rsid w:val="00E858F6"/>
    <w:rsid w:val="00E85928"/>
    <w:rsid w:val="00E85F0C"/>
    <w:rsid w:val="00E8632A"/>
    <w:rsid w:val="00E8653E"/>
    <w:rsid w:val="00E866D7"/>
    <w:rsid w:val="00E869C7"/>
    <w:rsid w:val="00E86CF3"/>
    <w:rsid w:val="00E86D51"/>
    <w:rsid w:val="00E86E9E"/>
    <w:rsid w:val="00E870E9"/>
    <w:rsid w:val="00E8723C"/>
    <w:rsid w:val="00E87276"/>
    <w:rsid w:val="00E87432"/>
    <w:rsid w:val="00E87746"/>
    <w:rsid w:val="00E8784B"/>
    <w:rsid w:val="00E87CEF"/>
    <w:rsid w:val="00E90007"/>
    <w:rsid w:val="00E905BC"/>
    <w:rsid w:val="00E90761"/>
    <w:rsid w:val="00E907A6"/>
    <w:rsid w:val="00E90AAE"/>
    <w:rsid w:val="00E90CBF"/>
    <w:rsid w:val="00E90F7C"/>
    <w:rsid w:val="00E910FD"/>
    <w:rsid w:val="00E913FA"/>
    <w:rsid w:val="00E914CB"/>
    <w:rsid w:val="00E9172E"/>
    <w:rsid w:val="00E9181E"/>
    <w:rsid w:val="00E91CBD"/>
    <w:rsid w:val="00E91E60"/>
    <w:rsid w:val="00E920A6"/>
    <w:rsid w:val="00E921D6"/>
    <w:rsid w:val="00E924CB"/>
    <w:rsid w:val="00E924E4"/>
    <w:rsid w:val="00E92585"/>
    <w:rsid w:val="00E925CC"/>
    <w:rsid w:val="00E92812"/>
    <w:rsid w:val="00E9291A"/>
    <w:rsid w:val="00E9292B"/>
    <w:rsid w:val="00E92D1A"/>
    <w:rsid w:val="00E92E56"/>
    <w:rsid w:val="00E9303B"/>
    <w:rsid w:val="00E9333F"/>
    <w:rsid w:val="00E933BB"/>
    <w:rsid w:val="00E934B2"/>
    <w:rsid w:val="00E93799"/>
    <w:rsid w:val="00E93884"/>
    <w:rsid w:val="00E939FD"/>
    <w:rsid w:val="00E93A78"/>
    <w:rsid w:val="00E93AE4"/>
    <w:rsid w:val="00E93B54"/>
    <w:rsid w:val="00E93DD2"/>
    <w:rsid w:val="00E93ED4"/>
    <w:rsid w:val="00E94015"/>
    <w:rsid w:val="00E94080"/>
    <w:rsid w:val="00E94412"/>
    <w:rsid w:val="00E94602"/>
    <w:rsid w:val="00E94ADB"/>
    <w:rsid w:val="00E94C08"/>
    <w:rsid w:val="00E94E52"/>
    <w:rsid w:val="00E951FD"/>
    <w:rsid w:val="00E9535A"/>
    <w:rsid w:val="00E95387"/>
    <w:rsid w:val="00E95669"/>
    <w:rsid w:val="00E95755"/>
    <w:rsid w:val="00E958A6"/>
    <w:rsid w:val="00E959CA"/>
    <w:rsid w:val="00E95A11"/>
    <w:rsid w:val="00E95CB2"/>
    <w:rsid w:val="00E95DE4"/>
    <w:rsid w:val="00E96177"/>
    <w:rsid w:val="00E961FC"/>
    <w:rsid w:val="00E963C3"/>
    <w:rsid w:val="00E96590"/>
    <w:rsid w:val="00E968C6"/>
    <w:rsid w:val="00E96A1A"/>
    <w:rsid w:val="00E96C2D"/>
    <w:rsid w:val="00E96C78"/>
    <w:rsid w:val="00E96D00"/>
    <w:rsid w:val="00E970D6"/>
    <w:rsid w:val="00E97142"/>
    <w:rsid w:val="00E97639"/>
    <w:rsid w:val="00E97CA1"/>
    <w:rsid w:val="00E97DDB"/>
    <w:rsid w:val="00E97E4B"/>
    <w:rsid w:val="00E97F2E"/>
    <w:rsid w:val="00E97F2F"/>
    <w:rsid w:val="00EA0007"/>
    <w:rsid w:val="00EA0132"/>
    <w:rsid w:val="00EA025F"/>
    <w:rsid w:val="00EA031F"/>
    <w:rsid w:val="00EA05C1"/>
    <w:rsid w:val="00EA07D9"/>
    <w:rsid w:val="00EA07EF"/>
    <w:rsid w:val="00EA098E"/>
    <w:rsid w:val="00EA0BE3"/>
    <w:rsid w:val="00EA0E33"/>
    <w:rsid w:val="00EA0E39"/>
    <w:rsid w:val="00EA0FBD"/>
    <w:rsid w:val="00EA11A1"/>
    <w:rsid w:val="00EA12E9"/>
    <w:rsid w:val="00EA13B9"/>
    <w:rsid w:val="00EA19A5"/>
    <w:rsid w:val="00EA1A2A"/>
    <w:rsid w:val="00EA1B22"/>
    <w:rsid w:val="00EA1B76"/>
    <w:rsid w:val="00EA20E8"/>
    <w:rsid w:val="00EA21CE"/>
    <w:rsid w:val="00EA2328"/>
    <w:rsid w:val="00EA233E"/>
    <w:rsid w:val="00EA2395"/>
    <w:rsid w:val="00EA23E8"/>
    <w:rsid w:val="00EA2745"/>
    <w:rsid w:val="00EA27DB"/>
    <w:rsid w:val="00EA2C8A"/>
    <w:rsid w:val="00EA2D61"/>
    <w:rsid w:val="00EA2FCB"/>
    <w:rsid w:val="00EA322C"/>
    <w:rsid w:val="00EA3279"/>
    <w:rsid w:val="00EA3948"/>
    <w:rsid w:val="00EA39F1"/>
    <w:rsid w:val="00EA3F0C"/>
    <w:rsid w:val="00EA3FCA"/>
    <w:rsid w:val="00EA40AE"/>
    <w:rsid w:val="00EA433D"/>
    <w:rsid w:val="00EA4392"/>
    <w:rsid w:val="00EA45A4"/>
    <w:rsid w:val="00EA469C"/>
    <w:rsid w:val="00EA48EF"/>
    <w:rsid w:val="00EA49CB"/>
    <w:rsid w:val="00EA4BA6"/>
    <w:rsid w:val="00EA4BCD"/>
    <w:rsid w:val="00EA4E57"/>
    <w:rsid w:val="00EA4FB7"/>
    <w:rsid w:val="00EA5518"/>
    <w:rsid w:val="00EA553C"/>
    <w:rsid w:val="00EA5677"/>
    <w:rsid w:val="00EA599A"/>
    <w:rsid w:val="00EA5C47"/>
    <w:rsid w:val="00EA5CE2"/>
    <w:rsid w:val="00EA5DD5"/>
    <w:rsid w:val="00EA63EA"/>
    <w:rsid w:val="00EA66F6"/>
    <w:rsid w:val="00EA6765"/>
    <w:rsid w:val="00EA682A"/>
    <w:rsid w:val="00EA696C"/>
    <w:rsid w:val="00EA6A45"/>
    <w:rsid w:val="00EA6BAD"/>
    <w:rsid w:val="00EA6EF2"/>
    <w:rsid w:val="00EA7086"/>
    <w:rsid w:val="00EA7318"/>
    <w:rsid w:val="00EA76D5"/>
    <w:rsid w:val="00EA7903"/>
    <w:rsid w:val="00EA7E0E"/>
    <w:rsid w:val="00EA7F37"/>
    <w:rsid w:val="00EB0186"/>
    <w:rsid w:val="00EB023F"/>
    <w:rsid w:val="00EB0335"/>
    <w:rsid w:val="00EB0629"/>
    <w:rsid w:val="00EB0866"/>
    <w:rsid w:val="00EB092C"/>
    <w:rsid w:val="00EB0A88"/>
    <w:rsid w:val="00EB0BB0"/>
    <w:rsid w:val="00EB0D7A"/>
    <w:rsid w:val="00EB0ED2"/>
    <w:rsid w:val="00EB0EFD"/>
    <w:rsid w:val="00EB15F3"/>
    <w:rsid w:val="00EB16FF"/>
    <w:rsid w:val="00EB17C2"/>
    <w:rsid w:val="00EB18F1"/>
    <w:rsid w:val="00EB1B2F"/>
    <w:rsid w:val="00EB1C70"/>
    <w:rsid w:val="00EB1E5A"/>
    <w:rsid w:val="00EB2035"/>
    <w:rsid w:val="00EB21AD"/>
    <w:rsid w:val="00EB23CF"/>
    <w:rsid w:val="00EB246D"/>
    <w:rsid w:val="00EB2471"/>
    <w:rsid w:val="00EB2496"/>
    <w:rsid w:val="00EB25EB"/>
    <w:rsid w:val="00EB270C"/>
    <w:rsid w:val="00EB29CA"/>
    <w:rsid w:val="00EB2CE7"/>
    <w:rsid w:val="00EB2D22"/>
    <w:rsid w:val="00EB2DBB"/>
    <w:rsid w:val="00EB307F"/>
    <w:rsid w:val="00EB30FF"/>
    <w:rsid w:val="00EB317F"/>
    <w:rsid w:val="00EB31C5"/>
    <w:rsid w:val="00EB3350"/>
    <w:rsid w:val="00EB34D9"/>
    <w:rsid w:val="00EB35D2"/>
    <w:rsid w:val="00EB3D3D"/>
    <w:rsid w:val="00EB3E77"/>
    <w:rsid w:val="00EB3FD1"/>
    <w:rsid w:val="00EB4044"/>
    <w:rsid w:val="00EB4159"/>
    <w:rsid w:val="00EB42D2"/>
    <w:rsid w:val="00EB42DD"/>
    <w:rsid w:val="00EB4509"/>
    <w:rsid w:val="00EB4831"/>
    <w:rsid w:val="00EB4886"/>
    <w:rsid w:val="00EB4A13"/>
    <w:rsid w:val="00EB4F73"/>
    <w:rsid w:val="00EB52E0"/>
    <w:rsid w:val="00EB5899"/>
    <w:rsid w:val="00EB5964"/>
    <w:rsid w:val="00EB5A72"/>
    <w:rsid w:val="00EB5AA6"/>
    <w:rsid w:val="00EB5B06"/>
    <w:rsid w:val="00EB5DD4"/>
    <w:rsid w:val="00EB5F6C"/>
    <w:rsid w:val="00EB60F3"/>
    <w:rsid w:val="00EB6144"/>
    <w:rsid w:val="00EB6553"/>
    <w:rsid w:val="00EB66A9"/>
    <w:rsid w:val="00EB69C4"/>
    <w:rsid w:val="00EB6A8C"/>
    <w:rsid w:val="00EB6F8C"/>
    <w:rsid w:val="00EB7025"/>
    <w:rsid w:val="00EB7324"/>
    <w:rsid w:val="00EB74C1"/>
    <w:rsid w:val="00EB79B1"/>
    <w:rsid w:val="00EB79D6"/>
    <w:rsid w:val="00EB7A14"/>
    <w:rsid w:val="00EB7A79"/>
    <w:rsid w:val="00EC036D"/>
    <w:rsid w:val="00EC03AD"/>
    <w:rsid w:val="00EC03B5"/>
    <w:rsid w:val="00EC0874"/>
    <w:rsid w:val="00EC0A16"/>
    <w:rsid w:val="00EC0D9E"/>
    <w:rsid w:val="00EC1067"/>
    <w:rsid w:val="00EC1083"/>
    <w:rsid w:val="00EC1212"/>
    <w:rsid w:val="00EC1404"/>
    <w:rsid w:val="00EC1845"/>
    <w:rsid w:val="00EC1B17"/>
    <w:rsid w:val="00EC1E8F"/>
    <w:rsid w:val="00EC1EE0"/>
    <w:rsid w:val="00EC2235"/>
    <w:rsid w:val="00EC260E"/>
    <w:rsid w:val="00EC2831"/>
    <w:rsid w:val="00EC28B9"/>
    <w:rsid w:val="00EC28E2"/>
    <w:rsid w:val="00EC2C6A"/>
    <w:rsid w:val="00EC31A1"/>
    <w:rsid w:val="00EC33B7"/>
    <w:rsid w:val="00EC35A1"/>
    <w:rsid w:val="00EC3701"/>
    <w:rsid w:val="00EC380F"/>
    <w:rsid w:val="00EC3B56"/>
    <w:rsid w:val="00EC3C2D"/>
    <w:rsid w:val="00EC3F78"/>
    <w:rsid w:val="00EC3FCC"/>
    <w:rsid w:val="00EC41B3"/>
    <w:rsid w:val="00EC428D"/>
    <w:rsid w:val="00EC4348"/>
    <w:rsid w:val="00EC44F3"/>
    <w:rsid w:val="00EC4501"/>
    <w:rsid w:val="00EC46DB"/>
    <w:rsid w:val="00EC473C"/>
    <w:rsid w:val="00EC494B"/>
    <w:rsid w:val="00EC4AC3"/>
    <w:rsid w:val="00EC4B27"/>
    <w:rsid w:val="00EC4C78"/>
    <w:rsid w:val="00EC52DC"/>
    <w:rsid w:val="00EC52E0"/>
    <w:rsid w:val="00EC541D"/>
    <w:rsid w:val="00EC570B"/>
    <w:rsid w:val="00EC5A40"/>
    <w:rsid w:val="00EC5C71"/>
    <w:rsid w:val="00EC5FC0"/>
    <w:rsid w:val="00EC5FDE"/>
    <w:rsid w:val="00EC6087"/>
    <w:rsid w:val="00EC6123"/>
    <w:rsid w:val="00EC613F"/>
    <w:rsid w:val="00EC62FD"/>
    <w:rsid w:val="00EC63C4"/>
    <w:rsid w:val="00EC642A"/>
    <w:rsid w:val="00EC667A"/>
    <w:rsid w:val="00EC66F7"/>
    <w:rsid w:val="00EC6736"/>
    <w:rsid w:val="00EC6769"/>
    <w:rsid w:val="00EC690D"/>
    <w:rsid w:val="00EC6A72"/>
    <w:rsid w:val="00EC6B75"/>
    <w:rsid w:val="00EC6C0C"/>
    <w:rsid w:val="00EC6FF6"/>
    <w:rsid w:val="00EC72DD"/>
    <w:rsid w:val="00EC72E0"/>
    <w:rsid w:val="00EC72EE"/>
    <w:rsid w:val="00EC731B"/>
    <w:rsid w:val="00EC7374"/>
    <w:rsid w:val="00EC7378"/>
    <w:rsid w:val="00EC74D7"/>
    <w:rsid w:val="00EC75DB"/>
    <w:rsid w:val="00EC75E4"/>
    <w:rsid w:val="00EC7632"/>
    <w:rsid w:val="00EC7BCF"/>
    <w:rsid w:val="00ED00C0"/>
    <w:rsid w:val="00ED04D8"/>
    <w:rsid w:val="00ED0761"/>
    <w:rsid w:val="00ED0838"/>
    <w:rsid w:val="00ED0910"/>
    <w:rsid w:val="00ED0A6D"/>
    <w:rsid w:val="00ED0BA6"/>
    <w:rsid w:val="00ED0EE7"/>
    <w:rsid w:val="00ED0EEB"/>
    <w:rsid w:val="00ED165D"/>
    <w:rsid w:val="00ED1750"/>
    <w:rsid w:val="00ED1808"/>
    <w:rsid w:val="00ED18A8"/>
    <w:rsid w:val="00ED1BA9"/>
    <w:rsid w:val="00ED1E27"/>
    <w:rsid w:val="00ED2483"/>
    <w:rsid w:val="00ED24B2"/>
    <w:rsid w:val="00ED26DE"/>
    <w:rsid w:val="00ED2763"/>
    <w:rsid w:val="00ED283A"/>
    <w:rsid w:val="00ED2974"/>
    <w:rsid w:val="00ED29FB"/>
    <w:rsid w:val="00ED2C28"/>
    <w:rsid w:val="00ED2D31"/>
    <w:rsid w:val="00ED2D5D"/>
    <w:rsid w:val="00ED301A"/>
    <w:rsid w:val="00ED3380"/>
    <w:rsid w:val="00ED33B3"/>
    <w:rsid w:val="00ED399D"/>
    <w:rsid w:val="00ED3B15"/>
    <w:rsid w:val="00ED3F14"/>
    <w:rsid w:val="00ED3F1A"/>
    <w:rsid w:val="00ED4069"/>
    <w:rsid w:val="00ED41B6"/>
    <w:rsid w:val="00ED425C"/>
    <w:rsid w:val="00ED451D"/>
    <w:rsid w:val="00ED4750"/>
    <w:rsid w:val="00ED4A3B"/>
    <w:rsid w:val="00ED4A84"/>
    <w:rsid w:val="00ED4AB6"/>
    <w:rsid w:val="00ED4EFB"/>
    <w:rsid w:val="00ED501C"/>
    <w:rsid w:val="00ED5285"/>
    <w:rsid w:val="00ED5791"/>
    <w:rsid w:val="00ED57E9"/>
    <w:rsid w:val="00ED5902"/>
    <w:rsid w:val="00ED5A04"/>
    <w:rsid w:val="00ED5A7D"/>
    <w:rsid w:val="00ED5A8B"/>
    <w:rsid w:val="00ED5CF8"/>
    <w:rsid w:val="00ED6532"/>
    <w:rsid w:val="00ED684D"/>
    <w:rsid w:val="00ED68F4"/>
    <w:rsid w:val="00ED6A59"/>
    <w:rsid w:val="00ED6AF9"/>
    <w:rsid w:val="00ED6C08"/>
    <w:rsid w:val="00ED6CC8"/>
    <w:rsid w:val="00ED6CEA"/>
    <w:rsid w:val="00ED6D0E"/>
    <w:rsid w:val="00ED6D8F"/>
    <w:rsid w:val="00ED6DEA"/>
    <w:rsid w:val="00ED7030"/>
    <w:rsid w:val="00ED7040"/>
    <w:rsid w:val="00ED731B"/>
    <w:rsid w:val="00ED7BB4"/>
    <w:rsid w:val="00ED7EF5"/>
    <w:rsid w:val="00ED7F23"/>
    <w:rsid w:val="00EE0088"/>
    <w:rsid w:val="00EE0216"/>
    <w:rsid w:val="00EE0515"/>
    <w:rsid w:val="00EE0536"/>
    <w:rsid w:val="00EE0896"/>
    <w:rsid w:val="00EE096B"/>
    <w:rsid w:val="00EE0D86"/>
    <w:rsid w:val="00EE102C"/>
    <w:rsid w:val="00EE1248"/>
    <w:rsid w:val="00EE13E7"/>
    <w:rsid w:val="00EE15AF"/>
    <w:rsid w:val="00EE1913"/>
    <w:rsid w:val="00EE1957"/>
    <w:rsid w:val="00EE19DE"/>
    <w:rsid w:val="00EE1A6C"/>
    <w:rsid w:val="00EE1D09"/>
    <w:rsid w:val="00EE1FE7"/>
    <w:rsid w:val="00EE2141"/>
    <w:rsid w:val="00EE2142"/>
    <w:rsid w:val="00EE247E"/>
    <w:rsid w:val="00EE2513"/>
    <w:rsid w:val="00EE2520"/>
    <w:rsid w:val="00EE26A0"/>
    <w:rsid w:val="00EE2777"/>
    <w:rsid w:val="00EE2825"/>
    <w:rsid w:val="00EE2B51"/>
    <w:rsid w:val="00EE2C23"/>
    <w:rsid w:val="00EE2CD3"/>
    <w:rsid w:val="00EE30D0"/>
    <w:rsid w:val="00EE32B6"/>
    <w:rsid w:val="00EE33FE"/>
    <w:rsid w:val="00EE3596"/>
    <w:rsid w:val="00EE3609"/>
    <w:rsid w:val="00EE374C"/>
    <w:rsid w:val="00EE3AE5"/>
    <w:rsid w:val="00EE3F69"/>
    <w:rsid w:val="00EE405D"/>
    <w:rsid w:val="00EE4115"/>
    <w:rsid w:val="00EE43E2"/>
    <w:rsid w:val="00EE44FF"/>
    <w:rsid w:val="00EE453C"/>
    <w:rsid w:val="00EE4786"/>
    <w:rsid w:val="00EE47C4"/>
    <w:rsid w:val="00EE4990"/>
    <w:rsid w:val="00EE4C23"/>
    <w:rsid w:val="00EE4C75"/>
    <w:rsid w:val="00EE4E0B"/>
    <w:rsid w:val="00EE546A"/>
    <w:rsid w:val="00EE54C9"/>
    <w:rsid w:val="00EE5790"/>
    <w:rsid w:val="00EE5952"/>
    <w:rsid w:val="00EE5A58"/>
    <w:rsid w:val="00EE5AE9"/>
    <w:rsid w:val="00EE5B5E"/>
    <w:rsid w:val="00EE5C49"/>
    <w:rsid w:val="00EE5C82"/>
    <w:rsid w:val="00EE5FA3"/>
    <w:rsid w:val="00EE60AF"/>
    <w:rsid w:val="00EE60FA"/>
    <w:rsid w:val="00EE636C"/>
    <w:rsid w:val="00EE6414"/>
    <w:rsid w:val="00EE64FA"/>
    <w:rsid w:val="00EE652B"/>
    <w:rsid w:val="00EE65C6"/>
    <w:rsid w:val="00EE6832"/>
    <w:rsid w:val="00EE6927"/>
    <w:rsid w:val="00EE694A"/>
    <w:rsid w:val="00EE69EE"/>
    <w:rsid w:val="00EE69F4"/>
    <w:rsid w:val="00EE6A4B"/>
    <w:rsid w:val="00EE6B24"/>
    <w:rsid w:val="00EE6B8E"/>
    <w:rsid w:val="00EE7526"/>
    <w:rsid w:val="00EE7586"/>
    <w:rsid w:val="00EE75CE"/>
    <w:rsid w:val="00EE77F0"/>
    <w:rsid w:val="00EE7831"/>
    <w:rsid w:val="00EE7B72"/>
    <w:rsid w:val="00EE7C45"/>
    <w:rsid w:val="00EE7D58"/>
    <w:rsid w:val="00EF0073"/>
    <w:rsid w:val="00EF01EF"/>
    <w:rsid w:val="00EF0559"/>
    <w:rsid w:val="00EF056C"/>
    <w:rsid w:val="00EF07A8"/>
    <w:rsid w:val="00EF089C"/>
    <w:rsid w:val="00EF0974"/>
    <w:rsid w:val="00EF0A6C"/>
    <w:rsid w:val="00EF0B9D"/>
    <w:rsid w:val="00EF0E09"/>
    <w:rsid w:val="00EF0ECC"/>
    <w:rsid w:val="00EF0F43"/>
    <w:rsid w:val="00EF113E"/>
    <w:rsid w:val="00EF11B5"/>
    <w:rsid w:val="00EF11BB"/>
    <w:rsid w:val="00EF1318"/>
    <w:rsid w:val="00EF1414"/>
    <w:rsid w:val="00EF14CB"/>
    <w:rsid w:val="00EF1AE3"/>
    <w:rsid w:val="00EF1CB1"/>
    <w:rsid w:val="00EF1D16"/>
    <w:rsid w:val="00EF1E03"/>
    <w:rsid w:val="00EF250E"/>
    <w:rsid w:val="00EF2952"/>
    <w:rsid w:val="00EF2A85"/>
    <w:rsid w:val="00EF2BA8"/>
    <w:rsid w:val="00EF2FAB"/>
    <w:rsid w:val="00EF30D4"/>
    <w:rsid w:val="00EF3296"/>
    <w:rsid w:val="00EF3439"/>
    <w:rsid w:val="00EF349B"/>
    <w:rsid w:val="00EF35DB"/>
    <w:rsid w:val="00EF37E7"/>
    <w:rsid w:val="00EF38A6"/>
    <w:rsid w:val="00EF3983"/>
    <w:rsid w:val="00EF3A99"/>
    <w:rsid w:val="00EF3B96"/>
    <w:rsid w:val="00EF3D7C"/>
    <w:rsid w:val="00EF4347"/>
    <w:rsid w:val="00EF47F2"/>
    <w:rsid w:val="00EF4B17"/>
    <w:rsid w:val="00EF4D7C"/>
    <w:rsid w:val="00EF4DA2"/>
    <w:rsid w:val="00EF4DC7"/>
    <w:rsid w:val="00EF4E34"/>
    <w:rsid w:val="00EF4ECE"/>
    <w:rsid w:val="00EF5318"/>
    <w:rsid w:val="00EF54B5"/>
    <w:rsid w:val="00EF54CF"/>
    <w:rsid w:val="00EF55DD"/>
    <w:rsid w:val="00EF572A"/>
    <w:rsid w:val="00EF5929"/>
    <w:rsid w:val="00EF597F"/>
    <w:rsid w:val="00EF5BEC"/>
    <w:rsid w:val="00EF5D5E"/>
    <w:rsid w:val="00EF5E0B"/>
    <w:rsid w:val="00EF5E80"/>
    <w:rsid w:val="00EF5F0A"/>
    <w:rsid w:val="00EF63B2"/>
    <w:rsid w:val="00EF64BD"/>
    <w:rsid w:val="00EF65E3"/>
    <w:rsid w:val="00EF6793"/>
    <w:rsid w:val="00EF6920"/>
    <w:rsid w:val="00EF696C"/>
    <w:rsid w:val="00EF6D23"/>
    <w:rsid w:val="00EF6E27"/>
    <w:rsid w:val="00EF6E68"/>
    <w:rsid w:val="00EF714E"/>
    <w:rsid w:val="00EF72D2"/>
    <w:rsid w:val="00EF7765"/>
    <w:rsid w:val="00EF7919"/>
    <w:rsid w:val="00EF7B19"/>
    <w:rsid w:val="00EF7C8A"/>
    <w:rsid w:val="00EF7DBE"/>
    <w:rsid w:val="00F00ACC"/>
    <w:rsid w:val="00F00AD0"/>
    <w:rsid w:val="00F00AEC"/>
    <w:rsid w:val="00F00FFD"/>
    <w:rsid w:val="00F01397"/>
    <w:rsid w:val="00F013D2"/>
    <w:rsid w:val="00F015B6"/>
    <w:rsid w:val="00F015CA"/>
    <w:rsid w:val="00F01617"/>
    <w:rsid w:val="00F017DC"/>
    <w:rsid w:val="00F017DD"/>
    <w:rsid w:val="00F01943"/>
    <w:rsid w:val="00F01A44"/>
    <w:rsid w:val="00F01AC2"/>
    <w:rsid w:val="00F01B9C"/>
    <w:rsid w:val="00F01E1E"/>
    <w:rsid w:val="00F01EB2"/>
    <w:rsid w:val="00F01F09"/>
    <w:rsid w:val="00F01F3A"/>
    <w:rsid w:val="00F02022"/>
    <w:rsid w:val="00F029EF"/>
    <w:rsid w:val="00F02BBA"/>
    <w:rsid w:val="00F02C5F"/>
    <w:rsid w:val="00F02C79"/>
    <w:rsid w:val="00F02C91"/>
    <w:rsid w:val="00F032F8"/>
    <w:rsid w:val="00F033E5"/>
    <w:rsid w:val="00F03CCC"/>
    <w:rsid w:val="00F03CD1"/>
    <w:rsid w:val="00F03D16"/>
    <w:rsid w:val="00F03F09"/>
    <w:rsid w:val="00F04525"/>
    <w:rsid w:val="00F0458C"/>
    <w:rsid w:val="00F045ED"/>
    <w:rsid w:val="00F04797"/>
    <w:rsid w:val="00F047E6"/>
    <w:rsid w:val="00F04B1F"/>
    <w:rsid w:val="00F04BA3"/>
    <w:rsid w:val="00F04BC3"/>
    <w:rsid w:val="00F051B7"/>
    <w:rsid w:val="00F05460"/>
    <w:rsid w:val="00F055AA"/>
    <w:rsid w:val="00F059EA"/>
    <w:rsid w:val="00F05A5B"/>
    <w:rsid w:val="00F05A6C"/>
    <w:rsid w:val="00F05C24"/>
    <w:rsid w:val="00F05C62"/>
    <w:rsid w:val="00F05DEF"/>
    <w:rsid w:val="00F05F79"/>
    <w:rsid w:val="00F06259"/>
    <w:rsid w:val="00F062C6"/>
    <w:rsid w:val="00F06391"/>
    <w:rsid w:val="00F0646E"/>
    <w:rsid w:val="00F06580"/>
    <w:rsid w:val="00F067C9"/>
    <w:rsid w:val="00F06F79"/>
    <w:rsid w:val="00F071C9"/>
    <w:rsid w:val="00F0729D"/>
    <w:rsid w:val="00F07306"/>
    <w:rsid w:val="00F0776C"/>
    <w:rsid w:val="00F079A4"/>
    <w:rsid w:val="00F07B90"/>
    <w:rsid w:val="00F07BA5"/>
    <w:rsid w:val="00F07DB5"/>
    <w:rsid w:val="00F07E38"/>
    <w:rsid w:val="00F07E3D"/>
    <w:rsid w:val="00F07F39"/>
    <w:rsid w:val="00F10869"/>
    <w:rsid w:val="00F10AC9"/>
    <w:rsid w:val="00F10CDB"/>
    <w:rsid w:val="00F10E31"/>
    <w:rsid w:val="00F10E65"/>
    <w:rsid w:val="00F10EA3"/>
    <w:rsid w:val="00F10F03"/>
    <w:rsid w:val="00F10F9D"/>
    <w:rsid w:val="00F11176"/>
    <w:rsid w:val="00F112EC"/>
    <w:rsid w:val="00F114D2"/>
    <w:rsid w:val="00F11514"/>
    <w:rsid w:val="00F115E8"/>
    <w:rsid w:val="00F117FD"/>
    <w:rsid w:val="00F1186A"/>
    <w:rsid w:val="00F1195D"/>
    <w:rsid w:val="00F11A07"/>
    <w:rsid w:val="00F11A61"/>
    <w:rsid w:val="00F11B3F"/>
    <w:rsid w:val="00F11E63"/>
    <w:rsid w:val="00F11EED"/>
    <w:rsid w:val="00F12295"/>
    <w:rsid w:val="00F123F9"/>
    <w:rsid w:val="00F12442"/>
    <w:rsid w:val="00F12458"/>
    <w:rsid w:val="00F12484"/>
    <w:rsid w:val="00F12811"/>
    <w:rsid w:val="00F128F3"/>
    <w:rsid w:val="00F12AC1"/>
    <w:rsid w:val="00F12DD2"/>
    <w:rsid w:val="00F12E67"/>
    <w:rsid w:val="00F1324A"/>
    <w:rsid w:val="00F13510"/>
    <w:rsid w:val="00F13541"/>
    <w:rsid w:val="00F135F4"/>
    <w:rsid w:val="00F13853"/>
    <w:rsid w:val="00F13CFE"/>
    <w:rsid w:val="00F14364"/>
    <w:rsid w:val="00F1443A"/>
    <w:rsid w:val="00F144BD"/>
    <w:rsid w:val="00F1467B"/>
    <w:rsid w:val="00F14AD2"/>
    <w:rsid w:val="00F14B85"/>
    <w:rsid w:val="00F14C4E"/>
    <w:rsid w:val="00F15008"/>
    <w:rsid w:val="00F15239"/>
    <w:rsid w:val="00F152F9"/>
    <w:rsid w:val="00F15379"/>
    <w:rsid w:val="00F157B0"/>
    <w:rsid w:val="00F157E5"/>
    <w:rsid w:val="00F15885"/>
    <w:rsid w:val="00F159D4"/>
    <w:rsid w:val="00F15D4A"/>
    <w:rsid w:val="00F15E23"/>
    <w:rsid w:val="00F15E4E"/>
    <w:rsid w:val="00F16165"/>
    <w:rsid w:val="00F166DA"/>
    <w:rsid w:val="00F1682C"/>
    <w:rsid w:val="00F1696C"/>
    <w:rsid w:val="00F16BFC"/>
    <w:rsid w:val="00F170DC"/>
    <w:rsid w:val="00F17167"/>
    <w:rsid w:val="00F1751C"/>
    <w:rsid w:val="00F17691"/>
    <w:rsid w:val="00F17935"/>
    <w:rsid w:val="00F17968"/>
    <w:rsid w:val="00F17C90"/>
    <w:rsid w:val="00F17DF4"/>
    <w:rsid w:val="00F17ED5"/>
    <w:rsid w:val="00F201FD"/>
    <w:rsid w:val="00F2030E"/>
    <w:rsid w:val="00F204F4"/>
    <w:rsid w:val="00F206AC"/>
    <w:rsid w:val="00F206C7"/>
    <w:rsid w:val="00F206FD"/>
    <w:rsid w:val="00F20AA3"/>
    <w:rsid w:val="00F20C43"/>
    <w:rsid w:val="00F20D0F"/>
    <w:rsid w:val="00F20E77"/>
    <w:rsid w:val="00F20FEA"/>
    <w:rsid w:val="00F20FF9"/>
    <w:rsid w:val="00F2108B"/>
    <w:rsid w:val="00F2125D"/>
    <w:rsid w:val="00F213AC"/>
    <w:rsid w:val="00F213CF"/>
    <w:rsid w:val="00F21439"/>
    <w:rsid w:val="00F214D2"/>
    <w:rsid w:val="00F21A88"/>
    <w:rsid w:val="00F21CE6"/>
    <w:rsid w:val="00F22252"/>
    <w:rsid w:val="00F22370"/>
    <w:rsid w:val="00F223C4"/>
    <w:rsid w:val="00F2253E"/>
    <w:rsid w:val="00F22D39"/>
    <w:rsid w:val="00F22F03"/>
    <w:rsid w:val="00F22F43"/>
    <w:rsid w:val="00F2303A"/>
    <w:rsid w:val="00F23040"/>
    <w:rsid w:val="00F2332E"/>
    <w:rsid w:val="00F2352F"/>
    <w:rsid w:val="00F235B4"/>
    <w:rsid w:val="00F238BD"/>
    <w:rsid w:val="00F23AC4"/>
    <w:rsid w:val="00F23BB4"/>
    <w:rsid w:val="00F23C2F"/>
    <w:rsid w:val="00F24021"/>
    <w:rsid w:val="00F2404B"/>
    <w:rsid w:val="00F24103"/>
    <w:rsid w:val="00F242FB"/>
    <w:rsid w:val="00F2443D"/>
    <w:rsid w:val="00F24539"/>
    <w:rsid w:val="00F24670"/>
    <w:rsid w:val="00F2498B"/>
    <w:rsid w:val="00F24DE3"/>
    <w:rsid w:val="00F250CA"/>
    <w:rsid w:val="00F2523A"/>
    <w:rsid w:val="00F253D6"/>
    <w:rsid w:val="00F2564C"/>
    <w:rsid w:val="00F25934"/>
    <w:rsid w:val="00F25A27"/>
    <w:rsid w:val="00F25EBB"/>
    <w:rsid w:val="00F2626E"/>
    <w:rsid w:val="00F26293"/>
    <w:rsid w:val="00F2633E"/>
    <w:rsid w:val="00F2656C"/>
    <w:rsid w:val="00F2674D"/>
    <w:rsid w:val="00F2698E"/>
    <w:rsid w:val="00F26BC2"/>
    <w:rsid w:val="00F27001"/>
    <w:rsid w:val="00F27723"/>
    <w:rsid w:val="00F27AB7"/>
    <w:rsid w:val="00F27F4F"/>
    <w:rsid w:val="00F3040C"/>
    <w:rsid w:val="00F3049F"/>
    <w:rsid w:val="00F304CF"/>
    <w:rsid w:val="00F30580"/>
    <w:rsid w:val="00F3063F"/>
    <w:rsid w:val="00F30698"/>
    <w:rsid w:val="00F30DDF"/>
    <w:rsid w:val="00F30DE1"/>
    <w:rsid w:val="00F31032"/>
    <w:rsid w:val="00F310CB"/>
    <w:rsid w:val="00F3170B"/>
    <w:rsid w:val="00F31738"/>
    <w:rsid w:val="00F3175E"/>
    <w:rsid w:val="00F3176D"/>
    <w:rsid w:val="00F318F0"/>
    <w:rsid w:val="00F31A0D"/>
    <w:rsid w:val="00F31A56"/>
    <w:rsid w:val="00F31B42"/>
    <w:rsid w:val="00F31CA7"/>
    <w:rsid w:val="00F31CE6"/>
    <w:rsid w:val="00F31CFE"/>
    <w:rsid w:val="00F31E82"/>
    <w:rsid w:val="00F31E9A"/>
    <w:rsid w:val="00F32181"/>
    <w:rsid w:val="00F32369"/>
    <w:rsid w:val="00F324A6"/>
    <w:rsid w:val="00F326EF"/>
    <w:rsid w:val="00F327D3"/>
    <w:rsid w:val="00F329A8"/>
    <w:rsid w:val="00F329A9"/>
    <w:rsid w:val="00F32B05"/>
    <w:rsid w:val="00F32B99"/>
    <w:rsid w:val="00F32E27"/>
    <w:rsid w:val="00F32E3A"/>
    <w:rsid w:val="00F32F8D"/>
    <w:rsid w:val="00F3379A"/>
    <w:rsid w:val="00F33AB6"/>
    <w:rsid w:val="00F33CB6"/>
    <w:rsid w:val="00F33CC8"/>
    <w:rsid w:val="00F33E75"/>
    <w:rsid w:val="00F33F25"/>
    <w:rsid w:val="00F33F2A"/>
    <w:rsid w:val="00F341B2"/>
    <w:rsid w:val="00F34565"/>
    <w:rsid w:val="00F34662"/>
    <w:rsid w:val="00F34950"/>
    <w:rsid w:val="00F3496E"/>
    <w:rsid w:val="00F34CE2"/>
    <w:rsid w:val="00F34CFA"/>
    <w:rsid w:val="00F34DA9"/>
    <w:rsid w:val="00F34F89"/>
    <w:rsid w:val="00F352B7"/>
    <w:rsid w:val="00F3535E"/>
    <w:rsid w:val="00F35518"/>
    <w:rsid w:val="00F356D4"/>
    <w:rsid w:val="00F359CB"/>
    <w:rsid w:val="00F35B32"/>
    <w:rsid w:val="00F35CEB"/>
    <w:rsid w:val="00F35D53"/>
    <w:rsid w:val="00F35E29"/>
    <w:rsid w:val="00F35E50"/>
    <w:rsid w:val="00F35F47"/>
    <w:rsid w:val="00F3605B"/>
    <w:rsid w:val="00F3632A"/>
    <w:rsid w:val="00F3675C"/>
    <w:rsid w:val="00F367AB"/>
    <w:rsid w:val="00F36AE7"/>
    <w:rsid w:val="00F36F53"/>
    <w:rsid w:val="00F37325"/>
    <w:rsid w:val="00F3759C"/>
    <w:rsid w:val="00F37AD5"/>
    <w:rsid w:val="00F37B33"/>
    <w:rsid w:val="00F37B6E"/>
    <w:rsid w:val="00F37D18"/>
    <w:rsid w:val="00F37DE0"/>
    <w:rsid w:val="00F37E1E"/>
    <w:rsid w:val="00F37F14"/>
    <w:rsid w:val="00F401B1"/>
    <w:rsid w:val="00F40296"/>
    <w:rsid w:val="00F40982"/>
    <w:rsid w:val="00F40C41"/>
    <w:rsid w:val="00F410CF"/>
    <w:rsid w:val="00F4132B"/>
    <w:rsid w:val="00F413E7"/>
    <w:rsid w:val="00F4194C"/>
    <w:rsid w:val="00F41A8E"/>
    <w:rsid w:val="00F41CA9"/>
    <w:rsid w:val="00F41DE1"/>
    <w:rsid w:val="00F421A7"/>
    <w:rsid w:val="00F4226F"/>
    <w:rsid w:val="00F4237E"/>
    <w:rsid w:val="00F423E2"/>
    <w:rsid w:val="00F42476"/>
    <w:rsid w:val="00F425D9"/>
    <w:rsid w:val="00F42693"/>
    <w:rsid w:val="00F427DA"/>
    <w:rsid w:val="00F42AAF"/>
    <w:rsid w:val="00F42CCB"/>
    <w:rsid w:val="00F43134"/>
    <w:rsid w:val="00F4317C"/>
    <w:rsid w:val="00F43505"/>
    <w:rsid w:val="00F436A1"/>
    <w:rsid w:val="00F4387F"/>
    <w:rsid w:val="00F43A4F"/>
    <w:rsid w:val="00F43CE9"/>
    <w:rsid w:val="00F43F01"/>
    <w:rsid w:val="00F440A3"/>
    <w:rsid w:val="00F44553"/>
    <w:rsid w:val="00F445DF"/>
    <w:rsid w:val="00F44A52"/>
    <w:rsid w:val="00F44C67"/>
    <w:rsid w:val="00F44CAF"/>
    <w:rsid w:val="00F44DFA"/>
    <w:rsid w:val="00F455BE"/>
    <w:rsid w:val="00F45645"/>
    <w:rsid w:val="00F45812"/>
    <w:rsid w:val="00F45932"/>
    <w:rsid w:val="00F45A34"/>
    <w:rsid w:val="00F45CCF"/>
    <w:rsid w:val="00F45D44"/>
    <w:rsid w:val="00F45D76"/>
    <w:rsid w:val="00F45F46"/>
    <w:rsid w:val="00F45FA6"/>
    <w:rsid w:val="00F45FFB"/>
    <w:rsid w:val="00F4664F"/>
    <w:rsid w:val="00F468BB"/>
    <w:rsid w:val="00F46AE5"/>
    <w:rsid w:val="00F46B85"/>
    <w:rsid w:val="00F46BE8"/>
    <w:rsid w:val="00F46F11"/>
    <w:rsid w:val="00F4732D"/>
    <w:rsid w:val="00F476BC"/>
    <w:rsid w:val="00F477E1"/>
    <w:rsid w:val="00F4797E"/>
    <w:rsid w:val="00F47B09"/>
    <w:rsid w:val="00F47E4C"/>
    <w:rsid w:val="00F50188"/>
    <w:rsid w:val="00F50450"/>
    <w:rsid w:val="00F504AB"/>
    <w:rsid w:val="00F506E0"/>
    <w:rsid w:val="00F50867"/>
    <w:rsid w:val="00F50A64"/>
    <w:rsid w:val="00F50F4E"/>
    <w:rsid w:val="00F511E9"/>
    <w:rsid w:val="00F513B0"/>
    <w:rsid w:val="00F515CF"/>
    <w:rsid w:val="00F51A58"/>
    <w:rsid w:val="00F51A5D"/>
    <w:rsid w:val="00F51AB4"/>
    <w:rsid w:val="00F51BAC"/>
    <w:rsid w:val="00F51C33"/>
    <w:rsid w:val="00F523A0"/>
    <w:rsid w:val="00F525B3"/>
    <w:rsid w:val="00F52776"/>
    <w:rsid w:val="00F52BC9"/>
    <w:rsid w:val="00F52F96"/>
    <w:rsid w:val="00F5316E"/>
    <w:rsid w:val="00F53838"/>
    <w:rsid w:val="00F5398E"/>
    <w:rsid w:val="00F53A3A"/>
    <w:rsid w:val="00F53C6E"/>
    <w:rsid w:val="00F53ED4"/>
    <w:rsid w:val="00F5423F"/>
    <w:rsid w:val="00F543FF"/>
    <w:rsid w:val="00F5440E"/>
    <w:rsid w:val="00F5444A"/>
    <w:rsid w:val="00F5447B"/>
    <w:rsid w:val="00F54654"/>
    <w:rsid w:val="00F5487A"/>
    <w:rsid w:val="00F54A2B"/>
    <w:rsid w:val="00F54ABA"/>
    <w:rsid w:val="00F54BDE"/>
    <w:rsid w:val="00F54D26"/>
    <w:rsid w:val="00F54D8B"/>
    <w:rsid w:val="00F55309"/>
    <w:rsid w:val="00F55406"/>
    <w:rsid w:val="00F554EC"/>
    <w:rsid w:val="00F55ACF"/>
    <w:rsid w:val="00F55C45"/>
    <w:rsid w:val="00F55CFA"/>
    <w:rsid w:val="00F55F5D"/>
    <w:rsid w:val="00F56154"/>
    <w:rsid w:val="00F566D9"/>
    <w:rsid w:val="00F569A5"/>
    <w:rsid w:val="00F56AFD"/>
    <w:rsid w:val="00F56BA8"/>
    <w:rsid w:val="00F56DF4"/>
    <w:rsid w:val="00F573D6"/>
    <w:rsid w:val="00F574D4"/>
    <w:rsid w:val="00F576C4"/>
    <w:rsid w:val="00F57AB4"/>
    <w:rsid w:val="00F57C68"/>
    <w:rsid w:val="00F57EC8"/>
    <w:rsid w:val="00F57F15"/>
    <w:rsid w:val="00F60044"/>
    <w:rsid w:val="00F6005F"/>
    <w:rsid w:val="00F603A4"/>
    <w:rsid w:val="00F603F7"/>
    <w:rsid w:val="00F606A5"/>
    <w:rsid w:val="00F60853"/>
    <w:rsid w:val="00F608B6"/>
    <w:rsid w:val="00F609FE"/>
    <w:rsid w:val="00F60A11"/>
    <w:rsid w:val="00F60F4D"/>
    <w:rsid w:val="00F610EF"/>
    <w:rsid w:val="00F613C3"/>
    <w:rsid w:val="00F615D1"/>
    <w:rsid w:val="00F61D7C"/>
    <w:rsid w:val="00F62154"/>
    <w:rsid w:val="00F62829"/>
    <w:rsid w:val="00F629AE"/>
    <w:rsid w:val="00F62B05"/>
    <w:rsid w:val="00F62B36"/>
    <w:rsid w:val="00F62DC4"/>
    <w:rsid w:val="00F630AE"/>
    <w:rsid w:val="00F633FC"/>
    <w:rsid w:val="00F6348C"/>
    <w:rsid w:val="00F636A2"/>
    <w:rsid w:val="00F637C5"/>
    <w:rsid w:val="00F638F5"/>
    <w:rsid w:val="00F6396C"/>
    <w:rsid w:val="00F6398A"/>
    <w:rsid w:val="00F639AD"/>
    <w:rsid w:val="00F63FAB"/>
    <w:rsid w:val="00F64171"/>
    <w:rsid w:val="00F642C6"/>
    <w:rsid w:val="00F64627"/>
    <w:rsid w:val="00F64654"/>
    <w:rsid w:val="00F64663"/>
    <w:rsid w:val="00F6474D"/>
    <w:rsid w:val="00F64854"/>
    <w:rsid w:val="00F64A24"/>
    <w:rsid w:val="00F64ADC"/>
    <w:rsid w:val="00F64AF0"/>
    <w:rsid w:val="00F64B31"/>
    <w:rsid w:val="00F64C2A"/>
    <w:rsid w:val="00F64F11"/>
    <w:rsid w:val="00F6546E"/>
    <w:rsid w:val="00F655DC"/>
    <w:rsid w:val="00F65715"/>
    <w:rsid w:val="00F658E1"/>
    <w:rsid w:val="00F65A56"/>
    <w:rsid w:val="00F65A8D"/>
    <w:rsid w:val="00F65A8E"/>
    <w:rsid w:val="00F65CE6"/>
    <w:rsid w:val="00F65DD9"/>
    <w:rsid w:val="00F66040"/>
    <w:rsid w:val="00F6611D"/>
    <w:rsid w:val="00F66126"/>
    <w:rsid w:val="00F66207"/>
    <w:rsid w:val="00F66230"/>
    <w:rsid w:val="00F662A2"/>
    <w:rsid w:val="00F664AC"/>
    <w:rsid w:val="00F665AD"/>
    <w:rsid w:val="00F665F3"/>
    <w:rsid w:val="00F66867"/>
    <w:rsid w:val="00F66AE2"/>
    <w:rsid w:val="00F66BEE"/>
    <w:rsid w:val="00F66C51"/>
    <w:rsid w:val="00F66D69"/>
    <w:rsid w:val="00F66F07"/>
    <w:rsid w:val="00F67400"/>
    <w:rsid w:val="00F676B0"/>
    <w:rsid w:val="00F676C7"/>
    <w:rsid w:val="00F67832"/>
    <w:rsid w:val="00F67939"/>
    <w:rsid w:val="00F67A5A"/>
    <w:rsid w:val="00F67F66"/>
    <w:rsid w:val="00F67F7D"/>
    <w:rsid w:val="00F70343"/>
    <w:rsid w:val="00F70667"/>
    <w:rsid w:val="00F7082C"/>
    <w:rsid w:val="00F70AC5"/>
    <w:rsid w:val="00F70BB3"/>
    <w:rsid w:val="00F70E05"/>
    <w:rsid w:val="00F70F2E"/>
    <w:rsid w:val="00F70FE6"/>
    <w:rsid w:val="00F71019"/>
    <w:rsid w:val="00F7103E"/>
    <w:rsid w:val="00F711BE"/>
    <w:rsid w:val="00F711D9"/>
    <w:rsid w:val="00F71644"/>
    <w:rsid w:val="00F71941"/>
    <w:rsid w:val="00F71B5D"/>
    <w:rsid w:val="00F71BEF"/>
    <w:rsid w:val="00F71D9C"/>
    <w:rsid w:val="00F72316"/>
    <w:rsid w:val="00F72516"/>
    <w:rsid w:val="00F72524"/>
    <w:rsid w:val="00F726A6"/>
    <w:rsid w:val="00F726AB"/>
    <w:rsid w:val="00F726E6"/>
    <w:rsid w:val="00F7280D"/>
    <w:rsid w:val="00F72B40"/>
    <w:rsid w:val="00F72B97"/>
    <w:rsid w:val="00F72C75"/>
    <w:rsid w:val="00F731E3"/>
    <w:rsid w:val="00F7333D"/>
    <w:rsid w:val="00F737DC"/>
    <w:rsid w:val="00F73831"/>
    <w:rsid w:val="00F739E1"/>
    <w:rsid w:val="00F73CA6"/>
    <w:rsid w:val="00F73D79"/>
    <w:rsid w:val="00F73DF8"/>
    <w:rsid w:val="00F74017"/>
    <w:rsid w:val="00F740E1"/>
    <w:rsid w:val="00F74296"/>
    <w:rsid w:val="00F7436D"/>
    <w:rsid w:val="00F743E0"/>
    <w:rsid w:val="00F7442A"/>
    <w:rsid w:val="00F74839"/>
    <w:rsid w:val="00F74AFE"/>
    <w:rsid w:val="00F74E5B"/>
    <w:rsid w:val="00F74FBC"/>
    <w:rsid w:val="00F7516A"/>
    <w:rsid w:val="00F7524D"/>
    <w:rsid w:val="00F753E6"/>
    <w:rsid w:val="00F75540"/>
    <w:rsid w:val="00F7558E"/>
    <w:rsid w:val="00F755D0"/>
    <w:rsid w:val="00F756C1"/>
    <w:rsid w:val="00F75844"/>
    <w:rsid w:val="00F758D4"/>
    <w:rsid w:val="00F75C6E"/>
    <w:rsid w:val="00F75CC0"/>
    <w:rsid w:val="00F75F34"/>
    <w:rsid w:val="00F75FDE"/>
    <w:rsid w:val="00F7628A"/>
    <w:rsid w:val="00F762D2"/>
    <w:rsid w:val="00F7636A"/>
    <w:rsid w:val="00F764E1"/>
    <w:rsid w:val="00F766FC"/>
    <w:rsid w:val="00F76716"/>
    <w:rsid w:val="00F767E8"/>
    <w:rsid w:val="00F7687E"/>
    <w:rsid w:val="00F7698F"/>
    <w:rsid w:val="00F76A13"/>
    <w:rsid w:val="00F76C3C"/>
    <w:rsid w:val="00F76CE3"/>
    <w:rsid w:val="00F76F4E"/>
    <w:rsid w:val="00F76F81"/>
    <w:rsid w:val="00F7743E"/>
    <w:rsid w:val="00F775C8"/>
    <w:rsid w:val="00F77667"/>
    <w:rsid w:val="00F77E93"/>
    <w:rsid w:val="00F77EAC"/>
    <w:rsid w:val="00F77F9C"/>
    <w:rsid w:val="00F80393"/>
    <w:rsid w:val="00F80856"/>
    <w:rsid w:val="00F808D1"/>
    <w:rsid w:val="00F80DBB"/>
    <w:rsid w:val="00F80E92"/>
    <w:rsid w:val="00F81032"/>
    <w:rsid w:val="00F810B7"/>
    <w:rsid w:val="00F81104"/>
    <w:rsid w:val="00F81377"/>
    <w:rsid w:val="00F813A9"/>
    <w:rsid w:val="00F8148D"/>
    <w:rsid w:val="00F818CB"/>
    <w:rsid w:val="00F81A51"/>
    <w:rsid w:val="00F81B4C"/>
    <w:rsid w:val="00F81BD5"/>
    <w:rsid w:val="00F81D83"/>
    <w:rsid w:val="00F827EE"/>
    <w:rsid w:val="00F82844"/>
    <w:rsid w:val="00F82AB6"/>
    <w:rsid w:val="00F82C0C"/>
    <w:rsid w:val="00F82CA7"/>
    <w:rsid w:val="00F82D46"/>
    <w:rsid w:val="00F82FD3"/>
    <w:rsid w:val="00F8311B"/>
    <w:rsid w:val="00F83281"/>
    <w:rsid w:val="00F83461"/>
    <w:rsid w:val="00F834D9"/>
    <w:rsid w:val="00F8350C"/>
    <w:rsid w:val="00F83920"/>
    <w:rsid w:val="00F83A44"/>
    <w:rsid w:val="00F83A6B"/>
    <w:rsid w:val="00F83B7E"/>
    <w:rsid w:val="00F83C7A"/>
    <w:rsid w:val="00F83CBD"/>
    <w:rsid w:val="00F83D14"/>
    <w:rsid w:val="00F84160"/>
    <w:rsid w:val="00F841A5"/>
    <w:rsid w:val="00F841C9"/>
    <w:rsid w:val="00F84304"/>
    <w:rsid w:val="00F8431C"/>
    <w:rsid w:val="00F84370"/>
    <w:rsid w:val="00F845FC"/>
    <w:rsid w:val="00F84B0A"/>
    <w:rsid w:val="00F84CF7"/>
    <w:rsid w:val="00F84FFB"/>
    <w:rsid w:val="00F8527B"/>
    <w:rsid w:val="00F85351"/>
    <w:rsid w:val="00F854F5"/>
    <w:rsid w:val="00F85767"/>
    <w:rsid w:val="00F857AF"/>
    <w:rsid w:val="00F85983"/>
    <w:rsid w:val="00F85A42"/>
    <w:rsid w:val="00F85AC4"/>
    <w:rsid w:val="00F85B4D"/>
    <w:rsid w:val="00F85C25"/>
    <w:rsid w:val="00F85C86"/>
    <w:rsid w:val="00F85E21"/>
    <w:rsid w:val="00F86200"/>
    <w:rsid w:val="00F86559"/>
    <w:rsid w:val="00F866F8"/>
    <w:rsid w:val="00F86716"/>
    <w:rsid w:val="00F86BCC"/>
    <w:rsid w:val="00F86F95"/>
    <w:rsid w:val="00F8708E"/>
    <w:rsid w:val="00F8762F"/>
    <w:rsid w:val="00F8768A"/>
    <w:rsid w:val="00F878B3"/>
    <w:rsid w:val="00F878E0"/>
    <w:rsid w:val="00F87CC4"/>
    <w:rsid w:val="00F87E1D"/>
    <w:rsid w:val="00F87FF4"/>
    <w:rsid w:val="00F90146"/>
    <w:rsid w:val="00F90497"/>
    <w:rsid w:val="00F90601"/>
    <w:rsid w:val="00F9062C"/>
    <w:rsid w:val="00F90666"/>
    <w:rsid w:val="00F906DC"/>
    <w:rsid w:val="00F907BD"/>
    <w:rsid w:val="00F90ADC"/>
    <w:rsid w:val="00F90B9E"/>
    <w:rsid w:val="00F9102D"/>
    <w:rsid w:val="00F91044"/>
    <w:rsid w:val="00F91195"/>
    <w:rsid w:val="00F9142A"/>
    <w:rsid w:val="00F91723"/>
    <w:rsid w:val="00F91819"/>
    <w:rsid w:val="00F91859"/>
    <w:rsid w:val="00F91A00"/>
    <w:rsid w:val="00F91C25"/>
    <w:rsid w:val="00F91CB5"/>
    <w:rsid w:val="00F91CE4"/>
    <w:rsid w:val="00F91D46"/>
    <w:rsid w:val="00F92172"/>
    <w:rsid w:val="00F92256"/>
    <w:rsid w:val="00F92348"/>
    <w:rsid w:val="00F92590"/>
    <w:rsid w:val="00F925C3"/>
    <w:rsid w:val="00F92647"/>
    <w:rsid w:val="00F92667"/>
    <w:rsid w:val="00F9274A"/>
    <w:rsid w:val="00F927DF"/>
    <w:rsid w:val="00F92958"/>
    <w:rsid w:val="00F92CF2"/>
    <w:rsid w:val="00F934A8"/>
    <w:rsid w:val="00F93515"/>
    <w:rsid w:val="00F935A0"/>
    <w:rsid w:val="00F9361B"/>
    <w:rsid w:val="00F9363F"/>
    <w:rsid w:val="00F936D6"/>
    <w:rsid w:val="00F9372A"/>
    <w:rsid w:val="00F9377F"/>
    <w:rsid w:val="00F93B11"/>
    <w:rsid w:val="00F93D4D"/>
    <w:rsid w:val="00F9418B"/>
    <w:rsid w:val="00F94344"/>
    <w:rsid w:val="00F9445E"/>
    <w:rsid w:val="00F94594"/>
    <w:rsid w:val="00F9492B"/>
    <w:rsid w:val="00F94A89"/>
    <w:rsid w:val="00F94A9F"/>
    <w:rsid w:val="00F94D7D"/>
    <w:rsid w:val="00F94F38"/>
    <w:rsid w:val="00F9506C"/>
    <w:rsid w:val="00F9506D"/>
    <w:rsid w:val="00F95116"/>
    <w:rsid w:val="00F952E2"/>
    <w:rsid w:val="00F953A5"/>
    <w:rsid w:val="00F95585"/>
    <w:rsid w:val="00F955D0"/>
    <w:rsid w:val="00F95688"/>
    <w:rsid w:val="00F957D4"/>
    <w:rsid w:val="00F959D4"/>
    <w:rsid w:val="00F95CA9"/>
    <w:rsid w:val="00F95CBA"/>
    <w:rsid w:val="00F95D1B"/>
    <w:rsid w:val="00F95E64"/>
    <w:rsid w:val="00F95FDF"/>
    <w:rsid w:val="00F96345"/>
    <w:rsid w:val="00F96550"/>
    <w:rsid w:val="00F9668F"/>
    <w:rsid w:val="00F96AB0"/>
    <w:rsid w:val="00F96B15"/>
    <w:rsid w:val="00F96B6C"/>
    <w:rsid w:val="00F97118"/>
    <w:rsid w:val="00F972A5"/>
    <w:rsid w:val="00F97720"/>
    <w:rsid w:val="00F97744"/>
    <w:rsid w:val="00F97A9A"/>
    <w:rsid w:val="00F97C74"/>
    <w:rsid w:val="00FA00D2"/>
    <w:rsid w:val="00FA0161"/>
    <w:rsid w:val="00FA04AF"/>
    <w:rsid w:val="00FA0B7E"/>
    <w:rsid w:val="00FA0CA7"/>
    <w:rsid w:val="00FA1373"/>
    <w:rsid w:val="00FA14F2"/>
    <w:rsid w:val="00FA16A2"/>
    <w:rsid w:val="00FA16C0"/>
    <w:rsid w:val="00FA18E3"/>
    <w:rsid w:val="00FA19BF"/>
    <w:rsid w:val="00FA1ABC"/>
    <w:rsid w:val="00FA1B4C"/>
    <w:rsid w:val="00FA1D5D"/>
    <w:rsid w:val="00FA1D6C"/>
    <w:rsid w:val="00FA21F8"/>
    <w:rsid w:val="00FA24A9"/>
    <w:rsid w:val="00FA2643"/>
    <w:rsid w:val="00FA26B8"/>
    <w:rsid w:val="00FA26D5"/>
    <w:rsid w:val="00FA27CD"/>
    <w:rsid w:val="00FA2A27"/>
    <w:rsid w:val="00FA2BA1"/>
    <w:rsid w:val="00FA3057"/>
    <w:rsid w:val="00FA3266"/>
    <w:rsid w:val="00FA385C"/>
    <w:rsid w:val="00FA3A32"/>
    <w:rsid w:val="00FA3AA5"/>
    <w:rsid w:val="00FA3AC5"/>
    <w:rsid w:val="00FA3BB5"/>
    <w:rsid w:val="00FA3C78"/>
    <w:rsid w:val="00FA3E1F"/>
    <w:rsid w:val="00FA3FF4"/>
    <w:rsid w:val="00FA4203"/>
    <w:rsid w:val="00FA4281"/>
    <w:rsid w:val="00FA429B"/>
    <w:rsid w:val="00FA44B3"/>
    <w:rsid w:val="00FA473E"/>
    <w:rsid w:val="00FA4776"/>
    <w:rsid w:val="00FA4840"/>
    <w:rsid w:val="00FA4F3F"/>
    <w:rsid w:val="00FA50F9"/>
    <w:rsid w:val="00FA556A"/>
    <w:rsid w:val="00FA55CB"/>
    <w:rsid w:val="00FA563B"/>
    <w:rsid w:val="00FA568C"/>
    <w:rsid w:val="00FA580B"/>
    <w:rsid w:val="00FA58E7"/>
    <w:rsid w:val="00FA59A8"/>
    <w:rsid w:val="00FA5AB3"/>
    <w:rsid w:val="00FA5C65"/>
    <w:rsid w:val="00FA5F6E"/>
    <w:rsid w:val="00FA5F7C"/>
    <w:rsid w:val="00FA65AF"/>
    <w:rsid w:val="00FA6C29"/>
    <w:rsid w:val="00FA6DCF"/>
    <w:rsid w:val="00FA6DF1"/>
    <w:rsid w:val="00FA7264"/>
    <w:rsid w:val="00FA7366"/>
    <w:rsid w:val="00FA73D1"/>
    <w:rsid w:val="00FA74CC"/>
    <w:rsid w:val="00FA760D"/>
    <w:rsid w:val="00FA76CC"/>
    <w:rsid w:val="00FA770F"/>
    <w:rsid w:val="00FA7859"/>
    <w:rsid w:val="00FA7AAB"/>
    <w:rsid w:val="00FA7BC3"/>
    <w:rsid w:val="00FA7BCF"/>
    <w:rsid w:val="00FA7CE4"/>
    <w:rsid w:val="00FA7E21"/>
    <w:rsid w:val="00FA7F89"/>
    <w:rsid w:val="00FB0063"/>
    <w:rsid w:val="00FB02C0"/>
    <w:rsid w:val="00FB031F"/>
    <w:rsid w:val="00FB0389"/>
    <w:rsid w:val="00FB044B"/>
    <w:rsid w:val="00FB04ED"/>
    <w:rsid w:val="00FB0656"/>
    <w:rsid w:val="00FB06FC"/>
    <w:rsid w:val="00FB0802"/>
    <w:rsid w:val="00FB09DC"/>
    <w:rsid w:val="00FB0F8A"/>
    <w:rsid w:val="00FB108E"/>
    <w:rsid w:val="00FB1424"/>
    <w:rsid w:val="00FB144E"/>
    <w:rsid w:val="00FB14E4"/>
    <w:rsid w:val="00FB1A65"/>
    <w:rsid w:val="00FB1C1E"/>
    <w:rsid w:val="00FB1F05"/>
    <w:rsid w:val="00FB22FD"/>
    <w:rsid w:val="00FB25FE"/>
    <w:rsid w:val="00FB2669"/>
    <w:rsid w:val="00FB2B46"/>
    <w:rsid w:val="00FB2B89"/>
    <w:rsid w:val="00FB2BE1"/>
    <w:rsid w:val="00FB2C5A"/>
    <w:rsid w:val="00FB2D92"/>
    <w:rsid w:val="00FB30B4"/>
    <w:rsid w:val="00FB31FD"/>
    <w:rsid w:val="00FB353A"/>
    <w:rsid w:val="00FB3969"/>
    <w:rsid w:val="00FB3CD2"/>
    <w:rsid w:val="00FB3D24"/>
    <w:rsid w:val="00FB3D26"/>
    <w:rsid w:val="00FB3E81"/>
    <w:rsid w:val="00FB3FE7"/>
    <w:rsid w:val="00FB44C9"/>
    <w:rsid w:val="00FB4547"/>
    <w:rsid w:val="00FB4930"/>
    <w:rsid w:val="00FB4DBA"/>
    <w:rsid w:val="00FB5429"/>
    <w:rsid w:val="00FB56ED"/>
    <w:rsid w:val="00FB570C"/>
    <w:rsid w:val="00FB591C"/>
    <w:rsid w:val="00FB5A8B"/>
    <w:rsid w:val="00FB5DE0"/>
    <w:rsid w:val="00FB6207"/>
    <w:rsid w:val="00FB6516"/>
    <w:rsid w:val="00FB67FE"/>
    <w:rsid w:val="00FB683A"/>
    <w:rsid w:val="00FB6AC0"/>
    <w:rsid w:val="00FB6F2F"/>
    <w:rsid w:val="00FB6FC9"/>
    <w:rsid w:val="00FB70FB"/>
    <w:rsid w:val="00FB7161"/>
    <w:rsid w:val="00FB71DB"/>
    <w:rsid w:val="00FB73C6"/>
    <w:rsid w:val="00FB789F"/>
    <w:rsid w:val="00FB7994"/>
    <w:rsid w:val="00FC0463"/>
    <w:rsid w:val="00FC0569"/>
    <w:rsid w:val="00FC0573"/>
    <w:rsid w:val="00FC05F3"/>
    <w:rsid w:val="00FC0794"/>
    <w:rsid w:val="00FC0850"/>
    <w:rsid w:val="00FC0E3B"/>
    <w:rsid w:val="00FC0F38"/>
    <w:rsid w:val="00FC1098"/>
    <w:rsid w:val="00FC113E"/>
    <w:rsid w:val="00FC1540"/>
    <w:rsid w:val="00FC1B6B"/>
    <w:rsid w:val="00FC1D0F"/>
    <w:rsid w:val="00FC1DFB"/>
    <w:rsid w:val="00FC1E0E"/>
    <w:rsid w:val="00FC2077"/>
    <w:rsid w:val="00FC20EA"/>
    <w:rsid w:val="00FC2187"/>
    <w:rsid w:val="00FC2695"/>
    <w:rsid w:val="00FC2A2F"/>
    <w:rsid w:val="00FC2AC9"/>
    <w:rsid w:val="00FC2DCC"/>
    <w:rsid w:val="00FC2E36"/>
    <w:rsid w:val="00FC2EC7"/>
    <w:rsid w:val="00FC32C4"/>
    <w:rsid w:val="00FC32FA"/>
    <w:rsid w:val="00FC3325"/>
    <w:rsid w:val="00FC354B"/>
    <w:rsid w:val="00FC361D"/>
    <w:rsid w:val="00FC367A"/>
    <w:rsid w:val="00FC38BB"/>
    <w:rsid w:val="00FC38C2"/>
    <w:rsid w:val="00FC395D"/>
    <w:rsid w:val="00FC3BF8"/>
    <w:rsid w:val="00FC3CB7"/>
    <w:rsid w:val="00FC3FB1"/>
    <w:rsid w:val="00FC4217"/>
    <w:rsid w:val="00FC4248"/>
    <w:rsid w:val="00FC42E0"/>
    <w:rsid w:val="00FC455C"/>
    <w:rsid w:val="00FC4568"/>
    <w:rsid w:val="00FC4628"/>
    <w:rsid w:val="00FC4679"/>
    <w:rsid w:val="00FC46B9"/>
    <w:rsid w:val="00FC4882"/>
    <w:rsid w:val="00FC48B5"/>
    <w:rsid w:val="00FC495A"/>
    <w:rsid w:val="00FC4B40"/>
    <w:rsid w:val="00FC4CA7"/>
    <w:rsid w:val="00FC4D34"/>
    <w:rsid w:val="00FC4DD5"/>
    <w:rsid w:val="00FC4F7F"/>
    <w:rsid w:val="00FC540A"/>
    <w:rsid w:val="00FC5956"/>
    <w:rsid w:val="00FC59E7"/>
    <w:rsid w:val="00FC5EC6"/>
    <w:rsid w:val="00FC608E"/>
    <w:rsid w:val="00FC6132"/>
    <w:rsid w:val="00FC627A"/>
    <w:rsid w:val="00FC6516"/>
    <w:rsid w:val="00FC6610"/>
    <w:rsid w:val="00FC66A1"/>
    <w:rsid w:val="00FC68DB"/>
    <w:rsid w:val="00FC6F58"/>
    <w:rsid w:val="00FC72B3"/>
    <w:rsid w:val="00FC73D6"/>
    <w:rsid w:val="00FC7440"/>
    <w:rsid w:val="00FC765B"/>
    <w:rsid w:val="00FD0005"/>
    <w:rsid w:val="00FD0352"/>
    <w:rsid w:val="00FD060D"/>
    <w:rsid w:val="00FD0681"/>
    <w:rsid w:val="00FD0694"/>
    <w:rsid w:val="00FD08FB"/>
    <w:rsid w:val="00FD0A06"/>
    <w:rsid w:val="00FD0A28"/>
    <w:rsid w:val="00FD0F14"/>
    <w:rsid w:val="00FD119E"/>
    <w:rsid w:val="00FD1216"/>
    <w:rsid w:val="00FD1405"/>
    <w:rsid w:val="00FD1813"/>
    <w:rsid w:val="00FD1837"/>
    <w:rsid w:val="00FD1962"/>
    <w:rsid w:val="00FD1A5C"/>
    <w:rsid w:val="00FD1AF0"/>
    <w:rsid w:val="00FD1B21"/>
    <w:rsid w:val="00FD1BFE"/>
    <w:rsid w:val="00FD1C72"/>
    <w:rsid w:val="00FD1D5A"/>
    <w:rsid w:val="00FD1D5C"/>
    <w:rsid w:val="00FD1E36"/>
    <w:rsid w:val="00FD1F5B"/>
    <w:rsid w:val="00FD20D2"/>
    <w:rsid w:val="00FD2146"/>
    <w:rsid w:val="00FD2250"/>
    <w:rsid w:val="00FD2383"/>
    <w:rsid w:val="00FD263E"/>
    <w:rsid w:val="00FD2643"/>
    <w:rsid w:val="00FD264E"/>
    <w:rsid w:val="00FD26E5"/>
    <w:rsid w:val="00FD2D84"/>
    <w:rsid w:val="00FD2F74"/>
    <w:rsid w:val="00FD2F8F"/>
    <w:rsid w:val="00FD34C6"/>
    <w:rsid w:val="00FD3510"/>
    <w:rsid w:val="00FD365B"/>
    <w:rsid w:val="00FD3787"/>
    <w:rsid w:val="00FD3D45"/>
    <w:rsid w:val="00FD3FE6"/>
    <w:rsid w:val="00FD4401"/>
    <w:rsid w:val="00FD4493"/>
    <w:rsid w:val="00FD471A"/>
    <w:rsid w:val="00FD47C6"/>
    <w:rsid w:val="00FD4A82"/>
    <w:rsid w:val="00FD4AAB"/>
    <w:rsid w:val="00FD4AD7"/>
    <w:rsid w:val="00FD4B65"/>
    <w:rsid w:val="00FD4E00"/>
    <w:rsid w:val="00FD50A5"/>
    <w:rsid w:val="00FD510E"/>
    <w:rsid w:val="00FD5153"/>
    <w:rsid w:val="00FD51DC"/>
    <w:rsid w:val="00FD572C"/>
    <w:rsid w:val="00FD588B"/>
    <w:rsid w:val="00FD5A6F"/>
    <w:rsid w:val="00FD5BB0"/>
    <w:rsid w:val="00FD5D45"/>
    <w:rsid w:val="00FD5DC4"/>
    <w:rsid w:val="00FD5F6E"/>
    <w:rsid w:val="00FD6158"/>
    <w:rsid w:val="00FD6162"/>
    <w:rsid w:val="00FD6320"/>
    <w:rsid w:val="00FD6360"/>
    <w:rsid w:val="00FD6460"/>
    <w:rsid w:val="00FD69A9"/>
    <w:rsid w:val="00FD6AC2"/>
    <w:rsid w:val="00FD6BF1"/>
    <w:rsid w:val="00FD6CA5"/>
    <w:rsid w:val="00FD6D35"/>
    <w:rsid w:val="00FD6DCF"/>
    <w:rsid w:val="00FD6E29"/>
    <w:rsid w:val="00FD6E35"/>
    <w:rsid w:val="00FD6EB6"/>
    <w:rsid w:val="00FD6EDE"/>
    <w:rsid w:val="00FD6FA9"/>
    <w:rsid w:val="00FD71E2"/>
    <w:rsid w:val="00FD725D"/>
    <w:rsid w:val="00FD72FA"/>
    <w:rsid w:val="00FD7367"/>
    <w:rsid w:val="00FD749E"/>
    <w:rsid w:val="00FD7616"/>
    <w:rsid w:val="00FD76E2"/>
    <w:rsid w:val="00FD7828"/>
    <w:rsid w:val="00FD788C"/>
    <w:rsid w:val="00FD7947"/>
    <w:rsid w:val="00FD7C32"/>
    <w:rsid w:val="00FD7C91"/>
    <w:rsid w:val="00FD7D40"/>
    <w:rsid w:val="00FD7E05"/>
    <w:rsid w:val="00FE02B8"/>
    <w:rsid w:val="00FE02FD"/>
    <w:rsid w:val="00FE0B69"/>
    <w:rsid w:val="00FE0DDE"/>
    <w:rsid w:val="00FE0E4A"/>
    <w:rsid w:val="00FE0FAA"/>
    <w:rsid w:val="00FE101F"/>
    <w:rsid w:val="00FE11B1"/>
    <w:rsid w:val="00FE16DC"/>
    <w:rsid w:val="00FE1F2F"/>
    <w:rsid w:val="00FE20A7"/>
    <w:rsid w:val="00FE22A0"/>
    <w:rsid w:val="00FE2764"/>
    <w:rsid w:val="00FE28A4"/>
    <w:rsid w:val="00FE2911"/>
    <w:rsid w:val="00FE296A"/>
    <w:rsid w:val="00FE2BB1"/>
    <w:rsid w:val="00FE355B"/>
    <w:rsid w:val="00FE38FE"/>
    <w:rsid w:val="00FE39C9"/>
    <w:rsid w:val="00FE3A78"/>
    <w:rsid w:val="00FE3B6D"/>
    <w:rsid w:val="00FE3BE6"/>
    <w:rsid w:val="00FE4155"/>
    <w:rsid w:val="00FE41C1"/>
    <w:rsid w:val="00FE429C"/>
    <w:rsid w:val="00FE498A"/>
    <w:rsid w:val="00FE4E33"/>
    <w:rsid w:val="00FE4FBD"/>
    <w:rsid w:val="00FE4FEA"/>
    <w:rsid w:val="00FE51EE"/>
    <w:rsid w:val="00FE57B2"/>
    <w:rsid w:val="00FE588B"/>
    <w:rsid w:val="00FE596E"/>
    <w:rsid w:val="00FE6093"/>
    <w:rsid w:val="00FE60F4"/>
    <w:rsid w:val="00FE6495"/>
    <w:rsid w:val="00FE653D"/>
    <w:rsid w:val="00FE669C"/>
    <w:rsid w:val="00FE6A2D"/>
    <w:rsid w:val="00FE6A72"/>
    <w:rsid w:val="00FE6CDE"/>
    <w:rsid w:val="00FE6D7F"/>
    <w:rsid w:val="00FE713B"/>
    <w:rsid w:val="00FE734B"/>
    <w:rsid w:val="00FE7379"/>
    <w:rsid w:val="00FE7633"/>
    <w:rsid w:val="00FE77C7"/>
    <w:rsid w:val="00FE786B"/>
    <w:rsid w:val="00FE7D72"/>
    <w:rsid w:val="00FE7F77"/>
    <w:rsid w:val="00FE7F98"/>
    <w:rsid w:val="00FF008C"/>
    <w:rsid w:val="00FF03D3"/>
    <w:rsid w:val="00FF04EC"/>
    <w:rsid w:val="00FF05ED"/>
    <w:rsid w:val="00FF0ABD"/>
    <w:rsid w:val="00FF0DD0"/>
    <w:rsid w:val="00FF0EA5"/>
    <w:rsid w:val="00FF10FE"/>
    <w:rsid w:val="00FF172C"/>
    <w:rsid w:val="00FF18F2"/>
    <w:rsid w:val="00FF1A8A"/>
    <w:rsid w:val="00FF1CA3"/>
    <w:rsid w:val="00FF1FEF"/>
    <w:rsid w:val="00FF2154"/>
    <w:rsid w:val="00FF24D0"/>
    <w:rsid w:val="00FF2998"/>
    <w:rsid w:val="00FF29F6"/>
    <w:rsid w:val="00FF2B5F"/>
    <w:rsid w:val="00FF2C0B"/>
    <w:rsid w:val="00FF2DA1"/>
    <w:rsid w:val="00FF2F96"/>
    <w:rsid w:val="00FF313E"/>
    <w:rsid w:val="00FF31EB"/>
    <w:rsid w:val="00FF33A5"/>
    <w:rsid w:val="00FF372A"/>
    <w:rsid w:val="00FF38E2"/>
    <w:rsid w:val="00FF3A70"/>
    <w:rsid w:val="00FF3B71"/>
    <w:rsid w:val="00FF3CF9"/>
    <w:rsid w:val="00FF3F8B"/>
    <w:rsid w:val="00FF419D"/>
    <w:rsid w:val="00FF41E0"/>
    <w:rsid w:val="00FF4296"/>
    <w:rsid w:val="00FF42B4"/>
    <w:rsid w:val="00FF44A8"/>
    <w:rsid w:val="00FF45D1"/>
    <w:rsid w:val="00FF47E2"/>
    <w:rsid w:val="00FF4801"/>
    <w:rsid w:val="00FF4A32"/>
    <w:rsid w:val="00FF4A95"/>
    <w:rsid w:val="00FF4BBC"/>
    <w:rsid w:val="00FF4D0B"/>
    <w:rsid w:val="00FF5152"/>
    <w:rsid w:val="00FF5236"/>
    <w:rsid w:val="00FF564F"/>
    <w:rsid w:val="00FF5776"/>
    <w:rsid w:val="00FF57DF"/>
    <w:rsid w:val="00FF612D"/>
    <w:rsid w:val="00FF629B"/>
    <w:rsid w:val="00FF644F"/>
    <w:rsid w:val="00FF689A"/>
    <w:rsid w:val="00FF6ADE"/>
    <w:rsid w:val="00FF6C8C"/>
    <w:rsid w:val="00FF6D06"/>
    <w:rsid w:val="00FF712A"/>
    <w:rsid w:val="00FF7140"/>
    <w:rsid w:val="00FF73AF"/>
    <w:rsid w:val="00FF7490"/>
    <w:rsid w:val="00FF74C8"/>
    <w:rsid w:val="00FF754D"/>
    <w:rsid w:val="00FF76C4"/>
    <w:rsid w:val="00FF76F1"/>
    <w:rsid w:val="00FF7D48"/>
    <w:rsid w:val="00FF7D7C"/>
    <w:rsid w:val="012D2ED8"/>
    <w:rsid w:val="01886D6D"/>
    <w:rsid w:val="01920C25"/>
    <w:rsid w:val="01F315F7"/>
    <w:rsid w:val="0288EEEF"/>
    <w:rsid w:val="02B7D28C"/>
    <w:rsid w:val="0315C102"/>
    <w:rsid w:val="03367E68"/>
    <w:rsid w:val="03D07799"/>
    <w:rsid w:val="03D7E3EA"/>
    <w:rsid w:val="03F1645D"/>
    <w:rsid w:val="04387BFC"/>
    <w:rsid w:val="04399297"/>
    <w:rsid w:val="049171EF"/>
    <w:rsid w:val="0492A7CF"/>
    <w:rsid w:val="05129459"/>
    <w:rsid w:val="05783F8B"/>
    <w:rsid w:val="05E97428"/>
    <w:rsid w:val="062E5B8B"/>
    <w:rsid w:val="0697EC7B"/>
    <w:rsid w:val="06C72074"/>
    <w:rsid w:val="07B1A55B"/>
    <w:rsid w:val="07D3D6DE"/>
    <w:rsid w:val="09A139EB"/>
    <w:rsid w:val="0A159AD8"/>
    <w:rsid w:val="0AA173E7"/>
    <w:rsid w:val="0AFD0EEC"/>
    <w:rsid w:val="0B07A0EA"/>
    <w:rsid w:val="0B37FAD6"/>
    <w:rsid w:val="0B61D3F4"/>
    <w:rsid w:val="0CFB17FB"/>
    <w:rsid w:val="0D891B07"/>
    <w:rsid w:val="0DDB9D19"/>
    <w:rsid w:val="0E4B764B"/>
    <w:rsid w:val="0E551E11"/>
    <w:rsid w:val="0E9203C2"/>
    <w:rsid w:val="0EF61A51"/>
    <w:rsid w:val="0F3B16BE"/>
    <w:rsid w:val="10530270"/>
    <w:rsid w:val="11691DC1"/>
    <w:rsid w:val="11E0F28A"/>
    <w:rsid w:val="12597AEF"/>
    <w:rsid w:val="12C32552"/>
    <w:rsid w:val="12D1955E"/>
    <w:rsid w:val="13369750"/>
    <w:rsid w:val="13971C1B"/>
    <w:rsid w:val="1399E5CB"/>
    <w:rsid w:val="13E414AE"/>
    <w:rsid w:val="1432D1C3"/>
    <w:rsid w:val="150257F9"/>
    <w:rsid w:val="154A62C4"/>
    <w:rsid w:val="15B9FA72"/>
    <w:rsid w:val="15C576B3"/>
    <w:rsid w:val="16F1A77E"/>
    <w:rsid w:val="17457860"/>
    <w:rsid w:val="17590B7D"/>
    <w:rsid w:val="1878DFD3"/>
    <w:rsid w:val="187CE414"/>
    <w:rsid w:val="187EA903"/>
    <w:rsid w:val="189C4DA9"/>
    <w:rsid w:val="190DB4B4"/>
    <w:rsid w:val="195AA1AE"/>
    <w:rsid w:val="198E1D8C"/>
    <w:rsid w:val="1B25E792"/>
    <w:rsid w:val="1B52BCD4"/>
    <w:rsid w:val="1BF5ECAB"/>
    <w:rsid w:val="1C17D30E"/>
    <w:rsid w:val="1D073439"/>
    <w:rsid w:val="1D76AF38"/>
    <w:rsid w:val="1DBFCDAD"/>
    <w:rsid w:val="1E742C8C"/>
    <w:rsid w:val="1EA2F645"/>
    <w:rsid w:val="1FACCE0B"/>
    <w:rsid w:val="1FB41042"/>
    <w:rsid w:val="1FD55501"/>
    <w:rsid w:val="201E0928"/>
    <w:rsid w:val="20AC57E0"/>
    <w:rsid w:val="20D39206"/>
    <w:rsid w:val="20E009D3"/>
    <w:rsid w:val="20F3E63E"/>
    <w:rsid w:val="2103CD8B"/>
    <w:rsid w:val="217368E6"/>
    <w:rsid w:val="21B1BA2D"/>
    <w:rsid w:val="2217259E"/>
    <w:rsid w:val="224549D2"/>
    <w:rsid w:val="22701B54"/>
    <w:rsid w:val="22B6E41A"/>
    <w:rsid w:val="2434344F"/>
    <w:rsid w:val="24738933"/>
    <w:rsid w:val="24DFA22C"/>
    <w:rsid w:val="24EB4201"/>
    <w:rsid w:val="24F02130"/>
    <w:rsid w:val="2506A673"/>
    <w:rsid w:val="25315746"/>
    <w:rsid w:val="254D3D66"/>
    <w:rsid w:val="254D473C"/>
    <w:rsid w:val="2554BD3A"/>
    <w:rsid w:val="2620492F"/>
    <w:rsid w:val="2626C94F"/>
    <w:rsid w:val="263257BA"/>
    <w:rsid w:val="264515BC"/>
    <w:rsid w:val="286FC07F"/>
    <w:rsid w:val="28CA07F5"/>
    <w:rsid w:val="28D5EDD8"/>
    <w:rsid w:val="294EC5FE"/>
    <w:rsid w:val="296FBFFD"/>
    <w:rsid w:val="29E93290"/>
    <w:rsid w:val="2A956CAB"/>
    <w:rsid w:val="2AC417A8"/>
    <w:rsid w:val="2B157DC7"/>
    <w:rsid w:val="2BD1AD5B"/>
    <w:rsid w:val="2BE08C6D"/>
    <w:rsid w:val="2C0D4051"/>
    <w:rsid w:val="2E79265B"/>
    <w:rsid w:val="2F36629F"/>
    <w:rsid w:val="2F6DB1D9"/>
    <w:rsid w:val="2FF0C8A4"/>
    <w:rsid w:val="30759034"/>
    <w:rsid w:val="30ADCB10"/>
    <w:rsid w:val="319ED755"/>
    <w:rsid w:val="31BE8414"/>
    <w:rsid w:val="32565E61"/>
    <w:rsid w:val="32AEAE9B"/>
    <w:rsid w:val="32BD93B3"/>
    <w:rsid w:val="3308AEAD"/>
    <w:rsid w:val="33745C91"/>
    <w:rsid w:val="33C291B1"/>
    <w:rsid w:val="34A563BD"/>
    <w:rsid w:val="3606FC89"/>
    <w:rsid w:val="368FB4FC"/>
    <w:rsid w:val="36FEC99B"/>
    <w:rsid w:val="380D2D39"/>
    <w:rsid w:val="38B8F10C"/>
    <w:rsid w:val="38CAF6DE"/>
    <w:rsid w:val="38E66081"/>
    <w:rsid w:val="392ACF96"/>
    <w:rsid w:val="39600CE7"/>
    <w:rsid w:val="39F95809"/>
    <w:rsid w:val="3A9C0F88"/>
    <w:rsid w:val="3A9FA46A"/>
    <w:rsid w:val="3B9DF2D1"/>
    <w:rsid w:val="3B9FB3C5"/>
    <w:rsid w:val="3BEC3C0A"/>
    <w:rsid w:val="3BFC8F4D"/>
    <w:rsid w:val="3D4E933A"/>
    <w:rsid w:val="3D547D30"/>
    <w:rsid w:val="3DC76E5A"/>
    <w:rsid w:val="3DDB21C3"/>
    <w:rsid w:val="3DFE0F94"/>
    <w:rsid w:val="3E65F367"/>
    <w:rsid w:val="3E8FB895"/>
    <w:rsid w:val="3EB94C18"/>
    <w:rsid w:val="3F313C5A"/>
    <w:rsid w:val="3F3B6D2E"/>
    <w:rsid w:val="3F7BEDC9"/>
    <w:rsid w:val="3F8A5444"/>
    <w:rsid w:val="3F93C723"/>
    <w:rsid w:val="3F9BA66B"/>
    <w:rsid w:val="401F52B4"/>
    <w:rsid w:val="40885B00"/>
    <w:rsid w:val="409BD2FF"/>
    <w:rsid w:val="40A18939"/>
    <w:rsid w:val="40E84C8A"/>
    <w:rsid w:val="40F938B7"/>
    <w:rsid w:val="4124ED4A"/>
    <w:rsid w:val="413ED473"/>
    <w:rsid w:val="41937012"/>
    <w:rsid w:val="424238F4"/>
    <w:rsid w:val="431A1F3F"/>
    <w:rsid w:val="43E5B2FB"/>
    <w:rsid w:val="448901AD"/>
    <w:rsid w:val="44A4661F"/>
    <w:rsid w:val="44BF776D"/>
    <w:rsid w:val="45165588"/>
    <w:rsid w:val="456F9750"/>
    <w:rsid w:val="45AEB8CF"/>
    <w:rsid w:val="45C756F3"/>
    <w:rsid w:val="466813C6"/>
    <w:rsid w:val="46AF8139"/>
    <w:rsid w:val="4743D1FE"/>
    <w:rsid w:val="4798186A"/>
    <w:rsid w:val="47D52CA5"/>
    <w:rsid w:val="48106886"/>
    <w:rsid w:val="4814A960"/>
    <w:rsid w:val="483153F9"/>
    <w:rsid w:val="4856F7CA"/>
    <w:rsid w:val="48F9DC8E"/>
    <w:rsid w:val="4C918583"/>
    <w:rsid w:val="4D2BA26B"/>
    <w:rsid w:val="4D9DBE3A"/>
    <w:rsid w:val="4E9D89C4"/>
    <w:rsid w:val="4ECD041F"/>
    <w:rsid w:val="4EDA0612"/>
    <w:rsid w:val="4F012BA1"/>
    <w:rsid w:val="4F26E280"/>
    <w:rsid w:val="4F30C76A"/>
    <w:rsid w:val="4F49C053"/>
    <w:rsid w:val="4F56C2F4"/>
    <w:rsid w:val="5017C895"/>
    <w:rsid w:val="5071F75E"/>
    <w:rsid w:val="5077429F"/>
    <w:rsid w:val="50D17EC1"/>
    <w:rsid w:val="50DC697E"/>
    <w:rsid w:val="50E1D8CE"/>
    <w:rsid w:val="514123C1"/>
    <w:rsid w:val="5195A1BA"/>
    <w:rsid w:val="51ADC586"/>
    <w:rsid w:val="51F3AF64"/>
    <w:rsid w:val="53925DBB"/>
    <w:rsid w:val="53B88B0C"/>
    <w:rsid w:val="53F4AB23"/>
    <w:rsid w:val="549D8759"/>
    <w:rsid w:val="54FBF3C2"/>
    <w:rsid w:val="55FDE281"/>
    <w:rsid w:val="564FF188"/>
    <w:rsid w:val="567B88ED"/>
    <w:rsid w:val="56BC8EC7"/>
    <w:rsid w:val="56CBB4A0"/>
    <w:rsid w:val="5736A7C8"/>
    <w:rsid w:val="574D0736"/>
    <w:rsid w:val="57969726"/>
    <w:rsid w:val="57BB461B"/>
    <w:rsid w:val="57C71D3F"/>
    <w:rsid w:val="582A4A3F"/>
    <w:rsid w:val="58C3A79C"/>
    <w:rsid w:val="58D5456A"/>
    <w:rsid w:val="59229A16"/>
    <w:rsid w:val="596B8573"/>
    <w:rsid w:val="597012AE"/>
    <w:rsid w:val="5971BECB"/>
    <w:rsid w:val="59794F6A"/>
    <w:rsid w:val="5A1BD741"/>
    <w:rsid w:val="5A8B2824"/>
    <w:rsid w:val="5AD74B7E"/>
    <w:rsid w:val="5ADBCBB7"/>
    <w:rsid w:val="5AE3A4BE"/>
    <w:rsid w:val="5B69F9A6"/>
    <w:rsid w:val="5BAB06BF"/>
    <w:rsid w:val="5BAD4C55"/>
    <w:rsid w:val="5BBB4833"/>
    <w:rsid w:val="5BBE4225"/>
    <w:rsid w:val="5C60D399"/>
    <w:rsid w:val="5C9A1BE6"/>
    <w:rsid w:val="5CE21F51"/>
    <w:rsid w:val="5D3BB039"/>
    <w:rsid w:val="5E809F1B"/>
    <w:rsid w:val="5EAF0080"/>
    <w:rsid w:val="5F1AF9C4"/>
    <w:rsid w:val="5FCAB177"/>
    <w:rsid w:val="6089E856"/>
    <w:rsid w:val="60C02C89"/>
    <w:rsid w:val="614566F2"/>
    <w:rsid w:val="6191F713"/>
    <w:rsid w:val="6194F1C9"/>
    <w:rsid w:val="622E3213"/>
    <w:rsid w:val="62A0BD3A"/>
    <w:rsid w:val="62AC30EA"/>
    <w:rsid w:val="62B90633"/>
    <w:rsid w:val="62C836D1"/>
    <w:rsid w:val="62E13753"/>
    <w:rsid w:val="634106D0"/>
    <w:rsid w:val="636797E7"/>
    <w:rsid w:val="64A44EBA"/>
    <w:rsid w:val="64FACB4B"/>
    <w:rsid w:val="64FB5E9B"/>
    <w:rsid w:val="65299DFE"/>
    <w:rsid w:val="65A78543"/>
    <w:rsid w:val="65BB6628"/>
    <w:rsid w:val="65E80C1D"/>
    <w:rsid w:val="66719297"/>
    <w:rsid w:val="66BA1A47"/>
    <w:rsid w:val="672C85D6"/>
    <w:rsid w:val="678DF1DA"/>
    <w:rsid w:val="68151A25"/>
    <w:rsid w:val="6839119F"/>
    <w:rsid w:val="6936B5AC"/>
    <w:rsid w:val="69A0E8B5"/>
    <w:rsid w:val="6A01B157"/>
    <w:rsid w:val="6A096C6E"/>
    <w:rsid w:val="6A3A7876"/>
    <w:rsid w:val="6ABFAD82"/>
    <w:rsid w:val="6AE6F893"/>
    <w:rsid w:val="6AFA91CC"/>
    <w:rsid w:val="6B5D761D"/>
    <w:rsid w:val="6B651C07"/>
    <w:rsid w:val="6C70C7F6"/>
    <w:rsid w:val="6CA2BC9E"/>
    <w:rsid w:val="6CA56E4F"/>
    <w:rsid w:val="6CCC40C9"/>
    <w:rsid w:val="6CF2062B"/>
    <w:rsid w:val="6D566690"/>
    <w:rsid w:val="6DC98AC1"/>
    <w:rsid w:val="6DD57FD0"/>
    <w:rsid w:val="6E59F647"/>
    <w:rsid w:val="6EDE139C"/>
    <w:rsid w:val="6FAFD68B"/>
    <w:rsid w:val="6FDAD1A7"/>
    <w:rsid w:val="6FDE5CC2"/>
    <w:rsid w:val="703856DB"/>
    <w:rsid w:val="708D07D8"/>
    <w:rsid w:val="70B44021"/>
    <w:rsid w:val="70E666A3"/>
    <w:rsid w:val="710B447F"/>
    <w:rsid w:val="71B9D5DA"/>
    <w:rsid w:val="720B6444"/>
    <w:rsid w:val="724FF6C0"/>
    <w:rsid w:val="72E260F5"/>
    <w:rsid w:val="730E14B2"/>
    <w:rsid w:val="732864FF"/>
    <w:rsid w:val="7332F1B2"/>
    <w:rsid w:val="73B9A77D"/>
    <w:rsid w:val="73CB49F6"/>
    <w:rsid w:val="73CF5448"/>
    <w:rsid w:val="73DDB07B"/>
    <w:rsid w:val="7439103F"/>
    <w:rsid w:val="74EE04CF"/>
    <w:rsid w:val="750FF4D9"/>
    <w:rsid w:val="75B2879D"/>
    <w:rsid w:val="75D22072"/>
    <w:rsid w:val="75E3CACE"/>
    <w:rsid w:val="764607C9"/>
    <w:rsid w:val="765C871C"/>
    <w:rsid w:val="769A20A7"/>
    <w:rsid w:val="76B540B5"/>
    <w:rsid w:val="771A6B59"/>
    <w:rsid w:val="776D8628"/>
    <w:rsid w:val="785FC1C5"/>
    <w:rsid w:val="7911548D"/>
    <w:rsid w:val="7967B5B5"/>
    <w:rsid w:val="7A043F79"/>
    <w:rsid w:val="7A5560CD"/>
    <w:rsid w:val="7A9D21CD"/>
    <w:rsid w:val="7AE44DE5"/>
    <w:rsid w:val="7B03E6A0"/>
    <w:rsid w:val="7B7F305C"/>
    <w:rsid w:val="7BECA262"/>
    <w:rsid w:val="7C1649DD"/>
    <w:rsid w:val="7C93198B"/>
    <w:rsid w:val="7CFEB21E"/>
    <w:rsid w:val="7D05EF9E"/>
    <w:rsid w:val="7D850969"/>
    <w:rsid w:val="7D9A1059"/>
    <w:rsid w:val="7DB74E4F"/>
    <w:rsid w:val="7DD1A5EE"/>
    <w:rsid w:val="7E4A5A1A"/>
    <w:rsid w:val="7E5763D7"/>
    <w:rsid w:val="7E6F1FDD"/>
    <w:rsid w:val="7E7F315C"/>
    <w:rsid w:val="7F001D26"/>
    <w:rsid w:val="7F8F09FC"/>
    <w:rsid w:val="7FC605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B1AD1"/>
  <w15:docId w15:val="{3AAC8631-2A1E-47EF-BED9-7371F9BE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aliases w:val="(F2),Heading 1 A,h1,Heading 1 (NN),Lev 1,lev1,Outline1,Prophead 1,Prophead level 1,h11,PIP Head 1,Heading 1 (1),Part,Heading"/>
    <w:basedOn w:val="Normalny"/>
    <w:next w:val="Normalny"/>
    <w:link w:val="Nagwek1Znak"/>
    <w:qFormat/>
    <w:pPr>
      <w:keepNext/>
      <w:spacing w:before="240" w:after="60"/>
      <w:outlineLvl w:val="0"/>
    </w:pPr>
    <w:rPr>
      <w:rFonts w:ascii="Arial" w:hAnsi="Arial"/>
      <w:b/>
      <w:bCs/>
      <w:kern w:val="32"/>
      <w:sz w:val="32"/>
      <w:szCs w:val="32"/>
      <w:lang w:val="x-none" w:eastAsia="x-none"/>
    </w:rPr>
  </w:style>
  <w:style w:type="paragraph" w:styleId="Nagwek2">
    <w:name w:val="heading 2"/>
    <w:aliases w:val="(F3),h2,2m,KJL:1st Level,Heading Two,(1.1,1.2,1.3 etc),Prophead 2,2,RFP Heading 2,Activity,l2,H2,Major,PARA2,headi,heading2,h21,h22,21,1.1 Heading 2,h211,h23,h212,h24,h213,h221,h2111,h231,h2121,paragraaf titel,Lev 2,lev2,Outline2,HD2,PIP Head"/>
    <w:basedOn w:val="Normalny"/>
    <w:next w:val="Normalny"/>
    <w:link w:val="Nagwek2Znak"/>
    <w:qFormat/>
    <w:pPr>
      <w:numPr>
        <w:ilvl w:val="1"/>
        <w:numId w:val="2"/>
      </w:numPr>
      <w:suppressAutoHyphens/>
      <w:spacing w:before="120" w:after="240"/>
      <w:jc w:val="both"/>
      <w:outlineLvl w:val="1"/>
    </w:pPr>
    <w:rPr>
      <w:lang w:val="x-none" w:eastAsia="ar-SA"/>
    </w:rPr>
  </w:style>
  <w:style w:type="paragraph" w:styleId="Nagwek3">
    <w:name w:val="heading 3"/>
    <w:aliases w:val="H3,Prophead 3,h3,HHHeading,Heading 31,Heading 32,Heading 33,Heading 34,Heading 35,Heading 36,H31,H32,H33,H34,H35,H36,Minor,Para Heading 3,Para Heading 31,h31,(Alt+3),(Alt+3)1,(Alt+3)2,(Alt+3)3,(Alt+3)4,(Alt+3)5,(Alt+3)6,(Alt+3)11,(Alt+3)21"/>
    <w:basedOn w:val="Normalny"/>
    <w:next w:val="Tekstpodstawowy"/>
    <w:qFormat/>
    <w:pPr>
      <w:numPr>
        <w:ilvl w:val="2"/>
        <w:numId w:val="2"/>
      </w:numPr>
      <w:suppressAutoHyphens/>
      <w:spacing w:before="120" w:after="120"/>
      <w:jc w:val="both"/>
      <w:outlineLvl w:val="2"/>
    </w:pPr>
    <w:rPr>
      <w:lang w:eastAsia="ar-SA"/>
    </w:rPr>
  </w:style>
  <w:style w:type="paragraph" w:styleId="Nagwek4">
    <w:name w:val="heading 4"/>
    <w:aliases w:val="new4,(F5),Sub-Minor,Project table,Propos,Bullet 1,Level 2 - a,Bullet 11,Bullet 12,Bullet 13,Bullet 14,Bullet 15,Bullet 16,h4,H41,H42,H43,H44,H45,H46,H47,H48,H49,H410,H411,H421,H431,H441,H451,H461,H471,H481,H491,H4101,H412,H413,H414,H415,H416"/>
    <w:basedOn w:val="Nagwek3"/>
    <w:next w:val="Normalny"/>
    <w:uiPriority w:val="99"/>
    <w:qFormat/>
    <w:locked/>
    <w:pPr>
      <w:keepNext/>
      <w:numPr>
        <w:ilvl w:val="0"/>
        <w:numId w:val="0"/>
      </w:numPr>
      <w:tabs>
        <w:tab w:val="num" w:pos="1077"/>
      </w:tabs>
      <w:suppressAutoHyphens w:val="0"/>
      <w:spacing w:before="200" w:after="200" w:line="264" w:lineRule="auto"/>
      <w:ind w:left="1077" w:hanging="1077"/>
      <w:outlineLvl w:val="3"/>
    </w:pPr>
    <w:rPr>
      <w:rFonts w:ascii="Arial" w:hAnsi="Arial" w:cs="Arial"/>
      <w:sz w:val="22"/>
      <w:szCs w:val="22"/>
      <w:lang w:val="en-GB" w:eastAsia="pl-PL"/>
    </w:rPr>
  </w:style>
  <w:style w:type="paragraph" w:styleId="Nagwek5">
    <w:name w:val="heading 5"/>
    <w:basedOn w:val="Normalny"/>
    <w:next w:val="Normalny"/>
    <w:qFormat/>
    <w:pPr>
      <w:keepNext/>
      <w:spacing w:before="240" w:after="120" w:line="360" w:lineRule="auto"/>
      <w:ind w:left="2160"/>
      <w:jc w:val="both"/>
      <w:outlineLvl w:val="4"/>
    </w:pPr>
    <w:rPr>
      <w:rFonts w:ascii="Verdana" w:hAnsi="Verdana"/>
      <w:b/>
      <w:bCs/>
      <w:sz w:val="20"/>
      <w:szCs w:val="20"/>
    </w:rPr>
  </w:style>
  <w:style w:type="paragraph" w:styleId="Nagwek6">
    <w:name w:val="heading 6"/>
    <w:basedOn w:val="Normalny"/>
    <w:next w:val="Normalny"/>
    <w:link w:val="Nagwek6Znak"/>
    <w:qFormat/>
    <w:pPr>
      <w:keepNext/>
      <w:tabs>
        <w:tab w:val="left" w:pos="0"/>
      </w:tabs>
      <w:spacing w:before="240" w:after="120" w:line="360" w:lineRule="auto"/>
      <w:jc w:val="center"/>
      <w:outlineLvl w:val="5"/>
    </w:pPr>
    <w:rPr>
      <w:rFonts w:ascii="Verdana" w:hAnsi="Verdana"/>
      <w:b/>
      <w:bCs/>
      <w:sz w:val="20"/>
      <w:szCs w:val="20"/>
    </w:rPr>
  </w:style>
  <w:style w:type="paragraph" w:styleId="Nagwek7">
    <w:name w:val="heading 7"/>
    <w:basedOn w:val="Normalny"/>
    <w:next w:val="Normalny"/>
    <w:link w:val="Nagwek7Znak"/>
    <w:qFormat/>
    <w:rsid w:val="0099025A"/>
    <w:pPr>
      <w:spacing w:before="240" w:after="60"/>
      <w:outlineLvl w:val="6"/>
    </w:pPr>
    <w:rPr>
      <w:rFonts w:ascii="Calibri" w:hAnsi="Calibri"/>
      <w:lang w:val="x-none" w:eastAsia="x-none"/>
    </w:rPr>
  </w:style>
  <w:style w:type="paragraph" w:styleId="Nagwek8">
    <w:name w:val="heading 8"/>
    <w:basedOn w:val="Normalny"/>
    <w:next w:val="Normalny"/>
    <w:qFormat/>
    <w:rsid w:val="00544833"/>
    <w:pPr>
      <w:tabs>
        <w:tab w:val="num" w:pos="3324"/>
      </w:tabs>
      <w:suppressAutoHyphens/>
      <w:spacing w:before="240" w:after="60"/>
      <w:ind w:left="3324"/>
      <w:jc w:val="both"/>
      <w:outlineLvl w:val="7"/>
    </w:pPr>
    <w:rPr>
      <w:rFonts w:ascii="Arial" w:hAnsi="Arial" w:cs="Arial"/>
      <w:i/>
      <w:iCs/>
      <w:lang w:eastAsia="ar-SA"/>
    </w:rPr>
  </w:style>
  <w:style w:type="paragraph" w:styleId="Nagwek9">
    <w:name w:val="heading 9"/>
    <w:basedOn w:val="Normalny"/>
    <w:next w:val="Normalny"/>
    <w:qFormat/>
    <w:rsid w:val="00544833"/>
    <w:pPr>
      <w:tabs>
        <w:tab w:val="num" w:pos="2604"/>
      </w:tabs>
      <w:suppressAutoHyphens/>
      <w:spacing w:before="240" w:after="60"/>
      <w:ind w:left="2604"/>
      <w:jc w:val="both"/>
      <w:outlineLvl w:val="8"/>
    </w:pPr>
    <w:rPr>
      <w:rFonts w:ascii="Arial" w:hAnsi="Arial" w:cs="Arial"/>
      <w:i/>
      <w:iCs/>
      <w:sz w:val="18"/>
      <w:szCs w:val="1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after="120"/>
    </w:pPr>
  </w:style>
  <w:style w:type="character" w:customStyle="1" w:styleId="F2Char">
    <w:name w:val="(F2) Char"/>
    <w:aliases w:val="Heading 1 A Char,h1 Char,Heading 1 (NN) Char,Lev 1 Char,lev1 Char,Outline1 Char,Prophead 1 Char,Prophead level 1 Char,h11 Char,PIP Head 1 Char,Heading 1 (1) Char,Part Char,Heading Char Char"/>
    <w:locked/>
    <w:rPr>
      <w:rFonts w:ascii="Cambria" w:hAnsi="Cambria" w:cs="Cambria"/>
      <w:b/>
      <w:bCs/>
      <w:kern w:val="32"/>
      <w:sz w:val="32"/>
      <w:szCs w:val="32"/>
    </w:rPr>
  </w:style>
  <w:style w:type="character" w:customStyle="1" w:styleId="F3Char">
    <w:name w:val="(F3) Char"/>
    <w:aliases w:val="h2 Char,2m Char,KJL:1st Level Char,Heading Two Char,(1.1 Char,1.2 Char,1.3 etc) Char,Prophead 2 Char,2 Char,RFP Heading 2 Char,Activity Char,l2 Char,H2 Char,Major Char,PARA2 Char,headi Char,heading2 Char,h21 Char,h22 Char,21 Char,h211 Char"/>
    <w:locked/>
    <w:rPr>
      <w:sz w:val="24"/>
      <w:szCs w:val="24"/>
      <w:lang w:val="pl-PL" w:eastAsia="ar-SA" w:bidi="ar-SA"/>
    </w:rPr>
  </w:style>
  <w:style w:type="character" w:customStyle="1" w:styleId="H3Char">
    <w:name w:val="H3 Char"/>
    <w:aliases w:val="Prophead 3 Char,h3 Char,HHHeading Char,Heading 31 Char,Heading 32 Char,Heading 33 Char,Heading 34 Char,Heading 35 Char,Heading 36 Char,H31 Char,H32 Char,H33 Char,H34 Char,H35 Char,H36 Char,Minor Char,Para Heading 3 Char,Para Heading 31 Char"/>
    <w:semiHidden/>
    <w:locked/>
    <w:rPr>
      <w:sz w:val="24"/>
      <w:szCs w:val="24"/>
      <w:lang w:val="pl-PL" w:eastAsia="ar-SA" w:bidi="ar-SA"/>
    </w:rPr>
  </w:style>
  <w:style w:type="character" w:customStyle="1" w:styleId="new4Char">
    <w:name w:val="new4 Char"/>
    <w:aliases w:val="(F5) Char,Sub-Minor Char,Project table Char,Propos Char,Bullet 1 Char,Level 2 - a Char,Bullet 11 Char,Bullet 12 Char,Bullet 13 Char,Bullet 14 Char,Bullet 15 Char,Bullet 16 Char,h4 Char,H41 Char,H42 Char,H43 Char,H44 Char,H45 Char,H46 Char"/>
    <w:semiHidden/>
    <w:locked/>
    <w:rPr>
      <w:rFonts w:ascii="Calibri" w:hAnsi="Calibri" w:cs="Calibri"/>
      <w:b/>
      <w:bCs/>
      <w:sz w:val="28"/>
      <w:szCs w:val="28"/>
    </w:rPr>
  </w:style>
  <w:style w:type="paragraph" w:styleId="Spistreci1">
    <w:name w:val="toc 1"/>
    <w:basedOn w:val="Normalny"/>
    <w:next w:val="Normalny"/>
    <w:autoRedefine/>
    <w:uiPriority w:val="39"/>
    <w:rsid w:val="00982211"/>
    <w:pPr>
      <w:tabs>
        <w:tab w:val="left" w:pos="1620"/>
        <w:tab w:val="right" w:leader="dot" w:pos="9062"/>
      </w:tabs>
      <w:spacing w:before="60" w:after="60"/>
      <w:ind w:left="720" w:hanging="720"/>
      <w:jc w:val="both"/>
      <w:outlineLvl w:val="0"/>
    </w:pPr>
    <w:rPr>
      <w:rFonts w:ascii="Verdana" w:hAnsi="Verdana"/>
      <w:b/>
      <w:noProof/>
      <w:sz w:val="20"/>
      <w:szCs w:val="20"/>
    </w:rPr>
  </w:style>
  <w:style w:type="character" w:styleId="Hipercze">
    <w:name w:val="Hyperlink"/>
    <w:uiPriority w:val="99"/>
    <w:rPr>
      <w:color w:val="0000FF"/>
      <w:u w:val="single"/>
    </w:rPr>
  </w:style>
  <w:style w:type="paragraph" w:styleId="Stopka">
    <w:name w:val="footer"/>
    <w:basedOn w:val="Normalny"/>
    <w:link w:val="StopkaZnak"/>
    <w:uiPriority w:val="99"/>
    <w:pPr>
      <w:tabs>
        <w:tab w:val="center" w:pos="4536"/>
        <w:tab w:val="right" w:pos="9072"/>
      </w:tabs>
    </w:pPr>
  </w:style>
  <w:style w:type="character" w:customStyle="1" w:styleId="CharChar6">
    <w:name w:val="Char Char6"/>
    <w:semiHidden/>
    <w:locked/>
    <w:rPr>
      <w:sz w:val="24"/>
      <w:szCs w:val="24"/>
    </w:r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character" w:customStyle="1" w:styleId="CharChar5">
    <w:name w:val="Char Char5"/>
    <w:semiHidden/>
    <w:locked/>
    <w:rPr>
      <w:sz w:val="24"/>
      <w:szCs w:val="24"/>
    </w:rPr>
  </w:style>
  <w:style w:type="paragraph" w:customStyle="1" w:styleId="StyleHeading1Verdana10ptLeft0cm">
    <w:name w:val="Style Heading 1 + Verdana 10 pt Left:  0 cm"/>
    <w:basedOn w:val="Nagwek1"/>
    <w:pPr>
      <w:numPr>
        <w:numId w:val="2"/>
      </w:numPr>
      <w:suppressAutoHyphens/>
      <w:spacing w:before="0" w:after="240" w:line="480" w:lineRule="auto"/>
      <w:jc w:val="center"/>
    </w:pPr>
    <w:rPr>
      <w:rFonts w:ascii="Verdana" w:hAnsi="Verdana" w:cs="Verdana"/>
      <w:caps/>
      <w:kern w:val="0"/>
      <w:sz w:val="20"/>
      <w:szCs w:val="20"/>
      <w:lang w:eastAsia="ar-SA"/>
    </w:rPr>
  </w:style>
  <w:style w:type="character" w:customStyle="1" w:styleId="CharChar4">
    <w:name w:val="Char Char4"/>
    <w:semiHidden/>
    <w:locked/>
    <w:rPr>
      <w:sz w:val="24"/>
      <w:szCs w:val="24"/>
    </w:rPr>
  </w:style>
  <w:style w:type="character" w:customStyle="1" w:styleId="CrossReference">
    <w:name w:val="Cross Reference"/>
    <w:rPr>
      <w:b/>
      <w:bCs/>
    </w:rPr>
  </w:style>
  <w:style w:type="paragraph" w:customStyle="1" w:styleId="Level1">
    <w:name w:val="Level 1"/>
    <w:basedOn w:val="Normalny"/>
    <w:pPr>
      <w:numPr>
        <w:numId w:val="3"/>
      </w:numPr>
      <w:spacing w:after="240" w:line="312" w:lineRule="auto"/>
      <w:jc w:val="both"/>
      <w:outlineLvl w:val="0"/>
    </w:pPr>
    <w:rPr>
      <w:rFonts w:ascii="Verdana" w:hAnsi="Verdana" w:cs="Verdana"/>
      <w:sz w:val="20"/>
      <w:szCs w:val="20"/>
      <w:lang w:val="en-GB" w:eastAsia="en-GB"/>
    </w:rPr>
  </w:style>
  <w:style w:type="paragraph" w:customStyle="1" w:styleId="Level2">
    <w:name w:val="Level 2"/>
    <w:basedOn w:val="Normalny"/>
    <w:pPr>
      <w:numPr>
        <w:ilvl w:val="1"/>
        <w:numId w:val="3"/>
      </w:numPr>
      <w:spacing w:after="240" w:line="312" w:lineRule="auto"/>
      <w:jc w:val="both"/>
      <w:outlineLvl w:val="1"/>
    </w:pPr>
    <w:rPr>
      <w:rFonts w:ascii="Verdana" w:hAnsi="Verdana" w:cs="Verdana"/>
      <w:sz w:val="20"/>
      <w:szCs w:val="20"/>
      <w:lang w:val="en-GB" w:eastAsia="en-GB"/>
    </w:rPr>
  </w:style>
  <w:style w:type="paragraph" w:customStyle="1" w:styleId="Level3">
    <w:name w:val="Level 3"/>
    <w:basedOn w:val="Normalny"/>
    <w:pPr>
      <w:numPr>
        <w:ilvl w:val="2"/>
        <w:numId w:val="3"/>
      </w:numPr>
      <w:spacing w:after="240" w:line="312" w:lineRule="auto"/>
      <w:jc w:val="both"/>
      <w:outlineLvl w:val="2"/>
    </w:pPr>
    <w:rPr>
      <w:rFonts w:ascii="Verdana" w:hAnsi="Verdana" w:cs="Verdana"/>
      <w:sz w:val="20"/>
      <w:szCs w:val="20"/>
      <w:lang w:val="en-GB" w:eastAsia="en-GB"/>
    </w:rPr>
  </w:style>
  <w:style w:type="paragraph" w:customStyle="1" w:styleId="Level4">
    <w:name w:val="Level 4"/>
    <w:basedOn w:val="Normalny"/>
    <w:pPr>
      <w:numPr>
        <w:ilvl w:val="3"/>
        <w:numId w:val="3"/>
      </w:numPr>
      <w:spacing w:after="240" w:line="312" w:lineRule="auto"/>
      <w:jc w:val="both"/>
      <w:outlineLvl w:val="3"/>
    </w:pPr>
    <w:rPr>
      <w:rFonts w:ascii="Verdana" w:hAnsi="Verdana" w:cs="Verdana"/>
      <w:sz w:val="20"/>
      <w:szCs w:val="20"/>
      <w:lang w:val="en-GB" w:eastAsia="en-GB"/>
    </w:rPr>
  </w:style>
  <w:style w:type="paragraph" w:customStyle="1" w:styleId="Level5">
    <w:name w:val="Level 5"/>
    <w:basedOn w:val="Normalny"/>
    <w:pPr>
      <w:numPr>
        <w:ilvl w:val="4"/>
        <w:numId w:val="3"/>
      </w:numPr>
      <w:spacing w:after="240" w:line="312" w:lineRule="auto"/>
      <w:jc w:val="both"/>
      <w:outlineLvl w:val="4"/>
    </w:pPr>
    <w:rPr>
      <w:rFonts w:ascii="Verdana" w:hAnsi="Verdana" w:cs="Verdana"/>
      <w:sz w:val="20"/>
      <w:szCs w:val="20"/>
      <w:lang w:val="en-GB" w:eastAsia="en-GB"/>
    </w:rPr>
  </w:style>
  <w:style w:type="paragraph" w:styleId="Tekstdymka">
    <w:name w:val="Balloon Text"/>
    <w:basedOn w:val="Normalny"/>
    <w:rPr>
      <w:rFonts w:ascii="Tahoma" w:hAnsi="Tahoma" w:cs="Tahoma"/>
      <w:sz w:val="16"/>
      <w:szCs w:val="16"/>
    </w:rPr>
  </w:style>
  <w:style w:type="character" w:customStyle="1" w:styleId="CharChar3">
    <w:name w:val="Char Char3"/>
    <w:semiHidden/>
    <w:locked/>
    <w:rPr>
      <w:sz w:val="2"/>
      <w:szCs w:val="2"/>
    </w:rPr>
  </w:style>
  <w:style w:type="character" w:customStyle="1" w:styleId="med1">
    <w:name w:val="med1"/>
    <w:basedOn w:val="Domylnaczcionkaakapitu"/>
  </w:style>
  <w:style w:type="paragraph" w:customStyle="1" w:styleId="Akapitzlist1">
    <w:name w:val="Akapit z listą1"/>
    <w:basedOn w:val="Normalny"/>
    <w:pPr>
      <w:spacing w:after="200" w:line="276" w:lineRule="auto"/>
      <w:ind w:left="720"/>
    </w:pPr>
    <w:rPr>
      <w:rFonts w:ascii="Calibri" w:hAnsi="Calibri" w:cs="Calibri"/>
      <w:sz w:val="22"/>
      <w:szCs w:val="22"/>
      <w:lang w:eastAsia="en-US"/>
    </w:rPr>
  </w:style>
  <w:style w:type="character" w:styleId="Odwoaniedokomentarza">
    <w:name w:val="annotation reference"/>
    <w:semiHidden/>
    <w:rPr>
      <w:sz w:val="16"/>
      <w:szCs w:val="16"/>
    </w:rPr>
  </w:style>
  <w:style w:type="paragraph" w:styleId="Tekstkomentarza">
    <w:name w:val="annotation text"/>
    <w:basedOn w:val="Normalny"/>
    <w:link w:val="TekstkomentarzaZnak"/>
    <w:uiPriority w:val="99"/>
    <w:semiHidden/>
    <w:rPr>
      <w:sz w:val="20"/>
      <w:szCs w:val="20"/>
    </w:rPr>
  </w:style>
  <w:style w:type="character" w:customStyle="1" w:styleId="CharChar2">
    <w:name w:val="Char Char2"/>
    <w:basedOn w:val="Domylnaczcionkaakapitu"/>
    <w:locked/>
  </w:style>
  <w:style w:type="paragraph" w:styleId="Tematkomentarza">
    <w:name w:val="annotation subject"/>
    <w:basedOn w:val="Tekstkomentarza"/>
    <w:next w:val="Tekstkomentarza"/>
    <w:semiHidden/>
    <w:rPr>
      <w:b/>
      <w:bCs/>
    </w:rPr>
  </w:style>
  <w:style w:type="character" w:customStyle="1" w:styleId="CharChar1">
    <w:name w:val="Char Char1"/>
    <w:locked/>
    <w:rPr>
      <w:b/>
      <w:bCs/>
    </w:rPr>
  </w:style>
  <w:style w:type="paragraph" w:customStyle="1" w:styleId="Akapitzlist2">
    <w:name w:val="Akapit z listą2"/>
    <w:basedOn w:val="Normalny"/>
    <w:pPr>
      <w:ind w:left="720"/>
    </w:pPr>
    <w:rPr>
      <w:lang w:val="en-US" w:eastAsia="en-US"/>
    </w:rPr>
  </w:style>
  <w:style w:type="paragraph" w:customStyle="1" w:styleId="Numerowany5">
    <w:name w:val="Numerowany 5"/>
    <w:basedOn w:val="Normalny"/>
    <w:pPr>
      <w:keepNext/>
      <w:spacing w:before="200" w:after="200" w:line="264" w:lineRule="auto"/>
      <w:ind w:left="360" w:hanging="360"/>
      <w:jc w:val="both"/>
      <w:outlineLvl w:val="3"/>
    </w:pPr>
    <w:rPr>
      <w:rFonts w:ascii="Arial" w:hAnsi="Arial" w:cs="Arial"/>
      <w:sz w:val="22"/>
      <w:szCs w:val="22"/>
      <w:lang w:val="en-GB"/>
    </w:rPr>
  </w:style>
  <w:style w:type="paragraph" w:customStyle="1" w:styleId="numerowany6">
    <w:name w:val="numerowany 6"/>
    <w:basedOn w:val="Numerowany5"/>
    <w:pPr>
      <w:tabs>
        <w:tab w:val="num" w:pos="1077"/>
      </w:tabs>
      <w:ind w:left="1077" w:hanging="1077"/>
    </w:pPr>
  </w:style>
  <w:style w:type="paragraph" w:customStyle="1" w:styleId="num2">
    <w:name w:val="num2"/>
    <w:basedOn w:val="Nagwek2"/>
    <w:pPr>
      <w:keepNext/>
      <w:numPr>
        <w:numId w:val="0"/>
      </w:numPr>
      <w:tabs>
        <w:tab w:val="num" w:pos="1077"/>
        <w:tab w:val="left" w:pos="1596"/>
      </w:tabs>
      <w:suppressAutoHyphens w:val="0"/>
      <w:spacing w:before="200" w:after="200" w:line="264" w:lineRule="auto"/>
      <w:ind w:left="1077" w:hanging="1077"/>
    </w:pPr>
    <w:rPr>
      <w:rFonts w:ascii="Verdana" w:hAnsi="Verdana" w:cs="Verdana"/>
      <w:sz w:val="22"/>
      <w:szCs w:val="22"/>
      <w:lang w:eastAsia="pl-PL"/>
    </w:rPr>
  </w:style>
  <w:style w:type="paragraph" w:customStyle="1" w:styleId="letterlist">
    <w:name w:val="letterlist"/>
    <w:basedOn w:val="Normalny"/>
    <w:pPr>
      <w:numPr>
        <w:numId w:val="4"/>
      </w:numPr>
      <w:spacing w:before="120" w:after="120" w:line="264" w:lineRule="auto"/>
      <w:jc w:val="both"/>
    </w:pPr>
    <w:rPr>
      <w:rFonts w:ascii="Arial" w:hAnsi="Arial" w:cs="Arial"/>
      <w:sz w:val="22"/>
      <w:szCs w:val="22"/>
      <w:lang w:val="en-GB"/>
    </w:rPr>
  </w:style>
  <w:style w:type="paragraph" w:styleId="Tekstprzypisukocowego">
    <w:name w:val="endnote text"/>
    <w:basedOn w:val="Normalny"/>
    <w:semiHidden/>
    <w:rPr>
      <w:sz w:val="20"/>
      <w:szCs w:val="20"/>
    </w:rPr>
  </w:style>
  <w:style w:type="character" w:customStyle="1" w:styleId="CharChar">
    <w:name w:val="Char Char"/>
    <w:semiHidden/>
    <w:locked/>
    <w:rPr>
      <w:sz w:val="20"/>
      <w:szCs w:val="20"/>
    </w:rPr>
  </w:style>
  <w:style w:type="character" w:styleId="Odwoanieprzypisukocowego">
    <w:name w:val="endnote reference"/>
    <w:semiHidden/>
    <w:rPr>
      <w:vertAlign w:val="superscript"/>
    </w:rPr>
  </w:style>
  <w:style w:type="character" w:customStyle="1" w:styleId="apple-style-span">
    <w:name w:val="apple-style-span"/>
    <w:basedOn w:val="Domylnaczcionkaakapitu"/>
  </w:style>
  <w:style w:type="paragraph" w:styleId="Spistreci2">
    <w:name w:val="toc 2"/>
    <w:basedOn w:val="Normalny"/>
    <w:next w:val="Normalny"/>
    <w:autoRedefine/>
    <w:uiPriority w:val="39"/>
    <w:locked/>
    <w:pPr>
      <w:ind w:left="240"/>
    </w:pPr>
  </w:style>
  <w:style w:type="paragraph" w:styleId="Spistreci3">
    <w:name w:val="toc 3"/>
    <w:basedOn w:val="Normalny"/>
    <w:next w:val="Normalny"/>
    <w:autoRedefine/>
    <w:semiHidden/>
    <w:locked/>
    <w:pPr>
      <w:ind w:left="480"/>
    </w:pPr>
  </w:style>
  <w:style w:type="paragraph" w:styleId="Spistreci4">
    <w:name w:val="toc 4"/>
    <w:basedOn w:val="Normalny"/>
    <w:next w:val="Normalny"/>
    <w:autoRedefine/>
    <w:semiHidden/>
    <w:locked/>
    <w:pPr>
      <w:ind w:left="720"/>
    </w:pPr>
  </w:style>
  <w:style w:type="paragraph" w:styleId="Spistreci5">
    <w:name w:val="toc 5"/>
    <w:basedOn w:val="Normalny"/>
    <w:next w:val="Normalny"/>
    <w:autoRedefine/>
    <w:semiHidden/>
    <w:locked/>
    <w:pPr>
      <w:ind w:left="960"/>
    </w:pPr>
  </w:style>
  <w:style w:type="paragraph" w:styleId="Spistreci6">
    <w:name w:val="toc 6"/>
    <w:basedOn w:val="Normalny"/>
    <w:next w:val="Normalny"/>
    <w:autoRedefine/>
    <w:semiHidden/>
    <w:locked/>
    <w:pPr>
      <w:ind w:left="1200"/>
    </w:pPr>
  </w:style>
  <w:style w:type="paragraph" w:styleId="Spistreci7">
    <w:name w:val="toc 7"/>
    <w:basedOn w:val="Normalny"/>
    <w:next w:val="Normalny"/>
    <w:autoRedefine/>
    <w:semiHidden/>
    <w:locked/>
    <w:pPr>
      <w:ind w:left="1440"/>
    </w:pPr>
  </w:style>
  <w:style w:type="paragraph" w:styleId="Spistreci8">
    <w:name w:val="toc 8"/>
    <w:basedOn w:val="Normalny"/>
    <w:next w:val="Normalny"/>
    <w:autoRedefine/>
    <w:semiHidden/>
    <w:locked/>
    <w:pPr>
      <w:ind w:left="1680"/>
    </w:pPr>
  </w:style>
  <w:style w:type="paragraph" w:styleId="Spistreci9">
    <w:name w:val="toc 9"/>
    <w:basedOn w:val="Normalny"/>
    <w:next w:val="Normalny"/>
    <w:autoRedefine/>
    <w:semiHidden/>
    <w:locked/>
    <w:pPr>
      <w:ind w:left="1920"/>
    </w:pPr>
  </w:style>
  <w:style w:type="paragraph" w:customStyle="1" w:styleId="nagwek10">
    <w:name w:val="nagłówek 1"/>
    <w:pPr>
      <w:suppressAutoHyphens/>
      <w:spacing w:after="240"/>
      <w:ind w:right="74"/>
    </w:pPr>
    <w:rPr>
      <w:b/>
      <w:smallCaps/>
      <w:sz w:val="24"/>
      <w:szCs w:val="24"/>
      <w:lang w:eastAsia="ar-SA"/>
    </w:rPr>
  </w:style>
  <w:style w:type="paragraph" w:customStyle="1" w:styleId="ListParagraph1">
    <w:name w:val="List Paragraph1"/>
    <w:basedOn w:val="Normalny"/>
    <w:pPr>
      <w:spacing w:after="240"/>
      <w:ind w:left="720"/>
    </w:pPr>
    <w:rPr>
      <w:szCs w:val="20"/>
      <w:lang w:val="en-US" w:eastAsia="en-US"/>
    </w:rPr>
  </w:style>
  <w:style w:type="paragraph" w:styleId="Tekstpodstawowy3">
    <w:name w:val="Body Text 3"/>
    <w:basedOn w:val="Normalny"/>
    <w:pPr>
      <w:spacing w:after="120"/>
    </w:pPr>
    <w:rPr>
      <w:sz w:val="16"/>
      <w:szCs w:val="16"/>
    </w:rPr>
  </w:style>
  <w:style w:type="paragraph" w:customStyle="1" w:styleId="Standardowy1">
    <w:name w:val="Standardowy1"/>
    <w:rPr>
      <w:sz w:val="24"/>
      <w:szCs w:val="24"/>
    </w:rPr>
  </w:style>
  <w:style w:type="paragraph" w:customStyle="1" w:styleId="p39">
    <w:name w:val="p39"/>
    <w:basedOn w:val="Normalny"/>
    <w:pPr>
      <w:widowControl w:val="0"/>
      <w:tabs>
        <w:tab w:val="left" w:pos="204"/>
        <w:tab w:val="left" w:pos="391"/>
      </w:tabs>
      <w:autoSpaceDE w:val="0"/>
      <w:autoSpaceDN w:val="0"/>
      <w:adjustRightInd w:val="0"/>
      <w:ind w:left="391" w:hanging="187"/>
    </w:pPr>
    <w:rPr>
      <w:lang w:val="en-US"/>
    </w:rPr>
  </w:style>
  <w:style w:type="paragraph" w:customStyle="1" w:styleId="p43">
    <w:name w:val="p43"/>
    <w:basedOn w:val="Normalny"/>
    <w:pPr>
      <w:widowControl w:val="0"/>
      <w:tabs>
        <w:tab w:val="left" w:pos="391"/>
      </w:tabs>
      <w:autoSpaceDE w:val="0"/>
      <w:autoSpaceDN w:val="0"/>
      <w:adjustRightInd w:val="0"/>
      <w:ind w:left="1049" w:hanging="391"/>
    </w:pPr>
    <w:rPr>
      <w:lang w:val="en-US"/>
    </w:rPr>
  </w:style>
  <w:style w:type="character" w:customStyle="1" w:styleId="akapitustep1">
    <w:name w:val="akapitustep1"/>
    <w:basedOn w:val="Domylnaczcionkaakapitu"/>
  </w:style>
  <w:style w:type="paragraph" w:styleId="Mapadokumentu">
    <w:name w:val="Document Map"/>
    <w:basedOn w:val="Normalny"/>
    <w:semiHidden/>
    <w:pPr>
      <w:shd w:val="clear" w:color="auto" w:fill="000080"/>
    </w:pPr>
    <w:rPr>
      <w:rFonts w:ascii="Tahoma" w:hAnsi="Tahoma" w:cs="Tahoma"/>
    </w:rPr>
  </w:style>
  <w:style w:type="paragraph" w:customStyle="1" w:styleId="Default">
    <w:name w:val="Default"/>
    <w:rsid w:val="005960D5"/>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5F62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1z0">
    <w:name w:val="WW8Num1z0"/>
    <w:rsid w:val="00FE77C7"/>
    <w:rPr>
      <w:rFonts w:ascii="Symbol" w:hAnsi="Symbol" w:cs="Symbol"/>
    </w:rPr>
  </w:style>
  <w:style w:type="character" w:customStyle="1" w:styleId="WW8Num1z1">
    <w:name w:val="WW8Num1z1"/>
    <w:rsid w:val="00FE77C7"/>
    <w:rPr>
      <w:rFonts w:ascii="Courier New" w:hAnsi="Courier New" w:cs="Courier New"/>
    </w:rPr>
  </w:style>
  <w:style w:type="character" w:customStyle="1" w:styleId="WW8Num1z2">
    <w:name w:val="WW8Num1z2"/>
    <w:rsid w:val="00FE77C7"/>
    <w:rPr>
      <w:rFonts w:ascii="Wingdings" w:hAnsi="Wingdings" w:cs="Wingdings"/>
    </w:rPr>
  </w:style>
  <w:style w:type="character" w:customStyle="1" w:styleId="WW8Num2z0">
    <w:name w:val="WW8Num2z0"/>
    <w:rsid w:val="00FE77C7"/>
    <w:rPr>
      <w:rFonts w:ascii="Symbol" w:hAnsi="Symbol" w:cs="Symbol"/>
    </w:rPr>
  </w:style>
  <w:style w:type="character" w:customStyle="1" w:styleId="WW8Num2z1">
    <w:name w:val="WW8Num2z1"/>
    <w:rsid w:val="00FE77C7"/>
    <w:rPr>
      <w:rFonts w:ascii="Courier New" w:hAnsi="Courier New" w:cs="Courier New"/>
    </w:rPr>
  </w:style>
  <w:style w:type="character" w:customStyle="1" w:styleId="WW8Num2z2">
    <w:name w:val="WW8Num2z2"/>
    <w:rsid w:val="00FE77C7"/>
    <w:rPr>
      <w:rFonts w:ascii="Wingdings" w:hAnsi="Wingdings" w:cs="Wingdings"/>
    </w:rPr>
  </w:style>
  <w:style w:type="character" w:customStyle="1" w:styleId="WW8Num4z0">
    <w:name w:val="WW8Num4z0"/>
    <w:rsid w:val="00FE77C7"/>
    <w:rPr>
      <w:rFonts w:ascii="Symbol" w:hAnsi="Symbol" w:cs="Symbol"/>
    </w:rPr>
  </w:style>
  <w:style w:type="character" w:customStyle="1" w:styleId="WW8Num4z1">
    <w:name w:val="WW8Num4z1"/>
    <w:rsid w:val="00FE77C7"/>
    <w:rPr>
      <w:rFonts w:ascii="Courier New" w:hAnsi="Courier New" w:cs="Courier New"/>
    </w:rPr>
  </w:style>
  <w:style w:type="character" w:customStyle="1" w:styleId="WW8Num4z2">
    <w:name w:val="WW8Num4z2"/>
    <w:rsid w:val="00FE77C7"/>
    <w:rPr>
      <w:rFonts w:ascii="Wingdings" w:hAnsi="Wingdings" w:cs="Wingdings"/>
    </w:rPr>
  </w:style>
  <w:style w:type="character" w:customStyle="1" w:styleId="WW8Num5z0">
    <w:name w:val="WW8Num5z0"/>
    <w:rsid w:val="00FE77C7"/>
    <w:rPr>
      <w:rFonts w:ascii="Symbol" w:hAnsi="Symbol" w:cs="Symbol"/>
    </w:rPr>
  </w:style>
  <w:style w:type="character" w:customStyle="1" w:styleId="WW8Num5z1">
    <w:name w:val="WW8Num5z1"/>
    <w:rsid w:val="00FE77C7"/>
    <w:rPr>
      <w:rFonts w:ascii="Courier New" w:hAnsi="Courier New" w:cs="Courier New"/>
    </w:rPr>
  </w:style>
  <w:style w:type="character" w:customStyle="1" w:styleId="WW8Num5z2">
    <w:name w:val="WW8Num5z2"/>
    <w:rsid w:val="00FE77C7"/>
    <w:rPr>
      <w:rFonts w:ascii="Wingdings" w:hAnsi="Wingdings" w:cs="Wingdings"/>
    </w:rPr>
  </w:style>
  <w:style w:type="character" w:customStyle="1" w:styleId="BalloonTextChar">
    <w:name w:val="Balloon Text Char"/>
    <w:rsid w:val="00FE77C7"/>
    <w:rPr>
      <w:rFonts w:ascii="Tahoma" w:hAnsi="Tahoma" w:cs="Tahoma"/>
      <w:sz w:val="16"/>
      <w:szCs w:val="16"/>
    </w:rPr>
  </w:style>
  <w:style w:type="character" w:customStyle="1" w:styleId="HeaderChar">
    <w:name w:val="Header Char"/>
    <w:basedOn w:val="Domylnaczcionkaakapitu"/>
    <w:rsid w:val="00FE77C7"/>
  </w:style>
  <w:style w:type="character" w:customStyle="1" w:styleId="FooterChar">
    <w:name w:val="Footer Char"/>
    <w:basedOn w:val="Domylnaczcionkaakapitu"/>
    <w:rsid w:val="00FE77C7"/>
  </w:style>
  <w:style w:type="character" w:customStyle="1" w:styleId="NumberingSymbols">
    <w:name w:val="Numbering Symbols"/>
    <w:rsid w:val="00FE77C7"/>
  </w:style>
  <w:style w:type="paragraph" w:styleId="Lista">
    <w:name w:val="List"/>
    <w:basedOn w:val="Tekstpodstawowy"/>
    <w:rsid w:val="00FE77C7"/>
    <w:pPr>
      <w:suppressAutoHyphens/>
      <w:spacing w:line="276" w:lineRule="auto"/>
    </w:pPr>
    <w:rPr>
      <w:rFonts w:ascii="Calibri" w:eastAsia="Calibri" w:hAnsi="Calibri" w:cs="Lohit Hindi"/>
      <w:sz w:val="22"/>
      <w:szCs w:val="22"/>
      <w:lang w:eastAsia="zh-CN"/>
    </w:rPr>
  </w:style>
  <w:style w:type="paragraph" w:styleId="Legenda">
    <w:name w:val="caption"/>
    <w:basedOn w:val="Normalny"/>
    <w:qFormat/>
    <w:rsid w:val="00FE77C7"/>
    <w:pPr>
      <w:suppressLineNumbers/>
      <w:suppressAutoHyphens/>
      <w:spacing w:before="120" w:after="120" w:line="276" w:lineRule="auto"/>
    </w:pPr>
    <w:rPr>
      <w:rFonts w:ascii="Calibri" w:eastAsia="Calibri" w:hAnsi="Calibri" w:cs="Lohit Hindi"/>
      <w:i/>
      <w:iCs/>
      <w:lang w:eastAsia="zh-CN"/>
    </w:rPr>
  </w:style>
  <w:style w:type="paragraph" w:customStyle="1" w:styleId="Index">
    <w:name w:val="Index"/>
    <w:basedOn w:val="Normalny"/>
    <w:rsid w:val="00FE77C7"/>
    <w:pPr>
      <w:suppressLineNumbers/>
      <w:suppressAutoHyphens/>
      <w:spacing w:after="200" w:line="276" w:lineRule="auto"/>
    </w:pPr>
    <w:rPr>
      <w:rFonts w:ascii="Calibri" w:eastAsia="Calibri" w:hAnsi="Calibri" w:cs="Lohit Hindi"/>
      <w:sz w:val="22"/>
      <w:szCs w:val="22"/>
      <w:lang w:eastAsia="zh-CN"/>
    </w:rPr>
  </w:style>
  <w:style w:type="paragraph" w:styleId="Bezodstpw">
    <w:name w:val="No Spacing"/>
    <w:link w:val="BezodstpwZnak"/>
    <w:uiPriority w:val="1"/>
    <w:qFormat/>
    <w:rsid w:val="00FE77C7"/>
    <w:pPr>
      <w:suppressAutoHyphens/>
    </w:pPr>
    <w:rPr>
      <w:rFonts w:ascii="Calibri" w:eastAsia="Calibri" w:hAnsi="Calibri"/>
      <w:sz w:val="22"/>
      <w:szCs w:val="22"/>
      <w:lang w:eastAsia="zh-CN"/>
    </w:rPr>
  </w:style>
  <w:style w:type="paragraph" w:customStyle="1" w:styleId="TableContents">
    <w:name w:val="Table Contents"/>
    <w:basedOn w:val="Normalny"/>
    <w:rsid w:val="00FE77C7"/>
    <w:pPr>
      <w:suppressLineNumbers/>
      <w:suppressAutoHyphens/>
      <w:spacing w:after="200" w:line="276" w:lineRule="auto"/>
    </w:pPr>
    <w:rPr>
      <w:rFonts w:ascii="Calibri" w:eastAsia="Calibri" w:hAnsi="Calibri"/>
      <w:sz w:val="22"/>
      <w:szCs w:val="22"/>
      <w:lang w:eastAsia="zh-CN"/>
    </w:rPr>
  </w:style>
  <w:style w:type="paragraph" w:customStyle="1" w:styleId="TableHeading">
    <w:name w:val="Table Heading"/>
    <w:basedOn w:val="TableContents"/>
    <w:rsid w:val="00FE77C7"/>
    <w:pPr>
      <w:jc w:val="center"/>
    </w:pPr>
    <w:rPr>
      <w:b/>
      <w:bCs/>
    </w:rPr>
  </w:style>
  <w:style w:type="character" w:customStyle="1" w:styleId="Nagwek7Znak">
    <w:name w:val="Nagłówek 7 Znak"/>
    <w:link w:val="Nagwek7"/>
    <w:semiHidden/>
    <w:rsid w:val="0099025A"/>
    <w:rPr>
      <w:rFonts w:ascii="Calibri" w:eastAsia="Times New Roman" w:hAnsi="Calibri" w:cs="Times New Roman"/>
      <w:sz w:val="24"/>
      <w:szCs w:val="24"/>
    </w:rPr>
  </w:style>
  <w:style w:type="character" w:customStyle="1" w:styleId="TekstkomentarzaZnak">
    <w:name w:val="Tekst komentarza Znak"/>
    <w:link w:val="Tekstkomentarza"/>
    <w:uiPriority w:val="99"/>
    <w:semiHidden/>
    <w:rsid w:val="0099025A"/>
  </w:style>
  <w:style w:type="character" w:customStyle="1" w:styleId="Nagwek1Znak">
    <w:name w:val="Nagłówek 1 Znak"/>
    <w:aliases w:val="(F2) Znak,Heading 1 A Znak,h1 Znak,Heading 1 (NN) Znak,Lev 1 Znak,lev1 Znak,Outline1 Znak,Prophead 1 Znak,Prophead level 1 Znak,h11 Znak,PIP Head 1 Znak,Heading 1 (1) Znak,Part Znak,Heading Znak"/>
    <w:link w:val="Nagwek1"/>
    <w:rsid w:val="00C133A5"/>
    <w:rPr>
      <w:rFonts w:ascii="Arial" w:hAnsi="Arial" w:cs="Arial"/>
      <w:b/>
      <w:bCs/>
      <w:kern w:val="32"/>
      <w:sz w:val="32"/>
      <w:szCs w:val="32"/>
    </w:rPr>
  </w:style>
  <w:style w:type="character" w:customStyle="1" w:styleId="Heading7Char">
    <w:name w:val="Heading 7 Char"/>
    <w:semiHidden/>
    <w:locked/>
    <w:rsid w:val="00074A6B"/>
    <w:rPr>
      <w:rFonts w:ascii="Calibri" w:hAnsi="Calibri" w:cs="Times New Roman"/>
      <w:lang w:val="pl-PL" w:eastAsia="x-none"/>
    </w:rPr>
  </w:style>
  <w:style w:type="character" w:customStyle="1" w:styleId="CommentTextChar">
    <w:name w:val="Comment Text Char"/>
    <w:semiHidden/>
    <w:locked/>
    <w:rsid w:val="00074A6B"/>
    <w:rPr>
      <w:rFonts w:ascii="Times New Roman" w:hAnsi="Times New Roman" w:cs="Times New Roman"/>
      <w:sz w:val="20"/>
      <w:szCs w:val="20"/>
      <w:lang w:val="pl-PL" w:eastAsia="x-none"/>
    </w:rPr>
  </w:style>
  <w:style w:type="character" w:customStyle="1" w:styleId="Teksttreci">
    <w:name w:val="Tekst treści_"/>
    <w:link w:val="Teksttreci1"/>
    <w:rsid w:val="007E65B0"/>
    <w:rPr>
      <w:rFonts w:ascii="Arial" w:hAnsi="Arial"/>
      <w:sz w:val="23"/>
      <w:szCs w:val="23"/>
      <w:lang w:bidi="ar-SA"/>
    </w:rPr>
  </w:style>
  <w:style w:type="character" w:customStyle="1" w:styleId="TeksttreciPogrubienie">
    <w:name w:val="Tekst treści + Pogrubienie"/>
    <w:rsid w:val="007E65B0"/>
    <w:rPr>
      <w:rFonts w:ascii="Arial" w:hAnsi="Arial"/>
      <w:b/>
      <w:bCs/>
      <w:sz w:val="23"/>
      <w:szCs w:val="23"/>
      <w:lang w:bidi="ar-SA"/>
    </w:rPr>
  </w:style>
  <w:style w:type="character" w:customStyle="1" w:styleId="Teksttreci2">
    <w:name w:val="Tekst treści (2)_"/>
    <w:link w:val="Teksttreci20"/>
    <w:rsid w:val="007E65B0"/>
    <w:rPr>
      <w:i/>
      <w:iCs/>
      <w:sz w:val="22"/>
      <w:szCs w:val="22"/>
      <w:lang w:bidi="ar-SA"/>
    </w:rPr>
  </w:style>
  <w:style w:type="paragraph" w:customStyle="1" w:styleId="Teksttreci1">
    <w:name w:val="Tekst treści1"/>
    <w:basedOn w:val="Normalny"/>
    <w:link w:val="Teksttreci"/>
    <w:rsid w:val="007E65B0"/>
    <w:pPr>
      <w:shd w:val="clear" w:color="auto" w:fill="FFFFFF"/>
      <w:spacing w:before="600" w:after="600" w:line="240" w:lineRule="atLeast"/>
      <w:ind w:hanging="380"/>
      <w:jc w:val="both"/>
    </w:pPr>
    <w:rPr>
      <w:rFonts w:ascii="Arial" w:hAnsi="Arial"/>
      <w:sz w:val="23"/>
      <w:szCs w:val="23"/>
      <w:lang w:val="x-none" w:eastAsia="x-none"/>
    </w:rPr>
  </w:style>
  <w:style w:type="paragraph" w:customStyle="1" w:styleId="Teksttreci20">
    <w:name w:val="Tekst treści (2)"/>
    <w:basedOn w:val="Normalny"/>
    <w:link w:val="Teksttreci2"/>
    <w:rsid w:val="007E65B0"/>
    <w:pPr>
      <w:shd w:val="clear" w:color="auto" w:fill="FFFFFF"/>
      <w:spacing w:before="360" w:after="60" w:line="240" w:lineRule="atLeast"/>
      <w:jc w:val="both"/>
    </w:pPr>
    <w:rPr>
      <w:i/>
      <w:iCs/>
      <w:sz w:val="22"/>
      <w:szCs w:val="22"/>
      <w:lang w:val="x-none" w:eastAsia="x-none"/>
    </w:rPr>
  </w:style>
  <w:style w:type="paragraph" w:customStyle="1" w:styleId="Poziom2">
    <w:name w:val="Poziom_2"/>
    <w:basedOn w:val="Normalny"/>
    <w:rsid w:val="008E4253"/>
    <w:pPr>
      <w:tabs>
        <w:tab w:val="num" w:pos="567"/>
        <w:tab w:val="num" w:pos="851"/>
        <w:tab w:val="num" w:pos="1069"/>
      </w:tabs>
      <w:spacing w:before="60" w:after="60"/>
      <w:ind w:left="567" w:hanging="567"/>
      <w:jc w:val="both"/>
    </w:pPr>
    <w:rPr>
      <w:rFonts w:ascii="Arial" w:hAnsi="Arial" w:cs="Arial"/>
      <w:sz w:val="20"/>
      <w:szCs w:val="20"/>
    </w:rPr>
  </w:style>
  <w:style w:type="paragraph" w:customStyle="1" w:styleId="Poziom3">
    <w:name w:val="Poziom_3"/>
    <w:basedOn w:val="Normalny"/>
    <w:rsid w:val="008E4253"/>
    <w:pPr>
      <w:numPr>
        <w:ilvl w:val="2"/>
        <w:numId w:val="6"/>
      </w:numPr>
      <w:spacing w:before="60" w:after="60"/>
      <w:jc w:val="both"/>
    </w:pPr>
    <w:rPr>
      <w:rFonts w:ascii="Arial" w:hAnsi="Arial" w:cs="Arial"/>
      <w:sz w:val="20"/>
      <w:szCs w:val="20"/>
    </w:rPr>
  </w:style>
  <w:style w:type="character" w:customStyle="1" w:styleId="Nagwek30">
    <w:name w:val="Nagłówek #3_"/>
    <w:link w:val="Nagwek31"/>
    <w:rsid w:val="00F059EA"/>
    <w:rPr>
      <w:rFonts w:ascii="Arial" w:hAnsi="Arial"/>
      <w:b/>
      <w:bCs/>
      <w:sz w:val="23"/>
      <w:szCs w:val="23"/>
      <w:lang w:bidi="ar-SA"/>
    </w:rPr>
  </w:style>
  <w:style w:type="character" w:customStyle="1" w:styleId="Teksttreci3">
    <w:name w:val="Tekst treści (3)_"/>
    <w:link w:val="Teksttreci30"/>
    <w:rsid w:val="00F059EA"/>
    <w:rPr>
      <w:rFonts w:ascii="Arial" w:hAnsi="Arial"/>
      <w:b/>
      <w:bCs/>
      <w:sz w:val="23"/>
      <w:szCs w:val="23"/>
      <w:lang w:bidi="ar-SA"/>
    </w:rPr>
  </w:style>
  <w:style w:type="character" w:customStyle="1" w:styleId="TeksttreciPogrubienie1">
    <w:name w:val="Tekst treści + Pogrubienie1"/>
    <w:rsid w:val="00F059EA"/>
    <w:rPr>
      <w:rFonts w:ascii="Arial" w:hAnsi="Arial" w:cs="Arial"/>
      <w:b/>
      <w:bCs/>
      <w:spacing w:val="0"/>
      <w:sz w:val="23"/>
      <w:szCs w:val="23"/>
      <w:lang w:bidi="ar-SA"/>
    </w:rPr>
  </w:style>
  <w:style w:type="character" w:customStyle="1" w:styleId="Teksttreci7">
    <w:name w:val="Tekst treści (7)_"/>
    <w:link w:val="Teksttreci70"/>
    <w:rsid w:val="00F059EA"/>
    <w:rPr>
      <w:rFonts w:ascii="Arial" w:hAnsi="Arial"/>
      <w:i/>
      <w:iCs/>
      <w:sz w:val="22"/>
      <w:szCs w:val="22"/>
      <w:lang w:bidi="ar-SA"/>
    </w:rPr>
  </w:style>
  <w:style w:type="paragraph" w:customStyle="1" w:styleId="Nagwek31">
    <w:name w:val="Nagłówek #3"/>
    <w:basedOn w:val="Normalny"/>
    <w:link w:val="Nagwek30"/>
    <w:rsid w:val="00F059EA"/>
    <w:pPr>
      <w:shd w:val="clear" w:color="auto" w:fill="FFFFFF"/>
      <w:spacing w:before="480" w:line="364" w:lineRule="exact"/>
      <w:jc w:val="center"/>
      <w:outlineLvl w:val="2"/>
    </w:pPr>
    <w:rPr>
      <w:rFonts w:ascii="Arial" w:hAnsi="Arial"/>
      <w:b/>
      <w:bCs/>
      <w:sz w:val="23"/>
      <w:szCs w:val="23"/>
      <w:lang w:val="x-none" w:eastAsia="x-none"/>
    </w:rPr>
  </w:style>
  <w:style w:type="paragraph" w:customStyle="1" w:styleId="Teksttreci30">
    <w:name w:val="Tekst treści (3)"/>
    <w:basedOn w:val="Normalny"/>
    <w:link w:val="Teksttreci3"/>
    <w:rsid w:val="00F059EA"/>
    <w:pPr>
      <w:shd w:val="clear" w:color="auto" w:fill="FFFFFF"/>
      <w:spacing w:line="277" w:lineRule="exact"/>
      <w:ind w:hanging="340"/>
      <w:jc w:val="both"/>
    </w:pPr>
    <w:rPr>
      <w:rFonts w:ascii="Arial" w:hAnsi="Arial"/>
      <w:b/>
      <w:bCs/>
      <w:sz w:val="23"/>
      <w:szCs w:val="23"/>
      <w:lang w:val="x-none" w:eastAsia="x-none"/>
    </w:rPr>
  </w:style>
  <w:style w:type="paragraph" w:customStyle="1" w:styleId="Teksttreci70">
    <w:name w:val="Tekst treści (7)"/>
    <w:basedOn w:val="Normalny"/>
    <w:link w:val="Teksttreci7"/>
    <w:rsid w:val="00F059EA"/>
    <w:pPr>
      <w:shd w:val="clear" w:color="auto" w:fill="FFFFFF"/>
      <w:spacing w:line="281" w:lineRule="exact"/>
      <w:jc w:val="right"/>
    </w:pPr>
    <w:rPr>
      <w:rFonts w:ascii="Arial" w:hAnsi="Arial"/>
      <w:i/>
      <w:iCs/>
      <w:sz w:val="22"/>
      <w:szCs w:val="22"/>
      <w:lang w:val="x-none" w:eastAsia="x-none"/>
    </w:rPr>
  </w:style>
  <w:style w:type="character" w:customStyle="1" w:styleId="WW8Num3z0">
    <w:name w:val="WW8Num3z0"/>
    <w:rsid w:val="00544833"/>
    <w:rPr>
      <w:b w:val="0"/>
      <w:i w:val="0"/>
    </w:rPr>
  </w:style>
  <w:style w:type="character" w:customStyle="1" w:styleId="WW8Num4z4">
    <w:name w:val="WW8Num4z4"/>
    <w:rsid w:val="00544833"/>
    <w:rPr>
      <w:rFonts w:ascii="Courier New" w:hAnsi="Courier New"/>
    </w:rPr>
  </w:style>
  <w:style w:type="character" w:customStyle="1" w:styleId="WW8Num6z0">
    <w:name w:val="WW8Num6z0"/>
    <w:rsid w:val="00544833"/>
    <w:rPr>
      <w:rFonts w:cs="Times New Roman"/>
    </w:rPr>
  </w:style>
  <w:style w:type="character" w:customStyle="1" w:styleId="WW8Num7z0">
    <w:name w:val="WW8Num7z0"/>
    <w:rsid w:val="00544833"/>
    <w:rPr>
      <w:b w:val="0"/>
      <w:bCs w:val="0"/>
      <w:i w:val="0"/>
      <w:iCs w:val="0"/>
    </w:rPr>
  </w:style>
  <w:style w:type="character" w:customStyle="1" w:styleId="WW8Num8z0">
    <w:name w:val="WW8Num8z0"/>
    <w:rsid w:val="00544833"/>
    <w:rPr>
      <w:rFonts w:ascii="Times New Roman" w:hAnsi="Times New Roman" w:cs="Times New Roman"/>
      <w:b/>
      <w:i w:val="0"/>
      <w:sz w:val="24"/>
    </w:rPr>
  </w:style>
  <w:style w:type="character" w:customStyle="1" w:styleId="WW8Num8z2">
    <w:name w:val="WW8Num8z2"/>
    <w:rsid w:val="00544833"/>
    <w:rPr>
      <w:rFonts w:ascii="Times New Roman" w:hAnsi="Times New Roman" w:cs="Times New Roman"/>
      <w:b/>
      <w:i w:val="0"/>
      <w:color w:val="auto"/>
      <w:sz w:val="24"/>
      <w:szCs w:val="24"/>
    </w:rPr>
  </w:style>
  <w:style w:type="character" w:customStyle="1" w:styleId="WW8Num8z3">
    <w:name w:val="WW8Num8z3"/>
    <w:rsid w:val="00544833"/>
    <w:rPr>
      <w:rFonts w:ascii="Times New Roman" w:eastAsia="Times New Roman" w:hAnsi="Times New Roman" w:cs="Times New Roman"/>
      <w:b w:val="0"/>
      <w:i w:val="0"/>
      <w:sz w:val="24"/>
      <w:szCs w:val="24"/>
    </w:rPr>
  </w:style>
  <w:style w:type="character" w:customStyle="1" w:styleId="WW8Num8z4">
    <w:name w:val="WW8Num8z4"/>
    <w:rsid w:val="00544833"/>
    <w:rPr>
      <w:rFonts w:cs="Times New Roman"/>
    </w:rPr>
  </w:style>
  <w:style w:type="character" w:customStyle="1" w:styleId="WW8Num8z5">
    <w:name w:val="WW8Num8z5"/>
    <w:rsid w:val="00544833"/>
    <w:rPr>
      <w:rFonts w:ascii="Times New Roman" w:eastAsia="Times New Roman" w:hAnsi="Times New Roman" w:cs="Times New Roman"/>
    </w:rPr>
  </w:style>
  <w:style w:type="character" w:customStyle="1" w:styleId="WW8Num10z0">
    <w:name w:val="WW8Num10z0"/>
    <w:rsid w:val="00544833"/>
    <w:rPr>
      <w:rFonts w:ascii="Verdana" w:hAnsi="Verdana"/>
      <w:b w:val="0"/>
      <w:bCs w:val="0"/>
      <w:i w:val="0"/>
      <w:iCs w:val="0"/>
      <w:sz w:val="20"/>
      <w:szCs w:val="20"/>
    </w:rPr>
  </w:style>
  <w:style w:type="character" w:customStyle="1" w:styleId="WW8Num12z0">
    <w:name w:val="WW8Num12z0"/>
    <w:rsid w:val="00544833"/>
    <w:rPr>
      <w:b w:val="0"/>
      <w:bCs w:val="0"/>
      <w:i w:val="0"/>
      <w:iCs w:val="0"/>
    </w:rPr>
  </w:style>
  <w:style w:type="character" w:customStyle="1" w:styleId="WW8Num13z0">
    <w:name w:val="WW8Num13z0"/>
    <w:rsid w:val="00544833"/>
    <w:rPr>
      <w:rFonts w:ascii="Times New Roman" w:hAnsi="Times New Roman" w:cs="Times New Roman"/>
      <w:b/>
      <w:i w:val="0"/>
      <w:sz w:val="24"/>
    </w:rPr>
  </w:style>
  <w:style w:type="character" w:customStyle="1" w:styleId="WW8Num13z2">
    <w:name w:val="WW8Num13z2"/>
    <w:rsid w:val="00544833"/>
    <w:rPr>
      <w:rFonts w:ascii="Times New Roman" w:hAnsi="Times New Roman" w:cs="Times New Roman"/>
      <w:b/>
      <w:i w:val="0"/>
      <w:sz w:val="24"/>
      <w:szCs w:val="24"/>
    </w:rPr>
  </w:style>
  <w:style w:type="character" w:customStyle="1" w:styleId="WW8Num13z3">
    <w:name w:val="WW8Num13z3"/>
    <w:rsid w:val="00544833"/>
    <w:rPr>
      <w:rFonts w:ascii="Times New Roman" w:hAnsi="Times New Roman" w:cs="Times New Roman"/>
      <w:b w:val="0"/>
      <w:i w:val="0"/>
      <w:sz w:val="24"/>
      <w:szCs w:val="24"/>
    </w:rPr>
  </w:style>
  <w:style w:type="character" w:customStyle="1" w:styleId="WW8Num13z4">
    <w:name w:val="WW8Num13z4"/>
    <w:rsid w:val="00544833"/>
    <w:rPr>
      <w:rFonts w:cs="Times New Roman"/>
    </w:rPr>
  </w:style>
  <w:style w:type="character" w:customStyle="1" w:styleId="WW8Num17z0">
    <w:name w:val="WW8Num17z0"/>
    <w:rsid w:val="00544833"/>
    <w:rPr>
      <w:rFonts w:ascii="Times New Roman" w:hAnsi="Times New Roman"/>
      <w:b/>
      <w:i w:val="0"/>
      <w:caps/>
      <w:sz w:val="22"/>
    </w:rPr>
  </w:style>
  <w:style w:type="character" w:customStyle="1" w:styleId="WW8Num17z1">
    <w:name w:val="WW8Num17z1"/>
    <w:rsid w:val="00544833"/>
    <w:rPr>
      <w:rFonts w:ascii="Times New Roman" w:hAnsi="Times New Roman"/>
      <w:b w:val="0"/>
      <w:i w:val="0"/>
      <w:caps w:val="0"/>
      <w:smallCaps w:val="0"/>
      <w:sz w:val="22"/>
    </w:rPr>
  </w:style>
  <w:style w:type="character" w:customStyle="1" w:styleId="WW8Num17z2">
    <w:name w:val="WW8Num17z2"/>
    <w:rsid w:val="00544833"/>
    <w:rPr>
      <w:rFonts w:ascii="Times New Roman" w:hAnsi="Times New Roman"/>
      <w:b w:val="0"/>
      <w:i w:val="0"/>
      <w:sz w:val="22"/>
    </w:rPr>
  </w:style>
  <w:style w:type="character" w:customStyle="1" w:styleId="WW8Num18z0">
    <w:name w:val="WW8Num18z0"/>
    <w:rsid w:val="00544833"/>
    <w:rPr>
      <w:b w:val="0"/>
      <w:bCs w:val="0"/>
      <w:i w:val="0"/>
      <w:iCs w:val="0"/>
    </w:rPr>
  </w:style>
  <w:style w:type="character" w:customStyle="1" w:styleId="WW8Num21z0">
    <w:name w:val="WW8Num21z0"/>
    <w:rsid w:val="00544833"/>
    <w:rPr>
      <w:rFonts w:cs="Times New Roman"/>
    </w:rPr>
  </w:style>
  <w:style w:type="character" w:customStyle="1" w:styleId="WW8Num22z0">
    <w:name w:val="WW8Num22z0"/>
    <w:rsid w:val="00544833"/>
    <w:rPr>
      <w:rFonts w:ascii="Times New Roman" w:hAnsi="Times New Roman"/>
      <w:b w:val="0"/>
      <w:i w:val="0"/>
      <w:caps/>
      <w:sz w:val="20"/>
    </w:rPr>
  </w:style>
  <w:style w:type="character" w:customStyle="1" w:styleId="WW8Num22z1">
    <w:name w:val="WW8Num22z1"/>
    <w:rsid w:val="00544833"/>
    <w:rPr>
      <w:rFonts w:ascii="Times New Roman" w:hAnsi="Times New Roman"/>
      <w:b w:val="0"/>
      <w:i w:val="0"/>
      <w:caps w:val="0"/>
      <w:smallCaps w:val="0"/>
      <w:sz w:val="20"/>
    </w:rPr>
  </w:style>
  <w:style w:type="character" w:customStyle="1" w:styleId="WW8Num22z2">
    <w:name w:val="WW8Num22z2"/>
    <w:rsid w:val="00544833"/>
    <w:rPr>
      <w:rFonts w:ascii="Times New Roman" w:hAnsi="Times New Roman"/>
      <w:b w:val="0"/>
      <w:i w:val="0"/>
      <w:sz w:val="20"/>
    </w:rPr>
  </w:style>
  <w:style w:type="character" w:customStyle="1" w:styleId="WW8Num22z4">
    <w:name w:val="WW8Num22z4"/>
    <w:rsid w:val="00544833"/>
    <w:rPr>
      <w:rFonts w:ascii="Times New Roman" w:hAnsi="Times New Roman"/>
      <w:b w:val="0"/>
      <w:i w:val="0"/>
      <w:sz w:val="22"/>
    </w:rPr>
  </w:style>
  <w:style w:type="character" w:customStyle="1" w:styleId="WW8Num23z0">
    <w:name w:val="WW8Num23z0"/>
    <w:rsid w:val="00544833"/>
    <w:rPr>
      <w:b/>
      <w:bCs/>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1">
    <w:name w:val="WW8Num23z1"/>
    <w:rsid w:val="00544833"/>
    <w:rPr>
      <w:b w:val="0"/>
      <w:bCs w:val="0"/>
      <w:i w:val="0"/>
      <w:iCs w:val="0"/>
      <w:caps w:val="0"/>
      <w:smallCaps w:val="0"/>
      <w:strike w:val="0"/>
      <w:dstrike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544833"/>
    <w:rPr>
      <w:rFonts w:ascii="Times New Roman" w:hAnsi="Times New Roman" w:cs="Times New Roman"/>
      <w:b/>
      <w:i w:val="0"/>
      <w:sz w:val="24"/>
    </w:rPr>
  </w:style>
  <w:style w:type="character" w:customStyle="1" w:styleId="WW8Num24z2">
    <w:name w:val="WW8Num24z2"/>
    <w:rsid w:val="00544833"/>
    <w:rPr>
      <w:rFonts w:ascii="Times New Roman" w:hAnsi="Times New Roman" w:cs="Times New Roman"/>
      <w:b/>
      <w:i w:val="0"/>
      <w:color w:val="auto"/>
      <w:sz w:val="24"/>
      <w:szCs w:val="24"/>
    </w:rPr>
  </w:style>
  <w:style w:type="character" w:customStyle="1" w:styleId="WW8Num24z3">
    <w:name w:val="WW8Num24z3"/>
    <w:rsid w:val="00544833"/>
    <w:rPr>
      <w:rFonts w:ascii="Times New Roman" w:eastAsia="Times New Roman" w:hAnsi="Times New Roman" w:cs="Times New Roman"/>
      <w:b w:val="0"/>
      <w:i w:val="0"/>
      <w:sz w:val="24"/>
      <w:szCs w:val="24"/>
    </w:rPr>
  </w:style>
  <w:style w:type="character" w:customStyle="1" w:styleId="WW8Num24z4">
    <w:name w:val="WW8Num24z4"/>
    <w:rsid w:val="00544833"/>
    <w:rPr>
      <w:rFonts w:cs="Times New Roman"/>
    </w:rPr>
  </w:style>
  <w:style w:type="character" w:customStyle="1" w:styleId="WW8Num24z5">
    <w:name w:val="WW8Num24z5"/>
    <w:rsid w:val="00544833"/>
    <w:rPr>
      <w:rFonts w:ascii="Times New Roman" w:eastAsia="Times New Roman" w:hAnsi="Times New Roman" w:cs="Times New Roman"/>
    </w:rPr>
  </w:style>
  <w:style w:type="character" w:customStyle="1" w:styleId="WW8Num25z0">
    <w:name w:val="WW8Num25z0"/>
    <w:rsid w:val="00544833"/>
    <w:rPr>
      <w:rFonts w:ascii="Times New Roman" w:hAnsi="Times New Roman" w:cs="Times New Roman"/>
      <w:b/>
      <w:i w:val="0"/>
      <w:sz w:val="24"/>
    </w:rPr>
  </w:style>
  <w:style w:type="character" w:customStyle="1" w:styleId="WW8Num25z2">
    <w:name w:val="WW8Num25z2"/>
    <w:rsid w:val="00544833"/>
    <w:rPr>
      <w:rFonts w:ascii="Times New Roman" w:hAnsi="Times New Roman" w:cs="Times New Roman"/>
      <w:b/>
      <w:i w:val="0"/>
      <w:color w:val="auto"/>
      <w:sz w:val="24"/>
      <w:szCs w:val="24"/>
    </w:rPr>
  </w:style>
  <w:style w:type="character" w:customStyle="1" w:styleId="WW8Num25z3">
    <w:name w:val="WW8Num25z3"/>
    <w:rsid w:val="00544833"/>
    <w:rPr>
      <w:rFonts w:ascii="Times New Roman" w:eastAsia="Times New Roman" w:hAnsi="Times New Roman" w:cs="Times New Roman"/>
      <w:b w:val="0"/>
      <w:i w:val="0"/>
      <w:sz w:val="24"/>
      <w:szCs w:val="24"/>
    </w:rPr>
  </w:style>
  <w:style w:type="character" w:customStyle="1" w:styleId="WW8Num25z4">
    <w:name w:val="WW8Num25z4"/>
    <w:rsid w:val="00544833"/>
    <w:rPr>
      <w:rFonts w:cs="Times New Roman"/>
    </w:rPr>
  </w:style>
  <w:style w:type="character" w:customStyle="1" w:styleId="WW8Num25z5">
    <w:name w:val="WW8Num25z5"/>
    <w:rsid w:val="00544833"/>
    <w:rPr>
      <w:rFonts w:ascii="Times New Roman" w:eastAsia="Times New Roman" w:hAnsi="Times New Roman" w:cs="Times New Roman"/>
    </w:rPr>
  </w:style>
  <w:style w:type="character" w:customStyle="1" w:styleId="WW8Num26z0">
    <w:name w:val="WW8Num26z0"/>
    <w:rsid w:val="00544833"/>
    <w:rPr>
      <w:rFonts w:cs="Times New Roman"/>
    </w:rPr>
  </w:style>
  <w:style w:type="character" w:customStyle="1" w:styleId="WW8Num27z0">
    <w:name w:val="WW8Num27z0"/>
    <w:rsid w:val="00544833"/>
    <w:rPr>
      <w:rFonts w:ascii="Symbol" w:hAnsi="Symbol"/>
      <w:color w:val="auto"/>
    </w:rPr>
  </w:style>
  <w:style w:type="character" w:customStyle="1" w:styleId="WW8Num27z1">
    <w:name w:val="WW8Num27z1"/>
    <w:rsid w:val="00544833"/>
    <w:rPr>
      <w:rFonts w:ascii="Courier New" w:hAnsi="Courier New" w:cs="Courier New"/>
    </w:rPr>
  </w:style>
  <w:style w:type="character" w:customStyle="1" w:styleId="WW8Num27z2">
    <w:name w:val="WW8Num27z2"/>
    <w:rsid w:val="00544833"/>
    <w:rPr>
      <w:rFonts w:ascii="Wingdings" w:hAnsi="Wingdings"/>
    </w:rPr>
  </w:style>
  <w:style w:type="character" w:customStyle="1" w:styleId="WW8Num27z3">
    <w:name w:val="WW8Num27z3"/>
    <w:rsid w:val="00544833"/>
    <w:rPr>
      <w:rFonts w:ascii="Symbol" w:hAnsi="Symbol"/>
    </w:rPr>
  </w:style>
  <w:style w:type="character" w:customStyle="1" w:styleId="WW8Num28z0">
    <w:name w:val="WW8Num28z0"/>
    <w:rsid w:val="00544833"/>
    <w:rPr>
      <w:rFonts w:ascii="Times New Roman" w:hAnsi="Times New Roman" w:cs="Times New Roman"/>
      <w:b w:val="0"/>
      <w:bCs w:val="0"/>
      <w:i w:val="0"/>
      <w:iCs w:val="0"/>
    </w:rPr>
  </w:style>
  <w:style w:type="character" w:customStyle="1" w:styleId="Domylnaczcionkaakapitu2">
    <w:name w:val="Domyślna czcionka akapitu2"/>
    <w:rsid w:val="00544833"/>
  </w:style>
  <w:style w:type="character" w:customStyle="1" w:styleId="DeltaViewDeletion">
    <w:name w:val="DeltaView Deletion"/>
    <w:rsid w:val="00544833"/>
    <w:rPr>
      <w:strike/>
      <w:spacing w:val="0"/>
    </w:rPr>
  </w:style>
  <w:style w:type="character" w:customStyle="1" w:styleId="Znakiprzypiswkocowych">
    <w:name w:val="Znaki przypisów końcowych"/>
    <w:rsid w:val="00544833"/>
    <w:rPr>
      <w:vertAlign w:val="superscript"/>
    </w:rPr>
  </w:style>
  <w:style w:type="character" w:customStyle="1" w:styleId="EquationCaption">
    <w:name w:val="_Equation Caption"/>
    <w:rsid w:val="00544833"/>
  </w:style>
  <w:style w:type="character" w:customStyle="1" w:styleId="letterlist4Char">
    <w:name w:val="letterlist4 Char"/>
    <w:rsid w:val="00544833"/>
    <w:rPr>
      <w:rFonts w:ascii="Arial" w:hAnsi="Arial" w:cs="Arial"/>
      <w:bCs/>
      <w:iCs/>
      <w:sz w:val="22"/>
      <w:szCs w:val="28"/>
      <w:lang w:val="en-US" w:eastAsia="ar-SA" w:bidi="ar-SA"/>
    </w:rPr>
  </w:style>
  <w:style w:type="character" w:customStyle="1" w:styleId="nagwek1Char">
    <w:name w:val="nagłówek 1 Char"/>
    <w:rsid w:val="00544833"/>
    <w:rPr>
      <w:b/>
      <w:smallCaps/>
      <w:sz w:val="24"/>
      <w:szCs w:val="24"/>
      <w:lang w:val="pl-PL" w:eastAsia="ar-SA" w:bidi="ar-SA"/>
    </w:rPr>
  </w:style>
  <w:style w:type="character" w:customStyle="1" w:styleId="aZnak">
    <w:name w:val="(a) Znak"/>
    <w:rsid w:val="00544833"/>
    <w:rPr>
      <w:sz w:val="24"/>
      <w:szCs w:val="24"/>
      <w:lang w:val="en-GB" w:eastAsia="ar-SA" w:bidi="ar-SA"/>
    </w:rPr>
  </w:style>
  <w:style w:type="character" w:customStyle="1" w:styleId="DeltaViewInsertion">
    <w:name w:val="DeltaView Insertion"/>
    <w:rsid w:val="00544833"/>
    <w:rPr>
      <w:b/>
      <w:color w:val="000000"/>
      <w:sz w:val="20"/>
      <w:u w:val="double"/>
    </w:rPr>
  </w:style>
  <w:style w:type="paragraph" w:customStyle="1" w:styleId="Nagwek11">
    <w:name w:val="Nagłówek1"/>
    <w:basedOn w:val="Normalny"/>
    <w:next w:val="Tekstpodstawowy"/>
    <w:rsid w:val="00544833"/>
    <w:pPr>
      <w:keepNext/>
      <w:suppressAutoHyphens/>
      <w:spacing w:before="240" w:after="120"/>
      <w:jc w:val="both"/>
    </w:pPr>
    <w:rPr>
      <w:rFonts w:ascii="Arial" w:eastAsia="MS Mincho" w:hAnsi="Arial" w:cs="Tahoma"/>
      <w:sz w:val="28"/>
      <w:szCs w:val="28"/>
      <w:lang w:eastAsia="ar-SA"/>
    </w:rPr>
  </w:style>
  <w:style w:type="paragraph" w:customStyle="1" w:styleId="Podpis1">
    <w:name w:val="Podpis1"/>
    <w:basedOn w:val="Normalny"/>
    <w:rsid w:val="00544833"/>
    <w:pPr>
      <w:suppressLineNumbers/>
      <w:suppressAutoHyphens/>
      <w:spacing w:before="120" w:after="120"/>
      <w:jc w:val="both"/>
    </w:pPr>
    <w:rPr>
      <w:rFonts w:cs="Tahoma"/>
      <w:i/>
      <w:iCs/>
      <w:lang w:eastAsia="ar-SA"/>
    </w:rPr>
  </w:style>
  <w:style w:type="paragraph" w:customStyle="1" w:styleId="Indeks">
    <w:name w:val="Indeks"/>
    <w:basedOn w:val="Normalny"/>
    <w:rsid w:val="00544833"/>
    <w:pPr>
      <w:suppressLineNumbers/>
      <w:suppressAutoHyphens/>
      <w:spacing w:before="120" w:after="120"/>
      <w:jc w:val="both"/>
    </w:pPr>
    <w:rPr>
      <w:rFonts w:cs="Tahoma"/>
      <w:lang w:eastAsia="ar-SA"/>
    </w:rPr>
  </w:style>
  <w:style w:type="paragraph" w:styleId="Tekstpodstawowywcity">
    <w:name w:val="Body Text Indent"/>
    <w:basedOn w:val="Normalny"/>
    <w:rsid w:val="00544833"/>
    <w:pPr>
      <w:suppressAutoHyphens/>
      <w:spacing w:before="120" w:after="120"/>
      <w:ind w:left="567" w:hanging="567"/>
      <w:jc w:val="both"/>
    </w:pPr>
    <w:rPr>
      <w:rFonts w:ascii="Arial" w:hAnsi="Arial" w:cs="Arial"/>
      <w:lang w:eastAsia="ar-SA"/>
    </w:rPr>
  </w:style>
  <w:style w:type="paragraph" w:styleId="Tekstpodstawowy2">
    <w:name w:val="Body Text 2"/>
    <w:basedOn w:val="Normalny"/>
    <w:rsid w:val="00544833"/>
    <w:pPr>
      <w:suppressAutoHyphens/>
      <w:spacing w:before="120" w:after="120"/>
      <w:jc w:val="both"/>
    </w:pPr>
    <w:rPr>
      <w:rFonts w:ascii="Arial" w:hAnsi="Arial" w:cs="Arial"/>
      <w:lang w:eastAsia="ar-SA"/>
    </w:rPr>
  </w:style>
  <w:style w:type="paragraph" w:styleId="Tekstpodstawowywcity2">
    <w:name w:val="Body Text Indent 2"/>
    <w:basedOn w:val="Normalny"/>
    <w:rsid w:val="00544833"/>
    <w:pPr>
      <w:tabs>
        <w:tab w:val="left" w:pos="709"/>
      </w:tabs>
      <w:suppressAutoHyphens/>
      <w:spacing w:before="120" w:after="120"/>
      <w:ind w:left="284" w:hanging="284"/>
      <w:jc w:val="both"/>
    </w:pPr>
    <w:rPr>
      <w:sz w:val="28"/>
      <w:szCs w:val="28"/>
      <w:lang w:eastAsia="ar-SA"/>
    </w:rPr>
  </w:style>
  <w:style w:type="paragraph" w:styleId="Lista2">
    <w:name w:val="List 2"/>
    <w:basedOn w:val="Normalny"/>
    <w:rsid w:val="00544833"/>
    <w:pPr>
      <w:suppressAutoHyphens/>
      <w:spacing w:before="120" w:after="120"/>
      <w:ind w:left="566" w:hanging="283"/>
      <w:jc w:val="both"/>
    </w:pPr>
    <w:rPr>
      <w:lang w:eastAsia="ar-SA"/>
    </w:rPr>
  </w:style>
  <w:style w:type="paragraph" w:styleId="Tekstpodstawowywcity3">
    <w:name w:val="Body Text Indent 3"/>
    <w:basedOn w:val="Normalny"/>
    <w:rsid w:val="00544833"/>
    <w:pPr>
      <w:suppressAutoHyphens/>
      <w:spacing w:before="120" w:after="120"/>
      <w:ind w:left="709"/>
      <w:jc w:val="both"/>
    </w:pPr>
    <w:rPr>
      <w:lang w:eastAsia="ar-SA"/>
    </w:rPr>
  </w:style>
  <w:style w:type="paragraph" w:customStyle="1" w:styleId="FooterDocPath">
    <w:name w:val="FooterDocPath"/>
    <w:basedOn w:val="Stopka"/>
    <w:rsid w:val="00544833"/>
    <w:pPr>
      <w:tabs>
        <w:tab w:val="center" w:pos="4680"/>
        <w:tab w:val="right" w:pos="9360"/>
      </w:tabs>
      <w:suppressAutoHyphens/>
      <w:jc w:val="right"/>
    </w:pPr>
    <w:rPr>
      <w:sz w:val="18"/>
      <w:szCs w:val="18"/>
      <w:lang w:eastAsia="ar-SA"/>
    </w:rPr>
  </w:style>
  <w:style w:type="paragraph" w:customStyle="1" w:styleId="OutlineBodyText">
    <w:name w:val="Outline Body Text"/>
    <w:basedOn w:val="Normalny"/>
    <w:rsid w:val="00544833"/>
    <w:pPr>
      <w:widowControl w:val="0"/>
      <w:suppressAutoHyphens/>
      <w:spacing w:after="240"/>
      <w:ind w:firstLine="720"/>
      <w:jc w:val="both"/>
    </w:pPr>
    <w:rPr>
      <w:lang w:val="en-US" w:eastAsia="ar-SA"/>
    </w:rPr>
  </w:style>
  <w:style w:type="paragraph" w:customStyle="1" w:styleId="Schedule">
    <w:name w:val="Schedule"/>
    <w:basedOn w:val="Normalny"/>
    <w:next w:val="OutlineBodyText"/>
    <w:rsid w:val="00544833"/>
    <w:pPr>
      <w:widowControl w:val="0"/>
      <w:suppressAutoHyphens/>
      <w:spacing w:after="240"/>
      <w:jc w:val="center"/>
    </w:pPr>
    <w:rPr>
      <w:b/>
      <w:bCs/>
      <w:caps/>
      <w:lang w:val="en-US" w:eastAsia="ar-SA"/>
    </w:rPr>
  </w:style>
  <w:style w:type="paragraph" w:customStyle="1" w:styleId="polish">
    <w:name w:val="polish"/>
    <w:basedOn w:val="Normalny"/>
    <w:rsid w:val="00544833"/>
    <w:pPr>
      <w:suppressAutoHyphens/>
    </w:pPr>
    <w:rPr>
      <w:lang w:eastAsia="ar-SA"/>
    </w:rPr>
  </w:style>
  <w:style w:type="paragraph" w:styleId="Lista3">
    <w:name w:val="List 3"/>
    <w:basedOn w:val="Normalny"/>
    <w:rsid w:val="00544833"/>
    <w:pPr>
      <w:suppressAutoHyphens/>
      <w:spacing w:before="120" w:after="120"/>
      <w:ind w:left="849" w:hanging="283"/>
      <w:jc w:val="both"/>
    </w:pPr>
    <w:rPr>
      <w:lang w:eastAsia="ar-SA"/>
    </w:rPr>
  </w:style>
  <w:style w:type="paragraph" w:styleId="Lista4">
    <w:name w:val="List 4"/>
    <w:basedOn w:val="Normalny"/>
    <w:rsid w:val="00544833"/>
    <w:pPr>
      <w:suppressAutoHyphens/>
      <w:spacing w:before="120" w:after="120"/>
      <w:ind w:left="1132" w:hanging="283"/>
      <w:jc w:val="both"/>
    </w:pPr>
    <w:rPr>
      <w:lang w:eastAsia="ar-SA"/>
    </w:rPr>
  </w:style>
  <w:style w:type="paragraph" w:styleId="Lista5">
    <w:name w:val="List 5"/>
    <w:basedOn w:val="Normalny"/>
    <w:rsid w:val="00544833"/>
    <w:pPr>
      <w:suppressAutoHyphens/>
      <w:spacing w:before="120" w:after="120"/>
      <w:ind w:left="1415" w:hanging="283"/>
      <w:jc w:val="both"/>
    </w:pPr>
    <w:rPr>
      <w:lang w:eastAsia="ar-SA"/>
    </w:rPr>
  </w:style>
  <w:style w:type="paragraph" w:styleId="Lista-kontynuacja">
    <w:name w:val="List Continue"/>
    <w:basedOn w:val="Normalny"/>
    <w:rsid w:val="00544833"/>
    <w:pPr>
      <w:suppressAutoHyphens/>
      <w:spacing w:before="120" w:after="120"/>
      <w:ind w:left="567"/>
      <w:jc w:val="both"/>
    </w:pPr>
    <w:rPr>
      <w:lang w:eastAsia="ar-SA"/>
    </w:rPr>
  </w:style>
  <w:style w:type="paragraph" w:styleId="Lista-kontynuacja2">
    <w:name w:val="List Continue 2"/>
    <w:basedOn w:val="Normalny"/>
    <w:rsid w:val="00544833"/>
    <w:pPr>
      <w:suppressAutoHyphens/>
      <w:spacing w:before="120" w:after="120"/>
      <w:ind w:left="566"/>
      <w:jc w:val="both"/>
    </w:pPr>
    <w:rPr>
      <w:lang w:eastAsia="ar-SA"/>
    </w:rPr>
  </w:style>
  <w:style w:type="paragraph" w:styleId="Lista-kontynuacja4">
    <w:name w:val="List Continue 4"/>
    <w:basedOn w:val="Normalny"/>
    <w:rsid w:val="00544833"/>
    <w:pPr>
      <w:suppressAutoHyphens/>
      <w:spacing w:before="120" w:after="120"/>
      <w:ind w:left="1132"/>
      <w:jc w:val="both"/>
    </w:pPr>
    <w:rPr>
      <w:lang w:eastAsia="ar-SA"/>
    </w:rPr>
  </w:style>
  <w:style w:type="paragraph" w:styleId="Lista-kontynuacja5">
    <w:name w:val="List Continue 5"/>
    <w:basedOn w:val="Normalny"/>
    <w:rsid w:val="00544833"/>
    <w:pPr>
      <w:suppressAutoHyphens/>
      <w:spacing w:before="120" w:after="120"/>
      <w:ind w:left="1415"/>
      <w:jc w:val="both"/>
    </w:pPr>
    <w:rPr>
      <w:lang w:eastAsia="ar-SA"/>
    </w:rPr>
  </w:style>
  <w:style w:type="paragraph" w:customStyle="1" w:styleId="E1">
    <w:name w:val="E1"/>
    <w:basedOn w:val="Normalny"/>
    <w:rsid w:val="00544833"/>
    <w:pPr>
      <w:suppressAutoHyphens/>
      <w:overflowPunct w:val="0"/>
      <w:autoSpaceDE w:val="0"/>
      <w:ind w:left="380" w:hanging="397"/>
      <w:jc w:val="both"/>
      <w:textAlignment w:val="baseline"/>
    </w:pPr>
    <w:rPr>
      <w:lang w:eastAsia="ar-SA"/>
    </w:rPr>
  </w:style>
  <w:style w:type="paragraph" w:customStyle="1" w:styleId="Normalsolide">
    <w:name w:val="Normal solide"/>
    <w:basedOn w:val="Normalny"/>
    <w:next w:val="Normalny"/>
    <w:rsid w:val="00544833"/>
    <w:pPr>
      <w:suppressAutoHyphens/>
      <w:overflowPunct w:val="0"/>
      <w:autoSpaceDE w:val="0"/>
      <w:spacing w:before="120"/>
      <w:jc w:val="both"/>
      <w:textAlignment w:val="baseline"/>
    </w:pPr>
    <w:rPr>
      <w:lang w:eastAsia="ar-SA"/>
    </w:rPr>
  </w:style>
  <w:style w:type="paragraph" w:styleId="Tekstprzypisudolnego">
    <w:name w:val="footnote text"/>
    <w:basedOn w:val="Normalny"/>
    <w:semiHidden/>
    <w:rsid w:val="00544833"/>
    <w:pPr>
      <w:suppressAutoHyphens/>
      <w:spacing w:before="120" w:after="120"/>
      <w:jc w:val="both"/>
    </w:pPr>
    <w:rPr>
      <w:sz w:val="20"/>
      <w:szCs w:val="20"/>
      <w:lang w:eastAsia="ar-SA"/>
    </w:rPr>
  </w:style>
  <w:style w:type="paragraph" w:styleId="Zwykytekst">
    <w:name w:val="Plain Text"/>
    <w:basedOn w:val="Normalny"/>
    <w:rsid w:val="00544833"/>
    <w:pPr>
      <w:suppressAutoHyphens/>
      <w:overflowPunct w:val="0"/>
      <w:autoSpaceDE w:val="0"/>
      <w:textAlignment w:val="baseline"/>
    </w:pPr>
    <w:rPr>
      <w:rFonts w:ascii="Courier New" w:hAnsi="Courier New" w:cs="Courier New"/>
      <w:sz w:val="20"/>
      <w:szCs w:val="20"/>
      <w:lang w:eastAsia="ar-SA"/>
    </w:rPr>
  </w:style>
  <w:style w:type="paragraph" w:styleId="Lista-kontynuacja3">
    <w:name w:val="List Continue 3"/>
    <w:basedOn w:val="Normalny"/>
    <w:rsid w:val="00544833"/>
    <w:pPr>
      <w:suppressAutoHyphens/>
      <w:spacing w:before="120" w:after="120"/>
      <w:ind w:left="1080"/>
      <w:jc w:val="both"/>
    </w:pPr>
    <w:rPr>
      <w:lang w:eastAsia="ar-SA"/>
    </w:rPr>
  </w:style>
  <w:style w:type="paragraph" w:customStyle="1" w:styleId="CoversheetTitle">
    <w:name w:val="Coversheet Title"/>
    <w:basedOn w:val="Normalny"/>
    <w:rsid w:val="00544833"/>
    <w:pPr>
      <w:suppressAutoHyphens/>
      <w:spacing w:before="480" w:after="480" w:line="300" w:lineRule="atLeast"/>
      <w:jc w:val="center"/>
    </w:pPr>
    <w:rPr>
      <w:b/>
      <w:bCs/>
      <w:smallCaps/>
      <w:sz w:val="22"/>
      <w:szCs w:val="22"/>
      <w:lang w:val="en-GB" w:eastAsia="ar-SA"/>
    </w:rPr>
  </w:style>
  <w:style w:type="paragraph" w:customStyle="1" w:styleId="CoversheetParagraph">
    <w:name w:val="Coversheet Paragraph"/>
    <w:basedOn w:val="Normalny"/>
    <w:rsid w:val="00544833"/>
    <w:pPr>
      <w:suppressAutoHyphens/>
      <w:spacing w:line="300" w:lineRule="atLeast"/>
      <w:jc w:val="center"/>
    </w:pPr>
    <w:rPr>
      <w:sz w:val="22"/>
      <w:szCs w:val="22"/>
      <w:lang w:val="en-GB" w:eastAsia="ar-SA"/>
    </w:rPr>
  </w:style>
  <w:style w:type="paragraph" w:customStyle="1" w:styleId="CoversheetTitle2">
    <w:name w:val="Coversheet Title2"/>
    <w:basedOn w:val="CoversheetTitle"/>
    <w:rsid w:val="00544833"/>
    <w:rPr>
      <w:sz w:val="28"/>
      <w:szCs w:val="28"/>
    </w:rPr>
  </w:style>
  <w:style w:type="paragraph" w:styleId="Akapitzlist">
    <w:name w:val="List Paragraph"/>
    <w:basedOn w:val="Normalny"/>
    <w:link w:val="AkapitzlistZnak"/>
    <w:uiPriority w:val="34"/>
    <w:qFormat/>
    <w:rsid w:val="00544833"/>
    <w:pPr>
      <w:suppressAutoHyphens/>
      <w:ind w:left="708"/>
      <w:jc w:val="both"/>
    </w:pPr>
    <w:rPr>
      <w:rFonts w:eastAsia="MS Mincho"/>
      <w:lang w:val="x-none" w:eastAsia="ar-SA"/>
    </w:rPr>
  </w:style>
  <w:style w:type="paragraph" w:customStyle="1" w:styleId="Tekstpodstawowy21">
    <w:name w:val="Tekst podstawowy 21"/>
    <w:basedOn w:val="Normalny"/>
    <w:rsid w:val="00544833"/>
    <w:pPr>
      <w:suppressAutoHyphens/>
      <w:jc w:val="both"/>
    </w:pPr>
    <w:rPr>
      <w:szCs w:val="20"/>
      <w:lang w:eastAsia="ar-SA"/>
    </w:rPr>
  </w:style>
  <w:style w:type="paragraph" w:styleId="NormalnyWeb">
    <w:name w:val="Normal (Web)"/>
    <w:basedOn w:val="Normalny"/>
    <w:uiPriority w:val="99"/>
    <w:rsid w:val="00544833"/>
    <w:pPr>
      <w:suppressAutoHyphens/>
      <w:spacing w:before="100" w:after="100"/>
      <w:jc w:val="both"/>
    </w:pPr>
    <w:rPr>
      <w:szCs w:val="20"/>
      <w:lang w:eastAsia="ar-SA"/>
    </w:rPr>
  </w:style>
  <w:style w:type="paragraph" w:customStyle="1" w:styleId="Naglwek3">
    <w:name w:val="Naglówek 3"/>
    <w:basedOn w:val="Normalny"/>
    <w:rsid w:val="00544833"/>
    <w:pPr>
      <w:suppressAutoHyphens/>
      <w:spacing w:before="240" w:after="240"/>
      <w:jc w:val="both"/>
    </w:pPr>
    <w:rPr>
      <w:rFonts w:ascii="Garamond" w:hAnsi="Garamond"/>
      <w:b/>
      <w:szCs w:val="20"/>
      <w:lang w:eastAsia="ar-SA"/>
    </w:rPr>
  </w:style>
  <w:style w:type="paragraph" w:customStyle="1" w:styleId="akapitzlistcxspmiddle">
    <w:name w:val="akapitzlistcxspmiddle"/>
    <w:basedOn w:val="Normalny"/>
    <w:rsid w:val="00544833"/>
    <w:pPr>
      <w:suppressAutoHyphens/>
      <w:spacing w:before="100" w:after="100"/>
    </w:pPr>
    <w:rPr>
      <w:lang w:eastAsia="ar-SA"/>
    </w:rPr>
  </w:style>
  <w:style w:type="paragraph" w:customStyle="1" w:styleId="akapitzlistcxsplast">
    <w:name w:val="akapitzlistcxsplast"/>
    <w:basedOn w:val="Normalny"/>
    <w:rsid w:val="00544833"/>
    <w:pPr>
      <w:suppressAutoHyphens/>
      <w:spacing w:before="100" w:after="100"/>
    </w:pPr>
    <w:rPr>
      <w:lang w:eastAsia="ar-SA"/>
    </w:rPr>
  </w:style>
  <w:style w:type="paragraph" w:customStyle="1" w:styleId="StyleVerdana10ptBoldCentered">
    <w:name w:val="Style Verdana 10 pt Bold Centered"/>
    <w:basedOn w:val="Normalny"/>
    <w:rsid w:val="00544833"/>
    <w:pPr>
      <w:suppressAutoHyphens/>
      <w:spacing w:before="120" w:after="120"/>
      <w:jc w:val="center"/>
    </w:pPr>
    <w:rPr>
      <w:rFonts w:ascii="Verdana" w:hAnsi="Verdana"/>
      <w:b/>
      <w:bCs/>
      <w:sz w:val="20"/>
      <w:szCs w:val="20"/>
      <w:lang w:eastAsia="ar-SA"/>
    </w:rPr>
  </w:style>
  <w:style w:type="paragraph" w:customStyle="1" w:styleId="letterlist4">
    <w:name w:val="letterlist4"/>
    <w:basedOn w:val="Nagwek4"/>
    <w:rsid w:val="00544833"/>
    <w:pPr>
      <w:keepLines/>
      <w:tabs>
        <w:tab w:val="clear" w:pos="1077"/>
        <w:tab w:val="num" w:pos="6204"/>
      </w:tabs>
      <w:suppressAutoHyphens/>
      <w:ind w:left="0" w:firstLine="0"/>
    </w:pPr>
    <w:rPr>
      <w:bCs/>
      <w:iCs/>
      <w:szCs w:val="28"/>
      <w:lang w:val="en-US" w:eastAsia="ar-SA"/>
    </w:rPr>
  </w:style>
  <w:style w:type="paragraph" w:customStyle="1" w:styleId="justowaniepodpunktyabc">
    <w:name w:val="justowanie podpunkty a b c"/>
    <w:rsid w:val="00544833"/>
    <w:pPr>
      <w:tabs>
        <w:tab w:val="left" w:pos="-1099"/>
        <w:tab w:val="left" w:pos="-720"/>
        <w:tab w:val="left" w:pos="180"/>
        <w:tab w:val="num" w:pos="1620"/>
      </w:tabs>
      <w:suppressAutoHyphens/>
      <w:spacing w:before="120"/>
      <w:ind w:right="74"/>
      <w:jc w:val="both"/>
    </w:pPr>
    <w:rPr>
      <w:sz w:val="24"/>
      <w:szCs w:val="24"/>
      <w:lang w:eastAsia="ar-SA"/>
    </w:rPr>
  </w:style>
  <w:style w:type="paragraph" w:customStyle="1" w:styleId="a">
    <w:name w:val="(a)"/>
    <w:basedOn w:val="Tekstpodstawowy"/>
    <w:rsid w:val="00544833"/>
    <w:pPr>
      <w:widowControl w:val="0"/>
      <w:suppressAutoHyphens/>
      <w:overflowPunct w:val="0"/>
      <w:autoSpaceDE w:val="0"/>
      <w:spacing w:after="240"/>
      <w:ind w:left="720" w:hanging="720"/>
      <w:jc w:val="both"/>
      <w:textAlignment w:val="baseline"/>
    </w:pPr>
    <w:rPr>
      <w:lang w:val="en-GB" w:eastAsia="ar-SA"/>
    </w:rPr>
  </w:style>
  <w:style w:type="paragraph" w:customStyle="1" w:styleId="ABackground">
    <w:name w:val="(A) Background"/>
    <w:basedOn w:val="Normalny"/>
    <w:rsid w:val="00544833"/>
    <w:pPr>
      <w:suppressAutoHyphens/>
      <w:spacing w:before="120" w:after="120" w:line="300" w:lineRule="atLeast"/>
      <w:jc w:val="both"/>
    </w:pPr>
    <w:rPr>
      <w:sz w:val="22"/>
      <w:szCs w:val="20"/>
      <w:lang w:val="en-GB" w:eastAsia="ar-SA"/>
    </w:rPr>
  </w:style>
  <w:style w:type="paragraph" w:customStyle="1" w:styleId="BackSubClause">
    <w:name w:val="BackSubClause"/>
    <w:basedOn w:val="Normalny"/>
    <w:rsid w:val="00544833"/>
    <w:pPr>
      <w:suppressAutoHyphens/>
      <w:spacing w:line="300" w:lineRule="atLeast"/>
      <w:jc w:val="both"/>
    </w:pPr>
    <w:rPr>
      <w:sz w:val="22"/>
      <w:szCs w:val="20"/>
      <w:lang w:val="en-GB" w:eastAsia="ar-SA"/>
    </w:rPr>
  </w:style>
  <w:style w:type="paragraph" w:customStyle="1" w:styleId="Schmainhead">
    <w:name w:val="Sch   main head"/>
    <w:basedOn w:val="Normalny"/>
    <w:next w:val="Normalny"/>
    <w:rsid w:val="00544833"/>
    <w:pPr>
      <w:keepNext/>
      <w:pageBreakBefore/>
      <w:tabs>
        <w:tab w:val="num" w:pos="360"/>
      </w:tabs>
      <w:suppressAutoHyphens/>
      <w:spacing w:before="240" w:after="360" w:line="300" w:lineRule="atLeast"/>
      <w:jc w:val="center"/>
    </w:pPr>
    <w:rPr>
      <w:b/>
      <w:kern w:val="1"/>
      <w:sz w:val="22"/>
      <w:szCs w:val="20"/>
      <w:lang w:val="en-GB" w:eastAsia="ar-SA"/>
    </w:rPr>
  </w:style>
  <w:style w:type="paragraph" w:customStyle="1" w:styleId="Sch1styleclause">
    <w:name w:val="Sch  (1style) clause"/>
    <w:basedOn w:val="Normalny"/>
    <w:rsid w:val="00544833"/>
    <w:pPr>
      <w:tabs>
        <w:tab w:val="num" w:pos="720"/>
      </w:tabs>
      <w:suppressAutoHyphens/>
      <w:spacing w:before="320" w:line="300" w:lineRule="atLeast"/>
      <w:jc w:val="both"/>
    </w:pPr>
    <w:rPr>
      <w:b/>
      <w:smallCaps/>
      <w:sz w:val="22"/>
      <w:szCs w:val="20"/>
      <w:lang w:val="en-GB" w:eastAsia="ar-SA"/>
    </w:rPr>
  </w:style>
  <w:style w:type="paragraph" w:customStyle="1" w:styleId="Sch1stylesubclause">
    <w:name w:val="Sch  (1style) sub clause"/>
    <w:basedOn w:val="Normalny"/>
    <w:rsid w:val="00544833"/>
    <w:pPr>
      <w:tabs>
        <w:tab w:val="num" w:pos="720"/>
      </w:tabs>
      <w:suppressAutoHyphens/>
      <w:spacing w:before="280" w:after="120" w:line="300" w:lineRule="atLeast"/>
      <w:jc w:val="both"/>
    </w:pPr>
    <w:rPr>
      <w:color w:val="000000"/>
      <w:sz w:val="22"/>
      <w:szCs w:val="20"/>
      <w:lang w:val="en-GB" w:eastAsia="ar-SA"/>
    </w:rPr>
  </w:style>
  <w:style w:type="paragraph" w:customStyle="1" w:styleId="Sch1stylepara">
    <w:name w:val="Sch (1style) para"/>
    <w:basedOn w:val="Normalny"/>
    <w:rsid w:val="00544833"/>
    <w:pPr>
      <w:tabs>
        <w:tab w:val="num" w:pos="720"/>
      </w:tabs>
      <w:suppressAutoHyphens/>
      <w:spacing w:after="120" w:line="300" w:lineRule="atLeast"/>
      <w:jc w:val="both"/>
    </w:pPr>
    <w:rPr>
      <w:sz w:val="22"/>
      <w:szCs w:val="20"/>
      <w:lang w:val="en-GB" w:eastAsia="ar-SA"/>
    </w:rPr>
  </w:style>
  <w:style w:type="paragraph" w:customStyle="1" w:styleId="Sch1stylesubpara">
    <w:name w:val="Sch (1style) sub para"/>
    <w:basedOn w:val="Nagwek4"/>
    <w:rsid w:val="00544833"/>
    <w:pPr>
      <w:keepNext w:val="0"/>
      <w:tabs>
        <w:tab w:val="clear" w:pos="1077"/>
        <w:tab w:val="num" w:pos="720"/>
        <w:tab w:val="left" w:pos="2261"/>
      </w:tabs>
      <w:suppressAutoHyphens/>
      <w:spacing w:before="0" w:after="120" w:line="300" w:lineRule="atLeast"/>
      <w:ind w:left="0" w:firstLine="0"/>
    </w:pPr>
    <w:rPr>
      <w:rFonts w:ascii="Times New Roman" w:hAnsi="Times New Roman" w:cs="Times New Roman"/>
      <w:szCs w:val="20"/>
      <w:lang w:eastAsia="ar-SA"/>
    </w:rPr>
  </w:style>
  <w:style w:type="paragraph" w:customStyle="1" w:styleId="Spistreci10">
    <w:name w:val="Spis treści 10"/>
    <w:basedOn w:val="Indeks"/>
    <w:rsid w:val="00544833"/>
    <w:pPr>
      <w:tabs>
        <w:tab w:val="right" w:leader="dot" w:pos="9637"/>
      </w:tabs>
      <w:ind w:left="2547"/>
    </w:pPr>
  </w:style>
  <w:style w:type="paragraph" w:customStyle="1" w:styleId="Zawartotabeli">
    <w:name w:val="Zawartość tabeli"/>
    <w:basedOn w:val="Normalny"/>
    <w:rsid w:val="00544833"/>
    <w:pPr>
      <w:suppressLineNumbers/>
      <w:suppressAutoHyphens/>
      <w:spacing w:before="120" w:after="120"/>
      <w:jc w:val="both"/>
    </w:pPr>
    <w:rPr>
      <w:lang w:eastAsia="ar-SA"/>
    </w:rPr>
  </w:style>
  <w:style w:type="paragraph" w:customStyle="1" w:styleId="Nagwektabeli">
    <w:name w:val="Nagłówek tabeli"/>
    <w:basedOn w:val="Zawartotabeli"/>
    <w:rsid w:val="00544833"/>
    <w:pPr>
      <w:jc w:val="center"/>
    </w:pPr>
    <w:rPr>
      <w:b/>
      <w:bCs/>
    </w:rPr>
  </w:style>
  <w:style w:type="paragraph" w:customStyle="1" w:styleId="Nagwek100">
    <w:name w:val="Nagłówek 10"/>
    <w:basedOn w:val="Nagwek11"/>
    <w:next w:val="Tekstpodstawowy"/>
    <w:rsid w:val="00544833"/>
    <w:pPr>
      <w:tabs>
        <w:tab w:val="num" w:pos="2604"/>
      </w:tabs>
      <w:ind w:left="3960" w:hanging="360"/>
      <w:outlineLvl w:val="8"/>
    </w:pPr>
    <w:rPr>
      <w:b/>
      <w:bCs/>
      <w:sz w:val="21"/>
      <w:szCs w:val="21"/>
    </w:rPr>
  </w:style>
  <w:style w:type="paragraph" w:customStyle="1" w:styleId="4thlevelsub">
    <w:name w:val="4th level sub"/>
    <w:basedOn w:val="Nagwek4"/>
    <w:qFormat/>
    <w:rsid w:val="00544833"/>
    <w:pPr>
      <w:tabs>
        <w:tab w:val="clear" w:pos="1077"/>
      </w:tabs>
      <w:ind w:firstLine="0"/>
    </w:pPr>
    <w:rPr>
      <w:bCs/>
      <w:iCs/>
      <w:szCs w:val="28"/>
    </w:rPr>
  </w:style>
  <w:style w:type="character" w:customStyle="1" w:styleId="4thlevelsubChar">
    <w:name w:val="4th level sub Char"/>
    <w:rsid w:val="00544833"/>
    <w:rPr>
      <w:rFonts w:ascii="Arial" w:hAnsi="Arial" w:cs="Arial"/>
      <w:bCs/>
      <w:iCs/>
      <w:sz w:val="22"/>
      <w:szCs w:val="28"/>
      <w:lang w:val="en-GB" w:eastAsia="pl-PL" w:bidi="ar-SA"/>
    </w:rPr>
  </w:style>
  <w:style w:type="paragraph" w:customStyle="1" w:styleId="num3">
    <w:name w:val="num3"/>
    <w:basedOn w:val="Nagwek3"/>
    <w:qFormat/>
    <w:rsid w:val="00544833"/>
    <w:pPr>
      <w:keepNext/>
      <w:numPr>
        <w:numId w:val="0"/>
      </w:numPr>
      <w:tabs>
        <w:tab w:val="num" w:pos="1077"/>
      </w:tabs>
      <w:suppressAutoHyphens w:val="0"/>
      <w:spacing w:before="200" w:after="200" w:line="264" w:lineRule="auto"/>
      <w:ind w:left="1077" w:hanging="1077"/>
    </w:pPr>
    <w:rPr>
      <w:rFonts w:ascii="Arial" w:hAnsi="Arial" w:cs="Arial"/>
      <w:bCs/>
      <w:iCs/>
      <w:sz w:val="22"/>
      <w:szCs w:val="28"/>
      <w:lang w:val="en-GB" w:eastAsia="pl-PL"/>
    </w:rPr>
  </w:style>
  <w:style w:type="character" w:customStyle="1" w:styleId="num3Char">
    <w:name w:val="num3 Char"/>
    <w:rsid w:val="00544833"/>
    <w:rPr>
      <w:rFonts w:ascii="Arial" w:hAnsi="Arial" w:cs="Arial"/>
      <w:bCs/>
      <w:iCs/>
      <w:sz w:val="22"/>
      <w:szCs w:val="28"/>
      <w:lang w:val="en-GB" w:eastAsia="pl-PL" w:bidi="ar-SA"/>
    </w:rPr>
  </w:style>
  <w:style w:type="paragraph" w:customStyle="1" w:styleId="DomylnieLTGliederung2">
    <w:name w:val="Domy?lnie~LT~Gliederung 2"/>
    <w:basedOn w:val="Normalny"/>
    <w:rsid w:val="00544833"/>
    <w:pPr>
      <w:widowControl w:val="0"/>
      <w:tabs>
        <w:tab w:val="left" w:pos="270"/>
        <w:tab w:val="left" w:pos="1440"/>
        <w:tab w:val="left" w:pos="1710"/>
        <w:tab w:val="left" w:pos="2880"/>
        <w:tab w:val="left" w:pos="3150"/>
        <w:tab w:val="left" w:pos="4320"/>
        <w:tab w:val="left" w:pos="4590"/>
        <w:tab w:val="left" w:pos="5760"/>
        <w:tab w:val="left" w:pos="6030"/>
        <w:tab w:val="left" w:pos="7200"/>
        <w:tab w:val="left" w:pos="7470"/>
        <w:tab w:val="left" w:pos="8640"/>
        <w:tab w:val="left" w:pos="8910"/>
        <w:tab w:val="left" w:pos="10080"/>
        <w:tab w:val="left" w:pos="10350"/>
        <w:tab w:val="left" w:pos="11520"/>
        <w:tab w:val="left" w:pos="11790"/>
        <w:tab w:val="left" w:pos="12960"/>
        <w:tab w:val="left" w:pos="13230"/>
        <w:tab w:val="left" w:pos="14400"/>
        <w:tab w:val="left" w:pos="14670"/>
        <w:tab w:val="left" w:pos="15840"/>
      </w:tabs>
      <w:suppressAutoHyphens/>
      <w:autoSpaceDE w:val="0"/>
      <w:spacing w:before="100"/>
      <w:ind w:left="1170"/>
    </w:pPr>
    <w:rPr>
      <w:rFonts w:ascii="MS PGothic" w:eastAsia="MS PGothic" w:hAnsi="MS PGothic"/>
      <w:color w:val="5F5F5F"/>
      <w:sz w:val="40"/>
      <w:szCs w:val="40"/>
    </w:rPr>
  </w:style>
  <w:style w:type="paragraph" w:customStyle="1" w:styleId="Tekstpodstawowy31">
    <w:name w:val="Tekst podstawowy 31"/>
    <w:basedOn w:val="Normalny"/>
    <w:rsid w:val="00544833"/>
    <w:pPr>
      <w:widowControl w:val="0"/>
      <w:suppressAutoHyphens/>
      <w:spacing w:line="360" w:lineRule="auto"/>
      <w:jc w:val="both"/>
    </w:pPr>
    <w:rPr>
      <w:rFonts w:eastAsia="Lucida Sans Unicode"/>
      <w:i/>
    </w:rPr>
  </w:style>
  <w:style w:type="character" w:customStyle="1" w:styleId="Level1asHeadingtext">
    <w:name w:val="Level 1 as Heading (text)"/>
    <w:rsid w:val="00544833"/>
    <w:rPr>
      <w:rFonts w:cs="Times New Roman"/>
      <w:b/>
      <w:bCs/>
      <w:caps/>
      <w:spacing w:val="0"/>
    </w:rPr>
  </w:style>
  <w:style w:type="paragraph" w:customStyle="1" w:styleId="Akapitzlist3">
    <w:name w:val="Akapit z listą3"/>
    <w:basedOn w:val="Normalny"/>
    <w:qFormat/>
    <w:rsid w:val="00544833"/>
    <w:pPr>
      <w:spacing w:after="200" w:line="276" w:lineRule="auto"/>
      <w:ind w:left="720"/>
    </w:pPr>
    <w:rPr>
      <w:rFonts w:ascii="Calibri" w:eastAsia="Calibri" w:hAnsi="Calibri" w:cs="Calibri"/>
      <w:sz w:val="22"/>
      <w:szCs w:val="22"/>
      <w:lang w:eastAsia="en-US"/>
    </w:rPr>
  </w:style>
  <w:style w:type="paragraph" w:styleId="Zwrotgrzecznociowy">
    <w:name w:val="Salutation"/>
    <w:basedOn w:val="Normalny"/>
    <w:next w:val="Normalny"/>
    <w:rsid w:val="00544833"/>
    <w:pPr>
      <w:suppressAutoHyphens/>
      <w:spacing w:before="120" w:after="120"/>
      <w:jc w:val="both"/>
    </w:pPr>
    <w:rPr>
      <w:lang w:eastAsia="ar-SA"/>
    </w:rPr>
  </w:style>
  <w:style w:type="character" w:styleId="UyteHipercze">
    <w:name w:val="FollowedHyperlink"/>
    <w:rsid w:val="00544833"/>
    <w:rPr>
      <w:color w:val="800080"/>
      <w:u w:val="single"/>
    </w:rPr>
  </w:style>
  <w:style w:type="paragraph" w:customStyle="1" w:styleId="kuna">
    <w:name w:val="kuna"/>
    <w:basedOn w:val="Normalny"/>
    <w:rsid w:val="00544833"/>
    <w:pPr>
      <w:spacing w:line="360" w:lineRule="auto"/>
      <w:ind w:firstLine="567"/>
      <w:jc w:val="both"/>
    </w:pPr>
    <w:rPr>
      <w:sz w:val="26"/>
      <w:szCs w:val="20"/>
    </w:rPr>
  </w:style>
  <w:style w:type="paragraph" w:customStyle="1" w:styleId="CharCharZnakZnakCharChar1ZnakZnakCharCharZnakZnakCharCharZnakZnakCharCharZnakZnakCharCharZnakZnakCharCharZnakZnak">
    <w:name w:val="Char Char Znak Znak Char Char1 Znak Znak Char Char Znak Znak Char Char Znak Znak Char Char Znak Znak Char Char Znak Znak Char Char Znak Znak"/>
    <w:basedOn w:val="Normalny"/>
    <w:rsid w:val="00544833"/>
    <w:pPr>
      <w:tabs>
        <w:tab w:val="left" w:pos="709"/>
      </w:tabs>
    </w:pPr>
    <w:rPr>
      <w:rFonts w:ascii="Tahoma" w:hAnsi="Tahoma"/>
    </w:rPr>
  </w:style>
  <w:style w:type="paragraph" w:customStyle="1" w:styleId="tresc">
    <w:name w:val="tresc"/>
    <w:rsid w:val="00544833"/>
    <w:pPr>
      <w:widowControl w:val="0"/>
      <w:tabs>
        <w:tab w:val="left" w:pos="1417"/>
      </w:tabs>
      <w:autoSpaceDE w:val="0"/>
      <w:autoSpaceDN w:val="0"/>
      <w:adjustRightInd w:val="0"/>
      <w:spacing w:line="220" w:lineRule="atLeast"/>
      <w:ind w:left="567" w:right="567"/>
      <w:jc w:val="both"/>
    </w:pPr>
    <w:rPr>
      <w:rFonts w:ascii="PL SwitzerlandCondensed" w:hAnsi="PL SwitzerlandCondensed"/>
      <w:sz w:val="19"/>
      <w:lang w:val="en-US"/>
    </w:rPr>
  </w:style>
  <w:style w:type="paragraph" w:customStyle="1" w:styleId="Domylnaczcionkaakapitu1">
    <w:name w:val="Domyślna czcionka akapitu1"/>
    <w:basedOn w:val="Normalny"/>
    <w:rsid w:val="00544833"/>
    <w:pPr>
      <w:tabs>
        <w:tab w:val="left" w:pos="709"/>
      </w:tabs>
    </w:pPr>
    <w:rPr>
      <w:rFonts w:ascii="Tahoma" w:hAnsi="Tahoma"/>
    </w:rPr>
  </w:style>
  <w:style w:type="character" w:styleId="Uwydatnienie">
    <w:name w:val="Emphasis"/>
    <w:qFormat/>
    <w:rsid w:val="00544833"/>
    <w:rPr>
      <w:b/>
      <w:bCs/>
      <w:i w:val="0"/>
      <w:iCs w:val="0"/>
    </w:rPr>
  </w:style>
  <w:style w:type="character" w:styleId="Odwoanieprzypisudolnego">
    <w:name w:val="footnote reference"/>
    <w:semiHidden/>
    <w:rsid w:val="00544833"/>
    <w:rPr>
      <w:vertAlign w:val="superscript"/>
    </w:rPr>
  </w:style>
  <w:style w:type="paragraph" w:customStyle="1" w:styleId="CharCharZnakZnakCharChar">
    <w:name w:val="Char Char Znak Znak Char Char"/>
    <w:basedOn w:val="Normalny"/>
    <w:rsid w:val="00544833"/>
    <w:pPr>
      <w:tabs>
        <w:tab w:val="left" w:pos="709"/>
      </w:tabs>
    </w:pPr>
    <w:rPr>
      <w:rFonts w:ascii="Tahoma" w:hAnsi="Tahoma"/>
    </w:rPr>
  </w:style>
  <w:style w:type="paragraph" w:customStyle="1" w:styleId="Domylnaczcionkaakapitu1ZnakZnakCharCharZnakZnakCharCharZnakZnakCharCharZnakZnakCharCharZnakZnakCharCharZnakZnakCharCharZnakZnak">
    <w:name w:val="Domyślna czcionka akapitu1 Znak Znak Char Char Znak Znak Char Char Znak Znak Char Char Znak Znak Char Char Znak Znak Char Char Znak Znak Char Char Znak Znak"/>
    <w:basedOn w:val="Normalny"/>
    <w:rsid w:val="00544833"/>
    <w:pPr>
      <w:tabs>
        <w:tab w:val="left" w:pos="709"/>
      </w:tabs>
    </w:pPr>
    <w:rPr>
      <w:rFonts w:ascii="Tahoma" w:hAnsi="Tahoma"/>
    </w:rPr>
  </w:style>
  <w:style w:type="paragraph" w:customStyle="1" w:styleId="letterlist0">
    <w:name w:val="letter list"/>
    <w:basedOn w:val="Nagwek4"/>
    <w:qFormat/>
    <w:rsid w:val="00544833"/>
    <w:pPr>
      <w:tabs>
        <w:tab w:val="num" w:pos="360"/>
        <w:tab w:val="left" w:pos="1077"/>
      </w:tabs>
    </w:pPr>
    <w:rPr>
      <w:bCs/>
      <w:iCs/>
      <w:szCs w:val="28"/>
    </w:rPr>
  </w:style>
  <w:style w:type="paragraph" w:customStyle="1" w:styleId="ZnakZnakZnakCharCharZnakZnakCharCharZnakZnakCharCharZnakZnakCharCharZnakZnakCharCharZnakZnakCharCharZnakZnakCharCharZnakZnakCharCharZnakZnak">
    <w:name w:val="Znak Znak Znak Char Char Znak Znak Char Char Znak Znak Char Char Znak Znak Char Char Znak Znak Char Char Znak Znak Char Char Znak Znak Char Char Znak Znak Char Char Znak Znak"/>
    <w:basedOn w:val="Normalny"/>
    <w:rsid w:val="00544833"/>
  </w:style>
  <w:style w:type="paragraph" w:customStyle="1" w:styleId="f3wek1">
    <w:name w:val="łf3wek 1"/>
    <w:rsid w:val="00544833"/>
    <w:pPr>
      <w:autoSpaceDE w:val="0"/>
      <w:autoSpaceDN w:val="0"/>
      <w:adjustRightInd w:val="0"/>
      <w:spacing w:after="240"/>
      <w:ind w:right="74"/>
    </w:pPr>
    <w:rPr>
      <w:rFonts w:eastAsia="Arial Unicode MS"/>
      <w:b/>
      <w:smallCaps/>
      <w:sz w:val="24"/>
      <w:szCs w:val="24"/>
      <w:lang w:eastAsia="zh-CN"/>
    </w:rPr>
  </w:style>
  <w:style w:type="paragraph" w:customStyle="1" w:styleId="CharCharZnakZnakCharChar1ZnakZnakCharCharZnakZnakCharCharZnakZnakCharCharZnakZnak">
    <w:name w:val="Char Char Znak Znak Char Char1 Znak Znak Char Char Znak Znak Char Char Znak Znak Char Char Znak Znak"/>
    <w:basedOn w:val="Normalny"/>
    <w:rsid w:val="00544833"/>
    <w:pPr>
      <w:tabs>
        <w:tab w:val="left" w:pos="709"/>
      </w:tabs>
    </w:pPr>
    <w:rPr>
      <w:rFonts w:ascii="Tahoma" w:hAnsi="Tahoma"/>
    </w:rPr>
  </w:style>
  <w:style w:type="character" w:customStyle="1" w:styleId="Nagwek2Znak">
    <w:name w:val="Nagłówek 2 Znak"/>
    <w:aliases w:val="(F3) Znak,h2 Znak,2m Znak,KJL:1st Level Znak,Heading Two Znak,(1.1 Znak,1.2 Znak,1.3 etc) Znak,Prophead 2 Znak,2 Znak,RFP Heading 2 Znak,Activity Znak,l2 Znak,H2 Znak,Major Znak,PARA2 Znak,headi Znak,heading2 Znak,h21 Znak,h22 Znak"/>
    <w:link w:val="Nagwek2"/>
    <w:rsid w:val="009F6B86"/>
    <w:rPr>
      <w:sz w:val="24"/>
      <w:szCs w:val="24"/>
      <w:lang w:val="x-none" w:eastAsia="ar-SA"/>
    </w:rPr>
  </w:style>
  <w:style w:type="paragraph" w:customStyle="1" w:styleId="Podtytuwnagwku">
    <w:name w:val="Podtytuł w nagłówku"/>
    <w:basedOn w:val="Normalny"/>
    <w:rsid w:val="009F6B86"/>
    <w:pPr>
      <w:keepNext/>
      <w:pBdr>
        <w:bottom w:val="single" w:sz="4" w:space="1" w:color="auto"/>
      </w:pBdr>
      <w:tabs>
        <w:tab w:val="center" w:pos="4153"/>
        <w:tab w:val="left" w:pos="7560"/>
        <w:tab w:val="right" w:pos="8306"/>
        <w:tab w:val="right" w:pos="8460"/>
      </w:tabs>
      <w:spacing w:before="120" w:after="120" w:line="0" w:lineRule="atLeast"/>
      <w:ind w:right="1009"/>
    </w:pPr>
    <w:rPr>
      <w:rFonts w:ascii="Arial" w:hAnsi="Arial"/>
      <w:color w:val="808080"/>
      <w:sz w:val="16"/>
      <w:szCs w:val="16"/>
      <w:lang w:eastAsia="en-US"/>
    </w:rPr>
  </w:style>
  <w:style w:type="paragraph" w:styleId="Nagwekspisutreci">
    <w:name w:val="TOC Heading"/>
    <w:basedOn w:val="Nagwek1"/>
    <w:next w:val="Normalny"/>
    <w:qFormat/>
    <w:rsid w:val="009F6B86"/>
    <w:pPr>
      <w:keepLines/>
      <w:spacing w:before="480" w:after="0" w:line="276" w:lineRule="auto"/>
      <w:outlineLvl w:val="9"/>
    </w:pPr>
    <w:rPr>
      <w:rFonts w:ascii="Cambria" w:hAnsi="Cambria"/>
      <w:color w:val="365F91"/>
      <w:kern w:val="0"/>
      <w:sz w:val="28"/>
      <w:szCs w:val="28"/>
      <w:lang w:eastAsia="en-US"/>
    </w:rPr>
  </w:style>
  <w:style w:type="character" w:customStyle="1" w:styleId="F2ZnakZnak">
    <w:name w:val="(F2) Znak Znak"/>
    <w:rsid w:val="009F6B86"/>
    <w:rPr>
      <w:rFonts w:ascii="Arial" w:hAnsi="Arial" w:cs="Arial"/>
      <w:b/>
      <w:sz w:val="28"/>
      <w:szCs w:val="28"/>
      <w:lang w:val="pl-PL" w:eastAsia="pl-PL" w:bidi="ar-SA"/>
    </w:rPr>
  </w:style>
  <w:style w:type="character" w:customStyle="1" w:styleId="Nagwek6Znak">
    <w:name w:val="Nagłówek 6 Znak"/>
    <w:link w:val="Nagwek6"/>
    <w:rsid w:val="009F6B86"/>
    <w:rPr>
      <w:rFonts w:ascii="Verdana" w:hAnsi="Verdana"/>
      <w:b/>
      <w:bCs/>
      <w:lang w:val="pl-PL" w:eastAsia="pl-PL" w:bidi="ar-SA"/>
    </w:rPr>
  </w:style>
  <w:style w:type="paragraph" w:customStyle="1" w:styleId="UmowaPodstawowy">
    <w:name w:val="Umowa: Podstawowy"/>
    <w:rsid w:val="00A02988"/>
    <w:pPr>
      <w:widowControl w:val="0"/>
      <w:adjustRightInd w:val="0"/>
      <w:spacing w:line="264" w:lineRule="auto"/>
      <w:jc w:val="both"/>
      <w:textAlignment w:val="baseline"/>
    </w:pPr>
    <w:rPr>
      <w:rFonts w:ascii="Arial" w:hAnsi="Arial" w:cs="Arial"/>
      <w:sz w:val="22"/>
      <w:szCs w:val="22"/>
    </w:rPr>
  </w:style>
  <w:style w:type="paragraph" w:customStyle="1" w:styleId="naglum">
    <w:name w:val="nagl_um"/>
    <w:basedOn w:val="Nagwek1"/>
    <w:rsid w:val="00A02988"/>
    <w:pPr>
      <w:keepNext w:val="0"/>
      <w:widowControl w:val="0"/>
      <w:tabs>
        <w:tab w:val="left" w:pos="540"/>
      </w:tabs>
      <w:suppressAutoHyphens/>
      <w:spacing w:after="120"/>
    </w:pPr>
    <w:rPr>
      <w:rFonts w:ascii="Lucida Sans Unicode" w:hAnsi="Lucida Sans Unicode"/>
      <w:bCs w:val="0"/>
      <w:smallCaps/>
      <w:noProof/>
      <w:kern w:val="0"/>
      <w:sz w:val="24"/>
      <w:szCs w:val="20"/>
    </w:rPr>
  </w:style>
  <w:style w:type="paragraph" w:customStyle="1" w:styleId="Tabela-tekst2zagszczony">
    <w:name w:val="Tabela - tekst 2 (zagęszczony)"/>
    <w:basedOn w:val="Normalny"/>
    <w:rsid w:val="00A02988"/>
    <w:pPr>
      <w:keepNext/>
      <w:keepLines/>
      <w:ind w:right="113"/>
    </w:pPr>
    <w:rPr>
      <w:rFonts w:ascii="Arial" w:hAnsi="Arial"/>
      <w:sz w:val="20"/>
      <w:szCs w:val="20"/>
    </w:rPr>
  </w:style>
  <w:style w:type="paragraph" w:customStyle="1" w:styleId="Kodwzaczniku">
    <w:name w:val="Kod w załączniku"/>
    <w:basedOn w:val="Normalny"/>
    <w:rsid w:val="00A02988"/>
    <w:pPr>
      <w:spacing w:after="20"/>
      <w:jc w:val="both"/>
    </w:pPr>
    <w:rPr>
      <w:rFonts w:ascii="Courier New" w:hAnsi="Courier New" w:cs="Courier New"/>
      <w:iCs/>
      <w:sz w:val="16"/>
      <w:lang w:val="en-US"/>
    </w:rPr>
  </w:style>
  <w:style w:type="paragraph" w:customStyle="1" w:styleId="Punkt">
    <w:name w:val="Punkt"/>
    <w:basedOn w:val="Tekstpodstawowy"/>
    <w:rsid w:val="00367151"/>
    <w:pPr>
      <w:spacing w:after="360"/>
      <w:jc w:val="both"/>
    </w:pPr>
    <w:rPr>
      <w:rFonts w:ascii="Arial" w:hAnsi="Arial" w:cs="Arial"/>
    </w:rPr>
  </w:style>
  <w:style w:type="paragraph" w:customStyle="1" w:styleId="Numerowanie">
    <w:name w:val="Numerowanie"/>
    <w:basedOn w:val="Normalny"/>
    <w:rsid w:val="00367151"/>
    <w:pPr>
      <w:tabs>
        <w:tab w:val="num" w:pos="360"/>
      </w:tabs>
      <w:spacing w:before="120"/>
      <w:ind w:left="360" w:hanging="360"/>
      <w:jc w:val="both"/>
    </w:pPr>
    <w:rPr>
      <w:rFonts w:ascii="Book Antiqua" w:hAnsi="Book Antiqua" w:cs="Book Antiqua"/>
      <w:sz w:val="22"/>
      <w:szCs w:val="22"/>
      <w:lang w:eastAsia="en-US"/>
    </w:rPr>
  </w:style>
  <w:style w:type="paragraph" w:customStyle="1" w:styleId="Podpunkt">
    <w:name w:val="Podpunkt"/>
    <w:basedOn w:val="Punkt"/>
    <w:rsid w:val="00367151"/>
    <w:pPr>
      <w:tabs>
        <w:tab w:val="num" w:pos="1134"/>
      </w:tabs>
      <w:ind w:left="1134" w:hanging="425"/>
    </w:pPr>
  </w:style>
  <w:style w:type="paragraph" w:customStyle="1" w:styleId="ListLegal4">
    <w:name w:val="List Legal 4"/>
    <w:next w:val="Normalny"/>
    <w:link w:val="ListLegal4Char"/>
    <w:rsid w:val="006C4026"/>
    <w:pPr>
      <w:tabs>
        <w:tab w:val="num" w:pos="1134"/>
      </w:tabs>
      <w:spacing w:before="200" w:after="200" w:line="312" w:lineRule="auto"/>
      <w:ind w:left="1134" w:hanging="567"/>
      <w:jc w:val="both"/>
      <w:outlineLvl w:val="3"/>
    </w:pPr>
    <w:rPr>
      <w:rFonts w:ascii="Arial" w:hAnsi="Arial"/>
      <w:sz w:val="22"/>
      <w:szCs w:val="22"/>
      <w:lang w:eastAsia="en-US"/>
    </w:rPr>
  </w:style>
  <w:style w:type="character" w:customStyle="1" w:styleId="ListLegal4Char">
    <w:name w:val="List Legal 4 Char"/>
    <w:link w:val="ListLegal4"/>
    <w:locked/>
    <w:rsid w:val="006C4026"/>
    <w:rPr>
      <w:rFonts w:ascii="Arial" w:hAnsi="Arial"/>
      <w:sz w:val="22"/>
      <w:szCs w:val="22"/>
      <w:lang w:eastAsia="en-US" w:bidi="ar-SA"/>
    </w:rPr>
  </w:style>
  <w:style w:type="paragraph" w:customStyle="1" w:styleId="Style1">
    <w:name w:val="Style 1"/>
    <w:rsid w:val="006C4026"/>
    <w:pPr>
      <w:widowControl w:val="0"/>
      <w:autoSpaceDE w:val="0"/>
      <w:autoSpaceDN w:val="0"/>
      <w:adjustRightInd w:val="0"/>
    </w:pPr>
    <w:rPr>
      <w:rFonts w:ascii="Arial" w:hAnsi="Arial" w:cs="Arial"/>
    </w:rPr>
  </w:style>
  <w:style w:type="paragraph" w:customStyle="1" w:styleId="Blockquote">
    <w:name w:val="Blockquote"/>
    <w:basedOn w:val="Normalny"/>
    <w:rsid w:val="006C4026"/>
    <w:pPr>
      <w:spacing w:before="100" w:after="100"/>
      <w:ind w:left="360" w:right="360"/>
    </w:pPr>
    <w:rPr>
      <w:rFonts w:ascii="Arial" w:hAnsi="Arial" w:cs="Arial"/>
      <w:lang w:eastAsia="en-US"/>
    </w:rPr>
  </w:style>
  <w:style w:type="character" w:customStyle="1" w:styleId="AkapitzlistZnak">
    <w:name w:val="Akapit z listą Znak"/>
    <w:link w:val="Akapitzlist"/>
    <w:uiPriority w:val="34"/>
    <w:qFormat/>
    <w:locked/>
    <w:rsid w:val="00CC3651"/>
    <w:rPr>
      <w:rFonts w:eastAsia="MS Mincho"/>
      <w:sz w:val="24"/>
      <w:szCs w:val="24"/>
      <w:lang w:eastAsia="ar-SA"/>
    </w:rPr>
  </w:style>
  <w:style w:type="paragraph" w:customStyle="1" w:styleId="TxBrp4">
    <w:name w:val="TxBr_p4"/>
    <w:basedOn w:val="Normalny"/>
    <w:rsid w:val="00510570"/>
    <w:pPr>
      <w:widowControl w:val="0"/>
      <w:tabs>
        <w:tab w:val="left" w:pos="731"/>
      </w:tabs>
      <w:autoSpaceDE w:val="0"/>
      <w:autoSpaceDN w:val="0"/>
      <w:adjustRightInd w:val="0"/>
      <w:spacing w:line="277" w:lineRule="atLeast"/>
      <w:ind w:left="845" w:hanging="731"/>
      <w:jc w:val="both"/>
    </w:pPr>
    <w:rPr>
      <w:lang w:val="en-US"/>
    </w:rPr>
  </w:style>
  <w:style w:type="paragraph" w:styleId="Poprawka">
    <w:name w:val="Revision"/>
    <w:hidden/>
    <w:uiPriority w:val="99"/>
    <w:semiHidden/>
    <w:rsid w:val="004D0D56"/>
    <w:rPr>
      <w:sz w:val="24"/>
      <w:szCs w:val="24"/>
    </w:rPr>
  </w:style>
  <w:style w:type="character" w:customStyle="1" w:styleId="NagwekZnak">
    <w:name w:val="Nagłówek Znak"/>
    <w:link w:val="Nagwek"/>
    <w:rsid w:val="002C0979"/>
    <w:rPr>
      <w:sz w:val="24"/>
      <w:szCs w:val="24"/>
    </w:rPr>
  </w:style>
  <w:style w:type="character" w:customStyle="1" w:styleId="StopkaZnak">
    <w:name w:val="Stopka Znak"/>
    <w:basedOn w:val="Domylnaczcionkaakapitu"/>
    <w:link w:val="Stopka"/>
    <w:uiPriority w:val="99"/>
    <w:locked/>
    <w:rsid w:val="00A6528C"/>
    <w:rPr>
      <w:sz w:val="24"/>
      <w:szCs w:val="24"/>
    </w:rPr>
  </w:style>
  <w:style w:type="paragraph" w:customStyle="1" w:styleId="EYHeading1">
    <w:name w:val="EY Heading 1"/>
    <w:basedOn w:val="Normalny"/>
    <w:next w:val="Normalny"/>
    <w:qFormat/>
    <w:rsid w:val="00976502"/>
    <w:pPr>
      <w:pageBreakBefore/>
      <w:numPr>
        <w:numId w:val="40"/>
      </w:numPr>
      <w:spacing w:after="360"/>
    </w:pPr>
    <w:rPr>
      <w:kern w:val="12"/>
      <w:sz w:val="32"/>
      <w:lang w:val="en-US" w:eastAsia="en-US"/>
    </w:rPr>
  </w:style>
  <w:style w:type="paragraph" w:customStyle="1" w:styleId="EYHeading2">
    <w:name w:val="EY Heading 2"/>
    <w:basedOn w:val="EYHeading1"/>
    <w:next w:val="Normalny"/>
    <w:qFormat/>
    <w:rsid w:val="00976502"/>
    <w:pPr>
      <w:keepNext/>
      <w:pageBreakBefore w:val="0"/>
      <w:numPr>
        <w:ilvl w:val="1"/>
      </w:numPr>
      <w:spacing w:before="120" w:after="120"/>
      <w:ind w:left="480"/>
      <w:jc w:val="both"/>
      <w:outlineLvl w:val="1"/>
    </w:pPr>
    <w:rPr>
      <w:b/>
      <w:sz w:val="28"/>
    </w:rPr>
  </w:style>
  <w:style w:type="paragraph" w:customStyle="1" w:styleId="EYHeading3">
    <w:name w:val="EY Heading 3"/>
    <w:basedOn w:val="EYHeading1"/>
    <w:next w:val="Normalny"/>
    <w:qFormat/>
    <w:rsid w:val="00976502"/>
    <w:pPr>
      <w:keepNext/>
      <w:pageBreakBefore w:val="0"/>
      <w:numPr>
        <w:ilvl w:val="2"/>
      </w:numPr>
      <w:spacing w:before="120" w:after="120"/>
      <w:jc w:val="both"/>
      <w:outlineLvl w:val="2"/>
    </w:pPr>
    <w:rPr>
      <w:b/>
      <w:sz w:val="28"/>
    </w:rPr>
  </w:style>
  <w:style w:type="paragraph" w:customStyle="1" w:styleId="EYHeading4">
    <w:name w:val="EY Heading 4"/>
    <w:basedOn w:val="EYHeading3"/>
    <w:qFormat/>
    <w:rsid w:val="00976502"/>
    <w:pPr>
      <w:numPr>
        <w:ilvl w:val="3"/>
      </w:numPr>
      <w:outlineLvl w:val="3"/>
    </w:pPr>
    <w:rPr>
      <w:sz w:val="24"/>
    </w:rPr>
  </w:style>
  <w:style w:type="table" w:styleId="Jasnasiatka">
    <w:name w:val="Light Grid"/>
    <w:basedOn w:val="Standardowy"/>
    <w:uiPriority w:val="62"/>
    <w:rsid w:val="001A062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ytuksiki">
    <w:name w:val="Book Title"/>
    <w:basedOn w:val="Domylnaczcionkaakapitu"/>
    <w:uiPriority w:val="33"/>
    <w:qFormat/>
    <w:rsid w:val="00D5142C"/>
    <w:rPr>
      <w:b/>
      <w:bCs/>
      <w:i/>
      <w:iCs/>
      <w:spacing w:val="5"/>
    </w:rPr>
  </w:style>
  <w:style w:type="paragraph" w:customStyle="1" w:styleId="SFTPodstawowy">
    <w:name w:val="SFT_Podstawowy"/>
    <w:basedOn w:val="Normalny"/>
    <w:uiPriority w:val="99"/>
    <w:rsid w:val="00DB0278"/>
    <w:pPr>
      <w:spacing w:after="120" w:line="360" w:lineRule="auto"/>
      <w:jc w:val="both"/>
    </w:pPr>
    <w:rPr>
      <w:rFonts w:ascii="Tahoma" w:hAnsi="Tahoma"/>
      <w:sz w:val="20"/>
    </w:rPr>
  </w:style>
  <w:style w:type="character" w:styleId="Wzmianka">
    <w:name w:val="Mention"/>
    <w:basedOn w:val="Domylnaczcionkaakapitu"/>
    <w:uiPriority w:val="99"/>
    <w:unhideWhenUsed/>
    <w:rsid w:val="003F350A"/>
    <w:rPr>
      <w:color w:val="2B579A"/>
      <w:shd w:val="clear" w:color="auto" w:fill="E1DFDD"/>
    </w:rPr>
  </w:style>
  <w:style w:type="paragraph" w:customStyle="1" w:styleId="Normalny1">
    <w:name w:val="Normalny1"/>
    <w:rsid w:val="002C6CF2"/>
    <w:pPr>
      <w:widowControl w:val="0"/>
    </w:pPr>
    <w:rPr>
      <w:color w:val="000000"/>
      <w:sz w:val="26"/>
      <w:szCs w:val="26"/>
      <w:lang w:eastAsia="en-US"/>
    </w:rPr>
  </w:style>
  <w:style w:type="paragraph" w:customStyle="1" w:styleId="HeadL2">
    <w:name w:val="Head L2"/>
    <w:basedOn w:val="Normalny"/>
    <w:next w:val="Normalny"/>
    <w:rsid w:val="002C6CF2"/>
    <w:pPr>
      <w:keepNext/>
      <w:keepLines/>
      <w:tabs>
        <w:tab w:val="num" w:pos="850"/>
      </w:tabs>
      <w:spacing w:before="240" w:after="240"/>
      <w:ind w:left="850" w:hanging="850"/>
      <w:outlineLvl w:val="1"/>
    </w:pPr>
    <w:rPr>
      <w:b/>
      <w:sz w:val="22"/>
      <w:lang w:val="en-GB" w:eastAsia="en-US"/>
    </w:rPr>
  </w:style>
  <w:style w:type="paragraph" w:customStyle="1" w:styleId="HeadL3">
    <w:name w:val="Head L3"/>
    <w:basedOn w:val="Normalny"/>
    <w:rsid w:val="002C6CF2"/>
    <w:pPr>
      <w:tabs>
        <w:tab w:val="num" w:pos="850"/>
      </w:tabs>
      <w:spacing w:after="240"/>
      <w:ind w:left="850" w:hanging="850"/>
      <w:outlineLvl w:val="2"/>
    </w:pPr>
    <w:rPr>
      <w:sz w:val="22"/>
      <w:lang w:val="en-GB" w:eastAsia="en-US"/>
    </w:rPr>
  </w:style>
  <w:style w:type="character" w:customStyle="1" w:styleId="BezodstpwZnak">
    <w:name w:val="Bez odstępów Znak"/>
    <w:basedOn w:val="Domylnaczcionkaakapitu"/>
    <w:link w:val="Bezodstpw"/>
    <w:uiPriority w:val="1"/>
    <w:rsid w:val="006B288A"/>
    <w:rPr>
      <w:rFonts w:ascii="Calibri" w:eastAsia="Calibri" w:hAnsi="Calibri"/>
      <w:sz w:val="22"/>
      <w:szCs w:val="22"/>
      <w:lang w:eastAsia="zh-CN"/>
    </w:rPr>
  </w:style>
  <w:style w:type="character" w:styleId="Nierozpoznanawzmianka">
    <w:name w:val="Unresolved Mention"/>
    <w:basedOn w:val="Domylnaczcionkaakapitu"/>
    <w:uiPriority w:val="99"/>
    <w:semiHidden/>
    <w:unhideWhenUsed/>
    <w:rsid w:val="00840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5689">
      <w:bodyDiv w:val="1"/>
      <w:marLeft w:val="0"/>
      <w:marRight w:val="0"/>
      <w:marTop w:val="0"/>
      <w:marBottom w:val="0"/>
      <w:divBdr>
        <w:top w:val="none" w:sz="0" w:space="0" w:color="auto"/>
        <w:left w:val="none" w:sz="0" w:space="0" w:color="auto"/>
        <w:bottom w:val="none" w:sz="0" w:space="0" w:color="auto"/>
        <w:right w:val="none" w:sz="0" w:space="0" w:color="auto"/>
      </w:divBdr>
    </w:div>
    <w:div w:id="41174369">
      <w:bodyDiv w:val="1"/>
      <w:marLeft w:val="0"/>
      <w:marRight w:val="0"/>
      <w:marTop w:val="0"/>
      <w:marBottom w:val="0"/>
      <w:divBdr>
        <w:top w:val="none" w:sz="0" w:space="0" w:color="auto"/>
        <w:left w:val="none" w:sz="0" w:space="0" w:color="auto"/>
        <w:bottom w:val="none" w:sz="0" w:space="0" w:color="auto"/>
        <w:right w:val="none" w:sz="0" w:space="0" w:color="auto"/>
      </w:divBdr>
      <w:divsChild>
        <w:div w:id="1819372378">
          <w:marLeft w:val="0"/>
          <w:marRight w:val="0"/>
          <w:marTop w:val="0"/>
          <w:marBottom w:val="0"/>
          <w:divBdr>
            <w:top w:val="none" w:sz="0" w:space="0" w:color="auto"/>
            <w:left w:val="none" w:sz="0" w:space="0" w:color="auto"/>
            <w:bottom w:val="none" w:sz="0" w:space="0" w:color="auto"/>
            <w:right w:val="none" w:sz="0" w:space="0" w:color="auto"/>
          </w:divBdr>
          <w:divsChild>
            <w:div w:id="431899142">
              <w:marLeft w:val="0"/>
              <w:marRight w:val="0"/>
              <w:marTop w:val="0"/>
              <w:marBottom w:val="0"/>
              <w:divBdr>
                <w:top w:val="none" w:sz="0" w:space="0" w:color="auto"/>
                <w:left w:val="none" w:sz="0" w:space="0" w:color="auto"/>
                <w:bottom w:val="none" w:sz="0" w:space="0" w:color="auto"/>
                <w:right w:val="none" w:sz="0" w:space="0" w:color="auto"/>
              </w:divBdr>
              <w:divsChild>
                <w:div w:id="18732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6577">
      <w:bodyDiv w:val="1"/>
      <w:marLeft w:val="0"/>
      <w:marRight w:val="0"/>
      <w:marTop w:val="0"/>
      <w:marBottom w:val="0"/>
      <w:divBdr>
        <w:top w:val="none" w:sz="0" w:space="0" w:color="auto"/>
        <w:left w:val="none" w:sz="0" w:space="0" w:color="auto"/>
        <w:bottom w:val="none" w:sz="0" w:space="0" w:color="auto"/>
        <w:right w:val="none" w:sz="0" w:space="0" w:color="auto"/>
      </w:divBdr>
    </w:div>
    <w:div w:id="104354530">
      <w:bodyDiv w:val="1"/>
      <w:marLeft w:val="0"/>
      <w:marRight w:val="0"/>
      <w:marTop w:val="0"/>
      <w:marBottom w:val="0"/>
      <w:divBdr>
        <w:top w:val="none" w:sz="0" w:space="0" w:color="auto"/>
        <w:left w:val="none" w:sz="0" w:space="0" w:color="auto"/>
        <w:bottom w:val="none" w:sz="0" w:space="0" w:color="auto"/>
        <w:right w:val="none" w:sz="0" w:space="0" w:color="auto"/>
      </w:divBdr>
    </w:div>
    <w:div w:id="190456849">
      <w:bodyDiv w:val="1"/>
      <w:marLeft w:val="0"/>
      <w:marRight w:val="0"/>
      <w:marTop w:val="0"/>
      <w:marBottom w:val="0"/>
      <w:divBdr>
        <w:top w:val="none" w:sz="0" w:space="0" w:color="auto"/>
        <w:left w:val="none" w:sz="0" w:space="0" w:color="auto"/>
        <w:bottom w:val="none" w:sz="0" w:space="0" w:color="auto"/>
        <w:right w:val="none" w:sz="0" w:space="0" w:color="auto"/>
      </w:divBdr>
    </w:div>
    <w:div w:id="198251378">
      <w:bodyDiv w:val="1"/>
      <w:marLeft w:val="0"/>
      <w:marRight w:val="0"/>
      <w:marTop w:val="0"/>
      <w:marBottom w:val="0"/>
      <w:divBdr>
        <w:top w:val="none" w:sz="0" w:space="0" w:color="auto"/>
        <w:left w:val="none" w:sz="0" w:space="0" w:color="auto"/>
        <w:bottom w:val="none" w:sz="0" w:space="0" w:color="auto"/>
        <w:right w:val="none" w:sz="0" w:space="0" w:color="auto"/>
      </w:divBdr>
    </w:div>
    <w:div w:id="288705963">
      <w:bodyDiv w:val="1"/>
      <w:marLeft w:val="0"/>
      <w:marRight w:val="0"/>
      <w:marTop w:val="0"/>
      <w:marBottom w:val="0"/>
      <w:divBdr>
        <w:top w:val="none" w:sz="0" w:space="0" w:color="auto"/>
        <w:left w:val="none" w:sz="0" w:space="0" w:color="auto"/>
        <w:bottom w:val="none" w:sz="0" w:space="0" w:color="auto"/>
        <w:right w:val="none" w:sz="0" w:space="0" w:color="auto"/>
      </w:divBdr>
    </w:div>
    <w:div w:id="399064193">
      <w:bodyDiv w:val="1"/>
      <w:marLeft w:val="0"/>
      <w:marRight w:val="0"/>
      <w:marTop w:val="0"/>
      <w:marBottom w:val="0"/>
      <w:divBdr>
        <w:top w:val="none" w:sz="0" w:space="0" w:color="auto"/>
        <w:left w:val="none" w:sz="0" w:space="0" w:color="auto"/>
        <w:bottom w:val="none" w:sz="0" w:space="0" w:color="auto"/>
        <w:right w:val="none" w:sz="0" w:space="0" w:color="auto"/>
      </w:divBdr>
    </w:div>
    <w:div w:id="430315589">
      <w:bodyDiv w:val="1"/>
      <w:marLeft w:val="0"/>
      <w:marRight w:val="0"/>
      <w:marTop w:val="0"/>
      <w:marBottom w:val="0"/>
      <w:divBdr>
        <w:top w:val="none" w:sz="0" w:space="0" w:color="auto"/>
        <w:left w:val="none" w:sz="0" w:space="0" w:color="auto"/>
        <w:bottom w:val="none" w:sz="0" w:space="0" w:color="auto"/>
        <w:right w:val="none" w:sz="0" w:space="0" w:color="auto"/>
      </w:divBdr>
    </w:div>
    <w:div w:id="490220935">
      <w:bodyDiv w:val="1"/>
      <w:marLeft w:val="0"/>
      <w:marRight w:val="0"/>
      <w:marTop w:val="0"/>
      <w:marBottom w:val="0"/>
      <w:divBdr>
        <w:top w:val="none" w:sz="0" w:space="0" w:color="auto"/>
        <w:left w:val="none" w:sz="0" w:space="0" w:color="auto"/>
        <w:bottom w:val="none" w:sz="0" w:space="0" w:color="auto"/>
        <w:right w:val="none" w:sz="0" w:space="0" w:color="auto"/>
      </w:divBdr>
    </w:div>
    <w:div w:id="501285460">
      <w:bodyDiv w:val="1"/>
      <w:marLeft w:val="0"/>
      <w:marRight w:val="0"/>
      <w:marTop w:val="0"/>
      <w:marBottom w:val="0"/>
      <w:divBdr>
        <w:top w:val="none" w:sz="0" w:space="0" w:color="auto"/>
        <w:left w:val="none" w:sz="0" w:space="0" w:color="auto"/>
        <w:bottom w:val="none" w:sz="0" w:space="0" w:color="auto"/>
        <w:right w:val="none" w:sz="0" w:space="0" w:color="auto"/>
      </w:divBdr>
    </w:div>
    <w:div w:id="542642614">
      <w:bodyDiv w:val="1"/>
      <w:marLeft w:val="0"/>
      <w:marRight w:val="0"/>
      <w:marTop w:val="0"/>
      <w:marBottom w:val="0"/>
      <w:divBdr>
        <w:top w:val="none" w:sz="0" w:space="0" w:color="auto"/>
        <w:left w:val="none" w:sz="0" w:space="0" w:color="auto"/>
        <w:bottom w:val="none" w:sz="0" w:space="0" w:color="auto"/>
        <w:right w:val="none" w:sz="0" w:space="0" w:color="auto"/>
      </w:divBdr>
    </w:div>
    <w:div w:id="794297833">
      <w:bodyDiv w:val="1"/>
      <w:marLeft w:val="0"/>
      <w:marRight w:val="0"/>
      <w:marTop w:val="0"/>
      <w:marBottom w:val="0"/>
      <w:divBdr>
        <w:top w:val="none" w:sz="0" w:space="0" w:color="auto"/>
        <w:left w:val="none" w:sz="0" w:space="0" w:color="auto"/>
        <w:bottom w:val="none" w:sz="0" w:space="0" w:color="auto"/>
        <w:right w:val="none" w:sz="0" w:space="0" w:color="auto"/>
      </w:divBdr>
    </w:div>
    <w:div w:id="846483569">
      <w:bodyDiv w:val="1"/>
      <w:marLeft w:val="0"/>
      <w:marRight w:val="0"/>
      <w:marTop w:val="0"/>
      <w:marBottom w:val="0"/>
      <w:divBdr>
        <w:top w:val="none" w:sz="0" w:space="0" w:color="auto"/>
        <w:left w:val="none" w:sz="0" w:space="0" w:color="auto"/>
        <w:bottom w:val="none" w:sz="0" w:space="0" w:color="auto"/>
        <w:right w:val="none" w:sz="0" w:space="0" w:color="auto"/>
      </w:divBdr>
    </w:div>
    <w:div w:id="873882428">
      <w:bodyDiv w:val="1"/>
      <w:marLeft w:val="0"/>
      <w:marRight w:val="0"/>
      <w:marTop w:val="0"/>
      <w:marBottom w:val="0"/>
      <w:divBdr>
        <w:top w:val="none" w:sz="0" w:space="0" w:color="auto"/>
        <w:left w:val="none" w:sz="0" w:space="0" w:color="auto"/>
        <w:bottom w:val="none" w:sz="0" w:space="0" w:color="auto"/>
        <w:right w:val="none" w:sz="0" w:space="0" w:color="auto"/>
      </w:divBdr>
    </w:div>
    <w:div w:id="877081640">
      <w:bodyDiv w:val="1"/>
      <w:marLeft w:val="0"/>
      <w:marRight w:val="0"/>
      <w:marTop w:val="0"/>
      <w:marBottom w:val="0"/>
      <w:divBdr>
        <w:top w:val="none" w:sz="0" w:space="0" w:color="auto"/>
        <w:left w:val="none" w:sz="0" w:space="0" w:color="auto"/>
        <w:bottom w:val="none" w:sz="0" w:space="0" w:color="auto"/>
        <w:right w:val="none" w:sz="0" w:space="0" w:color="auto"/>
      </w:divBdr>
    </w:div>
    <w:div w:id="894705357">
      <w:bodyDiv w:val="1"/>
      <w:marLeft w:val="0"/>
      <w:marRight w:val="0"/>
      <w:marTop w:val="0"/>
      <w:marBottom w:val="0"/>
      <w:divBdr>
        <w:top w:val="none" w:sz="0" w:space="0" w:color="auto"/>
        <w:left w:val="none" w:sz="0" w:space="0" w:color="auto"/>
        <w:bottom w:val="none" w:sz="0" w:space="0" w:color="auto"/>
        <w:right w:val="none" w:sz="0" w:space="0" w:color="auto"/>
      </w:divBdr>
    </w:div>
    <w:div w:id="917253398">
      <w:bodyDiv w:val="1"/>
      <w:marLeft w:val="0"/>
      <w:marRight w:val="0"/>
      <w:marTop w:val="0"/>
      <w:marBottom w:val="0"/>
      <w:divBdr>
        <w:top w:val="none" w:sz="0" w:space="0" w:color="auto"/>
        <w:left w:val="none" w:sz="0" w:space="0" w:color="auto"/>
        <w:bottom w:val="none" w:sz="0" w:space="0" w:color="auto"/>
        <w:right w:val="none" w:sz="0" w:space="0" w:color="auto"/>
      </w:divBdr>
    </w:div>
    <w:div w:id="944070967">
      <w:bodyDiv w:val="1"/>
      <w:marLeft w:val="0"/>
      <w:marRight w:val="0"/>
      <w:marTop w:val="0"/>
      <w:marBottom w:val="0"/>
      <w:divBdr>
        <w:top w:val="none" w:sz="0" w:space="0" w:color="auto"/>
        <w:left w:val="none" w:sz="0" w:space="0" w:color="auto"/>
        <w:bottom w:val="none" w:sz="0" w:space="0" w:color="auto"/>
        <w:right w:val="none" w:sz="0" w:space="0" w:color="auto"/>
      </w:divBdr>
    </w:div>
    <w:div w:id="954873153">
      <w:bodyDiv w:val="1"/>
      <w:marLeft w:val="0"/>
      <w:marRight w:val="0"/>
      <w:marTop w:val="0"/>
      <w:marBottom w:val="0"/>
      <w:divBdr>
        <w:top w:val="none" w:sz="0" w:space="0" w:color="auto"/>
        <w:left w:val="none" w:sz="0" w:space="0" w:color="auto"/>
        <w:bottom w:val="none" w:sz="0" w:space="0" w:color="auto"/>
        <w:right w:val="none" w:sz="0" w:space="0" w:color="auto"/>
      </w:divBdr>
    </w:div>
    <w:div w:id="984622058">
      <w:bodyDiv w:val="1"/>
      <w:marLeft w:val="0"/>
      <w:marRight w:val="0"/>
      <w:marTop w:val="0"/>
      <w:marBottom w:val="0"/>
      <w:divBdr>
        <w:top w:val="none" w:sz="0" w:space="0" w:color="auto"/>
        <w:left w:val="none" w:sz="0" w:space="0" w:color="auto"/>
        <w:bottom w:val="none" w:sz="0" w:space="0" w:color="auto"/>
        <w:right w:val="none" w:sz="0" w:space="0" w:color="auto"/>
      </w:divBdr>
    </w:div>
    <w:div w:id="1053499627">
      <w:bodyDiv w:val="1"/>
      <w:marLeft w:val="0"/>
      <w:marRight w:val="0"/>
      <w:marTop w:val="0"/>
      <w:marBottom w:val="0"/>
      <w:divBdr>
        <w:top w:val="none" w:sz="0" w:space="0" w:color="auto"/>
        <w:left w:val="none" w:sz="0" w:space="0" w:color="auto"/>
        <w:bottom w:val="none" w:sz="0" w:space="0" w:color="auto"/>
        <w:right w:val="none" w:sz="0" w:space="0" w:color="auto"/>
      </w:divBdr>
    </w:div>
    <w:div w:id="1189874879">
      <w:bodyDiv w:val="1"/>
      <w:marLeft w:val="0"/>
      <w:marRight w:val="0"/>
      <w:marTop w:val="0"/>
      <w:marBottom w:val="0"/>
      <w:divBdr>
        <w:top w:val="none" w:sz="0" w:space="0" w:color="auto"/>
        <w:left w:val="none" w:sz="0" w:space="0" w:color="auto"/>
        <w:bottom w:val="none" w:sz="0" w:space="0" w:color="auto"/>
        <w:right w:val="none" w:sz="0" w:space="0" w:color="auto"/>
      </w:divBdr>
    </w:div>
    <w:div w:id="1223099786">
      <w:bodyDiv w:val="1"/>
      <w:marLeft w:val="0"/>
      <w:marRight w:val="0"/>
      <w:marTop w:val="0"/>
      <w:marBottom w:val="0"/>
      <w:divBdr>
        <w:top w:val="none" w:sz="0" w:space="0" w:color="auto"/>
        <w:left w:val="none" w:sz="0" w:space="0" w:color="auto"/>
        <w:bottom w:val="none" w:sz="0" w:space="0" w:color="auto"/>
        <w:right w:val="none" w:sz="0" w:space="0" w:color="auto"/>
      </w:divBdr>
    </w:div>
    <w:div w:id="1251307480">
      <w:bodyDiv w:val="1"/>
      <w:marLeft w:val="0"/>
      <w:marRight w:val="0"/>
      <w:marTop w:val="0"/>
      <w:marBottom w:val="0"/>
      <w:divBdr>
        <w:top w:val="none" w:sz="0" w:space="0" w:color="auto"/>
        <w:left w:val="none" w:sz="0" w:space="0" w:color="auto"/>
        <w:bottom w:val="none" w:sz="0" w:space="0" w:color="auto"/>
        <w:right w:val="none" w:sz="0" w:space="0" w:color="auto"/>
      </w:divBdr>
    </w:div>
    <w:div w:id="1272199292">
      <w:bodyDiv w:val="1"/>
      <w:marLeft w:val="0"/>
      <w:marRight w:val="0"/>
      <w:marTop w:val="0"/>
      <w:marBottom w:val="0"/>
      <w:divBdr>
        <w:top w:val="none" w:sz="0" w:space="0" w:color="auto"/>
        <w:left w:val="none" w:sz="0" w:space="0" w:color="auto"/>
        <w:bottom w:val="none" w:sz="0" w:space="0" w:color="auto"/>
        <w:right w:val="none" w:sz="0" w:space="0" w:color="auto"/>
      </w:divBdr>
    </w:div>
    <w:div w:id="1334727189">
      <w:bodyDiv w:val="1"/>
      <w:marLeft w:val="0"/>
      <w:marRight w:val="0"/>
      <w:marTop w:val="0"/>
      <w:marBottom w:val="0"/>
      <w:divBdr>
        <w:top w:val="none" w:sz="0" w:space="0" w:color="auto"/>
        <w:left w:val="none" w:sz="0" w:space="0" w:color="auto"/>
        <w:bottom w:val="none" w:sz="0" w:space="0" w:color="auto"/>
        <w:right w:val="none" w:sz="0" w:space="0" w:color="auto"/>
      </w:divBdr>
    </w:div>
    <w:div w:id="1513760175">
      <w:bodyDiv w:val="1"/>
      <w:marLeft w:val="0"/>
      <w:marRight w:val="0"/>
      <w:marTop w:val="0"/>
      <w:marBottom w:val="0"/>
      <w:divBdr>
        <w:top w:val="none" w:sz="0" w:space="0" w:color="auto"/>
        <w:left w:val="none" w:sz="0" w:space="0" w:color="auto"/>
        <w:bottom w:val="none" w:sz="0" w:space="0" w:color="auto"/>
        <w:right w:val="none" w:sz="0" w:space="0" w:color="auto"/>
      </w:divBdr>
    </w:div>
    <w:div w:id="1552577269">
      <w:bodyDiv w:val="1"/>
      <w:marLeft w:val="0"/>
      <w:marRight w:val="0"/>
      <w:marTop w:val="0"/>
      <w:marBottom w:val="0"/>
      <w:divBdr>
        <w:top w:val="none" w:sz="0" w:space="0" w:color="auto"/>
        <w:left w:val="none" w:sz="0" w:space="0" w:color="auto"/>
        <w:bottom w:val="none" w:sz="0" w:space="0" w:color="auto"/>
        <w:right w:val="none" w:sz="0" w:space="0" w:color="auto"/>
      </w:divBdr>
    </w:div>
    <w:div w:id="1571891609">
      <w:bodyDiv w:val="1"/>
      <w:marLeft w:val="0"/>
      <w:marRight w:val="0"/>
      <w:marTop w:val="0"/>
      <w:marBottom w:val="0"/>
      <w:divBdr>
        <w:top w:val="none" w:sz="0" w:space="0" w:color="auto"/>
        <w:left w:val="none" w:sz="0" w:space="0" w:color="auto"/>
        <w:bottom w:val="none" w:sz="0" w:space="0" w:color="auto"/>
        <w:right w:val="none" w:sz="0" w:space="0" w:color="auto"/>
      </w:divBdr>
    </w:div>
    <w:div w:id="1663044061">
      <w:bodyDiv w:val="1"/>
      <w:marLeft w:val="0"/>
      <w:marRight w:val="0"/>
      <w:marTop w:val="0"/>
      <w:marBottom w:val="0"/>
      <w:divBdr>
        <w:top w:val="none" w:sz="0" w:space="0" w:color="auto"/>
        <w:left w:val="none" w:sz="0" w:space="0" w:color="auto"/>
        <w:bottom w:val="none" w:sz="0" w:space="0" w:color="auto"/>
        <w:right w:val="none" w:sz="0" w:space="0" w:color="auto"/>
      </w:divBdr>
    </w:div>
    <w:div w:id="1703049104">
      <w:bodyDiv w:val="1"/>
      <w:marLeft w:val="0"/>
      <w:marRight w:val="0"/>
      <w:marTop w:val="0"/>
      <w:marBottom w:val="0"/>
      <w:divBdr>
        <w:top w:val="none" w:sz="0" w:space="0" w:color="auto"/>
        <w:left w:val="none" w:sz="0" w:space="0" w:color="auto"/>
        <w:bottom w:val="none" w:sz="0" w:space="0" w:color="auto"/>
        <w:right w:val="none" w:sz="0" w:space="0" w:color="auto"/>
      </w:divBdr>
    </w:div>
    <w:div w:id="1805469399">
      <w:bodyDiv w:val="1"/>
      <w:marLeft w:val="0"/>
      <w:marRight w:val="0"/>
      <w:marTop w:val="0"/>
      <w:marBottom w:val="0"/>
      <w:divBdr>
        <w:top w:val="none" w:sz="0" w:space="0" w:color="auto"/>
        <w:left w:val="none" w:sz="0" w:space="0" w:color="auto"/>
        <w:bottom w:val="none" w:sz="0" w:space="0" w:color="auto"/>
        <w:right w:val="none" w:sz="0" w:space="0" w:color="auto"/>
      </w:divBdr>
    </w:div>
    <w:div w:id="1826894330">
      <w:bodyDiv w:val="1"/>
      <w:marLeft w:val="0"/>
      <w:marRight w:val="0"/>
      <w:marTop w:val="0"/>
      <w:marBottom w:val="0"/>
      <w:divBdr>
        <w:top w:val="none" w:sz="0" w:space="0" w:color="auto"/>
        <w:left w:val="none" w:sz="0" w:space="0" w:color="auto"/>
        <w:bottom w:val="none" w:sz="0" w:space="0" w:color="auto"/>
        <w:right w:val="none" w:sz="0" w:space="0" w:color="auto"/>
      </w:divBdr>
    </w:div>
    <w:div w:id="1827041211">
      <w:bodyDiv w:val="1"/>
      <w:marLeft w:val="0"/>
      <w:marRight w:val="0"/>
      <w:marTop w:val="0"/>
      <w:marBottom w:val="0"/>
      <w:divBdr>
        <w:top w:val="none" w:sz="0" w:space="0" w:color="auto"/>
        <w:left w:val="none" w:sz="0" w:space="0" w:color="auto"/>
        <w:bottom w:val="none" w:sz="0" w:space="0" w:color="auto"/>
        <w:right w:val="none" w:sz="0" w:space="0" w:color="auto"/>
      </w:divBdr>
    </w:div>
    <w:div w:id="1881476467">
      <w:bodyDiv w:val="1"/>
      <w:marLeft w:val="0"/>
      <w:marRight w:val="0"/>
      <w:marTop w:val="0"/>
      <w:marBottom w:val="0"/>
      <w:divBdr>
        <w:top w:val="none" w:sz="0" w:space="0" w:color="auto"/>
        <w:left w:val="none" w:sz="0" w:space="0" w:color="auto"/>
        <w:bottom w:val="none" w:sz="0" w:space="0" w:color="auto"/>
        <w:right w:val="none" w:sz="0" w:space="0" w:color="auto"/>
      </w:divBdr>
    </w:div>
    <w:div w:id="1956674342">
      <w:bodyDiv w:val="1"/>
      <w:marLeft w:val="0"/>
      <w:marRight w:val="0"/>
      <w:marTop w:val="0"/>
      <w:marBottom w:val="0"/>
      <w:divBdr>
        <w:top w:val="none" w:sz="0" w:space="0" w:color="auto"/>
        <w:left w:val="none" w:sz="0" w:space="0" w:color="auto"/>
        <w:bottom w:val="none" w:sz="0" w:space="0" w:color="auto"/>
        <w:right w:val="none" w:sz="0" w:space="0" w:color="auto"/>
      </w:divBdr>
    </w:div>
    <w:div w:id="1969119240">
      <w:bodyDiv w:val="1"/>
      <w:marLeft w:val="0"/>
      <w:marRight w:val="0"/>
      <w:marTop w:val="0"/>
      <w:marBottom w:val="0"/>
      <w:divBdr>
        <w:top w:val="none" w:sz="0" w:space="0" w:color="auto"/>
        <w:left w:val="none" w:sz="0" w:space="0" w:color="auto"/>
        <w:bottom w:val="none" w:sz="0" w:space="0" w:color="auto"/>
        <w:right w:val="none" w:sz="0" w:space="0" w:color="auto"/>
      </w:divBdr>
    </w:div>
    <w:div w:id="1977950126">
      <w:bodyDiv w:val="1"/>
      <w:marLeft w:val="0"/>
      <w:marRight w:val="0"/>
      <w:marTop w:val="0"/>
      <w:marBottom w:val="0"/>
      <w:divBdr>
        <w:top w:val="none" w:sz="0" w:space="0" w:color="auto"/>
        <w:left w:val="none" w:sz="0" w:space="0" w:color="auto"/>
        <w:bottom w:val="none" w:sz="0" w:space="0" w:color="auto"/>
        <w:right w:val="none" w:sz="0" w:space="0" w:color="auto"/>
      </w:divBdr>
    </w:div>
    <w:div w:id="2001041048">
      <w:bodyDiv w:val="1"/>
      <w:marLeft w:val="0"/>
      <w:marRight w:val="0"/>
      <w:marTop w:val="0"/>
      <w:marBottom w:val="0"/>
      <w:divBdr>
        <w:top w:val="none" w:sz="0" w:space="0" w:color="auto"/>
        <w:left w:val="none" w:sz="0" w:space="0" w:color="auto"/>
        <w:bottom w:val="none" w:sz="0" w:space="0" w:color="auto"/>
        <w:right w:val="none" w:sz="0" w:space="0" w:color="auto"/>
      </w:divBdr>
    </w:div>
    <w:div w:id="2022124487">
      <w:bodyDiv w:val="1"/>
      <w:marLeft w:val="0"/>
      <w:marRight w:val="0"/>
      <w:marTop w:val="0"/>
      <w:marBottom w:val="0"/>
      <w:divBdr>
        <w:top w:val="none" w:sz="0" w:space="0" w:color="auto"/>
        <w:left w:val="none" w:sz="0" w:space="0" w:color="auto"/>
        <w:bottom w:val="none" w:sz="0" w:space="0" w:color="auto"/>
        <w:right w:val="none" w:sz="0" w:space="0" w:color="auto"/>
      </w:divBdr>
      <w:divsChild>
        <w:div w:id="759182583">
          <w:marLeft w:val="0"/>
          <w:marRight w:val="0"/>
          <w:marTop w:val="0"/>
          <w:marBottom w:val="0"/>
          <w:divBdr>
            <w:top w:val="none" w:sz="0" w:space="0" w:color="auto"/>
            <w:left w:val="none" w:sz="0" w:space="0" w:color="auto"/>
            <w:bottom w:val="none" w:sz="0" w:space="0" w:color="auto"/>
            <w:right w:val="none" w:sz="0" w:space="0" w:color="auto"/>
          </w:divBdr>
          <w:divsChild>
            <w:div w:id="23336556">
              <w:marLeft w:val="0"/>
              <w:marRight w:val="0"/>
              <w:marTop w:val="0"/>
              <w:marBottom w:val="0"/>
              <w:divBdr>
                <w:top w:val="none" w:sz="0" w:space="0" w:color="auto"/>
                <w:left w:val="none" w:sz="0" w:space="0" w:color="auto"/>
                <w:bottom w:val="none" w:sz="0" w:space="0" w:color="auto"/>
                <w:right w:val="none" w:sz="0" w:space="0" w:color="auto"/>
              </w:divBdr>
              <w:divsChild>
                <w:div w:id="165930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iod@uf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icrosoft.com/en-us/licensing/product-licensing/products.aspx"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ufg@ufg.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529640b-a64c-4622-ba11-c442b664f352">
      <Terms xmlns="http://schemas.microsoft.com/office/infopath/2007/PartnerControls"/>
    </lcf76f155ced4ddcb4097134ff3c332f>
    <TaxCatchAll xmlns="51ab564f-9b24-43ea-a7fa-36b4e04150f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1BE21FA5D106543B061E8EBA88907A8" ma:contentTypeVersion="13" ma:contentTypeDescription="Utwórz nowy dokument." ma:contentTypeScope="" ma:versionID="92ca3b7ba687455adf05758accf1cb86">
  <xsd:schema xmlns:xsd="http://www.w3.org/2001/XMLSchema" xmlns:xs="http://www.w3.org/2001/XMLSchema" xmlns:p="http://schemas.microsoft.com/office/2006/metadata/properties" xmlns:ns2="c529640b-a64c-4622-ba11-c442b664f352" xmlns:ns3="51ab564f-9b24-43ea-a7fa-36b4e04150f2" targetNamespace="http://schemas.microsoft.com/office/2006/metadata/properties" ma:root="true" ma:fieldsID="db355b5b9ff258c0e22b26af3c1065a7" ns2:_="" ns3:_="">
    <xsd:import namespace="c529640b-a64c-4622-ba11-c442b664f352"/>
    <xsd:import namespace="51ab564f-9b24-43ea-a7fa-36b4e04150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29640b-a64c-4622-ba11-c442b664f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1a34c50-8ce3-43a6-9180-a5cd47efb23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ab564f-9b24-43ea-a7fa-36b4e04150f2"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ab30f039-1fc4-462f-9de4-f7a13b7e8969}" ma:internalName="TaxCatchAll" ma:showField="CatchAllData" ma:web="51ab564f-9b24-43ea-a7fa-36b4e0415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d="http://www.w3.org/2001/XMLSchema" xmlns:xsi="http://www.w3.org/2001/XMLSchema-instance" xmlns="http://www.boldonjames.com/2008/01/sie/internal/label" sislVersion="0" policy="bb20e14d-be6a-46e8-ba22-12335b2c5146" origin="userSelected">
  <element uid="43bb6f90-9fd1-4897-ac60-32a10e88c35a" value=""/>
</sisl>
</file>

<file path=customXml/itemProps1.xml><?xml version="1.0" encoding="utf-8"?>
<ds:datastoreItem xmlns:ds="http://schemas.openxmlformats.org/officeDocument/2006/customXml" ds:itemID="{249C20F7-CAAD-4238-B2CD-992379458F18}">
  <ds:schemaRefs>
    <ds:schemaRef ds:uri="http://schemas.microsoft.com/sharepoint/v3/contenttype/forms"/>
  </ds:schemaRefs>
</ds:datastoreItem>
</file>

<file path=customXml/itemProps2.xml><?xml version="1.0" encoding="utf-8"?>
<ds:datastoreItem xmlns:ds="http://schemas.openxmlformats.org/officeDocument/2006/customXml" ds:itemID="{9718C118-954D-4AF9-8D6D-6100115EDD76}">
  <ds:schemaRefs>
    <ds:schemaRef ds:uri="http://schemas.openxmlformats.org/officeDocument/2006/bibliography"/>
  </ds:schemaRefs>
</ds:datastoreItem>
</file>

<file path=customXml/itemProps3.xml><?xml version="1.0" encoding="utf-8"?>
<ds:datastoreItem xmlns:ds="http://schemas.openxmlformats.org/officeDocument/2006/customXml" ds:itemID="{A3A9F042-45DA-40E3-BE0D-15F6907CEC94}">
  <ds:schemaRefs>
    <ds:schemaRef ds:uri="http://schemas.openxmlformats.org/officeDocument/2006/bibliography"/>
  </ds:schemaRefs>
</ds:datastoreItem>
</file>

<file path=customXml/itemProps4.xml><?xml version="1.0" encoding="utf-8"?>
<ds:datastoreItem xmlns:ds="http://schemas.openxmlformats.org/officeDocument/2006/customXml" ds:itemID="{051EBB66-01BD-44A5-8327-9FB429C922EC}">
  <ds:schemaRefs>
    <ds:schemaRef ds:uri="http://schemas.microsoft.com/office/2006/metadata/properties"/>
    <ds:schemaRef ds:uri="http://schemas.microsoft.com/office/infopath/2007/PartnerControls"/>
    <ds:schemaRef ds:uri="c529640b-a64c-4622-ba11-c442b664f352"/>
    <ds:schemaRef ds:uri="51ab564f-9b24-43ea-a7fa-36b4e04150f2"/>
  </ds:schemaRefs>
</ds:datastoreItem>
</file>

<file path=customXml/itemProps5.xml><?xml version="1.0" encoding="utf-8"?>
<ds:datastoreItem xmlns:ds="http://schemas.openxmlformats.org/officeDocument/2006/customXml" ds:itemID="{634450BB-91F4-4732-BDA5-8CAFA3EB0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29640b-a64c-4622-ba11-c442b664f352"/>
    <ds:schemaRef ds:uri="51ab564f-9b24-43ea-a7fa-36b4e0415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A5FC0E6-9257-4E9E-ADD7-193FB968C5E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109</Pages>
  <Words>42887</Words>
  <Characters>257327</Characters>
  <Application>Microsoft Office Word</Application>
  <DocSecurity>0</DocSecurity>
  <Lines>2144</Lines>
  <Paragraphs>599</Paragraphs>
  <ScaleCrop>false</ScaleCrop>
  <Company/>
  <LinksUpToDate>false</LinksUpToDate>
  <CharactersWithSpaces>299615</CharactersWithSpaces>
  <SharedDoc>false</SharedDoc>
  <HLinks>
    <vt:vector size="312" baseType="variant">
      <vt:variant>
        <vt:i4>1179684</vt:i4>
      </vt:variant>
      <vt:variant>
        <vt:i4>912</vt:i4>
      </vt:variant>
      <vt:variant>
        <vt:i4>0</vt:i4>
      </vt:variant>
      <vt:variant>
        <vt:i4>5</vt:i4>
      </vt:variant>
      <vt:variant>
        <vt:lpwstr>mailto:ufg@ufg.pl</vt:lpwstr>
      </vt:variant>
      <vt:variant>
        <vt:lpwstr/>
      </vt:variant>
      <vt:variant>
        <vt:i4>852013</vt:i4>
      </vt:variant>
      <vt:variant>
        <vt:i4>909</vt:i4>
      </vt:variant>
      <vt:variant>
        <vt:i4>0</vt:i4>
      </vt:variant>
      <vt:variant>
        <vt:i4>5</vt:i4>
      </vt:variant>
      <vt:variant>
        <vt:lpwstr>mailto:iod@ufg.pl</vt:lpwstr>
      </vt:variant>
      <vt:variant>
        <vt:lpwstr/>
      </vt:variant>
      <vt:variant>
        <vt:i4>5439570</vt:i4>
      </vt:variant>
      <vt:variant>
        <vt:i4>861</vt:i4>
      </vt:variant>
      <vt:variant>
        <vt:i4>0</vt:i4>
      </vt:variant>
      <vt:variant>
        <vt:i4>5</vt:i4>
      </vt:variant>
      <vt:variant>
        <vt:lpwstr>https://www.microsoft.com/en-us/licensing/product-licensing/products.aspx</vt:lpwstr>
      </vt:variant>
      <vt:variant>
        <vt:lpwstr/>
      </vt:variant>
      <vt:variant>
        <vt:i4>1441842</vt:i4>
      </vt:variant>
      <vt:variant>
        <vt:i4>284</vt:i4>
      </vt:variant>
      <vt:variant>
        <vt:i4>0</vt:i4>
      </vt:variant>
      <vt:variant>
        <vt:i4>5</vt:i4>
      </vt:variant>
      <vt:variant>
        <vt:lpwstr/>
      </vt:variant>
      <vt:variant>
        <vt:lpwstr>_Toc214007471</vt:lpwstr>
      </vt:variant>
      <vt:variant>
        <vt:i4>1441842</vt:i4>
      </vt:variant>
      <vt:variant>
        <vt:i4>278</vt:i4>
      </vt:variant>
      <vt:variant>
        <vt:i4>0</vt:i4>
      </vt:variant>
      <vt:variant>
        <vt:i4>5</vt:i4>
      </vt:variant>
      <vt:variant>
        <vt:lpwstr/>
      </vt:variant>
      <vt:variant>
        <vt:lpwstr>_Toc214007470</vt:lpwstr>
      </vt:variant>
      <vt:variant>
        <vt:i4>1507378</vt:i4>
      </vt:variant>
      <vt:variant>
        <vt:i4>272</vt:i4>
      </vt:variant>
      <vt:variant>
        <vt:i4>0</vt:i4>
      </vt:variant>
      <vt:variant>
        <vt:i4>5</vt:i4>
      </vt:variant>
      <vt:variant>
        <vt:lpwstr/>
      </vt:variant>
      <vt:variant>
        <vt:lpwstr>_Toc214007469</vt:lpwstr>
      </vt:variant>
      <vt:variant>
        <vt:i4>1507378</vt:i4>
      </vt:variant>
      <vt:variant>
        <vt:i4>266</vt:i4>
      </vt:variant>
      <vt:variant>
        <vt:i4>0</vt:i4>
      </vt:variant>
      <vt:variant>
        <vt:i4>5</vt:i4>
      </vt:variant>
      <vt:variant>
        <vt:lpwstr/>
      </vt:variant>
      <vt:variant>
        <vt:lpwstr>_Toc214007468</vt:lpwstr>
      </vt:variant>
      <vt:variant>
        <vt:i4>1507378</vt:i4>
      </vt:variant>
      <vt:variant>
        <vt:i4>260</vt:i4>
      </vt:variant>
      <vt:variant>
        <vt:i4>0</vt:i4>
      </vt:variant>
      <vt:variant>
        <vt:i4>5</vt:i4>
      </vt:variant>
      <vt:variant>
        <vt:lpwstr/>
      </vt:variant>
      <vt:variant>
        <vt:lpwstr>_Toc214007467</vt:lpwstr>
      </vt:variant>
      <vt:variant>
        <vt:i4>1507378</vt:i4>
      </vt:variant>
      <vt:variant>
        <vt:i4>254</vt:i4>
      </vt:variant>
      <vt:variant>
        <vt:i4>0</vt:i4>
      </vt:variant>
      <vt:variant>
        <vt:i4>5</vt:i4>
      </vt:variant>
      <vt:variant>
        <vt:lpwstr/>
      </vt:variant>
      <vt:variant>
        <vt:lpwstr>_Toc214007466</vt:lpwstr>
      </vt:variant>
      <vt:variant>
        <vt:i4>1507378</vt:i4>
      </vt:variant>
      <vt:variant>
        <vt:i4>248</vt:i4>
      </vt:variant>
      <vt:variant>
        <vt:i4>0</vt:i4>
      </vt:variant>
      <vt:variant>
        <vt:i4>5</vt:i4>
      </vt:variant>
      <vt:variant>
        <vt:lpwstr/>
      </vt:variant>
      <vt:variant>
        <vt:lpwstr>_Toc214007465</vt:lpwstr>
      </vt:variant>
      <vt:variant>
        <vt:i4>1507378</vt:i4>
      </vt:variant>
      <vt:variant>
        <vt:i4>242</vt:i4>
      </vt:variant>
      <vt:variant>
        <vt:i4>0</vt:i4>
      </vt:variant>
      <vt:variant>
        <vt:i4>5</vt:i4>
      </vt:variant>
      <vt:variant>
        <vt:lpwstr/>
      </vt:variant>
      <vt:variant>
        <vt:lpwstr>_Toc214007464</vt:lpwstr>
      </vt:variant>
      <vt:variant>
        <vt:i4>1507378</vt:i4>
      </vt:variant>
      <vt:variant>
        <vt:i4>236</vt:i4>
      </vt:variant>
      <vt:variant>
        <vt:i4>0</vt:i4>
      </vt:variant>
      <vt:variant>
        <vt:i4>5</vt:i4>
      </vt:variant>
      <vt:variant>
        <vt:lpwstr/>
      </vt:variant>
      <vt:variant>
        <vt:lpwstr>_Toc214007463</vt:lpwstr>
      </vt:variant>
      <vt:variant>
        <vt:i4>1507378</vt:i4>
      </vt:variant>
      <vt:variant>
        <vt:i4>230</vt:i4>
      </vt:variant>
      <vt:variant>
        <vt:i4>0</vt:i4>
      </vt:variant>
      <vt:variant>
        <vt:i4>5</vt:i4>
      </vt:variant>
      <vt:variant>
        <vt:lpwstr/>
      </vt:variant>
      <vt:variant>
        <vt:lpwstr>_Toc214007462</vt:lpwstr>
      </vt:variant>
      <vt:variant>
        <vt:i4>1507378</vt:i4>
      </vt:variant>
      <vt:variant>
        <vt:i4>224</vt:i4>
      </vt:variant>
      <vt:variant>
        <vt:i4>0</vt:i4>
      </vt:variant>
      <vt:variant>
        <vt:i4>5</vt:i4>
      </vt:variant>
      <vt:variant>
        <vt:lpwstr/>
      </vt:variant>
      <vt:variant>
        <vt:lpwstr>_Toc214007461</vt:lpwstr>
      </vt:variant>
      <vt:variant>
        <vt:i4>1507378</vt:i4>
      </vt:variant>
      <vt:variant>
        <vt:i4>218</vt:i4>
      </vt:variant>
      <vt:variant>
        <vt:i4>0</vt:i4>
      </vt:variant>
      <vt:variant>
        <vt:i4>5</vt:i4>
      </vt:variant>
      <vt:variant>
        <vt:lpwstr/>
      </vt:variant>
      <vt:variant>
        <vt:lpwstr>_Toc214007460</vt:lpwstr>
      </vt:variant>
      <vt:variant>
        <vt:i4>1310770</vt:i4>
      </vt:variant>
      <vt:variant>
        <vt:i4>212</vt:i4>
      </vt:variant>
      <vt:variant>
        <vt:i4>0</vt:i4>
      </vt:variant>
      <vt:variant>
        <vt:i4>5</vt:i4>
      </vt:variant>
      <vt:variant>
        <vt:lpwstr/>
      </vt:variant>
      <vt:variant>
        <vt:lpwstr>_Toc214007459</vt:lpwstr>
      </vt:variant>
      <vt:variant>
        <vt:i4>1310770</vt:i4>
      </vt:variant>
      <vt:variant>
        <vt:i4>206</vt:i4>
      </vt:variant>
      <vt:variant>
        <vt:i4>0</vt:i4>
      </vt:variant>
      <vt:variant>
        <vt:i4>5</vt:i4>
      </vt:variant>
      <vt:variant>
        <vt:lpwstr/>
      </vt:variant>
      <vt:variant>
        <vt:lpwstr>_Toc214007458</vt:lpwstr>
      </vt:variant>
      <vt:variant>
        <vt:i4>1310770</vt:i4>
      </vt:variant>
      <vt:variant>
        <vt:i4>200</vt:i4>
      </vt:variant>
      <vt:variant>
        <vt:i4>0</vt:i4>
      </vt:variant>
      <vt:variant>
        <vt:i4>5</vt:i4>
      </vt:variant>
      <vt:variant>
        <vt:lpwstr/>
      </vt:variant>
      <vt:variant>
        <vt:lpwstr>_Toc214007457</vt:lpwstr>
      </vt:variant>
      <vt:variant>
        <vt:i4>1310770</vt:i4>
      </vt:variant>
      <vt:variant>
        <vt:i4>194</vt:i4>
      </vt:variant>
      <vt:variant>
        <vt:i4>0</vt:i4>
      </vt:variant>
      <vt:variant>
        <vt:i4>5</vt:i4>
      </vt:variant>
      <vt:variant>
        <vt:lpwstr/>
      </vt:variant>
      <vt:variant>
        <vt:lpwstr>_Toc214007456</vt:lpwstr>
      </vt:variant>
      <vt:variant>
        <vt:i4>1310770</vt:i4>
      </vt:variant>
      <vt:variant>
        <vt:i4>188</vt:i4>
      </vt:variant>
      <vt:variant>
        <vt:i4>0</vt:i4>
      </vt:variant>
      <vt:variant>
        <vt:i4>5</vt:i4>
      </vt:variant>
      <vt:variant>
        <vt:lpwstr/>
      </vt:variant>
      <vt:variant>
        <vt:lpwstr>_Toc214007455</vt:lpwstr>
      </vt:variant>
      <vt:variant>
        <vt:i4>1310770</vt:i4>
      </vt:variant>
      <vt:variant>
        <vt:i4>182</vt:i4>
      </vt:variant>
      <vt:variant>
        <vt:i4>0</vt:i4>
      </vt:variant>
      <vt:variant>
        <vt:i4>5</vt:i4>
      </vt:variant>
      <vt:variant>
        <vt:lpwstr/>
      </vt:variant>
      <vt:variant>
        <vt:lpwstr>_Toc214007454</vt:lpwstr>
      </vt:variant>
      <vt:variant>
        <vt:i4>1310770</vt:i4>
      </vt:variant>
      <vt:variant>
        <vt:i4>176</vt:i4>
      </vt:variant>
      <vt:variant>
        <vt:i4>0</vt:i4>
      </vt:variant>
      <vt:variant>
        <vt:i4>5</vt:i4>
      </vt:variant>
      <vt:variant>
        <vt:lpwstr/>
      </vt:variant>
      <vt:variant>
        <vt:lpwstr>_Toc214007453</vt:lpwstr>
      </vt:variant>
      <vt:variant>
        <vt:i4>1310770</vt:i4>
      </vt:variant>
      <vt:variant>
        <vt:i4>170</vt:i4>
      </vt:variant>
      <vt:variant>
        <vt:i4>0</vt:i4>
      </vt:variant>
      <vt:variant>
        <vt:i4>5</vt:i4>
      </vt:variant>
      <vt:variant>
        <vt:lpwstr/>
      </vt:variant>
      <vt:variant>
        <vt:lpwstr>_Toc214007452</vt:lpwstr>
      </vt:variant>
      <vt:variant>
        <vt:i4>1310770</vt:i4>
      </vt:variant>
      <vt:variant>
        <vt:i4>164</vt:i4>
      </vt:variant>
      <vt:variant>
        <vt:i4>0</vt:i4>
      </vt:variant>
      <vt:variant>
        <vt:i4>5</vt:i4>
      </vt:variant>
      <vt:variant>
        <vt:lpwstr/>
      </vt:variant>
      <vt:variant>
        <vt:lpwstr>_Toc214007451</vt:lpwstr>
      </vt:variant>
      <vt:variant>
        <vt:i4>1310770</vt:i4>
      </vt:variant>
      <vt:variant>
        <vt:i4>158</vt:i4>
      </vt:variant>
      <vt:variant>
        <vt:i4>0</vt:i4>
      </vt:variant>
      <vt:variant>
        <vt:i4>5</vt:i4>
      </vt:variant>
      <vt:variant>
        <vt:lpwstr/>
      </vt:variant>
      <vt:variant>
        <vt:lpwstr>_Toc214007450</vt:lpwstr>
      </vt:variant>
      <vt:variant>
        <vt:i4>1376306</vt:i4>
      </vt:variant>
      <vt:variant>
        <vt:i4>152</vt:i4>
      </vt:variant>
      <vt:variant>
        <vt:i4>0</vt:i4>
      </vt:variant>
      <vt:variant>
        <vt:i4>5</vt:i4>
      </vt:variant>
      <vt:variant>
        <vt:lpwstr/>
      </vt:variant>
      <vt:variant>
        <vt:lpwstr>_Toc214007449</vt:lpwstr>
      </vt:variant>
      <vt:variant>
        <vt:i4>1376306</vt:i4>
      </vt:variant>
      <vt:variant>
        <vt:i4>146</vt:i4>
      </vt:variant>
      <vt:variant>
        <vt:i4>0</vt:i4>
      </vt:variant>
      <vt:variant>
        <vt:i4>5</vt:i4>
      </vt:variant>
      <vt:variant>
        <vt:lpwstr/>
      </vt:variant>
      <vt:variant>
        <vt:lpwstr>_Toc214007448</vt:lpwstr>
      </vt:variant>
      <vt:variant>
        <vt:i4>1376306</vt:i4>
      </vt:variant>
      <vt:variant>
        <vt:i4>140</vt:i4>
      </vt:variant>
      <vt:variant>
        <vt:i4>0</vt:i4>
      </vt:variant>
      <vt:variant>
        <vt:i4>5</vt:i4>
      </vt:variant>
      <vt:variant>
        <vt:lpwstr/>
      </vt:variant>
      <vt:variant>
        <vt:lpwstr>_Toc214007447</vt:lpwstr>
      </vt:variant>
      <vt:variant>
        <vt:i4>1376306</vt:i4>
      </vt:variant>
      <vt:variant>
        <vt:i4>134</vt:i4>
      </vt:variant>
      <vt:variant>
        <vt:i4>0</vt:i4>
      </vt:variant>
      <vt:variant>
        <vt:i4>5</vt:i4>
      </vt:variant>
      <vt:variant>
        <vt:lpwstr/>
      </vt:variant>
      <vt:variant>
        <vt:lpwstr>_Toc214007446</vt:lpwstr>
      </vt:variant>
      <vt:variant>
        <vt:i4>1376306</vt:i4>
      </vt:variant>
      <vt:variant>
        <vt:i4>128</vt:i4>
      </vt:variant>
      <vt:variant>
        <vt:i4>0</vt:i4>
      </vt:variant>
      <vt:variant>
        <vt:i4>5</vt:i4>
      </vt:variant>
      <vt:variant>
        <vt:lpwstr/>
      </vt:variant>
      <vt:variant>
        <vt:lpwstr>_Toc214007445</vt:lpwstr>
      </vt:variant>
      <vt:variant>
        <vt:i4>1376306</vt:i4>
      </vt:variant>
      <vt:variant>
        <vt:i4>122</vt:i4>
      </vt:variant>
      <vt:variant>
        <vt:i4>0</vt:i4>
      </vt:variant>
      <vt:variant>
        <vt:i4>5</vt:i4>
      </vt:variant>
      <vt:variant>
        <vt:lpwstr/>
      </vt:variant>
      <vt:variant>
        <vt:lpwstr>_Toc214007444</vt:lpwstr>
      </vt:variant>
      <vt:variant>
        <vt:i4>1376306</vt:i4>
      </vt:variant>
      <vt:variant>
        <vt:i4>116</vt:i4>
      </vt:variant>
      <vt:variant>
        <vt:i4>0</vt:i4>
      </vt:variant>
      <vt:variant>
        <vt:i4>5</vt:i4>
      </vt:variant>
      <vt:variant>
        <vt:lpwstr/>
      </vt:variant>
      <vt:variant>
        <vt:lpwstr>_Toc214007443</vt:lpwstr>
      </vt:variant>
      <vt:variant>
        <vt:i4>1376306</vt:i4>
      </vt:variant>
      <vt:variant>
        <vt:i4>110</vt:i4>
      </vt:variant>
      <vt:variant>
        <vt:i4>0</vt:i4>
      </vt:variant>
      <vt:variant>
        <vt:i4>5</vt:i4>
      </vt:variant>
      <vt:variant>
        <vt:lpwstr/>
      </vt:variant>
      <vt:variant>
        <vt:lpwstr>_Toc214007442</vt:lpwstr>
      </vt:variant>
      <vt:variant>
        <vt:i4>1376306</vt:i4>
      </vt:variant>
      <vt:variant>
        <vt:i4>104</vt:i4>
      </vt:variant>
      <vt:variant>
        <vt:i4>0</vt:i4>
      </vt:variant>
      <vt:variant>
        <vt:i4>5</vt:i4>
      </vt:variant>
      <vt:variant>
        <vt:lpwstr/>
      </vt:variant>
      <vt:variant>
        <vt:lpwstr>_Toc214007441</vt:lpwstr>
      </vt:variant>
      <vt:variant>
        <vt:i4>1376306</vt:i4>
      </vt:variant>
      <vt:variant>
        <vt:i4>98</vt:i4>
      </vt:variant>
      <vt:variant>
        <vt:i4>0</vt:i4>
      </vt:variant>
      <vt:variant>
        <vt:i4>5</vt:i4>
      </vt:variant>
      <vt:variant>
        <vt:lpwstr/>
      </vt:variant>
      <vt:variant>
        <vt:lpwstr>_Toc214007440</vt:lpwstr>
      </vt:variant>
      <vt:variant>
        <vt:i4>1179698</vt:i4>
      </vt:variant>
      <vt:variant>
        <vt:i4>92</vt:i4>
      </vt:variant>
      <vt:variant>
        <vt:i4>0</vt:i4>
      </vt:variant>
      <vt:variant>
        <vt:i4>5</vt:i4>
      </vt:variant>
      <vt:variant>
        <vt:lpwstr/>
      </vt:variant>
      <vt:variant>
        <vt:lpwstr>_Toc214007439</vt:lpwstr>
      </vt:variant>
      <vt:variant>
        <vt:i4>1179698</vt:i4>
      </vt:variant>
      <vt:variant>
        <vt:i4>86</vt:i4>
      </vt:variant>
      <vt:variant>
        <vt:i4>0</vt:i4>
      </vt:variant>
      <vt:variant>
        <vt:i4>5</vt:i4>
      </vt:variant>
      <vt:variant>
        <vt:lpwstr/>
      </vt:variant>
      <vt:variant>
        <vt:lpwstr>_Toc214007438</vt:lpwstr>
      </vt:variant>
      <vt:variant>
        <vt:i4>1179698</vt:i4>
      </vt:variant>
      <vt:variant>
        <vt:i4>80</vt:i4>
      </vt:variant>
      <vt:variant>
        <vt:i4>0</vt:i4>
      </vt:variant>
      <vt:variant>
        <vt:i4>5</vt:i4>
      </vt:variant>
      <vt:variant>
        <vt:lpwstr/>
      </vt:variant>
      <vt:variant>
        <vt:lpwstr>_Toc214007437</vt:lpwstr>
      </vt:variant>
      <vt:variant>
        <vt:i4>1179698</vt:i4>
      </vt:variant>
      <vt:variant>
        <vt:i4>74</vt:i4>
      </vt:variant>
      <vt:variant>
        <vt:i4>0</vt:i4>
      </vt:variant>
      <vt:variant>
        <vt:i4>5</vt:i4>
      </vt:variant>
      <vt:variant>
        <vt:lpwstr/>
      </vt:variant>
      <vt:variant>
        <vt:lpwstr>_Toc214007436</vt:lpwstr>
      </vt:variant>
      <vt:variant>
        <vt:i4>1179698</vt:i4>
      </vt:variant>
      <vt:variant>
        <vt:i4>68</vt:i4>
      </vt:variant>
      <vt:variant>
        <vt:i4>0</vt:i4>
      </vt:variant>
      <vt:variant>
        <vt:i4>5</vt:i4>
      </vt:variant>
      <vt:variant>
        <vt:lpwstr/>
      </vt:variant>
      <vt:variant>
        <vt:lpwstr>_Toc214007435</vt:lpwstr>
      </vt:variant>
      <vt:variant>
        <vt:i4>1179698</vt:i4>
      </vt:variant>
      <vt:variant>
        <vt:i4>62</vt:i4>
      </vt:variant>
      <vt:variant>
        <vt:i4>0</vt:i4>
      </vt:variant>
      <vt:variant>
        <vt:i4>5</vt:i4>
      </vt:variant>
      <vt:variant>
        <vt:lpwstr/>
      </vt:variant>
      <vt:variant>
        <vt:lpwstr>_Toc214007434</vt:lpwstr>
      </vt:variant>
      <vt:variant>
        <vt:i4>1179698</vt:i4>
      </vt:variant>
      <vt:variant>
        <vt:i4>56</vt:i4>
      </vt:variant>
      <vt:variant>
        <vt:i4>0</vt:i4>
      </vt:variant>
      <vt:variant>
        <vt:i4>5</vt:i4>
      </vt:variant>
      <vt:variant>
        <vt:lpwstr/>
      </vt:variant>
      <vt:variant>
        <vt:lpwstr>_Toc214007433</vt:lpwstr>
      </vt:variant>
      <vt:variant>
        <vt:i4>1179698</vt:i4>
      </vt:variant>
      <vt:variant>
        <vt:i4>50</vt:i4>
      </vt:variant>
      <vt:variant>
        <vt:i4>0</vt:i4>
      </vt:variant>
      <vt:variant>
        <vt:i4>5</vt:i4>
      </vt:variant>
      <vt:variant>
        <vt:lpwstr/>
      </vt:variant>
      <vt:variant>
        <vt:lpwstr>_Toc214007432</vt:lpwstr>
      </vt:variant>
      <vt:variant>
        <vt:i4>1179698</vt:i4>
      </vt:variant>
      <vt:variant>
        <vt:i4>44</vt:i4>
      </vt:variant>
      <vt:variant>
        <vt:i4>0</vt:i4>
      </vt:variant>
      <vt:variant>
        <vt:i4>5</vt:i4>
      </vt:variant>
      <vt:variant>
        <vt:lpwstr/>
      </vt:variant>
      <vt:variant>
        <vt:lpwstr>_Toc214007431</vt:lpwstr>
      </vt:variant>
      <vt:variant>
        <vt:i4>1179698</vt:i4>
      </vt:variant>
      <vt:variant>
        <vt:i4>38</vt:i4>
      </vt:variant>
      <vt:variant>
        <vt:i4>0</vt:i4>
      </vt:variant>
      <vt:variant>
        <vt:i4>5</vt:i4>
      </vt:variant>
      <vt:variant>
        <vt:lpwstr/>
      </vt:variant>
      <vt:variant>
        <vt:lpwstr>_Toc214007430</vt:lpwstr>
      </vt:variant>
      <vt:variant>
        <vt:i4>1245234</vt:i4>
      </vt:variant>
      <vt:variant>
        <vt:i4>32</vt:i4>
      </vt:variant>
      <vt:variant>
        <vt:i4>0</vt:i4>
      </vt:variant>
      <vt:variant>
        <vt:i4>5</vt:i4>
      </vt:variant>
      <vt:variant>
        <vt:lpwstr/>
      </vt:variant>
      <vt:variant>
        <vt:lpwstr>_Toc214007429</vt:lpwstr>
      </vt:variant>
      <vt:variant>
        <vt:i4>1245234</vt:i4>
      </vt:variant>
      <vt:variant>
        <vt:i4>26</vt:i4>
      </vt:variant>
      <vt:variant>
        <vt:i4>0</vt:i4>
      </vt:variant>
      <vt:variant>
        <vt:i4>5</vt:i4>
      </vt:variant>
      <vt:variant>
        <vt:lpwstr/>
      </vt:variant>
      <vt:variant>
        <vt:lpwstr>_Toc214007428</vt:lpwstr>
      </vt:variant>
      <vt:variant>
        <vt:i4>1245234</vt:i4>
      </vt:variant>
      <vt:variant>
        <vt:i4>20</vt:i4>
      </vt:variant>
      <vt:variant>
        <vt:i4>0</vt:i4>
      </vt:variant>
      <vt:variant>
        <vt:i4>5</vt:i4>
      </vt:variant>
      <vt:variant>
        <vt:lpwstr/>
      </vt:variant>
      <vt:variant>
        <vt:lpwstr>_Toc214007427</vt:lpwstr>
      </vt:variant>
      <vt:variant>
        <vt:i4>1245234</vt:i4>
      </vt:variant>
      <vt:variant>
        <vt:i4>14</vt:i4>
      </vt:variant>
      <vt:variant>
        <vt:i4>0</vt:i4>
      </vt:variant>
      <vt:variant>
        <vt:i4>5</vt:i4>
      </vt:variant>
      <vt:variant>
        <vt:lpwstr/>
      </vt:variant>
      <vt:variant>
        <vt:lpwstr>_Toc214007426</vt:lpwstr>
      </vt:variant>
      <vt:variant>
        <vt:i4>1245234</vt:i4>
      </vt:variant>
      <vt:variant>
        <vt:i4>8</vt:i4>
      </vt:variant>
      <vt:variant>
        <vt:i4>0</vt:i4>
      </vt:variant>
      <vt:variant>
        <vt:i4>5</vt:i4>
      </vt:variant>
      <vt:variant>
        <vt:lpwstr/>
      </vt:variant>
      <vt:variant>
        <vt:lpwstr>_Toc214007425</vt:lpwstr>
      </vt:variant>
      <vt:variant>
        <vt:i4>1245234</vt:i4>
      </vt:variant>
      <vt:variant>
        <vt:i4>2</vt:i4>
      </vt:variant>
      <vt:variant>
        <vt:i4>0</vt:i4>
      </vt:variant>
      <vt:variant>
        <vt:i4>5</vt:i4>
      </vt:variant>
      <vt:variant>
        <vt:lpwstr/>
      </vt:variant>
      <vt:variant>
        <vt:lpwstr>_Toc214007424</vt:lpwstr>
      </vt:variant>
      <vt:variant>
        <vt:i4>7864411</vt:i4>
      </vt:variant>
      <vt:variant>
        <vt:i4>0</vt:i4>
      </vt:variant>
      <vt:variant>
        <vt:i4>0</vt:i4>
      </vt:variant>
      <vt:variant>
        <vt:i4>5</vt:i4>
      </vt:variant>
      <vt:variant>
        <vt:lpwstr>mailto:RKusyk@ufg.pl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Malicki</dc:creator>
  <cp:keywords>#[Ogólne]#</cp:keywords>
  <dc:description/>
  <cp:lastModifiedBy>Aleksander Urban</cp:lastModifiedBy>
  <cp:revision>290</cp:revision>
  <dcterms:created xsi:type="dcterms:W3CDTF">2025-03-28T03:16:00Z</dcterms:created>
  <dcterms:modified xsi:type="dcterms:W3CDTF">2025-12-05T08:47:00Z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policy="bb20e14d-be6a-46e8-ba22-12335b2c5146" origin="userSelected" xmlns="http://www.boldonj</vt:lpwstr>
  </property>
  <property fmtid="{D5CDD505-2E9C-101B-9397-08002B2CF9AE}" pid="3" name="bjDocumentLabelXML-0">
    <vt:lpwstr>ames.com/2008/01/sie/internal/label"&gt;&lt;element uid="43bb6f90-9fd1-4897-ac60-32a10e88c35a" value="" /&gt;&lt;/sisl&gt;</vt:lpwstr>
  </property>
  <property fmtid="{D5CDD505-2E9C-101B-9397-08002B2CF9AE}" pid="4" name="bjSaver">
    <vt:lpwstr>aTTzTFwX6TvOu6q1KpATrM3X4ppjQ1j3</vt:lpwstr>
  </property>
  <property fmtid="{D5CDD505-2E9C-101B-9397-08002B2CF9AE}" pid="5" name="ContentTypeId">
    <vt:lpwstr>0x01010021BE21FA5D106543B061E8EBA88907A8</vt:lpwstr>
  </property>
  <property fmtid="{D5CDD505-2E9C-101B-9397-08002B2CF9AE}" pid="6" name="bjDocumentSecurityLabel">
    <vt:lpwstr>[ Klasyfikacja:  ]</vt:lpwstr>
  </property>
  <property fmtid="{D5CDD505-2E9C-101B-9397-08002B2CF9AE}" pid="7" name="docIndexRef">
    <vt:lpwstr>bddc4a24-1ec5-4e77-9fb2-99977a5881e6</vt:lpwstr>
  </property>
  <property fmtid="{D5CDD505-2E9C-101B-9397-08002B2CF9AE}" pid="8" name="MediaServiceImageTags">
    <vt:lpwstr/>
  </property>
  <property fmtid="{D5CDD505-2E9C-101B-9397-08002B2CF9AE}" pid="9" name="Order">
    <vt:r8>40800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MSIP_Label_c8179a7d-099a-4a71-ae37-4572169db898_Enabled">
    <vt:lpwstr>true</vt:lpwstr>
  </property>
  <property fmtid="{D5CDD505-2E9C-101B-9397-08002B2CF9AE}" pid="17" name="MSIP_Label_c8179a7d-099a-4a71-ae37-4572169db898_SetDate">
    <vt:lpwstr>2024-02-05T12:23:34Z</vt:lpwstr>
  </property>
  <property fmtid="{D5CDD505-2E9C-101B-9397-08002B2CF9AE}" pid="18" name="MSIP_Label_c8179a7d-099a-4a71-ae37-4572169db898_Method">
    <vt:lpwstr>Standard</vt:lpwstr>
  </property>
  <property fmtid="{D5CDD505-2E9C-101B-9397-08002B2CF9AE}" pid="19" name="MSIP_Label_c8179a7d-099a-4a71-ae37-4572169db898_Name">
    <vt:lpwstr>CHRONIONE</vt:lpwstr>
  </property>
  <property fmtid="{D5CDD505-2E9C-101B-9397-08002B2CF9AE}" pid="20" name="MSIP_Label_c8179a7d-099a-4a71-ae37-4572169db898_SiteId">
    <vt:lpwstr>f82fa70d-034d-4dd9-ac47-61aa0a5806c4</vt:lpwstr>
  </property>
  <property fmtid="{D5CDD505-2E9C-101B-9397-08002B2CF9AE}" pid="21" name="MSIP_Label_c8179a7d-099a-4a71-ae37-4572169db898_ActionId">
    <vt:lpwstr>30c95db6-f937-414a-9b77-5e3393bacebb</vt:lpwstr>
  </property>
  <property fmtid="{D5CDD505-2E9C-101B-9397-08002B2CF9AE}" pid="22" name="MSIP_Label_c8179a7d-099a-4a71-ae37-4572169db898_ContentBits">
    <vt:lpwstr>0</vt:lpwstr>
  </property>
</Properties>
</file>