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DBA675A" w:rsidR="00A91E5D" w:rsidRPr="003D0C4A" w:rsidRDefault="001B2D73" w:rsidP="00126191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Załącznik nr </w:t>
      </w:r>
      <w:r w:rsidR="00F72E4A" w:rsidRPr="003D0C4A">
        <w:rPr>
          <w:rFonts w:cs="Calibri"/>
          <w:sz w:val="24"/>
          <w:szCs w:val="24"/>
        </w:rPr>
        <w:t>2</w:t>
      </w:r>
      <w:r w:rsidRPr="003D0C4A">
        <w:rPr>
          <w:rFonts w:cs="Calibri"/>
          <w:sz w:val="24"/>
          <w:szCs w:val="24"/>
        </w:rPr>
        <w:t xml:space="preserve"> do zapytania ofertowego</w:t>
      </w:r>
    </w:p>
    <w:p w14:paraId="64B3D3A2" w14:textId="77777777" w:rsidR="001B2D73" w:rsidRPr="003D0C4A" w:rsidRDefault="001B2D73" w:rsidP="00126191">
      <w:pPr>
        <w:spacing w:after="0" w:line="360" w:lineRule="auto"/>
        <w:rPr>
          <w:rFonts w:cs="Calibri"/>
          <w:sz w:val="24"/>
          <w:szCs w:val="24"/>
        </w:rPr>
      </w:pPr>
    </w:p>
    <w:p w14:paraId="3F41D5B6" w14:textId="651A0BD2" w:rsidR="004B6242" w:rsidRPr="002E107D" w:rsidRDefault="008569D4" w:rsidP="00126191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3D0C4A">
        <w:rPr>
          <w:rFonts w:cs="Calibri"/>
          <w:bCs/>
          <w:iCs/>
          <w:sz w:val="24"/>
          <w:szCs w:val="24"/>
        </w:rPr>
        <w:t>Oferta</w:t>
      </w:r>
      <w:r w:rsidR="009238DB" w:rsidRPr="003D0C4A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3D0C4A">
        <w:rPr>
          <w:rFonts w:cs="Calibri"/>
          <w:sz w:val="24"/>
          <w:szCs w:val="24"/>
        </w:rPr>
        <w:t>na</w:t>
      </w:r>
      <w:r w:rsidR="00A91E5D" w:rsidRPr="003D0C4A">
        <w:rPr>
          <w:rFonts w:cs="Calibri"/>
          <w:b/>
          <w:bCs/>
          <w:sz w:val="24"/>
          <w:szCs w:val="24"/>
        </w:rPr>
        <w:t xml:space="preserve"> </w:t>
      </w:r>
      <w:r w:rsidR="004C3CF7" w:rsidRPr="003D0C4A">
        <w:rPr>
          <w:rFonts w:cs="Calibri"/>
          <w:bCs/>
          <w:sz w:val="24"/>
          <w:szCs w:val="24"/>
        </w:rPr>
        <w:t xml:space="preserve">wykonanie zamówienia </w:t>
      </w:r>
      <w:r w:rsidR="009238DB" w:rsidRPr="003D0C4A">
        <w:rPr>
          <w:rFonts w:cs="Calibri"/>
          <w:bCs/>
          <w:sz w:val="24"/>
          <w:szCs w:val="24"/>
        </w:rPr>
        <w:t>p</w:t>
      </w:r>
      <w:r w:rsidR="004C3CF7" w:rsidRPr="003D0C4A">
        <w:rPr>
          <w:rFonts w:cs="Calibri"/>
          <w:bCs/>
          <w:sz w:val="24"/>
          <w:szCs w:val="24"/>
        </w:rPr>
        <w:t>od nazwą</w:t>
      </w:r>
      <w:r w:rsidR="009238DB" w:rsidRPr="003D0C4A">
        <w:rPr>
          <w:rFonts w:cs="Calibri"/>
          <w:bCs/>
          <w:sz w:val="24"/>
          <w:szCs w:val="24"/>
        </w:rPr>
        <w:t xml:space="preserve"> </w:t>
      </w:r>
      <w:bookmarkStart w:id="0" w:name="_Hlk202874505"/>
      <w:r w:rsidR="003A0DAD" w:rsidRPr="0011419D">
        <w:rPr>
          <w:rFonts w:cs="Calibri"/>
          <w:b/>
          <w:bCs/>
          <w:sz w:val="24"/>
          <w:szCs w:val="24"/>
        </w:rPr>
        <w:t>Zakup</w:t>
      </w:r>
      <w:r w:rsidR="003A0DAD" w:rsidRPr="003A0DAD">
        <w:rPr>
          <w:rFonts w:cs="Calibri"/>
          <w:b/>
          <w:bCs/>
          <w:sz w:val="24"/>
          <w:szCs w:val="24"/>
        </w:rPr>
        <w:t xml:space="preserve"> </w:t>
      </w:r>
      <w:r w:rsidR="003A0DAD" w:rsidRPr="0011419D">
        <w:rPr>
          <w:rFonts w:cs="Calibri"/>
          <w:b/>
          <w:bCs/>
          <w:sz w:val="24"/>
          <w:szCs w:val="24"/>
        </w:rPr>
        <w:t>urządzeń i</w:t>
      </w:r>
      <w:r w:rsidR="003A0DAD" w:rsidRPr="003A0DAD">
        <w:rPr>
          <w:rFonts w:cs="Calibri"/>
          <w:b/>
          <w:bCs/>
          <w:sz w:val="24"/>
          <w:szCs w:val="24"/>
        </w:rPr>
        <w:t xml:space="preserve"> </w:t>
      </w:r>
      <w:r w:rsidR="003A0DAD" w:rsidRPr="0011419D">
        <w:rPr>
          <w:rFonts w:cs="Calibri"/>
          <w:b/>
          <w:bCs/>
          <w:sz w:val="24"/>
          <w:szCs w:val="24"/>
        </w:rPr>
        <w:t>wyposażenia</w:t>
      </w:r>
      <w:r w:rsidR="003A0DAD" w:rsidRPr="003A0DAD">
        <w:rPr>
          <w:rFonts w:cs="Calibri"/>
          <w:b/>
          <w:bCs/>
          <w:sz w:val="24"/>
          <w:szCs w:val="24"/>
        </w:rPr>
        <w:t xml:space="preserve"> </w:t>
      </w:r>
      <w:r w:rsidR="003A0DAD" w:rsidRPr="0011419D">
        <w:rPr>
          <w:rFonts w:cs="Calibri"/>
          <w:b/>
          <w:bCs/>
          <w:sz w:val="24"/>
          <w:szCs w:val="24"/>
        </w:rPr>
        <w:t>kuchni</w:t>
      </w:r>
      <w:r w:rsidR="003A0DAD" w:rsidRPr="003A0DAD">
        <w:rPr>
          <w:rFonts w:cs="Calibri"/>
          <w:b/>
          <w:bCs/>
          <w:sz w:val="24"/>
          <w:szCs w:val="24"/>
        </w:rPr>
        <w:t xml:space="preserve"> cateringowej</w:t>
      </w:r>
      <w:bookmarkEnd w:id="0"/>
      <w:r w:rsidR="00D60D15">
        <w:rPr>
          <w:rFonts w:cs="Calibri"/>
          <w:b/>
          <w:bCs/>
          <w:sz w:val="24"/>
          <w:szCs w:val="24"/>
        </w:rPr>
        <w:t xml:space="preserve"> </w:t>
      </w:r>
      <w:r w:rsidR="00D60D15" w:rsidRPr="00D60D15">
        <w:rPr>
          <w:rFonts w:cs="Calibri"/>
          <w:b/>
          <w:bCs/>
          <w:sz w:val="24"/>
          <w:szCs w:val="24"/>
        </w:rPr>
        <w:t>oraz chłodni</w:t>
      </w:r>
      <w:r w:rsidR="00283609" w:rsidRPr="003D0C4A">
        <w:rPr>
          <w:rFonts w:cs="Calibri"/>
          <w:sz w:val="24"/>
          <w:szCs w:val="24"/>
        </w:rPr>
        <w:t xml:space="preserve">, udzielanego przez </w:t>
      </w:r>
      <w:r w:rsidR="00A21F9D" w:rsidRPr="00A21F9D">
        <w:rPr>
          <w:rFonts w:cs="Calibri"/>
          <w:sz w:val="24"/>
          <w:szCs w:val="24"/>
        </w:rPr>
        <w:t>GRUP</w:t>
      </w:r>
      <w:r w:rsidR="00A21F9D">
        <w:rPr>
          <w:rFonts w:cs="Calibri"/>
          <w:sz w:val="24"/>
          <w:szCs w:val="24"/>
        </w:rPr>
        <w:t>Ę</w:t>
      </w:r>
      <w:r w:rsidR="00A21F9D" w:rsidRPr="00A21F9D">
        <w:rPr>
          <w:rFonts w:cs="Calibri"/>
          <w:sz w:val="24"/>
          <w:szCs w:val="24"/>
        </w:rPr>
        <w:t xml:space="preserve"> SCANDALE PAJDA, KLESYK SPÓŁK</w:t>
      </w:r>
      <w:r w:rsidR="00A21F9D">
        <w:rPr>
          <w:rFonts w:cs="Calibri"/>
          <w:sz w:val="24"/>
          <w:szCs w:val="24"/>
        </w:rPr>
        <w:t>Ę</w:t>
      </w:r>
      <w:r w:rsidR="00A21F9D" w:rsidRPr="00A21F9D">
        <w:rPr>
          <w:rFonts w:cs="Calibri"/>
          <w:sz w:val="24"/>
          <w:szCs w:val="24"/>
        </w:rPr>
        <w:t xml:space="preserve"> JAWN</w:t>
      </w:r>
      <w:r w:rsidR="00A21F9D">
        <w:rPr>
          <w:rFonts w:cs="Calibri"/>
          <w:sz w:val="24"/>
          <w:szCs w:val="24"/>
        </w:rPr>
        <w:t>Ą</w:t>
      </w:r>
      <w:r w:rsidR="00BD0CBD">
        <w:rPr>
          <w:rFonts w:cs="Calibri"/>
          <w:sz w:val="24"/>
          <w:szCs w:val="24"/>
        </w:rPr>
        <w:t xml:space="preserve"> </w:t>
      </w:r>
      <w:r w:rsidR="00283609" w:rsidRPr="003D0C4A">
        <w:rPr>
          <w:rFonts w:cs="Calibri"/>
          <w:sz w:val="24"/>
          <w:szCs w:val="24"/>
        </w:rPr>
        <w:t xml:space="preserve">z siedzibą pod adresem: </w:t>
      </w:r>
      <w:r w:rsidR="006F1319" w:rsidRPr="006F1319">
        <w:rPr>
          <w:rFonts w:cs="Calibri"/>
          <w:sz w:val="24"/>
          <w:szCs w:val="24"/>
        </w:rPr>
        <w:t xml:space="preserve">ul. </w:t>
      </w:r>
      <w:r w:rsidR="003901D4" w:rsidRPr="003901D4">
        <w:rPr>
          <w:rFonts w:cs="Calibri"/>
          <w:sz w:val="24"/>
          <w:szCs w:val="24"/>
        </w:rPr>
        <w:t>Plac Nowy 9</w:t>
      </w:r>
      <w:r w:rsidR="006F1319" w:rsidRPr="006F1319">
        <w:rPr>
          <w:rFonts w:cs="Calibri"/>
          <w:sz w:val="24"/>
          <w:szCs w:val="24"/>
        </w:rPr>
        <w:t>, 31-0</w:t>
      </w:r>
      <w:r w:rsidR="003901D4">
        <w:rPr>
          <w:rFonts w:cs="Calibri"/>
          <w:sz w:val="24"/>
          <w:szCs w:val="24"/>
        </w:rPr>
        <w:t>45</w:t>
      </w:r>
      <w:r w:rsidR="006F1319" w:rsidRPr="006F1319">
        <w:rPr>
          <w:rFonts w:cs="Calibri"/>
          <w:sz w:val="24"/>
          <w:szCs w:val="24"/>
        </w:rPr>
        <w:t xml:space="preserve"> Kraków</w:t>
      </w:r>
      <w:r w:rsidR="00283609" w:rsidRPr="003D0C4A">
        <w:rPr>
          <w:rFonts w:cs="Calibri"/>
          <w:sz w:val="24"/>
          <w:szCs w:val="24"/>
        </w:rPr>
        <w:t>, posiadają</w:t>
      </w:r>
      <w:r w:rsidR="006F1319">
        <w:rPr>
          <w:rFonts w:cs="Calibri"/>
          <w:sz w:val="24"/>
          <w:szCs w:val="24"/>
        </w:rPr>
        <w:t>cą</w:t>
      </w:r>
      <w:r w:rsidR="00283609" w:rsidRPr="003D0C4A">
        <w:rPr>
          <w:rFonts w:cs="Calibri"/>
          <w:sz w:val="24"/>
          <w:szCs w:val="24"/>
        </w:rPr>
        <w:t xml:space="preserve"> NIP: </w:t>
      </w:r>
      <w:r w:rsidR="006260DB" w:rsidRPr="006260DB">
        <w:rPr>
          <w:rFonts w:cs="Calibri"/>
          <w:sz w:val="24"/>
          <w:szCs w:val="24"/>
        </w:rPr>
        <w:t>6761991556</w:t>
      </w:r>
      <w:r w:rsidR="00283609" w:rsidRPr="003D0C4A">
        <w:rPr>
          <w:rFonts w:cs="Calibri"/>
          <w:sz w:val="24"/>
          <w:szCs w:val="24"/>
        </w:rPr>
        <w:t xml:space="preserve">, REGON: </w:t>
      </w:r>
      <w:r w:rsidR="00DC3DFB" w:rsidRPr="00DC3DFB">
        <w:rPr>
          <w:rFonts w:cs="Calibri"/>
          <w:sz w:val="24"/>
          <w:szCs w:val="24"/>
        </w:rPr>
        <w:t>356914520</w:t>
      </w:r>
    </w:p>
    <w:p w14:paraId="746BBE66" w14:textId="77777777" w:rsidR="00223C3E" w:rsidRPr="003D0C4A" w:rsidRDefault="00223C3E" w:rsidP="00126191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36677FBB" w14:textId="65D3C102" w:rsidR="00A91E5D" w:rsidRPr="003D0C4A" w:rsidRDefault="00223C3E" w:rsidP="00126191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1" w:name="_Hlk37066328"/>
      <w:r w:rsidRPr="003D0C4A">
        <w:rPr>
          <w:rFonts w:cs="Calibri"/>
          <w:b/>
          <w:sz w:val="24"/>
          <w:szCs w:val="24"/>
        </w:rPr>
        <w:t>Dane wykonawcy</w:t>
      </w:r>
      <w:r w:rsidR="00FE0D2F" w:rsidRPr="003D0C4A">
        <w:rPr>
          <w:rFonts w:cs="Calibri"/>
          <w:b/>
          <w:sz w:val="24"/>
          <w:szCs w:val="24"/>
        </w:rPr>
        <w:t xml:space="preserve"> (wykonawców)</w:t>
      </w:r>
      <w:r w:rsidR="009238DB" w:rsidRPr="003D0C4A">
        <w:rPr>
          <w:rStyle w:val="Odwoanieprzypisudolnego"/>
          <w:rFonts w:cs="Calibri"/>
          <w:b/>
          <w:sz w:val="24"/>
          <w:szCs w:val="24"/>
        </w:rPr>
        <w:footnoteReference w:id="1"/>
      </w:r>
    </w:p>
    <w:bookmarkEnd w:id="1"/>
    <w:p w14:paraId="15C57CBD" w14:textId="76169586" w:rsidR="00A91E5D" w:rsidRPr="003D0C4A" w:rsidRDefault="00A91E5D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</w:p>
    <w:p w14:paraId="48206F15" w14:textId="2D61ECED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1F525D69" w14:textId="7F4EF49C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35D64463" w14:textId="7B7730F2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780A4920" w14:textId="241EA462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3DA4558C" w14:textId="4421534D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NIP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3D0C4A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6472BEB0" w14:textId="05A8DC29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REGON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3D0C4A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F821FF3" w14:textId="2A35DBE9" w:rsidR="00E55161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  <w:lang w:val="de-DE"/>
        </w:rPr>
        <w:t>Numer PESEL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4"/>
      </w:r>
      <w:r w:rsidRPr="003D0C4A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4E19697C" w14:textId="77777777" w:rsidR="00A91E5D" w:rsidRPr="003D0C4A" w:rsidRDefault="00A91E5D" w:rsidP="00126191">
      <w:pPr>
        <w:spacing w:after="0" w:line="360" w:lineRule="auto"/>
        <w:rPr>
          <w:rFonts w:cs="Calibri"/>
          <w:sz w:val="24"/>
          <w:szCs w:val="24"/>
        </w:rPr>
      </w:pPr>
    </w:p>
    <w:p w14:paraId="0E267D75" w14:textId="49005180" w:rsidR="00A91E5D" w:rsidRPr="003D0C4A" w:rsidRDefault="009238DB" w:rsidP="00126191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3D0C4A">
        <w:rPr>
          <w:rFonts w:cs="Calibri"/>
          <w:b/>
          <w:sz w:val="24"/>
          <w:szCs w:val="24"/>
        </w:rPr>
        <w:t>Oświadczenia</w:t>
      </w:r>
    </w:p>
    <w:p w14:paraId="75A79850" w14:textId="2385DBCD" w:rsidR="00A91E5D" w:rsidRPr="003D0C4A" w:rsidRDefault="00055300" w:rsidP="00126191">
      <w:p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</w:t>
      </w:r>
      <w:r w:rsidR="003E0AE8" w:rsidRPr="003D0C4A">
        <w:rPr>
          <w:rStyle w:val="Odwoanieprzypisudolnego"/>
          <w:rFonts w:cs="Calibri"/>
          <w:sz w:val="24"/>
          <w:szCs w:val="24"/>
        </w:rPr>
        <w:footnoteReference w:id="5"/>
      </w:r>
      <w:r w:rsidR="00A91E5D" w:rsidRPr="003D0C4A">
        <w:rPr>
          <w:rFonts w:cs="Calibri"/>
          <w:sz w:val="24"/>
          <w:szCs w:val="24"/>
        </w:rPr>
        <w:t>, że:</w:t>
      </w:r>
    </w:p>
    <w:p w14:paraId="5C39D05A" w14:textId="77777777" w:rsidR="003901D4" w:rsidRDefault="00A91E5D" w:rsidP="003901D4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zapoznałem się z treścią zapytania ofertowego dla niniejszego zamówienia, nie wnoszę do niego zastrzeżeń oraz zdobyłem konieczne informacje do przygotowania </w:t>
      </w:r>
      <w:r w:rsidRPr="003D0C4A">
        <w:rPr>
          <w:rFonts w:cs="Calibri"/>
          <w:sz w:val="24"/>
          <w:szCs w:val="24"/>
        </w:rPr>
        <w:lastRenderedPageBreak/>
        <w:t>oferty</w:t>
      </w:r>
      <w:r w:rsidR="005521AE" w:rsidRPr="003D0C4A">
        <w:rPr>
          <w:rFonts w:cs="Calibri"/>
          <w:sz w:val="24"/>
          <w:szCs w:val="24"/>
        </w:rPr>
        <w:t xml:space="preserve"> i</w:t>
      </w:r>
      <w:r w:rsidR="004B6242" w:rsidRPr="003D0C4A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zobowiązuję się spełnić wszystkie wymagania Zamawiającego wymienione w zapytaniu i we wszystkich załącznikach do niego</w:t>
      </w:r>
      <w:r w:rsidR="00C04234" w:rsidRPr="003D0C4A">
        <w:rPr>
          <w:rFonts w:cs="Calibri"/>
          <w:sz w:val="24"/>
          <w:szCs w:val="24"/>
        </w:rPr>
        <w:t>;</w:t>
      </w:r>
    </w:p>
    <w:p w14:paraId="6FD2FD10" w14:textId="77777777" w:rsidR="00DC3DFB" w:rsidRDefault="004C3CF7" w:rsidP="003901D4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901D4">
        <w:rPr>
          <w:rFonts w:cs="Calibri"/>
          <w:sz w:val="24"/>
          <w:szCs w:val="24"/>
        </w:rPr>
        <w:t>oferuję</w:t>
      </w:r>
      <w:r w:rsidR="00A91E5D" w:rsidRPr="003901D4">
        <w:rPr>
          <w:rFonts w:cs="Calibri"/>
          <w:sz w:val="24"/>
          <w:szCs w:val="24"/>
        </w:rPr>
        <w:t xml:space="preserve"> wykonanie niniejszego zamówienia za cenę </w:t>
      </w:r>
      <w:bookmarkStart w:id="3" w:name="_Hlk536009385"/>
      <w:bookmarkStart w:id="4" w:name="_Hlk178848712"/>
      <w:r w:rsidR="006A6D6D" w:rsidRPr="003901D4">
        <w:rPr>
          <w:rFonts w:cs="Calibri"/>
          <w:sz w:val="24"/>
          <w:szCs w:val="24"/>
        </w:rPr>
        <w:t xml:space="preserve">…....................... zł brutto (słownie: ............................................................), </w:t>
      </w:r>
      <w:r w:rsidR="00707C81" w:rsidRPr="003901D4">
        <w:rPr>
          <w:rFonts w:cs="Calibri"/>
          <w:sz w:val="24"/>
          <w:szCs w:val="24"/>
        </w:rPr>
        <w:t>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3"/>
      <w:bookmarkEnd w:id="4"/>
      <w:r w:rsidR="00DC3DFB">
        <w:rPr>
          <w:rFonts w:cs="Calibri"/>
          <w:sz w:val="24"/>
          <w:szCs w:val="24"/>
        </w:rPr>
        <w:t>, w tym za dostawę i montaż:</w:t>
      </w:r>
    </w:p>
    <w:p w14:paraId="2810857D" w14:textId="0D5BD9E3" w:rsidR="008520DA" w:rsidRDefault="001C3BEF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1C3BEF">
        <w:rPr>
          <w:rFonts w:cs="Calibri"/>
          <w:sz w:val="24"/>
          <w:szCs w:val="24"/>
        </w:rPr>
        <w:t>dystrybutora wody</w:t>
      </w:r>
      <w:r>
        <w:rPr>
          <w:rFonts w:cs="Calibri"/>
          <w:sz w:val="24"/>
          <w:szCs w:val="24"/>
        </w:rPr>
        <w:t xml:space="preserve"> - </w:t>
      </w:r>
      <w:r w:rsidRPr="001C3BEF">
        <w:rPr>
          <w:rFonts w:cs="Calibri"/>
          <w:sz w:val="24"/>
          <w:szCs w:val="24"/>
        </w:rPr>
        <w:t>…............... zł brutto (słownie: ................................</w:t>
      </w:r>
      <w:r>
        <w:rPr>
          <w:rFonts w:cs="Calibri"/>
          <w:sz w:val="24"/>
          <w:szCs w:val="24"/>
        </w:rPr>
        <w:t>.</w:t>
      </w:r>
      <w:r w:rsidRPr="001C3BEF">
        <w:rPr>
          <w:rFonts w:cs="Calibri"/>
          <w:sz w:val="24"/>
          <w:szCs w:val="24"/>
        </w:rPr>
        <w:t>...................), w tym ……………………………… zł netto (słownie: ……………………………</w:t>
      </w:r>
      <w:r>
        <w:rPr>
          <w:rFonts w:cs="Calibri"/>
          <w:sz w:val="24"/>
          <w:szCs w:val="24"/>
        </w:rPr>
        <w:t>.</w:t>
      </w:r>
      <w:r w:rsidRPr="001C3BEF">
        <w:rPr>
          <w:rFonts w:cs="Calibri"/>
          <w:sz w:val="24"/>
          <w:szCs w:val="24"/>
        </w:rPr>
        <w:t>………………..…………) i wartość podatku od towarów i usług …………………… zł (słownie: …………………………</w:t>
      </w:r>
      <w:r>
        <w:rPr>
          <w:rFonts w:cs="Calibri"/>
          <w:sz w:val="24"/>
          <w:szCs w:val="24"/>
        </w:rPr>
        <w:t>..</w:t>
      </w:r>
      <w:r w:rsidRPr="001C3BEF">
        <w:rPr>
          <w:rFonts w:cs="Calibri"/>
          <w:sz w:val="24"/>
          <w:szCs w:val="24"/>
        </w:rPr>
        <w:t>….)</w:t>
      </w:r>
      <w:r w:rsidR="00074125" w:rsidRPr="00DC3DFB">
        <w:rPr>
          <w:rFonts w:cs="Calibri"/>
          <w:sz w:val="24"/>
          <w:szCs w:val="24"/>
        </w:rPr>
        <w:t>;</w:t>
      </w:r>
    </w:p>
    <w:p w14:paraId="1F6916EC" w14:textId="4321F6DC" w:rsidR="001C3BEF" w:rsidRDefault="00DC7B52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DC7B52">
        <w:rPr>
          <w:rFonts w:cs="Calibri"/>
          <w:sz w:val="24"/>
          <w:szCs w:val="24"/>
        </w:rPr>
        <w:t>odsalacza wody</w:t>
      </w:r>
      <w:r>
        <w:rPr>
          <w:rFonts w:cs="Calibri"/>
          <w:sz w:val="24"/>
          <w:szCs w:val="24"/>
        </w:rPr>
        <w:t xml:space="preserve"> - </w:t>
      </w:r>
      <w:r w:rsidR="00CD7C43" w:rsidRPr="00CD7C43">
        <w:rPr>
          <w:rFonts w:cs="Calibri"/>
          <w:sz w:val="24"/>
          <w:szCs w:val="24"/>
        </w:rPr>
        <w:t>…............... zł brutto (słownie: ....................................................),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C8FC152" w14:textId="228CC32A" w:rsidR="00CD7C43" w:rsidRDefault="001F5585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1F5585">
        <w:rPr>
          <w:rFonts w:cs="Calibri"/>
          <w:sz w:val="24"/>
          <w:szCs w:val="24"/>
        </w:rPr>
        <w:t>pieca konwekcyjno-parowego</w:t>
      </w:r>
      <w:r>
        <w:rPr>
          <w:rFonts w:cs="Calibri"/>
          <w:sz w:val="24"/>
          <w:szCs w:val="24"/>
        </w:rPr>
        <w:t xml:space="preserve"> - </w:t>
      </w:r>
      <w:r w:rsidRPr="001F5585">
        <w:rPr>
          <w:rFonts w:cs="Calibri"/>
          <w:sz w:val="24"/>
          <w:szCs w:val="24"/>
        </w:rPr>
        <w:t>…............... zł brutto (słownie: ...................</w:t>
      </w:r>
      <w:r>
        <w:rPr>
          <w:rFonts w:cs="Calibri"/>
          <w:sz w:val="24"/>
          <w:szCs w:val="24"/>
        </w:rPr>
        <w:t>.</w:t>
      </w:r>
      <w:r w:rsidRPr="001F5585">
        <w:rPr>
          <w:rFonts w:cs="Calibri"/>
          <w:sz w:val="24"/>
          <w:szCs w:val="24"/>
        </w:rPr>
        <w:t>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4C47FE95" w14:textId="3360F8DC" w:rsidR="001F5585" w:rsidRDefault="008D5BB3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8D5BB3">
        <w:rPr>
          <w:rFonts w:cs="Calibri"/>
          <w:sz w:val="24"/>
          <w:szCs w:val="24"/>
        </w:rPr>
        <w:t>podstawy pod piec konwekcyjno-parowy</w:t>
      </w:r>
      <w:r>
        <w:rPr>
          <w:rFonts w:cs="Calibri"/>
          <w:sz w:val="24"/>
          <w:szCs w:val="24"/>
        </w:rPr>
        <w:t xml:space="preserve"> - </w:t>
      </w:r>
      <w:bookmarkStart w:id="5" w:name="_Hlk202876775"/>
      <w:r w:rsidRPr="008D5BB3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5"/>
    </w:p>
    <w:p w14:paraId="29EF5C8E" w14:textId="653D459F" w:rsidR="009F5BE9" w:rsidRDefault="00474D9D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474D9D">
        <w:rPr>
          <w:rFonts w:cs="Calibri"/>
          <w:sz w:val="24"/>
          <w:szCs w:val="24"/>
        </w:rPr>
        <w:t>zmiękczacza wody</w:t>
      </w:r>
      <w:r>
        <w:rPr>
          <w:rFonts w:cs="Calibri"/>
          <w:sz w:val="24"/>
          <w:szCs w:val="24"/>
        </w:rPr>
        <w:t xml:space="preserve"> - </w:t>
      </w:r>
      <w:r w:rsidRPr="00474D9D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F10F606" w14:textId="347E382F" w:rsidR="00474D9D" w:rsidRDefault="00DD03A9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DD03A9">
        <w:rPr>
          <w:rFonts w:cs="Calibri"/>
          <w:sz w:val="24"/>
          <w:szCs w:val="24"/>
        </w:rPr>
        <w:t>szafy mroźniczej</w:t>
      </w:r>
      <w:r>
        <w:rPr>
          <w:rFonts w:cs="Calibri"/>
          <w:sz w:val="24"/>
          <w:szCs w:val="24"/>
        </w:rPr>
        <w:t xml:space="preserve"> - </w:t>
      </w:r>
      <w:bookmarkStart w:id="6" w:name="_Hlk202876837"/>
      <w:r w:rsidRPr="00DD03A9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6"/>
    </w:p>
    <w:p w14:paraId="1329B4E4" w14:textId="7424B398" w:rsidR="00DD03A9" w:rsidRDefault="00C81D4C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C81D4C">
        <w:rPr>
          <w:rFonts w:cs="Calibri"/>
          <w:sz w:val="24"/>
          <w:szCs w:val="24"/>
        </w:rPr>
        <w:lastRenderedPageBreak/>
        <w:t>siedmiu szaf chłodniczych</w:t>
      </w:r>
      <w:r>
        <w:rPr>
          <w:rFonts w:cs="Calibri"/>
          <w:sz w:val="24"/>
          <w:szCs w:val="24"/>
        </w:rPr>
        <w:t xml:space="preserve"> - </w:t>
      </w:r>
      <w:bookmarkStart w:id="7" w:name="_Hlk202876924"/>
      <w:r w:rsidRPr="00C81D4C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 xml:space="preserve">, w tym jednej szafy chłodniczej - </w:t>
      </w:r>
      <w:r w:rsidRPr="00C81D4C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>;</w:t>
      </w:r>
    </w:p>
    <w:bookmarkEnd w:id="7"/>
    <w:p w14:paraId="19A13962" w14:textId="06CCF862" w:rsidR="00C81D4C" w:rsidRDefault="002272D6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2272D6">
        <w:rPr>
          <w:rFonts w:cs="Calibri"/>
          <w:sz w:val="24"/>
          <w:szCs w:val="24"/>
        </w:rPr>
        <w:t>szybkoschładzarki</w:t>
      </w:r>
      <w:r>
        <w:rPr>
          <w:rFonts w:cs="Calibri"/>
          <w:sz w:val="24"/>
          <w:szCs w:val="24"/>
        </w:rPr>
        <w:t xml:space="preserve"> - </w:t>
      </w:r>
      <w:r w:rsidRPr="002272D6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>;</w:t>
      </w:r>
    </w:p>
    <w:p w14:paraId="02030F3F" w14:textId="17C6D52D" w:rsidR="00B56E2C" w:rsidRDefault="00B56E2C" w:rsidP="00B56E2C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B56E2C">
        <w:rPr>
          <w:rFonts w:cs="Calibri"/>
          <w:sz w:val="24"/>
          <w:szCs w:val="24"/>
        </w:rPr>
        <w:t>trzech stołów chłodniczych z szufladami</w:t>
      </w:r>
      <w:r>
        <w:rPr>
          <w:rFonts w:cs="Calibri"/>
          <w:sz w:val="24"/>
          <w:szCs w:val="24"/>
        </w:rPr>
        <w:t xml:space="preserve"> - </w:t>
      </w:r>
      <w:r w:rsidRPr="00C81D4C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 xml:space="preserve">, w tym jednego stołu chłodniczego z szufladami - </w:t>
      </w:r>
      <w:r w:rsidRPr="00C81D4C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>;</w:t>
      </w:r>
    </w:p>
    <w:p w14:paraId="3526322C" w14:textId="557C4EF6" w:rsidR="002272D6" w:rsidRDefault="007F5383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7F5383">
        <w:rPr>
          <w:rFonts w:cs="Calibri"/>
          <w:sz w:val="24"/>
          <w:szCs w:val="24"/>
        </w:rPr>
        <w:t>witryny stojącej cukierniczej</w:t>
      </w:r>
      <w:r>
        <w:rPr>
          <w:rFonts w:cs="Calibri"/>
          <w:sz w:val="24"/>
          <w:szCs w:val="24"/>
        </w:rPr>
        <w:t xml:space="preserve"> - </w:t>
      </w:r>
      <w:r w:rsidRPr="007F5383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73947AE3" w14:textId="2A27B4AD" w:rsidR="007F5383" w:rsidRDefault="00826D5F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826D5F">
        <w:rPr>
          <w:rFonts w:cs="Calibri"/>
          <w:sz w:val="24"/>
          <w:szCs w:val="24"/>
        </w:rPr>
        <w:t>szatkownicy</w:t>
      </w:r>
      <w:r>
        <w:rPr>
          <w:rFonts w:cs="Calibri"/>
          <w:sz w:val="24"/>
          <w:szCs w:val="24"/>
        </w:rPr>
        <w:t xml:space="preserve"> - </w:t>
      </w:r>
      <w:bookmarkStart w:id="8" w:name="_Hlk202877111"/>
      <w:r w:rsidRPr="00826D5F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8"/>
    </w:p>
    <w:p w14:paraId="6B86D814" w14:textId="3D98A111" w:rsidR="00826D5F" w:rsidRDefault="00B46DC5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B46DC5">
        <w:rPr>
          <w:rFonts w:cs="Calibri"/>
          <w:sz w:val="24"/>
          <w:szCs w:val="24"/>
        </w:rPr>
        <w:t>stołu roboczego pod chłodni</w:t>
      </w:r>
      <w:r w:rsidR="0017170D">
        <w:rPr>
          <w:rFonts w:cs="Calibri"/>
          <w:sz w:val="24"/>
          <w:szCs w:val="24"/>
        </w:rPr>
        <w:t xml:space="preserve">ę - </w:t>
      </w:r>
      <w:r w:rsidR="0017170D" w:rsidRPr="0017170D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5FF92A9A" w14:textId="19FDDBF1" w:rsidR="0017170D" w:rsidRDefault="00E24B5A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E24B5A">
        <w:rPr>
          <w:rFonts w:cs="Calibri"/>
          <w:sz w:val="24"/>
          <w:szCs w:val="24"/>
        </w:rPr>
        <w:lastRenderedPageBreak/>
        <w:t>stołu roboczego ze zlewem</w:t>
      </w:r>
      <w:r>
        <w:rPr>
          <w:rFonts w:cs="Calibri"/>
          <w:sz w:val="24"/>
          <w:szCs w:val="24"/>
        </w:rPr>
        <w:t xml:space="preserve"> - </w:t>
      </w:r>
      <w:r w:rsidR="00C61F42" w:rsidRPr="00C61F42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722BE595" w14:textId="0721AB6A" w:rsidR="00C61F42" w:rsidRDefault="008403D5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8403D5">
        <w:rPr>
          <w:rFonts w:cs="Calibri"/>
          <w:sz w:val="24"/>
          <w:szCs w:val="24"/>
        </w:rPr>
        <w:t>stołu roboczego</w:t>
      </w:r>
      <w:r>
        <w:rPr>
          <w:rFonts w:cs="Calibri"/>
          <w:sz w:val="24"/>
          <w:szCs w:val="24"/>
        </w:rPr>
        <w:t xml:space="preserve"> </w:t>
      </w:r>
      <w:r w:rsidRPr="008403D5">
        <w:rPr>
          <w:rFonts w:cs="Calibri"/>
          <w:sz w:val="24"/>
          <w:szCs w:val="24"/>
        </w:rPr>
        <w:t xml:space="preserve">- </w:t>
      </w:r>
      <w:bookmarkStart w:id="9" w:name="_Hlk203047043"/>
      <w:r w:rsidRPr="008403D5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9"/>
    </w:p>
    <w:p w14:paraId="3A501104" w14:textId="2920CDA3" w:rsidR="008403D5" w:rsidRDefault="00542CE7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542CE7">
        <w:rPr>
          <w:rFonts w:cs="Calibri"/>
          <w:sz w:val="24"/>
          <w:szCs w:val="24"/>
        </w:rPr>
        <w:t>dwóch półek wiszących wzmocnionych o wymiarach 1500 mm x 300 mm</w:t>
      </w:r>
      <w:r>
        <w:rPr>
          <w:rFonts w:cs="Calibri"/>
          <w:sz w:val="24"/>
          <w:szCs w:val="24"/>
        </w:rPr>
        <w:t xml:space="preserve"> - </w:t>
      </w:r>
      <w:r w:rsidRPr="00542CE7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 xml:space="preserve">, w tym </w:t>
      </w:r>
      <w:r w:rsidR="001675EE">
        <w:rPr>
          <w:rFonts w:cs="Calibri"/>
          <w:sz w:val="24"/>
          <w:szCs w:val="24"/>
        </w:rPr>
        <w:t xml:space="preserve">jednej półki wiszącej wzmocnionej o wymiarach 1500 mm x 300 mm - </w:t>
      </w:r>
      <w:bookmarkStart w:id="10" w:name="_Hlk203047565"/>
      <w:r w:rsidR="001675EE" w:rsidRPr="001675EE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10"/>
    </w:p>
    <w:p w14:paraId="6E4C47B5" w14:textId="33D3E763" w:rsidR="00653AFE" w:rsidRPr="00653AFE" w:rsidRDefault="00E42CA0" w:rsidP="00653AFE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E42CA0">
        <w:rPr>
          <w:rFonts w:cs="Calibri"/>
          <w:sz w:val="24"/>
          <w:szCs w:val="24"/>
        </w:rPr>
        <w:t>trzech półek wiszących wzmocnionych o wymiarach 1000 mm x 300 mm</w:t>
      </w:r>
      <w:r>
        <w:rPr>
          <w:rFonts w:cs="Calibri"/>
          <w:sz w:val="24"/>
          <w:szCs w:val="24"/>
        </w:rPr>
        <w:t xml:space="preserve"> </w:t>
      </w:r>
      <w:r w:rsidR="00B413D4">
        <w:rPr>
          <w:rFonts w:cs="Calibri"/>
          <w:sz w:val="24"/>
          <w:szCs w:val="24"/>
        </w:rPr>
        <w:t xml:space="preserve">- </w:t>
      </w:r>
      <w:r w:rsidR="00B413D4" w:rsidRPr="00B413D4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</w:t>
      </w:r>
      <w:r w:rsidR="00B413D4">
        <w:rPr>
          <w:rFonts w:cs="Calibri"/>
          <w:sz w:val="24"/>
          <w:szCs w:val="24"/>
        </w:rPr>
        <w:t xml:space="preserve"> w tym jednej półki </w:t>
      </w:r>
      <w:r w:rsidR="00B413D4" w:rsidRPr="00B413D4">
        <w:rPr>
          <w:rFonts w:cs="Calibri"/>
          <w:sz w:val="24"/>
          <w:szCs w:val="24"/>
        </w:rPr>
        <w:t>wiszącej wzmocnionej o wymiarach 1</w:t>
      </w:r>
      <w:r w:rsidR="00D93B1D">
        <w:rPr>
          <w:rFonts w:cs="Calibri"/>
          <w:sz w:val="24"/>
          <w:szCs w:val="24"/>
        </w:rPr>
        <w:t>0</w:t>
      </w:r>
      <w:r w:rsidR="00B413D4" w:rsidRPr="00B413D4">
        <w:rPr>
          <w:rFonts w:cs="Calibri"/>
          <w:sz w:val="24"/>
          <w:szCs w:val="24"/>
        </w:rPr>
        <w:t>00 mm x 300 mm</w:t>
      </w:r>
      <w:r w:rsidR="00653AFE">
        <w:rPr>
          <w:rFonts w:cs="Calibri"/>
          <w:sz w:val="24"/>
          <w:szCs w:val="24"/>
        </w:rPr>
        <w:t xml:space="preserve"> - </w:t>
      </w:r>
      <w:r w:rsidR="00653AFE" w:rsidRPr="00653AFE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39567531" w14:textId="11103783" w:rsidR="00D93B1D" w:rsidRDefault="00653AFE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653AFE">
        <w:rPr>
          <w:rFonts w:cs="Calibri"/>
          <w:sz w:val="24"/>
          <w:szCs w:val="24"/>
        </w:rPr>
        <w:t>dwóch nadstawek podwójnych</w:t>
      </w:r>
      <w:r>
        <w:rPr>
          <w:rFonts w:cs="Calibri"/>
          <w:sz w:val="24"/>
          <w:szCs w:val="24"/>
        </w:rPr>
        <w:t xml:space="preserve"> - </w:t>
      </w:r>
      <w:r w:rsidRPr="00653AFE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…………………………..….), w tym</w:t>
      </w:r>
      <w:r>
        <w:rPr>
          <w:rFonts w:cs="Calibri"/>
          <w:sz w:val="24"/>
          <w:szCs w:val="24"/>
        </w:rPr>
        <w:t xml:space="preserve"> jednej nadstawki podwójnej - </w:t>
      </w:r>
      <w:r w:rsidRPr="00653AFE">
        <w:rPr>
          <w:rFonts w:cs="Calibri"/>
          <w:sz w:val="24"/>
          <w:szCs w:val="24"/>
        </w:rPr>
        <w:lastRenderedPageBreak/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>;</w:t>
      </w:r>
    </w:p>
    <w:p w14:paraId="28E52ECF" w14:textId="4D20DFD6" w:rsidR="00653AFE" w:rsidRDefault="006303D5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6303D5">
        <w:rPr>
          <w:rFonts w:cs="Calibri"/>
          <w:sz w:val="24"/>
          <w:szCs w:val="24"/>
        </w:rPr>
        <w:t>baterii zlewowej</w:t>
      </w:r>
      <w:r>
        <w:rPr>
          <w:rFonts w:cs="Calibri"/>
          <w:sz w:val="24"/>
          <w:szCs w:val="24"/>
        </w:rPr>
        <w:t xml:space="preserve"> - </w:t>
      </w:r>
      <w:r w:rsidRPr="006303D5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</w:t>
      </w:r>
      <w:r>
        <w:rPr>
          <w:rFonts w:cs="Calibri"/>
          <w:sz w:val="24"/>
          <w:szCs w:val="24"/>
        </w:rPr>
        <w:t>;</w:t>
      </w:r>
    </w:p>
    <w:p w14:paraId="5B2A2BE4" w14:textId="370431DA" w:rsidR="006303D5" w:rsidRDefault="00413640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413640">
        <w:rPr>
          <w:rFonts w:cs="Calibri"/>
          <w:sz w:val="24"/>
          <w:szCs w:val="24"/>
        </w:rPr>
        <w:t>syfonu</w:t>
      </w:r>
      <w:r>
        <w:rPr>
          <w:rFonts w:cs="Calibri"/>
          <w:sz w:val="24"/>
          <w:szCs w:val="24"/>
        </w:rPr>
        <w:t xml:space="preserve"> - </w:t>
      </w:r>
      <w:bookmarkStart w:id="11" w:name="_Hlk203047729"/>
      <w:r w:rsidRPr="00413640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  <w:bookmarkEnd w:id="11"/>
    </w:p>
    <w:p w14:paraId="147CA413" w14:textId="3D31D087" w:rsidR="00413640" w:rsidRDefault="00FB6D41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FB6D41">
        <w:rPr>
          <w:rFonts w:cs="Calibri"/>
          <w:sz w:val="24"/>
          <w:szCs w:val="24"/>
        </w:rPr>
        <w:t>nadstawki chłodniczej</w:t>
      </w:r>
      <w:r>
        <w:rPr>
          <w:rFonts w:cs="Calibri"/>
          <w:sz w:val="24"/>
          <w:szCs w:val="24"/>
        </w:rPr>
        <w:t xml:space="preserve"> - </w:t>
      </w:r>
      <w:r w:rsidRPr="00FB6D41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63B74E2D" w14:textId="1A96DCF0" w:rsidR="00FB6D41" w:rsidRDefault="00870567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870567">
        <w:rPr>
          <w:rFonts w:cs="Calibri"/>
          <w:sz w:val="24"/>
          <w:szCs w:val="24"/>
        </w:rPr>
        <w:t>komory chłodniczej</w:t>
      </w:r>
      <w:r>
        <w:rPr>
          <w:rFonts w:cs="Calibri"/>
          <w:sz w:val="24"/>
          <w:szCs w:val="24"/>
        </w:rPr>
        <w:t xml:space="preserve"> - </w:t>
      </w:r>
      <w:r w:rsidRPr="00870567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1CB7A95C" w14:textId="1B2295F7" w:rsidR="00870567" w:rsidRDefault="004A45AC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4A45AC">
        <w:rPr>
          <w:rFonts w:cs="Calibri"/>
          <w:sz w:val="24"/>
          <w:szCs w:val="24"/>
        </w:rPr>
        <w:t>monobloku chłodniczego</w:t>
      </w:r>
      <w:r>
        <w:rPr>
          <w:rFonts w:cs="Calibri"/>
          <w:sz w:val="24"/>
          <w:szCs w:val="24"/>
        </w:rPr>
        <w:t xml:space="preserve"> - </w:t>
      </w:r>
      <w:r w:rsidRPr="004A45AC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63220520" w14:textId="075D32A4" w:rsidR="004A45AC" w:rsidRPr="00DC3DFB" w:rsidRDefault="005F5590" w:rsidP="00DC3DFB">
      <w:pPr>
        <w:pStyle w:val="Akapitzlist"/>
        <w:numPr>
          <w:ilvl w:val="0"/>
          <w:numId w:val="60"/>
        </w:numPr>
        <w:spacing w:after="0" w:line="360" w:lineRule="auto"/>
        <w:rPr>
          <w:rFonts w:cs="Calibri"/>
          <w:sz w:val="24"/>
          <w:szCs w:val="24"/>
        </w:rPr>
      </w:pPr>
      <w:r w:rsidRPr="005F5590">
        <w:rPr>
          <w:rFonts w:cs="Calibri"/>
          <w:sz w:val="24"/>
          <w:szCs w:val="24"/>
        </w:rPr>
        <w:t>chłodni</w:t>
      </w:r>
      <w:r>
        <w:rPr>
          <w:rFonts w:cs="Calibri"/>
          <w:sz w:val="24"/>
          <w:szCs w:val="24"/>
        </w:rPr>
        <w:t xml:space="preserve"> - </w:t>
      </w:r>
      <w:r w:rsidRPr="005F5590">
        <w:rPr>
          <w:rFonts w:cs="Calibri"/>
          <w:sz w:val="24"/>
          <w:szCs w:val="24"/>
        </w:rPr>
        <w:t>…............... zł brutto (słownie: ..................................), w tym ……………………………… zł netto (słownie: …………………………….………………..…………) i wartość podatku od towarów i usług …………………… zł (słownie: …………………………..….);</w:t>
      </w:r>
    </w:p>
    <w:p w14:paraId="3050B106" w14:textId="0B84B802" w:rsidR="001C601A" w:rsidRDefault="001C601A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oferuję czas reakcji serwisu na zgłoszenie wady w okresie gwarancji, wynoszący </w:t>
      </w:r>
      <w:r w:rsidR="0001111B" w:rsidRPr="00A032F4">
        <w:rPr>
          <w:rFonts w:cs="Calibri"/>
          <w:sz w:val="24"/>
          <w:szCs w:val="24"/>
        </w:rPr>
        <w:t>24 godziny/48 godzin</w:t>
      </w:r>
      <w:r w:rsidR="0001111B" w:rsidRPr="00A032F4">
        <w:rPr>
          <w:rStyle w:val="Odwoanieprzypisudolnego"/>
          <w:rFonts w:cs="Calibri"/>
          <w:sz w:val="24"/>
          <w:szCs w:val="24"/>
        </w:rPr>
        <w:footnoteReference w:id="6"/>
      </w:r>
      <w:r w:rsidR="0001111B" w:rsidRPr="00A032F4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od zgłoszenia wady przez Zamawiającego;</w:t>
      </w:r>
    </w:p>
    <w:p w14:paraId="1DD45C5E" w14:textId="29F3DFEB" w:rsidR="00A91E5D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uważam  się  za  związan</w:t>
      </w:r>
      <w:r w:rsidR="00055300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  niniejszą  ofertą  na  czas  wskazany w zapytaniu ofertowym, tj. 30 dni od </w:t>
      </w:r>
      <w:r w:rsidR="00BE6683" w:rsidRPr="003D0C4A">
        <w:rPr>
          <w:rFonts w:cs="Calibri"/>
          <w:sz w:val="24"/>
          <w:szCs w:val="24"/>
        </w:rPr>
        <w:t>upływu terminu</w:t>
      </w:r>
      <w:r w:rsidRPr="003D0C4A">
        <w:rPr>
          <w:rFonts w:cs="Calibri"/>
          <w:sz w:val="24"/>
          <w:szCs w:val="24"/>
        </w:rPr>
        <w:t xml:space="preserve"> składania ofert</w:t>
      </w:r>
      <w:r w:rsidR="00C04234" w:rsidRPr="003D0C4A">
        <w:rPr>
          <w:rFonts w:cs="Calibri"/>
          <w:sz w:val="24"/>
          <w:szCs w:val="24"/>
        </w:rPr>
        <w:t>;</w:t>
      </w:r>
    </w:p>
    <w:p w14:paraId="464F81EF" w14:textId="649C46A2" w:rsidR="00A91E5D" w:rsidRPr="003D0C4A" w:rsidRDefault="00A91E5D" w:rsidP="00126191">
      <w:pPr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lastRenderedPageBreak/>
        <w:t>zobowiązuj</w:t>
      </w:r>
      <w:r w:rsidR="00C04234" w:rsidRPr="003D0C4A">
        <w:rPr>
          <w:rFonts w:cs="Calibri"/>
          <w:sz w:val="24"/>
          <w:szCs w:val="24"/>
        </w:rPr>
        <w:t>ę</w:t>
      </w:r>
      <w:r w:rsidRPr="003D0C4A">
        <w:rPr>
          <w:rFonts w:cs="Calibri"/>
          <w:sz w:val="24"/>
          <w:szCs w:val="24"/>
        </w:rPr>
        <w:t xml:space="preserve"> się zawrzeć umowę w miejscu i terminie</w:t>
      </w:r>
      <w:r w:rsidR="003145BD" w:rsidRPr="003D0C4A">
        <w:rPr>
          <w:rFonts w:cs="Calibri"/>
          <w:sz w:val="24"/>
          <w:szCs w:val="24"/>
        </w:rPr>
        <w:t xml:space="preserve">, </w:t>
      </w:r>
      <w:r w:rsidRPr="003D0C4A">
        <w:rPr>
          <w:rFonts w:cs="Calibri"/>
          <w:sz w:val="24"/>
          <w:szCs w:val="24"/>
        </w:rPr>
        <w:t>jakie zostaną wskazane przez Zamawiającego</w:t>
      </w:r>
      <w:r w:rsidR="00C04234" w:rsidRPr="003D0C4A">
        <w:rPr>
          <w:rFonts w:cs="Calibri"/>
          <w:sz w:val="24"/>
          <w:szCs w:val="24"/>
        </w:rPr>
        <w:t>;</w:t>
      </w:r>
    </w:p>
    <w:p w14:paraId="45F65EE1" w14:textId="277D85DF" w:rsidR="00B719F8" w:rsidRPr="003D0C4A" w:rsidRDefault="00A91E5D" w:rsidP="00126191">
      <w:pPr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3D0C4A">
        <w:rPr>
          <w:rFonts w:cs="Calibri"/>
          <w:sz w:val="24"/>
          <w:szCs w:val="24"/>
        </w:rPr>
        <w:t>:</w:t>
      </w:r>
      <w:r w:rsidR="0075405D" w:rsidRPr="003D0C4A">
        <w:rPr>
          <w:rStyle w:val="Odwoanieprzypisudolnego"/>
          <w:rFonts w:cs="Calibri"/>
          <w:sz w:val="24"/>
          <w:szCs w:val="24"/>
        </w:rPr>
        <w:footnoteReference w:id="7"/>
      </w:r>
      <w:r w:rsidR="008737EA" w:rsidRPr="003D0C4A">
        <w:rPr>
          <w:rFonts w:cs="Calibri"/>
          <w:sz w:val="24"/>
          <w:szCs w:val="24"/>
        </w:rPr>
        <w:t xml:space="preserve"> </w:t>
      </w:r>
    </w:p>
    <w:p w14:paraId="5199411D" w14:textId="0D8073DC" w:rsidR="0075405D" w:rsidRPr="003D0C4A" w:rsidRDefault="0075405D" w:rsidP="00126191">
      <w:pPr>
        <w:pStyle w:val="Akapitzlist"/>
        <w:numPr>
          <w:ilvl w:val="0"/>
          <w:numId w:val="44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C04234" w:rsidRPr="003D0C4A">
        <w:rPr>
          <w:rFonts w:cs="Calibri"/>
          <w:sz w:val="24"/>
          <w:szCs w:val="24"/>
        </w:rPr>
        <w:t>.;</w:t>
      </w:r>
    </w:p>
    <w:p w14:paraId="17DFC236" w14:textId="6C394C2E" w:rsidR="00A91E5D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nie zamierzam powierz</w:t>
      </w:r>
      <w:r w:rsidR="0075405D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ć </w:t>
      </w:r>
      <w:r w:rsidR="004C3CF7" w:rsidRPr="003D0C4A">
        <w:rPr>
          <w:rFonts w:cs="Calibri"/>
          <w:sz w:val="24"/>
          <w:szCs w:val="24"/>
        </w:rPr>
        <w:t>wykonania</w:t>
      </w:r>
      <w:r w:rsidRPr="003D0C4A">
        <w:rPr>
          <w:rFonts w:cs="Calibri"/>
          <w:sz w:val="24"/>
          <w:szCs w:val="24"/>
        </w:rPr>
        <w:t xml:space="preserve"> żadnej części niniejszego zamówienia </w:t>
      </w:r>
      <w:r w:rsidRPr="003D0C4A">
        <w:rPr>
          <w:rFonts w:cs="Calibri"/>
          <w:sz w:val="24"/>
          <w:szCs w:val="24"/>
        </w:rPr>
        <w:tab/>
        <w:t>podwykonawcom/następujące części niniejszego zamówienia zamierzam</w:t>
      </w:r>
      <w:r w:rsidR="00E31C64" w:rsidRPr="003D0C4A">
        <w:rPr>
          <w:rFonts w:cs="Calibri"/>
          <w:sz w:val="24"/>
          <w:szCs w:val="24"/>
        </w:rPr>
        <w:t xml:space="preserve">  </w:t>
      </w:r>
      <w:r w:rsidR="00E31C64" w:rsidRPr="003D0C4A">
        <w:rPr>
          <w:rFonts w:cs="Calibri"/>
          <w:sz w:val="24"/>
          <w:szCs w:val="24"/>
        </w:rPr>
        <w:br/>
        <w:t xml:space="preserve">       </w:t>
      </w:r>
      <w:r w:rsidRPr="003D0C4A">
        <w:rPr>
          <w:rFonts w:cs="Calibri"/>
          <w:sz w:val="24"/>
          <w:szCs w:val="24"/>
        </w:rPr>
        <w:t>powierzyć</w:t>
      </w:r>
      <w:r w:rsidR="00E31C64" w:rsidRPr="003D0C4A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podwykonawcom</w:t>
      </w:r>
      <w:r w:rsidR="009804B6" w:rsidRPr="003D0C4A">
        <w:rPr>
          <w:rStyle w:val="Odwoanieprzypisudolnego"/>
          <w:rFonts w:cs="Calibri"/>
          <w:sz w:val="24"/>
          <w:szCs w:val="24"/>
        </w:rPr>
        <w:footnoteReference w:id="8"/>
      </w:r>
      <w:r w:rsidRPr="003D0C4A">
        <w:rPr>
          <w:rFonts w:cs="Calibri"/>
          <w:sz w:val="24"/>
          <w:szCs w:val="24"/>
        </w:rPr>
        <w:t>:</w:t>
      </w:r>
    </w:p>
    <w:p w14:paraId="08ED7066" w14:textId="35894861" w:rsidR="00A91E5D" w:rsidRPr="003D0C4A" w:rsidRDefault="00CF7FA7" w:rsidP="00126191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………………… </w:t>
      </w:r>
      <w:r w:rsidR="004628E6" w:rsidRPr="003D0C4A">
        <w:rPr>
          <w:rFonts w:cs="Calibri"/>
          <w:i/>
          <w:iCs/>
          <w:sz w:val="24"/>
          <w:szCs w:val="24"/>
        </w:rPr>
        <w:t>(część zamówienia, któr</w:t>
      </w:r>
      <w:r w:rsidR="00E371D7" w:rsidRPr="003D0C4A">
        <w:rPr>
          <w:rFonts w:cs="Calibri"/>
          <w:i/>
          <w:iCs/>
          <w:sz w:val="24"/>
          <w:szCs w:val="24"/>
        </w:rPr>
        <w:t>ej wykonanie</w:t>
      </w:r>
      <w:r w:rsidR="004628E6" w:rsidRPr="003D0C4A">
        <w:rPr>
          <w:rFonts w:cs="Calibri"/>
          <w:i/>
          <w:iCs/>
          <w:sz w:val="24"/>
          <w:szCs w:val="24"/>
        </w:rPr>
        <w:t xml:space="preserve"> wykonawca zamierza powierzyć podwykonawc</w:t>
      </w:r>
      <w:r w:rsidR="00E371D7" w:rsidRPr="003D0C4A">
        <w:rPr>
          <w:rFonts w:cs="Calibri"/>
          <w:i/>
          <w:iCs/>
          <w:sz w:val="24"/>
          <w:szCs w:val="24"/>
        </w:rPr>
        <w:t>y</w:t>
      </w:r>
      <w:r w:rsidR="004628E6" w:rsidRPr="003D0C4A">
        <w:rPr>
          <w:rFonts w:cs="Calibri"/>
          <w:i/>
          <w:iCs/>
          <w:sz w:val="24"/>
          <w:szCs w:val="24"/>
        </w:rPr>
        <w:t>)</w:t>
      </w:r>
      <w:r w:rsidR="004628E6" w:rsidRPr="003D0C4A">
        <w:rPr>
          <w:rFonts w:cs="Calibri"/>
          <w:sz w:val="24"/>
          <w:szCs w:val="24"/>
        </w:rPr>
        <w:t xml:space="preserve"> - …………………</w:t>
      </w:r>
      <w:r w:rsidR="00C04234" w:rsidRPr="003D0C4A">
        <w:rPr>
          <w:rFonts w:cs="Calibri"/>
          <w:sz w:val="24"/>
          <w:szCs w:val="24"/>
        </w:rPr>
        <w:t>.</w:t>
      </w:r>
      <w:r w:rsidR="004628E6" w:rsidRPr="003D0C4A">
        <w:rPr>
          <w:rFonts w:cs="Calibri"/>
          <w:sz w:val="24"/>
          <w:szCs w:val="24"/>
        </w:rPr>
        <w:t xml:space="preserve">…………… </w:t>
      </w:r>
      <w:r w:rsidR="004628E6" w:rsidRPr="003D0C4A">
        <w:rPr>
          <w:rFonts w:cs="Calibri"/>
          <w:i/>
          <w:iCs/>
          <w:sz w:val="24"/>
          <w:szCs w:val="24"/>
        </w:rPr>
        <w:t>(</w:t>
      </w:r>
      <w:r w:rsidR="00E371D7" w:rsidRPr="003D0C4A">
        <w:rPr>
          <w:rFonts w:cs="Calibri"/>
          <w:i/>
          <w:iCs/>
          <w:sz w:val="24"/>
          <w:szCs w:val="24"/>
        </w:rPr>
        <w:t>nazwa podwykonawcy</w:t>
      </w:r>
      <w:r w:rsidR="00C04234" w:rsidRPr="003D0C4A">
        <w:rPr>
          <w:rFonts w:cs="Calibri"/>
          <w:i/>
          <w:iCs/>
          <w:sz w:val="24"/>
          <w:szCs w:val="24"/>
        </w:rPr>
        <w:t>, jeżeli jest już znany);</w:t>
      </w:r>
      <w:r w:rsidR="00B6558C" w:rsidRPr="003D0C4A">
        <w:rPr>
          <w:rStyle w:val="Odwoanieprzypisudolnego"/>
          <w:rFonts w:cs="Calibri"/>
          <w:sz w:val="24"/>
          <w:szCs w:val="24"/>
        </w:rPr>
        <w:footnoteReference w:id="9"/>
      </w:r>
    </w:p>
    <w:p w14:paraId="3BA832FE" w14:textId="1B12DE1E" w:rsidR="00635AC3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Oświadczam, że wypełniłem obowiązki informacyjne przewidziane w art. 13 lub art. 14 RODO</w:t>
      </w:r>
      <w:r w:rsidR="00C04234" w:rsidRPr="003D0C4A">
        <w:rPr>
          <w:rStyle w:val="Odwoanieprzypisudolnego"/>
          <w:rFonts w:cs="Calibri"/>
          <w:sz w:val="24"/>
          <w:szCs w:val="24"/>
        </w:rPr>
        <w:footnoteReference w:id="10"/>
      </w:r>
      <w:r w:rsidR="00367E71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sectPr w:rsidR="00635AC3" w:rsidRPr="003D0C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DC912" w14:textId="77777777" w:rsidR="00733228" w:rsidRDefault="00733228" w:rsidP="004F60AA">
      <w:pPr>
        <w:spacing w:after="0" w:line="240" w:lineRule="auto"/>
      </w:pPr>
      <w:r>
        <w:separator/>
      </w:r>
    </w:p>
  </w:endnote>
  <w:endnote w:type="continuationSeparator" w:id="0">
    <w:p w14:paraId="25099B39" w14:textId="77777777" w:rsidR="00733228" w:rsidRDefault="00733228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F858E" w14:textId="77777777" w:rsidR="00733228" w:rsidRDefault="00733228" w:rsidP="004F60AA">
      <w:pPr>
        <w:spacing w:after="0" w:line="240" w:lineRule="auto"/>
      </w:pPr>
      <w:r>
        <w:separator/>
      </w:r>
    </w:p>
  </w:footnote>
  <w:footnote w:type="continuationSeparator" w:id="0">
    <w:p w14:paraId="6520E11A" w14:textId="77777777" w:rsidR="00733228" w:rsidRDefault="00733228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7D93E157" w14:textId="3B4E5056" w:rsidR="0001111B" w:rsidRPr="00A032F4" w:rsidRDefault="0001111B">
      <w:pPr>
        <w:pStyle w:val="Tekstprzypisudolnego"/>
        <w:rPr>
          <w:rFonts w:ascii="Calibri" w:hAnsi="Calibri" w:cs="Calibri"/>
        </w:rPr>
      </w:pPr>
      <w:r w:rsidRPr="00A032F4">
        <w:rPr>
          <w:rStyle w:val="Odwoanieprzypisudolnego"/>
          <w:rFonts w:ascii="Calibri" w:hAnsi="Calibri" w:cs="Calibri"/>
        </w:rPr>
        <w:footnoteRef/>
      </w:r>
      <w:r w:rsidRPr="00A032F4">
        <w:rPr>
          <w:rFonts w:ascii="Calibri" w:hAnsi="Calibri" w:cs="Calibri"/>
        </w:rPr>
        <w:t xml:space="preserve"> </w:t>
      </w:r>
      <w:r w:rsidR="00A032F4" w:rsidRPr="00A032F4">
        <w:rPr>
          <w:rFonts w:ascii="Calibri" w:hAnsi="Calibri" w:cs="Calibri"/>
        </w:rPr>
        <w:t>Niepotrzebne skreślić</w:t>
      </w:r>
    </w:p>
  </w:footnote>
  <w:footnote w:id="7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8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9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10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126191">
    <w:pPr>
      <w:pStyle w:val="Nagwek"/>
      <w:spacing w:line="360" w:lineRule="auto"/>
    </w:pPr>
  </w:p>
  <w:p w14:paraId="6C00FAB3" w14:textId="0953C30A" w:rsidR="008569D4" w:rsidRPr="00956835" w:rsidRDefault="008569D4" w:rsidP="00126191">
    <w:pPr>
      <w:pStyle w:val="Nagwek"/>
      <w:spacing w:line="360" w:lineRule="auto"/>
      <w:rPr>
        <w:i/>
        <w:iCs/>
      </w:rPr>
    </w:pPr>
    <w:r w:rsidRPr="008569D4">
      <w:rPr>
        <w:i/>
        <w:iCs/>
      </w:rPr>
      <w:t xml:space="preserve">Zamówienie dofinansowane </w:t>
    </w:r>
    <w:bookmarkStart w:id="12" w:name="_Hlk178678049"/>
    <w:bookmarkStart w:id="13" w:name="_Hlk178678050"/>
    <w:bookmarkStart w:id="14" w:name="_Hlk178678052"/>
    <w:bookmarkStart w:id="15" w:name="_Hlk178678053"/>
    <w:r w:rsidRPr="008569D4">
      <w:rPr>
        <w:i/>
        <w:iCs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2"/>
    <w:bookmarkEnd w:id="13"/>
    <w:bookmarkEnd w:id="14"/>
    <w:bookmarkEnd w:id="15"/>
    <w:r w:rsidR="00C43693">
      <w:rPr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05EF5D2A"/>
    <w:multiLevelType w:val="hybridMultilevel"/>
    <w:tmpl w:val="B57613E2"/>
    <w:lvl w:ilvl="0" w:tplc="2550D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4742F4"/>
    <w:multiLevelType w:val="hybridMultilevel"/>
    <w:tmpl w:val="D4F0BB16"/>
    <w:lvl w:ilvl="0" w:tplc="B64AA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674C4A"/>
    <w:multiLevelType w:val="hybridMultilevel"/>
    <w:tmpl w:val="5BBCC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4F959E1"/>
    <w:multiLevelType w:val="multilevel"/>
    <w:tmpl w:val="A8900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7" w15:restartNumberingAfterBreak="0">
    <w:nsid w:val="59805C0E"/>
    <w:multiLevelType w:val="multilevel"/>
    <w:tmpl w:val="C04CA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4C5C73"/>
    <w:multiLevelType w:val="hybridMultilevel"/>
    <w:tmpl w:val="C3286FEA"/>
    <w:lvl w:ilvl="0" w:tplc="FC6C46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6115F26"/>
    <w:multiLevelType w:val="multilevel"/>
    <w:tmpl w:val="243E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74F170E"/>
    <w:multiLevelType w:val="hybridMultilevel"/>
    <w:tmpl w:val="84984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F916195"/>
    <w:multiLevelType w:val="hybridMultilevel"/>
    <w:tmpl w:val="1CA09C0A"/>
    <w:lvl w:ilvl="0" w:tplc="243A40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619645D"/>
    <w:multiLevelType w:val="multilevel"/>
    <w:tmpl w:val="09BA9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8940C1F"/>
    <w:multiLevelType w:val="hybridMultilevel"/>
    <w:tmpl w:val="6DB88604"/>
    <w:lvl w:ilvl="0" w:tplc="1994B7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E7F2777"/>
    <w:multiLevelType w:val="multilevel"/>
    <w:tmpl w:val="7652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53"/>
  </w:num>
  <w:num w:numId="2" w16cid:durableId="1053426388">
    <w:abstractNumId w:val="43"/>
  </w:num>
  <w:num w:numId="3" w16cid:durableId="1143306662">
    <w:abstractNumId w:val="58"/>
  </w:num>
  <w:num w:numId="4" w16cid:durableId="899022861">
    <w:abstractNumId w:val="46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50"/>
  </w:num>
  <w:num w:numId="32" w16cid:durableId="1235165996">
    <w:abstractNumId w:val="48"/>
  </w:num>
  <w:num w:numId="33" w16cid:durableId="103577288">
    <w:abstractNumId w:val="42"/>
  </w:num>
  <w:num w:numId="34" w16cid:durableId="817042135">
    <w:abstractNumId w:val="37"/>
  </w:num>
  <w:num w:numId="35" w16cid:durableId="1159274851">
    <w:abstractNumId w:val="40"/>
  </w:num>
  <w:num w:numId="36" w16cid:durableId="1973242245">
    <w:abstractNumId w:val="39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2"/>
  </w:num>
  <w:num w:numId="43" w16cid:durableId="365760218">
    <w:abstractNumId w:val="34"/>
  </w:num>
  <w:num w:numId="44" w16cid:durableId="1542673166">
    <w:abstractNumId w:val="36"/>
  </w:num>
  <w:num w:numId="45" w16cid:durableId="344478538">
    <w:abstractNumId w:val="35"/>
  </w:num>
  <w:num w:numId="46" w16cid:durableId="309678843">
    <w:abstractNumId w:val="45"/>
  </w:num>
  <w:num w:numId="47" w16cid:durableId="2019697046">
    <w:abstractNumId w:val="44"/>
  </w:num>
  <w:num w:numId="48" w16cid:durableId="1759979953">
    <w:abstractNumId w:val="33"/>
  </w:num>
  <w:num w:numId="49" w16cid:durableId="374892560">
    <w:abstractNumId w:val="56"/>
  </w:num>
  <w:num w:numId="50" w16cid:durableId="2025158639">
    <w:abstractNumId w:val="31"/>
  </w:num>
  <w:num w:numId="51" w16cid:durableId="1656949903">
    <w:abstractNumId w:val="30"/>
  </w:num>
  <w:num w:numId="52" w16cid:durableId="929578174">
    <w:abstractNumId w:val="54"/>
  </w:num>
  <w:num w:numId="53" w16cid:durableId="711418677">
    <w:abstractNumId w:val="38"/>
  </w:num>
  <w:num w:numId="54" w16cid:durableId="779225863">
    <w:abstractNumId w:val="55"/>
  </w:num>
  <w:num w:numId="55" w16cid:durableId="1665813187">
    <w:abstractNumId w:val="52"/>
  </w:num>
  <w:num w:numId="56" w16cid:durableId="1929120234">
    <w:abstractNumId w:val="51"/>
  </w:num>
  <w:num w:numId="57" w16cid:durableId="795176181">
    <w:abstractNumId w:val="47"/>
  </w:num>
  <w:num w:numId="58" w16cid:durableId="1554466732">
    <w:abstractNumId w:val="57"/>
  </w:num>
  <w:num w:numId="59" w16cid:durableId="1231385603">
    <w:abstractNumId w:val="41"/>
  </w:num>
  <w:num w:numId="60" w16cid:durableId="360129951">
    <w:abstractNumId w:val="4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1111B"/>
    <w:rsid w:val="00041D92"/>
    <w:rsid w:val="00043689"/>
    <w:rsid w:val="00055300"/>
    <w:rsid w:val="0006677D"/>
    <w:rsid w:val="000700CB"/>
    <w:rsid w:val="00070882"/>
    <w:rsid w:val="00074125"/>
    <w:rsid w:val="000907FF"/>
    <w:rsid w:val="000A71F9"/>
    <w:rsid w:val="000B1A8E"/>
    <w:rsid w:val="000C69FA"/>
    <w:rsid w:val="000D7DBC"/>
    <w:rsid w:val="000E557E"/>
    <w:rsid w:val="0011000B"/>
    <w:rsid w:val="00117840"/>
    <w:rsid w:val="00121CB7"/>
    <w:rsid w:val="00126191"/>
    <w:rsid w:val="001318CF"/>
    <w:rsid w:val="001357F0"/>
    <w:rsid w:val="00140AF4"/>
    <w:rsid w:val="00144094"/>
    <w:rsid w:val="00160978"/>
    <w:rsid w:val="001675EE"/>
    <w:rsid w:val="00167E5F"/>
    <w:rsid w:val="00170AD6"/>
    <w:rsid w:val="0017170D"/>
    <w:rsid w:val="00175D6C"/>
    <w:rsid w:val="00177E50"/>
    <w:rsid w:val="00180062"/>
    <w:rsid w:val="00192CA7"/>
    <w:rsid w:val="001B2D73"/>
    <w:rsid w:val="001C3BEF"/>
    <w:rsid w:val="001C601A"/>
    <w:rsid w:val="001D7B49"/>
    <w:rsid w:val="001F5585"/>
    <w:rsid w:val="00200C60"/>
    <w:rsid w:val="00223C3E"/>
    <w:rsid w:val="002272D6"/>
    <w:rsid w:val="0024367A"/>
    <w:rsid w:val="00251E68"/>
    <w:rsid w:val="0025257C"/>
    <w:rsid w:val="0026496E"/>
    <w:rsid w:val="00283609"/>
    <w:rsid w:val="002921A1"/>
    <w:rsid w:val="00295F88"/>
    <w:rsid w:val="00296A52"/>
    <w:rsid w:val="0029729A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2E107D"/>
    <w:rsid w:val="00301DC4"/>
    <w:rsid w:val="003145BD"/>
    <w:rsid w:val="003233BD"/>
    <w:rsid w:val="00350096"/>
    <w:rsid w:val="00365B98"/>
    <w:rsid w:val="00366EF4"/>
    <w:rsid w:val="00367E71"/>
    <w:rsid w:val="00372B8F"/>
    <w:rsid w:val="003901D4"/>
    <w:rsid w:val="00390FD3"/>
    <w:rsid w:val="003A0DAD"/>
    <w:rsid w:val="003C0A24"/>
    <w:rsid w:val="003D0C4A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13640"/>
    <w:rsid w:val="004150D1"/>
    <w:rsid w:val="00451D3D"/>
    <w:rsid w:val="004628E6"/>
    <w:rsid w:val="00474D9D"/>
    <w:rsid w:val="004813FA"/>
    <w:rsid w:val="004815E3"/>
    <w:rsid w:val="0048366E"/>
    <w:rsid w:val="004A45AC"/>
    <w:rsid w:val="004B2BDD"/>
    <w:rsid w:val="004B6242"/>
    <w:rsid w:val="004C1FB1"/>
    <w:rsid w:val="004C3CF7"/>
    <w:rsid w:val="004E338D"/>
    <w:rsid w:val="004E4397"/>
    <w:rsid w:val="004F1384"/>
    <w:rsid w:val="004F60AA"/>
    <w:rsid w:val="00507C99"/>
    <w:rsid w:val="00510C5C"/>
    <w:rsid w:val="00510D85"/>
    <w:rsid w:val="005354DC"/>
    <w:rsid w:val="00542CE7"/>
    <w:rsid w:val="0055030F"/>
    <w:rsid w:val="005521AE"/>
    <w:rsid w:val="005856C9"/>
    <w:rsid w:val="005B45EF"/>
    <w:rsid w:val="005B75F8"/>
    <w:rsid w:val="005C3B7D"/>
    <w:rsid w:val="005F5590"/>
    <w:rsid w:val="005F57E0"/>
    <w:rsid w:val="00622F03"/>
    <w:rsid w:val="006260DB"/>
    <w:rsid w:val="00626955"/>
    <w:rsid w:val="006303D5"/>
    <w:rsid w:val="00631E3E"/>
    <w:rsid w:val="006337DF"/>
    <w:rsid w:val="00635AC3"/>
    <w:rsid w:val="0064046A"/>
    <w:rsid w:val="00653AFE"/>
    <w:rsid w:val="00665634"/>
    <w:rsid w:val="00683B37"/>
    <w:rsid w:val="006845C0"/>
    <w:rsid w:val="0068634C"/>
    <w:rsid w:val="00692B4E"/>
    <w:rsid w:val="006A6D6D"/>
    <w:rsid w:val="006B54B3"/>
    <w:rsid w:val="006B73F0"/>
    <w:rsid w:val="006C5E4F"/>
    <w:rsid w:val="006D0DF7"/>
    <w:rsid w:val="006D27E6"/>
    <w:rsid w:val="006E1C6C"/>
    <w:rsid w:val="006F1319"/>
    <w:rsid w:val="007035AB"/>
    <w:rsid w:val="00707C81"/>
    <w:rsid w:val="00715CA0"/>
    <w:rsid w:val="0072129D"/>
    <w:rsid w:val="00733228"/>
    <w:rsid w:val="0075405D"/>
    <w:rsid w:val="00754244"/>
    <w:rsid w:val="00761D4A"/>
    <w:rsid w:val="00780F39"/>
    <w:rsid w:val="007962D9"/>
    <w:rsid w:val="007C0363"/>
    <w:rsid w:val="007C2D35"/>
    <w:rsid w:val="007E398B"/>
    <w:rsid w:val="007F122A"/>
    <w:rsid w:val="007F5383"/>
    <w:rsid w:val="008156C9"/>
    <w:rsid w:val="00817253"/>
    <w:rsid w:val="0082184F"/>
    <w:rsid w:val="008258C8"/>
    <w:rsid w:val="00826D5F"/>
    <w:rsid w:val="00827BBC"/>
    <w:rsid w:val="008302F8"/>
    <w:rsid w:val="008403D5"/>
    <w:rsid w:val="008431E4"/>
    <w:rsid w:val="008518BA"/>
    <w:rsid w:val="008520DA"/>
    <w:rsid w:val="008569D4"/>
    <w:rsid w:val="0086771E"/>
    <w:rsid w:val="00870567"/>
    <w:rsid w:val="008708EB"/>
    <w:rsid w:val="00872CA4"/>
    <w:rsid w:val="008730A4"/>
    <w:rsid w:val="008737EA"/>
    <w:rsid w:val="008959A3"/>
    <w:rsid w:val="00897C3C"/>
    <w:rsid w:val="008D5BB3"/>
    <w:rsid w:val="008F520E"/>
    <w:rsid w:val="00904BBE"/>
    <w:rsid w:val="0091760A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82B00"/>
    <w:rsid w:val="00986E91"/>
    <w:rsid w:val="00991623"/>
    <w:rsid w:val="009938D8"/>
    <w:rsid w:val="009A0939"/>
    <w:rsid w:val="009B1998"/>
    <w:rsid w:val="009C0202"/>
    <w:rsid w:val="009F407E"/>
    <w:rsid w:val="009F5BE9"/>
    <w:rsid w:val="00A032F4"/>
    <w:rsid w:val="00A1576C"/>
    <w:rsid w:val="00A21F9D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72E1B"/>
    <w:rsid w:val="00A847A6"/>
    <w:rsid w:val="00A91E5D"/>
    <w:rsid w:val="00A97B22"/>
    <w:rsid w:val="00AA0C04"/>
    <w:rsid w:val="00AA59EA"/>
    <w:rsid w:val="00AB1517"/>
    <w:rsid w:val="00AB5496"/>
    <w:rsid w:val="00B05643"/>
    <w:rsid w:val="00B1252F"/>
    <w:rsid w:val="00B12C18"/>
    <w:rsid w:val="00B21A89"/>
    <w:rsid w:val="00B27A0A"/>
    <w:rsid w:val="00B369DC"/>
    <w:rsid w:val="00B413D4"/>
    <w:rsid w:val="00B46DC5"/>
    <w:rsid w:val="00B4727E"/>
    <w:rsid w:val="00B53C79"/>
    <w:rsid w:val="00B56E2C"/>
    <w:rsid w:val="00B578DB"/>
    <w:rsid w:val="00B57A45"/>
    <w:rsid w:val="00B6558C"/>
    <w:rsid w:val="00B7043A"/>
    <w:rsid w:val="00B70C72"/>
    <w:rsid w:val="00B719F8"/>
    <w:rsid w:val="00B73807"/>
    <w:rsid w:val="00B76788"/>
    <w:rsid w:val="00B909AC"/>
    <w:rsid w:val="00BD0CBD"/>
    <w:rsid w:val="00BE3F0E"/>
    <w:rsid w:val="00BE6683"/>
    <w:rsid w:val="00BF6788"/>
    <w:rsid w:val="00C006C3"/>
    <w:rsid w:val="00C012E3"/>
    <w:rsid w:val="00C0303E"/>
    <w:rsid w:val="00C04234"/>
    <w:rsid w:val="00C13150"/>
    <w:rsid w:val="00C43693"/>
    <w:rsid w:val="00C529A3"/>
    <w:rsid w:val="00C61F42"/>
    <w:rsid w:val="00C81D4C"/>
    <w:rsid w:val="00C83DFD"/>
    <w:rsid w:val="00C85920"/>
    <w:rsid w:val="00C86EE9"/>
    <w:rsid w:val="00CA17DA"/>
    <w:rsid w:val="00CA3C17"/>
    <w:rsid w:val="00CB5D88"/>
    <w:rsid w:val="00CC1BCE"/>
    <w:rsid w:val="00CD7C43"/>
    <w:rsid w:val="00CF0293"/>
    <w:rsid w:val="00CF33C0"/>
    <w:rsid w:val="00CF7FA7"/>
    <w:rsid w:val="00D107F0"/>
    <w:rsid w:val="00D23596"/>
    <w:rsid w:val="00D27799"/>
    <w:rsid w:val="00D3549A"/>
    <w:rsid w:val="00D361D1"/>
    <w:rsid w:val="00D36584"/>
    <w:rsid w:val="00D60D15"/>
    <w:rsid w:val="00D63D21"/>
    <w:rsid w:val="00D71588"/>
    <w:rsid w:val="00D72842"/>
    <w:rsid w:val="00D93B1D"/>
    <w:rsid w:val="00D97523"/>
    <w:rsid w:val="00DC3DFB"/>
    <w:rsid w:val="00DC5156"/>
    <w:rsid w:val="00DC7B52"/>
    <w:rsid w:val="00DD03A9"/>
    <w:rsid w:val="00DD7CAF"/>
    <w:rsid w:val="00DE3754"/>
    <w:rsid w:val="00DE39D0"/>
    <w:rsid w:val="00E07B46"/>
    <w:rsid w:val="00E143E9"/>
    <w:rsid w:val="00E14547"/>
    <w:rsid w:val="00E16D82"/>
    <w:rsid w:val="00E24B5A"/>
    <w:rsid w:val="00E31C64"/>
    <w:rsid w:val="00E371D7"/>
    <w:rsid w:val="00E41181"/>
    <w:rsid w:val="00E42CA0"/>
    <w:rsid w:val="00E5318B"/>
    <w:rsid w:val="00E55161"/>
    <w:rsid w:val="00E80529"/>
    <w:rsid w:val="00E935FA"/>
    <w:rsid w:val="00EA5A40"/>
    <w:rsid w:val="00ED529D"/>
    <w:rsid w:val="00F01ABA"/>
    <w:rsid w:val="00F1639E"/>
    <w:rsid w:val="00F46F05"/>
    <w:rsid w:val="00F57F9B"/>
    <w:rsid w:val="00F72BB9"/>
    <w:rsid w:val="00F72E4A"/>
    <w:rsid w:val="00F90D92"/>
    <w:rsid w:val="00F92BE5"/>
    <w:rsid w:val="00F93DE6"/>
    <w:rsid w:val="00F94382"/>
    <w:rsid w:val="00FA27D3"/>
    <w:rsid w:val="00FA6E76"/>
    <w:rsid w:val="00FB3671"/>
    <w:rsid w:val="00FB6D41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78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78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78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9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92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92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78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78DB"/>
    <w:rPr>
      <w:rFonts w:asciiTheme="minorHAnsi" w:eastAsiaTheme="majorEastAsia" w:hAnsiTheme="minorHAnsi" w:cstheme="majorBidi"/>
      <w:color w:val="595959" w:themeColor="text1" w:themeTint="A6"/>
      <w:sz w:val="24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78DB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78DB"/>
    <w:rPr>
      <w:rFonts w:asciiTheme="minorHAnsi" w:eastAsiaTheme="majorEastAsia" w:hAnsiTheme="minorHAnsi" w:cstheme="majorBidi"/>
      <w:color w:val="272727" w:themeColor="text1" w:themeTint="D8"/>
      <w:sz w:val="24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5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78D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8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78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578DB"/>
    <w:pPr>
      <w:spacing w:before="160"/>
      <w:jc w:val="center"/>
    </w:pPr>
    <w:rPr>
      <w:rFonts w:ascii="Garamond" w:eastAsiaTheme="minorHAnsi" w:hAnsi="Garamond" w:cstheme="minorBidi"/>
      <w:i/>
      <w:iCs/>
      <w:color w:val="404040" w:themeColor="text1" w:themeTint="BF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B578DB"/>
    <w:rPr>
      <w:rFonts w:ascii="Garamond" w:eastAsiaTheme="minorHAnsi" w:hAnsi="Garamond" w:cstheme="minorBidi"/>
      <w:i/>
      <w:iCs/>
      <w:color w:val="404040" w:themeColor="text1" w:themeTint="BF"/>
      <w:sz w:val="24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B57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Garamond" w:eastAsiaTheme="minorHAnsi" w:hAnsi="Garamond" w:cstheme="minorBidi"/>
      <w:i/>
      <w:iCs/>
      <w:color w:val="2F5496" w:themeColor="accent1" w:themeShade="BF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78DB"/>
    <w:rPr>
      <w:rFonts w:ascii="Garamond" w:eastAsiaTheme="minorHAnsi" w:hAnsi="Garamond" w:cstheme="minorBidi"/>
      <w:i/>
      <w:iCs/>
      <w:color w:val="2F5496" w:themeColor="accent1" w:themeShade="BF"/>
      <w:sz w:val="24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B5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1392</Words>
  <Characters>8357</Characters>
  <Application>Microsoft Office Word</Application>
  <DocSecurity>0</DocSecurity>
  <Lines>69</Lines>
  <Paragraphs>19</Paragraphs>
  <ScaleCrop>false</ScaleCrop>
  <Company/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89</cp:revision>
  <dcterms:created xsi:type="dcterms:W3CDTF">2025-01-14T11:56:00Z</dcterms:created>
  <dcterms:modified xsi:type="dcterms:W3CDTF">2025-07-10T12:04:00Z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