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B8" w:rsidRDefault="00F954B8" w:rsidP="00F954B8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  <w:bookmarkStart w:id="0" w:name="_GoBack"/>
      <w:bookmarkEnd w:id="0"/>
      <w:r w:rsidRPr="00270F58">
        <w:rPr>
          <w:rFonts w:ascii="Arial" w:hAnsi="Arial" w:cs="Arial"/>
          <w:b/>
          <w:sz w:val="22"/>
          <w:szCs w:val="22"/>
          <w:lang w:eastAsia="ar-SA"/>
        </w:rPr>
        <w:t xml:space="preserve">Załącznik </w:t>
      </w:r>
      <w:r>
        <w:rPr>
          <w:rFonts w:ascii="Arial" w:hAnsi="Arial" w:cs="Arial"/>
          <w:b/>
          <w:sz w:val="22"/>
          <w:szCs w:val="22"/>
          <w:lang w:eastAsia="ar-SA"/>
        </w:rPr>
        <w:t>3</w:t>
      </w:r>
      <w:r w:rsidRPr="00323E14">
        <w:rPr>
          <w:rFonts w:ascii="Arial" w:hAnsi="Arial" w:cs="Arial"/>
          <w:b/>
          <w:sz w:val="22"/>
          <w:szCs w:val="22"/>
          <w:lang w:eastAsia="ar-SA"/>
        </w:rPr>
        <w:t xml:space="preserve"> do zapytania ofertowego nr </w:t>
      </w:r>
      <w:r>
        <w:rPr>
          <w:rFonts w:ascii="Arial" w:hAnsi="Arial" w:cs="Arial"/>
          <w:b/>
          <w:sz w:val="22"/>
          <w:szCs w:val="22"/>
          <w:lang w:eastAsia="ar-SA"/>
        </w:rPr>
        <w:t>1/12/2024</w:t>
      </w:r>
    </w:p>
    <w:p w:rsidR="00F954B8" w:rsidRDefault="00F954B8" w:rsidP="00F954B8">
      <w:pPr>
        <w:tabs>
          <w:tab w:val="left" w:pos="406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954B8" w:rsidRDefault="00F954B8" w:rsidP="00F954B8">
      <w:pPr>
        <w:tabs>
          <w:tab w:val="left" w:pos="4069"/>
        </w:tabs>
        <w:rPr>
          <w:rFonts w:ascii="Arial" w:hAnsi="Arial" w:cs="Arial"/>
          <w:sz w:val="22"/>
          <w:szCs w:val="22"/>
        </w:rPr>
      </w:pPr>
    </w:p>
    <w:p w:rsidR="00F954B8" w:rsidRPr="00A85707" w:rsidRDefault="00F954B8" w:rsidP="00F954B8">
      <w:pPr>
        <w:spacing w:line="360" w:lineRule="auto"/>
        <w:jc w:val="center"/>
        <w:rPr>
          <w:rFonts w:ascii="Arial" w:hAnsi="Arial" w:cs="Arial"/>
          <w:b/>
          <w:sz w:val="22"/>
          <w:szCs w:val="20"/>
        </w:rPr>
      </w:pPr>
      <w:r w:rsidRPr="00A85707">
        <w:rPr>
          <w:rFonts w:ascii="Arial" w:hAnsi="Arial" w:cs="Arial"/>
          <w:b/>
          <w:bCs/>
          <w:szCs w:val="22"/>
        </w:rPr>
        <w:t>Wykaz zrealizowanych dostaw</w:t>
      </w:r>
    </w:p>
    <w:p w:rsidR="00F954B8" w:rsidRDefault="00F954B8" w:rsidP="00F954B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F954B8" w:rsidRPr="00174A9A" w:rsidRDefault="00F954B8" w:rsidP="00F954B8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174A9A">
        <w:rPr>
          <w:rFonts w:ascii="Arial" w:hAnsi="Arial" w:cs="Arial"/>
          <w:b/>
          <w:sz w:val="20"/>
          <w:szCs w:val="20"/>
        </w:rPr>
        <w:t>Wystawca oświadczenia:</w:t>
      </w:r>
    </w:p>
    <w:p w:rsidR="00F954B8" w:rsidRPr="00174A9A" w:rsidRDefault="00F954B8" w:rsidP="00F954B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F954B8" w:rsidRPr="00174A9A" w:rsidRDefault="00F954B8" w:rsidP="00F954B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74A9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954B8" w:rsidRPr="00C63F12" w:rsidRDefault="00F954B8" w:rsidP="00F954B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74A9A">
        <w:rPr>
          <w:rFonts w:ascii="Arial" w:hAnsi="Arial" w:cs="Arial"/>
          <w:sz w:val="20"/>
          <w:szCs w:val="20"/>
        </w:rPr>
        <w:t>(pełna nazwa Oferenta)</w:t>
      </w:r>
    </w:p>
    <w:p w:rsidR="006B2624" w:rsidRDefault="006B2624" w:rsidP="00F954B8">
      <w:pPr>
        <w:autoSpaceDE w:val="0"/>
        <w:spacing w:line="360" w:lineRule="auto"/>
        <w:jc w:val="both"/>
        <w:rPr>
          <w:rFonts w:ascii="Arial" w:eastAsia="Verdana" w:hAnsi="Arial" w:cs="Arial"/>
          <w:b/>
          <w:bCs/>
          <w:sz w:val="20"/>
          <w:szCs w:val="20"/>
        </w:rPr>
      </w:pPr>
    </w:p>
    <w:p w:rsidR="00F954B8" w:rsidRPr="00ED2D66" w:rsidRDefault="00F954B8" w:rsidP="00F954B8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D2D66">
        <w:rPr>
          <w:rFonts w:ascii="Arial" w:eastAsia="Verdana" w:hAnsi="Arial" w:cs="Arial"/>
          <w:b/>
          <w:bCs/>
          <w:sz w:val="22"/>
          <w:szCs w:val="22"/>
        </w:rPr>
        <w:t xml:space="preserve">Poniżej wykazujemy </w:t>
      </w:r>
      <w:r w:rsidRPr="00ED2D66">
        <w:rPr>
          <w:rFonts w:ascii="Arial" w:hAnsi="Arial" w:cs="Arial"/>
          <w:b/>
          <w:bCs/>
          <w:sz w:val="22"/>
          <w:szCs w:val="22"/>
        </w:rPr>
        <w:t xml:space="preserve">zrealizowane dostawy </w:t>
      </w:r>
      <w:r w:rsidRPr="00ED2D66">
        <w:rPr>
          <w:rFonts w:ascii="Arial" w:hAnsi="Arial" w:cs="Arial"/>
          <w:b/>
          <w:sz w:val="22"/>
          <w:szCs w:val="22"/>
        </w:rPr>
        <w:t xml:space="preserve">nowych </w:t>
      </w:r>
      <w:r w:rsidRPr="00ED2D66">
        <w:rPr>
          <w:rFonts w:ascii="Arial" w:hAnsi="Arial" w:cs="Arial"/>
          <w:b/>
          <w:bCs/>
          <w:color w:val="000000"/>
          <w:sz w:val="22"/>
          <w:szCs w:val="22"/>
        </w:rPr>
        <w:t>pras do gięcia krawędziowego</w:t>
      </w:r>
      <w:r w:rsidRPr="00ED2D66">
        <w:rPr>
          <w:rFonts w:ascii="Arial" w:hAnsi="Arial" w:cs="Arial"/>
          <w:b/>
          <w:sz w:val="22"/>
          <w:szCs w:val="22"/>
        </w:rPr>
        <w:t xml:space="preserve"> w minimum 3 egzemplarzach:</w:t>
      </w:r>
    </w:p>
    <w:p w:rsidR="00F954B8" w:rsidRPr="00B365B8" w:rsidRDefault="00F954B8" w:rsidP="00F954B8">
      <w:pPr>
        <w:pStyle w:val="Standard"/>
        <w:autoSpaceDE w:val="0"/>
        <w:jc w:val="both"/>
        <w:rPr>
          <w:rFonts w:ascii="Arial" w:hAnsi="Arial"/>
          <w:sz w:val="18"/>
          <w:szCs w:val="18"/>
        </w:rPr>
      </w:pP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6"/>
        <w:gridCol w:w="2629"/>
        <w:gridCol w:w="2956"/>
        <w:gridCol w:w="2956"/>
      </w:tblGrid>
      <w:tr w:rsidR="00F954B8" w:rsidRPr="00993007" w:rsidTr="00E243BD">
        <w:trPr>
          <w:cantSplit/>
          <w:trHeight w:val="207"/>
          <w:jc w:val="center"/>
        </w:trPr>
        <w:tc>
          <w:tcPr>
            <w:tcW w:w="986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1756A5" w:rsidRDefault="00F954B8" w:rsidP="00E243BD">
            <w:pPr>
              <w:pStyle w:val="Standard"/>
              <w:jc w:val="center"/>
              <w:rPr>
                <w:rFonts w:ascii="Arial" w:hAnsi="Arial"/>
                <w:b/>
                <w:bCs/>
                <w:sz w:val="18"/>
                <w:szCs w:val="16"/>
              </w:rPr>
            </w:pPr>
            <w:r w:rsidRPr="001756A5">
              <w:rPr>
                <w:rFonts w:ascii="Arial" w:hAnsi="Arial"/>
                <w:b/>
                <w:bCs/>
                <w:sz w:val="18"/>
                <w:szCs w:val="16"/>
              </w:rPr>
              <w:t>Lp.</w:t>
            </w:r>
          </w:p>
        </w:tc>
        <w:tc>
          <w:tcPr>
            <w:tcW w:w="2629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1756A5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  <w:r w:rsidRPr="001756A5">
              <w:rPr>
                <w:rFonts w:ascii="Arial" w:hAnsi="Arial"/>
                <w:b/>
                <w:sz w:val="18"/>
                <w:szCs w:val="16"/>
              </w:rPr>
              <w:t>Przedmiot zamówienia</w:t>
            </w:r>
          </w:p>
          <w:p w:rsidR="00F954B8" w:rsidRPr="001756A5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  <w:r>
              <w:rPr>
                <w:rFonts w:ascii="Arial" w:hAnsi="Arial"/>
                <w:b/>
                <w:sz w:val="18"/>
                <w:szCs w:val="16"/>
              </w:rPr>
              <w:t xml:space="preserve">Typ/ model urządzenia </w:t>
            </w:r>
          </w:p>
        </w:tc>
        <w:tc>
          <w:tcPr>
            <w:tcW w:w="2956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1756A5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  <w:r w:rsidRPr="001756A5">
              <w:rPr>
                <w:rFonts w:ascii="Arial" w:hAnsi="Arial"/>
                <w:b/>
                <w:sz w:val="18"/>
                <w:szCs w:val="16"/>
              </w:rPr>
              <w:t xml:space="preserve">Podmiot na rzecz którego </w:t>
            </w:r>
            <w:r>
              <w:rPr>
                <w:rFonts w:ascii="Arial" w:hAnsi="Arial"/>
                <w:b/>
                <w:sz w:val="18"/>
                <w:szCs w:val="16"/>
              </w:rPr>
              <w:t>dostawa</w:t>
            </w:r>
            <w:r w:rsidRPr="001756A5">
              <w:rPr>
                <w:rFonts w:ascii="Arial" w:hAnsi="Arial"/>
                <w:b/>
                <w:sz w:val="18"/>
                <w:szCs w:val="16"/>
              </w:rPr>
              <w:t xml:space="preserve"> została wykonana</w:t>
            </w:r>
          </w:p>
        </w:tc>
        <w:tc>
          <w:tcPr>
            <w:tcW w:w="2956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1756A5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  <w:r w:rsidRPr="001756A5">
              <w:rPr>
                <w:rFonts w:ascii="Arial" w:hAnsi="Arial"/>
                <w:b/>
                <w:sz w:val="18"/>
                <w:szCs w:val="16"/>
              </w:rPr>
              <w:t>Termin</w:t>
            </w:r>
            <w:r>
              <w:rPr>
                <w:rFonts w:ascii="Arial" w:hAnsi="Arial"/>
                <w:b/>
                <w:sz w:val="18"/>
                <w:szCs w:val="16"/>
              </w:rPr>
              <w:t xml:space="preserve"> zakończenia</w:t>
            </w:r>
          </w:p>
          <w:p w:rsidR="00F954B8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  <w:r>
              <w:rPr>
                <w:rFonts w:ascii="Arial" w:hAnsi="Arial"/>
                <w:b/>
                <w:sz w:val="18"/>
                <w:szCs w:val="16"/>
              </w:rPr>
              <w:t>dostawy urządzenia</w:t>
            </w:r>
          </w:p>
          <w:p w:rsidR="00F954B8" w:rsidRPr="001756A5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  <w:r w:rsidRPr="001756A5">
              <w:rPr>
                <w:rFonts w:ascii="Arial" w:hAnsi="Arial"/>
                <w:b/>
                <w:sz w:val="18"/>
                <w:szCs w:val="16"/>
              </w:rPr>
              <w:t>(proszę podać datę</w:t>
            </w:r>
            <w:r>
              <w:rPr>
                <w:rFonts w:ascii="Arial" w:hAnsi="Arial"/>
                <w:b/>
                <w:sz w:val="18"/>
                <w:szCs w:val="16"/>
              </w:rPr>
              <w:t xml:space="preserve"> dostawy w formacie </w:t>
            </w:r>
            <w:proofErr w:type="spellStart"/>
            <w:r>
              <w:rPr>
                <w:rFonts w:ascii="Arial" w:hAnsi="Arial"/>
                <w:b/>
                <w:sz w:val="18"/>
                <w:szCs w:val="16"/>
              </w:rPr>
              <w:t>dd</w:t>
            </w:r>
            <w:proofErr w:type="spellEnd"/>
            <w:r>
              <w:rPr>
                <w:rFonts w:ascii="Arial" w:hAnsi="Arial"/>
                <w:b/>
                <w:sz w:val="18"/>
                <w:szCs w:val="16"/>
              </w:rPr>
              <w:t>/mm/</w:t>
            </w:r>
            <w:proofErr w:type="spellStart"/>
            <w:r>
              <w:rPr>
                <w:rFonts w:ascii="Arial" w:hAnsi="Arial"/>
                <w:b/>
                <w:sz w:val="18"/>
                <w:szCs w:val="16"/>
              </w:rPr>
              <w:t>rrrr</w:t>
            </w:r>
            <w:proofErr w:type="spellEnd"/>
            <w:r w:rsidRPr="001756A5">
              <w:rPr>
                <w:rFonts w:ascii="Arial" w:hAnsi="Arial"/>
                <w:b/>
                <w:sz w:val="18"/>
                <w:szCs w:val="16"/>
              </w:rPr>
              <w:t>)</w:t>
            </w:r>
          </w:p>
        </w:tc>
      </w:tr>
      <w:tr w:rsidR="00F954B8" w:rsidRPr="00993007" w:rsidTr="00E243BD">
        <w:trPr>
          <w:cantSplit/>
          <w:trHeight w:val="207"/>
          <w:jc w:val="center"/>
        </w:trPr>
        <w:tc>
          <w:tcPr>
            <w:tcW w:w="986" w:type="dxa"/>
            <w:vMerge/>
            <w:tcBorders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733BC0" w:rsidRDefault="00F954B8" w:rsidP="00E243BD">
            <w:pPr>
              <w:pStyle w:val="Standard"/>
              <w:jc w:val="center"/>
              <w:rPr>
                <w:rFonts w:ascii="Arial" w:hAnsi="Arial"/>
                <w:b/>
                <w:bCs/>
                <w:sz w:val="18"/>
                <w:szCs w:val="16"/>
              </w:rPr>
            </w:pPr>
          </w:p>
        </w:tc>
        <w:tc>
          <w:tcPr>
            <w:tcW w:w="2629" w:type="dxa"/>
            <w:vMerge/>
            <w:tcBorders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733BC0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</w:tc>
        <w:tc>
          <w:tcPr>
            <w:tcW w:w="2956" w:type="dxa"/>
            <w:vMerge/>
            <w:tcBorders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733BC0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</w:tc>
        <w:tc>
          <w:tcPr>
            <w:tcW w:w="2956" w:type="dxa"/>
            <w:vMerge/>
            <w:tcBorders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733BC0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</w:tc>
      </w:tr>
      <w:tr w:rsidR="00F954B8" w:rsidRPr="00993007" w:rsidTr="00E243BD">
        <w:trPr>
          <w:cantSplit/>
          <w:trHeight w:val="14"/>
          <w:jc w:val="center"/>
        </w:trPr>
        <w:tc>
          <w:tcPr>
            <w:tcW w:w="98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Default="00F954B8" w:rsidP="00E243BD">
            <w:pPr>
              <w:pStyle w:val="Standard"/>
              <w:jc w:val="center"/>
              <w:rPr>
                <w:rFonts w:ascii="Arial" w:hAnsi="Arial"/>
                <w:b/>
                <w:bCs/>
                <w:sz w:val="18"/>
                <w:szCs w:val="16"/>
              </w:rPr>
            </w:pPr>
          </w:p>
          <w:p w:rsidR="00F954B8" w:rsidRDefault="00F954B8" w:rsidP="00E243BD">
            <w:pPr>
              <w:pStyle w:val="Standard"/>
              <w:jc w:val="center"/>
              <w:rPr>
                <w:rFonts w:ascii="Arial" w:hAnsi="Arial"/>
                <w:b/>
                <w:bCs/>
                <w:sz w:val="18"/>
                <w:szCs w:val="16"/>
              </w:rPr>
            </w:pPr>
            <w:r>
              <w:rPr>
                <w:rFonts w:ascii="Arial" w:hAnsi="Arial"/>
                <w:b/>
                <w:bCs/>
                <w:sz w:val="18"/>
                <w:szCs w:val="16"/>
              </w:rPr>
              <w:t>1</w:t>
            </w:r>
          </w:p>
          <w:p w:rsidR="00F954B8" w:rsidRDefault="00F954B8" w:rsidP="00E243BD">
            <w:pPr>
              <w:pStyle w:val="Standard"/>
              <w:jc w:val="center"/>
              <w:rPr>
                <w:rFonts w:ascii="Arial" w:hAnsi="Arial"/>
                <w:b/>
                <w:bCs/>
                <w:sz w:val="18"/>
                <w:szCs w:val="16"/>
              </w:rPr>
            </w:pPr>
          </w:p>
        </w:tc>
        <w:tc>
          <w:tcPr>
            <w:tcW w:w="26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  <w:p w:rsidR="00F954B8" w:rsidRPr="00733BC0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</w:tc>
        <w:tc>
          <w:tcPr>
            <w:tcW w:w="29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733BC0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</w:tc>
        <w:tc>
          <w:tcPr>
            <w:tcW w:w="29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733BC0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</w:tc>
      </w:tr>
      <w:tr w:rsidR="00F954B8" w:rsidRPr="00993007" w:rsidTr="00E243BD">
        <w:trPr>
          <w:cantSplit/>
          <w:trHeight w:val="14"/>
          <w:jc w:val="center"/>
        </w:trPr>
        <w:tc>
          <w:tcPr>
            <w:tcW w:w="98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Default="00F954B8" w:rsidP="00E243BD">
            <w:pPr>
              <w:pStyle w:val="Standard"/>
              <w:jc w:val="center"/>
              <w:rPr>
                <w:rFonts w:ascii="Arial" w:hAnsi="Arial"/>
                <w:b/>
                <w:bCs/>
                <w:sz w:val="18"/>
                <w:szCs w:val="16"/>
              </w:rPr>
            </w:pPr>
          </w:p>
          <w:p w:rsidR="00F954B8" w:rsidRDefault="00F954B8" w:rsidP="00E243BD">
            <w:pPr>
              <w:pStyle w:val="Standard"/>
              <w:jc w:val="center"/>
              <w:rPr>
                <w:rFonts w:ascii="Arial" w:hAnsi="Arial"/>
                <w:b/>
                <w:bCs/>
                <w:sz w:val="18"/>
                <w:szCs w:val="16"/>
              </w:rPr>
            </w:pPr>
            <w:r>
              <w:rPr>
                <w:rFonts w:ascii="Arial" w:hAnsi="Arial"/>
                <w:b/>
                <w:bCs/>
                <w:sz w:val="18"/>
                <w:szCs w:val="16"/>
              </w:rPr>
              <w:t>2</w:t>
            </w:r>
          </w:p>
          <w:p w:rsidR="00F954B8" w:rsidRDefault="00F954B8" w:rsidP="00E243BD">
            <w:pPr>
              <w:pStyle w:val="Standard"/>
              <w:jc w:val="center"/>
              <w:rPr>
                <w:rFonts w:ascii="Arial" w:hAnsi="Arial"/>
                <w:b/>
                <w:bCs/>
                <w:sz w:val="18"/>
                <w:szCs w:val="16"/>
              </w:rPr>
            </w:pPr>
          </w:p>
        </w:tc>
        <w:tc>
          <w:tcPr>
            <w:tcW w:w="26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</w:tc>
        <w:tc>
          <w:tcPr>
            <w:tcW w:w="29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733BC0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</w:tc>
        <w:tc>
          <w:tcPr>
            <w:tcW w:w="29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733BC0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</w:tc>
      </w:tr>
      <w:tr w:rsidR="00F954B8" w:rsidRPr="00993007" w:rsidTr="00E243BD">
        <w:trPr>
          <w:cantSplit/>
          <w:trHeight w:val="659"/>
          <w:jc w:val="center"/>
        </w:trPr>
        <w:tc>
          <w:tcPr>
            <w:tcW w:w="98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Default="00F954B8" w:rsidP="00E243BD">
            <w:pPr>
              <w:pStyle w:val="Standard"/>
              <w:jc w:val="center"/>
              <w:rPr>
                <w:rFonts w:ascii="Arial" w:hAnsi="Arial"/>
                <w:b/>
                <w:bCs/>
                <w:sz w:val="18"/>
                <w:szCs w:val="16"/>
              </w:rPr>
            </w:pPr>
          </w:p>
          <w:p w:rsidR="00F954B8" w:rsidRDefault="00F954B8" w:rsidP="00E243BD">
            <w:pPr>
              <w:pStyle w:val="Standard"/>
              <w:jc w:val="center"/>
              <w:rPr>
                <w:rFonts w:ascii="Arial" w:hAnsi="Arial"/>
                <w:b/>
                <w:bCs/>
                <w:sz w:val="18"/>
                <w:szCs w:val="16"/>
              </w:rPr>
            </w:pPr>
            <w:r>
              <w:rPr>
                <w:rFonts w:ascii="Arial" w:hAnsi="Arial"/>
                <w:b/>
                <w:bCs/>
                <w:sz w:val="18"/>
                <w:szCs w:val="16"/>
              </w:rPr>
              <w:t>3</w:t>
            </w:r>
          </w:p>
          <w:p w:rsidR="00F954B8" w:rsidRDefault="00F954B8" w:rsidP="00E243BD">
            <w:pPr>
              <w:pStyle w:val="Standard"/>
              <w:jc w:val="center"/>
              <w:rPr>
                <w:rFonts w:ascii="Arial" w:hAnsi="Arial"/>
                <w:b/>
                <w:bCs/>
                <w:sz w:val="18"/>
                <w:szCs w:val="16"/>
              </w:rPr>
            </w:pPr>
          </w:p>
        </w:tc>
        <w:tc>
          <w:tcPr>
            <w:tcW w:w="26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</w:tc>
        <w:tc>
          <w:tcPr>
            <w:tcW w:w="29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733BC0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</w:tc>
        <w:tc>
          <w:tcPr>
            <w:tcW w:w="29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733BC0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</w:tc>
      </w:tr>
      <w:tr w:rsidR="00F954B8" w:rsidRPr="00993007" w:rsidTr="00E243BD">
        <w:trPr>
          <w:cantSplit/>
          <w:trHeight w:val="14"/>
          <w:jc w:val="center"/>
        </w:trPr>
        <w:tc>
          <w:tcPr>
            <w:tcW w:w="98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Default="00F954B8" w:rsidP="00E243BD">
            <w:pPr>
              <w:pStyle w:val="Standard"/>
              <w:jc w:val="center"/>
              <w:rPr>
                <w:rFonts w:ascii="Arial" w:hAnsi="Arial"/>
                <w:b/>
                <w:bCs/>
                <w:sz w:val="18"/>
                <w:szCs w:val="16"/>
              </w:rPr>
            </w:pPr>
            <w:r>
              <w:rPr>
                <w:rFonts w:ascii="Arial" w:hAnsi="Arial"/>
                <w:b/>
                <w:bCs/>
                <w:sz w:val="18"/>
                <w:szCs w:val="16"/>
              </w:rPr>
              <w:t>Etc.</w:t>
            </w:r>
          </w:p>
        </w:tc>
        <w:tc>
          <w:tcPr>
            <w:tcW w:w="26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733BC0" w:rsidRDefault="00F954B8" w:rsidP="00E243BD">
            <w:pPr>
              <w:pStyle w:val="Standard"/>
              <w:jc w:val="both"/>
              <w:rPr>
                <w:rFonts w:ascii="Arial" w:hAnsi="Arial"/>
                <w:b/>
                <w:sz w:val="18"/>
                <w:szCs w:val="16"/>
              </w:rPr>
            </w:pPr>
          </w:p>
        </w:tc>
        <w:tc>
          <w:tcPr>
            <w:tcW w:w="29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733BC0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</w:tc>
        <w:tc>
          <w:tcPr>
            <w:tcW w:w="29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954B8" w:rsidRPr="00733BC0" w:rsidRDefault="00F954B8" w:rsidP="00E243BD">
            <w:pPr>
              <w:pStyle w:val="Standard"/>
              <w:jc w:val="center"/>
              <w:rPr>
                <w:rFonts w:ascii="Arial" w:hAnsi="Arial"/>
                <w:b/>
                <w:sz w:val="18"/>
                <w:szCs w:val="16"/>
              </w:rPr>
            </w:pPr>
          </w:p>
        </w:tc>
      </w:tr>
    </w:tbl>
    <w:p w:rsidR="00F954B8" w:rsidRDefault="00F954B8" w:rsidP="00F954B8">
      <w:pPr>
        <w:pStyle w:val="Standard"/>
        <w:jc w:val="both"/>
        <w:rPr>
          <w:rFonts w:ascii="Arial" w:hAnsi="Arial"/>
          <w:b/>
          <w:bCs/>
          <w:sz w:val="20"/>
          <w:szCs w:val="18"/>
          <w:u w:val="single"/>
        </w:rPr>
      </w:pPr>
    </w:p>
    <w:p w:rsidR="00F954B8" w:rsidRPr="00B365B8" w:rsidRDefault="00F954B8" w:rsidP="00F954B8">
      <w:pPr>
        <w:pStyle w:val="Standard"/>
        <w:jc w:val="both"/>
        <w:rPr>
          <w:rFonts w:ascii="Arial" w:hAnsi="Arial"/>
          <w:b/>
          <w:bCs/>
          <w:sz w:val="20"/>
          <w:szCs w:val="20"/>
          <w:u w:val="single"/>
        </w:rPr>
      </w:pPr>
      <w:r w:rsidRPr="00B365B8">
        <w:rPr>
          <w:rFonts w:ascii="Arial" w:hAnsi="Arial"/>
          <w:b/>
          <w:bCs/>
          <w:sz w:val="20"/>
          <w:szCs w:val="20"/>
          <w:u w:val="single"/>
        </w:rPr>
        <w:t>Załączniki:</w:t>
      </w:r>
    </w:p>
    <w:p w:rsidR="00F954B8" w:rsidRPr="00106726" w:rsidRDefault="00F954B8" w:rsidP="00F954B8">
      <w:pPr>
        <w:pStyle w:val="Standard"/>
        <w:autoSpaceDE w:val="0"/>
        <w:jc w:val="both"/>
        <w:rPr>
          <w:rFonts w:ascii="Arial" w:eastAsia="Malgun Gothic" w:hAnsi="Arial"/>
          <w:sz w:val="20"/>
          <w:szCs w:val="20"/>
          <w:lang w:eastAsia="ar-SA"/>
        </w:rPr>
      </w:pPr>
      <w:r w:rsidRPr="00106726">
        <w:rPr>
          <w:rFonts w:ascii="Arial" w:eastAsia="Verdana" w:hAnsi="Arial"/>
          <w:sz w:val="20"/>
          <w:szCs w:val="20"/>
        </w:rPr>
        <w:t xml:space="preserve">Załącznikami do przedmiotowego oświadczenia są dowody </w:t>
      </w:r>
      <w:r w:rsidRPr="00106726">
        <w:rPr>
          <w:rFonts w:ascii="Arial" w:hAnsi="Arial"/>
          <w:sz w:val="20"/>
          <w:szCs w:val="20"/>
        </w:rPr>
        <w:t>opatrzone datą ich wystawienia</w:t>
      </w:r>
      <w:r>
        <w:rPr>
          <w:rFonts w:ascii="Arial" w:eastAsia="Verdana" w:hAnsi="Arial"/>
          <w:sz w:val="20"/>
          <w:szCs w:val="20"/>
        </w:rPr>
        <w:t xml:space="preserve"> potwierdzające </w:t>
      </w:r>
      <w:r w:rsidRPr="00106726">
        <w:rPr>
          <w:rFonts w:ascii="Arial" w:eastAsia="Verdana" w:hAnsi="Arial"/>
          <w:sz w:val="20"/>
          <w:szCs w:val="20"/>
        </w:rPr>
        <w:t xml:space="preserve">sprzedaż przez oferenta </w:t>
      </w:r>
      <w:r>
        <w:rPr>
          <w:rFonts w:ascii="Arial" w:eastAsia="Verdana" w:hAnsi="Arial"/>
          <w:sz w:val="20"/>
          <w:szCs w:val="20"/>
        </w:rPr>
        <w:t xml:space="preserve">wskazanych przez niego urządzeń, </w:t>
      </w:r>
      <w:r w:rsidRPr="00710351">
        <w:rPr>
          <w:rFonts w:ascii="Arial" w:hAnsi="Arial"/>
          <w:sz w:val="20"/>
          <w:szCs w:val="20"/>
          <w:u w:val="single"/>
        </w:rPr>
        <w:t>określające czy dostawy te zostały wykonane w sposób należyty</w:t>
      </w:r>
      <w:r>
        <w:rPr>
          <w:rFonts w:ascii="Arial" w:hAnsi="Arial"/>
          <w:sz w:val="20"/>
          <w:szCs w:val="20"/>
          <w:u w:val="single"/>
        </w:rPr>
        <w:t>, tj.</w:t>
      </w:r>
      <w:r w:rsidRPr="00710351">
        <w:rPr>
          <w:rFonts w:ascii="Arial" w:hAnsi="Arial"/>
          <w:sz w:val="20"/>
          <w:szCs w:val="20"/>
          <w:u w:val="single"/>
        </w:rPr>
        <w:t xml:space="preserve"> wskazującymi, czy zostały prawidłowo zrealizowane i odebrane.</w:t>
      </w:r>
    </w:p>
    <w:p w:rsidR="00F954B8" w:rsidRDefault="00F954B8" w:rsidP="00F954B8">
      <w:pPr>
        <w:pStyle w:val="Standard"/>
        <w:autoSpaceDE w:val="0"/>
        <w:jc w:val="both"/>
        <w:rPr>
          <w:rFonts w:ascii="Arial" w:eastAsia="Malgun Gothic" w:hAnsi="Arial"/>
          <w:sz w:val="22"/>
          <w:szCs w:val="22"/>
          <w:lang w:eastAsia="ar-SA"/>
        </w:rPr>
      </w:pPr>
    </w:p>
    <w:p w:rsidR="00F954B8" w:rsidRPr="00B365B8" w:rsidRDefault="00F954B8" w:rsidP="00F954B8">
      <w:pPr>
        <w:pStyle w:val="Standard"/>
        <w:autoSpaceDE w:val="0"/>
        <w:jc w:val="both"/>
        <w:rPr>
          <w:rFonts w:ascii="Arial" w:eastAsia="Verdana" w:hAnsi="Arial"/>
          <w:b/>
          <w:sz w:val="20"/>
          <w:szCs w:val="20"/>
        </w:rPr>
      </w:pPr>
      <w:r w:rsidRPr="00B365B8">
        <w:rPr>
          <w:rFonts w:ascii="Arial" w:eastAsia="Verdana" w:hAnsi="Arial"/>
          <w:b/>
          <w:sz w:val="20"/>
          <w:szCs w:val="20"/>
        </w:rPr>
        <w:t>Dowodami, o których mowa powyżej są:</w:t>
      </w:r>
    </w:p>
    <w:p w:rsidR="00F954B8" w:rsidRPr="00B365B8" w:rsidRDefault="00F954B8" w:rsidP="00F954B8">
      <w:pPr>
        <w:pStyle w:val="Standard"/>
        <w:numPr>
          <w:ilvl w:val="0"/>
          <w:numId w:val="12"/>
        </w:numPr>
        <w:autoSpaceDE w:val="0"/>
        <w:jc w:val="both"/>
        <w:rPr>
          <w:rFonts w:ascii="Arial" w:eastAsia="Verdana" w:hAnsi="Arial"/>
          <w:sz w:val="20"/>
          <w:szCs w:val="20"/>
        </w:rPr>
      </w:pPr>
      <w:r w:rsidRPr="00B365B8">
        <w:rPr>
          <w:rFonts w:ascii="Arial" w:eastAsia="Verdana" w:hAnsi="Arial"/>
          <w:sz w:val="20"/>
          <w:szCs w:val="20"/>
        </w:rPr>
        <w:t>1) Referencje lub poświadczenia;</w:t>
      </w:r>
    </w:p>
    <w:p w:rsidR="00F954B8" w:rsidRPr="00174A9A" w:rsidRDefault="00F954B8" w:rsidP="00F954B8">
      <w:pPr>
        <w:pStyle w:val="Standard"/>
        <w:numPr>
          <w:ilvl w:val="0"/>
          <w:numId w:val="12"/>
        </w:numPr>
        <w:autoSpaceDE w:val="0"/>
        <w:jc w:val="both"/>
        <w:rPr>
          <w:rFonts w:ascii="Arial" w:eastAsia="Verdana" w:hAnsi="Arial"/>
          <w:sz w:val="20"/>
          <w:szCs w:val="20"/>
        </w:rPr>
      </w:pPr>
      <w:r w:rsidRPr="00B365B8">
        <w:rPr>
          <w:rFonts w:ascii="Arial" w:eastAsia="Verdana" w:hAnsi="Arial"/>
          <w:sz w:val="20"/>
          <w:szCs w:val="20"/>
        </w:rPr>
        <w:t>2) inne dokumenty, jeżeli z uzasadnionych przyczyn o obiektywnym charakterze Wykonawca nie jest w stanie uzyskać dokumentó</w:t>
      </w:r>
      <w:r w:rsidRPr="00B365B8">
        <w:rPr>
          <w:rFonts w:ascii="Arial" w:eastAsia="Verdana" w:hAnsi="Arial"/>
          <w:sz w:val="20"/>
          <w:szCs w:val="20"/>
        </w:rPr>
        <w:fldChar w:fldCharType="begin"/>
      </w:r>
      <w:r w:rsidRPr="00B365B8">
        <w:rPr>
          <w:rFonts w:ascii="Arial" w:eastAsia="Verdana" w:hAnsi="Arial"/>
          <w:sz w:val="20"/>
          <w:szCs w:val="20"/>
        </w:rPr>
        <w:instrText xml:space="preserve"> LISTNUM </w:instrText>
      </w:r>
      <w:r w:rsidRPr="00B365B8">
        <w:rPr>
          <w:rFonts w:ascii="Arial" w:eastAsia="Verdana" w:hAnsi="Arial"/>
          <w:sz w:val="20"/>
          <w:szCs w:val="20"/>
        </w:rPr>
        <w:fldChar w:fldCharType="end"/>
      </w:r>
      <w:r w:rsidRPr="00B365B8">
        <w:rPr>
          <w:rFonts w:ascii="Arial" w:eastAsia="Verdana" w:hAnsi="Arial"/>
          <w:sz w:val="20"/>
          <w:szCs w:val="20"/>
        </w:rPr>
        <w:t>w, o których mowa w pkt. 1).</w:t>
      </w:r>
    </w:p>
    <w:p w:rsidR="00F954B8" w:rsidRDefault="00F954B8" w:rsidP="00F954B8">
      <w:pPr>
        <w:spacing w:line="276" w:lineRule="auto"/>
        <w:rPr>
          <w:rFonts w:ascii="Arial" w:hAnsi="Arial" w:cs="Arial"/>
          <w:sz w:val="22"/>
          <w:szCs w:val="22"/>
        </w:rPr>
      </w:pPr>
    </w:p>
    <w:p w:rsidR="00F954B8" w:rsidRDefault="00F954B8" w:rsidP="00F954B8">
      <w:pPr>
        <w:spacing w:line="276" w:lineRule="auto"/>
        <w:rPr>
          <w:rFonts w:ascii="Arial" w:hAnsi="Arial" w:cs="Arial"/>
          <w:sz w:val="22"/>
          <w:szCs w:val="22"/>
        </w:rPr>
      </w:pPr>
    </w:p>
    <w:p w:rsidR="00F954B8" w:rsidRDefault="00F954B8" w:rsidP="00F954B8">
      <w:pPr>
        <w:spacing w:line="276" w:lineRule="auto"/>
        <w:rPr>
          <w:rFonts w:ascii="Arial" w:hAnsi="Arial" w:cs="Arial"/>
          <w:sz w:val="22"/>
          <w:szCs w:val="22"/>
        </w:rPr>
      </w:pPr>
    </w:p>
    <w:p w:rsidR="00F954B8" w:rsidRPr="00E65F99" w:rsidRDefault="00F954B8" w:rsidP="00F954B8">
      <w:pPr>
        <w:spacing w:line="276" w:lineRule="auto"/>
        <w:rPr>
          <w:rFonts w:ascii="Arial" w:hAnsi="Arial" w:cs="Arial"/>
          <w:sz w:val="22"/>
          <w:szCs w:val="22"/>
        </w:rPr>
      </w:pPr>
    </w:p>
    <w:p w:rsidR="00F954B8" w:rsidRDefault="00F954B8" w:rsidP="00F954B8">
      <w:pPr>
        <w:spacing w:line="276" w:lineRule="auto"/>
        <w:rPr>
          <w:rFonts w:ascii="Arial" w:hAnsi="Arial" w:cs="Arial"/>
          <w:sz w:val="22"/>
          <w:szCs w:val="22"/>
        </w:rPr>
      </w:pPr>
      <w:r w:rsidRPr="00E65F9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……………………                                            ..…….……………………………..…</w:t>
      </w:r>
    </w:p>
    <w:p w:rsidR="00F954B8" w:rsidRPr="00731AE8" w:rsidRDefault="00F954B8" w:rsidP="00F954B8">
      <w:pPr>
        <w:spacing w:line="276" w:lineRule="auto"/>
        <w:jc w:val="right"/>
        <w:rPr>
          <w:rFonts w:ascii="Arial" w:hAnsi="Arial" w:cs="Arial"/>
          <w:szCs w:val="22"/>
        </w:rPr>
      </w:pPr>
      <w:r w:rsidRPr="00731AE8">
        <w:rPr>
          <w:rFonts w:ascii="Arial" w:hAnsi="Arial" w:cs="Arial"/>
          <w:sz w:val="22"/>
          <w:szCs w:val="22"/>
        </w:rPr>
        <w:t>Data i miejsce                                                                    Podpis osoby uprawnionej do</w:t>
      </w:r>
    </w:p>
    <w:p w:rsidR="00F954B8" w:rsidRPr="00731AE8" w:rsidRDefault="00F954B8" w:rsidP="00F954B8">
      <w:pPr>
        <w:spacing w:line="276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731AE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reprezentowania oferenta </w:t>
      </w:r>
      <w:r w:rsidRPr="00731AE8">
        <w:rPr>
          <w:rFonts w:ascii="Arial" w:hAnsi="Arial" w:cs="Arial"/>
          <w:b/>
          <w:sz w:val="22"/>
          <w:szCs w:val="22"/>
          <w:u w:val="single"/>
        </w:rPr>
        <w:t>zgodnie</w:t>
      </w:r>
    </w:p>
    <w:p w:rsidR="00F954B8" w:rsidRPr="00731AE8" w:rsidRDefault="00F954B8" w:rsidP="00F954B8">
      <w:pPr>
        <w:spacing w:line="276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731AE8">
        <w:rPr>
          <w:rFonts w:ascii="Arial" w:hAnsi="Arial" w:cs="Arial"/>
          <w:b/>
          <w:sz w:val="22"/>
          <w:szCs w:val="22"/>
          <w:u w:val="single"/>
        </w:rPr>
        <w:t>z dokumentem rejestrowym</w:t>
      </w:r>
    </w:p>
    <w:p w:rsidR="00F15982" w:rsidRDefault="00F15982" w:rsidP="00C732C9">
      <w:pPr>
        <w:suppressAutoHyphens/>
        <w:rPr>
          <w:rFonts w:ascii="Arial" w:hAnsi="Arial" w:cs="Arial"/>
          <w:sz w:val="22"/>
          <w:szCs w:val="22"/>
        </w:rPr>
      </w:pPr>
    </w:p>
    <w:sectPr w:rsidR="00F15982" w:rsidSect="000C1A1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075" w:rsidRDefault="00385075" w:rsidP="00403B04">
      <w:r>
        <w:separator/>
      </w:r>
    </w:p>
  </w:endnote>
  <w:endnote w:type="continuationSeparator" w:id="0">
    <w:p w:rsidR="00385075" w:rsidRDefault="00385075" w:rsidP="0040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06782"/>
      <w:docPartObj>
        <w:docPartGallery w:val="Page Numbers (Bottom of Page)"/>
        <w:docPartUnique/>
      </w:docPartObj>
    </w:sdtPr>
    <w:sdtEndPr/>
    <w:sdtContent>
      <w:p w:rsidR="00E243BD" w:rsidRDefault="00E243B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71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43BD" w:rsidRDefault="00E243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075" w:rsidRDefault="00385075" w:rsidP="00403B04">
      <w:r>
        <w:separator/>
      </w:r>
    </w:p>
  </w:footnote>
  <w:footnote w:type="continuationSeparator" w:id="0">
    <w:p w:rsidR="00385075" w:rsidRDefault="00385075" w:rsidP="00403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3BD" w:rsidRDefault="00E243BD">
    <w:pPr>
      <w:pStyle w:val="Nagwek"/>
    </w:pPr>
    <w:r w:rsidRPr="00A41377">
      <w:rPr>
        <w:rFonts w:ascii="Arial" w:hAnsi="Arial" w:cs="Arial"/>
        <w:noProof/>
        <w:szCs w:val="22"/>
      </w:rPr>
      <w:drawing>
        <wp:inline distT="0" distB="0" distL="0" distR="0" wp14:anchorId="6A6E0664" wp14:editId="19F81661">
          <wp:extent cx="5760720" cy="617220"/>
          <wp:effectExtent l="0" t="0" r="0" b="0"/>
          <wp:docPr id="4" name="Obraz 4" descr="C:\Users\marci\AppData\Local\Packages\Microsoft.Windows.Photos_8wekyb3d8bbwe\TempState\ShareServiceTempFolder\FEdP_2021_20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\AppData\Local\Packages\Microsoft.Windows.Photos_8wekyb3d8bbwe\TempState\ShareServiceTempFolder\FEdP_2021_2027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43BD" w:rsidRDefault="00E243BD" w:rsidP="00EE3EAC">
    <w:pPr>
      <w:pStyle w:val="Nagwek"/>
      <w:tabs>
        <w:tab w:val="clear" w:pos="4536"/>
        <w:tab w:val="clear" w:pos="9072"/>
        <w:tab w:val="left" w:pos="7342"/>
      </w:tabs>
    </w:pPr>
    <w:r>
      <w:tab/>
    </w:r>
  </w:p>
  <w:p w:rsidR="00E243BD" w:rsidRPr="005B1512" w:rsidRDefault="00E243BD" w:rsidP="005B1512">
    <w:pPr>
      <w:suppressAutoHyphens/>
      <w:spacing w:line="360" w:lineRule="auto"/>
      <w:jc w:val="center"/>
      <w:rPr>
        <w:rFonts w:ascii="Arial" w:hAnsi="Arial" w:cs="Arial"/>
        <w:b/>
        <w:sz w:val="28"/>
        <w:szCs w:val="22"/>
        <w:lang w:eastAsia="ar-SA"/>
      </w:rPr>
    </w:pPr>
    <w:r w:rsidRPr="002F6F1F">
      <w:rPr>
        <w:rFonts w:ascii="Arial" w:hAnsi="Arial" w:cs="Arial"/>
        <w:b/>
        <w:sz w:val="28"/>
        <w:szCs w:val="22"/>
        <w:lang w:eastAsia="ar-SA"/>
      </w:rPr>
      <w:t xml:space="preserve">Zapytanie </w:t>
    </w:r>
    <w:r w:rsidRPr="00CA24B6">
      <w:rPr>
        <w:rFonts w:ascii="Arial" w:hAnsi="Arial" w:cs="Arial"/>
        <w:b/>
        <w:sz w:val="28"/>
        <w:szCs w:val="22"/>
        <w:lang w:eastAsia="ar-SA"/>
      </w:rPr>
      <w:t xml:space="preserve">ofertowe nr </w:t>
    </w:r>
    <w:r>
      <w:rPr>
        <w:rFonts w:ascii="Arial" w:hAnsi="Arial" w:cs="Arial"/>
        <w:b/>
        <w:sz w:val="28"/>
        <w:szCs w:val="22"/>
        <w:lang w:eastAsia="ar-SA"/>
      </w:rPr>
      <w:t>1/12/2024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D"/>
    <w:multiLevelType w:val="multilevel"/>
    <w:tmpl w:val="B2E20AA4"/>
    <w:name w:val="WW8Num2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Malgun Gothic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00000021"/>
    <w:multiLevelType w:val="singleLevel"/>
    <w:tmpl w:val="00000021"/>
    <w:name w:val="WW8Num32"/>
    <w:lvl w:ilvl="0">
      <w:start w:val="1"/>
      <w:numFmt w:val="lowerLetter"/>
      <w:lvlText w:val="%1)"/>
      <w:lvlJc w:val="left"/>
      <w:pPr>
        <w:tabs>
          <w:tab w:val="num" w:pos="-1504"/>
        </w:tabs>
        <w:ind w:left="644" w:hanging="360"/>
      </w:pPr>
    </w:lvl>
  </w:abstractNum>
  <w:abstractNum w:abstractNumId="8">
    <w:nsid w:val="06FE5CC0"/>
    <w:multiLevelType w:val="hybridMultilevel"/>
    <w:tmpl w:val="796824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86A0A52"/>
    <w:multiLevelType w:val="hybridMultilevel"/>
    <w:tmpl w:val="075EEFBE"/>
    <w:lvl w:ilvl="0" w:tplc="04150003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9774205"/>
    <w:multiLevelType w:val="hybridMultilevel"/>
    <w:tmpl w:val="D3C27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253885"/>
    <w:multiLevelType w:val="hybridMultilevel"/>
    <w:tmpl w:val="FAEE33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91A387D"/>
    <w:multiLevelType w:val="multilevel"/>
    <w:tmpl w:val="785A9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3ED7C39"/>
    <w:multiLevelType w:val="multilevel"/>
    <w:tmpl w:val="C2082CAE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56F54C6"/>
    <w:multiLevelType w:val="hybridMultilevel"/>
    <w:tmpl w:val="16BA6618"/>
    <w:lvl w:ilvl="0" w:tplc="3A30D0C0">
      <w:start w:val="1"/>
      <w:numFmt w:val="decimal"/>
      <w:lvlText w:val="%1."/>
      <w:lvlJc w:val="left"/>
      <w:pPr>
        <w:ind w:left="360" w:hanging="360"/>
      </w:pPr>
      <w:rPr>
        <w:rFonts w:eastAsia="Times New Roman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BD53B11"/>
    <w:multiLevelType w:val="multilevel"/>
    <w:tmpl w:val="97F4FA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6">
    <w:nsid w:val="2EEF3228"/>
    <w:multiLevelType w:val="hybridMultilevel"/>
    <w:tmpl w:val="F0F23C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35A0D84"/>
    <w:multiLevelType w:val="hybridMultilevel"/>
    <w:tmpl w:val="679E78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7408CC18">
      <w:start w:val="1"/>
      <w:numFmt w:val="decimal"/>
      <w:lvlText w:val="%4."/>
      <w:lvlJc w:val="left"/>
      <w:pPr>
        <w:ind w:left="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A55386"/>
    <w:multiLevelType w:val="hybridMultilevel"/>
    <w:tmpl w:val="266691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847E61"/>
    <w:multiLevelType w:val="multilevel"/>
    <w:tmpl w:val="42BC9D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84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0">
    <w:nsid w:val="4DD81FCC"/>
    <w:multiLevelType w:val="multilevel"/>
    <w:tmpl w:val="14C658C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Malgun Gothic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59FE3D23"/>
    <w:multiLevelType w:val="hybridMultilevel"/>
    <w:tmpl w:val="2E3405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D9F5A7E"/>
    <w:multiLevelType w:val="hybridMultilevel"/>
    <w:tmpl w:val="CA384FE6"/>
    <w:lvl w:ilvl="0" w:tplc="A288C1F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475726"/>
    <w:multiLevelType w:val="hybridMultilevel"/>
    <w:tmpl w:val="34F867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CB2309"/>
    <w:multiLevelType w:val="hybridMultilevel"/>
    <w:tmpl w:val="7E82E300"/>
    <w:lvl w:ilvl="0" w:tplc="1BB68B0E">
      <w:start w:val="1"/>
      <w:numFmt w:val="bullet"/>
      <w:lvlText w:val=""/>
      <w:lvlJc w:val="left"/>
      <w:pPr>
        <w:ind w:left="3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DC7D45"/>
    <w:multiLevelType w:val="hybridMultilevel"/>
    <w:tmpl w:val="2C2030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5342F6"/>
    <w:multiLevelType w:val="hybridMultilevel"/>
    <w:tmpl w:val="31064144"/>
    <w:lvl w:ilvl="0" w:tplc="04150003">
      <w:start w:val="1"/>
      <w:numFmt w:val="bullet"/>
      <w:lvlText w:val="o"/>
      <w:lvlJc w:val="left"/>
      <w:pPr>
        <w:ind w:left="38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6915CB2"/>
    <w:multiLevelType w:val="multilevel"/>
    <w:tmpl w:val="CFF0D5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E902758"/>
    <w:multiLevelType w:val="hybridMultilevel"/>
    <w:tmpl w:val="3140D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931A41"/>
    <w:multiLevelType w:val="hybridMultilevel"/>
    <w:tmpl w:val="CF0EC36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</w:num>
  <w:num w:numId="2">
    <w:abstractNumId w:val="14"/>
  </w:num>
  <w:num w:numId="3">
    <w:abstractNumId w:val="22"/>
  </w:num>
  <w:num w:numId="4">
    <w:abstractNumId w:val="19"/>
  </w:num>
  <w:num w:numId="5">
    <w:abstractNumId w:val="12"/>
  </w:num>
  <w:num w:numId="6">
    <w:abstractNumId w:val="29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5"/>
  </w:num>
  <w:num w:numId="10">
    <w:abstractNumId w:val="20"/>
  </w:num>
  <w:num w:numId="11">
    <w:abstractNumId w:val="27"/>
  </w:num>
  <w:num w:numId="12">
    <w:abstractNumId w:val="0"/>
  </w:num>
  <w:num w:numId="13">
    <w:abstractNumId w:val="6"/>
  </w:num>
  <w:num w:numId="14">
    <w:abstractNumId w:val="13"/>
  </w:num>
  <w:num w:numId="15">
    <w:abstractNumId w:val="15"/>
  </w:num>
  <w:num w:numId="16">
    <w:abstractNumId w:val="24"/>
  </w:num>
  <w:num w:numId="17">
    <w:abstractNumId w:val="9"/>
  </w:num>
  <w:num w:numId="18">
    <w:abstractNumId w:val="16"/>
  </w:num>
  <w:num w:numId="19">
    <w:abstractNumId w:val="11"/>
  </w:num>
  <w:num w:numId="20">
    <w:abstractNumId w:val="10"/>
  </w:num>
  <w:num w:numId="21">
    <w:abstractNumId w:val="28"/>
  </w:num>
  <w:num w:numId="22">
    <w:abstractNumId w:val="18"/>
  </w:num>
  <w:num w:numId="23">
    <w:abstractNumId w:val="23"/>
  </w:num>
  <w:num w:numId="24">
    <w:abstractNumId w:val="21"/>
  </w:num>
  <w:num w:numId="25">
    <w:abstractNumId w:val="26"/>
  </w:num>
  <w:num w:numId="26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04"/>
    <w:rsid w:val="000004DB"/>
    <w:rsid w:val="00001807"/>
    <w:rsid w:val="00004342"/>
    <w:rsid w:val="00005A09"/>
    <w:rsid w:val="00006506"/>
    <w:rsid w:val="000143D7"/>
    <w:rsid w:val="00014503"/>
    <w:rsid w:val="00020E61"/>
    <w:rsid w:val="00022726"/>
    <w:rsid w:val="00023D21"/>
    <w:rsid w:val="000250CA"/>
    <w:rsid w:val="000258F7"/>
    <w:rsid w:val="0002627A"/>
    <w:rsid w:val="0002784F"/>
    <w:rsid w:val="0002787F"/>
    <w:rsid w:val="0003024C"/>
    <w:rsid w:val="00033B33"/>
    <w:rsid w:val="0004147D"/>
    <w:rsid w:val="00041E40"/>
    <w:rsid w:val="000475B3"/>
    <w:rsid w:val="00053A21"/>
    <w:rsid w:val="00053E30"/>
    <w:rsid w:val="00054390"/>
    <w:rsid w:val="00055F6E"/>
    <w:rsid w:val="0006101B"/>
    <w:rsid w:val="00061D1E"/>
    <w:rsid w:val="0006248E"/>
    <w:rsid w:val="000635F3"/>
    <w:rsid w:val="000639BD"/>
    <w:rsid w:val="000660A7"/>
    <w:rsid w:val="00067100"/>
    <w:rsid w:val="00067B94"/>
    <w:rsid w:val="00071BC0"/>
    <w:rsid w:val="000744EC"/>
    <w:rsid w:val="00074C29"/>
    <w:rsid w:val="00077192"/>
    <w:rsid w:val="00077BDE"/>
    <w:rsid w:val="00080710"/>
    <w:rsid w:val="00081E95"/>
    <w:rsid w:val="00083807"/>
    <w:rsid w:val="00087786"/>
    <w:rsid w:val="0009062B"/>
    <w:rsid w:val="00092E2E"/>
    <w:rsid w:val="000A0BB9"/>
    <w:rsid w:val="000A29EE"/>
    <w:rsid w:val="000A36E0"/>
    <w:rsid w:val="000A65FA"/>
    <w:rsid w:val="000A71EA"/>
    <w:rsid w:val="000B118C"/>
    <w:rsid w:val="000B25F6"/>
    <w:rsid w:val="000B361A"/>
    <w:rsid w:val="000B5368"/>
    <w:rsid w:val="000B5878"/>
    <w:rsid w:val="000C0418"/>
    <w:rsid w:val="000C0FCE"/>
    <w:rsid w:val="000C18C6"/>
    <w:rsid w:val="000C1A10"/>
    <w:rsid w:val="000C1D40"/>
    <w:rsid w:val="000C225A"/>
    <w:rsid w:val="000C3C2E"/>
    <w:rsid w:val="000C71C3"/>
    <w:rsid w:val="000C7484"/>
    <w:rsid w:val="000C7A36"/>
    <w:rsid w:val="000C7E4C"/>
    <w:rsid w:val="000D033F"/>
    <w:rsid w:val="000D0B23"/>
    <w:rsid w:val="000D332C"/>
    <w:rsid w:val="000D493C"/>
    <w:rsid w:val="000D4D24"/>
    <w:rsid w:val="000D5ED9"/>
    <w:rsid w:val="000D77A7"/>
    <w:rsid w:val="000F4311"/>
    <w:rsid w:val="000F488F"/>
    <w:rsid w:val="000F5FD4"/>
    <w:rsid w:val="000F6764"/>
    <w:rsid w:val="001023AC"/>
    <w:rsid w:val="00102B7C"/>
    <w:rsid w:val="00102B92"/>
    <w:rsid w:val="00103DED"/>
    <w:rsid w:val="00104776"/>
    <w:rsid w:val="00106A5D"/>
    <w:rsid w:val="0010775D"/>
    <w:rsid w:val="00111EF8"/>
    <w:rsid w:val="00114B0C"/>
    <w:rsid w:val="001172E8"/>
    <w:rsid w:val="00120CED"/>
    <w:rsid w:val="001210FA"/>
    <w:rsid w:val="00123526"/>
    <w:rsid w:val="00124A5D"/>
    <w:rsid w:val="00124DC1"/>
    <w:rsid w:val="001251EC"/>
    <w:rsid w:val="001344B8"/>
    <w:rsid w:val="001371AA"/>
    <w:rsid w:val="001406E6"/>
    <w:rsid w:val="0014200C"/>
    <w:rsid w:val="001430C6"/>
    <w:rsid w:val="00144AEB"/>
    <w:rsid w:val="00146886"/>
    <w:rsid w:val="0014799A"/>
    <w:rsid w:val="00147D42"/>
    <w:rsid w:val="00156F8B"/>
    <w:rsid w:val="001572E4"/>
    <w:rsid w:val="0016052E"/>
    <w:rsid w:val="0016253A"/>
    <w:rsid w:val="0016280B"/>
    <w:rsid w:val="0016431D"/>
    <w:rsid w:val="00165178"/>
    <w:rsid w:val="001652A7"/>
    <w:rsid w:val="00172AAE"/>
    <w:rsid w:val="00174A9A"/>
    <w:rsid w:val="00176142"/>
    <w:rsid w:val="00182C69"/>
    <w:rsid w:val="00183FAE"/>
    <w:rsid w:val="00184492"/>
    <w:rsid w:val="00184892"/>
    <w:rsid w:val="001930B0"/>
    <w:rsid w:val="00194654"/>
    <w:rsid w:val="001946E0"/>
    <w:rsid w:val="0019692E"/>
    <w:rsid w:val="00196EAA"/>
    <w:rsid w:val="00197E4C"/>
    <w:rsid w:val="001A3271"/>
    <w:rsid w:val="001A3A78"/>
    <w:rsid w:val="001A4155"/>
    <w:rsid w:val="001A7E0E"/>
    <w:rsid w:val="001B089F"/>
    <w:rsid w:val="001B0EAA"/>
    <w:rsid w:val="001B29B2"/>
    <w:rsid w:val="001B425E"/>
    <w:rsid w:val="001B4E6A"/>
    <w:rsid w:val="001B54C8"/>
    <w:rsid w:val="001B68A5"/>
    <w:rsid w:val="001B6B26"/>
    <w:rsid w:val="001B7697"/>
    <w:rsid w:val="001C18B7"/>
    <w:rsid w:val="001C34FE"/>
    <w:rsid w:val="001C368F"/>
    <w:rsid w:val="001C4B25"/>
    <w:rsid w:val="001C6EB1"/>
    <w:rsid w:val="001D05AB"/>
    <w:rsid w:val="001D184A"/>
    <w:rsid w:val="001D30C2"/>
    <w:rsid w:val="001D3FBB"/>
    <w:rsid w:val="001D4033"/>
    <w:rsid w:val="001D43AD"/>
    <w:rsid w:val="001D4F50"/>
    <w:rsid w:val="001D547F"/>
    <w:rsid w:val="001D5F01"/>
    <w:rsid w:val="001D6D58"/>
    <w:rsid w:val="001D7622"/>
    <w:rsid w:val="001E0019"/>
    <w:rsid w:val="001E14D6"/>
    <w:rsid w:val="001E3954"/>
    <w:rsid w:val="001E6CC0"/>
    <w:rsid w:val="001E76C5"/>
    <w:rsid w:val="001E7C01"/>
    <w:rsid w:val="001F0A03"/>
    <w:rsid w:val="001F2590"/>
    <w:rsid w:val="001F479E"/>
    <w:rsid w:val="001F5B92"/>
    <w:rsid w:val="001F789A"/>
    <w:rsid w:val="002006D4"/>
    <w:rsid w:val="00201BF8"/>
    <w:rsid w:val="00203D4C"/>
    <w:rsid w:val="00204F91"/>
    <w:rsid w:val="002107C2"/>
    <w:rsid w:val="00210AC8"/>
    <w:rsid w:val="002132BC"/>
    <w:rsid w:val="002148F0"/>
    <w:rsid w:val="002175A7"/>
    <w:rsid w:val="002203AE"/>
    <w:rsid w:val="002208BC"/>
    <w:rsid w:val="00220C1F"/>
    <w:rsid w:val="00221CB3"/>
    <w:rsid w:val="00223BFD"/>
    <w:rsid w:val="00224554"/>
    <w:rsid w:val="00224BB8"/>
    <w:rsid w:val="00225E5D"/>
    <w:rsid w:val="00226ED0"/>
    <w:rsid w:val="0023014E"/>
    <w:rsid w:val="00233511"/>
    <w:rsid w:val="0023385C"/>
    <w:rsid w:val="002338FD"/>
    <w:rsid w:val="00235E51"/>
    <w:rsid w:val="00241DD3"/>
    <w:rsid w:val="00242B7F"/>
    <w:rsid w:val="002436AE"/>
    <w:rsid w:val="002446D7"/>
    <w:rsid w:val="0024760B"/>
    <w:rsid w:val="00247D9D"/>
    <w:rsid w:val="00250510"/>
    <w:rsid w:val="0025286A"/>
    <w:rsid w:val="00255352"/>
    <w:rsid w:val="00256DA1"/>
    <w:rsid w:val="002611D1"/>
    <w:rsid w:val="00262D3A"/>
    <w:rsid w:val="00264CCB"/>
    <w:rsid w:val="00264EA5"/>
    <w:rsid w:val="00266BE9"/>
    <w:rsid w:val="00267401"/>
    <w:rsid w:val="00270F58"/>
    <w:rsid w:val="002721BB"/>
    <w:rsid w:val="0027734C"/>
    <w:rsid w:val="002777A7"/>
    <w:rsid w:val="00282489"/>
    <w:rsid w:val="0029126A"/>
    <w:rsid w:val="00293CD3"/>
    <w:rsid w:val="00294C7E"/>
    <w:rsid w:val="002A0013"/>
    <w:rsid w:val="002A077E"/>
    <w:rsid w:val="002A18FB"/>
    <w:rsid w:val="002A222D"/>
    <w:rsid w:val="002A2936"/>
    <w:rsid w:val="002A5AC4"/>
    <w:rsid w:val="002A7173"/>
    <w:rsid w:val="002A7AC6"/>
    <w:rsid w:val="002B1196"/>
    <w:rsid w:val="002B2489"/>
    <w:rsid w:val="002B5DC1"/>
    <w:rsid w:val="002B7F89"/>
    <w:rsid w:val="002C0847"/>
    <w:rsid w:val="002C1876"/>
    <w:rsid w:val="002C1B2E"/>
    <w:rsid w:val="002D145D"/>
    <w:rsid w:val="002D177F"/>
    <w:rsid w:val="002D2D28"/>
    <w:rsid w:val="002D37B7"/>
    <w:rsid w:val="002D3991"/>
    <w:rsid w:val="002D50D4"/>
    <w:rsid w:val="002E763B"/>
    <w:rsid w:val="002F2739"/>
    <w:rsid w:val="002F4462"/>
    <w:rsid w:val="002F6F1F"/>
    <w:rsid w:val="003008C4"/>
    <w:rsid w:val="00305352"/>
    <w:rsid w:val="003121DC"/>
    <w:rsid w:val="00313728"/>
    <w:rsid w:val="0031483F"/>
    <w:rsid w:val="00316275"/>
    <w:rsid w:val="00316C95"/>
    <w:rsid w:val="003217E9"/>
    <w:rsid w:val="00323011"/>
    <w:rsid w:val="0032316D"/>
    <w:rsid w:val="0032381F"/>
    <w:rsid w:val="00323E14"/>
    <w:rsid w:val="00324D61"/>
    <w:rsid w:val="003266D7"/>
    <w:rsid w:val="00326F4F"/>
    <w:rsid w:val="003312BF"/>
    <w:rsid w:val="003313A2"/>
    <w:rsid w:val="003326E2"/>
    <w:rsid w:val="003329B5"/>
    <w:rsid w:val="00334558"/>
    <w:rsid w:val="00335C83"/>
    <w:rsid w:val="00336D5E"/>
    <w:rsid w:val="00336F63"/>
    <w:rsid w:val="0033761B"/>
    <w:rsid w:val="00337FBC"/>
    <w:rsid w:val="003444FB"/>
    <w:rsid w:val="00346CB4"/>
    <w:rsid w:val="0034704E"/>
    <w:rsid w:val="003505BC"/>
    <w:rsid w:val="00357E59"/>
    <w:rsid w:val="0036254D"/>
    <w:rsid w:val="00362FA8"/>
    <w:rsid w:val="0036418E"/>
    <w:rsid w:val="003648E9"/>
    <w:rsid w:val="0036522E"/>
    <w:rsid w:val="00365492"/>
    <w:rsid w:val="003720FF"/>
    <w:rsid w:val="0037210A"/>
    <w:rsid w:val="00372AEA"/>
    <w:rsid w:val="00374A8D"/>
    <w:rsid w:val="00374D10"/>
    <w:rsid w:val="00375EC4"/>
    <w:rsid w:val="00376C57"/>
    <w:rsid w:val="00381E7F"/>
    <w:rsid w:val="003823B3"/>
    <w:rsid w:val="00385075"/>
    <w:rsid w:val="00385333"/>
    <w:rsid w:val="003859AD"/>
    <w:rsid w:val="00390007"/>
    <w:rsid w:val="00392799"/>
    <w:rsid w:val="0039448E"/>
    <w:rsid w:val="00394C7A"/>
    <w:rsid w:val="00395CB2"/>
    <w:rsid w:val="00396A02"/>
    <w:rsid w:val="00396A3E"/>
    <w:rsid w:val="00396F32"/>
    <w:rsid w:val="003A12EA"/>
    <w:rsid w:val="003A14D5"/>
    <w:rsid w:val="003A2B96"/>
    <w:rsid w:val="003A3271"/>
    <w:rsid w:val="003A485D"/>
    <w:rsid w:val="003A7356"/>
    <w:rsid w:val="003B137F"/>
    <w:rsid w:val="003B13AA"/>
    <w:rsid w:val="003B2AE2"/>
    <w:rsid w:val="003B3944"/>
    <w:rsid w:val="003B6A54"/>
    <w:rsid w:val="003B7082"/>
    <w:rsid w:val="003B75AB"/>
    <w:rsid w:val="003C2FBF"/>
    <w:rsid w:val="003C4001"/>
    <w:rsid w:val="003C5FFC"/>
    <w:rsid w:val="003D17F9"/>
    <w:rsid w:val="003D187C"/>
    <w:rsid w:val="003D1E1C"/>
    <w:rsid w:val="003D37E5"/>
    <w:rsid w:val="003D3AA1"/>
    <w:rsid w:val="003D40F0"/>
    <w:rsid w:val="003D7DC8"/>
    <w:rsid w:val="003E0F91"/>
    <w:rsid w:val="003E1EBE"/>
    <w:rsid w:val="003E3E3E"/>
    <w:rsid w:val="003E66DA"/>
    <w:rsid w:val="003F1603"/>
    <w:rsid w:val="003F3D60"/>
    <w:rsid w:val="003F67C8"/>
    <w:rsid w:val="004012A8"/>
    <w:rsid w:val="00402BEC"/>
    <w:rsid w:val="0040329F"/>
    <w:rsid w:val="00403359"/>
    <w:rsid w:val="00403B04"/>
    <w:rsid w:val="004060EF"/>
    <w:rsid w:val="004076BC"/>
    <w:rsid w:val="00407BC0"/>
    <w:rsid w:val="00412124"/>
    <w:rsid w:val="00412B8B"/>
    <w:rsid w:val="004134BE"/>
    <w:rsid w:val="004150CE"/>
    <w:rsid w:val="00416D25"/>
    <w:rsid w:val="0042381C"/>
    <w:rsid w:val="00427527"/>
    <w:rsid w:val="00430203"/>
    <w:rsid w:val="00430248"/>
    <w:rsid w:val="0044627A"/>
    <w:rsid w:val="0044658D"/>
    <w:rsid w:val="00446D49"/>
    <w:rsid w:val="00447174"/>
    <w:rsid w:val="00453AAF"/>
    <w:rsid w:val="00455840"/>
    <w:rsid w:val="004569FE"/>
    <w:rsid w:val="00456BC9"/>
    <w:rsid w:val="00462155"/>
    <w:rsid w:val="00462F2B"/>
    <w:rsid w:val="0046607B"/>
    <w:rsid w:val="004661B4"/>
    <w:rsid w:val="0046650E"/>
    <w:rsid w:val="0047028E"/>
    <w:rsid w:val="00472ABE"/>
    <w:rsid w:val="00473DF7"/>
    <w:rsid w:val="00474C7D"/>
    <w:rsid w:val="0048034F"/>
    <w:rsid w:val="00480868"/>
    <w:rsid w:val="00480B48"/>
    <w:rsid w:val="00480E3A"/>
    <w:rsid w:val="00484BFA"/>
    <w:rsid w:val="00493B48"/>
    <w:rsid w:val="00493BBC"/>
    <w:rsid w:val="00496106"/>
    <w:rsid w:val="00497EAE"/>
    <w:rsid w:val="004A3989"/>
    <w:rsid w:val="004B3348"/>
    <w:rsid w:val="004B3B57"/>
    <w:rsid w:val="004B42C8"/>
    <w:rsid w:val="004B4B7C"/>
    <w:rsid w:val="004B57E6"/>
    <w:rsid w:val="004B64E2"/>
    <w:rsid w:val="004C16C6"/>
    <w:rsid w:val="004C7778"/>
    <w:rsid w:val="004D23F9"/>
    <w:rsid w:val="004D3EB2"/>
    <w:rsid w:val="004D6224"/>
    <w:rsid w:val="004D625C"/>
    <w:rsid w:val="004D6C71"/>
    <w:rsid w:val="004D77D2"/>
    <w:rsid w:val="004E2D17"/>
    <w:rsid w:val="004E4A73"/>
    <w:rsid w:val="004E620D"/>
    <w:rsid w:val="004F220A"/>
    <w:rsid w:val="004F32E9"/>
    <w:rsid w:val="004F38E2"/>
    <w:rsid w:val="004F493F"/>
    <w:rsid w:val="004F574D"/>
    <w:rsid w:val="004F7D2A"/>
    <w:rsid w:val="005008C5"/>
    <w:rsid w:val="00501C1B"/>
    <w:rsid w:val="005058F1"/>
    <w:rsid w:val="0050604C"/>
    <w:rsid w:val="0051444E"/>
    <w:rsid w:val="0052099E"/>
    <w:rsid w:val="00521391"/>
    <w:rsid w:val="0052361C"/>
    <w:rsid w:val="00526C22"/>
    <w:rsid w:val="005271AC"/>
    <w:rsid w:val="0053195E"/>
    <w:rsid w:val="0053246A"/>
    <w:rsid w:val="00533818"/>
    <w:rsid w:val="00534263"/>
    <w:rsid w:val="005349C0"/>
    <w:rsid w:val="00540F89"/>
    <w:rsid w:val="00541014"/>
    <w:rsid w:val="00542023"/>
    <w:rsid w:val="005454FA"/>
    <w:rsid w:val="005466EE"/>
    <w:rsid w:val="00546BAC"/>
    <w:rsid w:val="00550679"/>
    <w:rsid w:val="00555316"/>
    <w:rsid w:val="00560357"/>
    <w:rsid w:val="0056324C"/>
    <w:rsid w:val="005642FC"/>
    <w:rsid w:val="0056682E"/>
    <w:rsid w:val="00566B64"/>
    <w:rsid w:val="005717FB"/>
    <w:rsid w:val="00572A9E"/>
    <w:rsid w:val="00572BA7"/>
    <w:rsid w:val="00572FEB"/>
    <w:rsid w:val="0057300F"/>
    <w:rsid w:val="00573AB1"/>
    <w:rsid w:val="00574539"/>
    <w:rsid w:val="00575A02"/>
    <w:rsid w:val="00576E17"/>
    <w:rsid w:val="00580C70"/>
    <w:rsid w:val="00581157"/>
    <w:rsid w:val="005839DA"/>
    <w:rsid w:val="0058402D"/>
    <w:rsid w:val="005855C0"/>
    <w:rsid w:val="00585E5D"/>
    <w:rsid w:val="005902BE"/>
    <w:rsid w:val="0059130D"/>
    <w:rsid w:val="0059232C"/>
    <w:rsid w:val="00594146"/>
    <w:rsid w:val="00594C84"/>
    <w:rsid w:val="00596AA1"/>
    <w:rsid w:val="005A04FE"/>
    <w:rsid w:val="005A3109"/>
    <w:rsid w:val="005A36BC"/>
    <w:rsid w:val="005A5B53"/>
    <w:rsid w:val="005A5CFB"/>
    <w:rsid w:val="005A6C63"/>
    <w:rsid w:val="005A7350"/>
    <w:rsid w:val="005B03DF"/>
    <w:rsid w:val="005B1512"/>
    <w:rsid w:val="005B4B36"/>
    <w:rsid w:val="005B4DC3"/>
    <w:rsid w:val="005B7BD2"/>
    <w:rsid w:val="005C1DF9"/>
    <w:rsid w:val="005C2A3B"/>
    <w:rsid w:val="005C2BA7"/>
    <w:rsid w:val="005C4E12"/>
    <w:rsid w:val="005C60E0"/>
    <w:rsid w:val="005C6516"/>
    <w:rsid w:val="005C7FCB"/>
    <w:rsid w:val="005D157D"/>
    <w:rsid w:val="005D198F"/>
    <w:rsid w:val="005D1D18"/>
    <w:rsid w:val="005D2777"/>
    <w:rsid w:val="005D2B35"/>
    <w:rsid w:val="005D3288"/>
    <w:rsid w:val="005D49FC"/>
    <w:rsid w:val="005D4D91"/>
    <w:rsid w:val="005D68C1"/>
    <w:rsid w:val="005D712D"/>
    <w:rsid w:val="005E0E24"/>
    <w:rsid w:val="005E1C79"/>
    <w:rsid w:val="005E2E1C"/>
    <w:rsid w:val="005E39B0"/>
    <w:rsid w:val="005E4778"/>
    <w:rsid w:val="005E70A9"/>
    <w:rsid w:val="005F2E4F"/>
    <w:rsid w:val="005F3FA9"/>
    <w:rsid w:val="005F437D"/>
    <w:rsid w:val="005F526F"/>
    <w:rsid w:val="005F595D"/>
    <w:rsid w:val="005F5E5F"/>
    <w:rsid w:val="006027BF"/>
    <w:rsid w:val="00602928"/>
    <w:rsid w:val="00602C80"/>
    <w:rsid w:val="00603AF2"/>
    <w:rsid w:val="00605243"/>
    <w:rsid w:val="0060631B"/>
    <w:rsid w:val="0061053E"/>
    <w:rsid w:val="00611228"/>
    <w:rsid w:val="0061171D"/>
    <w:rsid w:val="00612066"/>
    <w:rsid w:val="0061529C"/>
    <w:rsid w:val="006165FD"/>
    <w:rsid w:val="00617974"/>
    <w:rsid w:val="0062251B"/>
    <w:rsid w:val="0062336A"/>
    <w:rsid w:val="006272B6"/>
    <w:rsid w:val="00631C13"/>
    <w:rsid w:val="00633AB0"/>
    <w:rsid w:val="00634673"/>
    <w:rsid w:val="006401AD"/>
    <w:rsid w:val="00640753"/>
    <w:rsid w:val="006426EB"/>
    <w:rsid w:val="0064280E"/>
    <w:rsid w:val="006438FE"/>
    <w:rsid w:val="00650473"/>
    <w:rsid w:val="00653439"/>
    <w:rsid w:val="00654ED3"/>
    <w:rsid w:val="0066011A"/>
    <w:rsid w:val="006614E8"/>
    <w:rsid w:val="00662614"/>
    <w:rsid w:val="0066511E"/>
    <w:rsid w:val="0066552B"/>
    <w:rsid w:val="006669C9"/>
    <w:rsid w:val="006673F1"/>
    <w:rsid w:val="00670887"/>
    <w:rsid w:val="006741D1"/>
    <w:rsid w:val="00674F0A"/>
    <w:rsid w:val="00675853"/>
    <w:rsid w:val="00677244"/>
    <w:rsid w:val="00682CA4"/>
    <w:rsid w:val="006851E8"/>
    <w:rsid w:val="006912F7"/>
    <w:rsid w:val="00692796"/>
    <w:rsid w:val="006933FC"/>
    <w:rsid w:val="006955CA"/>
    <w:rsid w:val="00695CE2"/>
    <w:rsid w:val="006A11E8"/>
    <w:rsid w:val="006A3648"/>
    <w:rsid w:val="006A43DA"/>
    <w:rsid w:val="006A4AB8"/>
    <w:rsid w:val="006A6D68"/>
    <w:rsid w:val="006B0143"/>
    <w:rsid w:val="006B1031"/>
    <w:rsid w:val="006B1489"/>
    <w:rsid w:val="006B25A8"/>
    <w:rsid w:val="006B2624"/>
    <w:rsid w:val="006B2991"/>
    <w:rsid w:val="006B2D18"/>
    <w:rsid w:val="006B2D2E"/>
    <w:rsid w:val="006B380F"/>
    <w:rsid w:val="006B4168"/>
    <w:rsid w:val="006B4731"/>
    <w:rsid w:val="006B6993"/>
    <w:rsid w:val="006C1124"/>
    <w:rsid w:val="006C6109"/>
    <w:rsid w:val="006C7E18"/>
    <w:rsid w:val="006D1FF7"/>
    <w:rsid w:val="006D3BBB"/>
    <w:rsid w:val="006D3E68"/>
    <w:rsid w:val="006D6359"/>
    <w:rsid w:val="006D7D16"/>
    <w:rsid w:val="006E04B1"/>
    <w:rsid w:val="006E22EA"/>
    <w:rsid w:val="006E3312"/>
    <w:rsid w:val="006E5184"/>
    <w:rsid w:val="006E7512"/>
    <w:rsid w:val="006F1E92"/>
    <w:rsid w:val="006F4C4C"/>
    <w:rsid w:val="006F584B"/>
    <w:rsid w:val="006F6FD6"/>
    <w:rsid w:val="006F7B11"/>
    <w:rsid w:val="00705079"/>
    <w:rsid w:val="007101A0"/>
    <w:rsid w:val="00710351"/>
    <w:rsid w:val="00714E68"/>
    <w:rsid w:val="00716F1C"/>
    <w:rsid w:val="00716FE6"/>
    <w:rsid w:val="007171DF"/>
    <w:rsid w:val="0071755C"/>
    <w:rsid w:val="00717951"/>
    <w:rsid w:val="00725106"/>
    <w:rsid w:val="00727C7F"/>
    <w:rsid w:val="00730BF9"/>
    <w:rsid w:val="007314A1"/>
    <w:rsid w:val="00731AE8"/>
    <w:rsid w:val="00735050"/>
    <w:rsid w:val="0073650B"/>
    <w:rsid w:val="00737EC8"/>
    <w:rsid w:val="00742154"/>
    <w:rsid w:val="007453EA"/>
    <w:rsid w:val="0074579F"/>
    <w:rsid w:val="007468DB"/>
    <w:rsid w:val="00747A48"/>
    <w:rsid w:val="00750152"/>
    <w:rsid w:val="00750E10"/>
    <w:rsid w:val="00751106"/>
    <w:rsid w:val="00752542"/>
    <w:rsid w:val="007536A3"/>
    <w:rsid w:val="007572DA"/>
    <w:rsid w:val="00760443"/>
    <w:rsid w:val="0076193D"/>
    <w:rsid w:val="00764DB6"/>
    <w:rsid w:val="007667D1"/>
    <w:rsid w:val="007673FD"/>
    <w:rsid w:val="00770572"/>
    <w:rsid w:val="00773846"/>
    <w:rsid w:val="0077471A"/>
    <w:rsid w:val="00782452"/>
    <w:rsid w:val="00785BB1"/>
    <w:rsid w:val="00787985"/>
    <w:rsid w:val="00791DCF"/>
    <w:rsid w:val="00793661"/>
    <w:rsid w:val="00796141"/>
    <w:rsid w:val="00797CAD"/>
    <w:rsid w:val="00797EA2"/>
    <w:rsid w:val="007A0095"/>
    <w:rsid w:val="007A1509"/>
    <w:rsid w:val="007A15CA"/>
    <w:rsid w:val="007A2865"/>
    <w:rsid w:val="007A3335"/>
    <w:rsid w:val="007A33EF"/>
    <w:rsid w:val="007A3664"/>
    <w:rsid w:val="007A4B8F"/>
    <w:rsid w:val="007B1BAD"/>
    <w:rsid w:val="007B279D"/>
    <w:rsid w:val="007B330A"/>
    <w:rsid w:val="007B3A77"/>
    <w:rsid w:val="007B5AF5"/>
    <w:rsid w:val="007B5D3A"/>
    <w:rsid w:val="007C1791"/>
    <w:rsid w:val="007C3018"/>
    <w:rsid w:val="007C469B"/>
    <w:rsid w:val="007C5328"/>
    <w:rsid w:val="007D0B1D"/>
    <w:rsid w:val="007D153B"/>
    <w:rsid w:val="007D3BA0"/>
    <w:rsid w:val="007E4AFD"/>
    <w:rsid w:val="007F35CC"/>
    <w:rsid w:val="007F5002"/>
    <w:rsid w:val="0080047A"/>
    <w:rsid w:val="0080312E"/>
    <w:rsid w:val="00805F28"/>
    <w:rsid w:val="00807A10"/>
    <w:rsid w:val="0081254F"/>
    <w:rsid w:val="00814E24"/>
    <w:rsid w:val="0081611E"/>
    <w:rsid w:val="00816A45"/>
    <w:rsid w:val="008170A8"/>
    <w:rsid w:val="008175AA"/>
    <w:rsid w:val="00821B1B"/>
    <w:rsid w:val="00827314"/>
    <w:rsid w:val="00831D63"/>
    <w:rsid w:val="00832F15"/>
    <w:rsid w:val="00833E4D"/>
    <w:rsid w:val="008346F3"/>
    <w:rsid w:val="00840514"/>
    <w:rsid w:val="00842648"/>
    <w:rsid w:val="008441A9"/>
    <w:rsid w:val="008446F0"/>
    <w:rsid w:val="008449CA"/>
    <w:rsid w:val="008461BF"/>
    <w:rsid w:val="00846F91"/>
    <w:rsid w:val="008470E1"/>
    <w:rsid w:val="008516F0"/>
    <w:rsid w:val="00851B23"/>
    <w:rsid w:val="00852654"/>
    <w:rsid w:val="008532BD"/>
    <w:rsid w:val="00853944"/>
    <w:rsid w:val="0085488A"/>
    <w:rsid w:val="0086007C"/>
    <w:rsid w:val="00866C4A"/>
    <w:rsid w:val="00874228"/>
    <w:rsid w:val="00880F30"/>
    <w:rsid w:val="00882625"/>
    <w:rsid w:val="00882E97"/>
    <w:rsid w:val="008830A5"/>
    <w:rsid w:val="008839E2"/>
    <w:rsid w:val="0088471D"/>
    <w:rsid w:val="00884CE4"/>
    <w:rsid w:val="008856E8"/>
    <w:rsid w:val="00891D49"/>
    <w:rsid w:val="008939C3"/>
    <w:rsid w:val="00893D9B"/>
    <w:rsid w:val="0089709B"/>
    <w:rsid w:val="008A2A4E"/>
    <w:rsid w:val="008A479E"/>
    <w:rsid w:val="008A4866"/>
    <w:rsid w:val="008A542B"/>
    <w:rsid w:val="008B109D"/>
    <w:rsid w:val="008B2B00"/>
    <w:rsid w:val="008B68D6"/>
    <w:rsid w:val="008B6E2B"/>
    <w:rsid w:val="008B79E1"/>
    <w:rsid w:val="008C26CC"/>
    <w:rsid w:val="008C2756"/>
    <w:rsid w:val="008C51B4"/>
    <w:rsid w:val="008C5E7A"/>
    <w:rsid w:val="008C6413"/>
    <w:rsid w:val="008C6570"/>
    <w:rsid w:val="008C68C1"/>
    <w:rsid w:val="008D4D51"/>
    <w:rsid w:val="008D6E19"/>
    <w:rsid w:val="008E0FA1"/>
    <w:rsid w:val="008E478C"/>
    <w:rsid w:val="008F0CB5"/>
    <w:rsid w:val="008F2D1E"/>
    <w:rsid w:val="008F2FF2"/>
    <w:rsid w:val="008F3229"/>
    <w:rsid w:val="008F4082"/>
    <w:rsid w:val="008F51ED"/>
    <w:rsid w:val="008F671C"/>
    <w:rsid w:val="009001B7"/>
    <w:rsid w:val="0090161F"/>
    <w:rsid w:val="0090188F"/>
    <w:rsid w:val="00902DF9"/>
    <w:rsid w:val="00904E88"/>
    <w:rsid w:val="00907229"/>
    <w:rsid w:val="00907AAA"/>
    <w:rsid w:val="00910FE5"/>
    <w:rsid w:val="00912065"/>
    <w:rsid w:val="00915A5D"/>
    <w:rsid w:val="009162B4"/>
    <w:rsid w:val="00922348"/>
    <w:rsid w:val="00922A0F"/>
    <w:rsid w:val="00924347"/>
    <w:rsid w:val="009321C0"/>
    <w:rsid w:val="00933823"/>
    <w:rsid w:val="00933D0A"/>
    <w:rsid w:val="00935BE5"/>
    <w:rsid w:val="0093684E"/>
    <w:rsid w:val="00936F04"/>
    <w:rsid w:val="009415A1"/>
    <w:rsid w:val="009435B3"/>
    <w:rsid w:val="00943AC4"/>
    <w:rsid w:val="00943E97"/>
    <w:rsid w:val="009467FE"/>
    <w:rsid w:val="0095063C"/>
    <w:rsid w:val="00953203"/>
    <w:rsid w:val="00953F09"/>
    <w:rsid w:val="0095657C"/>
    <w:rsid w:val="00956B29"/>
    <w:rsid w:val="0096284A"/>
    <w:rsid w:val="0096346E"/>
    <w:rsid w:val="009639D2"/>
    <w:rsid w:val="00963C2B"/>
    <w:rsid w:val="009645D2"/>
    <w:rsid w:val="009661B9"/>
    <w:rsid w:val="009705F5"/>
    <w:rsid w:val="00972542"/>
    <w:rsid w:val="009762DC"/>
    <w:rsid w:val="009767A4"/>
    <w:rsid w:val="009774D2"/>
    <w:rsid w:val="00980060"/>
    <w:rsid w:val="0098152B"/>
    <w:rsid w:val="009820E1"/>
    <w:rsid w:val="00982196"/>
    <w:rsid w:val="00982E2D"/>
    <w:rsid w:val="00984F94"/>
    <w:rsid w:val="00985607"/>
    <w:rsid w:val="00987AF1"/>
    <w:rsid w:val="00990819"/>
    <w:rsid w:val="009962FE"/>
    <w:rsid w:val="009A040E"/>
    <w:rsid w:val="009A0847"/>
    <w:rsid w:val="009A5B2D"/>
    <w:rsid w:val="009A5FB5"/>
    <w:rsid w:val="009B3626"/>
    <w:rsid w:val="009B3D5B"/>
    <w:rsid w:val="009B46C6"/>
    <w:rsid w:val="009B5404"/>
    <w:rsid w:val="009C151C"/>
    <w:rsid w:val="009C6376"/>
    <w:rsid w:val="009C72F1"/>
    <w:rsid w:val="009D3261"/>
    <w:rsid w:val="009D5D69"/>
    <w:rsid w:val="009D6C95"/>
    <w:rsid w:val="009D7D0D"/>
    <w:rsid w:val="009E334A"/>
    <w:rsid w:val="009E415D"/>
    <w:rsid w:val="009E4178"/>
    <w:rsid w:val="009E5270"/>
    <w:rsid w:val="00A01782"/>
    <w:rsid w:val="00A033E0"/>
    <w:rsid w:val="00A03E9B"/>
    <w:rsid w:val="00A04C30"/>
    <w:rsid w:val="00A06869"/>
    <w:rsid w:val="00A079F9"/>
    <w:rsid w:val="00A14436"/>
    <w:rsid w:val="00A14E7C"/>
    <w:rsid w:val="00A15E90"/>
    <w:rsid w:val="00A17569"/>
    <w:rsid w:val="00A1776F"/>
    <w:rsid w:val="00A213AA"/>
    <w:rsid w:val="00A22AD4"/>
    <w:rsid w:val="00A231A5"/>
    <w:rsid w:val="00A23419"/>
    <w:rsid w:val="00A23667"/>
    <w:rsid w:val="00A24C11"/>
    <w:rsid w:val="00A24DF8"/>
    <w:rsid w:val="00A24FD5"/>
    <w:rsid w:val="00A27A75"/>
    <w:rsid w:val="00A34628"/>
    <w:rsid w:val="00A3501C"/>
    <w:rsid w:val="00A372ED"/>
    <w:rsid w:val="00A412FC"/>
    <w:rsid w:val="00A441E8"/>
    <w:rsid w:val="00A45F1C"/>
    <w:rsid w:val="00A46ABB"/>
    <w:rsid w:val="00A47B8C"/>
    <w:rsid w:val="00A50872"/>
    <w:rsid w:val="00A52105"/>
    <w:rsid w:val="00A53459"/>
    <w:rsid w:val="00A54037"/>
    <w:rsid w:val="00A55787"/>
    <w:rsid w:val="00A578BE"/>
    <w:rsid w:val="00A7189B"/>
    <w:rsid w:val="00A71D85"/>
    <w:rsid w:val="00A73B0E"/>
    <w:rsid w:val="00A7483C"/>
    <w:rsid w:val="00A75B74"/>
    <w:rsid w:val="00A76710"/>
    <w:rsid w:val="00A80743"/>
    <w:rsid w:val="00A82836"/>
    <w:rsid w:val="00A84B6B"/>
    <w:rsid w:val="00A85707"/>
    <w:rsid w:val="00A86465"/>
    <w:rsid w:val="00A8703D"/>
    <w:rsid w:val="00A916CF"/>
    <w:rsid w:val="00A9493A"/>
    <w:rsid w:val="00A9502F"/>
    <w:rsid w:val="00A97520"/>
    <w:rsid w:val="00A97F4C"/>
    <w:rsid w:val="00AA1BB6"/>
    <w:rsid w:val="00AA1C36"/>
    <w:rsid w:val="00AA2F63"/>
    <w:rsid w:val="00AA34ED"/>
    <w:rsid w:val="00AA3866"/>
    <w:rsid w:val="00AA4DDB"/>
    <w:rsid w:val="00AA5063"/>
    <w:rsid w:val="00AA6910"/>
    <w:rsid w:val="00AA7394"/>
    <w:rsid w:val="00AB4E1F"/>
    <w:rsid w:val="00AB606F"/>
    <w:rsid w:val="00AB62CD"/>
    <w:rsid w:val="00AB7525"/>
    <w:rsid w:val="00AB7C57"/>
    <w:rsid w:val="00AC238C"/>
    <w:rsid w:val="00AC23E1"/>
    <w:rsid w:val="00AC5F06"/>
    <w:rsid w:val="00AC689E"/>
    <w:rsid w:val="00AC7125"/>
    <w:rsid w:val="00AC7EEB"/>
    <w:rsid w:val="00AD1001"/>
    <w:rsid w:val="00AD14B2"/>
    <w:rsid w:val="00AD1E99"/>
    <w:rsid w:val="00AD20B8"/>
    <w:rsid w:val="00AD2912"/>
    <w:rsid w:val="00AD35D6"/>
    <w:rsid w:val="00AD47FC"/>
    <w:rsid w:val="00AD4AC9"/>
    <w:rsid w:val="00AD6B15"/>
    <w:rsid w:val="00AD7C98"/>
    <w:rsid w:val="00AE2135"/>
    <w:rsid w:val="00AE2E46"/>
    <w:rsid w:val="00AE5D0F"/>
    <w:rsid w:val="00AE5ED9"/>
    <w:rsid w:val="00AE7550"/>
    <w:rsid w:val="00AE7AD9"/>
    <w:rsid w:val="00AF010E"/>
    <w:rsid w:val="00AF09F2"/>
    <w:rsid w:val="00AF1A32"/>
    <w:rsid w:val="00B02870"/>
    <w:rsid w:val="00B0330F"/>
    <w:rsid w:val="00B044F1"/>
    <w:rsid w:val="00B04BAE"/>
    <w:rsid w:val="00B05E69"/>
    <w:rsid w:val="00B066FD"/>
    <w:rsid w:val="00B07865"/>
    <w:rsid w:val="00B07ACE"/>
    <w:rsid w:val="00B07BA0"/>
    <w:rsid w:val="00B1051F"/>
    <w:rsid w:val="00B13921"/>
    <w:rsid w:val="00B14C54"/>
    <w:rsid w:val="00B15731"/>
    <w:rsid w:val="00B16045"/>
    <w:rsid w:val="00B16AD2"/>
    <w:rsid w:val="00B171B4"/>
    <w:rsid w:val="00B17FF1"/>
    <w:rsid w:val="00B20383"/>
    <w:rsid w:val="00B20424"/>
    <w:rsid w:val="00B2327B"/>
    <w:rsid w:val="00B25F0C"/>
    <w:rsid w:val="00B266E5"/>
    <w:rsid w:val="00B30031"/>
    <w:rsid w:val="00B338BD"/>
    <w:rsid w:val="00B36733"/>
    <w:rsid w:val="00B36CEC"/>
    <w:rsid w:val="00B37C61"/>
    <w:rsid w:val="00B40398"/>
    <w:rsid w:val="00B417AF"/>
    <w:rsid w:val="00B4315E"/>
    <w:rsid w:val="00B432AD"/>
    <w:rsid w:val="00B45098"/>
    <w:rsid w:val="00B47EA3"/>
    <w:rsid w:val="00B47FE7"/>
    <w:rsid w:val="00B510B0"/>
    <w:rsid w:val="00B518F1"/>
    <w:rsid w:val="00B52086"/>
    <w:rsid w:val="00B52258"/>
    <w:rsid w:val="00B54C9C"/>
    <w:rsid w:val="00B54D0F"/>
    <w:rsid w:val="00B55FF7"/>
    <w:rsid w:val="00B56E98"/>
    <w:rsid w:val="00B57985"/>
    <w:rsid w:val="00B57AEA"/>
    <w:rsid w:val="00B60574"/>
    <w:rsid w:val="00B625B2"/>
    <w:rsid w:val="00B634C9"/>
    <w:rsid w:val="00B642A0"/>
    <w:rsid w:val="00B653DB"/>
    <w:rsid w:val="00B702EC"/>
    <w:rsid w:val="00B706F7"/>
    <w:rsid w:val="00B73E52"/>
    <w:rsid w:val="00B75F53"/>
    <w:rsid w:val="00B80856"/>
    <w:rsid w:val="00B80E89"/>
    <w:rsid w:val="00B8114E"/>
    <w:rsid w:val="00B81C61"/>
    <w:rsid w:val="00B81E5E"/>
    <w:rsid w:val="00B82117"/>
    <w:rsid w:val="00B82E68"/>
    <w:rsid w:val="00B832B5"/>
    <w:rsid w:val="00B839D3"/>
    <w:rsid w:val="00B85650"/>
    <w:rsid w:val="00B85B7F"/>
    <w:rsid w:val="00B86458"/>
    <w:rsid w:val="00B91709"/>
    <w:rsid w:val="00B91E7F"/>
    <w:rsid w:val="00B92264"/>
    <w:rsid w:val="00B92FFA"/>
    <w:rsid w:val="00B9396B"/>
    <w:rsid w:val="00B9675F"/>
    <w:rsid w:val="00B970CA"/>
    <w:rsid w:val="00B975A0"/>
    <w:rsid w:val="00BA18AB"/>
    <w:rsid w:val="00BA25BC"/>
    <w:rsid w:val="00BA4248"/>
    <w:rsid w:val="00BA6EFB"/>
    <w:rsid w:val="00BA7B17"/>
    <w:rsid w:val="00BB0107"/>
    <w:rsid w:val="00BB1E32"/>
    <w:rsid w:val="00BB2638"/>
    <w:rsid w:val="00BB5110"/>
    <w:rsid w:val="00BB6056"/>
    <w:rsid w:val="00BC2FCF"/>
    <w:rsid w:val="00BC34A5"/>
    <w:rsid w:val="00BC4AA2"/>
    <w:rsid w:val="00BC5408"/>
    <w:rsid w:val="00BD19F9"/>
    <w:rsid w:val="00BD1D3E"/>
    <w:rsid w:val="00BD25D6"/>
    <w:rsid w:val="00BD2F9C"/>
    <w:rsid w:val="00BD403E"/>
    <w:rsid w:val="00BD5816"/>
    <w:rsid w:val="00BD6269"/>
    <w:rsid w:val="00BE6943"/>
    <w:rsid w:val="00BE70E1"/>
    <w:rsid w:val="00BE7CD0"/>
    <w:rsid w:val="00BF2448"/>
    <w:rsid w:val="00BF2E9F"/>
    <w:rsid w:val="00BF3279"/>
    <w:rsid w:val="00BF327A"/>
    <w:rsid w:val="00BF573F"/>
    <w:rsid w:val="00BF71D8"/>
    <w:rsid w:val="00C029EA"/>
    <w:rsid w:val="00C04AB4"/>
    <w:rsid w:val="00C07167"/>
    <w:rsid w:val="00C12E3B"/>
    <w:rsid w:val="00C13AC9"/>
    <w:rsid w:val="00C158CC"/>
    <w:rsid w:val="00C178B4"/>
    <w:rsid w:val="00C20EFD"/>
    <w:rsid w:val="00C22C9F"/>
    <w:rsid w:val="00C22D2C"/>
    <w:rsid w:val="00C22D6C"/>
    <w:rsid w:val="00C268E7"/>
    <w:rsid w:val="00C26AD5"/>
    <w:rsid w:val="00C306B9"/>
    <w:rsid w:val="00C3247E"/>
    <w:rsid w:val="00C33F35"/>
    <w:rsid w:val="00C3548F"/>
    <w:rsid w:val="00C35BB1"/>
    <w:rsid w:val="00C37D84"/>
    <w:rsid w:val="00C40047"/>
    <w:rsid w:val="00C40808"/>
    <w:rsid w:val="00C41741"/>
    <w:rsid w:val="00C42B0B"/>
    <w:rsid w:val="00C45A06"/>
    <w:rsid w:val="00C4642A"/>
    <w:rsid w:val="00C47C7F"/>
    <w:rsid w:val="00C47FA0"/>
    <w:rsid w:val="00C514E2"/>
    <w:rsid w:val="00C51B36"/>
    <w:rsid w:val="00C51BEF"/>
    <w:rsid w:val="00C51C58"/>
    <w:rsid w:val="00C57353"/>
    <w:rsid w:val="00C57B25"/>
    <w:rsid w:val="00C6338D"/>
    <w:rsid w:val="00C63EF6"/>
    <w:rsid w:val="00C6560D"/>
    <w:rsid w:val="00C65C56"/>
    <w:rsid w:val="00C65DBF"/>
    <w:rsid w:val="00C67176"/>
    <w:rsid w:val="00C732C9"/>
    <w:rsid w:val="00C73614"/>
    <w:rsid w:val="00C74C26"/>
    <w:rsid w:val="00C76908"/>
    <w:rsid w:val="00C76E8F"/>
    <w:rsid w:val="00C76F1C"/>
    <w:rsid w:val="00C77769"/>
    <w:rsid w:val="00C77ECF"/>
    <w:rsid w:val="00C81740"/>
    <w:rsid w:val="00C81A28"/>
    <w:rsid w:val="00C852A4"/>
    <w:rsid w:val="00C9584A"/>
    <w:rsid w:val="00C95FC6"/>
    <w:rsid w:val="00C96145"/>
    <w:rsid w:val="00C9761C"/>
    <w:rsid w:val="00CA24B6"/>
    <w:rsid w:val="00CA2A2A"/>
    <w:rsid w:val="00CA6202"/>
    <w:rsid w:val="00CA63C4"/>
    <w:rsid w:val="00CB09F2"/>
    <w:rsid w:val="00CB10EC"/>
    <w:rsid w:val="00CB1722"/>
    <w:rsid w:val="00CB2934"/>
    <w:rsid w:val="00CB3B70"/>
    <w:rsid w:val="00CB6061"/>
    <w:rsid w:val="00CC0101"/>
    <w:rsid w:val="00CC01EB"/>
    <w:rsid w:val="00CC2EED"/>
    <w:rsid w:val="00CC35F3"/>
    <w:rsid w:val="00CC3675"/>
    <w:rsid w:val="00CC4C4B"/>
    <w:rsid w:val="00CC4E43"/>
    <w:rsid w:val="00CC6335"/>
    <w:rsid w:val="00CC6C9A"/>
    <w:rsid w:val="00CD136D"/>
    <w:rsid w:val="00CD4874"/>
    <w:rsid w:val="00CD558A"/>
    <w:rsid w:val="00CE0264"/>
    <w:rsid w:val="00CE03F3"/>
    <w:rsid w:val="00CE1352"/>
    <w:rsid w:val="00CE1BF0"/>
    <w:rsid w:val="00CE2C91"/>
    <w:rsid w:val="00CE4086"/>
    <w:rsid w:val="00CE5A32"/>
    <w:rsid w:val="00CE64A9"/>
    <w:rsid w:val="00CE660D"/>
    <w:rsid w:val="00CE6A4E"/>
    <w:rsid w:val="00CF0224"/>
    <w:rsid w:val="00CF10D4"/>
    <w:rsid w:val="00CF2C01"/>
    <w:rsid w:val="00CF76A3"/>
    <w:rsid w:val="00D005F9"/>
    <w:rsid w:val="00D107F9"/>
    <w:rsid w:val="00D108BF"/>
    <w:rsid w:val="00D12280"/>
    <w:rsid w:val="00D22C7B"/>
    <w:rsid w:val="00D2448F"/>
    <w:rsid w:val="00D24E16"/>
    <w:rsid w:val="00D2655F"/>
    <w:rsid w:val="00D270A3"/>
    <w:rsid w:val="00D2731C"/>
    <w:rsid w:val="00D31A18"/>
    <w:rsid w:val="00D36697"/>
    <w:rsid w:val="00D379AA"/>
    <w:rsid w:val="00D448DC"/>
    <w:rsid w:val="00D52CE8"/>
    <w:rsid w:val="00D5653D"/>
    <w:rsid w:val="00D56F31"/>
    <w:rsid w:val="00D60AD8"/>
    <w:rsid w:val="00D6253A"/>
    <w:rsid w:val="00D6378E"/>
    <w:rsid w:val="00D6408C"/>
    <w:rsid w:val="00D644F9"/>
    <w:rsid w:val="00D659A6"/>
    <w:rsid w:val="00D668A6"/>
    <w:rsid w:val="00D66D05"/>
    <w:rsid w:val="00D67D4C"/>
    <w:rsid w:val="00D67DC7"/>
    <w:rsid w:val="00D72B64"/>
    <w:rsid w:val="00D81C48"/>
    <w:rsid w:val="00D82DFF"/>
    <w:rsid w:val="00D82F76"/>
    <w:rsid w:val="00D82F89"/>
    <w:rsid w:val="00D85795"/>
    <w:rsid w:val="00D91149"/>
    <w:rsid w:val="00D912EE"/>
    <w:rsid w:val="00D927BA"/>
    <w:rsid w:val="00D93149"/>
    <w:rsid w:val="00D93191"/>
    <w:rsid w:val="00D93B8A"/>
    <w:rsid w:val="00D94829"/>
    <w:rsid w:val="00D9668E"/>
    <w:rsid w:val="00D97E45"/>
    <w:rsid w:val="00DA0750"/>
    <w:rsid w:val="00DA14C9"/>
    <w:rsid w:val="00DA40CE"/>
    <w:rsid w:val="00DA60BD"/>
    <w:rsid w:val="00DA73EA"/>
    <w:rsid w:val="00DA7BFD"/>
    <w:rsid w:val="00DB1FA8"/>
    <w:rsid w:val="00DB2B6B"/>
    <w:rsid w:val="00DB3DEE"/>
    <w:rsid w:val="00DB4C90"/>
    <w:rsid w:val="00DB5675"/>
    <w:rsid w:val="00DC37DA"/>
    <w:rsid w:val="00DC41C3"/>
    <w:rsid w:val="00DC46C3"/>
    <w:rsid w:val="00DC4E94"/>
    <w:rsid w:val="00DC5369"/>
    <w:rsid w:val="00DC7A91"/>
    <w:rsid w:val="00DD0363"/>
    <w:rsid w:val="00DD1863"/>
    <w:rsid w:val="00DD2A2C"/>
    <w:rsid w:val="00DD60A6"/>
    <w:rsid w:val="00DD7F0A"/>
    <w:rsid w:val="00DE1B5C"/>
    <w:rsid w:val="00DE50D4"/>
    <w:rsid w:val="00DE6691"/>
    <w:rsid w:val="00DE7E39"/>
    <w:rsid w:val="00DF003D"/>
    <w:rsid w:val="00DF0F09"/>
    <w:rsid w:val="00DF0F91"/>
    <w:rsid w:val="00DF1B0B"/>
    <w:rsid w:val="00DF26D4"/>
    <w:rsid w:val="00DF2D9C"/>
    <w:rsid w:val="00DF3D5D"/>
    <w:rsid w:val="00DF4073"/>
    <w:rsid w:val="00DF5F3B"/>
    <w:rsid w:val="00DF62E6"/>
    <w:rsid w:val="00E02930"/>
    <w:rsid w:val="00E03B17"/>
    <w:rsid w:val="00E0421A"/>
    <w:rsid w:val="00E051EC"/>
    <w:rsid w:val="00E0767B"/>
    <w:rsid w:val="00E10B28"/>
    <w:rsid w:val="00E10EFC"/>
    <w:rsid w:val="00E12EF4"/>
    <w:rsid w:val="00E131D2"/>
    <w:rsid w:val="00E132A7"/>
    <w:rsid w:val="00E14ECE"/>
    <w:rsid w:val="00E15133"/>
    <w:rsid w:val="00E16A3B"/>
    <w:rsid w:val="00E243BD"/>
    <w:rsid w:val="00E24A51"/>
    <w:rsid w:val="00E24FA6"/>
    <w:rsid w:val="00E253BC"/>
    <w:rsid w:val="00E25514"/>
    <w:rsid w:val="00E25547"/>
    <w:rsid w:val="00E31C84"/>
    <w:rsid w:val="00E330C8"/>
    <w:rsid w:val="00E337ED"/>
    <w:rsid w:val="00E40C56"/>
    <w:rsid w:val="00E429AF"/>
    <w:rsid w:val="00E42A9C"/>
    <w:rsid w:val="00E44033"/>
    <w:rsid w:val="00E444FC"/>
    <w:rsid w:val="00E47328"/>
    <w:rsid w:val="00E506AE"/>
    <w:rsid w:val="00E5127F"/>
    <w:rsid w:val="00E55A91"/>
    <w:rsid w:val="00E55AC9"/>
    <w:rsid w:val="00E567B6"/>
    <w:rsid w:val="00E60B62"/>
    <w:rsid w:val="00E62820"/>
    <w:rsid w:val="00E62F4D"/>
    <w:rsid w:val="00E634C7"/>
    <w:rsid w:val="00E6537A"/>
    <w:rsid w:val="00E65D58"/>
    <w:rsid w:val="00E65F5E"/>
    <w:rsid w:val="00E65F99"/>
    <w:rsid w:val="00E66A57"/>
    <w:rsid w:val="00E66FCE"/>
    <w:rsid w:val="00E7337D"/>
    <w:rsid w:val="00E7372D"/>
    <w:rsid w:val="00E74471"/>
    <w:rsid w:val="00E76157"/>
    <w:rsid w:val="00E818BA"/>
    <w:rsid w:val="00E819D8"/>
    <w:rsid w:val="00E84CC4"/>
    <w:rsid w:val="00E85E57"/>
    <w:rsid w:val="00E86BD9"/>
    <w:rsid w:val="00E924C4"/>
    <w:rsid w:val="00E92853"/>
    <w:rsid w:val="00E937AC"/>
    <w:rsid w:val="00E95080"/>
    <w:rsid w:val="00EA0C5C"/>
    <w:rsid w:val="00EA6DA9"/>
    <w:rsid w:val="00EB30DB"/>
    <w:rsid w:val="00EB6F9A"/>
    <w:rsid w:val="00EC0CED"/>
    <w:rsid w:val="00EC1FB5"/>
    <w:rsid w:val="00EC20B8"/>
    <w:rsid w:val="00EC376C"/>
    <w:rsid w:val="00EC5C16"/>
    <w:rsid w:val="00EC65C6"/>
    <w:rsid w:val="00EC7A7E"/>
    <w:rsid w:val="00ED0854"/>
    <w:rsid w:val="00ED28E9"/>
    <w:rsid w:val="00ED2CB6"/>
    <w:rsid w:val="00ED2D66"/>
    <w:rsid w:val="00ED375C"/>
    <w:rsid w:val="00EE090B"/>
    <w:rsid w:val="00EE2080"/>
    <w:rsid w:val="00EE243D"/>
    <w:rsid w:val="00EE334B"/>
    <w:rsid w:val="00EE3EAC"/>
    <w:rsid w:val="00EE40B8"/>
    <w:rsid w:val="00EF08EA"/>
    <w:rsid w:val="00EF4473"/>
    <w:rsid w:val="00EF567D"/>
    <w:rsid w:val="00EF69D5"/>
    <w:rsid w:val="00F0312C"/>
    <w:rsid w:val="00F04359"/>
    <w:rsid w:val="00F107A5"/>
    <w:rsid w:val="00F1085E"/>
    <w:rsid w:val="00F10AA7"/>
    <w:rsid w:val="00F15982"/>
    <w:rsid w:val="00F209E6"/>
    <w:rsid w:val="00F21EF7"/>
    <w:rsid w:val="00F224C5"/>
    <w:rsid w:val="00F23680"/>
    <w:rsid w:val="00F248D5"/>
    <w:rsid w:val="00F277D7"/>
    <w:rsid w:val="00F3065E"/>
    <w:rsid w:val="00F30B85"/>
    <w:rsid w:val="00F323B6"/>
    <w:rsid w:val="00F327C8"/>
    <w:rsid w:val="00F33C46"/>
    <w:rsid w:val="00F341E7"/>
    <w:rsid w:val="00F348AD"/>
    <w:rsid w:val="00F350E2"/>
    <w:rsid w:val="00F35635"/>
    <w:rsid w:val="00F36D9D"/>
    <w:rsid w:val="00F401FA"/>
    <w:rsid w:val="00F40790"/>
    <w:rsid w:val="00F410E7"/>
    <w:rsid w:val="00F4115A"/>
    <w:rsid w:val="00F433DF"/>
    <w:rsid w:val="00F43906"/>
    <w:rsid w:val="00F50C6C"/>
    <w:rsid w:val="00F56997"/>
    <w:rsid w:val="00F57C72"/>
    <w:rsid w:val="00F626EB"/>
    <w:rsid w:val="00F63181"/>
    <w:rsid w:val="00F63424"/>
    <w:rsid w:val="00F664C8"/>
    <w:rsid w:val="00F67A41"/>
    <w:rsid w:val="00F704FE"/>
    <w:rsid w:val="00F70DDE"/>
    <w:rsid w:val="00F71C7B"/>
    <w:rsid w:val="00F7797B"/>
    <w:rsid w:val="00F80755"/>
    <w:rsid w:val="00F864C8"/>
    <w:rsid w:val="00F86C82"/>
    <w:rsid w:val="00F872A2"/>
    <w:rsid w:val="00F878DE"/>
    <w:rsid w:val="00F907E3"/>
    <w:rsid w:val="00F90CBD"/>
    <w:rsid w:val="00F92FAB"/>
    <w:rsid w:val="00F94425"/>
    <w:rsid w:val="00F954B8"/>
    <w:rsid w:val="00F95F4C"/>
    <w:rsid w:val="00F95FBF"/>
    <w:rsid w:val="00FA1DEE"/>
    <w:rsid w:val="00FA2F6B"/>
    <w:rsid w:val="00FA79F6"/>
    <w:rsid w:val="00FB02C2"/>
    <w:rsid w:val="00FB0513"/>
    <w:rsid w:val="00FB302A"/>
    <w:rsid w:val="00FB3DC8"/>
    <w:rsid w:val="00FB5AEC"/>
    <w:rsid w:val="00FB5C82"/>
    <w:rsid w:val="00FB713C"/>
    <w:rsid w:val="00FB7375"/>
    <w:rsid w:val="00FC0283"/>
    <w:rsid w:val="00FC2597"/>
    <w:rsid w:val="00FC41B6"/>
    <w:rsid w:val="00FD29A2"/>
    <w:rsid w:val="00FD3330"/>
    <w:rsid w:val="00FD3A47"/>
    <w:rsid w:val="00FD4112"/>
    <w:rsid w:val="00FD47E8"/>
    <w:rsid w:val="00FD4CD4"/>
    <w:rsid w:val="00FD50B9"/>
    <w:rsid w:val="00FD57F2"/>
    <w:rsid w:val="00FD5AF1"/>
    <w:rsid w:val="00FE29BC"/>
    <w:rsid w:val="00FE30A6"/>
    <w:rsid w:val="00FE351E"/>
    <w:rsid w:val="00FE4FF8"/>
    <w:rsid w:val="00FE5136"/>
    <w:rsid w:val="00FE51C6"/>
    <w:rsid w:val="00FE5F36"/>
    <w:rsid w:val="00FE60F5"/>
    <w:rsid w:val="00FE63AB"/>
    <w:rsid w:val="00FE7662"/>
    <w:rsid w:val="00FF2C11"/>
    <w:rsid w:val="00FF417B"/>
    <w:rsid w:val="00FF4D95"/>
    <w:rsid w:val="00FF5CBF"/>
    <w:rsid w:val="00FF6D1A"/>
    <w:rsid w:val="00FF7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17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73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01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32F15"/>
    <w:pPr>
      <w:keepNext/>
      <w:keepLines/>
      <w:suppressAutoHyphen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3B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B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03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3B04"/>
  </w:style>
  <w:style w:type="paragraph" w:styleId="Stopka">
    <w:name w:val="footer"/>
    <w:basedOn w:val="Normalny"/>
    <w:link w:val="StopkaZnak"/>
    <w:unhideWhenUsed/>
    <w:rsid w:val="00403B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3B04"/>
  </w:style>
  <w:style w:type="character" w:styleId="Hipercze">
    <w:name w:val="Hyperlink"/>
    <w:unhideWhenUsed/>
    <w:rsid w:val="00CD558A"/>
    <w:rPr>
      <w:color w:val="0000FF"/>
      <w:u w:val="single"/>
    </w:rPr>
  </w:style>
  <w:style w:type="paragraph" w:customStyle="1" w:styleId="redniasiatka1akcent21">
    <w:name w:val="Średnia siatka 1 — akcent 21"/>
    <w:basedOn w:val="Normalny"/>
    <w:rsid w:val="00CD558A"/>
    <w:pPr>
      <w:suppressAutoHyphens/>
      <w:ind w:left="708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6772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0B5368"/>
    <w:pPr>
      <w:ind w:left="720"/>
      <w:contextualSpacing/>
    </w:pPr>
  </w:style>
  <w:style w:type="table" w:styleId="Tabela-Siatka">
    <w:name w:val="Table Grid"/>
    <w:basedOn w:val="Standardowy"/>
    <w:uiPriority w:val="59"/>
    <w:rsid w:val="00D00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AA3866"/>
    <w:rPr>
      <w:b/>
      <w:bCs/>
    </w:rPr>
  </w:style>
  <w:style w:type="paragraph" w:customStyle="1" w:styleId="Default">
    <w:name w:val="Default"/>
    <w:qFormat/>
    <w:rsid w:val="002F6F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27C7F"/>
    <w:pPr>
      <w:spacing w:before="100" w:beforeAutospacing="1" w:after="100" w:afterAutospacing="1"/>
    </w:pPr>
  </w:style>
  <w:style w:type="character" w:customStyle="1" w:styleId="Nagwek6Znak">
    <w:name w:val="Nagłówek 6 Znak"/>
    <w:basedOn w:val="Domylnaczcionkaakapitu"/>
    <w:link w:val="Nagwek6"/>
    <w:uiPriority w:val="9"/>
    <w:rsid w:val="00832F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381E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dniecieniowanie1akcent11">
    <w:name w:val="Średnie cieniowanie 1 — akcent 11"/>
    <w:uiPriority w:val="1"/>
    <w:qFormat/>
    <w:rsid w:val="0093382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BA25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A25BC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25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Normalny"/>
    <w:rsid w:val="00BA25BC"/>
    <w:pPr>
      <w:suppressAutoHyphens/>
      <w:ind w:left="283" w:hanging="283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262D3A"/>
    <w:pPr>
      <w:suppressAutoHyphens/>
      <w:jc w:val="both"/>
    </w:pPr>
    <w:rPr>
      <w:rFonts w:ascii="Comic Sans MS" w:hAnsi="Comic Sans MS" w:cs="Comic Sans MS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5A7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Odwoaniedokomentarza1">
    <w:name w:val="Odwołanie do komentarza1"/>
    <w:rsid w:val="005A7350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5A7350"/>
    <w:pPr>
      <w:suppressAutoHyphens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A7350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5A7350"/>
    <w:pPr>
      <w:suppressAutoHyphens/>
      <w:ind w:left="180" w:hanging="180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8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01807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00180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018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17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0178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CC35F3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dkeal">
    <w:name w:val="dkeal"/>
    <w:basedOn w:val="Domylnaczcionkaakapitu"/>
    <w:rsid w:val="00CC35F3"/>
  </w:style>
  <w:style w:type="character" w:customStyle="1" w:styleId="markedcontent">
    <w:name w:val="markedcontent"/>
    <w:basedOn w:val="Domylnaczcionkaakapitu"/>
    <w:rsid w:val="00A86465"/>
  </w:style>
  <w:style w:type="paragraph" w:customStyle="1" w:styleId="Standard">
    <w:name w:val="Standard"/>
    <w:rsid w:val="00B432A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267401"/>
    <w:pPr>
      <w:widowControl w:val="0"/>
      <w:suppressLineNumbers/>
      <w:suppressAutoHyphens/>
      <w:textAlignment w:val="baseline"/>
    </w:pPr>
    <w:rPr>
      <w:rFonts w:ascii="Liberation Serif" w:eastAsia="SimSun" w:hAnsi="Liberation Serif" w:cs="Arial"/>
      <w:color w:val="00000A"/>
      <w:lang w:eastAsia="zh-CN" w:bidi="hi-IN"/>
    </w:rPr>
  </w:style>
  <w:style w:type="paragraph" w:customStyle="1" w:styleId="tablecontents0">
    <w:name w:val="tablecontents"/>
    <w:basedOn w:val="Normalny"/>
    <w:rsid w:val="00266BE9"/>
    <w:pPr>
      <w:spacing w:before="100" w:beforeAutospacing="1" w:after="100" w:afterAutospacing="1"/>
    </w:pPr>
  </w:style>
  <w:style w:type="character" w:customStyle="1" w:styleId="A5">
    <w:name w:val="A5"/>
    <w:uiPriority w:val="99"/>
    <w:rsid w:val="00124DC1"/>
    <w:rPr>
      <w:rFonts w:cs="Roboto"/>
      <w:color w:val="000000"/>
      <w:sz w:val="20"/>
      <w:szCs w:val="20"/>
    </w:rPr>
  </w:style>
  <w:style w:type="paragraph" w:customStyle="1" w:styleId="Pa7">
    <w:name w:val="Pa7"/>
    <w:basedOn w:val="Default"/>
    <w:next w:val="Default"/>
    <w:uiPriority w:val="99"/>
    <w:rsid w:val="00124DC1"/>
    <w:pPr>
      <w:spacing w:line="241" w:lineRule="atLeast"/>
    </w:pPr>
    <w:rPr>
      <w:rFonts w:ascii="Roboto" w:hAnsi="Roboto"/>
      <w:color w:val="auto"/>
    </w:rPr>
  </w:style>
  <w:style w:type="character" w:customStyle="1" w:styleId="A10">
    <w:name w:val="A10"/>
    <w:uiPriority w:val="99"/>
    <w:rsid w:val="00124DC1"/>
    <w:rPr>
      <w:rFonts w:cs="Roboto"/>
      <w:b/>
      <w:bCs/>
      <w:color w:val="000000"/>
      <w:sz w:val="22"/>
      <w:szCs w:val="22"/>
    </w:rPr>
  </w:style>
  <w:style w:type="character" w:customStyle="1" w:styleId="A8">
    <w:name w:val="A8"/>
    <w:uiPriority w:val="99"/>
    <w:rsid w:val="00124DC1"/>
    <w:rPr>
      <w:rFonts w:cs="Roboto"/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17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73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01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32F15"/>
    <w:pPr>
      <w:keepNext/>
      <w:keepLines/>
      <w:suppressAutoHyphen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3B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B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03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3B04"/>
  </w:style>
  <w:style w:type="paragraph" w:styleId="Stopka">
    <w:name w:val="footer"/>
    <w:basedOn w:val="Normalny"/>
    <w:link w:val="StopkaZnak"/>
    <w:unhideWhenUsed/>
    <w:rsid w:val="00403B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3B04"/>
  </w:style>
  <w:style w:type="character" w:styleId="Hipercze">
    <w:name w:val="Hyperlink"/>
    <w:unhideWhenUsed/>
    <w:rsid w:val="00CD558A"/>
    <w:rPr>
      <w:color w:val="0000FF"/>
      <w:u w:val="single"/>
    </w:rPr>
  </w:style>
  <w:style w:type="paragraph" w:customStyle="1" w:styleId="redniasiatka1akcent21">
    <w:name w:val="Średnia siatka 1 — akcent 21"/>
    <w:basedOn w:val="Normalny"/>
    <w:rsid w:val="00CD558A"/>
    <w:pPr>
      <w:suppressAutoHyphens/>
      <w:ind w:left="708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6772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0B5368"/>
    <w:pPr>
      <w:ind w:left="720"/>
      <w:contextualSpacing/>
    </w:pPr>
  </w:style>
  <w:style w:type="table" w:styleId="Tabela-Siatka">
    <w:name w:val="Table Grid"/>
    <w:basedOn w:val="Standardowy"/>
    <w:uiPriority w:val="59"/>
    <w:rsid w:val="00D00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AA3866"/>
    <w:rPr>
      <w:b/>
      <w:bCs/>
    </w:rPr>
  </w:style>
  <w:style w:type="paragraph" w:customStyle="1" w:styleId="Default">
    <w:name w:val="Default"/>
    <w:qFormat/>
    <w:rsid w:val="002F6F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27C7F"/>
    <w:pPr>
      <w:spacing w:before="100" w:beforeAutospacing="1" w:after="100" w:afterAutospacing="1"/>
    </w:pPr>
  </w:style>
  <w:style w:type="character" w:customStyle="1" w:styleId="Nagwek6Znak">
    <w:name w:val="Nagłówek 6 Znak"/>
    <w:basedOn w:val="Domylnaczcionkaakapitu"/>
    <w:link w:val="Nagwek6"/>
    <w:uiPriority w:val="9"/>
    <w:rsid w:val="00832F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381E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dniecieniowanie1akcent11">
    <w:name w:val="Średnie cieniowanie 1 — akcent 11"/>
    <w:uiPriority w:val="1"/>
    <w:qFormat/>
    <w:rsid w:val="0093382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BA25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A25BC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25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Normalny"/>
    <w:rsid w:val="00BA25BC"/>
    <w:pPr>
      <w:suppressAutoHyphens/>
      <w:ind w:left="283" w:hanging="283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262D3A"/>
    <w:pPr>
      <w:suppressAutoHyphens/>
      <w:jc w:val="both"/>
    </w:pPr>
    <w:rPr>
      <w:rFonts w:ascii="Comic Sans MS" w:hAnsi="Comic Sans MS" w:cs="Comic Sans MS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5A7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Odwoaniedokomentarza1">
    <w:name w:val="Odwołanie do komentarza1"/>
    <w:rsid w:val="005A7350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5A7350"/>
    <w:pPr>
      <w:suppressAutoHyphens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A7350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5A7350"/>
    <w:pPr>
      <w:suppressAutoHyphens/>
      <w:ind w:left="180" w:hanging="180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8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01807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00180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018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17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0178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CC35F3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dkeal">
    <w:name w:val="dkeal"/>
    <w:basedOn w:val="Domylnaczcionkaakapitu"/>
    <w:rsid w:val="00CC35F3"/>
  </w:style>
  <w:style w:type="character" w:customStyle="1" w:styleId="markedcontent">
    <w:name w:val="markedcontent"/>
    <w:basedOn w:val="Domylnaczcionkaakapitu"/>
    <w:rsid w:val="00A86465"/>
  </w:style>
  <w:style w:type="paragraph" w:customStyle="1" w:styleId="Standard">
    <w:name w:val="Standard"/>
    <w:rsid w:val="00B432A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267401"/>
    <w:pPr>
      <w:widowControl w:val="0"/>
      <w:suppressLineNumbers/>
      <w:suppressAutoHyphens/>
      <w:textAlignment w:val="baseline"/>
    </w:pPr>
    <w:rPr>
      <w:rFonts w:ascii="Liberation Serif" w:eastAsia="SimSun" w:hAnsi="Liberation Serif" w:cs="Arial"/>
      <w:color w:val="00000A"/>
      <w:lang w:eastAsia="zh-CN" w:bidi="hi-IN"/>
    </w:rPr>
  </w:style>
  <w:style w:type="paragraph" w:customStyle="1" w:styleId="tablecontents0">
    <w:name w:val="tablecontents"/>
    <w:basedOn w:val="Normalny"/>
    <w:rsid w:val="00266BE9"/>
    <w:pPr>
      <w:spacing w:before="100" w:beforeAutospacing="1" w:after="100" w:afterAutospacing="1"/>
    </w:pPr>
  </w:style>
  <w:style w:type="character" w:customStyle="1" w:styleId="A5">
    <w:name w:val="A5"/>
    <w:uiPriority w:val="99"/>
    <w:rsid w:val="00124DC1"/>
    <w:rPr>
      <w:rFonts w:cs="Roboto"/>
      <w:color w:val="000000"/>
      <w:sz w:val="20"/>
      <w:szCs w:val="20"/>
    </w:rPr>
  </w:style>
  <w:style w:type="paragraph" w:customStyle="1" w:styleId="Pa7">
    <w:name w:val="Pa7"/>
    <w:basedOn w:val="Default"/>
    <w:next w:val="Default"/>
    <w:uiPriority w:val="99"/>
    <w:rsid w:val="00124DC1"/>
    <w:pPr>
      <w:spacing w:line="241" w:lineRule="atLeast"/>
    </w:pPr>
    <w:rPr>
      <w:rFonts w:ascii="Roboto" w:hAnsi="Roboto"/>
      <w:color w:val="auto"/>
    </w:rPr>
  </w:style>
  <w:style w:type="character" w:customStyle="1" w:styleId="A10">
    <w:name w:val="A10"/>
    <w:uiPriority w:val="99"/>
    <w:rsid w:val="00124DC1"/>
    <w:rPr>
      <w:rFonts w:cs="Roboto"/>
      <w:b/>
      <w:bCs/>
      <w:color w:val="000000"/>
      <w:sz w:val="22"/>
      <w:szCs w:val="22"/>
    </w:rPr>
  </w:style>
  <w:style w:type="character" w:customStyle="1" w:styleId="A8">
    <w:name w:val="A8"/>
    <w:uiPriority w:val="99"/>
    <w:rsid w:val="00124DC1"/>
    <w:rPr>
      <w:rFonts w:cs="Roboto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1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8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8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8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5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1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2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7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0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1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9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0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9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4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7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FE9A8-E5ED-49BE-B9BE-50366256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Marcin Franke</cp:lastModifiedBy>
  <cp:revision>3</cp:revision>
  <cp:lastPrinted>2024-12-23T15:51:00Z</cp:lastPrinted>
  <dcterms:created xsi:type="dcterms:W3CDTF">2024-12-23T15:51:00Z</dcterms:created>
  <dcterms:modified xsi:type="dcterms:W3CDTF">2024-12-23T15:52:00Z</dcterms:modified>
</cp:coreProperties>
</file>