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ED" w:rsidRDefault="00D005F9" w:rsidP="006E5184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r w:rsidRPr="00270F58">
        <w:rPr>
          <w:rFonts w:ascii="Arial" w:hAnsi="Arial" w:cs="Arial"/>
          <w:b/>
          <w:sz w:val="22"/>
          <w:szCs w:val="22"/>
          <w:lang w:eastAsia="ar-SA"/>
        </w:rPr>
        <w:t xml:space="preserve">Załącznik </w:t>
      </w:r>
      <w:r w:rsidRPr="00323E14">
        <w:rPr>
          <w:rFonts w:ascii="Arial" w:hAnsi="Arial" w:cs="Arial"/>
          <w:b/>
          <w:sz w:val="22"/>
          <w:szCs w:val="22"/>
          <w:lang w:eastAsia="ar-SA"/>
        </w:rPr>
        <w:t xml:space="preserve">2 </w:t>
      </w:r>
      <w:r w:rsidR="00A8703D" w:rsidRPr="00323E14">
        <w:rPr>
          <w:rFonts w:ascii="Arial" w:hAnsi="Arial" w:cs="Arial"/>
          <w:b/>
          <w:sz w:val="22"/>
          <w:szCs w:val="22"/>
          <w:lang w:eastAsia="ar-SA"/>
        </w:rPr>
        <w:t xml:space="preserve">do zapytania ofertowego </w:t>
      </w:r>
      <w:r w:rsidR="00D659A6" w:rsidRPr="00323E14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480868">
        <w:rPr>
          <w:rFonts w:ascii="Arial" w:hAnsi="Arial" w:cs="Arial"/>
          <w:b/>
          <w:sz w:val="22"/>
          <w:szCs w:val="22"/>
          <w:lang w:eastAsia="ar-SA"/>
        </w:rPr>
        <w:t>1/</w:t>
      </w:r>
      <w:r w:rsidR="00266BE9">
        <w:rPr>
          <w:rFonts w:ascii="Arial" w:hAnsi="Arial" w:cs="Arial"/>
          <w:b/>
          <w:sz w:val="22"/>
          <w:szCs w:val="22"/>
          <w:lang w:eastAsia="ar-SA"/>
        </w:rPr>
        <w:t>09</w:t>
      </w:r>
      <w:r w:rsidR="003A485D">
        <w:rPr>
          <w:rFonts w:ascii="Arial" w:hAnsi="Arial" w:cs="Arial"/>
          <w:b/>
          <w:sz w:val="22"/>
          <w:szCs w:val="22"/>
          <w:lang w:eastAsia="ar-SA"/>
        </w:rPr>
        <w:t>/2024</w:t>
      </w:r>
    </w:p>
    <w:p w:rsidR="0066511E" w:rsidRDefault="0066511E" w:rsidP="001344B8">
      <w:pPr>
        <w:suppressAutoHyphens/>
        <w:jc w:val="center"/>
        <w:rPr>
          <w:rFonts w:ascii="Arial" w:hAnsi="Arial" w:cs="Arial"/>
          <w:b/>
          <w:szCs w:val="22"/>
        </w:rPr>
      </w:pPr>
    </w:p>
    <w:p w:rsidR="00B13921" w:rsidRDefault="00B13921" w:rsidP="004150CE">
      <w:pPr>
        <w:suppressAutoHyphens/>
        <w:jc w:val="center"/>
        <w:rPr>
          <w:rFonts w:ascii="Arial" w:hAnsi="Arial" w:cs="Arial"/>
          <w:b/>
          <w:szCs w:val="22"/>
        </w:rPr>
      </w:pPr>
    </w:p>
    <w:p w:rsidR="006C6109" w:rsidRDefault="001344B8" w:rsidP="004150CE">
      <w:pPr>
        <w:suppressAutoHyphens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4150CE" w:rsidRDefault="004150CE" w:rsidP="004150CE">
      <w:pPr>
        <w:suppressAutoHyphens/>
        <w:jc w:val="center"/>
        <w:rPr>
          <w:rFonts w:ascii="Arial" w:hAnsi="Arial" w:cs="Arial"/>
          <w:b/>
          <w:szCs w:val="22"/>
        </w:rPr>
      </w:pPr>
    </w:p>
    <w:tbl>
      <w:tblPr>
        <w:tblW w:w="10212" w:type="dxa"/>
        <w:jc w:val="center"/>
        <w:tblInd w:w="108" w:type="dxa"/>
        <w:tblLayout w:type="fixed"/>
        <w:tblLook w:val="04A0"/>
      </w:tblPr>
      <w:tblGrid>
        <w:gridCol w:w="3443"/>
        <w:gridCol w:w="6769"/>
      </w:tblGrid>
      <w:tr w:rsidR="001344B8" w:rsidTr="007B3A77">
        <w:trPr>
          <w:trHeight w:val="393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Pełna nazwa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suppressAutoHyphens/>
              <w:spacing w:line="276" w:lineRule="auto"/>
              <w:jc w:val="both"/>
              <w:rPr>
                <w:rFonts w:asciiTheme="minorHAnsi" w:hAnsiTheme="minorHAnsi" w:cs="Cambria"/>
                <w:sz w:val="18"/>
                <w:szCs w:val="18"/>
                <w:lang w:eastAsia="en-US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siedziby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Telefon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797EA2" w:rsidTr="00797EA2">
        <w:trPr>
          <w:trHeight w:val="516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97EA2" w:rsidRDefault="00797EA2" w:rsidP="00797EA2">
            <w:pPr>
              <w:pStyle w:val="redniecieniowanie1akcent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EA2" w:rsidRDefault="00797EA2" w:rsidP="00797EA2">
            <w:pPr>
              <w:pStyle w:val="redniecieniowanie1akcent11"/>
              <w:snapToGrid w:val="0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 kontaktu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</w:tbl>
    <w:p w:rsidR="007B3A77" w:rsidRDefault="007B3A77" w:rsidP="001344B8">
      <w:pPr>
        <w:pStyle w:val="Default"/>
        <w:rPr>
          <w:rFonts w:ascii="Arial" w:eastAsia="Malgun Gothic" w:hAnsi="Arial" w:cs="Arial"/>
          <w:b/>
          <w:sz w:val="16"/>
          <w:szCs w:val="18"/>
          <w:u w:val="single"/>
        </w:rPr>
      </w:pPr>
    </w:p>
    <w:tbl>
      <w:tblPr>
        <w:tblW w:w="10209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"/>
        <w:gridCol w:w="3963"/>
        <w:gridCol w:w="2139"/>
        <w:gridCol w:w="1371"/>
        <w:gridCol w:w="2019"/>
      </w:tblGrid>
      <w:tr w:rsidR="007B3A77" w:rsidRPr="006C6109" w:rsidTr="007536A3">
        <w:trPr>
          <w:trHeight w:val="46"/>
          <w:jc w:val="center"/>
        </w:trPr>
        <w:tc>
          <w:tcPr>
            <w:tcW w:w="10209" w:type="dxa"/>
            <w:gridSpan w:val="5"/>
            <w:shd w:val="clear" w:color="auto" w:fill="auto"/>
          </w:tcPr>
          <w:p w:rsidR="000D77A7" w:rsidRDefault="000D77A7" w:rsidP="000D77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9D1B65">
              <w:rPr>
                <w:rFonts w:ascii="Arial" w:hAnsi="Arial" w:cs="Arial"/>
                <w:b/>
                <w:sz w:val="22"/>
                <w:szCs w:val="22"/>
              </w:rPr>
              <w:t>ow</w:t>
            </w:r>
            <w:r>
              <w:rPr>
                <w:rFonts w:ascii="Arial" w:hAnsi="Arial" w:cs="Arial"/>
                <w:b/>
                <w:sz w:val="22"/>
                <w:szCs w:val="22"/>
              </w:rPr>
              <w:t>y automat tokarski</w:t>
            </w:r>
            <w:r w:rsidRPr="009D1B65">
              <w:rPr>
                <w:rFonts w:ascii="Arial" w:hAnsi="Arial" w:cs="Arial"/>
                <w:b/>
                <w:sz w:val="22"/>
                <w:szCs w:val="22"/>
              </w:rPr>
              <w:t xml:space="preserve"> wzdłużn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9D1B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55316" w:rsidRPr="000004DB" w:rsidRDefault="000D77A7" w:rsidP="000D77A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D1B65">
              <w:rPr>
                <w:rFonts w:ascii="Arial" w:hAnsi="Arial" w:cs="Arial"/>
                <w:b/>
                <w:sz w:val="22"/>
                <w:szCs w:val="22"/>
              </w:rPr>
              <w:t>wraz z wyposażeniem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61D1E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 dostawą </w:t>
            </w:r>
            <w:r w:rsidRPr="00061D1E">
              <w:rPr>
                <w:rFonts w:ascii="Arial" w:hAnsi="Arial" w:cs="Arial"/>
                <w:b/>
                <w:sz w:val="22"/>
                <w:szCs w:val="22"/>
              </w:rPr>
              <w:t>– 1 sztuka</w:t>
            </w:r>
          </w:p>
        </w:tc>
      </w:tr>
      <w:tr w:rsidR="005B03DF" w:rsidRPr="006C6109" w:rsidTr="004150CE">
        <w:trPr>
          <w:trHeight w:val="1033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I.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5B03DF" w:rsidRPr="006C6109" w:rsidRDefault="005B03DF" w:rsidP="007A1509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</w:p>
          <w:p w:rsidR="005B03DF" w:rsidRPr="006C6109" w:rsidRDefault="005B03DF" w:rsidP="007A1509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Cena przedmiotu zamówienia</w:t>
            </w:r>
          </w:p>
          <w:p w:rsidR="005B03DF" w:rsidRPr="006C6109" w:rsidRDefault="005B03DF" w:rsidP="007A1509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5B03DF" w:rsidRPr="006C6109" w:rsidRDefault="005B03DF" w:rsidP="007A150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6183">
              <w:rPr>
                <w:rFonts w:ascii="Arial" w:hAnsi="Arial" w:cs="Arial"/>
                <w:sz w:val="16"/>
                <w:szCs w:val="20"/>
              </w:rPr>
              <w:t xml:space="preserve">(Proszę o podanie </w:t>
            </w:r>
            <w:r>
              <w:rPr>
                <w:rFonts w:ascii="Arial" w:hAnsi="Arial" w:cs="Arial"/>
                <w:sz w:val="16"/>
                <w:szCs w:val="20"/>
              </w:rPr>
              <w:t xml:space="preserve">wartości oraz </w:t>
            </w:r>
            <w:r w:rsidRPr="00CA6183">
              <w:rPr>
                <w:rFonts w:ascii="Arial" w:hAnsi="Arial" w:cs="Arial"/>
                <w:sz w:val="16"/>
                <w:szCs w:val="20"/>
              </w:rPr>
              <w:t>waluty)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wartość netto</w:t>
            </w:r>
          </w:p>
        </w:tc>
      </w:tr>
      <w:tr w:rsidR="005B03DF" w:rsidRPr="006C6109" w:rsidTr="004150CE">
        <w:trPr>
          <w:trHeight w:val="1033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II.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5B03DF" w:rsidRPr="00F800C6" w:rsidRDefault="005B03DF" w:rsidP="003823B3">
            <w:pPr>
              <w:tabs>
                <w:tab w:val="left" w:pos="1383"/>
              </w:tabs>
              <w:jc w:val="both"/>
              <w:rPr>
                <w:rFonts w:ascii="Arial" w:eastAsia="Malgun Gothic" w:hAnsi="Arial" w:cs="Arial"/>
                <w:sz w:val="18"/>
                <w:szCs w:val="18"/>
              </w:rPr>
            </w:pPr>
            <w:r w:rsidRPr="00F800C6">
              <w:rPr>
                <w:rFonts w:ascii="Arial" w:eastAsia="Malgun Gothic" w:hAnsi="Arial" w:cs="Arial"/>
                <w:b/>
                <w:sz w:val="18"/>
                <w:szCs w:val="18"/>
              </w:rPr>
              <w:t>GWARANCJA</w:t>
            </w:r>
            <w:r w:rsidRPr="00F800C6">
              <w:rPr>
                <w:rFonts w:ascii="Arial" w:eastAsia="Malgun Gothic" w:hAnsi="Arial" w:cs="Arial"/>
                <w:sz w:val="18"/>
                <w:szCs w:val="18"/>
              </w:rPr>
              <w:t xml:space="preserve"> - d</w:t>
            </w:r>
            <w:r w:rsidRPr="00F800C6">
              <w:rPr>
                <w:rFonts w:ascii="Arial" w:hAnsi="Arial" w:cs="Arial"/>
                <w:sz w:val="18"/>
                <w:szCs w:val="18"/>
                <w:lang w:eastAsia="ar-SA"/>
              </w:rPr>
              <w:t xml:space="preserve">odatkowa gwarancja </w:t>
            </w:r>
            <w:r w:rsidRPr="00F800C6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="003823B3">
              <w:rPr>
                <w:rFonts w:ascii="Arial" w:hAnsi="Arial" w:cs="Arial"/>
                <w:sz w:val="18"/>
                <w:szCs w:val="18"/>
              </w:rPr>
              <w:t>cały przedmiot zamówienia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3D3A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00C6">
              <w:rPr>
                <w:rFonts w:ascii="Arial" w:hAnsi="Arial" w:cs="Arial"/>
                <w:sz w:val="18"/>
                <w:szCs w:val="18"/>
                <w:lang w:eastAsia="ar-SA"/>
              </w:rPr>
              <w:t xml:space="preserve">udzielona Zamawiającemu przez Dostawcę </w:t>
            </w:r>
            <w:r w:rsidRPr="00F800C6">
              <w:rPr>
                <w:rFonts w:ascii="Arial" w:hAnsi="Arial" w:cs="Arial"/>
                <w:sz w:val="18"/>
                <w:szCs w:val="18"/>
              </w:rPr>
              <w:t xml:space="preserve">w miesiącach, powyżej wymaganego </w:t>
            </w:r>
            <w:r w:rsidRPr="00F800C6">
              <w:rPr>
                <w:rFonts w:ascii="Arial" w:hAnsi="Arial" w:cs="Arial"/>
                <w:sz w:val="18"/>
                <w:szCs w:val="18"/>
                <w:lang w:eastAsia="ar-SA"/>
              </w:rPr>
              <w:t>min</w:t>
            </w:r>
            <w:r w:rsidR="00DA0750">
              <w:rPr>
                <w:rFonts w:ascii="Arial" w:hAnsi="Arial" w:cs="Arial"/>
                <w:sz w:val="18"/>
                <w:szCs w:val="18"/>
                <w:lang w:eastAsia="ar-SA"/>
              </w:rPr>
              <w:t xml:space="preserve">imalnego okresu </w:t>
            </w:r>
            <w:r w:rsidR="003D3AA1">
              <w:rPr>
                <w:rFonts w:ascii="Arial" w:hAnsi="Arial" w:cs="Arial"/>
                <w:sz w:val="18"/>
                <w:szCs w:val="18"/>
                <w:lang w:eastAsia="ar-SA"/>
              </w:rPr>
              <w:t>gwarancji tj. 12</w:t>
            </w:r>
            <w:r w:rsidRPr="00F800C6"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miesięcy </w:t>
            </w: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00C6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00C6">
              <w:rPr>
                <w:rFonts w:ascii="Arial" w:hAnsi="Arial" w:cs="Arial"/>
                <w:b/>
                <w:sz w:val="18"/>
                <w:szCs w:val="18"/>
              </w:rPr>
              <w:t>w miesiącach</w:t>
            </w:r>
          </w:p>
        </w:tc>
      </w:tr>
      <w:tr w:rsidR="005B03DF" w:rsidRPr="006C6109" w:rsidTr="004150CE">
        <w:trPr>
          <w:trHeight w:val="1033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III.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5B03DF" w:rsidRPr="00F800C6" w:rsidRDefault="005B03DF" w:rsidP="007A1509">
            <w:pPr>
              <w:tabs>
                <w:tab w:val="left" w:pos="1383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B03DF" w:rsidRPr="00F800C6" w:rsidRDefault="005D712D" w:rsidP="00DA0750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F800C6">
              <w:rPr>
                <w:rFonts w:ascii="Arial" w:hAnsi="Arial" w:cs="Arial"/>
                <w:b/>
                <w:sz w:val="18"/>
                <w:szCs w:val="18"/>
              </w:rPr>
              <w:t xml:space="preserve">Łączny okres udzielenia gwarancji na 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cały przedmiot zamówienia </w:t>
            </w:r>
            <w:r w:rsidR="003D3AA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(min. 12</w:t>
            </w:r>
            <w:r w:rsidRPr="00F800C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miesięcy)</w:t>
            </w: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00C6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00C6">
              <w:rPr>
                <w:rFonts w:ascii="Arial" w:hAnsi="Arial" w:cs="Arial"/>
                <w:b/>
                <w:sz w:val="18"/>
                <w:szCs w:val="18"/>
              </w:rPr>
              <w:t>w miesiącach</w:t>
            </w:r>
          </w:p>
        </w:tc>
      </w:tr>
      <w:tr w:rsidR="005B03DF" w:rsidRPr="006C6109" w:rsidTr="004150CE">
        <w:trPr>
          <w:trHeight w:val="1033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03DF" w:rsidRPr="006C6109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IV.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5B03DF" w:rsidRPr="00F800C6" w:rsidRDefault="005B03DF" w:rsidP="007A150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:rsidR="005B03DF" w:rsidRPr="00F800C6" w:rsidRDefault="005B03DF" w:rsidP="007A1509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F800C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Czas 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dotarcia </w:t>
            </w:r>
            <w:r w:rsidRPr="00F800C6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serwisu od zgłoszenia awarii przedmiotu zamówienia w okresie gwarancji</w:t>
            </w:r>
          </w:p>
          <w:p w:rsidR="005B03DF" w:rsidRPr="00F800C6" w:rsidRDefault="005B03DF" w:rsidP="007A1509">
            <w:pPr>
              <w:tabs>
                <w:tab w:val="left" w:pos="1383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B03DF" w:rsidRPr="00F800C6" w:rsidRDefault="005B03DF" w:rsidP="007A150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800C6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5B03DF" w:rsidRPr="00F800C6" w:rsidRDefault="005B03DF" w:rsidP="007A15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00C6">
              <w:rPr>
                <w:rFonts w:ascii="Arial" w:hAnsi="Arial" w:cs="Arial"/>
                <w:b/>
                <w:sz w:val="18"/>
                <w:szCs w:val="18"/>
              </w:rPr>
              <w:t>w godzinach</w:t>
            </w:r>
          </w:p>
        </w:tc>
      </w:tr>
      <w:tr w:rsidR="005B03DF" w:rsidRPr="006C6109" w:rsidTr="004150CE">
        <w:trPr>
          <w:trHeight w:val="1033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V.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5B03DF" w:rsidRPr="006C6109" w:rsidRDefault="005B03DF" w:rsidP="007536A3">
            <w:pPr>
              <w:tabs>
                <w:tab w:val="left" w:pos="1383"/>
              </w:tabs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4E620D">
              <w:rPr>
                <w:rFonts w:ascii="Arial" w:hAnsi="Arial" w:cs="Arial"/>
                <w:b/>
                <w:sz w:val="18"/>
              </w:rPr>
              <w:t>Termin realizacji przedmiotu zamówienia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5B03DF" w:rsidRPr="00D5653D" w:rsidRDefault="005B03DF" w:rsidP="00A508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87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Najpóźniej do dnia </w:t>
            </w:r>
            <w:r w:rsidR="001F259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31/12/</w:t>
            </w:r>
            <w:r w:rsidR="00A50872" w:rsidRPr="00A5087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2024</w:t>
            </w:r>
          </w:p>
        </w:tc>
      </w:tr>
      <w:tr w:rsidR="005B03DF" w:rsidRPr="006C6109" w:rsidTr="007536A3">
        <w:trPr>
          <w:trHeight w:val="624"/>
          <w:jc w:val="center"/>
        </w:trPr>
        <w:tc>
          <w:tcPr>
            <w:tcW w:w="10209" w:type="dxa"/>
            <w:gridSpan w:val="5"/>
            <w:shd w:val="clear" w:color="auto" w:fill="auto"/>
            <w:vAlign w:val="center"/>
          </w:tcPr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B03DF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Ośw</w:t>
            </w:r>
            <w:r>
              <w:rPr>
                <w:rFonts w:ascii="Arial" w:hAnsi="Arial" w:cs="Arial"/>
                <w:b/>
                <w:sz w:val="18"/>
                <w:szCs w:val="20"/>
              </w:rPr>
              <w:t>iadczam, iż oferowane urządzenie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……………………………………………</w:t>
            </w:r>
            <w:r>
              <w:rPr>
                <w:rFonts w:ascii="Arial" w:hAnsi="Arial" w:cs="Arial"/>
                <w:b/>
                <w:sz w:val="18"/>
                <w:szCs w:val="20"/>
              </w:rPr>
              <w:t>……………………………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.……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 xml:space="preserve">(Typ / model) </w:t>
            </w:r>
          </w:p>
          <w:p w:rsidR="005B03DF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spełnia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następujące parametry specyfikacji:</w:t>
            </w:r>
          </w:p>
        </w:tc>
      </w:tr>
      <w:tr w:rsidR="005B03DF" w:rsidRPr="006C6109" w:rsidTr="004150CE">
        <w:trPr>
          <w:trHeight w:val="624"/>
          <w:jc w:val="center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L.p.</w:t>
            </w:r>
          </w:p>
        </w:tc>
        <w:tc>
          <w:tcPr>
            <w:tcW w:w="39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Parametr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Spełnia / nie spełnia</w:t>
            </w: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C6109">
              <w:rPr>
                <w:rFonts w:ascii="Arial" w:hAnsi="Arial" w:cs="Arial"/>
                <w:sz w:val="18"/>
                <w:szCs w:val="20"/>
              </w:rPr>
              <w:t>TAK/NIE</w:t>
            </w:r>
          </w:p>
        </w:tc>
        <w:tc>
          <w:tcPr>
            <w:tcW w:w="3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Opis wynikający ze specyfikacji zaoferowanego urządzenia –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 xml:space="preserve">prosimy o podanie dokładnych danych odpowiadających poszczególnym parametrom wskazanym w kolumnie nr 2. Niewypełnienie pola oznacza, iż przedstawiona oferta nie spełnia danego wymogu wskazanego w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lastRenderedPageBreak/>
              <w:t>specyfikacji.</w:t>
            </w:r>
          </w:p>
        </w:tc>
      </w:tr>
      <w:tr w:rsidR="005B03DF" w:rsidRPr="006C6109" w:rsidTr="004150CE">
        <w:trPr>
          <w:trHeight w:val="212"/>
          <w:jc w:val="center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lastRenderedPageBreak/>
              <w:t>1</w:t>
            </w:r>
          </w:p>
        </w:tc>
        <w:tc>
          <w:tcPr>
            <w:tcW w:w="396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6C6109" w:rsidRDefault="005B03DF" w:rsidP="007536A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2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3390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Prędkość wrzeciona głównego min. 200 – max.10.000 obr/min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6BD9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E86BD9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963" w:type="dxa"/>
            <w:shd w:val="clear" w:color="auto" w:fill="auto"/>
          </w:tcPr>
          <w:p w:rsidR="00E86BD9" w:rsidRPr="00EC376C" w:rsidRDefault="001A3A78" w:rsidP="00C3247E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Prędkość wrzeciona głównego min. 200 – max.12.000 obr/min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E86BD9" w:rsidRPr="00EC376C" w:rsidRDefault="00E86BD9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E86BD9" w:rsidRPr="00EC376C" w:rsidRDefault="00E86BD9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A3A78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Ilość narzędzi min. 27 </w:t>
            </w:r>
          </w:p>
          <w:p w:rsidR="001A3A78" w:rsidRPr="00EC376C" w:rsidRDefault="001A3A78" w:rsidP="00C3247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C3247E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Wymiar narzędzi 12 x 12 x min. 85 mm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A04257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492" w:type="dxa"/>
            <w:gridSpan w:val="4"/>
            <w:shd w:val="clear" w:color="auto" w:fill="auto"/>
          </w:tcPr>
          <w:p w:rsidR="001A3A78" w:rsidRPr="00FD47E8" w:rsidRDefault="001A3A78" w:rsidP="001A3A78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47E8">
              <w:rPr>
                <w:rFonts w:ascii="Arial" w:hAnsi="Arial" w:cs="Arial"/>
                <w:b/>
                <w:sz w:val="20"/>
                <w:szCs w:val="20"/>
              </w:rPr>
              <w:t xml:space="preserve">Posuw szybki </w:t>
            </w:r>
          </w:p>
          <w:p w:rsidR="00EC376C" w:rsidRPr="00EC376C" w:rsidRDefault="00EC376C" w:rsidP="00EC376C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A3A78">
            <w:pPr>
              <w:pStyle w:val="Bezodstpw"/>
              <w:widowControl w:val="0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min.36 m/min (X2/Z2) </w:t>
            </w:r>
          </w:p>
          <w:p w:rsidR="001A3A78" w:rsidRPr="00EC376C" w:rsidRDefault="001A3A78" w:rsidP="00C3247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A3A78">
            <w:pPr>
              <w:pStyle w:val="Bezodstpw"/>
              <w:widowControl w:val="0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min.32 m/min (Y1/Z1) </w:t>
            </w:r>
          </w:p>
          <w:p w:rsidR="001A3A78" w:rsidRPr="00EC376C" w:rsidRDefault="001A3A78" w:rsidP="00C3247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A3A78">
            <w:pPr>
              <w:pStyle w:val="Bezodstpw"/>
              <w:widowControl w:val="0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min.24 m/min (X1) </w:t>
            </w:r>
          </w:p>
          <w:p w:rsidR="001A3A78" w:rsidRPr="00EC376C" w:rsidRDefault="001A3A78" w:rsidP="00C3247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1A3A78">
            <w:pPr>
              <w:pStyle w:val="Akapitzlist"/>
              <w:numPr>
                <w:ilvl w:val="0"/>
                <w:numId w:val="17"/>
              </w:num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min.15 m/min (Y2)</w:t>
            </w:r>
          </w:p>
          <w:p w:rsidR="001A3A78" w:rsidRPr="00EC376C" w:rsidRDefault="001A3A78" w:rsidP="001A3A78">
            <w:pPr>
              <w:pStyle w:val="Akapitzlist"/>
              <w:ind w:left="14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7B0E8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Liczba osi liniowych min. 6</w:t>
            </w:r>
          </w:p>
          <w:p w:rsidR="001A3A78" w:rsidRPr="00EC376C" w:rsidRDefault="001A3A78" w:rsidP="00FD47E8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7B0E8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Zakres średnic obrabianego detalu Ømin.3 – max. 20mm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7B0E8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Maksymalna długość obrabianego detalu – min.170 mm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7B0E8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Moc silnika wrzeciona głównego - min. 2,2 kW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A78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A3A78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963" w:type="dxa"/>
            <w:shd w:val="clear" w:color="auto" w:fill="auto"/>
          </w:tcPr>
          <w:p w:rsidR="001A3A78" w:rsidRPr="00EC376C" w:rsidRDefault="001A3A78" w:rsidP="007B0E8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Moc silnika wrzeciona przeciw wrzeciona – min. 2,2 kW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A3A78" w:rsidRPr="00EC376C" w:rsidRDefault="001A3A78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963" w:type="dxa"/>
            <w:shd w:val="clear" w:color="auto" w:fill="auto"/>
          </w:tcPr>
          <w:p w:rsidR="00F704FE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Osie X1, X2, Y1, Y2, Z2  min. 0.5 kW</w:t>
            </w:r>
          </w:p>
          <w:p w:rsidR="001023AC" w:rsidRPr="00EC376C" w:rsidRDefault="001023AC" w:rsidP="00F704FE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Oś Z1 –min. 0.75 kW</w:t>
            </w:r>
          </w:p>
          <w:p w:rsidR="001A3A78" w:rsidRPr="00EC376C" w:rsidRDefault="001A3A78" w:rsidP="001A3A78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Zbiornik na chłodziwo – min.160 l</w:t>
            </w:r>
          </w:p>
          <w:p w:rsidR="001A3A78" w:rsidRPr="00EC376C" w:rsidRDefault="001A3A78" w:rsidP="001A3A78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3963" w:type="dxa"/>
            <w:shd w:val="clear" w:color="auto" w:fill="auto"/>
          </w:tcPr>
          <w:p w:rsidR="001023A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Adapter wrzeciona głównego - 1 szt.</w:t>
            </w:r>
          </w:p>
          <w:p w:rsidR="00F704FE" w:rsidRPr="00EC376C" w:rsidRDefault="00F704FE" w:rsidP="00F704FE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3963" w:type="dxa"/>
            <w:shd w:val="clear" w:color="auto" w:fill="auto"/>
          </w:tcPr>
          <w:p w:rsidR="001023A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Adapter przeciw-wrzeciona – 1 szt. </w:t>
            </w:r>
          </w:p>
          <w:p w:rsidR="00F704FE" w:rsidRPr="00EC376C" w:rsidRDefault="00F704FE" w:rsidP="00F704FE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3 kolorowa lampa sygnalizacyjna - 1 szt.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Przygotowanie pod podajnik pręta - 1 szt.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Rozładunek przedni z przepłukiwaniem olejem - 1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Odbiór detalu z transporterem taśmowym - 1 szt.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Pompa chłodziwa wysokiego ciśnienia – min. 2.0 MPa / 18 L/min (1500 W) - 1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Moduł pracy z podtrzymką </w:t>
            </w:r>
            <w:r w:rsidRPr="00EC376C">
              <w:rPr>
                <w:rFonts w:ascii="Arial" w:hAnsi="Arial" w:cs="Arial"/>
                <w:sz w:val="20"/>
                <w:szCs w:val="20"/>
              </w:rPr>
              <w:lastRenderedPageBreak/>
              <w:t xml:space="preserve">napędzaną - 1 szt.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3963" w:type="dxa"/>
            <w:shd w:val="clear" w:color="auto" w:fill="auto"/>
          </w:tcPr>
          <w:p w:rsidR="001023A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Moduł pracy bez podtrzymki - 1 szt.</w:t>
            </w:r>
          </w:p>
          <w:p w:rsidR="00F704FE" w:rsidRPr="00EC376C" w:rsidRDefault="00F704FE" w:rsidP="00F704FE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Hamulec na wrzeciono główne – 1 szt.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Bezodstpw"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Taśmowy transporter wiór – 1 szt.</w:t>
            </w:r>
          </w:p>
          <w:p w:rsidR="001A3A78" w:rsidRPr="00EC376C" w:rsidRDefault="001A3A78" w:rsidP="001A3A78">
            <w:pPr>
              <w:pStyle w:val="Bezodstpw"/>
              <w:widowControl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05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bCs/>
                <w:color w:val="000000"/>
                <w:w w:val="99"/>
                <w:sz w:val="20"/>
                <w:szCs w:val="20"/>
              </w:rPr>
              <w:t>Oprawka specjalna do łuszczenia gwintu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A3A78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05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bCs/>
                <w:color w:val="000000"/>
                <w:w w:val="99"/>
                <w:sz w:val="20"/>
                <w:szCs w:val="20"/>
              </w:rPr>
              <w:t xml:space="preserve">Głowica gwintująca DCI </w:t>
            </w:r>
            <w:r w:rsidR="001023AC" w:rsidRPr="00EC376C">
              <w:rPr>
                <w:rFonts w:ascii="Arial" w:hAnsi="Arial" w:cs="Arial"/>
                <w:bCs/>
                <w:color w:val="000000"/>
                <w:w w:val="99"/>
                <w:sz w:val="20"/>
                <w:szCs w:val="20"/>
              </w:rPr>
              <w:t>System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spacing w:line="205" w:lineRule="auto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 w:rsidRPr="00EC376C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Automatyczny magazyno-podajnik prętów z bezpośrednią synchronizacja z wrzecionem – min. 3m długość pręta, zakres średnic prętów fi 2-20mm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05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Filtr mgły olejowej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spacing w:line="205" w:lineRule="auto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29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05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Głowica do dłutowania </w:t>
            </w:r>
            <w:r w:rsidRPr="00EC376C">
              <w:rPr>
                <w:rFonts w:ascii="Arial" w:hAnsi="Arial" w:cs="Arial"/>
                <w:sz w:val="20"/>
                <w:szCs w:val="20"/>
                <w:u w:val="single"/>
              </w:rPr>
              <w:t>Ø5mm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spacing w:line="205" w:lineRule="auto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05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Oprawka zwiększająca obroty narzędzia (multiplikator)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31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Oprawki napędzane – 1pl.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Oprawki stałe – 1kpl.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33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Oprawki do głębokiego wiercenia – 1kpl.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Oprawki na wiertła – 1kpl.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35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Gwintowanie na sztywno narzędzi napędzanych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M-kod dla oleju</w:t>
            </w:r>
          </w:p>
          <w:p w:rsidR="001A3A78" w:rsidRPr="00EC376C" w:rsidRDefault="001A3A78" w:rsidP="001A3A78">
            <w:pPr>
              <w:pStyle w:val="Akapitzlist"/>
              <w:widowControl w:val="0"/>
              <w:autoSpaceDE w:val="0"/>
              <w:autoSpaceDN w:val="0"/>
              <w:adjustRightInd w:val="0"/>
              <w:ind w:left="3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Adapter tulei kształtowych dla wrzeciona głównego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38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Akapitzlist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Adapter tulei kształtowych dla wrzeciona przechwytującego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39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 w:rsidRPr="00EC376C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Programowanie parametryczne zgodnie z algorytmem makro  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3963" w:type="dxa"/>
            <w:shd w:val="clear" w:color="auto" w:fill="auto"/>
          </w:tcPr>
          <w:p w:rsidR="001023AC" w:rsidRPr="00EC376C" w:rsidRDefault="001023AC" w:rsidP="001023AC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 w:rsidRPr="00EC376C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Programowanie toczenia kątowego za pomocą „A” w danym bloku (helikalna i cylindryczna interpolacja)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611D1" w:rsidRDefault="002611D1" w:rsidP="0026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11D1">
              <w:rPr>
                <w:rFonts w:ascii="Arial" w:hAnsi="Arial" w:cs="Arial"/>
                <w:b/>
                <w:sz w:val="20"/>
                <w:szCs w:val="20"/>
              </w:rPr>
              <w:t>41</w:t>
            </w:r>
          </w:p>
        </w:tc>
        <w:tc>
          <w:tcPr>
            <w:tcW w:w="3963" w:type="dxa"/>
            <w:shd w:val="clear" w:color="auto" w:fill="auto"/>
          </w:tcPr>
          <w:p w:rsidR="001023AC" w:rsidRPr="000F5FD4" w:rsidRDefault="000F5FD4" w:rsidP="000F5FD4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r w:rsidRPr="00FD47E8">
              <w:rPr>
                <w:rFonts w:ascii="Arial" w:hAnsi="Arial"/>
                <w:sz w:val="22"/>
                <w:szCs w:val="22"/>
              </w:rPr>
              <w:t>Zestaw tulejek podtrzymujących w rozmiarze [mm]: 4; 5; 6; 8; 10; 12; 14; 16; 18; 20 – 10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611D1" w:rsidRDefault="002611D1" w:rsidP="0026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11D1">
              <w:rPr>
                <w:rFonts w:ascii="Arial" w:hAnsi="Arial" w:cs="Arial"/>
                <w:b/>
                <w:sz w:val="20"/>
                <w:szCs w:val="20"/>
              </w:rPr>
              <w:t>42</w:t>
            </w:r>
          </w:p>
        </w:tc>
        <w:tc>
          <w:tcPr>
            <w:tcW w:w="3963" w:type="dxa"/>
            <w:shd w:val="clear" w:color="auto" w:fill="auto"/>
          </w:tcPr>
          <w:p w:rsidR="001023AC" w:rsidRPr="000F5FD4" w:rsidRDefault="000F5FD4" w:rsidP="000F5FD4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r w:rsidRPr="00FD47E8">
              <w:rPr>
                <w:rFonts w:ascii="Arial" w:hAnsi="Arial"/>
                <w:sz w:val="22"/>
                <w:szCs w:val="22"/>
              </w:rPr>
              <w:t>Zestaw tulejek do wrzeciona głównego w rozmiarze [mm]: 1,5; 2; 2,4; 2,7; 3,5; 4,5; 5; 6; 8; 10; 12;- 11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23AC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1023AC" w:rsidRPr="002611D1" w:rsidRDefault="002611D1" w:rsidP="0026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11D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256DA1" w:rsidRPr="002611D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963" w:type="dxa"/>
            <w:shd w:val="clear" w:color="auto" w:fill="auto"/>
          </w:tcPr>
          <w:p w:rsidR="001023AC" w:rsidRPr="000F5FD4" w:rsidRDefault="000F5FD4" w:rsidP="000F5FD4">
            <w:pPr>
              <w:pStyle w:val="TableContents"/>
              <w:numPr>
                <w:ilvl w:val="0"/>
                <w:numId w:val="16"/>
              </w:numPr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r w:rsidRPr="00FD47E8">
              <w:rPr>
                <w:rFonts w:ascii="Arial" w:hAnsi="Arial"/>
                <w:sz w:val="22"/>
                <w:szCs w:val="22"/>
              </w:rPr>
              <w:t>Zestaw tulejek do przeciwwrzeciona w rozmiarze [mm]: 1,5; 2; 2,4; 2,7; 3,5; 4,5; 5; 6; 8; 10; 12; - 11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1023AC" w:rsidRPr="00EC376C" w:rsidRDefault="001023AC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BB178E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  <w:r w:rsidR="000A29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492" w:type="dxa"/>
            <w:gridSpan w:val="4"/>
            <w:shd w:val="clear" w:color="auto" w:fill="auto"/>
          </w:tcPr>
          <w:p w:rsidR="00F277D7" w:rsidRPr="00EC376C" w:rsidRDefault="00F277D7" w:rsidP="00F277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b/>
                <w:sz w:val="20"/>
                <w:szCs w:val="20"/>
              </w:rPr>
              <w:t>Urządzenie musi posiadać rozwiązania pozwalające na zmniejszenie oddziaływania na środowisko oraz na zmniejszenie energochłonności w postaci:</w:t>
            </w: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 modułu oszczędzania energii,</w:t>
            </w:r>
          </w:p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modułu ograniczający czas odpowietrzania układu oraz ograniczający czas pracy wszystkich pomp w celu zmniejszenia zużycia energii,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opcji optymalizacji procesu obróbczego na przeciw-wrzecionie poprzez skrócenie czasów obróbczych i czasu pracy maszyny,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modułu kompensacji temperaturowej wpływający na skrócenie czasu potrzebnego do ustawiania maszyny, a tym samym wpływający na ogólny czas jej pracy i wpływ na środowisko i zużycie energii,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modułu obrotowej tulei z napędem bezpośrednim pozwalający na zwiększenie prędkości obrotowej wrzeciona, a tym samym na uzyskanie większej dokładności wykonywanych detali, co pozwala na skrócenie czasu obróbki i optymalizację pracy maszyny i jej wpływu na środowisko,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systemu monitoringu narzędzi – aplikacja sterowania maszyną pozwala na sprawdzanie wrzeciona i każdego obciążenia osi w czasie rzeczywistym w celu wykrywania zużycia lub uszkodzenia narzędzi, co wpływa na zmniejszenie kosztów eksploatacyjnych,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9C73F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systemu automatyzacji procesu– system umożliwi komunikację z komputerem podłączonym do sieci Internet, dzięki czemu istnieje możliwość centralnego sterowania, zarządzania oraz kontroli produkcji.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5263B1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492" w:type="dxa"/>
            <w:gridSpan w:val="4"/>
            <w:shd w:val="clear" w:color="auto" w:fill="auto"/>
          </w:tcPr>
          <w:p w:rsidR="00F277D7" w:rsidRPr="00EC376C" w:rsidRDefault="00F277D7" w:rsidP="00F277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b/>
                <w:sz w:val="20"/>
                <w:szCs w:val="20"/>
              </w:rPr>
              <w:t>Urządzenie musi posiadać rozwiązania spełniające standardy dostępności pozwalające na korzystanie z nich przez osoby z niepełnosprawnościami w postaci:</w:t>
            </w: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czytelnych ostrzeżeń bhp i instrukcji obsługi, w tym w formie elektronicznej umożliwiającej powiększenie czcionki,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rozwiązań pozwalających na pracę na tym urządzeniu osobom niepełnosprawnym, o ile ewentualny stopień niepełnosprawności nie stoi na przeszkodzie w ich użytkowaniu,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spełnienia wymagań bezpieczeństwa i higieny pracy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czytelnych paneli sterowania z możliwością zmiany kontrastu obrazu,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- głównego wyłącznika – elementu sterowniczego przeznaczonego do </w:t>
            </w:r>
            <w:r w:rsidRPr="00EC376C">
              <w:rPr>
                <w:rFonts w:ascii="Arial" w:hAnsi="Arial" w:cs="Arial"/>
                <w:sz w:val="20"/>
                <w:szCs w:val="20"/>
              </w:rPr>
              <w:lastRenderedPageBreak/>
              <w:t>całkowitego i bezpiecznego zatrzymywania maszyny,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widocznych i możliwych do zidentyfikowania oznaczeń dotyczących elementów sterowniczych,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 xml:space="preserve">- łatwo dostrzegalnych i zrozumiałych elementów wyposażania w postaci sygnalizacji ostrzegawczej i alarmowej,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7D7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F277D7" w:rsidRPr="00EC376C" w:rsidRDefault="00256DA1" w:rsidP="00FB5A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3963" w:type="dxa"/>
            <w:shd w:val="clear" w:color="auto" w:fill="auto"/>
          </w:tcPr>
          <w:p w:rsidR="00F277D7" w:rsidRPr="00EC376C" w:rsidRDefault="00F277D7" w:rsidP="00071A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- Osłon uniemożliwiających bezpośredni dostęp do stref niebezpiecznych.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F277D7" w:rsidRPr="00EC376C" w:rsidRDefault="00F277D7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BD2" w:rsidRPr="006C6109" w:rsidTr="007A1509">
        <w:trPr>
          <w:trHeight w:val="212"/>
          <w:jc w:val="center"/>
        </w:trPr>
        <w:tc>
          <w:tcPr>
            <w:tcW w:w="717" w:type="dxa"/>
            <w:shd w:val="clear" w:color="auto" w:fill="auto"/>
            <w:vAlign w:val="center"/>
          </w:tcPr>
          <w:p w:rsidR="005B7BD2" w:rsidRPr="00256DA1" w:rsidRDefault="00256DA1" w:rsidP="0025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DA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A29E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963" w:type="dxa"/>
            <w:shd w:val="clear" w:color="auto" w:fill="auto"/>
          </w:tcPr>
          <w:p w:rsidR="005B7BD2" w:rsidRPr="00EC376C" w:rsidRDefault="005B7BD2" w:rsidP="005B7BD2">
            <w:pPr>
              <w:pStyle w:val="Akapitzlist"/>
              <w:widowControl w:val="0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C376C">
              <w:rPr>
                <w:rFonts w:ascii="Arial" w:hAnsi="Arial" w:cs="Arial"/>
                <w:b/>
                <w:sz w:val="20"/>
                <w:szCs w:val="20"/>
              </w:rPr>
              <w:t>Dodatkowo oferta powinna uwzględniać:</w:t>
            </w:r>
          </w:p>
          <w:p w:rsidR="005B7BD2" w:rsidRPr="00EC376C" w:rsidRDefault="005B7BD2" w:rsidP="005B7B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76C">
              <w:rPr>
                <w:rFonts w:ascii="Arial" w:hAnsi="Arial" w:cs="Arial"/>
                <w:color w:val="000000"/>
                <w:sz w:val="20"/>
                <w:szCs w:val="20"/>
              </w:rPr>
              <w:t xml:space="preserve">-  </w:t>
            </w:r>
            <w:r w:rsidRPr="00EC376C">
              <w:rPr>
                <w:rFonts w:ascii="Arial" w:hAnsi="Arial" w:cs="Arial"/>
                <w:sz w:val="20"/>
                <w:szCs w:val="20"/>
              </w:rPr>
              <w:t>Transport do Zakładu Produkcyjnego Zamawiającego,</w:t>
            </w:r>
          </w:p>
          <w:p w:rsidR="005B7BD2" w:rsidRPr="00EC376C" w:rsidRDefault="005B7BD2" w:rsidP="005B7B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76C">
              <w:rPr>
                <w:rFonts w:ascii="Arial" w:hAnsi="Arial" w:cs="Arial"/>
                <w:color w:val="000000"/>
                <w:sz w:val="20"/>
                <w:szCs w:val="20"/>
              </w:rPr>
              <w:t xml:space="preserve">-  </w:t>
            </w:r>
            <w:r w:rsidRPr="00EC376C">
              <w:rPr>
                <w:rFonts w:ascii="Arial" w:hAnsi="Arial" w:cs="Arial"/>
                <w:sz w:val="20"/>
                <w:szCs w:val="20"/>
              </w:rPr>
              <w:t>Uruchomienie urządzenia przez Dostawcę w Zakładzie Produkcyjnym Zamawiającego,</w:t>
            </w:r>
          </w:p>
          <w:p w:rsidR="005B7BD2" w:rsidRPr="00EC376C" w:rsidRDefault="005B7BD2" w:rsidP="005B7B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76C">
              <w:rPr>
                <w:rFonts w:ascii="Arial" w:hAnsi="Arial" w:cs="Arial"/>
                <w:color w:val="000000"/>
                <w:sz w:val="20"/>
                <w:szCs w:val="20"/>
              </w:rPr>
              <w:t xml:space="preserve">-  </w:t>
            </w:r>
            <w:r w:rsidRPr="00EC376C">
              <w:rPr>
                <w:rFonts w:ascii="Arial" w:hAnsi="Arial" w:cs="Arial"/>
                <w:sz w:val="20"/>
                <w:szCs w:val="20"/>
              </w:rPr>
              <w:t>Zapewnienie przez dostawcę bezpłatnego szkolenia pracowników Zamawiającego z zakresu obsługi i programowania maszyny – w Zakładzie Produkcyjnym Zamawiającego,</w:t>
            </w:r>
          </w:p>
          <w:p w:rsidR="005B7BD2" w:rsidRPr="00EC376C" w:rsidRDefault="005B7BD2" w:rsidP="005B7B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76C">
              <w:rPr>
                <w:rFonts w:ascii="Arial" w:hAnsi="Arial" w:cs="Arial"/>
                <w:color w:val="000000"/>
                <w:sz w:val="20"/>
                <w:szCs w:val="20"/>
              </w:rPr>
              <w:t xml:space="preserve">-  </w:t>
            </w:r>
            <w:r w:rsidRPr="00EC376C">
              <w:rPr>
                <w:rFonts w:ascii="Arial" w:hAnsi="Arial" w:cs="Arial"/>
                <w:sz w:val="20"/>
                <w:szCs w:val="20"/>
              </w:rPr>
              <w:t>Dostarczenie kompletnej dokumentacji:</w:t>
            </w:r>
          </w:p>
          <w:p w:rsidR="005B7BD2" w:rsidRPr="00EC376C" w:rsidRDefault="005B7BD2" w:rsidP="005B7BD2">
            <w:pPr>
              <w:pStyle w:val="Akapitzlist"/>
              <w:numPr>
                <w:ilvl w:val="0"/>
                <w:numId w:val="24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ogólna instrukcja użytkowania i obsługi w języku polskim;</w:t>
            </w:r>
          </w:p>
          <w:p w:rsidR="005B7BD2" w:rsidRPr="00EC376C" w:rsidRDefault="005B7BD2" w:rsidP="005B7BD2">
            <w:pPr>
              <w:pStyle w:val="Akapitzlist"/>
              <w:numPr>
                <w:ilvl w:val="0"/>
                <w:numId w:val="24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76C">
              <w:rPr>
                <w:rFonts w:ascii="Arial" w:hAnsi="Arial" w:cs="Arial"/>
                <w:sz w:val="20"/>
                <w:szCs w:val="20"/>
              </w:rPr>
              <w:t>dokumentacja dotycząca wszystkich instalacji, wchodzących w skład stanowiska; deklaracja zgodności CE, DTR w języku polskim.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5B7BD2" w:rsidRPr="00EC376C" w:rsidRDefault="005B7BD2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0" w:type="dxa"/>
            <w:gridSpan w:val="2"/>
            <w:shd w:val="clear" w:color="auto" w:fill="auto"/>
            <w:vAlign w:val="center"/>
          </w:tcPr>
          <w:p w:rsidR="005B7BD2" w:rsidRPr="00EC376C" w:rsidRDefault="005B7BD2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832B5" w:rsidRPr="001344B8" w:rsidRDefault="00B832B5" w:rsidP="001344B8">
      <w:pPr>
        <w:pStyle w:val="Default"/>
        <w:rPr>
          <w:rFonts w:ascii="Arial" w:eastAsia="Malgun Gothic" w:hAnsi="Arial" w:cs="Arial"/>
          <w:b/>
          <w:sz w:val="20"/>
          <w:szCs w:val="18"/>
          <w:u w:val="single"/>
        </w:rPr>
      </w:pP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O</w:t>
      </w:r>
      <w:r w:rsidRPr="00CC6C9A">
        <w:rPr>
          <w:rFonts w:ascii="Arial" w:eastAsia="Calibri" w:hAnsi="Arial" w:cs="Arial"/>
          <w:b/>
          <w:color w:val="auto"/>
          <w:sz w:val="20"/>
          <w:szCs w:val="20"/>
          <w:u w:val="single"/>
        </w:rPr>
        <w:t>ś</w:t>
      </w: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wiadczenia:</w:t>
      </w: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</w:p>
    <w:p w:rsidR="00226ED0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zapoznałem 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 tre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zapytania ofertowego, nie wnosz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="00E86BD9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adnych zastrze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oraz uzyskałem niezb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dne informacje do przygotowania oferty.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akceptuj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zało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enia zawarte w niniejszym zapytaniu ofertowym, dotycz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ce zakresu zamówienia oraz wymaga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w nim zawartych oraz warunek zawarcia umowy wraz z zapisem dotyczącym kar umownych dla Sprzedającego.</w:t>
      </w:r>
    </w:p>
    <w:p w:rsidR="00D22C7B" w:rsidRPr="00CC6C9A" w:rsidRDefault="00226ED0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spełnia wszystkie warunki udziału w </w:t>
      </w:r>
      <w:r w:rsidR="00AB606F" w:rsidRPr="00CC6C9A">
        <w:rPr>
          <w:rFonts w:ascii="Arial" w:hAnsi="Arial" w:cs="Arial"/>
          <w:color w:val="auto"/>
          <w:sz w:val="20"/>
          <w:szCs w:val="20"/>
        </w:rPr>
        <w:t xml:space="preserve">przedmiotowym </w:t>
      </w:r>
      <w:r w:rsidRPr="00CC6C9A">
        <w:rPr>
          <w:rFonts w:ascii="Arial" w:hAnsi="Arial" w:cs="Arial"/>
          <w:color w:val="auto"/>
          <w:sz w:val="20"/>
          <w:szCs w:val="20"/>
        </w:rPr>
        <w:t>postępowaniu</w:t>
      </w:r>
      <w:r w:rsidR="00AB606F" w:rsidRPr="00CC6C9A">
        <w:rPr>
          <w:rFonts w:ascii="Arial" w:hAnsi="Arial" w:cs="Arial"/>
          <w:color w:val="auto"/>
          <w:sz w:val="20"/>
          <w:szCs w:val="20"/>
        </w:rPr>
        <w:t>.</w:t>
      </w:r>
    </w:p>
    <w:p w:rsidR="00CC6C9A" w:rsidRPr="00CC6C9A" w:rsidRDefault="00AB606F" w:rsidP="00B975A0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</w:t>
      </w:r>
      <w:r w:rsidR="0033761B" w:rsidRPr="00CC6C9A">
        <w:rPr>
          <w:rFonts w:ascii="Arial" w:hAnsi="Arial" w:cs="Arial"/>
          <w:color w:val="auto"/>
          <w:sz w:val="20"/>
          <w:szCs w:val="20"/>
        </w:rPr>
        <w:t>iż reprezentowane przeze mnie przedsiębiorstwo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nie jest powiązan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e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osobowe lub kapitałow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a) uczestniczeniu w spółce jako wspólnik spółki cywilnej lub spółki osobowej,  posiadaniu co najmniej 10% udziałów lub akcji (o ile niższy próg nie wynika z przepisów prawa), pełnieniu funkcji członka organu nadzorczego lub  zarządzającego, prokurenta, pełnomocnika,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b) pozostawaniu w związku małżeńskim, w stosunku pokrewieństwa lub  powinowactwa w linii prostej, pokrewieństwa lub powinowactwa w linii bocznej  do drugiego stopnia, lub związaniu z tytułu przysposobienia, opieki lub kurateli  albo pozostawaniu we wspólnym pożyciu z wykonawcą, jego zastępcą  prawnym lub członkami organów zarządzających lub organów nadzorczych  wykonawców ubiegających się o udzielenie zamówienia,</w:t>
      </w:r>
    </w:p>
    <w:p w:rsidR="00CC6C9A" w:rsidRPr="00611228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c) pozostawaniu z wykonawcą w takim stosunku prawnym lub faktycznym, że istnieje uzasadniona wątpliwość co do ich bezstronności lub niezależności w związku z postępowaniem o</w:t>
      </w:r>
      <w:r w:rsidR="00611228">
        <w:rPr>
          <w:rFonts w:ascii="Arial" w:hAnsi="Arial" w:cs="Arial"/>
          <w:color w:val="auto"/>
          <w:sz w:val="20"/>
          <w:szCs w:val="20"/>
        </w:rPr>
        <w:t xml:space="preserve"> udzielenie zamówienia.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ind w:left="357" w:hanging="357"/>
        <w:jc w:val="both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lastRenderedPageBreak/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Członkowie organów/wspólnicy upowa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nieni do reprezentowania przedsi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biorstwa nie zostali prawomocnie skazani za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zwi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zku z post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powaniem o udzielenie zamówienia,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przekupstwa,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przeciwko obrotowi gospodarczemu lub inne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celu osi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gni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cia korzy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 maj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tkowych.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uprawnienia do wykonywania działalności oraz czynności określonej zapytaniem ofertowym.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niezbędną wiedzę i doświadczenie oraz potencjał techniczny, a także dysponuje osobami zdolnymi do wykonania zamówienia. </w:t>
      </w:r>
    </w:p>
    <w:p w:rsidR="00226ED0" w:rsidRPr="00CC6C9A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 Firma znajduje się w sytuacji ekonomicznej i finansowej zapewniającej wykonanie zamówienia. </w:t>
      </w:r>
    </w:p>
    <w:p w:rsidR="00226ED0" w:rsidRPr="00F92FAB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t xml:space="preserve">Oświadczam, iż reprezentowane przeze mnie przedsiębiorstwo nie jest przedmiotem wszczętego postępowania upadłościowego, ani jego upadłość nie jest ogłoszona, nie jest poddane procesowi likwidacyjnemu, a jego sprawy nie są objęte zarządzeniem komisarycznym lub sądowym. </w:t>
      </w:r>
    </w:p>
    <w:p w:rsidR="00226ED0" w:rsidRPr="00F92FAB" w:rsidRDefault="00226ED0" w:rsidP="00B975A0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t xml:space="preserve">Oświadczam, iż  Reprezentowane przeze mnie przedsiębiorstwo nie zalega z uiszczaniem podatków, opłat lub składek na ubezpieczenie społeczne lub zdrowotne. </w:t>
      </w:r>
    </w:p>
    <w:p w:rsidR="00226ED0" w:rsidRPr="00F92FAB" w:rsidRDefault="00226ED0" w:rsidP="00B975A0">
      <w:pPr>
        <w:numPr>
          <w:ilvl w:val="0"/>
          <w:numId w:val="7"/>
        </w:numPr>
        <w:ind w:left="357" w:hanging="357"/>
        <w:contextualSpacing/>
        <w:jc w:val="both"/>
        <w:rPr>
          <w:rFonts w:ascii="Arial" w:eastAsia="Malgun Gothic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>Oferuję przedmiot zamówienia według parametrów nie gorszych niż wskazane w Zapytaniu Ofertowym.</w:t>
      </w:r>
    </w:p>
    <w:p w:rsidR="00226ED0" w:rsidRPr="00F92FAB" w:rsidRDefault="00226ED0" w:rsidP="00B975A0">
      <w:pPr>
        <w:pStyle w:val="Akapitzlist"/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 xml:space="preserve">Oferta jest ważna przez </w:t>
      </w:r>
      <w:r w:rsidRPr="00F92FAB">
        <w:rPr>
          <w:rFonts w:ascii="Arial" w:hAnsi="Arial" w:cs="Arial"/>
          <w:sz w:val="20"/>
          <w:szCs w:val="20"/>
          <w:lang w:eastAsia="ar-SA"/>
        </w:rPr>
        <w:t>60 dni liczonych od ostatniego dnia terminu składania ofert.</w:t>
      </w:r>
    </w:p>
    <w:p w:rsidR="00CA6202" w:rsidRPr="00CA6202" w:rsidRDefault="00CA6202" w:rsidP="00B975A0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zasadę uniwersalnego projektowania mających wpływ na bezpieczeństwo i dostępność dla każdego potencjalnego użytkownik (</w:t>
      </w:r>
      <w:r w:rsidR="002D177F">
        <w:rPr>
          <w:rFonts w:ascii="Arial" w:hAnsi="Arial" w:cs="Arial"/>
          <w:sz w:val="20"/>
          <w:szCs w:val="20"/>
        </w:rPr>
        <w:t xml:space="preserve">w tym </w:t>
      </w:r>
      <w:r w:rsidRPr="00CA6202">
        <w:rPr>
          <w:rFonts w:ascii="Arial" w:eastAsia="CIDFont+F3" w:hAnsi="Arial" w:cs="Arial"/>
          <w:sz w:val="20"/>
          <w:szCs w:val="20"/>
          <w:lang w:eastAsia="en-US"/>
        </w:rPr>
        <w:t>bez wysiłkowa, automatyczna obsługa urządzenia).</w:t>
      </w:r>
    </w:p>
    <w:p w:rsidR="00CA6202" w:rsidRPr="00CA6202" w:rsidRDefault="00CA6202" w:rsidP="00B975A0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ochronę środowiska w postaci zastosowania najnowocześniejszych rozwiązań technologicznych mających wpływ na wydajność i energochłonność.</w:t>
      </w:r>
    </w:p>
    <w:p w:rsidR="00F36D9D" w:rsidRDefault="00F36D9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AA34ED" w:rsidRDefault="00AA34E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891D49" w:rsidRDefault="00891D49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1344B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                                              ..…….……………………………..…</w:t>
      </w:r>
    </w:p>
    <w:p w:rsidR="00731AE8" w:rsidRPr="00731AE8" w:rsidRDefault="00E86BD9" w:rsidP="00731A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1344B8" w:rsidRPr="00731AE8">
        <w:rPr>
          <w:rFonts w:ascii="Arial" w:hAnsi="Arial" w:cs="Arial"/>
          <w:sz w:val="22"/>
          <w:szCs w:val="22"/>
        </w:rPr>
        <w:t xml:space="preserve">Data i miejsce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         Podpis osoby uprawnionej do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reprezentowania oferenta </w:t>
      </w:r>
      <w:r w:rsidRPr="00731AE8">
        <w:rPr>
          <w:rFonts w:ascii="Arial" w:hAnsi="Arial" w:cs="Arial"/>
          <w:b/>
          <w:sz w:val="22"/>
          <w:szCs w:val="22"/>
          <w:u w:val="single"/>
        </w:rPr>
        <w:t>zgodnie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b/>
          <w:sz w:val="22"/>
          <w:szCs w:val="22"/>
          <w:u w:val="single"/>
        </w:rPr>
        <w:t>z dokumentem rejestrowym</w:t>
      </w: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6E7512" w:rsidRDefault="006E7512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57353" w:rsidRDefault="00C57353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57353" w:rsidRDefault="00C57353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F15982" w:rsidRDefault="00F15982" w:rsidP="00C732C9">
      <w:pPr>
        <w:suppressAutoHyphens/>
        <w:rPr>
          <w:rFonts w:ascii="Arial" w:hAnsi="Arial" w:cs="Arial"/>
          <w:sz w:val="22"/>
          <w:szCs w:val="22"/>
        </w:rPr>
      </w:pPr>
    </w:p>
    <w:sectPr w:rsidR="00F15982" w:rsidSect="000C1A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65A" w:rsidRDefault="00BE365A" w:rsidP="00403B04">
      <w:r>
        <w:separator/>
      </w:r>
    </w:p>
  </w:endnote>
  <w:endnote w:type="continuationSeparator" w:id="1">
    <w:p w:rsidR="00BE365A" w:rsidRDefault="00BE365A" w:rsidP="00403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106782"/>
      <w:docPartObj>
        <w:docPartGallery w:val="Page Numbers (Bottom of Page)"/>
        <w:docPartUnique/>
      </w:docPartObj>
    </w:sdtPr>
    <w:sdtContent>
      <w:p w:rsidR="001023AC" w:rsidRDefault="00FD1402">
        <w:pPr>
          <w:pStyle w:val="Stopka"/>
          <w:jc w:val="right"/>
        </w:pPr>
        <w:fldSimple w:instr=" PAGE   \* MERGEFORMAT ">
          <w:r w:rsidR="00647B8F">
            <w:rPr>
              <w:noProof/>
            </w:rPr>
            <w:t>1</w:t>
          </w:r>
        </w:fldSimple>
      </w:p>
    </w:sdtContent>
  </w:sdt>
  <w:p w:rsidR="001023AC" w:rsidRDefault="0010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65A" w:rsidRDefault="00BE365A" w:rsidP="00403B04">
      <w:r>
        <w:separator/>
      </w:r>
    </w:p>
  </w:footnote>
  <w:footnote w:type="continuationSeparator" w:id="1">
    <w:p w:rsidR="00BE365A" w:rsidRDefault="00BE365A" w:rsidP="00403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C" w:rsidRDefault="001023AC">
    <w:pPr>
      <w:pStyle w:val="Nagwek"/>
    </w:pPr>
    <w:r w:rsidRPr="00A41377">
      <w:rPr>
        <w:rFonts w:ascii="Arial" w:hAnsi="Arial" w:cs="Arial"/>
        <w:noProof/>
        <w:szCs w:val="22"/>
      </w:rPr>
      <w:drawing>
        <wp:inline distT="0" distB="0" distL="0" distR="0">
          <wp:extent cx="5760720" cy="617220"/>
          <wp:effectExtent l="0" t="0" r="0" b="0"/>
          <wp:docPr id="4" name="Obraz 4" descr="C:\Users\marci\AppData\Local\Packages\Microsoft.Windows.Photos_8wekyb3d8bbwe\TempState\ShareServiceTempFolder\FEdP_2021_20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\AppData\Local\Packages\Microsoft.Windows.Photos_8wekyb3d8bbwe\TempState\ShareServiceTempFolder\FEdP_2021_2027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23AC" w:rsidRDefault="001023AC" w:rsidP="00EE3EAC">
    <w:pPr>
      <w:pStyle w:val="Nagwek"/>
      <w:tabs>
        <w:tab w:val="clear" w:pos="4536"/>
        <w:tab w:val="clear" w:pos="9072"/>
        <w:tab w:val="left" w:pos="7342"/>
      </w:tabs>
    </w:pPr>
    <w:r>
      <w:tab/>
    </w:r>
  </w:p>
  <w:p w:rsidR="001023AC" w:rsidRPr="005B1512" w:rsidRDefault="001023AC" w:rsidP="005B1512">
    <w:pPr>
      <w:suppressAutoHyphens/>
      <w:spacing w:line="360" w:lineRule="auto"/>
      <w:jc w:val="center"/>
      <w:rPr>
        <w:rFonts w:ascii="Arial" w:hAnsi="Arial" w:cs="Arial"/>
        <w:b/>
        <w:sz w:val="28"/>
        <w:szCs w:val="22"/>
        <w:lang w:eastAsia="ar-SA"/>
      </w:rPr>
    </w:pPr>
    <w:r w:rsidRPr="002F6F1F">
      <w:rPr>
        <w:rFonts w:ascii="Arial" w:hAnsi="Arial" w:cs="Arial"/>
        <w:b/>
        <w:sz w:val="28"/>
        <w:szCs w:val="22"/>
        <w:lang w:eastAsia="ar-SA"/>
      </w:rPr>
      <w:t xml:space="preserve">Zapytanie </w:t>
    </w:r>
    <w:r w:rsidRPr="00CA24B6">
      <w:rPr>
        <w:rFonts w:ascii="Arial" w:hAnsi="Arial" w:cs="Arial"/>
        <w:b/>
        <w:sz w:val="28"/>
        <w:szCs w:val="22"/>
        <w:lang w:eastAsia="ar-SA"/>
      </w:rPr>
      <w:t xml:space="preserve">ofertowe nr </w:t>
    </w:r>
    <w:r>
      <w:rPr>
        <w:rFonts w:ascii="Arial" w:hAnsi="Arial" w:cs="Arial"/>
        <w:b/>
        <w:sz w:val="28"/>
        <w:szCs w:val="22"/>
        <w:lang w:eastAsia="ar-SA"/>
      </w:rPr>
      <w:t>1/09/2024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B2E20AA4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0000021"/>
    <w:multiLevelType w:val="singleLevel"/>
    <w:tmpl w:val="00000021"/>
    <w:name w:val="WW8Num32"/>
    <w:lvl w:ilvl="0">
      <w:start w:val="1"/>
      <w:numFmt w:val="lowerLetter"/>
      <w:lvlText w:val="%1)"/>
      <w:lvlJc w:val="left"/>
      <w:pPr>
        <w:tabs>
          <w:tab w:val="num" w:pos="-1504"/>
        </w:tabs>
        <w:ind w:left="644" w:hanging="360"/>
      </w:pPr>
    </w:lvl>
  </w:abstractNum>
  <w:abstractNum w:abstractNumId="8">
    <w:nsid w:val="06FE5CC0"/>
    <w:multiLevelType w:val="hybridMultilevel"/>
    <w:tmpl w:val="79682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6A0A52"/>
    <w:multiLevelType w:val="hybridMultilevel"/>
    <w:tmpl w:val="075EEFBE"/>
    <w:lvl w:ilvl="0" w:tplc="04150003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9774205"/>
    <w:multiLevelType w:val="hybridMultilevel"/>
    <w:tmpl w:val="D3C27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253885"/>
    <w:multiLevelType w:val="hybridMultilevel"/>
    <w:tmpl w:val="FAEE3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1A387D"/>
    <w:multiLevelType w:val="multilevel"/>
    <w:tmpl w:val="785A9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3ED7C39"/>
    <w:multiLevelType w:val="multilevel"/>
    <w:tmpl w:val="C2082CA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6F54C6"/>
    <w:multiLevelType w:val="hybridMultilevel"/>
    <w:tmpl w:val="16BA6618"/>
    <w:lvl w:ilvl="0" w:tplc="3A30D0C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D53B11"/>
    <w:multiLevelType w:val="multilevel"/>
    <w:tmpl w:val="97F4FA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2EEF3228"/>
    <w:multiLevelType w:val="hybridMultilevel"/>
    <w:tmpl w:val="B396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35A0D84"/>
    <w:multiLevelType w:val="hybridMultilevel"/>
    <w:tmpl w:val="679E78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7408CC18">
      <w:start w:val="1"/>
      <w:numFmt w:val="decimal"/>
      <w:lvlText w:val="%4."/>
      <w:lvlJc w:val="left"/>
      <w:pPr>
        <w:ind w:left="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847E61"/>
    <w:multiLevelType w:val="multilevel"/>
    <w:tmpl w:val="42BC9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0">
    <w:nsid w:val="4DD81FCC"/>
    <w:multiLevelType w:val="multilevel"/>
    <w:tmpl w:val="14C658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9FE3D23"/>
    <w:multiLevelType w:val="hybridMultilevel"/>
    <w:tmpl w:val="2E3405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9F5A7E"/>
    <w:multiLevelType w:val="hybridMultilevel"/>
    <w:tmpl w:val="CA384FE6"/>
    <w:lvl w:ilvl="0" w:tplc="A288C1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75726"/>
    <w:multiLevelType w:val="hybridMultilevel"/>
    <w:tmpl w:val="34F867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B2309"/>
    <w:multiLevelType w:val="hybridMultilevel"/>
    <w:tmpl w:val="7E82E300"/>
    <w:lvl w:ilvl="0" w:tplc="1BB68B0E">
      <w:start w:val="1"/>
      <w:numFmt w:val="bullet"/>
      <w:lvlText w:val=""/>
      <w:lvlJc w:val="left"/>
      <w:pPr>
        <w:ind w:left="3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DC7D45"/>
    <w:multiLevelType w:val="hybridMultilevel"/>
    <w:tmpl w:val="2C2030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5342F6"/>
    <w:multiLevelType w:val="hybridMultilevel"/>
    <w:tmpl w:val="31064144"/>
    <w:lvl w:ilvl="0" w:tplc="04150003">
      <w:start w:val="1"/>
      <w:numFmt w:val="bullet"/>
      <w:lvlText w:val="o"/>
      <w:lvlJc w:val="left"/>
      <w:pPr>
        <w:ind w:left="38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915CB2"/>
    <w:multiLevelType w:val="multilevel"/>
    <w:tmpl w:val="CFF0D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902758"/>
    <w:multiLevelType w:val="hybridMultilevel"/>
    <w:tmpl w:val="3140D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931A41"/>
    <w:multiLevelType w:val="hybridMultilevel"/>
    <w:tmpl w:val="CF0EC36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4"/>
  </w:num>
  <w:num w:numId="3">
    <w:abstractNumId w:val="22"/>
  </w:num>
  <w:num w:numId="4">
    <w:abstractNumId w:val="19"/>
  </w:num>
  <w:num w:numId="5">
    <w:abstractNumId w:val="12"/>
  </w:num>
  <w:num w:numId="6">
    <w:abstractNumId w:val="29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5"/>
  </w:num>
  <w:num w:numId="10">
    <w:abstractNumId w:val="20"/>
  </w:num>
  <w:num w:numId="11">
    <w:abstractNumId w:val="27"/>
  </w:num>
  <w:num w:numId="12">
    <w:abstractNumId w:val="0"/>
  </w:num>
  <w:num w:numId="13">
    <w:abstractNumId w:val="6"/>
  </w:num>
  <w:num w:numId="14">
    <w:abstractNumId w:val="13"/>
  </w:num>
  <w:num w:numId="15">
    <w:abstractNumId w:val="15"/>
  </w:num>
  <w:num w:numId="16">
    <w:abstractNumId w:val="24"/>
  </w:num>
  <w:num w:numId="17">
    <w:abstractNumId w:val="9"/>
  </w:num>
  <w:num w:numId="18">
    <w:abstractNumId w:val="16"/>
  </w:num>
  <w:num w:numId="19">
    <w:abstractNumId w:val="11"/>
  </w:num>
  <w:num w:numId="20">
    <w:abstractNumId w:val="10"/>
  </w:num>
  <w:num w:numId="21">
    <w:abstractNumId w:val="28"/>
  </w:num>
  <w:num w:numId="22">
    <w:abstractNumId w:val="18"/>
  </w:num>
  <w:num w:numId="23">
    <w:abstractNumId w:val="23"/>
  </w:num>
  <w:num w:numId="24">
    <w:abstractNumId w:val="21"/>
  </w:num>
  <w:num w:numId="25">
    <w:abstractNumId w:val="26"/>
  </w:num>
  <w:num w:numId="26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403B04"/>
    <w:rsid w:val="000004DB"/>
    <w:rsid w:val="00001807"/>
    <w:rsid w:val="00004342"/>
    <w:rsid w:val="00005A09"/>
    <w:rsid w:val="00006506"/>
    <w:rsid w:val="000143D7"/>
    <w:rsid w:val="00014503"/>
    <w:rsid w:val="00020E61"/>
    <w:rsid w:val="00022726"/>
    <w:rsid w:val="000250CA"/>
    <w:rsid w:val="000258F7"/>
    <w:rsid w:val="0002627A"/>
    <w:rsid w:val="0002784F"/>
    <w:rsid w:val="0002787F"/>
    <w:rsid w:val="0003024C"/>
    <w:rsid w:val="00033B33"/>
    <w:rsid w:val="0004147D"/>
    <w:rsid w:val="00041E40"/>
    <w:rsid w:val="000475B3"/>
    <w:rsid w:val="00054390"/>
    <w:rsid w:val="00055F6E"/>
    <w:rsid w:val="0006101B"/>
    <w:rsid w:val="00061D1E"/>
    <w:rsid w:val="0006248E"/>
    <w:rsid w:val="000635F3"/>
    <w:rsid w:val="000639BD"/>
    <w:rsid w:val="000660A7"/>
    <w:rsid w:val="000744EC"/>
    <w:rsid w:val="00077BDE"/>
    <w:rsid w:val="00080710"/>
    <w:rsid w:val="00083807"/>
    <w:rsid w:val="0009062B"/>
    <w:rsid w:val="00092E2E"/>
    <w:rsid w:val="000A29EE"/>
    <w:rsid w:val="000A36E0"/>
    <w:rsid w:val="000A65FA"/>
    <w:rsid w:val="000A71EA"/>
    <w:rsid w:val="000B25F6"/>
    <w:rsid w:val="000B361A"/>
    <w:rsid w:val="000B5368"/>
    <w:rsid w:val="000B5878"/>
    <w:rsid w:val="000C0418"/>
    <w:rsid w:val="000C0FCE"/>
    <w:rsid w:val="000C18C6"/>
    <w:rsid w:val="000C1A10"/>
    <w:rsid w:val="000C1D40"/>
    <w:rsid w:val="000C225A"/>
    <w:rsid w:val="000C3C2E"/>
    <w:rsid w:val="000C71C3"/>
    <w:rsid w:val="000C7484"/>
    <w:rsid w:val="000D0B23"/>
    <w:rsid w:val="000D332C"/>
    <w:rsid w:val="000D493C"/>
    <w:rsid w:val="000D4D24"/>
    <w:rsid w:val="000D5ED9"/>
    <w:rsid w:val="000D77A7"/>
    <w:rsid w:val="000F4311"/>
    <w:rsid w:val="000F488F"/>
    <w:rsid w:val="000F5FD4"/>
    <w:rsid w:val="000F6764"/>
    <w:rsid w:val="001023AC"/>
    <w:rsid w:val="00102B7C"/>
    <w:rsid w:val="00102B92"/>
    <w:rsid w:val="00103DED"/>
    <w:rsid w:val="00106A5D"/>
    <w:rsid w:val="0010775D"/>
    <w:rsid w:val="00111EF8"/>
    <w:rsid w:val="00114B0C"/>
    <w:rsid w:val="00120C10"/>
    <w:rsid w:val="00120CED"/>
    <w:rsid w:val="001210FA"/>
    <w:rsid w:val="00123526"/>
    <w:rsid w:val="00124A5D"/>
    <w:rsid w:val="001251EC"/>
    <w:rsid w:val="001344B8"/>
    <w:rsid w:val="001406E6"/>
    <w:rsid w:val="0014200C"/>
    <w:rsid w:val="001430C6"/>
    <w:rsid w:val="00144AEB"/>
    <w:rsid w:val="00146886"/>
    <w:rsid w:val="0014799A"/>
    <w:rsid w:val="00147D42"/>
    <w:rsid w:val="00156F8B"/>
    <w:rsid w:val="001572E4"/>
    <w:rsid w:val="0016052E"/>
    <w:rsid w:val="0016253A"/>
    <w:rsid w:val="0016280B"/>
    <w:rsid w:val="00165178"/>
    <w:rsid w:val="001652A7"/>
    <w:rsid w:val="00172AAE"/>
    <w:rsid w:val="00174A9A"/>
    <w:rsid w:val="00176142"/>
    <w:rsid w:val="00184892"/>
    <w:rsid w:val="001930B0"/>
    <w:rsid w:val="00194654"/>
    <w:rsid w:val="0019692E"/>
    <w:rsid w:val="00197E4C"/>
    <w:rsid w:val="001A3A78"/>
    <w:rsid w:val="001A4155"/>
    <w:rsid w:val="001A7E0E"/>
    <w:rsid w:val="001B089F"/>
    <w:rsid w:val="001B0EAA"/>
    <w:rsid w:val="001B29B2"/>
    <w:rsid w:val="001B4E6A"/>
    <w:rsid w:val="001B54C8"/>
    <w:rsid w:val="001B68A5"/>
    <w:rsid w:val="001B6B26"/>
    <w:rsid w:val="001B7697"/>
    <w:rsid w:val="001C18B7"/>
    <w:rsid w:val="001C34FE"/>
    <w:rsid w:val="001C368F"/>
    <w:rsid w:val="001C4B25"/>
    <w:rsid w:val="001C6EB1"/>
    <w:rsid w:val="001D30C2"/>
    <w:rsid w:val="001D3FBB"/>
    <w:rsid w:val="001D4033"/>
    <w:rsid w:val="001D43AD"/>
    <w:rsid w:val="001D4F50"/>
    <w:rsid w:val="001D547F"/>
    <w:rsid w:val="001D5F01"/>
    <w:rsid w:val="001D7622"/>
    <w:rsid w:val="001E14D6"/>
    <w:rsid w:val="001E6CC0"/>
    <w:rsid w:val="001E76C5"/>
    <w:rsid w:val="001E7C01"/>
    <w:rsid w:val="001F2590"/>
    <w:rsid w:val="001F5B92"/>
    <w:rsid w:val="001F789A"/>
    <w:rsid w:val="00201BF8"/>
    <w:rsid w:val="00203D4C"/>
    <w:rsid w:val="00204F91"/>
    <w:rsid w:val="002107C2"/>
    <w:rsid w:val="002132BC"/>
    <w:rsid w:val="002148F0"/>
    <w:rsid w:val="002175A7"/>
    <w:rsid w:val="002203AE"/>
    <w:rsid w:val="002208BC"/>
    <w:rsid w:val="00220C1F"/>
    <w:rsid w:val="00221CB3"/>
    <w:rsid w:val="00223BFD"/>
    <w:rsid w:val="00224554"/>
    <w:rsid w:val="00224BB8"/>
    <w:rsid w:val="00225E5D"/>
    <w:rsid w:val="00226ED0"/>
    <w:rsid w:val="0023014E"/>
    <w:rsid w:val="00233511"/>
    <w:rsid w:val="0023385C"/>
    <w:rsid w:val="002338FD"/>
    <w:rsid w:val="00235E51"/>
    <w:rsid w:val="00241DD3"/>
    <w:rsid w:val="00242B7F"/>
    <w:rsid w:val="002446D7"/>
    <w:rsid w:val="0024760B"/>
    <w:rsid w:val="00247D9D"/>
    <w:rsid w:val="00250510"/>
    <w:rsid w:val="0025286A"/>
    <w:rsid w:val="00255352"/>
    <w:rsid w:val="00256DA1"/>
    <w:rsid w:val="002611D1"/>
    <w:rsid w:val="00262D3A"/>
    <w:rsid w:val="00264CCB"/>
    <w:rsid w:val="00264EA5"/>
    <w:rsid w:val="00266BE9"/>
    <w:rsid w:val="00267401"/>
    <w:rsid w:val="00270F58"/>
    <w:rsid w:val="002721BB"/>
    <w:rsid w:val="0027734C"/>
    <w:rsid w:val="002777A7"/>
    <w:rsid w:val="0029126A"/>
    <w:rsid w:val="00293CD3"/>
    <w:rsid w:val="00294C7E"/>
    <w:rsid w:val="002A0013"/>
    <w:rsid w:val="002A077E"/>
    <w:rsid w:val="002A222D"/>
    <w:rsid w:val="002A2936"/>
    <w:rsid w:val="002A5AC4"/>
    <w:rsid w:val="002A7173"/>
    <w:rsid w:val="002A7AC6"/>
    <w:rsid w:val="002B1196"/>
    <w:rsid w:val="002B2489"/>
    <w:rsid w:val="002C0847"/>
    <w:rsid w:val="002C1876"/>
    <w:rsid w:val="002C1B2E"/>
    <w:rsid w:val="002D145D"/>
    <w:rsid w:val="002D177F"/>
    <w:rsid w:val="002D2D28"/>
    <w:rsid w:val="002D37B7"/>
    <w:rsid w:val="002D3991"/>
    <w:rsid w:val="002D50D4"/>
    <w:rsid w:val="002E763B"/>
    <w:rsid w:val="002F2739"/>
    <w:rsid w:val="002F4462"/>
    <w:rsid w:val="002F6F1F"/>
    <w:rsid w:val="003008C4"/>
    <w:rsid w:val="00305352"/>
    <w:rsid w:val="003121DC"/>
    <w:rsid w:val="00313728"/>
    <w:rsid w:val="0031483F"/>
    <w:rsid w:val="00316275"/>
    <w:rsid w:val="003217E9"/>
    <w:rsid w:val="0032316D"/>
    <w:rsid w:val="00323E14"/>
    <w:rsid w:val="003266D7"/>
    <w:rsid w:val="003312BF"/>
    <w:rsid w:val="003326E2"/>
    <w:rsid w:val="00336D5E"/>
    <w:rsid w:val="00336F63"/>
    <w:rsid w:val="0033761B"/>
    <w:rsid w:val="00337FBC"/>
    <w:rsid w:val="003444FB"/>
    <w:rsid w:val="003505BC"/>
    <w:rsid w:val="00357E59"/>
    <w:rsid w:val="00362FA8"/>
    <w:rsid w:val="0036418E"/>
    <w:rsid w:val="003648E9"/>
    <w:rsid w:val="0036522E"/>
    <w:rsid w:val="00365492"/>
    <w:rsid w:val="003720FF"/>
    <w:rsid w:val="00372AEA"/>
    <w:rsid w:val="00374D10"/>
    <w:rsid w:val="00375EC4"/>
    <w:rsid w:val="00381E7F"/>
    <w:rsid w:val="003823B3"/>
    <w:rsid w:val="00385333"/>
    <w:rsid w:val="003859AD"/>
    <w:rsid w:val="00390007"/>
    <w:rsid w:val="00392799"/>
    <w:rsid w:val="0039448E"/>
    <w:rsid w:val="00394C7A"/>
    <w:rsid w:val="00395CB2"/>
    <w:rsid w:val="00396A02"/>
    <w:rsid w:val="00396F32"/>
    <w:rsid w:val="003A12EA"/>
    <w:rsid w:val="003A14D5"/>
    <w:rsid w:val="003A2B96"/>
    <w:rsid w:val="003A3271"/>
    <w:rsid w:val="003A485D"/>
    <w:rsid w:val="003B137F"/>
    <w:rsid w:val="003B2AE2"/>
    <w:rsid w:val="003B7082"/>
    <w:rsid w:val="003C2FBF"/>
    <w:rsid w:val="003C4001"/>
    <w:rsid w:val="003C5FFC"/>
    <w:rsid w:val="003D187C"/>
    <w:rsid w:val="003D37E5"/>
    <w:rsid w:val="003D3AA1"/>
    <w:rsid w:val="003D40F0"/>
    <w:rsid w:val="003D7DC8"/>
    <w:rsid w:val="003E1EBE"/>
    <w:rsid w:val="003E66DA"/>
    <w:rsid w:val="003F1603"/>
    <w:rsid w:val="003F3D60"/>
    <w:rsid w:val="003F67C8"/>
    <w:rsid w:val="004012A8"/>
    <w:rsid w:val="00402BEC"/>
    <w:rsid w:val="0040329F"/>
    <w:rsid w:val="00403359"/>
    <w:rsid w:val="00403B04"/>
    <w:rsid w:val="004060EF"/>
    <w:rsid w:val="00407BC0"/>
    <w:rsid w:val="00412124"/>
    <w:rsid w:val="00412B8B"/>
    <w:rsid w:val="004134BE"/>
    <w:rsid w:val="004150CE"/>
    <w:rsid w:val="00427527"/>
    <w:rsid w:val="00430248"/>
    <w:rsid w:val="0044658D"/>
    <w:rsid w:val="00446D49"/>
    <w:rsid w:val="00453AAF"/>
    <w:rsid w:val="00455840"/>
    <w:rsid w:val="004569FE"/>
    <w:rsid w:val="00456BC9"/>
    <w:rsid w:val="00462155"/>
    <w:rsid w:val="00462F2B"/>
    <w:rsid w:val="0046607B"/>
    <w:rsid w:val="004661B4"/>
    <w:rsid w:val="0046650E"/>
    <w:rsid w:val="00472ABE"/>
    <w:rsid w:val="00473DF7"/>
    <w:rsid w:val="00474C7D"/>
    <w:rsid w:val="0048034F"/>
    <w:rsid w:val="00480868"/>
    <w:rsid w:val="00480B48"/>
    <w:rsid w:val="00480E3A"/>
    <w:rsid w:val="00493B48"/>
    <w:rsid w:val="00497EAE"/>
    <w:rsid w:val="004B3348"/>
    <w:rsid w:val="004B3B57"/>
    <w:rsid w:val="004B4B7C"/>
    <w:rsid w:val="004B57E6"/>
    <w:rsid w:val="004B64E2"/>
    <w:rsid w:val="004C16C6"/>
    <w:rsid w:val="004C7778"/>
    <w:rsid w:val="004D3EB2"/>
    <w:rsid w:val="004D625C"/>
    <w:rsid w:val="004D6C71"/>
    <w:rsid w:val="004D77D2"/>
    <w:rsid w:val="004E2D17"/>
    <w:rsid w:val="004E620D"/>
    <w:rsid w:val="004F220A"/>
    <w:rsid w:val="004F32E9"/>
    <w:rsid w:val="004F38E2"/>
    <w:rsid w:val="004F574D"/>
    <w:rsid w:val="004F7D2A"/>
    <w:rsid w:val="005008C5"/>
    <w:rsid w:val="00501C1B"/>
    <w:rsid w:val="005058F1"/>
    <w:rsid w:val="0050604C"/>
    <w:rsid w:val="0051444E"/>
    <w:rsid w:val="0052099E"/>
    <w:rsid w:val="00521391"/>
    <w:rsid w:val="0052361C"/>
    <w:rsid w:val="00526C22"/>
    <w:rsid w:val="005271AC"/>
    <w:rsid w:val="0053246A"/>
    <w:rsid w:val="00533818"/>
    <w:rsid w:val="005349C0"/>
    <w:rsid w:val="00541014"/>
    <w:rsid w:val="00542023"/>
    <w:rsid w:val="005454FA"/>
    <w:rsid w:val="005466EE"/>
    <w:rsid w:val="00546BAC"/>
    <w:rsid w:val="00550679"/>
    <w:rsid w:val="00555316"/>
    <w:rsid w:val="00560357"/>
    <w:rsid w:val="0056324C"/>
    <w:rsid w:val="0056682E"/>
    <w:rsid w:val="00566B64"/>
    <w:rsid w:val="005717FB"/>
    <w:rsid w:val="00572A9E"/>
    <w:rsid w:val="00572FEB"/>
    <w:rsid w:val="0057300F"/>
    <w:rsid w:val="00573AB1"/>
    <w:rsid w:val="00574539"/>
    <w:rsid w:val="00576E17"/>
    <w:rsid w:val="00580C70"/>
    <w:rsid w:val="00581157"/>
    <w:rsid w:val="005839DA"/>
    <w:rsid w:val="0058402D"/>
    <w:rsid w:val="00585E5D"/>
    <w:rsid w:val="005902BE"/>
    <w:rsid w:val="0059130D"/>
    <w:rsid w:val="0059232C"/>
    <w:rsid w:val="00594146"/>
    <w:rsid w:val="00594C84"/>
    <w:rsid w:val="00596AA1"/>
    <w:rsid w:val="005A04FE"/>
    <w:rsid w:val="005A3109"/>
    <w:rsid w:val="005A5B53"/>
    <w:rsid w:val="005A5CFB"/>
    <w:rsid w:val="005A6C63"/>
    <w:rsid w:val="005A7350"/>
    <w:rsid w:val="005B03DF"/>
    <w:rsid w:val="005B1512"/>
    <w:rsid w:val="005B4B36"/>
    <w:rsid w:val="005B7BD2"/>
    <w:rsid w:val="005C2A3B"/>
    <w:rsid w:val="005C2BA7"/>
    <w:rsid w:val="005C4E12"/>
    <w:rsid w:val="005C60E0"/>
    <w:rsid w:val="005C6516"/>
    <w:rsid w:val="005C7FCB"/>
    <w:rsid w:val="005D198F"/>
    <w:rsid w:val="005D1D18"/>
    <w:rsid w:val="005D2777"/>
    <w:rsid w:val="005D2B35"/>
    <w:rsid w:val="005D3288"/>
    <w:rsid w:val="005D49FC"/>
    <w:rsid w:val="005D68C1"/>
    <w:rsid w:val="005D712D"/>
    <w:rsid w:val="005E0E24"/>
    <w:rsid w:val="005E1C79"/>
    <w:rsid w:val="005E2E1C"/>
    <w:rsid w:val="005E39B0"/>
    <w:rsid w:val="005E4778"/>
    <w:rsid w:val="005E70A9"/>
    <w:rsid w:val="005F2E4F"/>
    <w:rsid w:val="005F3FA9"/>
    <w:rsid w:val="005F437D"/>
    <w:rsid w:val="005F595D"/>
    <w:rsid w:val="005F5E5F"/>
    <w:rsid w:val="006027BF"/>
    <w:rsid w:val="00602C80"/>
    <w:rsid w:val="00603AF2"/>
    <w:rsid w:val="00605243"/>
    <w:rsid w:val="0060631B"/>
    <w:rsid w:val="0061053E"/>
    <w:rsid w:val="00611228"/>
    <w:rsid w:val="00612066"/>
    <w:rsid w:val="006165FD"/>
    <w:rsid w:val="00617974"/>
    <w:rsid w:val="0062251B"/>
    <w:rsid w:val="00631C13"/>
    <w:rsid w:val="00633AB0"/>
    <w:rsid w:val="00634673"/>
    <w:rsid w:val="006401AD"/>
    <w:rsid w:val="006426EB"/>
    <w:rsid w:val="0064280E"/>
    <w:rsid w:val="006438FE"/>
    <w:rsid w:val="00647B8F"/>
    <w:rsid w:val="00653439"/>
    <w:rsid w:val="00654ED3"/>
    <w:rsid w:val="006614E8"/>
    <w:rsid w:val="0066511E"/>
    <w:rsid w:val="0066552B"/>
    <w:rsid w:val="006669C9"/>
    <w:rsid w:val="00670887"/>
    <w:rsid w:val="006741D1"/>
    <w:rsid w:val="00674F0A"/>
    <w:rsid w:val="00675853"/>
    <w:rsid w:val="00677244"/>
    <w:rsid w:val="006851E8"/>
    <w:rsid w:val="00692796"/>
    <w:rsid w:val="006955CA"/>
    <w:rsid w:val="006A11E8"/>
    <w:rsid w:val="006A43DA"/>
    <w:rsid w:val="006A6D68"/>
    <w:rsid w:val="006B0143"/>
    <w:rsid w:val="006B1489"/>
    <w:rsid w:val="006B2991"/>
    <w:rsid w:val="006B2D18"/>
    <w:rsid w:val="006B2D2E"/>
    <w:rsid w:val="006B380F"/>
    <w:rsid w:val="006B4168"/>
    <w:rsid w:val="006B6993"/>
    <w:rsid w:val="006C1124"/>
    <w:rsid w:val="006C6109"/>
    <w:rsid w:val="006C7E18"/>
    <w:rsid w:val="006D1FF7"/>
    <w:rsid w:val="006D3BBB"/>
    <w:rsid w:val="006D3E68"/>
    <w:rsid w:val="006D6359"/>
    <w:rsid w:val="006D7D16"/>
    <w:rsid w:val="006E04B1"/>
    <w:rsid w:val="006E3312"/>
    <w:rsid w:val="006E5184"/>
    <w:rsid w:val="006E7512"/>
    <w:rsid w:val="006F1E92"/>
    <w:rsid w:val="006F4C4C"/>
    <w:rsid w:val="006F584B"/>
    <w:rsid w:val="006F6FD6"/>
    <w:rsid w:val="006F7B11"/>
    <w:rsid w:val="00705079"/>
    <w:rsid w:val="007101A0"/>
    <w:rsid w:val="00710351"/>
    <w:rsid w:val="00714E68"/>
    <w:rsid w:val="00716F1C"/>
    <w:rsid w:val="00716FE6"/>
    <w:rsid w:val="007171DF"/>
    <w:rsid w:val="0071755C"/>
    <w:rsid w:val="00717951"/>
    <w:rsid w:val="00725106"/>
    <w:rsid w:val="00727C7F"/>
    <w:rsid w:val="007314A1"/>
    <w:rsid w:val="00731AE8"/>
    <w:rsid w:val="00735050"/>
    <w:rsid w:val="0073650B"/>
    <w:rsid w:val="00742154"/>
    <w:rsid w:val="007453EA"/>
    <w:rsid w:val="0074579F"/>
    <w:rsid w:val="007468DB"/>
    <w:rsid w:val="00747A48"/>
    <w:rsid w:val="00750E10"/>
    <w:rsid w:val="00751106"/>
    <w:rsid w:val="00752542"/>
    <w:rsid w:val="007536A3"/>
    <w:rsid w:val="007572DA"/>
    <w:rsid w:val="00764DB6"/>
    <w:rsid w:val="007667D1"/>
    <w:rsid w:val="007673FD"/>
    <w:rsid w:val="00773846"/>
    <w:rsid w:val="0077471A"/>
    <w:rsid w:val="00782452"/>
    <w:rsid w:val="00785BB1"/>
    <w:rsid w:val="00787985"/>
    <w:rsid w:val="00791DCF"/>
    <w:rsid w:val="00796141"/>
    <w:rsid w:val="00797EA2"/>
    <w:rsid w:val="007A0095"/>
    <w:rsid w:val="007A1509"/>
    <w:rsid w:val="007A15CA"/>
    <w:rsid w:val="007A3335"/>
    <w:rsid w:val="007A33EF"/>
    <w:rsid w:val="007A3664"/>
    <w:rsid w:val="007B279D"/>
    <w:rsid w:val="007B330A"/>
    <w:rsid w:val="007B3A77"/>
    <w:rsid w:val="007B5AF5"/>
    <w:rsid w:val="007B5D3A"/>
    <w:rsid w:val="007C1791"/>
    <w:rsid w:val="007C3018"/>
    <w:rsid w:val="007C469B"/>
    <w:rsid w:val="007C5328"/>
    <w:rsid w:val="007D0B1D"/>
    <w:rsid w:val="007D153B"/>
    <w:rsid w:val="007D3BA0"/>
    <w:rsid w:val="007F35CC"/>
    <w:rsid w:val="007F5002"/>
    <w:rsid w:val="0080047A"/>
    <w:rsid w:val="0080312E"/>
    <w:rsid w:val="00807A10"/>
    <w:rsid w:val="0081254F"/>
    <w:rsid w:val="00814E24"/>
    <w:rsid w:val="00816A45"/>
    <w:rsid w:val="008170A8"/>
    <w:rsid w:val="008175AA"/>
    <w:rsid w:val="00827314"/>
    <w:rsid w:val="00831D63"/>
    <w:rsid w:val="00832F15"/>
    <w:rsid w:val="00833E4D"/>
    <w:rsid w:val="008346F3"/>
    <w:rsid w:val="00840514"/>
    <w:rsid w:val="00842648"/>
    <w:rsid w:val="008441A9"/>
    <w:rsid w:val="008446F0"/>
    <w:rsid w:val="008449CA"/>
    <w:rsid w:val="008461BF"/>
    <w:rsid w:val="00846F91"/>
    <w:rsid w:val="008470E1"/>
    <w:rsid w:val="008516F0"/>
    <w:rsid w:val="00852654"/>
    <w:rsid w:val="008532BD"/>
    <w:rsid w:val="0085488A"/>
    <w:rsid w:val="0086007C"/>
    <w:rsid w:val="00880F30"/>
    <w:rsid w:val="00882625"/>
    <w:rsid w:val="00882E97"/>
    <w:rsid w:val="008830A5"/>
    <w:rsid w:val="0088471D"/>
    <w:rsid w:val="008856E8"/>
    <w:rsid w:val="00891D49"/>
    <w:rsid w:val="008A2A4E"/>
    <w:rsid w:val="008A479E"/>
    <w:rsid w:val="008A4866"/>
    <w:rsid w:val="008A542B"/>
    <w:rsid w:val="008B109D"/>
    <w:rsid w:val="008B2B00"/>
    <w:rsid w:val="008B68D6"/>
    <w:rsid w:val="008B6E2B"/>
    <w:rsid w:val="008B79E1"/>
    <w:rsid w:val="008C26CC"/>
    <w:rsid w:val="008C2756"/>
    <w:rsid w:val="008C51B4"/>
    <w:rsid w:val="008C6413"/>
    <w:rsid w:val="008C6570"/>
    <w:rsid w:val="008D4D51"/>
    <w:rsid w:val="008D6E19"/>
    <w:rsid w:val="008E0FA1"/>
    <w:rsid w:val="008E478C"/>
    <w:rsid w:val="008F0CB5"/>
    <w:rsid w:val="008F2D1E"/>
    <w:rsid w:val="008F2FF2"/>
    <w:rsid w:val="008F3229"/>
    <w:rsid w:val="008F51ED"/>
    <w:rsid w:val="008F671C"/>
    <w:rsid w:val="009001B7"/>
    <w:rsid w:val="0090161F"/>
    <w:rsid w:val="0090188F"/>
    <w:rsid w:val="00902DF9"/>
    <w:rsid w:val="00904E88"/>
    <w:rsid w:val="00907229"/>
    <w:rsid w:val="00907AAA"/>
    <w:rsid w:val="00910FE5"/>
    <w:rsid w:val="00912065"/>
    <w:rsid w:val="00915A5D"/>
    <w:rsid w:val="009162B4"/>
    <w:rsid w:val="00922348"/>
    <w:rsid w:val="00922A0F"/>
    <w:rsid w:val="00924347"/>
    <w:rsid w:val="009321C0"/>
    <w:rsid w:val="00933823"/>
    <w:rsid w:val="00933D0A"/>
    <w:rsid w:val="00935BE5"/>
    <w:rsid w:val="00936F04"/>
    <w:rsid w:val="009415A1"/>
    <w:rsid w:val="009435B3"/>
    <w:rsid w:val="00943AC4"/>
    <w:rsid w:val="00943E97"/>
    <w:rsid w:val="009467FE"/>
    <w:rsid w:val="0095063C"/>
    <w:rsid w:val="00953203"/>
    <w:rsid w:val="00953F09"/>
    <w:rsid w:val="0095657C"/>
    <w:rsid w:val="00956B29"/>
    <w:rsid w:val="0096346E"/>
    <w:rsid w:val="00963C2B"/>
    <w:rsid w:val="009645D2"/>
    <w:rsid w:val="009661B9"/>
    <w:rsid w:val="009705F5"/>
    <w:rsid w:val="00972542"/>
    <w:rsid w:val="009762DC"/>
    <w:rsid w:val="009767A4"/>
    <w:rsid w:val="00980060"/>
    <w:rsid w:val="0098152B"/>
    <w:rsid w:val="009820E1"/>
    <w:rsid w:val="00982196"/>
    <w:rsid w:val="00982E2D"/>
    <w:rsid w:val="00984F94"/>
    <w:rsid w:val="00985607"/>
    <w:rsid w:val="00990819"/>
    <w:rsid w:val="009962FE"/>
    <w:rsid w:val="009A0847"/>
    <w:rsid w:val="009A5B2D"/>
    <w:rsid w:val="009A5FB5"/>
    <w:rsid w:val="009B3626"/>
    <w:rsid w:val="009B46C6"/>
    <w:rsid w:val="009B5404"/>
    <w:rsid w:val="009C151C"/>
    <w:rsid w:val="009C6376"/>
    <w:rsid w:val="009C72F1"/>
    <w:rsid w:val="009D3261"/>
    <w:rsid w:val="009D5D69"/>
    <w:rsid w:val="009D6C95"/>
    <w:rsid w:val="009D7D0D"/>
    <w:rsid w:val="009E334A"/>
    <w:rsid w:val="009E4178"/>
    <w:rsid w:val="009E5270"/>
    <w:rsid w:val="00A01782"/>
    <w:rsid w:val="00A033E0"/>
    <w:rsid w:val="00A03E9B"/>
    <w:rsid w:val="00A04C30"/>
    <w:rsid w:val="00A06869"/>
    <w:rsid w:val="00A079F9"/>
    <w:rsid w:val="00A14E7C"/>
    <w:rsid w:val="00A15E90"/>
    <w:rsid w:val="00A1776F"/>
    <w:rsid w:val="00A231A5"/>
    <w:rsid w:val="00A23419"/>
    <w:rsid w:val="00A23667"/>
    <w:rsid w:val="00A24C11"/>
    <w:rsid w:val="00A24DF8"/>
    <w:rsid w:val="00A24FD5"/>
    <w:rsid w:val="00A27A75"/>
    <w:rsid w:val="00A34628"/>
    <w:rsid w:val="00A372ED"/>
    <w:rsid w:val="00A412FC"/>
    <w:rsid w:val="00A441E8"/>
    <w:rsid w:val="00A45F1C"/>
    <w:rsid w:val="00A46ABB"/>
    <w:rsid w:val="00A47B8C"/>
    <w:rsid w:val="00A50872"/>
    <w:rsid w:val="00A52105"/>
    <w:rsid w:val="00A53459"/>
    <w:rsid w:val="00A54037"/>
    <w:rsid w:val="00A55787"/>
    <w:rsid w:val="00A578BE"/>
    <w:rsid w:val="00A7189B"/>
    <w:rsid w:val="00A73B0E"/>
    <w:rsid w:val="00A7483C"/>
    <w:rsid w:val="00A75B74"/>
    <w:rsid w:val="00A76710"/>
    <w:rsid w:val="00A80743"/>
    <w:rsid w:val="00A82836"/>
    <w:rsid w:val="00A84B6B"/>
    <w:rsid w:val="00A85707"/>
    <w:rsid w:val="00A86465"/>
    <w:rsid w:val="00A8703D"/>
    <w:rsid w:val="00A9493A"/>
    <w:rsid w:val="00A9502F"/>
    <w:rsid w:val="00A97520"/>
    <w:rsid w:val="00A97F4C"/>
    <w:rsid w:val="00AA1BB6"/>
    <w:rsid w:val="00AA1C36"/>
    <w:rsid w:val="00AA2F63"/>
    <w:rsid w:val="00AA34ED"/>
    <w:rsid w:val="00AA3866"/>
    <w:rsid w:val="00AA4DDB"/>
    <w:rsid w:val="00AA5063"/>
    <w:rsid w:val="00AA6910"/>
    <w:rsid w:val="00AB4E1F"/>
    <w:rsid w:val="00AB606F"/>
    <w:rsid w:val="00AB62CD"/>
    <w:rsid w:val="00AB7525"/>
    <w:rsid w:val="00AB7C57"/>
    <w:rsid w:val="00AC23E1"/>
    <w:rsid w:val="00AC5F06"/>
    <w:rsid w:val="00AC689E"/>
    <w:rsid w:val="00AC7125"/>
    <w:rsid w:val="00AC7EEB"/>
    <w:rsid w:val="00AD1001"/>
    <w:rsid w:val="00AD14B2"/>
    <w:rsid w:val="00AD1E99"/>
    <w:rsid w:val="00AD20B8"/>
    <w:rsid w:val="00AD2912"/>
    <w:rsid w:val="00AD35D6"/>
    <w:rsid w:val="00AD47FC"/>
    <w:rsid w:val="00AD4AC9"/>
    <w:rsid w:val="00AE2E46"/>
    <w:rsid w:val="00AE5D0F"/>
    <w:rsid w:val="00AE5ED9"/>
    <w:rsid w:val="00AE7550"/>
    <w:rsid w:val="00AE7AD9"/>
    <w:rsid w:val="00AF09F2"/>
    <w:rsid w:val="00AF1A32"/>
    <w:rsid w:val="00B02870"/>
    <w:rsid w:val="00B0330F"/>
    <w:rsid w:val="00B044F1"/>
    <w:rsid w:val="00B04BAE"/>
    <w:rsid w:val="00B066FD"/>
    <w:rsid w:val="00B07865"/>
    <w:rsid w:val="00B07ACE"/>
    <w:rsid w:val="00B07BA0"/>
    <w:rsid w:val="00B13921"/>
    <w:rsid w:val="00B14C54"/>
    <w:rsid w:val="00B15731"/>
    <w:rsid w:val="00B16045"/>
    <w:rsid w:val="00B171B4"/>
    <w:rsid w:val="00B17FF1"/>
    <w:rsid w:val="00B20383"/>
    <w:rsid w:val="00B20424"/>
    <w:rsid w:val="00B25F0C"/>
    <w:rsid w:val="00B266E5"/>
    <w:rsid w:val="00B30031"/>
    <w:rsid w:val="00B338BD"/>
    <w:rsid w:val="00B36733"/>
    <w:rsid w:val="00B36CEC"/>
    <w:rsid w:val="00B37C61"/>
    <w:rsid w:val="00B40398"/>
    <w:rsid w:val="00B417AF"/>
    <w:rsid w:val="00B432AD"/>
    <w:rsid w:val="00B45098"/>
    <w:rsid w:val="00B47EA3"/>
    <w:rsid w:val="00B518F1"/>
    <w:rsid w:val="00B52086"/>
    <w:rsid w:val="00B52258"/>
    <w:rsid w:val="00B55FF7"/>
    <w:rsid w:val="00B56E98"/>
    <w:rsid w:val="00B57985"/>
    <w:rsid w:val="00B57AEA"/>
    <w:rsid w:val="00B60574"/>
    <w:rsid w:val="00B642A0"/>
    <w:rsid w:val="00B702EC"/>
    <w:rsid w:val="00B706F7"/>
    <w:rsid w:val="00B73E52"/>
    <w:rsid w:val="00B75F53"/>
    <w:rsid w:val="00B80856"/>
    <w:rsid w:val="00B80E89"/>
    <w:rsid w:val="00B8114E"/>
    <w:rsid w:val="00B81C61"/>
    <w:rsid w:val="00B81E5E"/>
    <w:rsid w:val="00B82E68"/>
    <w:rsid w:val="00B832B5"/>
    <w:rsid w:val="00B839D3"/>
    <w:rsid w:val="00B85B7F"/>
    <w:rsid w:val="00B91709"/>
    <w:rsid w:val="00B91E7F"/>
    <w:rsid w:val="00B92264"/>
    <w:rsid w:val="00B92FFA"/>
    <w:rsid w:val="00B9396B"/>
    <w:rsid w:val="00B9675F"/>
    <w:rsid w:val="00B970CA"/>
    <w:rsid w:val="00B975A0"/>
    <w:rsid w:val="00BA18AB"/>
    <w:rsid w:val="00BA25BC"/>
    <w:rsid w:val="00BA4248"/>
    <w:rsid w:val="00BA694B"/>
    <w:rsid w:val="00BA6EFB"/>
    <w:rsid w:val="00BA7B17"/>
    <w:rsid w:val="00BB0107"/>
    <w:rsid w:val="00BB1E32"/>
    <w:rsid w:val="00BB2638"/>
    <w:rsid w:val="00BB5110"/>
    <w:rsid w:val="00BB6056"/>
    <w:rsid w:val="00BC34A5"/>
    <w:rsid w:val="00BC4AA2"/>
    <w:rsid w:val="00BD19F9"/>
    <w:rsid w:val="00BD2F9C"/>
    <w:rsid w:val="00BD5816"/>
    <w:rsid w:val="00BD6269"/>
    <w:rsid w:val="00BE365A"/>
    <w:rsid w:val="00BE6943"/>
    <w:rsid w:val="00BE70E1"/>
    <w:rsid w:val="00BE7CD0"/>
    <w:rsid w:val="00BF3279"/>
    <w:rsid w:val="00BF327A"/>
    <w:rsid w:val="00BF71D8"/>
    <w:rsid w:val="00C029EA"/>
    <w:rsid w:val="00C04AB4"/>
    <w:rsid w:val="00C07167"/>
    <w:rsid w:val="00C12E3B"/>
    <w:rsid w:val="00C13AC9"/>
    <w:rsid w:val="00C158CC"/>
    <w:rsid w:val="00C20EFD"/>
    <w:rsid w:val="00C22C9F"/>
    <w:rsid w:val="00C22D2C"/>
    <w:rsid w:val="00C22D6C"/>
    <w:rsid w:val="00C268E7"/>
    <w:rsid w:val="00C3247E"/>
    <w:rsid w:val="00C33F35"/>
    <w:rsid w:val="00C3548F"/>
    <w:rsid w:val="00C37D84"/>
    <w:rsid w:val="00C40047"/>
    <w:rsid w:val="00C40808"/>
    <w:rsid w:val="00C42B0B"/>
    <w:rsid w:val="00C45A06"/>
    <w:rsid w:val="00C4642A"/>
    <w:rsid w:val="00C47C7F"/>
    <w:rsid w:val="00C514E2"/>
    <w:rsid w:val="00C51B36"/>
    <w:rsid w:val="00C51BEF"/>
    <w:rsid w:val="00C51C58"/>
    <w:rsid w:val="00C57353"/>
    <w:rsid w:val="00C57B25"/>
    <w:rsid w:val="00C6338D"/>
    <w:rsid w:val="00C6560D"/>
    <w:rsid w:val="00C65C56"/>
    <w:rsid w:val="00C65DBF"/>
    <w:rsid w:val="00C67176"/>
    <w:rsid w:val="00C732C9"/>
    <w:rsid w:val="00C73614"/>
    <w:rsid w:val="00C74C26"/>
    <w:rsid w:val="00C76908"/>
    <w:rsid w:val="00C76F1C"/>
    <w:rsid w:val="00C77769"/>
    <w:rsid w:val="00C77ECF"/>
    <w:rsid w:val="00C81740"/>
    <w:rsid w:val="00C81A28"/>
    <w:rsid w:val="00C852A4"/>
    <w:rsid w:val="00C9584A"/>
    <w:rsid w:val="00C95FC6"/>
    <w:rsid w:val="00C96145"/>
    <w:rsid w:val="00C9761C"/>
    <w:rsid w:val="00CA24B6"/>
    <w:rsid w:val="00CA6202"/>
    <w:rsid w:val="00CB09F2"/>
    <w:rsid w:val="00CB1722"/>
    <w:rsid w:val="00CB2934"/>
    <w:rsid w:val="00CB3B70"/>
    <w:rsid w:val="00CB6061"/>
    <w:rsid w:val="00CC0101"/>
    <w:rsid w:val="00CC01EB"/>
    <w:rsid w:val="00CC2EED"/>
    <w:rsid w:val="00CC35F3"/>
    <w:rsid w:val="00CC4E43"/>
    <w:rsid w:val="00CC6C9A"/>
    <w:rsid w:val="00CD136D"/>
    <w:rsid w:val="00CD4874"/>
    <w:rsid w:val="00CD558A"/>
    <w:rsid w:val="00CE0264"/>
    <w:rsid w:val="00CE03F3"/>
    <w:rsid w:val="00CE1352"/>
    <w:rsid w:val="00CE1BF0"/>
    <w:rsid w:val="00CE2C91"/>
    <w:rsid w:val="00CE4086"/>
    <w:rsid w:val="00CE5A32"/>
    <w:rsid w:val="00CE64A9"/>
    <w:rsid w:val="00CE660D"/>
    <w:rsid w:val="00CF0224"/>
    <w:rsid w:val="00CF10D4"/>
    <w:rsid w:val="00CF2C01"/>
    <w:rsid w:val="00CF76A3"/>
    <w:rsid w:val="00D005F9"/>
    <w:rsid w:val="00D107F9"/>
    <w:rsid w:val="00D108BF"/>
    <w:rsid w:val="00D12280"/>
    <w:rsid w:val="00D22C7B"/>
    <w:rsid w:val="00D2448F"/>
    <w:rsid w:val="00D24E16"/>
    <w:rsid w:val="00D270A3"/>
    <w:rsid w:val="00D31A18"/>
    <w:rsid w:val="00D379AA"/>
    <w:rsid w:val="00D448DC"/>
    <w:rsid w:val="00D5653D"/>
    <w:rsid w:val="00D56F31"/>
    <w:rsid w:val="00D60AD8"/>
    <w:rsid w:val="00D6253A"/>
    <w:rsid w:val="00D6378E"/>
    <w:rsid w:val="00D6408C"/>
    <w:rsid w:val="00D644F9"/>
    <w:rsid w:val="00D659A6"/>
    <w:rsid w:val="00D66D05"/>
    <w:rsid w:val="00D67D4C"/>
    <w:rsid w:val="00D67DC7"/>
    <w:rsid w:val="00D72B64"/>
    <w:rsid w:val="00D81C48"/>
    <w:rsid w:val="00D82DFF"/>
    <w:rsid w:val="00D82F76"/>
    <w:rsid w:val="00D82F89"/>
    <w:rsid w:val="00D85795"/>
    <w:rsid w:val="00D91149"/>
    <w:rsid w:val="00D927BA"/>
    <w:rsid w:val="00D93149"/>
    <w:rsid w:val="00D93B8A"/>
    <w:rsid w:val="00D94829"/>
    <w:rsid w:val="00D9668E"/>
    <w:rsid w:val="00D97E45"/>
    <w:rsid w:val="00DA0750"/>
    <w:rsid w:val="00DA14C9"/>
    <w:rsid w:val="00DA73EA"/>
    <w:rsid w:val="00DA7BFD"/>
    <w:rsid w:val="00DB1FA8"/>
    <w:rsid w:val="00DB2B6B"/>
    <w:rsid w:val="00DB3DEE"/>
    <w:rsid w:val="00DB4C90"/>
    <w:rsid w:val="00DB5675"/>
    <w:rsid w:val="00DC37DA"/>
    <w:rsid w:val="00DC41C3"/>
    <w:rsid w:val="00DC46C3"/>
    <w:rsid w:val="00DC4E94"/>
    <w:rsid w:val="00DC5369"/>
    <w:rsid w:val="00DC7A91"/>
    <w:rsid w:val="00DD0363"/>
    <w:rsid w:val="00DD1863"/>
    <w:rsid w:val="00DD2A2C"/>
    <w:rsid w:val="00DD60A6"/>
    <w:rsid w:val="00DD7F0A"/>
    <w:rsid w:val="00DE1B5C"/>
    <w:rsid w:val="00DE50D4"/>
    <w:rsid w:val="00DE6691"/>
    <w:rsid w:val="00DE7E39"/>
    <w:rsid w:val="00DF003D"/>
    <w:rsid w:val="00DF0F09"/>
    <w:rsid w:val="00DF0F91"/>
    <w:rsid w:val="00DF26D4"/>
    <w:rsid w:val="00DF2D9C"/>
    <w:rsid w:val="00DF3D5D"/>
    <w:rsid w:val="00DF4073"/>
    <w:rsid w:val="00DF5F3B"/>
    <w:rsid w:val="00E02930"/>
    <w:rsid w:val="00E03B17"/>
    <w:rsid w:val="00E0421A"/>
    <w:rsid w:val="00E051EC"/>
    <w:rsid w:val="00E0767B"/>
    <w:rsid w:val="00E10B28"/>
    <w:rsid w:val="00E12EF4"/>
    <w:rsid w:val="00E131D2"/>
    <w:rsid w:val="00E132A7"/>
    <w:rsid w:val="00E14ECE"/>
    <w:rsid w:val="00E15133"/>
    <w:rsid w:val="00E24A51"/>
    <w:rsid w:val="00E24FA6"/>
    <w:rsid w:val="00E253BC"/>
    <w:rsid w:val="00E25514"/>
    <w:rsid w:val="00E31C84"/>
    <w:rsid w:val="00E337ED"/>
    <w:rsid w:val="00E40C56"/>
    <w:rsid w:val="00E429AF"/>
    <w:rsid w:val="00E42A9C"/>
    <w:rsid w:val="00E44033"/>
    <w:rsid w:val="00E444FC"/>
    <w:rsid w:val="00E47328"/>
    <w:rsid w:val="00E506AE"/>
    <w:rsid w:val="00E5127F"/>
    <w:rsid w:val="00E55A91"/>
    <w:rsid w:val="00E55AC9"/>
    <w:rsid w:val="00E567B6"/>
    <w:rsid w:val="00E60B62"/>
    <w:rsid w:val="00E62820"/>
    <w:rsid w:val="00E62F4D"/>
    <w:rsid w:val="00E634C7"/>
    <w:rsid w:val="00E65F5E"/>
    <w:rsid w:val="00E65F99"/>
    <w:rsid w:val="00E66A57"/>
    <w:rsid w:val="00E66FCE"/>
    <w:rsid w:val="00E74471"/>
    <w:rsid w:val="00E76157"/>
    <w:rsid w:val="00E819D8"/>
    <w:rsid w:val="00E85E57"/>
    <w:rsid w:val="00E86BD9"/>
    <w:rsid w:val="00E924C4"/>
    <w:rsid w:val="00E937AC"/>
    <w:rsid w:val="00E95080"/>
    <w:rsid w:val="00EA0C5C"/>
    <w:rsid w:val="00EA6DA9"/>
    <w:rsid w:val="00EB30DB"/>
    <w:rsid w:val="00EB6F9A"/>
    <w:rsid w:val="00EC0CED"/>
    <w:rsid w:val="00EC1FB5"/>
    <w:rsid w:val="00EC20B8"/>
    <w:rsid w:val="00EC376C"/>
    <w:rsid w:val="00EC5C16"/>
    <w:rsid w:val="00EC65C6"/>
    <w:rsid w:val="00EC7A7E"/>
    <w:rsid w:val="00ED0854"/>
    <w:rsid w:val="00ED2CB6"/>
    <w:rsid w:val="00ED375C"/>
    <w:rsid w:val="00EE090B"/>
    <w:rsid w:val="00EE243D"/>
    <w:rsid w:val="00EE334B"/>
    <w:rsid w:val="00EE3EAC"/>
    <w:rsid w:val="00EE40B8"/>
    <w:rsid w:val="00EF08EA"/>
    <w:rsid w:val="00EF4473"/>
    <w:rsid w:val="00F0312C"/>
    <w:rsid w:val="00F04359"/>
    <w:rsid w:val="00F107A5"/>
    <w:rsid w:val="00F1085E"/>
    <w:rsid w:val="00F10AA7"/>
    <w:rsid w:val="00F15982"/>
    <w:rsid w:val="00F209E6"/>
    <w:rsid w:val="00F21EF7"/>
    <w:rsid w:val="00F224C5"/>
    <w:rsid w:val="00F23680"/>
    <w:rsid w:val="00F248D5"/>
    <w:rsid w:val="00F277D7"/>
    <w:rsid w:val="00F30B85"/>
    <w:rsid w:val="00F323B6"/>
    <w:rsid w:val="00F327C8"/>
    <w:rsid w:val="00F341E7"/>
    <w:rsid w:val="00F348AD"/>
    <w:rsid w:val="00F350E2"/>
    <w:rsid w:val="00F36D9D"/>
    <w:rsid w:val="00F410E7"/>
    <w:rsid w:val="00F4115A"/>
    <w:rsid w:val="00F50C6C"/>
    <w:rsid w:val="00F56997"/>
    <w:rsid w:val="00F57C72"/>
    <w:rsid w:val="00F63424"/>
    <w:rsid w:val="00F664C8"/>
    <w:rsid w:val="00F67A41"/>
    <w:rsid w:val="00F704FE"/>
    <w:rsid w:val="00F70DDE"/>
    <w:rsid w:val="00F71C7B"/>
    <w:rsid w:val="00F80755"/>
    <w:rsid w:val="00F86C82"/>
    <w:rsid w:val="00F872A2"/>
    <w:rsid w:val="00F878DE"/>
    <w:rsid w:val="00F907E3"/>
    <w:rsid w:val="00F90CBD"/>
    <w:rsid w:val="00F92FAB"/>
    <w:rsid w:val="00F94425"/>
    <w:rsid w:val="00F95F4C"/>
    <w:rsid w:val="00FA1DEE"/>
    <w:rsid w:val="00FA79F6"/>
    <w:rsid w:val="00FB02C2"/>
    <w:rsid w:val="00FB0513"/>
    <w:rsid w:val="00FB302A"/>
    <w:rsid w:val="00FB3DC8"/>
    <w:rsid w:val="00FB5AEC"/>
    <w:rsid w:val="00FB5C82"/>
    <w:rsid w:val="00FB713C"/>
    <w:rsid w:val="00FB7375"/>
    <w:rsid w:val="00FC0283"/>
    <w:rsid w:val="00FC2597"/>
    <w:rsid w:val="00FC41B6"/>
    <w:rsid w:val="00FD1402"/>
    <w:rsid w:val="00FD29A2"/>
    <w:rsid w:val="00FD3A47"/>
    <w:rsid w:val="00FD4112"/>
    <w:rsid w:val="00FD47E8"/>
    <w:rsid w:val="00FD4CD4"/>
    <w:rsid w:val="00FD50B9"/>
    <w:rsid w:val="00FD57F2"/>
    <w:rsid w:val="00FD5AF1"/>
    <w:rsid w:val="00FE29BC"/>
    <w:rsid w:val="00FE30A6"/>
    <w:rsid w:val="00FE4FF8"/>
    <w:rsid w:val="00FE5136"/>
    <w:rsid w:val="00FE51C6"/>
    <w:rsid w:val="00FE5F36"/>
    <w:rsid w:val="00FE63AB"/>
    <w:rsid w:val="00FF2C11"/>
    <w:rsid w:val="00FF4D95"/>
    <w:rsid w:val="00FF6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tablecontents0">
    <w:name w:val="tablecontents"/>
    <w:basedOn w:val="Normalny"/>
    <w:rsid w:val="00266BE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7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FB5FE-2191-4012-8D0A-05743CAE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Marcin Franke</cp:lastModifiedBy>
  <cp:revision>3</cp:revision>
  <cp:lastPrinted>2024-08-01T09:17:00Z</cp:lastPrinted>
  <dcterms:created xsi:type="dcterms:W3CDTF">2024-09-27T14:59:00Z</dcterms:created>
  <dcterms:modified xsi:type="dcterms:W3CDTF">2024-09-27T14:59:00Z</dcterms:modified>
</cp:coreProperties>
</file>