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B10A" w14:textId="19925BB7" w:rsidR="008E2847" w:rsidRPr="00DC636E" w:rsidRDefault="005A3705" w:rsidP="008E2847">
      <w:pPr>
        <w:rPr>
          <w:rFonts w:asciiTheme="minorHAnsi" w:hAnsiTheme="minorHAnsi" w:cstheme="minorHAnsi"/>
          <w:sz w:val="22"/>
          <w:szCs w:val="22"/>
        </w:rPr>
      </w:pPr>
      <w:r w:rsidRPr="00DC636E">
        <w:rPr>
          <w:rFonts w:asciiTheme="minorHAnsi" w:hAnsiTheme="minorHAnsi" w:cstheme="minorHAnsi"/>
          <w:sz w:val="22"/>
          <w:szCs w:val="22"/>
        </w:rPr>
        <w:t xml:space="preserve">Balice </w:t>
      </w:r>
      <w:r w:rsidR="00D05DD2">
        <w:rPr>
          <w:rFonts w:asciiTheme="minorHAnsi" w:hAnsiTheme="minorHAnsi" w:cstheme="minorHAnsi"/>
          <w:sz w:val="22"/>
          <w:szCs w:val="22"/>
        </w:rPr>
        <w:t>14</w:t>
      </w:r>
      <w:r w:rsidR="00BA0566" w:rsidRPr="00DC636E">
        <w:rPr>
          <w:rFonts w:asciiTheme="minorHAnsi" w:hAnsiTheme="minorHAnsi" w:cstheme="minorHAnsi"/>
          <w:sz w:val="22"/>
          <w:szCs w:val="22"/>
        </w:rPr>
        <w:t>.</w:t>
      </w:r>
      <w:r w:rsidR="00751AD6">
        <w:rPr>
          <w:rFonts w:asciiTheme="minorHAnsi" w:hAnsiTheme="minorHAnsi" w:cstheme="minorHAnsi"/>
          <w:sz w:val="22"/>
          <w:szCs w:val="22"/>
        </w:rPr>
        <w:t>1</w:t>
      </w:r>
      <w:r w:rsidR="005458B8">
        <w:rPr>
          <w:rFonts w:asciiTheme="minorHAnsi" w:hAnsiTheme="minorHAnsi" w:cstheme="minorHAnsi"/>
          <w:sz w:val="22"/>
          <w:szCs w:val="22"/>
        </w:rPr>
        <w:t>1</w:t>
      </w:r>
      <w:r w:rsidRPr="00DC636E">
        <w:rPr>
          <w:rFonts w:asciiTheme="minorHAnsi" w:hAnsiTheme="minorHAnsi" w:cstheme="minorHAnsi"/>
          <w:sz w:val="22"/>
          <w:szCs w:val="22"/>
        </w:rPr>
        <w:t>.20</w:t>
      </w:r>
      <w:r w:rsidR="00C05198" w:rsidRPr="00DC636E">
        <w:rPr>
          <w:rFonts w:asciiTheme="minorHAnsi" w:hAnsiTheme="minorHAnsi" w:cstheme="minorHAnsi"/>
          <w:sz w:val="22"/>
          <w:szCs w:val="22"/>
        </w:rPr>
        <w:t>2</w:t>
      </w:r>
      <w:r w:rsidR="00B865F4">
        <w:rPr>
          <w:rFonts w:asciiTheme="minorHAnsi" w:hAnsiTheme="minorHAnsi" w:cstheme="minorHAnsi"/>
          <w:sz w:val="22"/>
          <w:szCs w:val="22"/>
        </w:rPr>
        <w:t>4</w:t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8E2847" w:rsidRPr="00DC636E">
        <w:rPr>
          <w:rFonts w:asciiTheme="minorHAnsi" w:hAnsiTheme="minorHAnsi" w:cstheme="minorHAnsi"/>
          <w:sz w:val="22"/>
          <w:szCs w:val="22"/>
        </w:rPr>
        <w:tab/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DC636E">
        <w:rPr>
          <w:rFonts w:asciiTheme="minorHAnsi" w:hAnsiTheme="minorHAnsi" w:cstheme="minorHAnsi"/>
          <w:sz w:val="22"/>
          <w:szCs w:val="22"/>
        </w:rPr>
        <w:t xml:space="preserve">       </w:t>
      </w:r>
      <w:r w:rsidR="00196564" w:rsidRPr="00DC636E">
        <w:rPr>
          <w:rFonts w:asciiTheme="minorHAnsi" w:hAnsiTheme="minorHAnsi" w:cstheme="minorHAnsi"/>
          <w:sz w:val="22"/>
          <w:szCs w:val="22"/>
        </w:rPr>
        <w:t xml:space="preserve">     </w:t>
      </w:r>
      <w:r w:rsidR="000F1F0D" w:rsidRPr="00DC636E">
        <w:rPr>
          <w:rFonts w:asciiTheme="minorHAnsi" w:hAnsiTheme="minorHAnsi" w:cstheme="minorHAnsi"/>
          <w:sz w:val="22"/>
          <w:szCs w:val="22"/>
        </w:rPr>
        <w:t xml:space="preserve"> </w:t>
      </w:r>
      <w:r w:rsidR="00B865F4" w:rsidRPr="00D92572">
        <w:rPr>
          <w:rFonts w:asciiTheme="minorHAnsi" w:hAnsiTheme="minorHAnsi" w:cstheme="minorHAnsi"/>
          <w:sz w:val="22"/>
          <w:szCs w:val="22"/>
        </w:rPr>
        <w:t>Nabór</w:t>
      </w:r>
      <w:r w:rsidR="008E2847" w:rsidRPr="00D92572">
        <w:rPr>
          <w:rFonts w:asciiTheme="minorHAnsi" w:hAnsiTheme="minorHAnsi" w:cstheme="minorHAnsi"/>
          <w:sz w:val="22"/>
          <w:szCs w:val="22"/>
        </w:rPr>
        <w:t xml:space="preserve">: 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FE</w:t>
      </w:r>
      <w:r w:rsidR="007505A9">
        <w:rPr>
          <w:rFonts w:asciiTheme="minorHAnsi" w:hAnsiTheme="minorHAnsi" w:cstheme="minorHAnsi"/>
          <w:b/>
          <w:sz w:val="22"/>
          <w:szCs w:val="22"/>
        </w:rPr>
        <w:t>MP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.01.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12</w:t>
      </w:r>
      <w:r w:rsidR="00B865F4" w:rsidRPr="00D92572">
        <w:rPr>
          <w:rFonts w:asciiTheme="minorHAnsi" w:hAnsiTheme="minorHAnsi" w:cstheme="minorHAnsi"/>
          <w:b/>
          <w:sz w:val="22"/>
          <w:szCs w:val="22"/>
        </w:rPr>
        <w:t>-IP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.0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1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-00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6</w:t>
      </w:r>
      <w:r w:rsidR="000B4CBC" w:rsidRPr="00D92572">
        <w:rPr>
          <w:rFonts w:asciiTheme="minorHAnsi" w:hAnsiTheme="minorHAnsi" w:cstheme="minorHAnsi"/>
          <w:b/>
          <w:sz w:val="22"/>
          <w:szCs w:val="22"/>
        </w:rPr>
        <w:t>/2</w:t>
      </w:r>
      <w:r w:rsidR="00D92572" w:rsidRPr="00D92572">
        <w:rPr>
          <w:rFonts w:asciiTheme="minorHAnsi" w:hAnsiTheme="minorHAnsi" w:cstheme="minorHAnsi"/>
          <w:b/>
          <w:sz w:val="22"/>
          <w:szCs w:val="22"/>
        </w:rPr>
        <w:t>4</w:t>
      </w:r>
    </w:p>
    <w:p w14:paraId="1014988B" w14:textId="3104130F" w:rsidR="00BF1B57" w:rsidRPr="00B47E86" w:rsidRDefault="00BF1B57" w:rsidP="00BF1B57">
      <w:pPr>
        <w:rPr>
          <w:rFonts w:asciiTheme="minorHAnsi" w:hAnsiTheme="minorHAnsi" w:cstheme="minorHAnsi"/>
        </w:rPr>
      </w:pPr>
    </w:p>
    <w:p w14:paraId="5E506E23" w14:textId="6B57714A" w:rsidR="00EB1155" w:rsidRPr="003E6C5C" w:rsidRDefault="00BF1B57" w:rsidP="00EB1155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E6C5C">
        <w:rPr>
          <w:rFonts w:asciiTheme="minorHAnsi" w:hAnsiTheme="minorHAnsi" w:cstheme="minorHAnsi"/>
          <w:b/>
          <w:sz w:val="22"/>
          <w:szCs w:val="22"/>
        </w:rPr>
        <w:t>Załącznik nr 1 do zapytania ofertowego nr</w:t>
      </w:r>
      <w:r w:rsidR="000A03E9" w:rsidRPr="003E6C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4001B" w:rsidRPr="003E6C5C">
        <w:rPr>
          <w:rFonts w:asciiTheme="minorHAnsi" w:hAnsiTheme="minorHAnsi" w:cstheme="minorHAnsi"/>
          <w:b/>
          <w:sz w:val="22"/>
          <w:szCs w:val="22"/>
        </w:rPr>
        <w:t>2024-894-</w:t>
      </w:r>
      <w:r w:rsidR="002E5BF4" w:rsidRPr="002E5BF4">
        <w:rPr>
          <w:rFonts w:asciiTheme="minorHAnsi" w:hAnsiTheme="minorHAnsi" w:cstheme="minorHAnsi"/>
          <w:b/>
          <w:sz w:val="22"/>
          <w:szCs w:val="22"/>
        </w:rPr>
        <w:t>20</w:t>
      </w:r>
      <w:r w:rsidR="00D05DD2">
        <w:rPr>
          <w:rFonts w:asciiTheme="minorHAnsi" w:hAnsiTheme="minorHAnsi" w:cstheme="minorHAnsi"/>
          <w:b/>
          <w:sz w:val="22"/>
          <w:szCs w:val="22"/>
        </w:rPr>
        <w:t>5157</w:t>
      </w:r>
      <w:r w:rsidR="002E5BF4" w:rsidRPr="00751A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B38B5">
        <w:rPr>
          <w:rFonts w:asciiTheme="minorHAnsi" w:hAnsiTheme="minorHAnsi" w:cstheme="minorHAnsi"/>
          <w:b/>
          <w:sz w:val="22"/>
          <w:szCs w:val="22"/>
        </w:rPr>
        <w:t>DFF</w:t>
      </w:r>
    </w:p>
    <w:p w14:paraId="42D747DC" w14:textId="77777777" w:rsidR="00EB1155" w:rsidRPr="001E3556" w:rsidRDefault="00EB1155" w:rsidP="00EB1155">
      <w:pPr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3C190AED" w14:textId="68228080" w:rsidR="00BF1B57" w:rsidRDefault="00BF1B57" w:rsidP="000F3A86">
      <w:pPr>
        <w:pStyle w:val="Akapitzlist"/>
        <w:ind w:left="1080"/>
        <w:jc w:val="center"/>
        <w:rPr>
          <w:rFonts w:cstheme="minorHAnsi"/>
          <w:b/>
          <w:sz w:val="26"/>
          <w:szCs w:val="26"/>
          <w:u w:val="single"/>
        </w:rPr>
      </w:pPr>
      <w:r w:rsidRPr="000F3A86">
        <w:rPr>
          <w:rFonts w:cstheme="minorHAnsi"/>
          <w:b/>
          <w:sz w:val="26"/>
          <w:szCs w:val="26"/>
          <w:u w:val="single"/>
        </w:rPr>
        <w:t>FORMULARZ OFERTOWY</w:t>
      </w:r>
    </w:p>
    <w:p w14:paraId="39830590" w14:textId="28FF8C11" w:rsidR="00341DFC" w:rsidRPr="001E3556" w:rsidRDefault="00751AD6" w:rsidP="009968CC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51AD6">
        <w:rPr>
          <w:rFonts w:asciiTheme="minorHAnsi" w:hAnsiTheme="minorHAnsi" w:cstheme="minorHAnsi"/>
          <w:b/>
          <w:sz w:val="22"/>
          <w:szCs w:val="22"/>
        </w:rPr>
        <w:t xml:space="preserve">Postępowanie ofertowe - dostawa </w:t>
      </w:r>
      <w:r w:rsidR="005458B8">
        <w:rPr>
          <w:rFonts w:asciiTheme="minorHAnsi" w:hAnsiTheme="minorHAnsi" w:cstheme="minorHAnsi"/>
          <w:b/>
          <w:sz w:val="22"/>
          <w:szCs w:val="22"/>
        </w:rPr>
        <w:t>rur</w:t>
      </w:r>
      <w:r w:rsidR="004023D8">
        <w:rPr>
          <w:rFonts w:asciiTheme="minorHAnsi" w:hAnsiTheme="minorHAnsi" w:cstheme="minorHAnsi"/>
          <w:b/>
          <w:sz w:val="22"/>
          <w:szCs w:val="22"/>
        </w:rPr>
        <w:t xml:space="preserve">y osłonowej </w:t>
      </w:r>
      <w:r w:rsidR="00932340">
        <w:rPr>
          <w:rFonts w:asciiTheme="minorHAnsi" w:hAnsiTheme="minorHAnsi" w:cstheme="minorHAnsi"/>
          <w:b/>
          <w:sz w:val="22"/>
          <w:szCs w:val="22"/>
        </w:rPr>
        <w:t xml:space="preserve">o średnicy 546 mm </w:t>
      </w:r>
      <w:r w:rsidRPr="00751AD6">
        <w:rPr>
          <w:rFonts w:asciiTheme="minorHAnsi" w:hAnsiTheme="minorHAnsi" w:cstheme="minorHAnsi"/>
          <w:b/>
          <w:sz w:val="22"/>
          <w:szCs w:val="22"/>
        </w:rPr>
        <w:t>dla pali DFF Plus - 2024-894-</w:t>
      </w:r>
      <w:r w:rsidR="005458B8" w:rsidRPr="002E5BF4">
        <w:rPr>
          <w:rFonts w:asciiTheme="minorHAnsi" w:hAnsiTheme="minorHAnsi" w:cstheme="minorHAnsi"/>
          <w:b/>
          <w:sz w:val="22"/>
          <w:szCs w:val="22"/>
        </w:rPr>
        <w:t>20</w:t>
      </w:r>
      <w:r w:rsidR="00D05DD2">
        <w:rPr>
          <w:rFonts w:asciiTheme="minorHAnsi" w:hAnsiTheme="minorHAnsi" w:cstheme="minorHAnsi"/>
          <w:b/>
          <w:sz w:val="22"/>
          <w:szCs w:val="22"/>
        </w:rPr>
        <w:t>5157</w:t>
      </w:r>
      <w:r w:rsidRPr="00751AD6">
        <w:rPr>
          <w:rFonts w:asciiTheme="minorHAnsi" w:hAnsiTheme="minorHAnsi" w:cstheme="minorHAnsi"/>
          <w:b/>
          <w:sz w:val="22"/>
          <w:szCs w:val="22"/>
        </w:rPr>
        <w:t xml:space="preserve"> DFF</w:t>
      </w:r>
    </w:p>
    <w:p w14:paraId="6F0B9C25" w14:textId="77777777" w:rsidR="008434E5" w:rsidRPr="001E3556" w:rsidRDefault="008434E5" w:rsidP="005059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9838A1" w14:textId="72F76F43" w:rsidR="00EB1155" w:rsidRPr="00341DFC" w:rsidRDefault="00D56DF6" w:rsidP="00D56DF6">
      <w:pPr>
        <w:rPr>
          <w:rFonts w:asciiTheme="minorHAnsi" w:eastAsia="Calibri" w:hAnsiTheme="minorHAnsi" w:cstheme="minorHAnsi"/>
          <w:b/>
          <w:sz w:val="22"/>
          <w:szCs w:val="22"/>
          <w:lang w:val="en-US"/>
        </w:rPr>
      </w:pPr>
      <w:r w:rsidRPr="00341DFC">
        <w:rPr>
          <w:rFonts w:asciiTheme="minorHAnsi" w:eastAsia="Calibri" w:hAnsiTheme="minorHAnsi" w:cstheme="minorHAnsi"/>
          <w:b/>
          <w:sz w:val="22"/>
          <w:szCs w:val="22"/>
          <w:lang w:val="en-US"/>
        </w:rPr>
        <w:t>I. OFERENT.</w:t>
      </w: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27"/>
        <w:gridCol w:w="6465"/>
      </w:tblGrid>
      <w:tr w:rsidR="00BF1B57" w:rsidRPr="009E4408" w14:paraId="448BA4DB" w14:textId="77777777" w:rsidTr="003C4DB8">
        <w:trPr>
          <w:trHeight w:val="1298"/>
        </w:trPr>
        <w:tc>
          <w:tcPr>
            <w:tcW w:w="2727" w:type="dxa"/>
            <w:shd w:val="clear" w:color="auto" w:fill="auto"/>
            <w:vAlign w:val="center"/>
          </w:tcPr>
          <w:p w14:paraId="5554B1EE" w14:textId="77777777" w:rsidR="00BF1B57" w:rsidRPr="009E440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9E440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Nazwa</w:t>
            </w:r>
          </w:p>
          <w:p w14:paraId="5786A2DC" w14:textId="7609F8AD" w:rsidR="009E4408" w:rsidRPr="009E4408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6322AE75" w14:textId="608DC885" w:rsidR="00BF1B57" w:rsidRPr="009E440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133C472F" w14:textId="77777777" w:rsidTr="003C4DB8">
        <w:trPr>
          <w:trHeight w:val="1011"/>
        </w:trPr>
        <w:tc>
          <w:tcPr>
            <w:tcW w:w="2727" w:type="dxa"/>
            <w:shd w:val="clear" w:color="auto" w:fill="auto"/>
            <w:vAlign w:val="center"/>
          </w:tcPr>
          <w:p w14:paraId="07A3E2DC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  <w:p w14:paraId="3C40440B" w14:textId="7795FEAE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87F35B6" w14:textId="3E370A2A" w:rsidR="00BF1B57" w:rsidRPr="00B47E86" w:rsidRDefault="00BF1B57" w:rsidP="007B4E28">
            <w:pPr>
              <w:tabs>
                <w:tab w:val="left" w:pos="2388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597DC2A2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63D74D14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0A83952B" w14:textId="50584089" w:rsidR="009E4408" w:rsidRPr="00D91571" w:rsidRDefault="009E4408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74FE43D9" w14:textId="0A035DED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2C1760C4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CB12DD0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E-mail</w:t>
            </w:r>
          </w:p>
          <w:p w14:paraId="6A3F5EF4" w14:textId="4CDD521C" w:rsidR="00D13A88" w:rsidRPr="00D13A88" w:rsidRDefault="00D13A8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1C2AAC0E" w14:textId="581D4060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1E3556" w14:paraId="1B4B57E9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15C5260C" w14:textId="77777777" w:rsidR="00BF1B57" w:rsidRPr="00D13A88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D13A8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REGON</w:t>
            </w:r>
          </w:p>
          <w:p w14:paraId="17E80437" w14:textId="1152C5E7" w:rsidR="00AD7DC8" w:rsidRPr="00D13A88" w:rsidRDefault="00AD7DC8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6465" w:type="dxa"/>
            <w:shd w:val="clear" w:color="auto" w:fill="auto"/>
          </w:tcPr>
          <w:p w14:paraId="3AF6709F" w14:textId="44138BD6" w:rsidR="00BF1B57" w:rsidRPr="00D13A88" w:rsidRDefault="00BF1B57" w:rsidP="002104BC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BF1B57" w:rsidRPr="00B47E86" w14:paraId="230C9033" w14:textId="77777777" w:rsidTr="003C4DB8">
        <w:trPr>
          <w:trHeight w:val="450"/>
        </w:trPr>
        <w:tc>
          <w:tcPr>
            <w:tcW w:w="2727" w:type="dxa"/>
            <w:shd w:val="clear" w:color="auto" w:fill="auto"/>
          </w:tcPr>
          <w:p w14:paraId="0BE98E0A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NIP</w:t>
            </w:r>
          </w:p>
          <w:p w14:paraId="34783872" w14:textId="2F7EF43A" w:rsidR="0084005A" w:rsidRPr="00D91571" w:rsidRDefault="0084005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65" w:type="dxa"/>
            <w:shd w:val="clear" w:color="auto" w:fill="auto"/>
          </w:tcPr>
          <w:p w14:paraId="031A4D1A" w14:textId="2E1C7A0C" w:rsidR="00BF1B57" w:rsidRPr="00B47E86" w:rsidRDefault="00BF1B57" w:rsidP="002104BC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404BF62" w14:textId="77777777" w:rsidR="00BF1B57" w:rsidRPr="00D56DF6" w:rsidRDefault="00BF1B57" w:rsidP="00BF1B57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352EEEB0" w14:textId="77777777" w:rsidR="00BF1B57" w:rsidRPr="00D56DF6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D56DF6">
        <w:rPr>
          <w:rFonts w:asciiTheme="minorHAnsi" w:eastAsia="Calibri" w:hAnsiTheme="minorHAnsi" w:cstheme="minorHAnsi"/>
          <w:b/>
          <w:sz w:val="22"/>
          <w:szCs w:val="22"/>
        </w:rPr>
        <w:t>II. DANE OSOBY UPOWAŻNIONEJ DO REPREZENTOWANIA OFERENTA.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2"/>
        <w:gridCol w:w="6500"/>
      </w:tblGrid>
      <w:tr w:rsidR="00BF1B57" w:rsidRPr="00B47E86" w14:paraId="18E487E5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60DF0406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  <w:p w14:paraId="6487B8D7" w14:textId="346C2F96" w:rsidR="00E97C3B" w:rsidRPr="00D91571" w:rsidRDefault="00E97C3B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45CB0751" w14:textId="44BEE51E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CA773EA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5629522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Stanowisko/funkcja</w:t>
            </w:r>
          </w:p>
          <w:p w14:paraId="123E0B06" w14:textId="356A5127" w:rsidR="00C740FC" w:rsidRPr="00D91571" w:rsidRDefault="00C740FC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</w:tcPr>
          <w:p w14:paraId="7139ACCF" w14:textId="00C29AF2" w:rsidR="00BF1B57" w:rsidRPr="00B47E86" w:rsidRDefault="00BF1B57" w:rsidP="007B4E28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B47E86" w14:paraId="4B0E4001" w14:textId="77777777" w:rsidTr="003C4DB8">
        <w:trPr>
          <w:trHeight w:val="567"/>
        </w:trPr>
        <w:tc>
          <w:tcPr>
            <w:tcW w:w="2742" w:type="dxa"/>
            <w:shd w:val="clear" w:color="auto" w:fill="auto"/>
          </w:tcPr>
          <w:p w14:paraId="66860AF9" w14:textId="77777777" w:rsidR="00BF1B57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91571">
              <w:rPr>
                <w:rFonts w:asciiTheme="minorHAnsi" w:eastAsia="Calibri" w:hAnsiTheme="minorHAnsi" w:cstheme="minorHAnsi"/>
                <w:sz w:val="22"/>
                <w:szCs w:val="22"/>
              </w:rPr>
              <w:t>Nr telefonu</w:t>
            </w:r>
          </w:p>
          <w:p w14:paraId="4F16B571" w14:textId="4AB81FD5" w:rsidR="00A6530A" w:rsidRPr="00D91571" w:rsidRDefault="00A6530A" w:rsidP="002104BC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500" w:type="dxa"/>
            <w:shd w:val="clear" w:color="auto" w:fill="auto"/>
            <w:vAlign w:val="center"/>
          </w:tcPr>
          <w:p w14:paraId="353B9D4C" w14:textId="0904306E" w:rsidR="00BF1B57" w:rsidRPr="00B47E86" w:rsidRDefault="00BF1B57" w:rsidP="00A31031">
            <w:pPr>
              <w:tabs>
                <w:tab w:val="left" w:pos="3554"/>
              </w:tabs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BF1B57" w:rsidRPr="001E3556" w14:paraId="4DA4827C" w14:textId="77777777" w:rsidTr="003C4DB8">
        <w:trPr>
          <w:trHeight w:val="536"/>
        </w:trPr>
        <w:tc>
          <w:tcPr>
            <w:tcW w:w="2742" w:type="dxa"/>
            <w:shd w:val="clear" w:color="auto" w:fill="auto"/>
          </w:tcPr>
          <w:p w14:paraId="7CBA4691" w14:textId="0EF3B0E2" w:rsidR="00D13A88" w:rsidRPr="00C579F9" w:rsidRDefault="00BF1B57" w:rsidP="002104BC">
            <w:pPr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C579F9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E-mai</w:t>
            </w:r>
            <w:r w:rsidR="001E3556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l</w:t>
            </w:r>
          </w:p>
        </w:tc>
        <w:tc>
          <w:tcPr>
            <w:tcW w:w="6500" w:type="dxa"/>
            <w:shd w:val="clear" w:color="auto" w:fill="auto"/>
            <w:vAlign w:val="center"/>
          </w:tcPr>
          <w:p w14:paraId="11323193" w14:textId="3A52794C" w:rsidR="00BF1B57" w:rsidRPr="00C579F9" w:rsidRDefault="00BF1B57" w:rsidP="00A31031">
            <w:pPr>
              <w:tabs>
                <w:tab w:val="left" w:pos="3845"/>
              </w:tabs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</w:tbl>
    <w:p w14:paraId="3B2E9DB9" w14:textId="77777777" w:rsidR="00BF1B57" w:rsidRDefault="00BF1B57" w:rsidP="00BF1B57">
      <w:pPr>
        <w:rPr>
          <w:rFonts w:asciiTheme="minorHAnsi" w:eastAsia="Calibri" w:hAnsiTheme="minorHAnsi" w:cstheme="minorHAnsi"/>
          <w:lang w:val="en-US"/>
        </w:rPr>
      </w:pPr>
    </w:p>
    <w:p w14:paraId="1CABA302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3432543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4CE814E3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16790BB7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272250AD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7343ED6D" w14:textId="77777777" w:rsidR="009968CC" w:rsidRDefault="009968CC" w:rsidP="00BF1B57">
      <w:pPr>
        <w:rPr>
          <w:rFonts w:asciiTheme="minorHAnsi" w:eastAsia="Calibri" w:hAnsiTheme="minorHAnsi" w:cstheme="minorHAnsi"/>
          <w:lang w:val="en-US"/>
        </w:rPr>
      </w:pPr>
    </w:p>
    <w:p w14:paraId="11A47AA7" w14:textId="77777777" w:rsidR="005458B8" w:rsidRPr="00C579F9" w:rsidRDefault="005458B8" w:rsidP="00BF1B57">
      <w:pPr>
        <w:rPr>
          <w:rFonts w:asciiTheme="minorHAnsi" w:eastAsia="Calibri" w:hAnsiTheme="minorHAnsi" w:cstheme="minorHAnsi"/>
          <w:lang w:val="en-US"/>
        </w:rPr>
      </w:pPr>
    </w:p>
    <w:p w14:paraId="01881C66" w14:textId="77777777" w:rsidR="00BF1B57" w:rsidRPr="00C579F9" w:rsidRDefault="00BF1B57" w:rsidP="00D13A88">
      <w:pPr>
        <w:rPr>
          <w:rFonts w:cstheme="minorHAnsi"/>
          <w:b/>
          <w:lang w:val="en-US"/>
        </w:rPr>
      </w:pPr>
    </w:p>
    <w:p w14:paraId="5DB631D2" w14:textId="4DA100B0" w:rsidR="00BF1B57" w:rsidRDefault="00BF1B57" w:rsidP="00BF1B57">
      <w:pPr>
        <w:pStyle w:val="Akapitzlist"/>
        <w:numPr>
          <w:ilvl w:val="0"/>
          <w:numId w:val="10"/>
        </w:numPr>
        <w:rPr>
          <w:rFonts w:cstheme="minorHAnsi"/>
          <w:b/>
          <w:szCs w:val="20"/>
        </w:rPr>
      </w:pPr>
      <w:r w:rsidRPr="00B47E86">
        <w:rPr>
          <w:rFonts w:cstheme="minorHAnsi"/>
          <w:b/>
          <w:szCs w:val="20"/>
        </w:rPr>
        <w:t>OPIS PRZEDMIOTU ZAMÓWIENIA</w:t>
      </w:r>
      <w:r w:rsidR="00B048CB">
        <w:rPr>
          <w:rFonts w:cstheme="minorHAnsi"/>
          <w:b/>
          <w:szCs w:val="20"/>
        </w:rPr>
        <w:t>.</w:t>
      </w:r>
    </w:p>
    <w:p w14:paraId="355A1D90" w14:textId="4CF5903D" w:rsidR="00BF1B57" w:rsidRDefault="00BF1B57" w:rsidP="00867FBB">
      <w:pPr>
        <w:pStyle w:val="Akapitzlist"/>
        <w:rPr>
          <w:rFonts w:cstheme="minorHAnsi"/>
          <w:sz w:val="20"/>
          <w:szCs w:val="20"/>
        </w:rPr>
      </w:pPr>
      <w:r w:rsidRPr="00B47E86">
        <w:rPr>
          <w:rFonts w:cstheme="minorHAnsi"/>
          <w:sz w:val="20"/>
          <w:szCs w:val="20"/>
        </w:rPr>
        <w:t>Wykonawca powinien złożyć ofertę na przedmiot zamówienia zgodny z poniższym zestawieniem.</w:t>
      </w:r>
    </w:p>
    <w:p w14:paraId="0CA9A07E" w14:textId="0F5C07FB" w:rsidR="00603605" w:rsidRPr="007505A9" w:rsidRDefault="00603605" w:rsidP="00867FBB">
      <w:pPr>
        <w:pStyle w:val="Akapitzlist"/>
        <w:rPr>
          <w:rFonts w:cstheme="minorHAnsi"/>
          <w:sz w:val="20"/>
          <w:szCs w:val="20"/>
        </w:rPr>
      </w:pPr>
    </w:p>
    <w:tbl>
      <w:tblPr>
        <w:tblStyle w:val="Tabela-Siatka"/>
        <w:tblW w:w="91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850"/>
        <w:gridCol w:w="1418"/>
        <w:gridCol w:w="1135"/>
        <w:gridCol w:w="1333"/>
      </w:tblGrid>
      <w:tr w:rsidR="00A62F29" w:rsidRPr="00B47E86" w14:paraId="66CC9365" w14:textId="77777777" w:rsidTr="001B0DC4">
        <w:trPr>
          <w:trHeight w:val="700"/>
        </w:trPr>
        <w:tc>
          <w:tcPr>
            <w:tcW w:w="567" w:type="dxa"/>
            <w:vAlign w:val="center"/>
          </w:tcPr>
          <w:p w14:paraId="5D2CEB9C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1F57B8C2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850" w:type="dxa"/>
            <w:vAlign w:val="center"/>
          </w:tcPr>
          <w:p w14:paraId="0357B256" w14:textId="4AF5B76E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Ilość</w:t>
            </w:r>
          </w:p>
          <w:p w14:paraId="286E3E44" w14:textId="77777777" w:rsidR="00A62F29" w:rsidRPr="008C09EB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C09EB">
              <w:rPr>
                <w:rFonts w:cstheme="minorHAnsi"/>
                <w:sz w:val="20"/>
                <w:szCs w:val="20"/>
              </w:rPr>
              <w:t>[</w:t>
            </w:r>
            <w:r w:rsidR="00EB4F50" w:rsidRPr="008C09EB">
              <w:rPr>
                <w:rFonts w:cstheme="minorHAnsi"/>
                <w:sz w:val="20"/>
                <w:szCs w:val="20"/>
              </w:rPr>
              <w:t>szt.</w:t>
            </w:r>
            <w:r w:rsidRPr="008C09EB">
              <w:rPr>
                <w:rFonts w:cstheme="minorHAnsi"/>
                <w:sz w:val="20"/>
                <w:szCs w:val="20"/>
              </w:rPr>
              <w:t>]</w:t>
            </w:r>
          </w:p>
          <w:p w14:paraId="56614823" w14:textId="258C9144" w:rsidR="00AE3663" w:rsidRPr="00B47E86" w:rsidRDefault="00AE3663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4836B3" w14:textId="77777777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 xml:space="preserve">Cena </w:t>
            </w:r>
            <w:proofErr w:type="spellStart"/>
            <w:r w:rsidRPr="00D13A88">
              <w:rPr>
                <w:rFonts w:cstheme="minorHAnsi"/>
                <w:sz w:val="20"/>
                <w:szCs w:val="20"/>
                <w:lang w:val="en-US"/>
              </w:rPr>
              <w:t>netto</w:t>
            </w:r>
            <w:proofErr w:type="spellEnd"/>
          </w:p>
          <w:p w14:paraId="5D20C419" w14:textId="115B87AA" w:rsidR="00A62F29" w:rsidRPr="00D13A88" w:rsidRDefault="00A62F29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13A88">
              <w:rPr>
                <w:rFonts w:cstheme="minorHAnsi"/>
                <w:sz w:val="20"/>
                <w:szCs w:val="20"/>
                <w:lang w:val="en-US"/>
              </w:rPr>
              <w:t>[PLN</w:t>
            </w:r>
            <w:r w:rsidR="005D607F">
              <w:rPr>
                <w:rFonts w:cstheme="minorHAnsi"/>
                <w:sz w:val="20"/>
                <w:szCs w:val="20"/>
                <w:lang w:val="en-US"/>
              </w:rPr>
              <w:t>/</w:t>
            </w:r>
            <w:proofErr w:type="spellStart"/>
            <w:r w:rsidR="005D607F">
              <w:rPr>
                <w:rFonts w:cstheme="minorHAnsi"/>
                <w:sz w:val="20"/>
                <w:szCs w:val="20"/>
                <w:lang w:val="en-US"/>
              </w:rPr>
              <w:t>szt</w:t>
            </w:r>
            <w:proofErr w:type="spellEnd"/>
            <w:r w:rsidR="005D607F"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Pr="00D13A88">
              <w:rPr>
                <w:rFonts w:cstheme="minorHAnsi"/>
                <w:sz w:val="20"/>
                <w:szCs w:val="20"/>
                <w:lang w:val="en-US"/>
              </w:rPr>
              <w:t>]</w:t>
            </w:r>
          </w:p>
          <w:p w14:paraId="7B7B2884" w14:textId="1CADB4C6" w:rsidR="0037417E" w:rsidRPr="00D13A88" w:rsidRDefault="0037417E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vAlign w:val="center"/>
          </w:tcPr>
          <w:p w14:paraId="3ECE4345" w14:textId="77777777" w:rsidR="00A62F29" w:rsidRPr="00B47E86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Cena brutto</w:t>
            </w:r>
          </w:p>
          <w:p w14:paraId="5B40C3F3" w14:textId="4076D637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[PLN</w:t>
            </w:r>
            <w:r w:rsidR="005D607F">
              <w:rPr>
                <w:rFonts w:cstheme="minorHAnsi"/>
                <w:sz w:val="20"/>
                <w:szCs w:val="20"/>
              </w:rPr>
              <w:t>/szt.</w:t>
            </w:r>
            <w:r w:rsidRPr="00B47E86">
              <w:rPr>
                <w:rFonts w:cstheme="minorHAnsi"/>
                <w:sz w:val="20"/>
                <w:szCs w:val="20"/>
              </w:rPr>
              <w:t>]</w:t>
            </w:r>
          </w:p>
          <w:p w14:paraId="09F77687" w14:textId="683F889D" w:rsidR="00F42102" w:rsidRPr="00B47E86" w:rsidRDefault="00F42102" w:rsidP="00637FC3">
            <w:pPr>
              <w:pStyle w:val="Akapitzlist"/>
              <w:spacing w:line="276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14:paraId="51F12A26" w14:textId="77777777" w:rsidR="00A62F29" w:rsidRDefault="00A62F29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B47E86">
              <w:rPr>
                <w:rFonts w:cstheme="minorHAnsi"/>
                <w:sz w:val="20"/>
                <w:szCs w:val="20"/>
              </w:rPr>
              <w:t>Termin dostawy</w:t>
            </w:r>
          </w:p>
          <w:p w14:paraId="758ABEF4" w14:textId="4EFCC5F4" w:rsidR="00E045E4" w:rsidRPr="00B47E86" w:rsidRDefault="00E045E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419B4" w:rsidRPr="00B47E86" w14:paraId="44BDA9C3" w14:textId="77777777" w:rsidTr="001B0DC4">
        <w:trPr>
          <w:trHeight w:val="824"/>
        </w:trPr>
        <w:tc>
          <w:tcPr>
            <w:tcW w:w="567" w:type="dxa"/>
            <w:vAlign w:val="center"/>
          </w:tcPr>
          <w:p w14:paraId="63E46F0C" w14:textId="3B2675CE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14:paraId="16126170" w14:textId="2F7F60D5" w:rsidR="001A4D6E" w:rsidRDefault="001A4D6E" w:rsidP="005D607F">
            <w:pPr>
              <w:spacing w:line="276" w:lineRule="auto"/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</w:pPr>
            <w:r w:rsidRPr="001A4D6E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rura: fi 54</w:t>
            </w:r>
            <w:r w:rsidR="004A6E90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6</w:t>
            </w:r>
            <w:r w:rsidRPr="001A4D6E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x1</w:t>
            </w:r>
            <w:r w:rsidR="004A6E90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2,5</w:t>
            </w:r>
            <w:r w:rsidRPr="001A4D6E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mm </w:t>
            </w:r>
          </w:p>
          <w:p w14:paraId="317E7528" w14:textId="77777777" w:rsidR="001A4D6E" w:rsidRDefault="001A4D6E" w:rsidP="005D607F">
            <w:pPr>
              <w:spacing w:line="276" w:lineRule="auto"/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</w:pPr>
            <w:r w:rsidRPr="001A4D6E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o długości 12 </w:t>
            </w:r>
            <w:proofErr w:type="spellStart"/>
            <w:r w:rsidRPr="001A4D6E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>mb</w:t>
            </w:r>
            <w:proofErr w:type="spellEnd"/>
            <w:r w:rsidRPr="001A4D6E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D84FEAB" w14:textId="0CC30AB5" w:rsidR="00A419B4" w:rsidRPr="001A4D6E" w:rsidRDefault="001A4D6E" w:rsidP="005D607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4D6E">
              <w:rPr>
                <w:rFonts w:asciiTheme="minorHAnsi" w:hAnsiTheme="minorHAnsi" w:cstheme="minorHAnsi"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materiał: S355/P355 </w:t>
            </w:r>
          </w:p>
        </w:tc>
        <w:tc>
          <w:tcPr>
            <w:tcW w:w="850" w:type="dxa"/>
            <w:vAlign w:val="center"/>
          </w:tcPr>
          <w:p w14:paraId="022AC1C3" w14:textId="5C06573A" w:rsidR="00A419B4" w:rsidRPr="008C09EB" w:rsidRDefault="001A4D6E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3D580EF0" w14:textId="77777777" w:rsidR="00A419B4" w:rsidRPr="008B2E9A" w:rsidRDefault="00A419B4" w:rsidP="00942EB2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7641D06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14:paraId="55E4C746" w14:textId="77777777" w:rsidR="00A419B4" w:rsidRPr="00B47E86" w:rsidRDefault="00A419B4" w:rsidP="0059530B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7515416" w14:textId="13171BDA" w:rsidR="00CD1D1B" w:rsidRDefault="00BF1B57" w:rsidP="008A47FE">
      <w:pPr>
        <w:rPr>
          <w:rFonts w:asciiTheme="minorHAnsi" w:hAnsiTheme="minorHAnsi" w:cstheme="minorHAnsi"/>
          <w:sz w:val="20"/>
          <w:szCs w:val="20"/>
        </w:rPr>
      </w:pP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 xml:space="preserve">nie dopuszcza możliwości składania ofert częściowych. </w:t>
      </w:r>
      <w:r w:rsidRPr="00D91724">
        <w:rPr>
          <w:rFonts w:asciiTheme="minorHAnsi" w:hAnsiTheme="minorHAnsi" w:cstheme="minorHAnsi"/>
          <w:sz w:val="20"/>
          <w:szCs w:val="20"/>
        </w:rPr>
        <w:br/>
      </w:r>
      <w:r w:rsidRPr="003E6C5C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3E6C5C">
        <w:rPr>
          <w:rFonts w:asciiTheme="minorHAnsi" w:hAnsiTheme="minorHAnsi" w:cstheme="minorHAnsi"/>
          <w:strike/>
          <w:sz w:val="20"/>
          <w:szCs w:val="20"/>
        </w:rPr>
        <w:t>dopuszcza/</w:t>
      </w:r>
      <w:r w:rsidRPr="003E6C5C">
        <w:rPr>
          <w:rFonts w:asciiTheme="minorHAnsi" w:hAnsiTheme="minorHAnsi" w:cstheme="minorHAnsi"/>
          <w:sz w:val="20"/>
          <w:szCs w:val="20"/>
        </w:rPr>
        <w:t>nie dopuszcza możliwości składania ofert wariantowyc</w:t>
      </w:r>
      <w:r w:rsidR="000A1497" w:rsidRPr="003E6C5C">
        <w:rPr>
          <w:rFonts w:asciiTheme="minorHAnsi" w:hAnsiTheme="minorHAnsi" w:cstheme="minorHAnsi"/>
          <w:sz w:val="20"/>
          <w:szCs w:val="20"/>
        </w:rPr>
        <w:t>h.</w:t>
      </w:r>
    </w:p>
    <w:p w14:paraId="4F8A6C3C" w14:textId="77777777" w:rsidR="005F109A" w:rsidRDefault="005F109A" w:rsidP="008A47FE">
      <w:pPr>
        <w:rPr>
          <w:rFonts w:asciiTheme="minorHAnsi" w:hAnsiTheme="minorHAnsi" w:cstheme="minorHAnsi"/>
          <w:sz w:val="20"/>
          <w:szCs w:val="20"/>
        </w:rPr>
      </w:pPr>
    </w:p>
    <w:p w14:paraId="7D53C378" w14:textId="77777777" w:rsidR="00350AFD" w:rsidRDefault="00350AFD" w:rsidP="008A47FE">
      <w:pPr>
        <w:rPr>
          <w:rFonts w:asciiTheme="minorHAnsi" w:hAnsiTheme="minorHAnsi" w:cstheme="minorHAnsi"/>
          <w:sz w:val="20"/>
          <w:szCs w:val="20"/>
        </w:rPr>
      </w:pPr>
    </w:p>
    <w:p w14:paraId="48D8846D" w14:textId="77777777" w:rsidR="00350AFD" w:rsidRPr="003E6C5C" w:rsidRDefault="00350AFD" w:rsidP="008A47FE">
      <w:pPr>
        <w:rPr>
          <w:rFonts w:asciiTheme="minorHAnsi" w:hAnsiTheme="minorHAnsi" w:cstheme="minorHAnsi"/>
          <w:sz w:val="20"/>
          <w:szCs w:val="20"/>
        </w:rPr>
      </w:pPr>
    </w:p>
    <w:p w14:paraId="5BDBAED3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78D5EEC8" w14:textId="77777777" w:rsidR="00BF1B57" w:rsidRPr="007505A9" w:rsidRDefault="00BF1B57" w:rsidP="00BF1B57">
      <w:pPr>
        <w:jc w:val="right"/>
        <w:rPr>
          <w:rFonts w:asciiTheme="minorHAnsi" w:eastAsia="Calibri" w:hAnsiTheme="minorHAnsi" w:cstheme="minorHAnsi"/>
          <w:b/>
        </w:rPr>
      </w:pPr>
    </w:p>
    <w:p w14:paraId="423678AD" w14:textId="66551D63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………….……….………………………………………..</w:t>
      </w:r>
    </w:p>
    <w:p w14:paraId="3EC04ECD" w14:textId="1EB2A792" w:rsidR="00BF1B57" w:rsidRPr="004A6192" w:rsidRDefault="00AB0EE9" w:rsidP="00BF1B5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A6192">
        <w:rPr>
          <w:rFonts w:asciiTheme="minorHAnsi" w:hAnsiTheme="minorHAnsi" w:cstheme="minorHAnsi"/>
          <w:color w:val="000000"/>
          <w:sz w:val="22"/>
          <w:szCs w:val="22"/>
        </w:rPr>
        <w:t>(d</w:t>
      </w:r>
      <w:r w:rsidR="00BF1B57" w:rsidRPr="004A6192">
        <w:rPr>
          <w:rFonts w:asciiTheme="minorHAnsi" w:hAnsiTheme="minorHAnsi" w:cstheme="minorHAnsi"/>
          <w:color w:val="000000"/>
          <w:sz w:val="22"/>
          <w:szCs w:val="22"/>
        </w:rPr>
        <w:t>ata, podpis z pieczątką imienną osoby/osób</w:t>
      </w:r>
    </w:p>
    <w:p w14:paraId="729BF306" w14:textId="77777777" w:rsidR="00BF1B57" w:rsidRPr="007505A9" w:rsidRDefault="00BF1B57" w:rsidP="00BF1B57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505A9">
        <w:rPr>
          <w:rFonts w:asciiTheme="minorHAnsi" w:hAnsiTheme="minorHAnsi" w:cstheme="minorHAnsi"/>
          <w:color w:val="000000"/>
          <w:sz w:val="22"/>
          <w:szCs w:val="22"/>
        </w:rPr>
        <w:t>upoważnionej/</w:t>
      </w:r>
      <w:proofErr w:type="spellStart"/>
      <w:r w:rsidRPr="007505A9">
        <w:rPr>
          <w:rFonts w:asciiTheme="minorHAnsi" w:hAnsiTheme="minorHAnsi" w:cstheme="minorHAnsi"/>
          <w:color w:val="000000"/>
          <w:sz w:val="22"/>
          <w:szCs w:val="22"/>
        </w:rPr>
        <w:t>ych</w:t>
      </w:r>
      <w:proofErr w:type="spellEnd"/>
      <w:r w:rsidRPr="007505A9">
        <w:rPr>
          <w:rFonts w:asciiTheme="minorHAnsi" w:hAnsiTheme="minorHAnsi" w:cstheme="minorHAnsi"/>
          <w:color w:val="000000"/>
          <w:sz w:val="22"/>
          <w:szCs w:val="22"/>
        </w:rPr>
        <w:t xml:space="preserve"> do reprezentowania oferenta</w:t>
      </w:r>
    </w:p>
    <w:p w14:paraId="38D2D8CA" w14:textId="77777777" w:rsidR="00FF7E6D" w:rsidRPr="007505A9" w:rsidRDefault="00FF7E6D" w:rsidP="00BF1B57">
      <w:pPr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24AF207" w14:textId="77777777" w:rsidR="00BF1B57" w:rsidRPr="007505A9" w:rsidRDefault="00BF1B57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1EF2690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A6EDE64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7CB96FC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28F42BE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8ECD6DF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0D29C94" w14:textId="77777777" w:rsidR="00DC4F55" w:rsidRPr="007505A9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CFBB5E2" w14:textId="77777777" w:rsidR="00DC4F55" w:rsidRPr="007505A9" w:rsidRDefault="00DC4F55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D0F6EC8" w14:textId="77777777" w:rsidR="00AD1C3E" w:rsidRPr="007505A9" w:rsidRDefault="00AD1C3E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286C0C5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718638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265A981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687AC6E" w14:textId="77777777" w:rsidR="007F348B" w:rsidRPr="007505A9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6E4CD09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6F9AF9B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2F033A6" w14:textId="77777777" w:rsidR="001E3556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0AFF10E" w14:textId="77777777" w:rsidR="00DE2438" w:rsidRDefault="00DE243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259DE45" w14:textId="77777777" w:rsidR="00DE2438" w:rsidRDefault="00DE243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DC00881" w14:textId="77777777" w:rsidR="00DE2438" w:rsidRDefault="00DE243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31EEE4E" w14:textId="77777777" w:rsidR="00DE2438" w:rsidRDefault="00DE243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57CB12B8" w14:textId="77777777" w:rsidR="00DE2438" w:rsidRDefault="00DE243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200E497" w14:textId="77777777" w:rsidR="00DE2438" w:rsidRPr="007505A9" w:rsidRDefault="00DE243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445A73C" w14:textId="77777777" w:rsidR="001E3556" w:rsidRPr="007505A9" w:rsidRDefault="001E3556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DE921E3" w14:textId="77777777" w:rsidR="007F348B" w:rsidRDefault="007F348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8DA44F2" w14:textId="77777777" w:rsidR="002C02C8" w:rsidRPr="007505A9" w:rsidRDefault="002C02C8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6F1BAF4" w14:textId="77777777" w:rsidR="0004001B" w:rsidRPr="007505A9" w:rsidRDefault="0004001B" w:rsidP="00BF1B57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033DFAB" w14:textId="77777777" w:rsidR="00BF1B57" w:rsidRDefault="00BF1B57" w:rsidP="000A3AAF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F34808">
        <w:rPr>
          <w:rFonts w:asciiTheme="minorHAnsi" w:eastAsia="Calibri" w:hAnsiTheme="minorHAnsi" w:cstheme="minorHAnsi"/>
          <w:b/>
          <w:sz w:val="22"/>
          <w:szCs w:val="22"/>
        </w:rPr>
        <w:t>OŚWIADCZENIE O BRAKU POWIĄZAŃ Z ZAMAWIAJĄCYM</w:t>
      </w:r>
    </w:p>
    <w:p w14:paraId="211876F8" w14:textId="77777777" w:rsidR="00BF1B57" w:rsidRPr="007505A9" w:rsidRDefault="00BF1B57" w:rsidP="000A3AAF">
      <w:pPr>
        <w:spacing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433F3621" w14:textId="38436751" w:rsidR="005A517C" w:rsidRPr="00E826DB" w:rsidRDefault="005458B8" w:rsidP="005458B8">
      <w:pPr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51AD6">
        <w:rPr>
          <w:rFonts w:asciiTheme="minorHAnsi" w:hAnsiTheme="minorHAnsi" w:cstheme="minorHAnsi"/>
          <w:b/>
          <w:sz w:val="22"/>
          <w:szCs w:val="22"/>
        </w:rPr>
        <w:t xml:space="preserve">Postępowanie ofertowe - dostawa </w:t>
      </w:r>
      <w:r w:rsidR="005A48F2">
        <w:rPr>
          <w:rFonts w:asciiTheme="minorHAnsi" w:hAnsiTheme="minorHAnsi" w:cstheme="minorHAnsi"/>
          <w:b/>
          <w:sz w:val="22"/>
          <w:szCs w:val="22"/>
        </w:rPr>
        <w:t>rury osłonowej</w:t>
      </w:r>
      <w:r w:rsidR="00932340">
        <w:rPr>
          <w:rFonts w:asciiTheme="minorHAnsi" w:hAnsiTheme="minorHAnsi" w:cstheme="minorHAnsi"/>
          <w:b/>
          <w:sz w:val="22"/>
          <w:szCs w:val="22"/>
        </w:rPr>
        <w:t xml:space="preserve"> o średnicy 546 mm </w:t>
      </w:r>
      <w:r w:rsidRPr="00751AD6">
        <w:rPr>
          <w:rFonts w:asciiTheme="minorHAnsi" w:hAnsiTheme="minorHAnsi" w:cstheme="minorHAnsi"/>
          <w:b/>
          <w:sz w:val="22"/>
          <w:szCs w:val="22"/>
        </w:rPr>
        <w:t>dla pali DFF Plus - 2024-894-</w:t>
      </w:r>
      <w:r w:rsidR="00D05DD2" w:rsidRPr="002E5BF4">
        <w:rPr>
          <w:rFonts w:asciiTheme="minorHAnsi" w:hAnsiTheme="minorHAnsi" w:cstheme="minorHAnsi"/>
          <w:b/>
          <w:sz w:val="22"/>
          <w:szCs w:val="22"/>
        </w:rPr>
        <w:t>20</w:t>
      </w:r>
      <w:r w:rsidR="00D05DD2">
        <w:rPr>
          <w:rFonts w:asciiTheme="minorHAnsi" w:hAnsiTheme="minorHAnsi" w:cstheme="minorHAnsi"/>
          <w:b/>
          <w:sz w:val="22"/>
          <w:szCs w:val="22"/>
        </w:rPr>
        <w:t>5157</w:t>
      </w:r>
      <w:r w:rsidRPr="00751AD6">
        <w:rPr>
          <w:rFonts w:asciiTheme="minorHAnsi" w:hAnsiTheme="minorHAnsi" w:cstheme="minorHAnsi"/>
          <w:b/>
          <w:sz w:val="22"/>
          <w:szCs w:val="22"/>
        </w:rPr>
        <w:t xml:space="preserve"> DFF</w:t>
      </w:r>
    </w:p>
    <w:p w14:paraId="1C30CC30" w14:textId="77777777" w:rsidR="00BF1B57" w:rsidRPr="00E826DB" w:rsidRDefault="00BF1B57" w:rsidP="00EB1155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17160004" w14:textId="77777777" w:rsidR="00BF1B57" w:rsidRDefault="00BF1B57" w:rsidP="00BF1B57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566" w:hanging="424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Oświadczam, że nie jestem powiązany osobowo lub kapitałowo* z Zamawiającym, tj. powiązania, o których mowa polegają̨ w szczególności na:</w:t>
      </w:r>
    </w:p>
    <w:p w14:paraId="02E6539D" w14:textId="1099D9D2" w:rsidR="000952BA" w:rsidRP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uczestniczeniu w </w:t>
      </w:r>
      <w:proofErr w:type="gramStart"/>
      <w:r w:rsidRPr="00F34808">
        <w:rPr>
          <w:rFonts w:asciiTheme="minorHAnsi" w:hAnsiTheme="minorHAnsi" w:cstheme="minorHAnsi"/>
          <w:color w:val="000000"/>
          <w:sz w:val="22"/>
          <w:szCs w:val="22"/>
        </w:rPr>
        <w:t>spółce,</w:t>
      </w:r>
      <w:proofErr w:type="gramEnd"/>
      <w:r w:rsidRPr="00F34808">
        <w:rPr>
          <w:rFonts w:asciiTheme="minorHAnsi" w:hAnsiTheme="minorHAnsi" w:cstheme="minorHAnsi"/>
          <w:color w:val="000000"/>
          <w:sz w:val="22"/>
          <w:szCs w:val="22"/>
        </w:rPr>
        <w:t xml:space="preserve"> jako wspólnik spółki cywilnej lub spółki osobowej,</w:t>
      </w:r>
    </w:p>
    <w:p w14:paraId="4A110FEA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posiadaniu co najmniej 10 % udziałów lub akcji,</w:t>
      </w:r>
    </w:p>
    <w:p w14:paraId="0B9C4DBE" w14:textId="77777777" w:rsidR="00BF1B57" w:rsidRPr="00F34808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pełnieniu funkcji członka organu nadzorczego lub zarządzającego, prokurenta, pełnomocnika,</w:t>
      </w:r>
    </w:p>
    <w:p w14:paraId="0C61BED8" w14:textId="5F8CA179" w:rsidR="004329AA" w:rsidRDefault="00BF1B57" w:rsidP="002E5535">
      <w:pPr>
        <w:pStyle w:val="NormalnyWeb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34808">
        <w:rPr>
          <w:rFonts w:asciiTheme="minorHAnsi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7B78B01" w14:textId="77777777" w:rsidR="005A517C" w:rsidRDefault="005A517C" w:rsidP="005A517C">
      <w:pPr>
        <w:pStyle w:val="NormalnyWeb"/>
        <w:spacing w:line="276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</w:p>
    <w:p w14:paraId="0A434D42" w14:textId="77777777" w:rsidR="00BF1B57" w:rsidRPr="007505A9" w:rsidRDefault="00BF1B57" w:rsidP="00BF1B57">
      <w:pPr>
        <w:rPr>
          <w:rFonts w:asciiTheme="minorHAnsi" w:eastAsia="Calibri" w:hAnsiTheme="minorHAnsi" w:cstheme="minorHAnsi"/>
          <w:sz w:val="22"/>
          <w:szCs w:val="22"/>
        </w:rPr>
      </w:pPr>
    </w:p>
    <w:p w14:paraId="3740CBF0" w14:textId="77777777" w:rsidR="00CB7518" w:rsidRPr="007505A9" w:rsidRDefault="00CB7518" w:rsidP="00BF1B57">
      <w:pPr>
        <w:spacing w:after="133" w:line="265" w:lineRule="auto"/>
        <w:ind w:right="-10"/>
        <w:rPr>
          <w:rFonts w:asciiTheme="minorHAnsi" w:hAnsiTheme="minorHAnsi" w:cstheme="minorHAnsi"/>
        </w:rPr>
      </w:pPr>
    </w:p>
    <w:p w14:paraId="65DF019D" w14:textId="77777777" w:rsidR="00CB7518" w:rsidRPr="007505A9" w:rsidRDefault="00CB7518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</w:p>
    <w:p w14:paraId="7F79ED24" w14:textId="1F1BF3BA" w:rsidR="00184E94" w:rsidRPr="00B47E86" w:rsidRDefault="00AB0EE9" w:rsidP="00184E94">
      <w:pPr>
        <w:spacing w:after="133" w:line="265" w:lineRule="auto"/>
        <w:ind w:right="-10"/>
        <w:jc w:val="right"/>
        <w:rPr>
          <w:rFonts w:asciiTheme="minorHAnsi" w:hAnsiTheme="minorHAnsi" w:cstheme="minorHAnsi"/>
        </w:rPr>
      </w:pPr>
      <w:r w:rsidRPr="00B47E86">
        <w:rPr>
          <w:rFonts w:asciiTheme="minorHAnsi" w:hAnsiTheme="minorHAnsi" w:cstheme="minorHAnsi"/>
        </w:rPr>
        <w:t>……..</w:t>
      </w:r>
      <w:r w:rsidR="00184E94" w:rsidRPr="00B47E86">
        <w:rPr>
          <w:rFonts w:asciiTheme="minorHAnsi" w:hAnsiTheme="minorHAnsi" w:cstheme="minorHAnsi"/>
        </w:rPr>
        <w:t>…………………………………………………………………</w:t>
      </w:r>
    </w:p>
    <w:p w14:paraId="2AD46284" w14:textId="6282E799" w:rsidR="009E55EC" w:rsidRDefault="00AB0EE9" w:rsidP="009E55EC">
      <w:pPr>
        <w:spacing w:after="60"/>
        <w:ind w:left="4860" w:hanging="340"/>
        <w:rPr>
          <w:rFonts w:asciiTheme="minorHAnsi" w:hAnsiTheme="minorHAnsi" w:cstheme="minorHAnsi"/>
          <w:sz w:val="22"/>
          <w:szCs w:val="22"/>
        </w:rPr>
      </w:pPr>
      <w:r w:rsidRPr="00B47E86">
        <w:rPr>
          <w:rFonts w:asciiTheme="minorHAnsi" w:hAnsiTheme="minorHAnsi" w:cstheme="minorHAnsi"/>
        </w:rPr>
        <w:t xml:space="preserve">  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(data, czytelny podpis osoby upowa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ż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nionej </w:t>
      </w:r>
      <w:r w:rsidRPr="00DA425B">
        <w:rPr>
          <w:rFonts w:asciiTheme="minorHAnsi" w:hAnsiTheme="minorHAnsi" w:cstheme="minorHAnsi"/>
          <w:sz w:val="22"/>
          <w:szCs w:val="22"/>
        </w:rPr>
        <w:t xml:space="preserve">     </w:t>
      </w:r>
      <w:r w:rsidR="00184E94" w:rsidRPr="00DA425B">
        <w:rPr>
          <w:rFonts w:asciiTheme="minorHAnsi" w:hAnsiTheme="minorHAnsi" w:cstheme="minorHAnsi"/>
          <w:sz w:val="22"/>
          <w:szCs w:val="22"/>
        </w:rPr>
        <w:t>do reprezentacji, piecz</w:t>
      </w:r>
      <w:r w:rsidR="00184E94" w:rsidRPr="00DA425B">
        <w:rPr>
          <w:rFonts w:asciiTheme="minorHAnsi" w:eastAsia="Arial" w:hAnsiTheme="minorHAnsi" w:cstheme="minorHAnsi"/>
          <w:sz w:val="22"/>
          <w:szCs w:val="22"/>
        </w:rPr>
        <w:t>ęć</w:t>
      </w:r>
      <w:r w:rsidR="00184E94" w:rsidRPr="00DA425B">
        <w:rPr>
          <w:rFonts w:asciiTheme="minorHAnsi" w:hAnsiTheme="minorHAnsi" w:cstheme="minorHAnsi"/>
          <w:sz w:val="22"/>
          <w:szCs w:val="22"/>
        </w:rPr>
        <w:t xml:space="preserve"> firmowa)</w:t>
      </w:r>
    </w:p>
    <w:p w14:paraId="0DB53C3B" w14:textId="07342950" w:rsidR="009E55EC" w:rsidRPr="007505A9" w:rsidRDefault="009E55EC" w:rsidP="001E355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FE1296A" w14:textId="77777777" w:rsidR="009E55EC" w:rsidRPr="007505A9" w:rsidRDefault="009E55EC" w:rsidP="009E55EC">
      <w:pPr>
        <w:spacing w:after="631"/>
        <w:rPr>
          <w:rFonts w:asciiTheme="minorHAnsi" w:hAnsiTheme="minorHAnsi" w:cstheme="minorHAnsi"/>
          <w:sz w:val="22"/>
          <w:szCs w:val="22"/>
        </w:rPr>
      </w:pPr>
    </w:p>
    <w:sectPr w:rsidR="009E55EC" w:rsidRPr="007505A9" w:rsidSect="008D45EF">
      <w:headerReference w:type="default" r:id="rId8"/>
      <w:footerReference w:type="default" r:id="rId9"/>
      <w:pgSz w:w="11906" w:h="16838"/>
      <w:pgMar w:top="568" w:right="1418" w:bottom="1418" w:left="1418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281B8" w14:textId="77777777" w:rsidR="001863FC" w:rsidRDefault="001863FC" w:rsidP="00464397">
      <w:r>
        <w:separator/>
      </w:r>
    </w:p>
  </w:endnote>
  <w:endnote w:type="continuationSeparator" w:id="0">
    <w:p w14:paraId="10C032E9" w14:textId="77777777" w:rsidR="001863FC" w:rsidRDefault="001863FC" w:rsidP="0046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 CE">
    <w:altName w:val="Calibr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D6F7" w14:textId="77777777" w:rsidR="00C6695E" w:rsidRDefault="00C6695E">
    <w:pPr>
      <w:pStyle w:val="Stopka"/>
    </w:pPr>
  </w:p>
  <w:tbl>
    <w:tblPr>
      <w:tblW w:w="6592" w:type="pct"/>
      <w:tblInd w:w="-1434" w:type="dxa"/>
      <w:shd w:val="clear" w:color="auto" w:fill="4F81B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958"/>
    </w:tblGrid>
    <w:tr w:rsidR="00C6695E" w:rsidRPr="007005A4" w14:paraId="35006C72" w14:textId="77777777" w:rsidTr="00257B7B">
      <w:trPr>
        <w:trHeight w:val="312"/>
      </w:trPr>
      <w:tc>
        <w:tcPr>
          <w:tcW w:w="5000" w:type="pct"/>
          <w:shd w:val="clear" w:color="auto" w:fill="A6A6A6" w:themeFill="background1" w:themeFillShade="A6"/>
          <w:vAlign w:val="center"/>
        </w:tcPr>
        <w:p w14:paraId="74BA9559" w14:textId="77777777" w:rsidR="00C6695E" w:rsidRPr="007005A4" w:rsidRDefault="00C6695E" w:rsidP="00C6695E">
          <w:pPr>
            <w:pStyle w:val="Stopka"/>
            <w:spacing w:before="80" w:after="80"/>
            <w:jc w:val="center"/>
            <w:rPr>
              <w:caps/>
              <w:color w:val="FFFFFF"/>
              <w:sz w:val="18"/>
              <w:szCs w:val="18"/>
            </w:rPr>
          </w:pPr>
          <w:r w:rsidRPr="007005A4">
            <w:rPr>
              <w:rFonts w:ascii="Calibri" w:hAnsi="Calibri"/>
              <w:caps/>
              <w:color w:val="FFFFFF"/>
              <w:sz w:val="18"/>
              <w:szCs w:val="18"/>
            </w:rPr>
            <w:t>www.mapadotacji.gov.pl</w:t>
          </w:r>
        </w:p>
      </w:tc>
    </w:tr>
  </w:tbl>
  <w:p w14:paraId="37E62689" w14:textId="16203482" w:rsidR="00196564" w:rsidRPr="00E826DB" w:rsidRDefault="009968CC" w:rsidP="00E826DB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18"/>
        <w:szCs w:val="18"/>
      </w:rPr>
    </w:pPr>
    <w:r w:rsidRPr="00E826DB">
      <w:rPr>
        <w:rFonts w:asciiTheme="minorHAnsi" w:hAnsiTheme="minorHAnsi" w:cstheme="minorHAnsi"/>
        <w:sz w:val="18"/>
        <w:szCs w:val="18"/>
      </w:rPr>
      <w:t>Wdrożenie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innowacyjnej technologii DFF Plus wykonywania pali </w:t>
    </w:r>
    <w:r w:rsidRPr="00E826DB">
      <w:rPr>
        <w:rFonts w:asciiTheme="minorHAnsi" w:hAnsiTheme="minorHAnsi" w:cstheme="minorHAnsi"/>
        <w:sz w:val="18"/>
        <w:szCs w:val="18"/>
      </w:rPr>
      <w:t>dużych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</w:t>
    </w:r>
    <w:r w:rsidRPr="00E826DB">
      <w:rPr>
        <w:rFonts w:asciiTheme="minorHAnsi" w:hAnsiTheme="minorHAnsi" w:cstheme="minorHAnsi"/>
        <w:sz w:val="18"/>
        <w:szCs w:val="18"/>
      </w:rPr>
      <w:t>średnic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w trudnych </w:t>
    </w:r>
    <w:r w:rsidRPr="00E826DB">
      <w:rPr>
        <w:rFonts w:asciiTheme="minorHAnsi" w:hAnsiTheme="minorHAnsi" w:cstheme="minorHAnsi"/>
        <w:sz w:val="18"/>
        <w:szCs w:val="18"/>
      </w:rPr>
      <w:t>warunków</w:t>
    </w:r>
    <w:r w:rsidR="00E826DB" w:rsidRPr="00E826DB">
      <w:rPr>
        <w:rFonts w:asciiTheme="minorHAnsi" w:hAnsiTheme="minorHAnsi" w:cstheme="minorHAnsi"/>
        <w:sz w:val="18"/>
        <w:szCs w:val="18"/>
      </w:rPr>
      <w:t xml:space="preserve"> geologicznych m.in. fliszu karpackiego</w:t>
    </w:r>
  </w:p>
  <w:p w14:paraId="66F7347E" w14:textId="02973329" w:rsidR="00C6695E" w:rsidRPr="00E826DB" w:rsidRDefault="00F212E0" w:rsidP="00E826DB">
    <w:pPr>
      <w:pStyle w:val="Stopka"/>
      <w:jc w:val="center"/>
      <w:rPr>
        <w:rFonts w:cstheme="minorHAnsi"/>
        <w:sz w:val="18"/>
        <w:szCs w:val="18"/>
      </w:rPr>
    </w:pPr>
    <w:r w:rsidRPr="00E826DB">
      <w:rPr>
        <w:rFonts w:cstheme="minorHAnsi"/>
        <w:bCs/>
        <w:sz w:val="18"/>
        <w:szCs w:val="18"/>
      </w:rPr>
      <w:t>FE</w:t>
    </w:r>
    <w:r w:rsidR="00AF5B0D">
      <w:rPr>
        <w:rFonts w:cstheme="minorHAnsi"/>
        <w:bCs/>
        <w:sz w:val="18"/>
        <w:szCs w:val="18"/>
      </w:rPr>
      <w:t>MP</w:t>
    </w:r>
    <w:r w:rsidR="00A55C17" w:rsidRPr="00E826DB">
      <w:rPr>
        <w:rFonts w:cstheme="minorHAnsi"/>
        <w:bCs/>
        <w:sz w:val="18"/>
        <w:szCs w:val="18"/>
      </w:rPr>
      <w:t>.01.</w:t>
    </w:r>
    <w:r w:rsidR="00BF4DF0">
      <w:rPr>
        <w:rFonts w:cstheme="minorHAnsi"/>
        <w:bCs/>
        <w:sz w:val="18"/>
        <w:szCs w:val="18"/>
      </w:rPr>
      <w:t>12</w:t>
    </w:r>
    <w:r w:rsidR="00A55C17" w:rsidRPr="00E826DB">
      <w:rPr>
        <w:rFonts w:cstheme="minorHAnsi"/>
        <w:bCs/>
        <w:sz w:val="18"/>
        <w:szCs w:val="18"/>
      </w:rPr>
      <w:t>-IP.0</w:t>
    </w:r>
    <w:r w:rsidR="00BF4DF0">
      <w:rPr>
        <w:rFonts w:cstheme="minorHAnsi"/>
        <w:bCs/>
        <w:sz w:val="18"/>
        <w:szCs w:val="18"/>
      </w:rPr>
      <w:t>1</w:t>
    </w:r>
    <w:r w:rsidR="00A55C17" w:rsidRPr="00E826DB">
      <w:rPr>
        <w:rFonts w:cstheme="minorHAnsi"/>
        <w:bCs/>
        <w:sz w:val="18"/>
        <w:szCs w:val="18"/>
      </w:rPr>
      <w:t>-00</w:t>
    </w:r>
    <w:r w:rsidR="00BF4DF0">
      <w:rPr>
        <w:rFonts w:cstheme="minorHAnsi"/>
        <w:bCs/>
        <w:sz w:val="18"/>
        <w:szCs w:val="18"/>
      </w:rPr>
      <w:t>6</w:t>
    </w:r>
    <w:r w:rsidR="00A55C17" w:rsidRPr="00E826DB">
      <w:rPr>
        <w:rFonts w:cstheme="minorHAnsi"/>
        <w:bCs/>
        <w:sz w:val="18"/>
        <w:szCs w:val="18"/>
      </w:rPr>
      <w:t>/2</w:t>
    </w:r>
    <w:r w:rsidR="00BF4DF0">
      <w:rPr>
        <w:rFonts w:cstheme="minorHAnsi"/>
        <w:bCs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3D0E5" w14:textId="77777777" w:rsidR="001863FC" w:rsidRDefault="001863FC" w:rsidP="00464397">
      <w:r>
        <w:separator/>
      </w:r>
    </w:p>
  </w:footnote>
  <w:footnote w:type="continuationSeparator" w:id="0">
    <w:p w14:paraId="211E68E8" w14:textId="77777777" w:rsidR="001863FC" w:rsidRDefault="001863FC" w:rsidP="00464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61A55" w14:textId="2D2D4C0E" w:rsidR="00E70545" w:rsidRDefault="002E02D3">
    <w:pPr>
      <w:pStyle w:val="Nagwek"/>
    </w:pPr>
    <w:r w:rsidRPr="002E02D3">
      <w:rPr>
        <w:noProof/>
        <w:lang w:val="en-US" w:eastAsia="pl-PL"/>
      </w:rPr>
      <w:drawing>
        <wp:anchor distT="0" distB="0" distL="114300" distR="114300" simplePos="0" relativeHeight="251660288" behindDoc="0" locked="0" layoutInCell="1" allowOverlap="1" wp14:anchorId="30A3B8EB" wp14:editId="7AB6F2D8">
          <wp:simplePos x="0" y="0"/>
          <wp:positionH relativeFrom="column">
            <wp:posOffset>4350385</wp:posOffset>
          </wp:positionH>
          <wp:positionV relativeFrom="paragraph">
            <wp:posOffset>31750</wp:posOffset>
          </wp:positionV>
          <wp:extent cx="1365250" cy="444500"/>
          <wp:effectExtent l="0" t="0" r="6350" b="0"/>
          <wp:wrapThrough wrapText="bothSides">
            <wp:wrapPolygon edited="0">
              <wp:start x="0" y="0"/>
              <wp:lineTo x="0" y="20366"/>
              <wp:lineTo x="21399" y="20366"/>
              <wp:lineTo x="21399" y="0"/>
              <wp:lineTo x="0" y="0"/>
            </wp:wrapPolygon>
          </wp:wrapThrough>
          <wp:docPr id="34" name="Obraz 34" descr="D:\Praca\EU Granty\EFRR\EFRR\POZIOM\POLSKI\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D:\Praca\EU Granty\EFRR\EFRR\POZIOM\POLSKI\UE_EFRR_rgb-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545" w:rsidRPr="00E70545">
      <w:rPr>
        <w:noProof/>
        <w:lang w:val="en-US" w:eastAsia="pl-PL"/>
      </w:rPr>
      <w:drawing>
        <wp:inline distT="0" distB="0" distL="0" distR="0" wp14:anchorId="0509D6CD" wp14:editId="6085E427">
          <wp:extent cx="946206" cy="504482"/>
          <wp:effectExtent l="0" t="0" r="6350" b="0"/>
          <wp:docPr id="36" name="Obraz 36" descr="D:\Praca\EU Granty\FE_POIR\FE_POIR\POZIOM\POLSKI\logo_FE_Inteligentny_Rozwoj_rgb-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:\Praca\EU Granty\FE_POIR\FE_POIR\POZIOM\POLSKI\logo_FE_Inteligentny_Rozwoj_rgb-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620" cy="5105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291B">
      <w:t xml:space="preserve">                                          </w:t>
    </w:r>
  </w:p>
  <w:p w14:paraId="26DD0220" w14:textId="77777777" w:rsidR="00464397" w:rsidRPr="00464397" w:rsidRDefault="003568B3" w:rsidP="00E4006F">
    <w:pPr>
      <w:pStyle w:val="Nagwek"/>
      <w:tabs>
        <w:tab w:val="clear" w:pos="4536"/>
        <w:tab w:val="clear" w:pos="9072"/>
        <w:tab w:val="left" w:pos="3529"/>
      </w:tabs>
    </w:pPr>
    <w:r>
      <w:rPr>
        <w:noProof/>
        <w:lang w:val="en-US"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8A35B3" wp14:editId="273AE028">
              <wp:simplePos x="0" y="0"/>
              <wp:positionH relativeFrom="margin">
                <wp:posOffset>-33738</wp:posOffset>
              </wp:positionH>
              <wp:positionV relativeFrom="paragraph">
                <wp:posOffset>60324</wp:posOffset>
              </wp:positionV>
              <wp:extent cx="5756275" cy="0"/>
              <wp:effectExtent l="0" t="0" r="34925" b="19050"/>
              <wp:wrapNone/>
              <wp:docPr id="16" name="Łącznik prost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6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1D227" id="Łącznik prosty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65pt,4.75pt" to="450.6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E44595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15C35A4"/>
    <w:multiLevelType w:val="hybridMultilevel"/>
    <w:tmpl w:val="1284B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E7C70"/>
    <w:multiLevelType w:val="hybridMultilevel"/>
    <w:tmpl w:val="6DC20A8A"/>
    <w:lvl w:ilvl="0" w:tplc="ABD8F69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525D18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9166070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CDE8DC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760A84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B101C0A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7A8F3FA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0A453E6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B32C234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A5479B"/>
    <w:multiLevelType w:val="hybridMultilevel"/>
    <w:tmpl w:val="FBA69F72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617FE"/>
    <w:multiLevelType w:val="hybridMultilevel"/>
    <w:tmpl w:val="79A04EA8"/>
    <w:lvl w:ilvl="0" w:tplc="5DBEBB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11835"/>
    <w:multiLevelType w:val="hybridMultilevel"/>
    <w:tmpl w:val="B4E06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12DE1"/>
    <w:multiLevelType w:val="hybridMultilevel"/>
    <w:tmpl w:val="DF961DCE"/>
    <w:lvl w:ilvl="0" w:tplc="418AC6E6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7491D"/>
    <w:multiLevelType w:val="hybridMultilevel"/>
    <w:tmpl w:val="3760EE20"/>
    <w:lvl w:ilvl="0" w:tplc="B79A40A8">
      <w:start w:val="2"/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CC2214"/>
    <w:multiLevelType w:val="hybridMultilevel"/>
    <w:tmpl w:val="22C2F2B8"/>
    <w:lvl w:ilvl="0" w:tplc="1522FA80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88917A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75E21C4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7C22638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CD0A76E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8047CB8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AA6361C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70C69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7D49D66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431881"/>
    <w:multiLevelType w:val="hybridMultilevel"/>
    <w:tmpl w:val="8B6AFFA4"/>
    <w:lvl w:ilvl="0" w:tplc="FCC60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53C15"/>
    <w:multiLevelType w:val="hybridMultilevel"/>
    <w:tmpl w:val="53869290"/>
    <w:lvl w:ilvl="0" w:tplc="56B6F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A35B8A"/>
    <w:multiLevelType w:val="hybridMultilevel"/>
    <w:tmpl w:val="49FA6162"/>
    <w:lvl w:ilvl="0" w:tplc="43906A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D3489"/>
    <w:multiLevelType w:val="hybridMultilevel"/>
    <w:tmpl w:val="A81A9EF2"/>
    <w:lvl w:ilvl="0" w:tplc="4530C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C5E86"/>
    <w:multiLevelType w:val="hybridMultilevel"/>
    <w:tmpl w:val="B4F6E622"/>
    <w:lvl w:ilvl="0" w:tplc="1EA4F8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D1034"/>
    <w:multiLevelType w:val="hybridMultilevel"/>
    <w:tmpl w:val="930CCD62"/>
    <w:lvl w:ilvl="0" w:tplc="7326F848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75EC7"/>
    <w:multiLevelType w:val="hybridMultilevel"/>
    <w:tmpl w:val="908833D6"/>
    <w:lvl w:ilvl="0" w:tplc="10EA3F90">
      <w:start w:val="1"/>
      <w:numFmt w:val="decimal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0BA2B22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47A96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7DC5A0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B22592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00BFB4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C288CE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0F57E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C1A68CA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DE766A"/>
    <w:multiLevelType w:val="hybridMultilevel"/>
    <w:tmpl w:val="27320452"/>
    <w:lvl w:ilvl="0" w:tplc="FF7284A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D2842E">
      <w:start w:val="1"/>
      <w:numFmt w:val="lowerLetter"/>
      <w:lvlText w:val="%2"/>
      <w:lvlJc w:val="left"/>
      <w:pPr>
        <w:ind w:left="14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D8E501C">
      <w:start w:val="1"/>
      <w:numFmt w:val="lowerRoman"/>
      <w:lvlText w:val="%3"/>
      <w:lvlJc w:val="left"/>
      <w:pPr>
        <w:ind w:left="21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92281E">
      <w:start w:val="1"/>
      <w:numFmt w:val="decimal"/>
      <w:lvlText w:val="%4"/>
      <w:lvlJc w:val="left"/>
      <w:pPr>
        <w:ind w:left="28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F20F228">
      <w:start w:val="1"/>
      <w:numFmt w:val="lowerLetter"/>
      <w:lvlText w:val="%5"/>
      <w:lvlJc w:val="left"/>
      <w:pPr>
        <w:ind w:left="359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862CC6">
      <w:start w:val="1"/>
      <w:numFmt w:val="lowerRoman"/>
      <w:lvlText w:val="%6"/>
      <w:lvlJc w:val="left"/>
      <w:pPr>
        <w:ind w:left="431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FA2F744">
      <w:start w:val="1"/>
      <w:numFmt w:val="decimal"/>
      <w:lvlText w:val="%7"/>
      <w:lvlJc w:val="left"/>
      <w:pPr>
        <w:ind w:left="503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165EF0">
      <w:start w:val="1"/>
      <w:numFmt w:val="lowerLetter"/>
      <w:lvlText w:val="%8"/>
      <w:lvlJc w:val="left"/>
      <w:pPr>
        <w:ind w:left="57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BCFDAC">
      <w:start w:val="1"/>
      <w:numFmt w:val="lowerRoman"/>
      <w:lvlText w:val="%9"/>
      <w:lvlJc w:val="left"/>
      <w:pPr>
        <w:ind w:left="647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8821730">
    <w:abstractNumId w:val="0"/>
  </w:num>
  <w:num w:numId="2" w16cid:durableId="830676392">
    <w:abstractNumId w:val="1"/>
  </w:num>
  <w:num w:numId="3" w16cid:durableId="1302884889">
    <w:abstractNumId w:val="2"/>
  </w:num>
  <w:num w:numId="4" w16cid:durableId="113863770">
    <w:abstractNumId w:val="3"/>
  </w:num>
  <w:num w:numId="5" w16cid:durableId="1409576341">
    <w:abstractNumId w:val="5"/>
  </w:num>
  <w:num w:numId="6" w16cid:durableId="1746028311">
    <w:abstractNumId w:val="18"/>
  </w:num>
  <w:num w:numId="7" w16cid:durableId="1353072530">
    <w:abstractNumId w:val="11"/>
  </w:num>
  <w:num w:numId="8" w16cid:durableId="1112020673">
    <w:abstractNumId w:val="19"/>
  </w:num>
  <w:num w:numId="9" w16cid:durableId="1880625050">
    <w:abstractNumId w:val="8"/>
  </w:num>
  <w:num w:numId="10" w16cid:durableId="620958771">
    <w:abstractNumId w:val="16"/>
  </w:num>
  <w:num w:numId="11" w16cid:durableId="1252852873">
    <w:abstractNumId w:val="15"/>
  </w:num>
  <w:num w:numId="12" w16cid:durableId="1780174470">
    <w:abstractNumId w:val="13"/>
  </w:num>
  <w:num w:numId="13" w16cid:durableId="1559588731">
    <w:abstractNumId w:val="9"/>
  </w:num>
  <w:num w:numId="14" w16cid:durableId="198975364">
    <w:abstractNumId w:val="17"/>
  </w:num>
  <w:num w:numId="15" w16cid:durableId="1473863394">
    <w:abstractNumId w:val="6"/>
  </w:num>
  <w:num w:numId="16" w16cid:durableId="1578854774">
    <w:abstractNumId w:val="7"/>
  </w:num>
  <w:num w:numId="17" w16cid:durableId="1080634318">
    <w:abstractNumId w:val="10"/>
  </w:num>
  <w:num w:numId="18" w16cid:durableId="823475580">
    <w:abstractNumId w:val="12"/>
  </w:num>
  <w:num w:numId="19" w16cid:durableId="1132283603">
    <w:abstractNumId w:val="14"/>
  </w:num>
  <w:num w:numId="20" w16cid:durableId="1468085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97"/>
    <w:rsid w:val="000050FC"/>
    <w:rsid w:val="000118AC"/>
    <w:rsid w:val="00015AC3"/>
    <w:rsid w:val="000170D9"/>
    <w:rsid w:val="00023F84"/>
    <w:rsid w:val="00034AA2"/>
    <w:rsid w:val="0004001B"/>
    <w:rsid w:val="00047A02"/>
    <w:rsid w:val="00055101"/>
    <w:rsid w:val="00067891"/>
    <w:rsid w:val="00067971"/>
    <w:rsid w:val="00067C93"/>
    <w:rsid w:val="0008602E"/>
    <w:rsid w:val="000952BA"/>
    <w:rsid w:val="000A03E9"/>
    <w:rsid w:val="000A1497"/>
    <w:rsid w:val="000A3AAF"/>
    <w:rsid w:val="000A4B72"/>
    <w:rsid w:val="000B4CBC"/>
    <w:rsid w:val="000E7BAE"/>
    <w:rsid w:val="000F1EA7"/>
    <w:rsid w:val="000F1F0D"/>
    <w:rsid w:val="000F3A86"/>
    <w:rsid w:val="00102110"/>
    <w:rsid w:val="001024E9"/>
    <w:rsid w:val="00107EBA"/>
    <w:rsid w:val="0011291B"/>
    <w:rsid w:val="00114C44"/>
    <w:rsid w:val="00116EC0"/>
    <w:rsid w:val="001300AF"/>
    <w:rsid w:val="00131709"/>
    <w:rsid w:val="00134C97"/>
    <w:rsid w:val="001627B1"/>
    <w:rsid w:val="00162F12"/>
    <w:rsid w:val="00165F34"/>
    <w:rsid w:val="001661A3"/>
    <w:rsid w:val="0017053A"/>
    <w:rsid w:val="00184E94"/>
    <w:rsid w:val="001850EE"/>
    <w:rsid w:val="001863FC"/>
    <w:rsid w:val="0019188A"/>
    <w:rsid w:val="00196564"/>
    <w:rsid w:val="0019758E"/>
    <w:rsid w:val="001A229D"/>
    <w:rsid w:val="001A2F3B"/>
    <w:rsid w:val="001A4D6E"/>
    <w:rsid w:val="001B0DC4"/>
    <w:rsid w:val="001B3210"/>
    <w:rsid w:val="001B5382"/>
    <w:rsid w:val="001C015B"/>
    <w:rsid w:val="001C027C"/>
    <w:rsid w:val="001D37C9"/>
    <w:rsid w:val="001E3556"/>
    <w:rsid w:val="001E3FF6"/>
    <w:rsid w:val="00205AB2"/>
    <w:rsid w:val="00210AEE"/>
    <w:rsid w:val="00211175"/>
    <w:rsid w:val="0021212C"/>
    <w:rsid w:val="00216310"/>
    <w:rsid w:val="00231911"/>
    <w:rsid w:val="0023263F"/>
    <w:rsid w:val="00232991"/>
    <w:rsid w:val="00237988"/>
    <w:rsid w:val="002509C1"/>
    <w:rsid w:val="002526BE"/>
    <w:rsid w:val="00252F41"/>
    <w:rsid w:val="002548E2"/>
    <w:rsid w:val="0025610B"/>
    <w:rsid w:val="00257B7B"/>
    <w:rsid w:val="002636E5"/>
    <w:rsid w:val="0027068C"/>
    <w:rsid w:val="002834BD"/>
    <w:rsid w:val="00284900"/>
    <w:rsid w:val="0029662C"/>
    <w:rsid w:val="002B079D"/>
    <w:rsid w:val="002B12B7"/>
    <w:rsid w:val="002B7400"/>
    <w:rsid w:val="002C02C8"/>
    <w:rsid w:val="002D4378"/>
    <w:rsid w:val="002E02D3"/>
    <w:rsid w:val="002E035F"/>
    <w:rsid w:val="002E2583"/>
    <w:rsid w:val="002E5535"/>
    <w:rsid w:val="002E5BF4"/>
    <w:rsid w:val="0030210F"/>
    <w:rsid w:val="00304FC3"/>
    <w:rsid w:val="00312BE6"/>
    <w:rsid w:val="00314B8F"/>
    <w:rsid w:val="00316604"/>
    <w:rsid w:val="00316CCC"/>
    <w:rsid w:val="00321D6F"/>
    <w:rsid w:val="003222B3"/>
    <w:rsid w:val="00332384"/>
    <w:rsid w:val="00341DFC"/>
    <w:rsid w:val="00350AFD"/>
    <w:rsid w:val="00356528"/>
    <w:rsid w:val="003568B3"/>
    <w:rsid w:val="0036197F"/>
    <w:rsid w:val="00363709"/>
    <w:rsid w:val="003724CA"/>
    <w:rsid w:val="0037417E"/>
    <w:rsid w:val="00381DDF"/>
    <w:rsid w:val="00387D29"/>
    <w:rsid w:val="00387DDF"/>
    <w:rsid w:val="003B0732"/>
    <w:rsid w:val="003C1BD2"/>
    <w:rsid w:val="003C4DB8"/>
    <w:rsid w:val="003C6A78"/>
    <w:rsid w:val="003D0499"/>
    <w:rsid w:val="003E6C5C"/>
    <w:rsid w:val="003F4566"/>
    <w:rsid w:val="003F7497"/>
    <w:rsid w:val="004023D8"/>
    <w:rsid w:val="004071C6"/>
    <w:rsid w:val="00411BD4"/>
    <w:rsid w:val="0041394F"/>
    <w:rsid w:val="004217EF"/>
    <w:rsid w:val="00423D90"/>
    <w:rsid w:val="00426224"/>
    <w:rsid w:val="004275EB"/>
    <w:rsid w:val="004329AA"/>
    <w:rsid w:val="004442D9"/>
    <w:rsid w:val="004463DD"/>
    <w:rsid w:val="0045512C"/>
    <w:rsid w:val="004577C9"/>
    <w:rsid w:val="00464397"/>
    <w:rsid w:val="00481BDE"/>
    <w:rsid w:val="004825F1"/>
    <w:rsid w:val="004879AC"/>
    <w:rsid w:val="0049401C"/>
    <w:rsid w:val="004A253F"/>
    <w:rsid w:val="004A367C"/>
    <w:rsid w:val="004A5168"/>
    <w:rsid w:val="004A6192"/>
    <w:rsid w:val="004A6E90"/>
    <w:rsid w:val="004C5431"/>
    <w:rsid w:val="004C5C15"/>
    <w:rsid w:val="004E07EB"/>
    <w:rsid w:val="004E0AC3"/>
    <w:rsid w:val="004F2715"/>
    <w:rsid w:val="005059DE"/>
    <w:rsid w:val="00514334"/>
    <w:rsid w:val="005237E0"/>
    <w:rsid w:val="005267C5"/>
    <w:rsid w:val="0053227C"/>
    <w:rsid w:val="00534BC5"/>
    <w:rsid w:val="00536002"/>
    <w:rsid w:val="005400BC"/>
    <w:rsid w:val="005458B8"/>
    <w:rsid w:val="005517EC"/>
    <w:rsid w:val="00557BEC"/>
    <w:rsid w:val="005600D4"/>
    <w:rsid w:val="00562E20"/>
    <w:rsid w:val="00564A7F"/>
    <w:rsid w:val="005765F7"/>
    <w:rsid w:val="00576971"/>
    <w:rsid w:val="00583889"/>
    <w:rsid w:val="005905B0"/>
    <w:rsid w:val="0059530B"/>
    <w:rsid w:val="005A3705"/>
    <w:rsid w:val="005A48F2"/>
    <w:rsid w:val="005A517C"/>
    <w:rsid w:val="005A6439"/>
    <w:rsid w:val="005B3DA5"/>
    <w:rsid w:val="005C3632"/>
    <w:rsid w:val="005C41C9"/>
    <w:rsid w:val="005C7BB2"/>
    <w:rsid w:val="005D607F"/>
    <w:rsid w:val="005E740C"/>
    <w:rsid w:val="005F109A"/>
    <w:rsid w:val="005F29AA"/>
    <w:rsid w:val="005F3FBF"/>
    <w:rsid w:val="005F74DC"/>
    <w:rsid w:val="00600DDE"/>
    <w:rsid w:val="0060122B"/>
    <w:rsid w:val="00603605"/>
    <w:rsid w:val="006200AB"/>
    <w:rsid w:val="00624CDA"/>
    <w:rsid w:val="00633B1F"/>
    <w:rsid w:val="006351D6"/>
    <w:rsid w:val="00637FC3"/>
    <w:rsid w:val="006546BE"/>
    <w:rsid w:val="006630E4"/>
    <w:rsid w:val="00663453"/>
    <w:rsid w:val="006672C4"/>
    <w:rsid w:val="00670462"/>
    <w:rsid w:val="006740C6"/>
    <w:rsid w:val="00677881"/>
    <w:rsid w:val="0068008C"/>
    <w:rsid w:val="006835DC"/>
    <w:rsid w:val="00693947"/>
    <w:rsid w:val="006964E8"/>
    <w:rsid w:val="006A38AD"/>
    <w:rsid w:val="006B599F"/>
    <w:rsid w:val="006B7215"/>
    <w:rsid w:val="006D16C3"/>
    <w:rsid w:val="006E0327"/>
    <w:rsid w:val="006F06B4"/>
    <w:rsid w:val="007005A4"/>
    <w:rsid w:val="00701111"/>
    <w:rsid w:val="007149E1"/>
    <w:rsid w:val="00736313"/>
    <w:rsid w:val="007439AA"/>
    <w:rsid w:val="007505A9"/>
    <w:rsid w:val="00751AD6"/>
    <w:rsid w:val="00754DDE"/>
    <w:rsid w:val="00757A0C"/>
    <w:rsid w:val="00774F2B"/>
    <w:rsid w:val="00777422"/>
    <w:rsid w:val="00783746"/>
    <w:rsid w:val="00791821"/>
    <w:rsid w:val="0079505C"/>
    <w:rsid w:val="007B2FA5"/>
    <w:rsid w:val="007B4E28"/>
    <w:rsid w:val="007B5AC0"/>
    <w:rsid w:val="007C733D"/>
    <w:rsid w:val="007D696A"/>
    <w:rsid w:val="007E42FE"/>
    <w:rsid w:val="007F2A18"/>
    <w:rsid w:val="007F348B"/>
    <w:rsid w:val="00812776"/>
    <w:rsid w:val="00813027"/>
    <w:rsid w:val="0082482C"/>
    <w:rsid w:val="008265A5"/>
    <w:rsid w:val="008355CE"/>
    <w:rsid w:val="008369CA"/>
    <w:rsid w:val="0084005A"/>
    <w:rsid w:val="00840C9C"/>
    <w:rsid w:val="008434E5"/>
    <w:rsid w:val="008443A3"/>
    <w:rsid w:val="008469B3"/>
    <w:rsid w:val="008474B6"/>
    <w:rsid w:val="008566D2"/>
    <w:rsid w:val="00856F6C"/>
    <w:rsid w:val="008611DE"/>
    <w:rsid w:val="00861322"/>
    <w:rsid w:val="008615AE"/>
    <w:rsid w:val="00867FBB"/>
    <w:rsid w:val="00870F83"/>
    <w:rsid w:val="00874EB1"/>
    <w:rsid w:val="008809C4"/>
    <w:rsid w:val="00884434"/>
    <w:rsid w:val="00890001"/>
    <w:rsid w:val="00893DA0"/>
    <w:rsid w:val="00895852"/>
    <w:rsid w:val="008A2C5A"/>
    <w:rsid w:val="008A4191"/>
    <w:rsid w:val="008A47FE"/>
    <w:rsid w:val="008A7B8C"/>
    <w:rsid w:val="008B2E9A"/>
    <w:rsid w:val="008B5C9D"/>
    <w:rsid w:val="008C09EB"/>
    <w:rsid w:val="008C2262"/>
    <w:rsid w:val="008C4460"/>
    <w:rsid w:val="008D45EF"/>
    <w:rsid w:val="008D4A7C"/>
    <w:rsid w:val="008E07C2"/>
    <w:rsid w:val="008E0A81"/>
    <w:rsid w:val="008E2191"/>
    <w:rsid w:val="008E2847"/>
    <w:rsid w:val="008E3DE4"/>
    <w:rsid w:val="008E72D0"/>
    <w:rsid w:val="008F1B70"/>
    <w:rsid w:val="008F3441"/>
    <w:rsid w:val="008F3ED0"/>
    <w:rsid w:val="00900148"/>
    <w:rsid w:val="0090187A"/>
    <w:rsid w:val="00904805"/>
    <w:rsid w:val="00907D5F"/>
    <w:rsid w:val="00910316"/>
    <w:rsid w:val="00914A31"/>
    <w:rsid w:val="00914DDF"/>
    <w:rsid w:val="00932340"/>
    <w:rsid w:val="00936DFC"/>
    <w:rsid w:val="00940798"/>
    <w:rsid w:val="00942EB2"/>
    <w:rsid w:val="00945FDF"/>
    <w:rsid w:val="00965884"/>
    <w:rsid w:val="00965C39"/>
    <w:rsid w:val="00973ADA"/>
    <w:rsid w:val="009817FB"/>
    <w:rsid w:val="009968CC"/>
    <w:rsid w:val="009B112D"/>
    <w:rsid w:val="009B7DE7"/>
    <w:rsid w:val="009C0EED"/>
    <w:rsid w:val="009D17BC"/>
    <w:rsid w:val="009D666D"/>
    <w:rsid w:val="009E0692"/>
    <w:rsid w:val="009E1AEB"/>
    <w:rsid w:val="009E4408"/>
    <w:rsid w:val="009E55EC"/>
    <w:rsid w:val="009F0F43"/>
    <w:rsid w:val="00A02853"/>
    <w:rsid w:val="00A14F32"/>
    <w:rsid w:val="00A23535"/>
    <w:rsid w:val="00A2429E"/>
    <w:rsid w:val="00A24837"/>
    <w:rsid w:val="00A27809"/>
    <w:rsid w:val="00A31031"/>
    <w:rsid w:val="00A34EA5"/>
    <w:rsid w:val="00A37EDA"/>
    <w:rsid w:val="00A419B4"/>
    <w:rsid w:val="00A46454"/>
    <w:rsid w:val="00A4713C"/>
    <w:rsid w:val="00A54E09"/>
    <w:rsid w:val="00A55C17"/>
    <w:rsid w:val="00A62F29"/>
    <w:rsid w:val="00A6530A"/>
    <w:rsid w:val="00A65BFF"/>
    <w:rsid w:val="00A67B95"/>
    <w:rsid w:val="00A7406B"/>
    <w:rsid w:val="00A755F3"/>
    <w:rsid w:val="00A81CC6"/>
    <w:rsid w:val="00A83718"/>
    <w:rsid w:val="00A93165"/>
    <w:rsid w:val="00AA15E3"/>
    <w:rsid w:val="00AA3580"/>
    <w:rsid w:val="00AA37E1"/>
    <w:rsid w:val="00AB0EE9"/>
    <w:rsid w:val="00AB42A0"/>
    <w:rsid w:val="00AD1C3E"/>
    <w:rsid w:val="00AD7DC8"/>
    <w:rsid w:val="00AE2966"/>
    <w:rsid w:val="00AE2D89"/>
    <w:rsid w:val="00AE3663"/>
    <w:rsid w:val="00AF1CB0"/>
    <w:rsid w:val="00AF5B0D"/>
    <w:rsid w:val="00B025D2"/>
    <w:rsid w:val="00B048CB"/>
    <w:rsid w:val="00B07B8A"/>
    <w:rsid w:val="00B242D5"/>
    <w:rsid w:val="00B32791"/>
    <w:rsid w:val="00B3675B"/>
    <w:rsid w:val="00B450E0"/>
    <w:rsid w:val="00B4600A"/>
    <w:rsid w:val="00B4645A"/>
    <w:rsid w:val="00B47E86"/>
    <w:rsid w:val="00B533DA"/>
    <w:rsid w:val="00B56940"/>
    <w:rsid w:val="00B60BD2"/>
    <w:rsid w:val="00B72379"/>
    <w:rsid w:val="00B80AB3"/>
    <w:rsid w:val="00B85D5E"/>
    <w:rsid w:val="00B865F4"/>
    <w:rsid w:val="00B96B9B"/>
    <w:rsid w:val="00BA0566"/>
    <w:rsid w:val="00BA3ECF"/>
    <w:rsid w:val="00BA4526"/>
    <w:rsid w:val="00BB4941"/>
    <w:rsid w:val="00BE0ED3"/>
    <w:rsid w:val="00BF1262"/>
    <w:rsid w:val="00BF171C"/>
    <w:rsid w:val="00BF17DA"/>
    <w:rsid w:val="00BF1B57"/>
    <w:rsid w:val="00BF4DF0"/>
    <w:rsid w:val="00BF55D8"/>
    <w:rsid w:val="00C05198"/>
    <w:rsid w:val="00C1232F"/>
    <w:rsid w:val="00C16904"/>
    <w:rsid w:val="00C2277D"/>
    <w:rsid w:val="00C2708D"/>
    <w:rsid w:val="00C44527"/>
    <w:rsid w:val="00C46F90"/>
    <w:rsid w:val="00C579F9"/>
    <w:rsid w:val="00C60C5A"/>
    <w:rsid w:val="00C6695E"/>
    <w:rsid w:val="00C72F0C"/>
    <w:rsid w:val="00C740FC"/>
    <w:rsid w:val="00C80B71"/>
    <w:rsid w:val="00C80C43"/>
    <w:rsid w:val="00C812DD"/>
    <w:rsid w:val="00C87EF2"/>
    <w:rsid w:val="00CA148A"/>
    <w:rsid w:val="00CA2A87"/>
    <w:rsid w:val="00CB1077"/>
    <w:rsid w:val="00CB19AD"/>
    <w:rsid w:val="00CB2291"/>
    <w:rsid w:val="00CB7518"/>
    <w:rsid w:val="00CC6374"/>
    <w:rsid w:val="00CD1D1B"/>
    <w:rsid w:val="00CD6BF5"/>
    <w:rsid w:val="00CE3C12"/>
    <w:rsid w:val="00CE3FF5"/>
    <w:rsid w:val="00CF12BB"/>
    <w:rsid w:val="00CF5B52"/>
    <w:rsid w:val="00D0133D"/>
    <w:rsid w:val="00D03C3B"/>
    <w:rsid w:val="00D04848"/>
    <w:rsid w:val="00D05DD2"/>
    <w:rsid w:val="00D13A88"/>
    <w:rsid w:val="00D14CFB"/>
    <w:rsid w:val="00D1589A"/>
    <w:rsid w:val="00D30DF6"/>
    <w:rsid w:val="00D41F01"/>
    <w:rsid w:val="00D446C2"/>
    <w:rsid w:val="00D45A15"/>
    <w:rsid w:val="00D538E7"/>
    <w:rsid w:val="00D54FAC"/>
    <w:rsid w:val="00D56DF6"/>
    <w:rsid w:val="00D71FFA"/>
    <w:rsid w:val="00D75E58"/>
    <w:rsid w:val="00D778FA"/>
    <w:rsid w:val="00D91571"/>
    <w:rsid w:val="00D91724"/>
    <w:rsid w:val="00D92572"/>
    <w:rsid w:val="00D92BD4"/>
    <w:rsid w:val="00DA425B"/>
    <w:rsid w:val="00DA5475"/>
    <w:rsid w:val="00DB28A0"/>
    <w:rsid w:val="00DB38B5"/>
    <w:rsid w:val="00DB6275"/>
    <w:rsid w:val="00DB76B3"/>
    <w:rsid w:val="00DC15D6"/>
    <w:rsid w:val="00DC4F55"/>
    <w:rsid w:val="00DC636E"/>
    <w:rsid w:val="00DC6C8A"/>
    <w:rsid w:val="00DC7B2D"/>
    <w:rsid w:val="00DD4ACA"/>
    <w:rsid w:val="00DD567C"/>
    <w:rsid w:val="00DE2438"/>
    <w:rsid w:val="00DE3776"/>
    <w:rsid w:val="00DF1BE0"/>
    <w:rsid w:val="00DF2FD4"/>
    <w:rsid w:val="00DF5B52"/>
    <w:rsid w:val="00E01002"/>
    <w:rsid w:val="00E045E4"/>
    <w:rsid w:val="00E046C7"/>
    <w:rsid w:val="00E048E3"/>
    <w:rsid w:val="00E12514"/>
    <w:rsid w:val="00E201DA"/>
    <w:rsid w:val="00E2021C"/>
    <w:rsid w:val="00E26796"/>
    <w:rsid w:val="00E343AC"/>
    <w:rsid w:val="00E36045"/>
    <w:rsid w:val="00E36BDA"/>
    <w:rsid w:val="00E4006F"/>
    <w:rsid w:val="00E4455D"/>
    <w:rsid w:val="00E54DFB"/>
    <w:rsid w:val="00E60A7E"/>
    <w:rsid w:val="00E675BA"/>
    <w:rsid w:val="00E70545"/>
    <w:rsid w:val="00E71AE0"/>
    <w:rsid w:val="00E826DB"/>
    <w:rsid w:val="00E9293F"/>
    <w:rsid w:val="00E97C3B"/>
    <w:rsid w:val="00EB1155"/>
    <w:rsid w:val="00EB360E"/>
    <w:rsid w:val="00EB4F50"/>
    <w:rsid w:val="00ED742C"/>
    <w:rsid w:val="00EF0D55"/>
    <w:rsid w:val="00F0520A"/>
    <w:rsid w:val="00F15461"/>
    <w:rsid w:val="00F212E0"/>
    <w:rsid w:val="00F3375A"/>
    <w:rsid w:val="00F3451C"/>
    <w:rsid w:val="00F34808"/>
    <w:rsid w:val="00F42102"/>
    <w:rsid w:val="00F450DE"/>
    <w:rsid w:val="00F45E4D"/>
    <w:rsid w:val="00F51C22"/>
    <w:rsid w:val="00F51CF8"/>
    <w:rsid w:val="00F57E4E"/>
    <w:rsid w:val="00F623B3"/>
    <w:rsid w:val="00F6477F"/>
    <w:rsid w:val="00F6701E"/>
    <w:rsid w:val="00F81C63"/>
    <w:rsid w:val="00F83128"/>
    <w:rsid w:val="00F90FDE"/>
    <w:rsid w:val="00F95BD8"/>
    <w:rsid w:val="00F95FA6"/>
    <w:rsid w:val="00F968A5"/>
    <w:rsid w:val="00FA5367"/>
    <w:rsid w:val="00FB5042"/>
    <w:rsid w:val="00FB5292"/>
    <w:rsid w:val="00FB5530"/>
    <w:rsid w:val="00FC365C"/>
    <w:rsid w:val="00FD3CF5"/>
    <w:rsid w:val="00FD4455"/>
    <w:rsid w:val="00FE2632"/>
    <w:rsid w:val="00FF03AF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028431"/>
  <w15:docId w15:val="{C536C7C4-24E8-D143-A64B-AAE8B5E7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84E94"/>
    <w:pPr>
      <w:keepNext/>
      <w:keepLines/>
      <w:spacing w:after="450"/>
      <w:ind w:left="7"/>
      <w:jc w:val="center"/>
      <w:outlineLvl w:val="0"/>
    </w:pPr>
    <w:rPr>
      <w:rFonts w:ascii="Arial" w:eastAsia="Arial" w:hAnsi="Arial" w:cs="Arial"/>
      <w:b/>
      <w:color w:val="000000"/>
      <w:sz w:val="25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184E94"/>
    <w:pPr>
      <w:keepNext/>
      <w:keepLines/>
      <w:spacing w:after="356"/>
      <w:ind w:left="10" w:right="26" w:hanging="10"/>
      <w:jc w:val="center"/>
      <w:outlineLvl w:val="1"/>
    </w:pPr>
    <w:rPr>
      <w:rFonts w:ascii="Calibri" w:eastAsia="Calibri" w:hAnsi="Calibri" w:cs="Calibri"/>
      <w:color w:val="FFFFFF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64397"/>
  </w:style>
  <w:style w:type="paragraph" w:styleId="Stopka">
    <w:name w:val="footer"/>
    <w:basedOn w:val="Normalny"/>
    <w:link w:val="StopkaZnak"/>
    <w:uiPriority w:val="99"/>
    <w:unhideWhenUsed/>
    <w:rsid w:val="004643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64397"/>
  </w:style>
  <w:style w:type="paragraph" w:styleId="Tekstdymka">
    <w:name w:val="Balloon Text"/>
    <w:basedOn w:val="Normalny"/>
    <w:link w:val="TekstdymkaZnak"/>
    <w:uiPriority w:val="99"/>
    <w:semiHidden/>
    <w:unhideWhenUsed/>
    <w:rsid w:val="006672C4"/>
    <w:rPr>
      <w:rFonts w:ascii="Lucida Grande CE" w:eastAsiaTheme="minorHAnsi" w:hAnsi="Lucida Grande CE" w:cs="Lucida Grande CE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2C4"/>
    <w:rPr>
      <w:rFonts w:ascii="Lucida Grande CE" w:hAnsi="Lucida Grande CE" w:cs="Lucida Grande CE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84E94"/>
    <w:rPr>
      <w:rFonts w:ascii="Arial" w:eastAsia="Arial" w:hAnsi="Arial" w:cs="Arial"/>
      <w:b/>
      <w:color w:val="000000"/>
      <w:sz w:val="25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4E94"/>
    <w:rPr>
      <w:rFonts w:ascii="Calibri" w:eastAsia="Calibri" w:hAnsi="Calibri" w:cs="Calibri"/>
      <w:color w:val="FFFFFF"/>
      <w:sz w:val="18"/>
      <w:szCs w:val="24"/>
      <w:lang w:eastAsia="pl-PL"/>
    </w:rPr>
  </w:style>
  <w:style w:type="table" w:customStyle="1" w:styleId="TableGrid">
    <w:name w:val="TableGrid"/>
    <w:rsid w:val="00184E94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F1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F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1B57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62E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62E2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6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7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868D3-A36C-984F-BCD9-927534B9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Barok</dc:creator>
  <cp:keywords/>
  <dc:description/>
  <cp:lastModifiedBy>Zuzanna Madetko</cp:lastModifiedBy>
  <cp:revision>292</cp:revision>
  <cp:lastPrinted>2020-11-05T11:41:00Z</cp:lastPrinted>
  <dcterms:created xsi:type="dcterms:W3CDTF">2022-08-04T10:04:00Z</dcterms:created>
  <dcterms:modified xsi:type="dcterms:W3CDTF">2024-11-14T15:22:00Z</dcterms:modified>
</cp:coreProperties>
</file>