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6FEAC584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D75E58">
        <w:rPr>
          <w:rFonts w:asciiTheme="minorHAnsi" w:hAnsiTheme="minorHAnsi" w:cstheme="minorHAnsi"/>
          <w:sz w:val="22"/>
          <w:szCs w:val="22"/>
        </w:rPr>
        <w:t>1</w:t>
      </w:r>
      <w:r w:rsidR="003D62FA">
        <w:rPr>
          <w:rFonts w:asciiTheme="minorHAnsi" w:hAnsiTheme="minorHAnsi" w:cstheme="minorHAnsi"/>
          <w:sz w:val="22"/>
          <w:szCs w:val="22"/>
        </w:rPr>
        <w:t>2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751AD6">
        <w:rPr>
          <w:rFonts w:asciiTheme="minorHAnsi" w:hAnsiTheme="minorHAnsi" w:cstheme="minorHAnsi"/>
          <w:sz w:val="22"/>
          <w:szCs w:val="22"/>
        </w:rPr>
        <w:t>1</w:t>
      </w:r>
      <w:r w:rsidR="003D62FA">
        <w:rPr>
          <w:rFonts w:asciiTheme="minorHAnsi" w:hAnsiTheme="minorHAnsi" w:cstheme="minorHAnsi"/>
          <w:sz w:val="22"/>
          <w:szCs w:val="22"/>
        </w:rPr>
        <w:t>1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B865F4">
        <w:rPr>
          <w:rFonts w:asciiTheme="minorHAnsi" w:hAnsiTheme="minorHAnsi" w:cstheme="minorHAnsi"/>
          <w:sz w:val="22"/>
          <w:szCs w:val="22"/>
        </w:rPr>
        <w:t>4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B865F4" w:rsidRPr="00D92572">
        <w:rPr>
          <w:rFonts w:asciiTheme="minorHAnsi" w:hAnsiTheme="minorHAnsi" w:cstheme="minorHAnsi"/>
          <w:sz w:val="22"/>
          <w:szCs w:val="22"/>
        </w:rPr>
        <w:t>Nabór</w:t>
      </w:r>
      <w:r w:rsidR="008E2847" w:rsidRPr="00D92572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FE</w:t>
      </w:r>
      <w:r w:rsidR="007505A9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-00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6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05C03B09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2024-894-</w:t>
      </w:r>
      <w:r w:rsidR="002E5BF4" w:rsidRPr="002E5BF4">
        <w:rPr>
          <w:rFonts w:asciiTheme="minorHAnsi" w:hAnsiTheme="minorHAnsi" w:cstheme="minorHAnsi"/>
          <w:b/>
          <w:sz w:val="22"/>
          <w:szCs w:val="22"/>
        </w:rPr>
        <w:t>204</w:t>
      </w:r>
      <w:r w:rsidR="00F95E9E">
        <w:rPr>
          <w:rFonts w:asciiTheme="minorHAnsi" w:hAnsiTheme="minorHAnsi" w:cstheme="minorHAnsi"/>
          <w:b/>
          <w:sz w:val="22"/>
          <w:szCs w:val="22"/>
        </w:rPr>
        <w:t>801</w:t>
      </w:r>
      <w:r w:rsidR="002E5BF4" w:rsidRPr="00751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38B5">
        <w:rPr>
          <w:rFonts w:asciiTheme="minorHAnsi" w:hAnsiTheme="minorHAnsi" w:cstheme="minorHAnsi"/>
          <w:b/>
          <w:sz w:val="22"/>
          <w:szCs w:val="22"/>
        </w:rPr>
        <w:t>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39830590" w14:textId="4428AA91" w:rsidR="00341DFC" w:rsidRPr="001E3556" w:rsidRDefault="00751AD6" w:rsidP="009968CC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1AD6">
        <w:rPr>
          <w:rFonts w:asciiTheme="minorHAnsi" w:hAnsiTheme="minorHAnsi" w:cstheme="minorHAnsi"/>
          <w:b/>
          <w:sz w:val="22"/>
          <w:szCs w:val="22"/>
        </w:rPr>
        <w:t>Postępowanie ofertowe - dostawa konektorów do wspawania na przewodzie wiertniczym dla pali DFF Plus</w:t>
      </w:r>
      <w:r w:rsidR="00F95E9E">
        <w:rPr>
          <w:rFonts w:asciiTheme="minorHAnsi" w:hAnsiTheme="minorHAnsi" w:cstheme="minorHAnsi"/>
          <w:b/>
          <w:sz w:val="22"/>
          <w:szCs w:val="22"/>
        </w:rPr>
        <w:t xml:space="preserve"> według rysunków</w:t>
      </w:r>
      <w:r w:rsidRPr="00751AD6">
        <w:rPr>
          <w:rFonts w:asciiTheme="minorHAnsi" w:hAnsiTheme="minorHAnsi" w:cstheme="minorHAnsi"/>
          <w:b/>
          <w:sz w:val="22"/>
          <w:szCs w:val="22"/>
        </w:rPr>
        <w:t xml:space="preserve"> - 2024-894-</w:t>
      </w:r>
      <w:r w:rsidR="002E5BF4" w:rsidRPr="002E5BF4">
        <w:rPr>
          <w:rFonts w:asciiTheme="minorHAnsi" w:hAnsiTheme="minorHAnsi" w:cstheme="minorHAnsi"/>
          <w:b/>
          <w:sz w:val="22"/>
          <w:szCs w:val="22"/>
        </w:rPr>
        <w:t>204</w:t>
      </w:r>
      <w:r w:rsidR="00F95E9E">
        <w:rPr>
          <w:rFonts w:asciiTheme="minorHAnsi" w:hAnsiTheme="minorHAnsi" w:cstheme="minorHAnsi"/>
          <w:b/>
          <w:sz w:val="22"/>
          <w:szCs w:val="22"/>
        </w:rPr>
        <w:t>801</w:t>
      </w:r>
      <w:r w:rsidRPr="00751AD6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6F0B9C25" w14:textId="77777777" w:rsidR="008434E5" w:rsidRPr="001E3556" w:rsidRDefault="008434E5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72F76F43" w:rsidR="00EB1155" w:rsidRPr="00341DFC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r w:rsidRPr="00341DFC">
        <w:rPr>
          <w:rFonts w:asciiTheme="minorHAnsi" w:eastAsia="Calibri" w:hAnsiTheme="minorHAnsi" w:cstheme="minorHAnsi"/>
          <w:b/>
          <w:sz w:val="22"/>
          <w:szCs w:val="22"/>
          <w:lang w:val="en-US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Pr="00C579F9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lastRenderedPageBreak/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850"/>
        <w:gridCol w:w="1418"/>
        <w:gridCol w:w="1135"/>
        <w:gridCol w:w="1333"/>
      </w:tblGrid>
      <w:tr w:rsidR="00A62F29" w:rsidRPr="00B47E86" w14:paraId="66CC9365" w14:textId="77777777" w:rsidTr="001B0DC4">
        <w:trPr>
          <w:trHeight w:val="700"/>
        </w:trPr>
        <w:tc>
          <w:tcPr>
            <w:tcW w:w="567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850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77777777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EB4F50" w:rsidRPr="008C09EB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115B87AA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5D607F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5D607F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5D607F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4076D63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5D607F">
              <w:rPr>
                <w:rFonts w:cstheme="minorHAnsi"/>
                <w:sz w:val="20"/>
                <w:szCs w:val="20"/>
              </w:rPr>
              <w:t>/szt.</w:t>
            </w:r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1B0DC4">
        <w:trPr>
          <w:trHeight w:val="824"/>
        </w:trPr>
        <w:tc>
          <w:tcPr>
            <w:tcW w:w="567" w:type="dxa"/>
            <w:vAlign w:val="center"/>
          </w:tcPr>
          <w:p w14:paraId="63E46F0C" w14:textId="3B2675CE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14:paraId="64CC45E0" w14:textId="6C63BCEC" w:rsidR="005D607F" w:rsidRDefault="005D607F" w:rsidP="005D607F">
            <w:pPr>
              <w:spacing w:line="276" w:lineRule="auto"/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</w:pP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konektor męski </w:t>
            </w:r>
            <w:r w:rsidR="00F556F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SW 220 wg rys. </w:t>
            </w:r>
            <w:r w:rsidR="004A45F9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258.103.001</w:t>
            </w:r>
          </w:p>
          <w:p w14:paraId="589E63C6" w14:textId="19E0EC0C" w:rsidR="005D607F" w:rsidRPr="005D607F" w:rsidRDefault="005D607F" w:rsidP="005D607F">
            <w:pPr>
              <w:spacing w:line="276" w:lineRule="auto"/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</w:pP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Materiał: 40HMT </w:t>
            </w:r>
          </w:p>
          <w:p w14:paraId="4D84FEAB" w14:textId="4D806735" w:rsidR="00A419B4" w:rsidRPr="005D607F" w:rsidRDefault="005D607F" w:rsidP="005D60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Przygotowany pod wspawanie na przewód </w:t>
            </w:r>
            <w:r w:rsidR="00532D43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322</w:t>
            </w:r>
            <w:r w:rsidR="008566D2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mm</w:t>
            </w:r>
            <w:r w:rsidR="00F15461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F15461"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x</w:t>
            </w:r>
            <w:r w:rsidR="001B0DC4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F15461"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25</w:t>
            </w:r>
            <w:r w:rsidR="00F15461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mm</w:t>
            </w: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oraz rurę do betonowania 152,4</w:t>
            </w:r>
            <w:r w:rsidR="001B0DC4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8566D2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mm</w:t>
            </w:r>
            <w:r w:rsidR="001B0DC4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x</w:t>
            </w:r>
            <w:r w:rsidR="001B0DC4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12,5</w:t>
            </w:r>
            <w:r w:rsidR="001B0DC4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8566D2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mm</w:t>
            </w:r>
          </w:p>
        </w:tc>
        <w:tc>
          <w:tcPr>
            <w:tcW w:w="850" w:type="dxa"/>
            <w:vAlign w:val="center"/>
          </w:tcPr>
          <w:p w14:paraId="022AC1C3" w14:textId="28D0B7C4" w:rsidR="00A419B4" w:rsidRPr="008C09EB" w:rsidRDefault="004A45F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3D580EF0" w14:textId="77777777" w:rsidR="00A419B4" w:rsidRPr="008B2E9A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7641D06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55E4C74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E2D89" w:rsidRPr="00B47E86" w14:paraId="7561B60F" w14:textId="77777777" w:rsidTr="001B0DC4">
        <w:trPr>
          <w:trHeight w:val="935"/>
        </w:trPr>
        <w:tc>
          <w:tcPr>
            <w:tcW w:w="567" w:type="dxa"/>
            <w:vAlign w:val="center"/>
          </w:tcPr>
          <w:p w14:paraId="64B15047" w14:textId="52C6ECED" w:rsidR="00AE2D89" w:rsidRDefault="006F06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14:paraId="29B268C1" w14:textId="3F49D7A1" w:rsidR="004A45F9" w:rsidRDefault="004A45F9" w:rsidP="004A45F9">
            <w:pPr>
              <w:spacing w:line="276" w:lineRule="auto"/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</w:pP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konektor </w:t>
            </w:r>
            <w:r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żeń</w:t>
            </w: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ski </w:t>
            </w:r>
            <w:r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SW 220 wg rys. 258.10</w:t>
            </w:r>
            <w:r w:rsidR="00871FAC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.001</w:t>
            </w:r>
          </w:p>
          <w:p w14:paraId="3C697B4C" w14:textId="77777777" w:rsidR="004A45F9" w:rsidRPr="005D607F" w:rsidRDefault="004A45F9" w:rsidP="004A45F9">
            <w:pPr>
              <w:spacing w:line="276" w:lineRule="auto"/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</w:pPr>
            <w:r w:rsidRPr="005D607F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Materiał: 40HMT </w:t>
            </w:r>
          </w:p>
          <w:p w14:paraId="0161AE88" w14:textId="391391E0" w:rsidR="00AE2D89" w:rsidRPr="005D607F" w:rsidRDefault="004A45F9" w:rsidP="004A45F9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5D607F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Przygotowany pod wspawanie na przewód 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322mm </w:t>
            </w:r>
            <w:r w:rsidRPr="005D607F">
              <w:rPr>
                <w:rFonts w:cstheme="minorHAnsi"/>
                <w:color w:val="000000"/>
                <w:spacing w:val="2"/>
                <w:shd w:val="clear" w:color="auto" w:fill="FFFFFF"/>
              </w:rPr>
              <w:t>x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</w:t>
            </w:r>
            <w:r w:rsidRPr="005D607F">
              <w:rPr>
                <w:rFonts w:cstheme="minorHAnsi"/>
                <w:color w:val="000000"/>
                <w:spacing w:val="2"/>
                <w:shd w:val="clear" w:color="auto" w:fill="FFFFFF"/>
              </w:rPr>
              <w:t>25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>mm</w:t>
            </w:r>
            <w:r w:rsidRPr="005D607F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oraz rurę do betonowania 152,4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mm </w:t>
            </w:r>
            <w:r w:rsidRPr="005D607F">
              <w:rPr>
                <w:rFonts w:cstheme="minorHAnsi"/>
                <w:color w:val="000000"/>
                <w:spacing w:val="2"/>
                <w:shd w:val="clear" w:color="auto" w:fill="FFFFFF"/>
              </w:rPr>
              <w:t>x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</w:t>
            </w:r>
            <w:r w:rsidRPr="005D607F">
              <w:rPr>
                <w:rFonts w:cstheme="minorHAnsi"/>
                <w:color w:val="000000"/>
                <w:spacing w:val="2"/>
                <w:shd w:val="clear" w:color="auto" w:fill="FFFFFF"/>
              </w:rPr>
              <w:t>12,5</w:t>
            </w: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1B7138C0" w14:textId="6601A7C4" w:rsidR="00AE2D89" w:rsidRDefault="004A45F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619AF112" w14:textId="77777777" w:rsidR="00AE2D89" w:rsidRPr="008B2E9A" w:rsidRDefault="00AE2D8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101F2449" w14:textId="77777777" w:rsidR="00AE2D89" w:rsidRPr="00B47E86" w:rsidRDefault="00AE2D8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15BFAD22" w14:textId="77777777" w:rsidR="00AE2D89" w:rsidRPr="00B47E86" w:rsidRDefault="00AE2D8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7515416" w14:textId="13171BDA" w:rsidR="00CD1D1B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 xml:space="preserve">nie dopuszcza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4F8A6C3C" w14:textId="77777777" w:rsidR="005F109A" w:rsidRDefault="005F109A" w:rsidP="008A47FE">
      <w:pPr>
        <w:rPr>
          <w:rFonts w:asciiTheme="minorHAnsi" w:hAnsiTheme="minorHAnsi" w:cstheme="minorHAnsi"/>
          <w:sz w:val="20"/>
          <w:szCs w:val="20"/>
        </w:rPr>
      </w:pPr>
    </w:p>
    <w:p w14:paraId="7D53C378" w14:textId="77777777" w:rsidR="00350AFD" w:rsidRDefault="00350AFD" w:rsidP="008A47FE">
      <w:pPr>
        <w:rPr>
          <w:rFonts w:asciiTheme="minorHAnsi" w:hAnsiTheme="minorHAnsi" w:cstheme="minorHAnsi"/>
          <w:sz w:val="20"/>
          <w:szCs w:val="20"/>
        </w:rPr>
      </w:pPr>
    </w:p>
    <w:p w14:paraId="48D8846D" w14:textId="77777777" w:rsidR="00350AFD" w:rsidRPr="003E6C5C" w:rsidRDefault="00350AFD" w:rsidP="008A47FE">
      <w:pPr>
        <w:rPr>
          <w:rFonts w:asciiTheme="minorHAnsi" w:hAnsiTheme="minorHAnsi" w:cstheme="minorHAnsi"/>
          <w:sz w:val="20"/>
          <w:szCs w:val="20"/>
        </w:rPr>
      </w:pP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38D2D8CA" w14:textId="77777777" w:rsidR="00FF7E6D" w:rsidRPr="007505A9" w:rsidRDefault="00FF7E6D" w:rsidP="00BF1B57">
      <w:pPr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24AF207" w14:textId="77777777" w:rsidR="00BF1B57" w:rsidRPr="007505A9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EF2690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A6EDE64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CB96FC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28F42BE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8ECD6DF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D29C94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CFBB5E2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D0F6EC8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286C0C5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718638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265A981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687AC6E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6E4CD09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6F9AF9B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2F033A6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8DA44F2" w14:textId="77777777" w:rsidR="002C02C8" w:rsidRPr="007505A9" w:rsidRDefault="002C02C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6F1BAF4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77777777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6226B05" w14:textId="77777777" w:rsidR="00F95E9E" w:rsidRPr="001E3556" w:rsidRDefault="00F95E9E" w:rsidP="00F95E9E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1AD6">
        <w:rPr>
          <w:rFonts w:asciiTheme="minorHAnsi" w:hAnsiTheme="minorHAnsi" w:cstheme="minorHAnsi"/>
          <w:b/>
          <w:sz w:val="22"/>
          <w:szCs w:val="22"/>
        </w:rPr>
        <w:t>Postępowanie ofertowe - dostawa konektorów do wspawania na przewodzie wiertniczym dla pali DFF Plus</w:t>
      </w:r>
      <w:r>
        <w:rPr>
          <w:rFonts w:asciiTheme="minorHAnsi" w:hAnsiTheme="minorHAnsi" w:cstheme="minorHAnsi"/>
          <w:b/>
          <w:sz w:val="22"/>
          <w:szCs w:val="22"/>
        </w:rPr>
        <w:t xml:space="preserve"> według rysunków</w:t>
      </w:r>
      <w:r w:rsidRPr="00751AD6">
        <w:rPr>
          <w:rFonts w:asciiTheme="minorHAnsi" w:hAnsiTheme="minorHAnsi" w:cstheme="minorHAnsi"/>
          <w:b/>
          <w:sz w:val="22"/>
          <w:szCs w:val="22"/>
        </w:rPr>
        <w:t xml:space="preserve"> - 2024-894-</w:t>
      </w:r>
      <w:r w:rsidRPr="002E5BF4">
        <w:rPr>
          <w:rFonts w:asciiTheme="minorHAnsi" w:hAnsiTheme="minorHAnsi" w:cstheme="minorHAnsi"/>
          <w:b/>
          <w:sz w:val="22"/>
          <w:szCs w:val="22"/>
        </w:rPr>
        <w:t>204</w:t>
      </w:r>
      <w:r>
        <w:rPr>
          <w:rFonts w:asciiTheme="minorHAnsi" w:hAnsiTheme="minorHAnsi" w:cstheme="minorHAnsi"/>
          <w:b/>
          <w:sz w:val="22"/>
          <w:szCs w:val="22"/>
        </w:rPr>
        <w:t>801</w:t>
      </w:r>
      <w:r w:rsidRPr="00751AD6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433F3621" w14:textId="77777777" w:rsidR="005A517C" w:rsidRPr="00E826DB" w:rsidRDefault="005A517C" w:rsidP="00DC7B2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30CC30" w14:textId="77777777" w:rsidR="00BF1B57" w:rsidRPr="00E826DB" w:rsidRDefault="00BF1B57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Pr="007505A9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sectPr w:rsidR="009E55EC" w:rsidRPr="007505A9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07C87" w14:textId="77777777" w:rsidR="00955376" w:rsidRDefault="00955376" w:rsidP="00464397">
      <w:r>
        <w:separator/>
      </w:r>
    </w:p>
  </w:endnote>
  <w:endnote w:type="continuationSeparator" w:id="0">
    <w:p w14:paraId="64BDC30C" w14:textId="77777777" w:rsidR="00955376" w:rsidRDefault="00955376" w:rsidP="0046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Calibr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2973329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-00</w:t>
    </w:r>
    <w:r w:rsidR="00BF4DF0">
      <w:rPr>
        <w:rFonts w:cstheme="minorHAnsi"/>
        <w:bCs/>
        <w:sz w:val="18"/>
        <w:szCs w:val="18"/>
      </w:rPr>
      <w:t>6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02B0F" w14:textId="77777777" w:rsidR="00955376" w:rsidRDefault="00955376" w:rsidP="00464397">
      <w:r>
        <w:separator/>
      </w:r>
    </w:p>
  </w:footnote>
  <w:footnote w:type="continuationSeparator" w:id="0">
    <w:p w14:paraId="7D75AEDA" w14:textId="77777777" w:rsidR="00955376" w:rsidRDefault="00955376" w:rsidP="0046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60288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5C35A4"/>
    <w:multiLevelType w:val="hybridMultilevel"/>
    <w:tmpl w:val="1284B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5"/>
  </w:num>
  <w:num w:numId="6" w16cid:durableId="1746028311">
    <w:abstractNumId w:val="18"/>
  </w:num>
  <w:num w:numId="7" w16cid:durableId="1353072530">
    <w:abstractNumId w:val="11"/>
  </w:num>
  <w:num w:numId="8" w16cid:durableId="1112020673">
    <w:abstractNumId w:val="19"/>
  </w:num>
  <w:num w:numId="9" w16cid:durableId="1880625050">
    <w:abstractNumId w:val="8"/>
  </w:num>
  <w:num w:numId="10" w16cid:durableId="620958771">
    <w:abstractNumId w:val="16"/>
  </w:num>
  <w:num w:numId="11" w16cid:durableId="1252852873">
    <w:abstractNumId w:val="15"/>
  </w:num>
  <w:num w:numId="12" w16cid:durableId="1780174470">
    <w:abstractNumId w:val="13"/>
  </w:num>
  <w:num w:numId="13" w16cid:durableId="1559588731">
    <w:abstractNumId w:val="9"/>
  </w:num>
  <w:num w:numId="14" w16cid:durableId="198975364">
    <w:abstractNumId w:val="17"/>
  </w:num>
  <w:num w:numId="15" w16cid:durableId="1473863394">
    <w:abstractNumId w:val="6"/>
  </w:num>
  <w:num w:numId="16" w16cid:durableId="1578854774">
    <w:abstractNumId w:val="7"/>
  </w:num>
  <w:num w:numId="17" w16cid:durableId="1080634318">
    <w:abstractNumId w:val="10"/>
  </w:num>
  <w:num w:numId="18" w16cid:durableId="823475580">
    <w:abstractNumId w:val="12"/>
  </w:num>
  <w:num w:numId="19" w16cid:durableId="1132283603">
    <w:abstractNumId w:val="14"/>
  </w:num>
  <w:num w:numId="20" w16cid:durableId="1468085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8AC"/>
    <w:rsid w:val="00015AC3"/>
    <w:rsid w:val="000170D9"/>
    <w:rsid w:val="00023F84"/>
    <w:rsid w:val="00034AA2"/>
    <w:rsid w:val="0004001B"/>
    <w:rsid w:val="00047A02"/>
    <w:rsid w:val="00055101"/>
    <w:rsid w:val="00067891"/>
    <w:rsid w:val="00067971"/>
    <w:rsid w:val="00067C93"/>
    <w:rsid w:val="0008602E"/>
    <w:rsid w:val="000952BA"/>
    <w:rsid w:val="000A03E9"/>
    <w:rsid w:val="000A1497"/>
    <w:rsid w:val="000A3AAF"/>
    <w:rsid w:val="000A4B72"/>
    <w:rsid w:val="000B4CBC"/>
    <w:rsid w:val="000E7BAE"/>
    <w:rsid w:val="000F1EA7"/>
    <w:rsid w:val="000F1F0D"/>
    <w:rsid w:val="000F3A86"/>
    <w:rsid w:val="00102110"/>
    <w:rsid w:val="001024E9"/>
    <w:rsid w:val="00107EBA"/>
    <w:rsid w:val="0011291B"/>
    <w:rsid w:val="00114C44"/>
    <w:rsid w:val="00116EC0"/>
    <w:rsid w:val="001300AF"/>
    <w:rsid w:val="00131709"/>
    <w:rsid w:val="00134C97"/>
    <w:rsid w:val="001627B1"/>
    <w:rsid w:val="00162F12"/>
    <w:rsid w:val="00165F34"/>
    <w:rsid w:val="001661A3"/>
    <w:rsid w:val="0017053A"/>
    <w:rsid w:val="00184E94"/>
    <w:rsid w:val="001850EE"/>
    <w:rsid w:val="0019188A"/>
    <w:rsid w:val="00196564"/>
    <w:rsid w:val="0019758E"/>
    <w:rsid w:val="001A229D"/>
    <w:rsid w:val="001A2F3B"/>
    <w:rsid w:val="001B0DC4"/>
    <w:rsid w:val="001B3210"/>
    <w:rsid w:val="001B5382"/>
    <w:rsid w:val="001C015B"/>
    <w:rsid w:val="001C027C"/>
    <w:rsid w:val="001D37C9"/>
    <w:rsid w:val="001E3556"/>
    <w:rsid w:val="001E3FF6"/>
    <w:rsid w:val="00205AB2"/>
    <w:rsid w:val="00210AEE"/>
    <w:rsid w:val="00211175"/>
    <w:rsid w:val="0021212C"/>
    <w:rsid w:val="00216310"/>
    <w:rsid w:val="00231911"/>
    <w:rsid w:val="0023263F"/>
    <w:rsid w:val="00232991"/>
    <w:rsid w:val="00237988"/>
    <w:rsid w:val="002509C1"/>
    <w:rsid w:val="002526BE"/>
    <w:rsid w:val="00252F41"/>
    <w:rsid w:val="002548E2"/>
    <w:rsid w:val="0025610B"/>
    <w:rsid w:val="00257B7B"/>
    <w:rsid w:val="002636E5"/>
    <w:rsid w:val="0027068C"/>
    <w:rsid w:val="002834BD"/>
    <w:rsid w:val="00284900"/>
    <w:rsid w:val="0029662C"/>
    <w:rsid w:val="002B079D"/>
    <w:rsid w:val="002B12B7"/>
    <w:rsid w:val="002B7400"/>
    <w:rsid w:val="002C02C8"/>
    <w:rsid w:val="002D4378"/>
    <w:rsid w:val="002E02D3"/>
    <w:rsid w:val="002E2583"/>
    <w:rsid w:val="002E5535"/>
    <w:rsid w:val="002E5BF4"/>
    <w:rsid w:val="0030210F"/>
    <w:rsid w:val="00304FC3"/>
    <w:rsid w:val="00312BE6"/>
    <w:rsid w:val="00314B8F"/>
    <w:rsid w:val="00316604"/>
    <w:rsid w:val="00316CCC"/>
    <w:rsid w:val="00321D6F"/>
    <w:rsid w:val="003222B3"/>
    <w:rsid w:val="00332384"/>
    <w:rsid w:val="00341DFC"/>
    <w:rsid w:val="00350AFD"/>
    <w:rsid w:val="00356528"/>
    <w:rsid w:val="003568B3"/>
    <w:rsid w:val="0036197F"/>
    <w:rsid w:val="00363709"/>
    <w:rsid w:val="003724CA"/>
    <w:rsid w:val="0037417E"/>
    <w:rsid w:val="00381DDF"/>
    <w:rsid w:val="00387D29"/>
    <w:rsid w:val="00387DDF"/>
    <w:rsid w:val="003B0732"/>
    <w:rsid w:val="003C1BD2"/>
    <w:rsid w:val="003C4DB8"/>
    <w:rsid w:val="003C6A78"/>
    <w:rsid w:val="003D0499"/>
    <w:rsid w:val="003D62FA"/>
    <w:rsid w:val="003E6C5C"/>
    <w:rsid w:val="003F4566"/>
    <w:rsid w:val="003F7497"/>
    <w:rsid w:val="004071C6"/>
    <w:rsid w:val="00411BD4"/>
    <w:rsid w:val="0041394F"/>
    <w:rsid w:val="004217EF"/>
    <w:rsid w:val="00423D90"/>
    <w:rsid w:val="00426224"/>
    <w:rsid w:val="004275EB"/>
    <w:rsid w:val="004329AA"/>
    <w:rsid w:val="004442D9"/>
    <w:rsid w:val="004463DD"/>
    <w:rsid w:val="0045512C"/>
    <w:rsid w:val="004577C9"/>
    <w:rsid w:val="00464397"/>
    <w:rsid w:val="00481BDE"/>
    <w:rsid w:val="004825F1"/>
    <w:rsid w:val="004879AC"/>
    <w:rsid w:val="0049401C"/>
    <w:rsid w:val="004A253F"/>
    <w:rsid w:val="004A367C"/>
    <w:rsid w:val="004A45F9"/>
    <w:rsid w:val="004A5168"/>
    <w:rsid w:val="004A6192"/>
    <w:rsid w:val="004C5431"/>
    <w:rsid w:val="004C5C15"/>
    <w:rsid w:val="004E07EB"/>
    <w:rsid w:val="004E0AC3"/>
    <w:rsid w:val="005059DE"/>
    <w:rsid w:val="00514334"/>
    <w:rsid w:val="005237E0"/>
    <w:rsid w:val="005267C5"/>
    <w:rsid w:val="0053227C"/>
    <w:rsid w:val="00532D43"/>
    <w:rsid w:val="00534BC5"/>
    <w:rsid w:val="00536002"/>
    <w:rsid w:val="005400BC"/>
    <w:rsid w:val="005517EC"/>
    <w:rsid w:val="00557BEC"/>
    <w:rsid w:val="005600D4"/>
    <w:rsid w:val="00562E20"/>
    <w:rsid w:val="00564A7F"/>
    <w:rsid w:val="005765F7"/>
    <w:rsid w:val="00576971"/>
    <w:rsid w:val="00583889"/>
    <w:rsid w:val="005905B0"/>
    <w:rsid w:val="0059530B"/>
    <w:rsid w:val="005A3705"/>
    <w:rsid w:val="005A517C"/>
    <w:rsid w:val="005A6439"/>
    <w:rsid w:val="005B3DA5"/>
    <w:rsid w:val="005C3632"/>
    <w:rsid w:val="005C41C9"/>
    <w:rsid w:val="005C7BB2"/>
    <w:rsid w:val="005D607F"/>
    <w:rsid w:val="005E740C"/>
    <w:rsid w:val="005F109A"/>
    <w:rsid w:val="005F29AA"/>
    <w:rsid w:val="005F3FBF"/>
    <w:rsid w:val="005F74DC"/>
    <w:rsid w:val="00600DDE"/>
    <w:rsid w:val="0060122B"/>
    <w:rsid w:val="00603605"/>
    <w:rsid w:val="006200AB"/>
    <w:rsid w:val="00624CDA"/>
    <w:rsid w:val="00633B1F"/>
    <w:rsid w:val="006351D6"/>
    <w:rsid w:val="00637FC3"/>
    <w:rsid w:val="00643D66"/>
    <w:rsid w:val="006546BE"/>
    <w:rsid w:val="006630E4"/>
    <w:rsid w:val="00663453"/>
    <w:rsid w:val="006672C4"/>
    <w:rsid w:val="00670462"/>
    <w:rsid w:val="006740C6"/>
    <w:rsid w:val="0068008C"/>
    <w:rsid w:val="006835DC"/>
    <w:rsid w:val="00693947"/>
    <w:rsid w:val="006964E8"/>
    <w:rsid w:val="006A38AD"/>
    <w:rsid w:val="006B599F"/>
    <w:rsid w:val="006B7215"/>
    <w:rsid w:val="006D16C3"/>
    <w:rsid w:val="006E0327"/>
    <w:rsid w:val="006F06B4"/>
    <w:rsid w:val="007005A4"/>
    <w:rsid w:val="00701111"/>
    <w:rsid w:val="007149E1"/>
    <w:rsid w:val="00736313"/>
    <w:rsid w:val="007439AA"/>
    <w:rsid w:val="007505A9"/>
    <w:rsid w:val="00751AD6"/>
    <w:rsid w:val="00757A0C"/>
    <w:rsid w:val="00774F2B"/>
    <w:rsid w:val="00777422"/>
    <w:rsid w:val="00783746"/>
    <w:rsid w:val="00791821"/>
    <w:rsid w:val="0079505C"/>
    <w:rsid w:val="007B2FA5"/>
    <w:rsid w:val="007B4E28"/>
    <w:rsid w:val="007B5AC0"/>
    <w:rsid w:val="007C733D"/>
    <w:rsid w:val="007D696A"/>
    <w:rsid w:val="007E42FE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566D2"/>
    <w:rsid w:val="00856F6C"/>
    <w:rsid w:val="008611DE"/>
    <w:rsid w:val="00861322"/>
    <w:rsid w:val="008615AE"/>
    <w:rsid w:val="00867FBB"/>
    <w:rsid w:val="00870F83"/>
    <w:rsid w:val="00871FAC"/>
    <w:rsid w:val="00874EB1"/>
    <w:rsid w:val="008809C4"/>
    <w:rsid w:val="00884434"/>
    <w:rsid w:val="00890001"/>
    <w:rsid w:val="00893DA0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19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7D5F"/>
    <w:rsid w:val="00910316"/>
    <w:rsid w:val="00914A31"/>
    <w:rsid w:val="00914DDF"/>
    <w:rsid w:val="00936DFC"/>
    <w:rsid w:val="00940798"/>
    <w:rsid w:val="00942EB2"/>
    <w:rsid w:val="00945FDF"/>
    <w:rsid w:val="00955376"/>
    <w:rsid w:val="00965884"/>
    <w:rsid w:val="00965C39"/>
    <w:rsid w:val="00973ADA"/>
    <w:rsid w:val="009817FB"/>
    <w:rsid w:val="009968CC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A02853"/>
    <w:rsid w:val="00A14F32"/>
    <w:rsid w:val="00A23535"/>
    <w:rsid w:val="00A2429E"/>
    <w:rsid w:val="00A24837"/>
    <w:rsid w:val="00A27809"/>
    <w:rsid w:val="00A31031"/>
    <w:rsid w:val="00A34EA5"/>
    <w:rsid w:val="00A37EDA"/>
    <w:rsid w:val="00A419B4"/>
    <w:rsid w:val="00A46454"/>
    <w:rsid w:val="00A4713C"/>
    <w:rsid w:val="00A54E09"/>
    <w:rsid w:val="00A55C17"/>
    <w:rsid w:val="00A62F29"/>
    <w:rsid w:val="00A6530A"/>
    <w:rsid w:val="00A65BFF"/>
    <w:rsid w:val="00A67B95"/>
    <w:rsid w:val="00A7406B"/>
    <w:rsid w:val="00A755F3"/>
    <w:rsid w:val="00A81CC6"/>
    <w:rsid w:val="00A83718"/>
    <w:rsid w:val="00A93165"/>
    <w:rsid w:val="00AA15E3"/>
    <w:rsid w:val="00AA3580"/>
    <w:rsid w:val="00AA37E1"/>
    <w:rsid w:val="00AB0EE9"/>
    <w:rsid w:val="00AB42A0"/>
    <w:rsid w:val="00AD1C3E"/>
    <w:rsid w:val="00AD7DC8"/>
    <w:rsid w:val="00AE2966"/>
    <w:rsid w:val="00AE2D89"/>
    <w:rsid w:val="00AE3663"/>
    <w:rsid w:val="00AF1CB0"/>
    <w:rsid w:val="00AF5B0D"/>
    <w:rsid w:val="00B025D2"/>
    <w:rsid w:val="00B048CB"/>
    <w:rsid w:val="00B07B8A"/>
    <w:rsid w:val="00B242D5"/>
    <w:rsid w:val="00B32791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80AB3"/>
    <w:rsid w:val="00B85D5E"/>
    <w:rsid w:val="00B865F4"/>
    <w:rsid w:val="00B96B9B"/>
    <w:rsid w:val="00BA0566"/>
    <w:rsid w:val="00BA3ECF"/>
    <w:rsid w:val="00BA4526"/>
    <w:rsid w:val="00BB4941"/>
    <w:rsid w:val="00BE0ED3"/>
    <w:rsid w:val="00BF1262"/>
    <w:rsid w:val="00BF171C"/>
    <w:rsid w:val="00BF17DA"/>
    <w:rsid w:val="00BF1B57"/>
    <w:rsid w:val="00BF4DF0"/>
    <w:rsid w:val="00BF55D8"/>
    <w:rsid w:val="00C05198"/>
    <w:rsid w:val="00C1232F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80B71"/>
    <w:rsid w:val="00C80C43"/>
    <w:rsid w:val="00C812DD"/>
    <w:rsid w:val="00C87EF2"/>
    <w:rsid w:val="00CA148A"/>
    <w:rsid w:val="00CA2A87"/>
    <w:rsid w:val="00CB1077"/>
    <w:rsid w:val="00CB19AD"/>
    <w:rsid w:val="00CB2291"/>
    <w:rsid w:val="00CB7518"/>
    <w:rsid w:val="00CC6374"/>
    <w:rsid w:val="00CD1D1B"/>
    <w:rsid w:val="00CD6BF5"/>
    <w:rsid w:val="00CE3C12"/>
    <w:rsid w:val="00CE3FF5"/>
    <w:rsid w:val="00CF12BB"/>
    <w:rsid w:val="00CF5B52"/>
    <w:rsid w:val="00D0133D"/>
    <w:rsid w:val="00D03C3B"/>
    <w:rsid w:val="00D04848"/>
    <w:rsid w:val="00D13A88"/>
    <w:rsid w:val="00D14CFB"/>
    <w:rsid w:val="00D1589A"/>
    <w:rsid w:val="00D261A5"/>
    <w:rsid w:val="00D30DF6"/>
    <w:rsid w:val="00D41F01"/>
    <w:rsid w:val="00D446C2"/>
    <w:rsid w:val="00D45A15"/>
    <w:rsid w:val="00D538E7"/>
    <w:rsid w:val="00D54FAC"/>
    <w:rsid w:val="00D56DF6"/>
    <w:rsid w:val="00D71FFA"/>
    <w:rsid w:val="00D75E58"/>
    <w:rsid w:val="00D778FA"/>
    <w:rsid w:val="00D91571"/>
    <w:rsid w:val="00D91724"/>
    <w:rsid w:val="00D92572"/>
    <w:rsid w:val="00D92BD4"/>
    <w:rsid w:val="00DA425B"/>
    <w:rsid w:val="00DA5475"/>
    <w:rsid w:val="00DB28A0"/>
    <w:rsid w:val="00DB38B5"/>
    <w:rsid w:val="00DB6275"/>
    <w:rsid w:val="00DB76B3"/>
    <w:rsid w:val="00DC15D6"/>
    <w:rsid w:val="00DC4F55"/>
    <w:rsid w:val="00DC636E"/>
    <w:rsid w:val="00DC7B2D"/>
    <w:rsid w:val="00DD4ACA"/>
    <w:rsid w:val="00DD567C"/>
    <w:rsid w:val="00DE3776"/>
    <w:rsid w:val="00DF1BE0"/>
    <w:rsid w:val="00DF2FD4"/>
    <w:rsid w:val="00DF5B52"/>
    <w:rsid w:val="00E01002"/>
    <w:rsid w:val="00E045E4"/>
    <w:rsid w:val="00E046C7"/>
    <w:rsid w:val="00E048E3"/>
    <w:rsid w:val="00E12514"/>
    <w:rsid w:val="00E201DA"/>
    <w:rsid w:val="00E26796"/>
    <w:rsid w:val="00E343AC"/>
    <w:rsid w:val="00E36045"/>
    <w:rsid w:val="00E36BDA"/>
    <w:rsid w:val="00E4006F"/>
    <w:rsid w:val="00E4455D"/>
    <w:rsid w:val="00E54DFB"/>
    <w:rsid w:val="00E60A7E"/>
    <w:rsid w:val="00E675BA"/>
    <w:rsid w:val="00E70545"/>
    <w:rsid w:val="00E71AE0"/>
    <w:rsid w:val="00E826DB"/>
    <w:rsid w:val="00E9293F"/>
    <w:rsid w:val="00E97C3B"/>
    <w:rsid w:val="00EB1155"/>
    <w:rsid w:val="00EB360E"/>
    <w:rsid w:val="00EB4F50"/>
    <w:rsid w:val="00ED742C"/>
    <w:rsid w:val="00EF0D55"/>
    <w:rsid w:val="00F0520A"/>
    <w:rsid w:val="00F15461"/>
    <w:rsid w:val="00F212E0"/>
    <w:rsid w:val="00F3375A"/>
    <w:rsid w:val="00F3451C"/>
    <w:rsid w:val="00F34808"/>
    <w:rsid w:val="00F42102"/>
    <w:rsid w:val="00F450DE"/>
    <w:rsid w:val="00F45E4D"/>
    <w:rsid w:val="00F51C22"/>
    <w:rsid w:val="00F51CF8"/>
    <w:rsid w:val="00F556FF"/>
    <w:rsid w:val="00F57E4E"/>
    <w:rsid w:val="00F623B3"/>
    <w:rsid w:val="00F6477F"/>
    <w:rsid w:val="00F6701E"/>
    <w:rsid w:val="00F81C63"/>
    <w:rsid w:val="00F83128"/>
    <w:rsid w:val="00F90FDE"/>
    <w:rsid w:val="00F95BD8"/>
    <w:rsid w:val="00F95E9E"/>
    <w:rsid w:val="00F95FA6"/>
    <w:rsid w:val="00F968A5"/>
    <w:rsid w:val="00FA5367"/>
    <w:rsid w:val="00FB5042"/>
    <w:rsid w:val="00FB5292"/>
    <w:rsid w:val="00FB5530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Zuzanna Madetko</cp:lastModifiedBy>
  <cp:revision>289</cp:revision>
  <cp:lastPrinted>2020-11-05T11:41:00Z</cp:lastPrinted>
  <dcterms:created xsi:type="dcterms:W3CDTF">2022-08-04T10:04:00Z</dcterms:created>
  <dcterms:modified xsi:type="dcterms:W3CDTF">2024-11-12T15:05:00Z</dcterms:modified>
</cp:coreProperties>
</file>