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53C21E24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502268">
        <w:rPr>
          <w:rFonts w:asciiTheme="minorHAnsi" w:hAnsiTheme="minorHAnsi" w:cstheme="minorHAnsi"/>
          <w:sz w:val="22"/>
          <w:szCs w:val="22"/>
        </w:rPr>
        <w:t>0</w:t>
      </w:r>
      <w:r w:rsidR="00E42B45">
        <w:rPr>
          <w:rFonts w:asciiTheme="minorHAnsi" w:hAnsiTheme="minorHAnsi" w:cstheme="minorHAnsi"/>
          <w:sz w:val="22"/>
          <w:szCs w:val="22"/>
        </w:rPr>
        <w:t>1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E42B45">
        <w:rPr>
          <w:rFonts w:asciiTheme="minorHAnsi" w:hAnsiTheme="minorHAnsi" w:cstheme="minorHAnsi"/>
          <w:sz w:val="22"/>
          <w:szCs w:val="22"/>
        </w:rPr>
        <w:t>10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B865F4">
        <w:rPr>
          <w:rFonts w:asciiTheme="minorHAnsi" w:hAnsiTheme="minorHAnsi" w:cstheme="minorHAnsi"/>
          <w:sz w:val="22"/>
          <w:szCs w:val="22"/>
        </w:rPr>
        <w:t>4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B865F4" w:rsidRPr="00D92572">
        <w:rPr>
          <w:rFonts w:asciiTheme="minorHAnsi" w:hAnsiTheme="minorHAnsi" w:cstheme="minorHAnsi"/>
          <w:sz w:val="22"/>
          <w:szCs w:val="22"/>
        </w:rPr>
        <w:t>Nabór</w:t>
      </w:r>
      <w:r w:rsidR="008E2847" w:rsidRPr="00D92572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FE</w:t>
      </w:r>
      <w:r w:rsidR="007505A9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-00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6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4CEE710D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2024-894-</w:t>
      </w:r>
      <w:r w:rsidR="00E42B45" w:rsidRPr="003E19E5">
        <w:rPr>
          <w:rFonts w:asciiTheme="minorHAnsi" w:hAnsiTheme="minorHAnsi" w:cstheme="minorHAnsi"/>
          <w:b/>
          <w:sz w:val="22"/>
          <w:szCs w:val="22"/>
        </w:rPr>
        <w:t>200264</w:t>
      </w:r>
      <w:r w:rsidR="00DB38B5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39830590" w14:textId="338527FA" w:rsidR="00341DFC" w:rsidRPr="001E3556" w:rsidRDefault="003E19E5" w:rsidP="009968CC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19E5">
        <w:rPr>
          <w:rFonts w:asciiTheme="minorHAnsi" w:hAnsiTheme="minorHAnsi" w:cstheme="minorHAnsi"/>
          <w:b/>
          <w:sz w:val="22"/>
          <w:szCs w:val="22"/>
        </w:rPr>
        <w:t>Postępowanie ofertowe - dostawa zwojów świdrów do pali DFF Plus o średnicy 600mm - 2024-894-200264 DFF</w:t>
      </w:r>
    </w:p>
    <w:p w14:paraId="6F0B9C25" w14:textId="77777777" w:rsidR="008434E5" w:rsidRPr="001E3556" w:rsidRDefault="008434E5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Pr="00C579F9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lastRenderedPageBreak/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1275"/>
        <w:gridCol w:w="1276"/>
        <w:gridCol w:w="1618"/>
      </w:tblGrid>
      <w:tr w:rsidR="00A62F29" w:rsidRPr="00B47E86" w14:paraId="66CC9365" w14:textId="77777777" w:rsidTr="009251E2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6039C1EF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3077D91B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F94EC7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B74080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B74080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123600AB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F94EC7">
              <w:rPr>
                <w:rFonts w:cstheme="minorHAnsi"/>
                <w:sz w:val="20"/>
                <w:szCs w:val="20"/>
              </w:rPr>
              <w:t>/</w:t>
            </w:r>
            <w:r w:rsidR="00B74080">
              <w:rPr>
                <w:rFonts w:cstheme="minorHAnsi"/>
                <w:sz w:val="20"/>
                <w:szCs w:val="20"/>
              </w:rPr>
              <w:t>szt.</w:t>
            </w:r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9251E2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2D495202" w14:textId="77777777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płat spiralny wykonany jako pełny zwój świdra </w:t>
            </w:r>
          </w:p>
          <w:p w14:paraId="32BF5D59" w14:textId="084DD74D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średnica wewnętrzna na rurę: 254mm </w:t>
            </w:r>
          </w:p>
          <w:p w14:paraId="1696B0F7" w14:textId="77777777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średnica zewnętrzna: 590mm grubość płata: 20mm </w:t>
            </w:r>
          </w:p>
          <w:p w14:paraId="2A32468E" w14:textId="77777777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skok: prawy </w:t>
            </w:r>
          </w:p>
          <w:p w14:paraId="7FC9C330" w14:textId="77777777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skok: 400mm </w:t>
            </w:r>
          </w:p>
          <w:p w14:paraId="3A6F92BD" w14:textId="77777777" w:rsidR="007A615B" w:rsidRPr="007A615B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stal gat.: S355 </w:t>
            </w:r>
          </w:p>
          <w:p w14:paraId="46C65A0B" w14:textId="77777777" w:rsidR="006F1578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Tolerancje wymiarowe: </w:t>
            </w:r>
          </w:p>
          <w:p w14:paraId="412011E5" w14:textId="77777777" w:rsidR="006F1578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- skok +-5% </w:t>
            </w:r>
          </w:p>
          <w:p w14:paraId="4D84FEAB" w14:textId="42794385" w:rsidR="004773D7" w:rsidRPr="006F1578" w:rsidRDefault="007A615B" w:rsidP="00047A02">
            <w:pPr>
              <w:pStyle w:val="Akapitzlist"/>
              <w:spacing w:line="276" w:lineRule="auto"/>
              <w:ind w:left="0"/>
              <w:rPr>
                <w:rFonts w:cstheme="minorHAnsi"/>
                <w:color w:val="000000"/>
                <w:spacing w:val="2"/>
                <w:shd w:val="clear" w:color="auto" w:fill="FFFFFF"/>
              </w:rPr>
            </w:pPr>
            <w:r w:rsidRPr="007A615B">
              <w:rPr>
                <w:rFonts w:cstheme="minorHAnsi"/>
                <w:color w:val="000000"/>
                <w:spacing w:val="2"/>
                <w:shd w:val="clear" w:color="auto" w:fill="FFFFFF"/>
              </w:rPr>
              <w:t>- średnica zewnętrzna +-5%</w:t>
            </w:r>
          </w:p>
        </w:tc>
        <w:tc>
          <w:tcPr>
            <w:tcW w:w="709" w:type="dxa"/>
            <w:vAlign w:val="center"/>
          </w:tcPr>
          <w:p w14:paraId="022AC1C3" w14:textId="5A4E48DB" w:rsidR="00A419B4" w:rsidRPr="008C09EB" w:rsidRDefault="007A615B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EC5A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3D580EF0" w14:textId="77777777" w:rsidR="00A419B4" w:rsidRPr="008B2E9A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41D06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14:paraId="55E4C74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515416" w14:textId="13171BDA" w:rsidR="00CD1D1B" w:rsidRPr="003E6C5C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5FB6C905" w14:textId="77777777" w:rsidR="00C018AC" w:rsidRDefault="00C018A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04002158" w14:textId="77777777" w:rsidR="00C018AC" w:rsidRDefault="00C018A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27CDD126" w14:textId="77777777" w:rsidR="00C018AC" w:rsidRPr="007505A9" w:rsidRDefault="00C018AC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EF2690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A6EDE64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CB96FC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28F42BE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8ECD6DF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D29C94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CFBB5E2" w14:textId="77777777" w:rsidR="00DC4F55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9AFF688" w14:textId="77777777" w:rsidR="00C018AC" w:rsidRDefault="00C018AC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69D457" w14:textId="77777777" w:rsidR="00C018AC" w:rsidRDefault="00C018AC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390329C" w14:textId="77777777" w:rsidR="00C018AC" w:rsidRDefault="00C018AC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10AAC31" w14:textId="77777777" w:rsidR="00C018AC" w:rsidRDefault="00C018AC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8858E15" w14:textId="77777777" w:rsidR="00C018AC" w:rsidRPr="007505A9" w:rsidRDefault="00C018AC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D0F6EC8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286C0C5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718638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265A981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DE921E3" w14:textId="77777777" w:rsidR="007F348B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D6A959" w14:textId="77777777" w:rsidR="006F5FA5" w:rsidRDefault="006F5FA5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09200118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37624F47" w14:textId="113BB6BC" w:rsidR="003E19E5" w:rsidRPr="001E3556" w:rsidRDefault="003E19E5" w:rsidP="003E19E5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E19E5">
        <w:rPr>
          <w:rFonts w:asciiTheme="minorHAnsi" w:hAnsiTheme="minorHAnsi" w:cstheme="minorHAnsi"/>
          <w:b/>
          <w:sz w:val="22"/>
          <w:szCs w:val="22"/>
        </w:rPr>
        <w:t xml:space="preserve">Postępowanie ofertowe - </w:t>
      </w:r>
      <w:r w:rsidR="005B1899" w:rsidRPr="003E19E5">
        <w:rPr>
          <w:rFonts w:asciiTheme="minorHAnsi" w:hAnsiTheme="minorHAnsi" w:cstheme="minorHAnsi"/>
          <w:b/>
          <w:sz w:val="22"/>
          <w:szCs w:val="22"/>
        </w:rPr>
        <w:t xml:space="preserve">dostawa zwojów świdrów do pali </w:t>
      </w:r>
      <w:r w:rsidRPr="003E19E5">
        <w:rPr>
          <w:rFonts w:asciiTheme="minorHAnsi" w:hAnsiTheme="minorHAnsi" w:cstheme="minorHAnsi"/>
          <w:b/>
          <w:sz w:val="22"/>
          <w:szCs w:val="22"/>
        </w:rPr>
        <w:t>DFF Plus o średnicy 600mm - 2024-894-200264 DFF</w:t>
      </w:r>
    </w:p>
    <w:p w14:paraId="1C30CC30" w14:textId="77777777" w:rsidR="00BF1B57" w:rsidRPr="00E826DB" w:rsidRDefault="00BF1B57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p w14:paraId="1FCF3CD2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4A26177F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3D8F46C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2DAD6EC5" w14:textId="77777777" w:rsidR="003920EE" w:rsidRPr="003920EE" w:rsidRDefault="003920EE" w:rsidP="003920EE">
      <w:pPr>
        <w:rPr>
          <w:rFonts w:asciiTheme="minorHAnsi" w:hAnsiTheme="minorHAnsi" w:cstheme="minorHAnsi"/>
          <w:sz w:val="22"/>
          <w:szCs w:val="22"/>
        </w:rPr>
      </w:pPr>
    </w:p>
    <w:p w14:paraId="3C38D13F" w14:textId="6AC0431D" w:rsidR="003920EE" w:rsidRPr="003920EE" w:rsidRDefault="003920EE" w:rsidP="003920EE">
      <w:pPr>
        <w:tabs>
          <w:tab w:val="left" w:pos="78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3920EE" w:rsidRPr="003920EE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A0D4D" w14:textId="77777777" w:rsidR="00DA1442" w:rsidRDefault="00DA1442" w:rsidP="00464397">
      <w:r>
        <w:separator/>
      </w:r>
    </w:p>
  </w:endnote>
  <w:endnote w:type="continuationSeparator" w:id="0">
    <w:p w14:paraId="7B79401B" w14:textId="77777777" w:rsidR="00DA1442" w:rsidRDefault="00DA1442" w:rsidP="004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Calibr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2973329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-00</w:t>
    </w:r>
    <w:r w:rsidR="00BF4DF0">
      <w:rPr>
        <w:rFonts w:cstheme="minorHAnsi"/>
        <w:bCs/>
        <w:sz w:val="18"/>
        <w:szCs w:val="18"/>
      </w:rPr>
      <w:t>6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47614" w14:textId="77777777" w:rsidR="00DA1442" w:rsidRDefault="00DA1442" w:rsidP="00464397">
      <w:r>
        <w:separator/>
      </w:r>
    </w:p>
  </w:footnote>
  <w:footnote w:type="continuationSeparator" w:id="0">
    <w:p w14:paraId="63FD0184" w14:textId="77777777" w:rsidR="00DA1442" w:rsidRDefault="00DA1442" w:rsidP="0046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60288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4"/>
  </w:num>
  <w:num w:numId="6" w16cid:durableId="1746028311">
    <w:abstractNumId w:val="17"/>
  </w:num>
  <w:num w:numId="7" w16cid:durableId="1353072530">
    <w:abstractNumId w:val="10"/>
  </w:num>
  <w:num w:numId="8" w16cid:durableId="1112020673">
    <w:abstractNumId w:val="18"/>
  </w:num>
  <w:num w:numId="9" w16cid:durableId="1880625050">
    <w:abstractNumId w:val="7"/>
  </w:num>
  <w:num w:numId="10" w16cid:durableId="620958771">
    <w:abstractNumId w:val="15"/>
  </w:num>
  <w:num w:numId="11" w16cid:durableId="1252852873">
    <w:abstractNumId w:val="14"/>
  </w:num>
  <w:num w:numId="12" w16cid:durableId="1780174470">
    <w:abstractNumId w:val="12"/>
  </w:num>
  <w:num w:numId="13" w16cid:durableId="1559588731">
    <w:abstractNumId w:val="8"/>
  </w:num>
  <w:num w:numId="14" w16cid:durableId="198975364">
    <w:abstractNumId w:val="16"/>
  </w:num>
  <w:num w:numId="15" w16cid:durableId="1473863394">
    <w:abstractNumId w:val="5"/>
  </w:num>
  <w:num w:numId="16" w16cid:durableId="1578854774">
    <w:abstractNumId w:val="6"/>
  </w:num>
  <w:num w:numId="17" w16cid:durableId="1080634318">
    <w:abstractNumId w:val="9"/>
  </w:num>
  <w:num w:numId="18" w16cid:durableId="823475580">
    <w:abstractNumId w:val="11"/>
  </w:num>
  <w:num w:numId="19" w16cid:durableId="11322836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23F84"/>
    <w:rsid w:val="00034AA2"/>
    <w:rsid w:val="0004001B"/>
    <w:rsid w:val="00047A02"/>
    <w:rsid w:val="00055101"/>
    <w:rsid w:val="00067891"/>
    <w:rsid w:val="00067971"/>
    <w:rsid w:val="0008602E"/>
    <w:rsid w:val="000952BA"/>
    <w:rsid w:val="000A03E9"/>
    <w:rsid w:val="000A1497"/>
    <w:rsid w:val="000A3AAF"/>
    <w:rsid w:val="000A4B72"/>
    <w:rsid w:val="000B1493"/>
    <w:rsid w:val="000B4CBC"/>
    <w:rsid w:val="000B6D34"/>
    <w:rsid w:val="000E7BAE"/>
    <w:rsid w:val="000F1EA7"/>
    <w:rsid w:val="000F1F0D"/>
    <w:rsid w:val="000F3A86"/>
    <w:rsid w:val="00102110"/>
    <w:rsid w:val="001024E9"/>
    <w:rsid w:val="00107EBA"/>
    <w:rsid w:val="001127DC"/>
    <w:rsid w:val="0011291B"/>
    <w:rsid w:val="00114C44"/>
    <w:rsid w:val="00116EC0"/>
    <w:rsid w:val="001300AF"/>
    <w:rsid w:val="00131709"/>
    <w:rsid w:val="00134C97"/>
    <w:rsid w:val="00137728"/>
    <w:rsid w:val="001627B1"/>
    <w:rsid w:val="00162F12"/>
    <w:rsid w:val="00165F34"/>
    <w:rsid w:val="001661A3"/>
    <w:rsid w:val="0017053A"/>
    <w:rsid w:val="00184E94"/>
    <w:rsid w:val="001850EE"/>
    <w:rsid w:val="0019188A"/>
    <w:rsid w:val="00192050"/>
    <w:rsid w:val="00196564"/>
    <w:rsid w:val="0019758E"/>
    <w:rsid w:val="001A229D"/>
    <w:rsid w:val="001A2F3B"/>
    <w:rsid w:val="001B3210"/>
    <w:rsid w:val="001B5382"/>
    <w:rsid w:val="001C027C"/>
    <w:rsid w:val="001D37C9"/>
    <w:rsid w:val="001E3556"/>
    <w:rsid w:val="001E3FF6"/>
    <w:rsid w:val="00205AB2"/>
    <w:rsid w:val="00210AEE"/>
    <w:rsid w:val="00211175"/>
    <w:rsid w:val="0021212C"/>
    <w:rsid w:val="00216310"/>
    <w:rsid w:val="00231911"/>
    <w:rsid w:val="00231971"/>
    <w:rsid w:val="0023263F"/>
    <w:rsid w:val="00232991"/>
    <w:rsid w:val="00235D47"/>
    <w:rsid w:val="00237988"/>
    <w:rsid w:val="002509C1"/>
    <w:rsid w:val="002526BE"/>
    <w:rsid w:val="00252F41"/>
    <w:rsid w:val="002548E2"/>
    <w:rsid w:val="0025610B"/>
    <w:rsid w:val="00257B7B"/>
    <w:rsid w:val="002636E5"/>
    <w:rsid w:val="0027068C"/>
    <w:rsid w:val="002834BD"/>
    <w:rsid w:val="00284900"/>
    <w:rsid w:val="00285FBE"/>
    <w:rsid w:val="00295AFD"/>
    <w:rsid w:val="0029662C"/>
    <w:rsid w:val="002B079D"/>
    <w:rsid w:val="002B12B7"/>
    <w:rsid w:val="002B2C0C"/>
    <w:rsid w:val="002B7400"/>
    <w:rsid w:val="002C02C8"/>
    <w:rsid w:val="002D4378"/>
    <w:rsid w:val="002E02D3"/>
    <w:rsid w:val="002E2583"/>
    <w:rsid w:val="002E5535"/>
    <w:rsid w:val="0030210F"/>
    <w:rsid w:val="00304FC3"/>
    <w:rsid w:val="00312BE6"/>
    <w:rsid w:val="00314B8F"/>
    <w:rsid w:val="00316604"/>
    <w:rsid w:val="00316CCC"/>
    <w:rsid w:val="00321D6F"/>
    <w:rsid w:val="003222B3"/>
    <w:rsid w:val="00332384"/>
    <w:rsid w:val="00341DFC"/>
    <w:rsid w:val="00356528"/>
    <w:rsid w:val="003568B3"/>
    <w:rsid w:val="0036197F"/>
    <w:rsid w:val="00363709"/>
    <w:rsid w:val="003724CA"/>
    <w:rsid w:val="0037417E"/>
    <w:rsid w:val="00381DDF"/>
    <w:rsid w:val="00387D29"/>
    <w:rsid w:val="00387DDF"/>
    <w:rsid w:val="003920EE"/>
    <w:rsid w:val="003B0732"/>
    <w:rsid w:val="003C1BD2"/>
    <w:rsid w:val="003C4DB8"/>
    <w:rsid w:val="003C6A78"/>
    <w:rsid w:val="003D0499"/>
    <w:rsid w:val="003E19E5"/>
    <w:rsid w:val="003E6C5C"/>
    <w:rsid w:val="003F4566"/>
    <w:rsid w:val="003F7497"/>
    <w:rsid w:val="004071C6"/>
    <w:rsid w:val="00411BD4"/>
    <w:rsid w:val="0041394F"/>
    <w:rsid w:val="004217EF"/>
    <w:rsid w:val="00423D90"/>
    <w:rsid w:val="00426224"/>
    <w:rsid w:val="004275EB"/>
    <w:rsid w:val="004329AA"/>
    <w:rsid w:val="004442D9"/>
    <w:rsid w:val="004463DD"/>
    <w:rsid w:val="004577C9"/>
    <w:rsid w:val="00464397"/>
    <w:rsid w:val="004773D7"/>
    <w:rsid w:val="00481BDE"/>
    <w:rsid w:val="004825F1"/>
    <w:rsid w:val="004879AC"/>
    <w:rsid w:val="0049401C"/>
    <w:rsid w:val="004975DE"/>
    <w:rsid w:val="004A205F"/>
    <w:rsid w:val="004A253F"/>
    <w:rsid w:val="004A367C"/>
    <w:rsid w:val="004A5168"/>
    <w:rsid w:val="004A6192"/>
    <w:rsid w:val="004C29BF"/>
    <w:rsid w:val="004C3B4F"/>
    <w:rsid w:val="004C5C15"/>
    <w:rsid w:val="004C61CF"/>
    <w:rsid w:val="004D1D3A"/>
    <w:rsid w:val="004E07EB"/>
    <w:rsid w:val="004E0AC3"/>
    <w:rsid w:val="00502268"/>
    <w:rsid w:val="00502536"/>
    <w:rsid w:val="005059DE"/>
    <w:rsid w:val="00514334"/>
    <w:rsid w:val="005237E0"/>
    <w:rsid w:val="005267C5"/>
    <w:rsid w:val="0053227C"/>
    <w:rsid w:val="00534BC5"/>
    <w:rsid w:val="00536002"/>
    <w:rsid w:val="005400BC"/>
    <w:rsid w:val="005517EC"/>
    <w:rsid w:val="00557BEC"/>
    <w:rsid w:val="005600D4"/>
    <w:rsid w:val="00562E20"/>
    <w:rsid w:val="00564A7F"/>
    <w:rsid w:val="005765F7"/>
    <w:rsid w:val="00576971"/>
    <w:rsid w:val="00580A67"/>
    <w:rsid w:val="00583889"/>
    <w:rsid w:val="005905B0"/>
    <w:rsid w:val="0059530B"/>
    <w:rsid w:val="005A3705"/>
    <w:rsid w:val="005A517C"/>
    <w:rsid w:val="005B1899"/>
    <w:rsid w:val="005B3DA5"/>
    <w:rsid w:val="005C3632"/>
    <w:rsid w:val="005C41C9"/>
    <w:rsid w:val="005C75F3"/>
    <w:rsid w:val="005C7BB2"/>
    <w:rsid w:val="005E740C"/>
    <w:rsid w:val="005F29AA"/>
    <w:rsid w:val="005F3FBF"/>
    <w:rsid w:val="005F74DC"/>
    <w:rsid w:val="00600DDE"/>
    <w:rsid w:val="0060122B"/>
    <w:rsid w:val="00603605"/>
    <w:rsid w:val="006200AB"/>
    <w:rsid w:val="00624CDA"/>
    <w:rsid w:val="00633B1F"/>
    <w:rsid w:val="006367E0"/>
    <w:rsid w:val="00637FC3"/>
    <w:rsid w:val="006546BE"/>
    <w:rsid w:val="006630E4"/>
    <w:rsid w:val="00663453"/>
    <w:rsid w:val="006672C4"/>
    <w:rsid w:val="00670462"/>
    <w:rsid w:val="006740C6"/>
    <w:rsid w:val="0068008C"/>
    <w:rsid w:val="006835DC"/>
    <w:rsid w:val="00693947"/>
    <w:rsid w:val="006964E8"/>
    <w:rsid w:val="006A38AD"/>
    <w:rsid w:val="006B599F"/>
    <w:rsid w:val="006B7215"/>
    <w:rsid w:val="006D16C3"/>
    <w:rsid w:val="006E0327"/>
    <w:rsid w:val="006F06B4"/>
    <w:rsid w:val="006F1578"/>
    <w:rsid w:val="006F5FA5"/>
    <w:rsid w:val="007005A4"/>
    <w:rsid w:val="00701111"/>
    <w:rsid w:val="007149E1"/>
    <w:rsid w:val="00736313"/>
    <w:rsid w:val="007439AA"/>
    <w:rsid w:val="007505A9"/>
    <w:rsid w:val="00757A0C"/>
    <w:rsid w:val="00774F2B"/>
    <w:rsid w:val="00777422"/>
    <w:rsid w:val="00783746"/>
    <w:rsid w:val="00791821"/>
    <w:rsid w:val="0079505C"/>
    <w:rsid w:val="00795297"/>
    <w:rsid w:val="007A615B"/>
    <w:rsid w:val="007B2FA5"/>
    <w:rsid w:val="007B4E28"/>
    <w:rsid w:val="007B5AC0"/>
    <w:rsid w:val="007C733D"/>
    <w:rsid w:val="007D696A"/>
    <w:rsid w:val="007E42FE"/>
    <w:rsid w:val="007E5E3A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55986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3DA0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4A31"/>
    <w:rsid w:val="00914DDF"/>
    <w:rsid w:val="009251E2"/>
    <w:rsid w:val="00936DFC"/>
    <w:rsid w:val="00940798"/>
    <w:rsid w:val="00942EB2"/>
    <w:rsid w:val="00945FDF"/>
    <w:rsid w:val="00965884"/>
    <w:rsid w:val="00965C39"/>
    <w:rsid w:val="00973ADA"/>
    <w:rsid w:val="009817FB"/>
    <w:rsid w:val="009968CC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9F3B95"/>
    <w:rsid w:val="00A02853"/>
    <w:rsid w:val="00A14F32"/>
    <w:rsid w:val="00A23535"/>
    <w:rsid w:val="00A2429E"/>
    <w:rsid w:val="00A24837"/>
    <w:rsid w:val="00A27809"/>
    <w:rsid w:val="00A31031"/>
    <w:rsid w:val="00A37EDA"/>
    <w:rsid w:val="00A419B4"/>
    <w:rsid w:val="00A44E80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81CC6"/>
    <w:rsid w:val="00A83718"/>
    <w:rsid w:val="00A93165"/>
    <w:rsid w:val="00AA15E3"/>
    <w:rsid w:val="00AA3580"/>
    <w:rsid w:val="00AA37E1"/>
    <w:rsid w:val="00AB0EE9"/>
    <w:rsid w:val="00AB42A0"/>
    <w:rsid w:val="00AD1C3E"/>
    <w:rsid w:val="00AD7DC8"/>
    <w:rsid w:val="00AE2966"/>
    <w:rsid w:val="00AE2D89"/>
    <w:rsid w:val="00AE3663"/>
    <w:rsid w:val="00AF1CB0"/>
    <w:rsid w:val="00AF5B0D"/>
    <w:rsid w:val="00B048CB"/>
    <w:rsid w:val="00B07B8A"/>
    <w:rsid w:val="00B32791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74080"/>
    <w:rsid w:val="00B80AB3"/>
    <w:rsid w:val="00B85D5E"/>
    <w:rsid w:val="00B865F4"/>
    <w:rsid w:val="00B96B9B"/>
    <w:rsid w:val="00BA0566"/>
    <w:rsid w:val="00BA3ECF"/>
    <w:rsid w:val="00BA4526"/>
    <w:rsid w:val="00BB4941"/>
    <w:rsid w:val="00BC4885"/>
    <w:rsid w:val="00BE0ED3"/>
    <w:rsid w:val="00BF1262"/>
    <w:rsid w:val="00BF171C"/>
    <w:rsid w:val="00BF17DA"/>
    <w:rsid w:val="00BF1B57"/>
    <w:rsid w:val="00BF4DF0"/>
    <w:rsid w:val="00BF55D8"/>
    <w:rsid w:val="00C018AC"/>
    <w:rsid w:val="00C05198"/>
    <w:rsid w:val="00C1232F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80B71"/>
    <w:rsid w:val="00C80C43"/>
    <w:rsid w:val="00C812DD"/>
    <w:rsid w:val="00C87EF2"/>
    <w:rsid w:val="00CA148A"/>
    <w:rsid w:val="00CA2A87"/>
    <w:rsid w:val="00CB1077"/>
    <w:rsid w:val="00CB19AD"/>
    <w:rsid w:val="00CB2291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13A88"/>
    <w:rsid w:val="00D14CFB"/>
    <w:rsid w:val="00D30DF6"/>
    <w:rsid w:val="00D41F01"/>
    <w:rsid w:val="00D446C2"/>
    <w:rsid w:val="00D45A15"/>
    <w:rsid w:val="00D538E7"/>
    <w:rsid w:val="00D54FAC"/>
    <w:rsid w:val="00D56DF6"/>
    <w:rsid w:val="00D71FFA"/>
    <w:rsid w:val="00D91571"/>
    <w:rsid w:val="00D91724"/>
    <w:rsid w:val="00D92572"/>
    <w:rsid w:val="00D92BD4"/>
    <w:rsid w:val="00DA1442"/>
    <w:rsid w:val="00DA425B"/>
    <w:rsid w:val="00DA5475"/>
    <w:rsid w:val="00DB28A0"/>
    <w:rsid w:val="00DB38B5"/>
    <w:rsid w:val="00DB6275"/>
    <w:rsid w:val="00DB76B3"/>
    <w:rsid w:val="00DC15D6"/>
    <w:rsid w:val="00DC4F55"/>
    <w:rsid w:val="00DC636E"/>
    <w:rsid w:val="00DC7B2D"/>
    <w:rsid w:val="00DD4ACA"/>
    <w:rsid w:val="00DD567C"/>
    <w:rsid w:val="00DE3776"/>
    <w:rsid w:val="00DF1BE0"/>
    <w:rsid w:val="00DF2FD4"/>
    <w:rsid w:val="00DF5B52"/>
    <w:rsid w:val="00E01002"/>
    <w:rsid w:val="00E045E4"/>
    <w:rsid w:val="00E046C7"/>
    <w:rsid w:val="00E048E3"/>
    <w:rsid w:val="00E12514"/>
    <w:rsid w:val="00E201DA"/>
    <w:rsid w:val="00E26796"/>
    <w:rsid w:val="00E30A12"/>
    <w:rsid w:val="00E343AC"/>
    <w:rsid w:val="00E36045"/>
    <w:rsid w:val="00E36BDA"/>
    <w:rsid w:val="00E4006F"/>
    <w:rsid w:val="00E42B45"/>
    <w:rsid w:val="00E4455D"/>
    <w:rsid w:val="00E446B8"/>
    <w:rsid w:val="00E54DFB"/>
    <w:rsid w:val="00E60A7E"/>
    <w:rsid w:val="00E675BA"/>
    <w:rsid w:val="00E70545"/>
    <w:rsid w:val="00E71AE0"/>
    <w:rsid w:val="00E826DB"/>
    <w:rsid w:val="00E9293F"/>
    <w:rsid w:val="00E97C3B"/>
    <w:rsid w:val="00EB1155"/>
    <w:rsid w:val="00EB360E"/>
    <w:rsid w:val="00EB4F50"/>
    <w:rsid w:val="00EC5A34"/>
    <w:rsid w:val="00ED742C"/>
    <w:rsid w:val="00EE255A"/>
    <w:rsid w:val="00EF0D55"/>
    <w:rsid w:val="00F0520A"/>
    <w:rsid w:val="00F212E0"/>
    <w:rsid w:val="00F30503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90FDE"/>
    <w:rsid w:val="00F94EC7"/>
    <w:rsid w:val="00F95BD8"/>
    <w:rsid w:val="00F95FA6"/>
    <w:rsid w:val="00F968A5"/>
    <w:rsid w:val="00FA5367"/>
    <w:rsid w:val="00FB5042"/>
    <w:rsid w:val="00FB5292"/>
    <w:rsid w:val="00FB5530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Norbert Madetko</cp:lastModifiedBy>
  <cp:revision>8</cp:revision>
  <cp:lastPrinted>2020-11-05T11:41:00Z</cp:lastPrinted>
  <dcterms:created xsi:type="dcterms:W3CDTF">2024-06-05T16:25:00Z</dcterms:created>
  <dcterms:modified xsi:type="dcterms:W3CDTF">2024-10-01T13:18:00Z</dcterms:modified>
</cp:coreProperties>
</file>