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EAEF5" w14:textId="477878D5" w:rsidR="007677BB" w:rsidRPr="0038497C" w:rsidRDefault="007677BB" w:rsidP="00B71D91">
      <w:pPr>
        <w:autoSpaceDE w:val="0"/>
        <w:autoSpaceDN w:val="0"/>
        <w:jc w:val="right"/>
        <w:rPr>
          <w:rFonts w:ascii="Times New Roman" w:hAnsi="Times New Roman" w:cs="Times New Roman"/>
        </w:rPr>
      </w:pPr>
    </w:p>
    <w:p w14:paraId="6F0AAF03" w14:textId="77777777" w:rsidR="007677BB" w:rsidRPr="0038497C" w:rsidRDefault="007677BB" w:rsidP="00AA1280">
      <w:pPr>
        <w:spacing w:line="276" w:lineRule="auto"/>
        <w:jc w:val="right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b/>
          <w:lang w:val="pl-PL"/>
        </w:rPr>
        <w:t>Załącznik Nr 1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5256"/>
        <w:gridCol w:w="3374"/>
        <w:gridCol w:w="851"/>
        <w:gridCol w:w="550"/>
      </w:tblGrid>
      <w:tr w:rsidR="007677BB" w:rsidRPr="0038497C" w14:paraId="24258EBA" w14:textId="77777777" w:rsidTr="00713685">
        <w:trPr>
          <w:trHeight w:val="552"/>
        </w:trPr>
        <w:tc>
          <w:tcPr>
            <w:tcW w:w="5256" w:type="dxa"/>
          </w:tcPr>
          <w:p w14:paraId="07E90745" w14:textId="77777777" w:rsidR="007677BB" w:rsidRPr="0038497C" w:rsidRDefault="007677BB" w:rsidP="00713685">
            <w:pPr>
              <w:tabs>
                <w:tab w:val="left" w:pos="851"/>
              </w:tabs>
              <w:suppressAutoHyphens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38497C">
              <w:rPr>
                <w:rFonts w:ascii="Times New Roman" w:hAnsi="Times New Roman" w:cs="Times New Roman"/>
                <w:lang w:val="pl-PL"/>
              </w:rPr>
              <w:br w:type="page"/>
            </w:r>
          </w:p>
        </w:tc>
        <w:tc>
          <w:tcPr>
            <w:tcW w:w="4775" w:type="dxa"/>
            <w:gridSpan w:val="3"/>
          </w:tcPr>
          <w:p w14:paraId="11C89B3D" w14:textId="77777777" w:rsidR="007677BB" w:rsidRPr="0038497C" w:rsidRDefault="007677BB" w:rsidP="0071368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57F83D57" w14:textId="77777777" w:rsidR="007677BB" w:rsidRPr="0038497C" w:rsidRDefault="007677BB" w:rsidP="00713685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8497C">
              <w:rPr>
                <w:rFonts w:ascii="Times New Roman" w:hAnsi="Times New Roman" w:cs="Times New Roman"/>
                <w:lang w:val="pl-PL"/>
              </w:rPr>
              <w:t>..........................................................</w:t>
            </w:r>
          </w:p>
          <w:p w14:paraId="695605B3" w14:textId="77777777" w:rsidR="007677BB" w:rsidRPr="0038497C" w:rsidRDefault="007677BB" w:rsidP="00713685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8497C">
              <w:rPr>
                <w:rFonts w:ascii="Times New Roman" w:hAnsi="Times New Roman" w:cs="Times New Roman"/>
                <w:lang w:val="pl-PL"/>
              </w:rPr>
              <w:t>Miejscowość i data</w:t>
            </w:r>
          </w:p>
        </w:tc>
      </w:tr>
      <w:tr w:rsidR="007677BB" w:rsidRPr="0038497C" w14:paraId="06B1ACF8" w14:textId="77777777" w:rsidTr="00713685">
        <w:tc>
          <w:tcPr>
            <w:tcW w:w="5256" w:type="dxa"/>
          </w:tcPr>
          <w:p w14:paraId="4FE14239" w14:textId="77777777" w:rsidR="007677BB" w:rsidRPr="0038497C" w:rsidRDefault="007677BB" w:rsidP="00713685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8497C">
              <w:rPr>
                <w:rFonts w:ascii="Times New Roman" w:hAnsi="Times New Roman" w:cs="Times New Roman"/>
                <w:lang w:val="pl-PL"/>
              </w:rPr>
              <w:t>..................................................................................</w:t>
            </w:r>
          </w:p>
          <w:p w14:paraId="0FB65795" w14:textId="77777777" w:rsidR="007677BB" w:rsidRPr="0038497C" w:rsidRDefault="007677BB" w:rsidP="00713685">
            <w:pPr>
              <w:tabs>
                <w:tab w:val="left" w:pos="851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8497C">
              <w:rPr>
                <w:rFonts w:ascii="Times New Roman" w:hAnsi="Times New Roman" w:cs="Times New Roman"/>
                <w:lang w:val="pl-PL"/>
              </w:rPr>
              <w:t>Nazwa i adres oferenta</w:t>
            </w:r>
          </w:p>
        </w:tc>
        <w:tc>
          <w:tcPr>
            <w:tcW w:w="4775" w:type="dxa"/>
            <w:gridSpan w:val="3"/>
            <w:vAlign w:val="center"/>
          </w:tcPr>
          <w:p w14:paraId="614A9E8F" w14:textId="77777777" w:rsidR="007677BB" w:rsidRPr="0038497C" w:rsidRDefault="007677BB" w:rsidP="00713685">
            <w:pPr>
              <w:tabs>
                <w:tab w:val="left" w:pos="851"/>
              </w:tabs>
              <w:suppressAutoHyphens/>
              <w:spacing w:line="276" w:lineRule="auto"/>
              <w:jc w:val="right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7677BB" w:rsidRPr="00FF496C" w14:paraId="58A1FE50" w14:textId="77777777" w:rsidTr="00713685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double" w:sz="6" w:space="0" w:color="auto"/>
            <w:insideV w:val="double" w:sz="6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After w:w="550" w:type="dxa"/>
          <w:trHeight w:val="537"/>
        </w:trPr>
        <w:tc>
          <w:tcPr>
            <w:tcW w:w="3374" w:type="dxa"/>
            <w:vAlign w:val="center"/>
          </w:tcPr>
          <w:p w14:paraId="6945517A" w14:textId="77777777" w:rsidR="007677BB" w:rsidRPr="0038497C" w:rsidRDefault="007677BB" w:rsidP="00713685">
            <w:pPr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u w:val="single"/>
                <w:lang w:val="pl-PL"/>
              </w:rPr>
            </w:pPr>
            <w:r w:rsidRPr="0038497C">
              <w:rPr>
                <w:rFonts w:ascii="Times New Roman" w:hAnsi="Times New Roman" w:cs="Times New Roman"/>
                <w:b/>
                <w:lang w:val="pl-PL"/>
              </w:rPr>
              <w:t xml:space="preserve">Numer oferty nadany </w:t>
            </w:r>
            <w:r w:rsidRPr="0038497C">
              <w:rPr>
                <w:rFonts w:ascii="Times New Roman" w:hAnsi="Times New Roman" w:cs="Times New Roman"/>
                <w:b/>
                <w:lang w:val="pl-PL"/>
              </w:rPr>
              <w:br/>
              <w:t>przez Zamawiającego</w:t>
            </w:r>
          </w:p>
        </w:tc>
        <w:tc>
          <w:tcPr>
            <w:tcW w:w="851" w:type="dxa"/>
          </w:tcPr>
          <w:p w14:paraId="235395AE" w14:textId="77777777" w:rsidR="007677BB" w:rsidRPr="0038497C" w:rsidRDefault="007677BB" w:rsidP="0071368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  <w:lang w:val="pl-PL"/>
              </w:rPr>
            </w:pPr>
          </w:p>
        </w:tc>
      </w:tr>
    </w:tbl>
    <w:p w14:paraId="59A6358D" w14:textId="77777777" w:rsidR="007677BB" w:rsidRPr="0038497C" w:rsidRDefault="007677BB" w:rsidP="00AA1280">
      <w:pPr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ab/>
      </w:r>
      <w:r w:rsidRPr="0038497C">
        <w:rPr>
          <w:rFonts w:ascii="Times New Roman" w:hAnsi="Times New Roman" w:cs="Times New Roman"/>
          <w:lang w:val="pl-PL"/>
        </w:rPr>
        <w:tab/>
      </w:r>
      <w:r w:rsidRPr="0038497C">
        <w:rPr>
          <w:rFonts w:ascii="Times New Roman" w:hAnsi="Times New Roman" w:cs="Times New Roman"/>
          <w:lang w:val="pl-PL"/>
        </w:rPr>
        <w:tab/>
      </w:r>
      <w:r w:rsidRPr="0038497C">
        <w:rPr>
          <w:rFonts w:ascii="Times New Roman" w:hAnsi="Times New Roman" w:cs="Times New Roman"/>
          <w:lang w:val="pl-PL"/>
        </w:rPr>
        <w:tab/>
      </w:r>
      <w:r w:rsidRPr="0038497C">
        <w:rPr>
          <w:rFonts w:ascii="Times New Roman" w:hAnsi="Times New Roman" w:cs="Times New Roman"/>
          <w:lang w:val="pl-PL"/>
        </w:rPr>
        <w:tab/>
      </w:r>
      <w:r w:rsidRPr="0038497C">
        <w:rPr>
          <w:rFonts w:ascii="Times New Roman" w:hAnsi="Times New Roman" w:cs="Times New Roman"/>
          <w:lang w:val="pl-PL"/>
        </w:rPr>
        <w:tab/>
      </w:r>
      <w:r w:rsidRPr="0038497C">
        <w:rPr>
          <w:rFonts w:ascii="Times New Roman" w:hAnsi="Times New Roman" w:cs="Times New Roman"/>
          <w:lang w:val="pl-PL"/>
        </w:rPr>
        <w:tab/>
      </w:r>
      <w:r w:rsidRPr="0038497C">
        <w:rPr>
          <w:rFonts w:ascii="Times New Roman" w:hAnsi="Times New Roman" w:cs="Times New Roman"/>
          <w:lang w:val="pl-PL"/>
        </w:rP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606"/>
      </w:tblGrid>
      <w:tr w:rsidR="007677BB" w:rsidRPr="00FF496C" w14:paraId="407856D3" w14:textId="77777777" w:rsidTr="00713685">
        <w:tc>
          <w:tcPr>
            <w:tcW w:w="5740" w:type="dxa"/>
          </w:tcPr>
          <w:p w14:paraId="5861510A" w14:textId="77777777" w:rsidR="007677BB" w:rsidRPr="0038497C" w:rsidRDefault="007677BB" w:rsidP="0071368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  <w:tc>
          <w:tcPr>
            <w:tcW w:w="4606" w:type="dxa"/>
          </w:tcPr>
          <w:p w14:paraId="286EDF46" w14:textId="77777777" w:rsidR="007677BB" w:rsidRPr="0038497C" w:rsidRDefault="007677BB" w:rsidP="00FC5B5D">
            <w:pPr>
              <w:rPr>
                <w:rFonts w:ascii="Times New Roman" w:hAnsi="Times New Roman" w:cs="Times New Roman"/>
                <w:iCs/>
                <w:lang w:val="pl-PL"/>
              </w:rPr>
            </w:pPr>
            <w:r w:rsidRPr="0038497C">
              <w:rPr>
                <w:rFonts w:ascii="Times New Roman" w:hAnsi="Times New Roman" w:cs="Times New Roman"/>
                <w:iCs/>
                <w:lang w:val="pl-PL"/>
              </w:rPr>
              <w:t xml:space="preserve">Fundacja Green Europe </w:t>
            </w:r>
            <w:r w:rsidRPr="0038497C">
              <w:rPr>
                <w:rFonts w:ascii="Times New Roman" w:hAnsi="Times New Roman" w:cs="Times New Roman"/>
                <w:iCs/>
                <w:lang w:val="pl-PL"/>
              </w:rPr>
              <w:br/>
              <w:t>w Białogardzie</w:t>
            </w:r>
          </w:p>
        </w:tc>
      </w:tr>
      <w:tr w:rsidR="007677BB" w:rsidRPr="0038497C" w14:paraId="2A357D9F" w14:textId="77777777" w:rsidTr="00713685">
        <w:tc>
          <w:tcPr>
            <w:tcW w:w="5740" w:type="dxa"/>
          </w:tcPr>
          <w:p w14:paraId="63A7A0AF" w14:textId="77777777" w:rsidR="007677BB" w:rsidRPr="0038497C" w:rsidRDefault="007677BB" w:rsidP="0071368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606" w:type="dxa"/>
          </w:tcPr>
          <w:p w14:paraId="30CC5715" w14:textId="77777777" w:rsidR="007677BB" w:rsidRPr="0038497C" w:rsidRDefault="007677BB" w:rsidP="007850F4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38497C">
              <w:rPr>
                <w:rFonts w:ascii="Times New Roman" w:hAnsi="Times New Roman" w:cs="Times New Roman"/>
                <w:iCs/>
                <w:lang w:val="pl-PL"/>
              </w:rPr>
              <w:t xml:space="preserve">Plac Wolności </w:t>
            </w:r>
            <w:r w:rsidR="007850F4" w:rsidRPr="0038497C">
              <w:rPr>
                <w:rFonts w:ascii="Times New Roman" w:hAnsi="Times New Roman" w:cs="Times New Roman"/>
                <w:iCs/>
                <w:lang w:val="pl-PL"/>
              </w:rPr>
              <w:t>5</w:t>
            </w:r>
          </w:p>
        </w:tc>
      </w:tr>
      <w:tr w:rsidR="007677BB" w:rsidRPr="0038497C" w14:paraId="050A61E2" w14:textId="77777777" w:rsidTr="00713685">
        <w:tc>
          <w:tcPr>
            <w:tcW w:w="5740" w:type="dxa"/>
          </w:tcPr>
          <w:p w14:paraId="6121110E" w14:textId="77777777" w:rsidR="007677BB" w:rsidRPr="0038497C" w:rsidRDefault="007677BB" w:rsidP="0071368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4606" w:type="dxa"/>
          </w:tcPr>
          <w:p w14:paraId="4C982D30" w14:textId="77777777" w:rsidR="007677BB" w:rsidRPr="0038497C" w:rsidRDefault="007677BB" w:rsidP="00713685">
            <w:pPr>
              <w:suppressAutoHyphens/>
              <w:spacing w:line="276" w:lineRule="auto"/>
              <w:jc w:val="both"/>
              <w:rPr>
                <w:rFonts w:ascii="Times New Roman" w:hAnsi="Times New Roman" w:cs="Times New Roman"/>
                <w:lang w:val="pl-PL"/>
              </w:rPr>
            </w:pPr>
            <w:r w:rsidRPr="0038497C">
              <w:rPr>
                <w:rFonts w:ascii="Times New Roman" w:hAnsi="Times New Roman" w:cs="Times New Roman"/>
                <w:lang w:val="pl-PL"/>
              </w:rPr>
              <w:t>78-200 Białogard</w:t>
            </w:r>
          </w:p>
        </w:tc>
      </w:tr>
    </w:tbl>
    <w:p w14:paraId="7A59CD9A" w14:textId="77777777" w:rsidR="007677BB" w:rsidRPr="0038497C" w:rsidRDefault="007677BB" w:rsidP="00AA1280">
      <w:pPr>
        <w:pStyle w:val="Nagwek5"/>
        <w:suppressAutoHyphens/>
        <w:spacing w:before="0" w:after="0" w:line="276" w:lineRule="auto"/>
        <w:jc w:val="center"/>
        <w:rPr>
          <w:rFonts w:ascii="Times New Roman" w:hAnsi="Times New Roman"/>
          <w:i w:val="0"/>
          <w:w w:val="150"/>
          <w:sz w:val="22"/>
          <w:szCs w:val="22"/>
        </w:rPr>
      </w:pPr>
      <w:r w:rsidRPr="0038497C">
        <w:rPr>
          <w:rFonts w:ascii="Times New Roman" w:hAnsi="Times New Roman"/>
          <w:i w:val="0"/>
          <w:w w:val="150"/>
          <w:sz w:val="22"/>
          <w:szCs w:val="22"/>
        </w:rPr>
        <w:t>OFERTA</w:t>
      </w:r>
    </w:p>
    <w:p w14:paraId="6231771E" w14:textId="77777777" w:rsidR="007677BB" w:rsidRPr="0038497C" w:rsidRDefault="007677BB" w:rsidP="00AA1280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Data sporządzenia oferty: .............................................................</w:t>
      </w:r>
    </w:p>
    <w:p w14:paraId="1EB3A293" w14:textId="77777777" w:rsidR="007677BB" w:rsidRPr="0038497C" w:rsidRDefault="007677BB" w:rsidP="00AA1280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Nazwisko lub firma (nazwa) oraz adres pocztowy Wykonawcy:</w:t>
      </w:r>
    </w:p>
    <w:p w14:paraId="6C70B1B9" w14:textId="77777777" w:rsidR="007677BB" w:rsidRDefault="007677BB" w:rsidP="00AA1280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B7480F" w14:textId="710F557A" w:rsidR="00FF496C" w:rsidRPr="0038497C" w:rsidRDefault="00FF496C" w:rsidP="00AA1280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Strona www Wykonawcy (jeżeli dotyczy): </w:t>
      </w:r>
      <w:r w:rsidRPr="0038497C">
        <w:rPr>
          <w:rFonts w:ascii="Times New Roman" w:hAnsi="Times New Roman" w:cs="Times New Roman"/>
          <w:lang w:val="pl-PL"/>
        </w:rPr>
        <w:t>...................................................................</w:t>
      </w:r>
    </w:p>
    <w:p w14:paraId="3A5EFB9F" w14:textId="505818B3" w:rsidR="007677BB" w:rsidRPr="0038497C" w:rsidRDefault="007677BB" w:rsidP="00AA1280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 xml:space="preserve">Numer telefonu ............................................. i </w:t>
      </w:r>
      <w:r w:rsidR="00FF496C">
        <w:rPr>
          <w:rFonts w:ascii="Times New Roman" w:hAnsi="Times New Roman" w:cs="Times New Roman"/>
          <w:lang w:val="pl-PL"/>
        </w:rPr>
        <w:t>adres e-mail</w:t>
      </w:r>
      <w:r w:rsidRPr="0038497C">
        <w:rPr>
          <w:rFonts w:ascii="Times New Roman" w:hAnsi="Times New Roman" w:cs="Times New Roman"/>
          <w:lang w:val="pl-PL"/>
        </w:rPr>
        <w:t xml:space="preserve"> ..............................................................................</w:t>
      </w:r>
    </w:p>
    <w:p w14:paraId="68E7CE83" w14:textId="5EB86DDB" w:rsidR="007677BB" w:rsidRPr="0038497C" w:rsidRDefault="007677BB" w:rsidP="00AA1280">
      <w:pPr>
        <w:tabs>
          <w:tab w:val="left" w:pos="284"/>
          <w:tab w:val="left" w:pos="567"/>
          <w:tab w:val="left" w:pos="709"/>
        </w:tabs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NIP - numer: ....................................................................</w:t>
      </w:r>
    </w:p>
    <w:p w14:paraId="1FEA69EF" w14:textId="77777777" w:rsidR="007677BB" w:rsidRPr="0038497C" w:rsidRDefault="007677BB" w:rsidP="00AA1280">
      <w:pPr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EEEB057" w14:textId="4E34B5AF" w:rsidR="007677BB" w:rsidRPr="0038497C" w:rsidRDefault="007677BB" w:rsidP="00FC5B5D">
      <w:pPr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W nawiązaniu do zapytania ofertowego na przeprowadzenie poradnictwa specjalistycznego w ramach projektu „</w:t>
      </w:r>
      <w:r w:rsidR="00B13C4F" w:rsidRPr="0038497C">
        <w:rPr>
          <w:rFonts w:ascii="Times New Roman" w:hAnsi="Times New Roman" w:cs="Times New Roman"/>
          <w:lang w:val="pl-PL"/>
        </w:rPr>
        <w:t>Kompleksowe wsparcie na rzecz rodziny w gminie Karlino</w:t>
      </w:r>
      <w:r w:rsidRPr="0038497C">
        <w:rPr>
          <w:rFonts w:ascii="Times New Roman" w:hAnsi="Times New Roman" w:cs="Times New Roman"/>
          <w:lang w:val="pl-PL"/>
        </w:rPr>
        <w:t>” realizowanego przez Fundację Green Europe w Białogardzie</w:t>
      </w:r>
      <w:r w:rsidR="00593329" w:rsidRPr="0038497C">
        <w:rPr>
          <w:rFonts w:ascii="Times New Roman" w:hAnsi="Times New Roman" w:cs="Times New Roman"/>
          <w:lang w:val="pl-PL"/>
        </w:rPr>
        <w:t>:</w:t>
      </w:r>
    </w:p>
    <w:p w14:paraId="25EFF47D" w14:textId="77777777" w:rsidR="007677BB" w:rsidRPr="0038497C" w:rsidRDefault="007677BB" w:rsidP="00FC5B5D">
      <w:pPr>
        <w:widowControl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Oferujemy wykonanie zamówienia w zakresie objętym w zapytaniu ofertowym w:</w:t>
      </w:r>
    </w:p>
    <w:p w14:paraId="0183350F" w14:textId="77777777" w:rsidR="007677BB" w:rsidRPr="0038497C" w:rsidRDefault="007677BB" w:rsidP="00FC5B5D">
      <w:pPr>
        <w:widowControl/>
        <w:numPr>
          <w:ilvl w:val="2"/>
          <w:numId w:val="1"/>
        </w:numPr>
        <w:tabs>
          <w:tab w:val="clear" w:pos="234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Części 1 - za cenę jednostkową za godzinę brutto (obejmującą wszelkie koszty, w tym podatkowe) ……... zł (słownie: ……………………</w:t>
      </w:r>
      <w:r w:rsidR="007850F4" w:rsidRPr="0038497C">
        <w:rPr>
          <w:rFonts w:ascii="Times New Roman" w:hAnsi="Times New Roman" w:cs="Times New Roman"/>
          <w:lang w:val="pl-PL"/>
        </w:rPr>
        <w:t>............),</w:t>
      </w:r>
      <w:r w:rsidR="00DF1652" w:rsidRPr="0038497C">
        <w:rPr>
          <w:rFonts w:ascii="Times New Roman" w:hAnsi="Times New Roman" w:cs="Times New Roman"/>
          <w:lang w:val="pl-PL"/>
        </w:rPr>
        <w:t xml:space="preserve"> gotowość ……. </w:t>
      </w:r>
      <w:r w:rsidR="00593329" w:rsidRPr="0038497C">
        <w:rPr>
          <w:rFonts w:ascii="Times New Roman" w:hAnsi="Times New Roman" w:cs="Times New Roman"/>
          <w:lang w:val="pl-PL"/>
        </w:rPr>
        <w:t>dni kalendarzowych</w:t>
      </w:r>
    </w:p>
    <w:p w14:paraId="2197252B" w14:textId="77777777" w:rsidR="007677BB" w:rsidRPr="0038497C" w:rsidRDefault="007677BB" w:rsidP="00FC5B5D">
      <w:pPr>
        <w:widowControl/>
        <w:numPr>
          <w:ilvl w:val="2"/>
          <w:numId w:val="1"/>
        </w:numPr>
        <w:tabs>
          <w:tab w:val="clear" w:pos="234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Części 2 - za cenę jednostkową za godzinę brutto (obejmującą wszelkie koszty, w tym podatkowe) ……... zł (</w:t>
      </w:r>
      <w:r w:rsidR="007850F4" w:rsidRPr="0038497C">
        <w:rPr>
          <w:rFonts w:ascii="Times New Roman" w:hAnsi="Times New Roman" w:cs="Times New Roman"/>
          <w:lang w:val="pl-PL"/>
        </w:rPr>
        <w:t>słownie: ……………………............),</w:t>
      </w:r>
      <w:r w:rsidR="00DF1652" w:rsidRPr="0038497C">
        <w:rPr>
          <w:rFonts w:ascii="Times New Roman" w:hAnsi="Times New Roman" w:cs="Times New Roman"/>
          <w:lang w:val="pl-PL"/>
        </w:rPr>
        <w:t xml:space="preserve"> gotowość ……. </w:t>
      </w:r>
      <w:r w:rsidR="00593329" w:rsidRPr="0038497C">
        <w:rPr>
          <w:rFonts w:ascii="Times New Roman" w:hAnsi="Times New Roman" w:cs="Times New Roman"/>
          <w:lang w:val="pl-PL"/>
        </w:rPr>
        <w:t>d</w:t>
      </w:r>
      <w:r w:rsidR="00DF1652" w:rsidRPr="0038497C">
        <w:rPr>
          <w:rFonts w:ascii="Times New Roman" w:hAnsi="Times New Roman" w:cs="Times New Roman"/>
          <w:lang w:val="pl-PL"/>
        </w:rPr>
        <w:t>ni</w:t>
      </w:r>
      <w:r w:rsidR="00593329" w:rsidRPr="0038497C">
        <w:rPr>
          <w:rFonts w:ascii="Times New Roman" w:hAnsi="Times New Roman" w:cs="Times New Roman"/>
          <w:lang w:val="pl-PL"/>
        </w:rPr>
        <w:t xml:space="preserve"> kalendarzowych</w:t>
      </w:r>
    </w:p>
    <w:p w14:paraId="3E799640" w14:textId="77777777" w:rsidR="007677BB" w:rsidRPr="0038497C" w:rsidRDefault="007677BB" w:rsidP="00FC5B5D">
      <w:pPr>
        <w:widowControl/>
        <w:numPr>
          <w:ilvl w:val="2"/>
          <w:numId w:val="1"/>
        </w:numPr>
        <w:tabs>
          <w:tab w:val="clear" w:pos="234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Części 3 - za cenę jednostkową za godzinę brutto (obejmującą wszelkie koszty, w tym podatkowe) ……... zł (</w:t>
      </w:r>
      <w:r w:rsidR="007850F4" w:rsidRPr="0038497C">
        <w:rPr>
          <w:rFonts w:ascii="Times New Roman" w:hAnsi="Times New Roman" w:cs="Times New Roman"/>
          <w:lang w:val="pl-PL"/>
        </w:rPr>
        <w:t>słownie: ……………………............),</w:t>
      </w:r>
      <w:r w:rsidR="00DF1652" w:rsidRPr="0038497C">
        <w:rPr>
          <w:rFonts w:ascii="Times New Roman" w:hAnsi="Times New Roman" w:cs="Times New Roman"/>
          <w:lang w:val="pl-PL"/>
        </w:rPr>
        <w:t xml:space="preserve"> gotowość ……. </w:t>
      </w:r>
      <w:r w:rsidR="00593329" w:rsidRPr="0038497C">
        <w:rPr>
          <w:rFonts w:ascii="Times New Roman" w:hAnsi="Times New Roman" w:cs="Times New Roman"/>
          <w:lang w:val="pl-PL"/>
        </w:rPr>
        <w:t>dni kalendarzowych</w:t>
      </w:r>
    </w:p>
    <w:p w14:paraId="5985D9FF" w14:textId="77777777" w:rsidR="007677BB" w:rsidRPr="0038497C" w:rsidRDefault="007677BB" w:rsidP="00FC5B5D">
      <w:pPr>
        <w:widowControl/>
        <w:numPr>
          <w:ilvl w:val="2"/>
          <w:numId w:val="1"/>
        </w:numPr>
        <w:tabs>
          <w:tab w:val="clear" w:pos="234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Części 4 - za cenę jednostkową za godzinę brutto (obejmującą wszelkie koszty, w tym podatkowe) ……... zł (</w:t>
      </w:r>
      <w:r w:rsidR="007850F4" w:rsidRPr="0038497C">
        <w:rPr>
          <w:rFonts w:ascii="Times New Roman" w:hAnsi="Times New Roman" w:cs="Times New Roman"/>
          <w:lang w:val="pl-PL"/>
        </w:rPr>
        <w:t>słownie: ……………………............),</w:t>
      </w:r>
      <w:r w:rsidR="00DF1652" w:rsidRPr="0038497C">
        <w:rPr>
          <w:rFonts w:ascii="Times New Roman" w:hAnsi="Times New Roman" w:cs="Times New Roman"/>
          <w:lang w:val="pl-PL"/>
        </w:rPr>
        <w:t xml:space="preserve"> gotowość ……. </w:t>
      </w:r>
      <w:r w:rsidR="00593329" w:rsidRPr="0038497C">
        <w:rPr>
          <w:rFonts w:ascii="Times New Roman" w:hAnsi="Times New Roman" w:cs="Times New Roman"/>
          <w:lang w:val="pl-PL"/>
        </w:rPr>
        <w:t>dni kalendarzowych</w:t>
      </w:r>
    </w:p>
    <w:p w14:paraId="7F08EB64" w14:textId="77777777" w:rsidR="00593329" w:rsidRPr="0038497C" w:rsidRDefault="00593329" w:rsidP="00593329">
      <w:pPr>
        <w:widowControl/>
        <w:numPr>
          <w:ilvl w:val="2"/>
          <w:numId w:val="1"/>
        </w:numPr>
        <w:tabs>
          <w:tab w:val="clear" w:pos="234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Części 5 - za cenę jednostkową za godzinę brutto (obejmującą wszelkie koszty, w tym podatkowe) ……... zł (słownie: ……………………............), gotowość ……. dni kalendarzowych</w:t>
      </w:r>
    </w:p>
    <w:p w14:paraId="143B60C7" w14:textId="77777777" w:rsidR="00593329" w:rsidRPr="0038497C" w:rsidRDefault="00593329" w:rsidP="00593329">
      <w:pPr>
        <w:widowControl/>
        <w:numPr>
          <w:ilvl w:val="2"/>
          <w:numId w:val="1"/>
        </w:numPr>
        <w:tabs>
          <w:tab w:val="clear" w:pos="234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Części 6 - za cenę jednostkową za godzinę brutto (obejmującą wszelkie koszty, w tym podatkowe) ……... zł (słownie: ……………………............), gotowość ……. dni kalendarzowych</w:t>
      </w:r>
    </w:p>
    <w:p w14:paraId="44FC791A" w14:textId="77777777" w:rsidR="00593329" w:rsidRPr="0038497C" w:rsidRDefault="00593329" w:rsidP="00593329">
      <w:pPr>
        <w:widowControl/>
        <w:numPr>
          <w:ilvl w:val="2"/>
          <w:numId w:val="1"/>
        </w:numPr>
        <w:tabs>
          <w:tab w:val="clear" w:pos="234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Części 7 - za cenę jednostkową za godzinę brutto (obejmującą wszelkie koszty, w tym podatkowe) ……... zł (słownie: ……………………............), gotowość ……. dni kalendarzowych i</w:t>
      </w:r>
    </w:p>
    <w:p w14:paraId="24BEA6E0" w14:textId="77777777" w:rsidR="00593329" w:rsidRPr="0038497C" w:rsidRDefault="00593329" w:rsidP="00593329">
      <w:pPr>
        <w:widowControl/>
        <w:numPr>
          <w:ilvl w:val="2"/>
          <w:numId w:val="1"/>
        </w:numPr>
        <w:tabs>
          <w:tab w:val="clear" w:pos="234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Części 8 - za cenę jednostkową za godzinę brutto (obejmującą wszelkie koszty, w tym podatkowe) ……... zł (słownie: ……………………............), gotowość ……. dni kalendarzowych</w:t>
      </w:r>
    </w:p>
    <w:p w14:paraId="12A4B34C" w14:textId="77777777" w:rsidR="007677BB" w:rsidRPr="0038497C" w:rsidRDefault="007677BB" w:rsidP="00FC5B5D">
      <w:pPr>
        <w:widowControl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Zamówienie wykonamy w określonych w zapytaniu ofertowym terminach.</w:t>
      </w:r>
    </w:p>
    <w:p w14:paraId="537F2BCC" w14:textId="77777777" w:rsidR="007677BB" w:rsidRPr="0038497C" w:rsidRDefault="007677BB" w:rsidP="00FC5B5D">
      <w:pPr>
        <w:widowControl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Termin płatności wynosi 30 dni.</w:t>
      </w:r>
    </w:p>
    <w:p w14:paraId="50C00BFF" w14:textId="77777777" w:rsidR="007677BB" w:rsidRPr="0038497C" w:rsidRDefault="007677BB" w:rsidP="00FC5B5D">
      <w:pPr>
        <w:widowControl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u w:val="single"/>
          <w:lang w:val="pl-PL"/>
        </w:rPr>
      </w:pPr>
      <w:r w:rsidRPr="0038497C">
        <w:rPr>
          <w:rFonts w:ascii="Times New Roman" w:hAnsi="Times New Roman" w:cs="Times New Roman"/>
          <w:bCs/>
          <w:u w:val="single"/>
          <w:lang w:val="pl-PL"/>
        </w:rPr>
        <w:t>Oświadczamy, że akceptujemy</w:t>
      </w:r>
      <w:r w:rsidRPr="0038497C">
        <w:rPr>
          <w:rFonts w:ascii="Times New Roman" w:hAnsi="Times New Roman" w:cs="Times New Roman"/>
          <w:u w:val="single"/>
          <w:lang w:val="pl-PL"/>
        </w:rPr>
        <w:t xml:space="preserve"> </w:t>
      </w:r>
      <w:r w:rsidRPr="0038497C">
        <w:rPr>
          <w:rFonts w:ascii="Times New Roman" w:hAnsi="Times New Roman" w:cs="Times New Roman"/>
          <w:bCs/>
          <w:u w:val="single"/>
          <w:lang w:val="pl-PL"/>
        </w:rPr>
        <w:t xml:space="preserve">w całości wszystkie warunki zawarte w zapytaniu ofertowym </w:t>
      </w:r>
      <w:r w:rsidRPr="0038497C">
        <w:rPr>
          <w:rFonts w:ascii="Times New Roman" w:hAnsi="Times New Roman" w:cs="Times New Roman"/>
          <w:bCs/>
          <w:u w:val="single"/>
          <w:lang w:val="pl-PL"/>
        </w:rPr>
        <w:br/>
        <w:t>i załącznikach i nie wnosimy do niego zastrzeżeń, zapoznaliśmy się</w:t>
      </w:r>
      <w:r w:rsidRPr="0038497C">
        <w:rPr>
          <w:rFonts w:ascii="Times New Roman" w:hAnsi="Times New Roman" w:cs="Times New Roman"/>
          <w:u w:val="single"/>
          <w:lang w:val="pl-PL"/>
        </w:rPr>
        <w:t xml:space="preserve"> </w:t>
      </w:r>
      <w:r w:rsidRPr="0038497C">
        <w:rPr>
          <w:rFonts w:ascii="Times New Roman" w:hAnsi="Times New Roman" w:cs="Times New Roman"/>
          <w:bCs/>
          <w:u w:val="single"/>
          <w:lang w:val="pl-PL"/>
        </w:rPr>
        <w:t xml:space="preserve">z przedmiotem zamówienia oraz </w:t>
      </w:r>
      <w:r w:rsidRPr="0038497C">
        <w:rPr>
          <w:rFonts w:ascii="Times New Roman" w:hAnsi="Times New Roman" w:cs="Times New Roman"/>
          <w:bCs/>
          <w:u w:val="single"/>
          <w:lang w:val="pl-PL"/>
        </w:rPr>
        <w:lastRenderedPageBreak/>
        <w:t>zdobyliśmy konieczne informacje do złożenia oferty, uznając je za wystarczającą podstawę do realizacji przedmiotu zamówienia.</w:t>
      </w:r>
    </w:p>
    <w:p w14:paraId="72991C23" w14:textId="77777777" w:rsidR="007677BB" w:rsidRPr="0038497C" w:rsidRDefault="007677BB" w:rsidP="00FC5B5D">
      <w:pPr>
        <w:widowControl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Oświadczamy, że jesteśmy związani niniejszą ofertą przez okres 30 dni.</w:t>
      </w:r>
    </w:p>
    <w:p w14:paraId="76D95722" w14:textId="77777777" w:rsidR="007677BB" w:rsidRPr="0038497C" w:rsidRDefault="007677BB" w:rsidP="00FC5B5D">
      <w:pPr>
        <w:widowControl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Oświadczamy, że wszystkie strony naszej oferty, łącznie z wszystkimi załącznikami są ponumerowane i cała oferta składa się z .................... stron.</w:t>
      </w:r>
    </w:p>
    <w:p w14:paraId="0AF0AD43" w14:textId="77777777" w:rsidR="007677BB" w:rsidRPr="0038497C" w:rsidRDefault="007677BB" w:rsidP="00FC5B5D">
      <w:pPr>
        <w:widowControl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 xml:space="preserve">Oświadczamy, że załącznikami do oferty są niezbędne, aktualne i ważne dokumenty wymienione </w:t>
      </w:r>
      <w:r w:rsidRPr="0038497C">
        <w:rPr>
          <w:rFonts w:ascii="Times New Roman" w:hAnsi="Times New Roman" w:cs="Times New Roman"/>
          <w:lang w:val="pl-PL"/>
        </w:rPr>
        <w:br/>
        <w:t>w zapytaniu ofertowym.</w:t>
      </w:r>
    </w:p>
    <w:p w14:paraId="4E33AB32" w14:textId="77777777" w:rsidR="007677BB" w:rsidRPr="0038497C" w:rsidRDefault="007677BB" w:rsidP="00FC5B5D">
      <w:pPr>
        <w:widowControl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 xml:space="preserve">Oświadczamy, że wybór naszej oferty będzie/nie będzie prowadzić do powstania </w:t>
      </w:r>
      <w:r w:rsidRPr="0038497C">
        <w:rPr>
          <w:rFonts w:ascii="Times New Roman" w:hAnsi="Times New Roman" w:cs="Times New Roman"/>
          <w:lang w:val="pl-PL"/>
        </w:rPr>
        <w:br/>
        <w:t>u Zamawiającego obowiązku podatkowego*.</w:t>
      </w:r>
    </w:p>
    <w:p w14:paraId="2F3B7E6C" w14:textId="77777777" w:rsidR="007677BB" w:rsidRPr="0038497C" w:rsidRDefault="007677BB" w:rsidP="00FC5B5D">
      <w:pPr>
        <w:widowControl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330" w:hanging="330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Informujemy iż nasza oferta zawiera/nie zawiera* informacji zastrzeżonych jako tajemnicę przedsiębiorstwa (w przypadki zawarcia w ofercie informacji zastrzeżonych, prosimy o załączenie wykazu informacji zastrzeżonych).</w:t>
      </w:r>
    </w:p>
    <w:p w14:paraId="186DC63C" w14:textId="77777777" w:rsidR="007677BB" w:rsidRPr="0038497C" w:rsidRDefault="007677BB" w:rsidP="00272A3F">
      <w:pPr>
        <w:widowControl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330" w:hanging="330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 xml:space="preserve">Załącznikami do niniejszej oferty są: </w:t>
      </w:r>
    </w:p>
    <w:p w14:paraId="465AACD6" w14:textId="77777777" w:rsidR="007677BB" w:rsidRPr="0038497C" w:rsidRDefault="007677BB" w:rsidP="00272A3F">
      <w:pPr>
        <w:widowControl/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……………………………….</w:t>
      </w:r>
    </w:p>
    <w:p w14:paraId="1FA55AB2" w14:textId="77777777" w:rsidR="007677BB" w:rsidRPr="0038497C" w:rsidRDefault="007677BB" w:rsidP="00272A3F">
      <w:pPr>
        <w:widowControl/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……………………………….</w:t>
      </w:r>
    </w:p>
    <w:p w14:paraId="2595270C" w14:textId="77777777" w:rsidR="007677BB" w:rsidRPr="0038497C" w:rsidRDefault="007677BB" w:rsidP="00272A3F">
      <w:pPr>
        <w:widowControl/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……………………………….</w:t>
      </w:r>
    </w:p>
    <w:p w14:paraId="6607BCAB" w14:textId="77777777" w:rsidR="007677BB" w:rsidRPr="0038497C" w:rsidRDefault="007677BB" w:rsidP="00AA1280">
      <w:pPr>
        <w:suppressAutoHyphens/>
        <w:spacing w:line="276" w:lineRule="auto"/>
        <w:ind w:left="3969"/>
        <w:jc w:val="center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..............................................................................................</w:t>
      </w:r>
    </w:p>
    <w:p w14:paraId="51DDC6A2" w14:textId="77777777" w:rsidR="007677BB" w:rsidRPr="0038497C" w:rsidRDefault="007677BB" w:rsidP="00AA1280">
      <w:pPr>
        <w:suppressAutoHyphens/>
        <w:spacing w:line="276" w:lineRule="auto"/>
        <w:ind w:left="3969"/>
        <w:jc w:val="center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Podpisy osób upoważnionych do składania oświadczenia woli w imieniu oferenta</w:t>
      </w:r>
    </w:p>
    <w:p w14:paraId="441A1EE0" w14:textId="77777777" w:rsidR="007677BB" w:rsidRPr="0038497C" w:rsidRDefault="007677BB" w:rsidP="00AA1280">
      <w:pPr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Uwaga:</w:t>
      </w:r>
    </w:p>
    <w:p w14:paraId="391F520A" w14:textId="77777777" w:rsidR="007677BB" w:rsidRPr="0038497C" w:rsidRDefault="007677BB" w:rsidP="00593329">
      <w:pPr>
        <w:suppressAutoHyphens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8497C">
        <w:rPr>
          <w:rFonts w:ascii="Times New Roman" w:hAnsi="Times New Roman" w:cs="Times New Roman"/>
          <w:lang w:val="pl-PL"/>
        </w:rPr>
        <w:t>* - niepotrzebne skreślić</w:t>
      </w:r>
    </w:p>
    <w:sectPr w:rsidR="007677BB" w:rsidRPr="0038497C" w:rsidSect="005801D5">
      <w:headerReference w:type="default" r:id="rId7"/>
      <w:footerReference w:type="even" r:id="rId8"/>
      <w:footerReference w:type="default" r:id="rId9"/>
      <w:pgSz w:w="11900" w:h="16840"/>
      <w:pgMar w:top="1220" w:right="1340" w:bottom="1240" w:left="1280" w:header="727" w:footer="104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18663" w14:textId="77777777" w:rsidR="0020601C" w:rsidRDefault="0020601C" w:rsidP="00C07FE3">
      <w:r>
        <w:separator/>
      </w:r>
    </w:p>
  </w:endnote>
  <w:endnote w:type="continuationSeparator" w:id="0">
    <w:p w14:paraId="3F4D0891" w14:textId="77777777" w:rsidR="0020601C" w:rsidRDefault="0020601C" w:rsidP="00C0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831CC" w14:textId="77777777" w:rsidR="007677BB" w:rsidRDefault="007677BB" w:rsidP="00682D29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14:paraId="11BB314F" w14:textId="77777777" w:rsidR="007677BB" w:rsidRDefault="007677BB" w:rsidP="00E07AD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79D2" w14:textId="77777777" w:rsidR="007677BB" w:rsidRDefault="007677BB" w:rsidP="00E07AD6">
    <w:pPr>
      <w:pStyle w:val="Tekstpodstawowy"/>
      <w:spacing w:line="14" w:lineRule="auto"/>
      <w:ind w:right="36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664CC" w14:textId="77777777" w:rsidR="0020601C" w:rsidRDefault="0020601C" w:rsidP="00C07FE3">
      <w:r>
        <w:separator/>
      </w:r>
    </w:p>
  </w:footnote>
  <w:footnote w:type="continuationSeparator" w:id="0">
    <w:p w14:paraId="5B4CBD02" w14:textId="77777777" w:rsidR="0020601C" w:rsidRDefault="0020601C" w:rsidP="00C07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16CD06" w14:textId="7554D678" w:rsidR="007677BB" w:rsidRDefault="00FF496C">
    <w:pPr>
      <w:pStyle w:val="Tekstpodstawowy"/>
      <w:spacing w:line="14" w:lineRule="auto"/>
      <w:rPr>
        <w:sz w:val="2"/>
      </w:rPr>
    </w:pPr>
    <w:r>
      <w:rPr>
        <w:noProof/>
      </w:rPr>
      <w:pict w14:anchorId="534CDB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64.25pt;height:48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2"/>
      </w:rPr>
    </w:lvl>
  </w:abstractNum>
  <w:abstractNum w:abstractNumId="1" w15:restartNumberingAfterBreak="0">
    <w:nsid w:val="00000006"/>
    <w:multiLevelType w:val="singleLevel"/>
    <w:tmpl w:val="00000006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000000"/>
        <w:sz w:val="22"/>
        <w:szCs w:val="22"/>
      </w:rPr>
    </w:lvl>
  </w:abstractNum>
  <w:abstractNum w:abstractNumId="2" w15:restartNumberingAfterBreak="0">
    <w:nsid w:val="00000008"/>
    <w:multiLevelType w:val="singleLevel"/>
    <w:tmpl w:val="00000008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</w:abstractNum>
  <w:abstractNum w:abstractNumId="3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b w:val="0"/>
        <w:i w:val="0"/>
        <w:color w:val="000000"/>
        <w:sz w:val="22"/>
        <w:szCs w:val="22"/>
      </w:rPr>
    </w:lvl>
  </w:abstractNum>
  <w:abstractNum w:abstractNumId="4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pacing w:val="4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15"/>
    <w:multiLevelType w:val="multilevel"/>
    <w:tmpl w:val="5FAA7C80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18"/>
    <w:multiLevelType w:val="singleLevel"/>
    <w:tmpl w:val="00000018"/>
    <w:name w:val="WW8Num31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sz w:val="22"/>
        <w:szCs w:val="22"/>
      </w:rPr>
    </w:lvl>
  </w:abstractNum>
  <w:abstractNum w:abstractNumId="7" w15:restartNumberingAfterBreak="0">
    <w:nsid w:val="00000019"/>
    <w:multiLevelType w:val="singleLevel"/>
    <w:tmpl w:val="00000019"/>
    <w:name w:val="WW8Num3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</w:abstractNum>
  <w:abstractNum w:abstractNumId="8" w15:restartNumberingAfterBreak="0">
    <w:nsid w:val="0000001B"/>
    <w:multiLevelType w:val="multilevel"/>
    <w:tmpl w:val="0000001B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506" w:hanging="360"/>
      </w:pPr>
      <w:rPr>
        <w:rFonts w:cs="Times New Roman" w:hint="default"/>
        <w:sz w:val="22"/>
        <w:szCs w:val="22"/>
      </w:rPr>
    </w:lvl>
    <w:lvl w:ilvl="2">
      <w:start w:val="4"/>
      <w:numFmt w:val="lowerLetter"/>
      <w:lvlText w:val="%3."/>
      <w:lvlJc w:val="left"/>
      <w:pPr>
        <w:tabs>
          <w:tab w:val="num" w:pos="2226"/>
        </w:tabs>
        <w:ind w:left="2226" w:hanging="360"/>
      </w:pPr>
      <w:rPr>
        <w:rFonts w:cs="Times New Roman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0000001C"/>
    <w:multiLevelType w:val="single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2136"/>
        </w:tabs>
        <w:ind w:left="2136" w:hanging="360"/>
      </w:pPr>
      <w:rPr>
        <w:rFonts w:cs="Times New Roman" w:hint="default"/>
        <w:sz w:val="22"/>
        <w:szCs w:val="22"/>
      </w:rPr>
    </w:lvl>
  </w:abstractNum>
  <w:abstractNum w:abstractNumId="10" w15:restartNumberingAfterBreak="0">
    <w:nsid w:val="0000001E"/>
    <w:multiLevelType w:val="singleLevel"/>
    <w:tmpl w:val="0000001E"/>
    <w:name w:val="WW8Num37"/>
    <w:lvl w:ilvl="0">
      <w:start w:val="1"/>
      <w:numFmt w:val="decimal"/>
      <w:lvlText w:val="%1."/>
      <w:lvlJc w:val="left"/>
      <w:pPr>
        <w:tabs>
          <w:tab w:val="num" w:pos="916"/>
        </w:tabs>
        <w:ind w:left="916" w:hanging="360"/>
      </w:pPr>
      <w:rPr>
        <w:rFonts w:cs="Times New Roman"/>
        <w:color w:val="000000"/>
        <w:sz w:val="22"/>
        <w:szCs w:val="22"/>
      </w:rPr>
    </w:lvl>
  </w:abstractNum>
  <w:abstractNum w:abstractNumId="11" w15:restartNumberingAfterBreak="0">
    <w:nsid w:val="00000021"/>
    <w:multiLevelType w:val="singleLevel"/>
    <w:tmpl w:val="00000021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Cs/>
        <w:spacing w:val="-4"/>
        <w:sz w:val="22"/>
        <w:szCs w:val="22"/>
      </w:rPr>
    </w:lvl>
  </w:abstractNum>
  <w:abstractNum w:abstractNumId="12" w15:restartNumberingAfterBreak="0">
    <w:nsid w:val="75FC1671"/>
    <w:multiLevelType w:val="hybridMultilevel"/>
    <w:tmpl w:val="775438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83442018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7FE3"/>
    <w:rsid w:val="000329E5"/>
    <w:rsid w:val="000D524D"/>
    <w:rsid w:val="000E14B8"/>
    <w:rsid w:val="00107741"/>
    <w:rsid w:val="00113FE7"/>
    <w:rsid w:val="00187261"/>
    <w:rsid w:val="00191236"/>
    <w:rsid w:val="001C68F8"/>
    <w:rsid w:val="001F2F4A"/>
    <w:rsid w:val="0020601C"/>
    <w:rsid w:val="00272A3F"/>
    <w:rsid w:val="00274AA3"/>
    <w:rsid w:val="00291606"/>
    <w:rsid w:val="002A360B"/>
    <w:rsid w:val="002C21B2"/>
    <w:rsid w:val="00303348"/>
    <w:rsid w:val="00343871"/>
    <w:rsid w:val="0038497C"/>
    <w:rsid w:val="003A518B"/>
    <w:rsid w:val="003E4E63"/>
    <w:rsid w:val="00437FB7"/>
    <w:rsid w:val="0046442B"/>
    <w:rsid w:val="004758E0"/>
    <w:rsid w:val="00495DF8"/>
    <w:rsid w:val="004C1AA3"/>
    <w:rsid w:val="005023C6"/>
    <w:rsid w:val="005156BF"/>
    <w:rsid w:val="00541D62"/>
    <w:rsid w:val="00564F74"/>
    <w:rsid w:val="005741A8"/>
    <w:rsid w:val="005801D5"/>
    <w:rsid w:val="00593329"/>
    <w:rsid w:val="005B34D8"/>
    <w:rsid w:val="005B6AF1"/>
    <w:rsid w:val="005C713A"/>
    <w:rsid w:val="006611D6"/>
    <w:rsid w:val="00682D29"/>
    <w:rsid w:val="006879D8"/>
    <w:rsid w:val="006A388D"/>
    <w:rsid w:val="006E0ED9"/>
    <w:rsid w:val="00713685"/>
    <w:rsid w:val="00721946"/>
    <w:rsid w:val="0073147E"/>
    <w:rsid w:val="0074368D"/>
    <w:rsid w:val="007677BB"/>
    <w:rsid w:val="007850F4"/>
    <w:rsid w:val="007E4CA5"/>
    <w:rsid w:val="00813E05"/>
    <w:rsid w:val="00853872"/>
    <w:rsid w:val="00870C19"/>
    <w:rsid w:val="00872BED"/>
    <w:rsid w:val="008F6BD7"/>
    <w:rsid w:val="009118D4"/>
    <w:rsid w:val="00914017"/>
    <w:rsid w:val="00931DEE"/>
    <w:rsid w:val="00950AC0"/>
    <w:rsid w:val="00970328"/>
    <w:rsid w:val="009D31EB"/>
    <w:rsid w:val="009F0EA1"/>
    <w:rsid w:val="009F492E"/>
    <w:rsid w:val="00A12A82"/>
    <w:rsid w:val="00A2050E"/>
    <w:rsid w:val="00A32ACC"/>
    <w:rsid w:val="00A51F65"/>
    <w:rsid w:val="00A75540"/>
    <w:rsid w:val="00A955AC"/>
    <w:rsid w:val="00AA1280"/>
    <w:rsid w:val="00AD630E"/>
    <w:rsid w:val="00B13C4F"/>
    <w:rsid w:val="00B71D91"/>
    <w:rsid w:val="00BC55BA"/>
    <w:rsid w:val="00BC5B77"/>
    <w:rsid w:val="00BE347E"/>
    <w:rsid w:val="00BE4A05"/>
    <w:rsid w:val="00BF1484"/>
    <w:rsid w:val="00C02C1D"/>
    <w:rsid w:val="00C07FE3"/>
    <w:rsid w:val="00C35D2C"/>
    <w:rsid w:val="00C630BB"/>
    <w:rsid w:val="00CE1D7E"/>
    <w:rsid w:val="00CF3B0C"/>
    <w:rsid w:val="00D15969"/>
    <w:rsid w:val="00D25481"/>
    <w:rsid w:val="00D4007E"/>
    <w:rsid w:val="00D52F63"/>
    <w:rsid w:val="00D76881"/>
    <w:rsid w:val="00DF1652"/>
    <w:rsid w:val="00DF7B57"/>
    <w:rsid w:val="00E07AD6"/>
    <w:rsid w:val="00E1176F"/>
    <w:rsid w:val="00E45E0D"/>
    <w:rsid w:val="00E56301"/>
    <w:rsid w:val="00E5700D"/>
    <w:rsid w:val="00E76AD2"/>
    <w:rsid w:val="00EB5951"/>
    <w:rsid w:val="00F365AB"/>
    <w:rsid w:val="00F472DB"/>
    <w:rsid w:val="00F60D54"/>
    <w:rsid w:val="00F74507"/>
    <w:rsid w:val="00F90E97"/>
    <w:rsid w:val="00FC5B5D"/>
    <w:rsid w:val="00FF1DC1"/>
    <w:rsid w:val="00FF280C"/>
    <w:rsid w:val="00FF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5E5818"/>
  <w15:docId w15:val="{0BB14C6E-CF76-4115-8712-AB1DC695A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FE3"/>
    <w:pPr>
      <w:widowControl w:val="0"/>
    </w:pPr>
    <w:rPr>
      <w:rFonts w:ascii="Arial" w:hAnsi="Arial" w:cs="Arial"/>
      <w:sz w:val="22"/>
      <w:szCs w:val="22"/>
      <w:lang w:val="en-US" w:eastAsia="en-US"/>
    </w:rPr>
  </w:style>
  <w:style w:type="paragraph" w:styleId="Nagwek1">
    <w:name w:val="heading 1"/>
    <w:basedOn w:val="Normalny"/>
    <w:link w:val="Nagwek1Znak"/>
    <w:uiPriority w:val="99"/>
    <w:qFormat/>
    <w:rsid w:val="00C07FE3"/>
    <w:pPr>
      <w:ind w:left="138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9"/>
    <w:qFormat/>
    <w:rsid w:val="00C07FE3"/>
    <w:pPr>
      <w:ind w:left="508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AA1280"/>
    <w:pPr>
      <w:widowControl/>
      <w:spacing w:before="240" w:after="60"/>
      <w:outlineLvl w:val="4"/>
    </w:pPr>
    <w:rPr>
      <w:rFonts w:ascii="Calibri" w:hAnsi="Calibri" w:cs="Times New Roman"/>
      <w:b/>
      <w:i/>
      <w:sz w:val="26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41D62"/>
    <w:rPr>
      <w:rFonts w:ascii="Cambria" w:hAnsi="Cambria" w:cs="Times New Roman"/>
      <w:b/>
      <w:kern w:val="32"/>
      <w:sz w:val="32"/>
      <w:lang w:val="en-US" w:eastAsia="en-US"/>
    </w:rPr>
  </w:style>
  <w:style w:type="character" w:customStyle="1" w:styleId="Nagwek2Znak">
    <w:name w:val="Nagłówek 2 Znak"/>
    <w:link w:val="Nagwek2"/>
    <w:uiPriority w:val="99"/>
    <w:semiHidden/>
    <w:locked/>
    <w:rsid w:val="00541D62"/>
    <w:rPr>
      <w:rFonts w:ascii="Cambria" w:hAnsi="Cambria" w:cs="Times New Roman"/>
      <w:b/>
      <w:i/>
      <w:sz w:val="28"/>
      <w:lang w:val="en-US" w:eastAsia="en-US"/>
    </w:rPr>
  </w:style>
  <w:style w:type="character" w:customStyle="1" w:styleId="Heading5Char">
    <w:name w:val="Heading 5 Char"/>
    <w:uiPriority w:val="99"/>
    <w:semiHidden/>
    <w:locked/>
    <w:rsid w:val="00541D62"/>
    <w:rPr>
      <w:rFonts w:ascii="Calibri" w:hAnsi="Calibri" w:cs="Times New Roman"/>
      <w:b/>
      <w:i/>
      <w:sz w:val="26"/>
      <w:lang w:val="en-US" w:eastAsia="en-US"/>
    </w:rPr>
  </w:style>
  <w:style w:type="paragraph" w:styleId="Spistreci1">
    <w:name w:val="toc 1"/>
    <w:basedOn w:val="Normalny"/>
    <w:uiPriority w:val="99"/>
    <w:rsid w:val="00C07FE3"/>
    <w:pPr>
      <w:spacing w:before="100"/>
      <w:ind w:left="541" w:hanging="403"/>
    </w:pPr>
    <w:rPr>
      <w:sz w:val="24"/>
      <w:szCs w:val="24"/>
    </w:rPr>
  </w:style>
  <w:style w:type="paragraph" w:styleId="Spistreci2">
    <w:name w:val="toc 2"/>
    <w:basedOn w:val="Normalny"/>
    <w:uiPriority w:val="99"/>
    <w:rsid w:val="00C07FE3"/>
    <w:pPr>
      <w:spacing w:before="100"/>
      <w:ind w:left="138"/>
    </w:pPr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C07FE3"/>
    <w:rPr>
      <w:rFonts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541D62"/>
    <w:rPr>
      <w:rFonts w:ascii="Arial" w:hAnsi="Arial" w:cs="Times New Roman"/>
      <w:lang w:val="en-US" w:eastAsia="en-US"/>
    </w:rPr>
  </w:style>
  <w:style w:type="paragraph" w:styleId="Akapitzlist">
    <w:name w:val="List Paragraph"/>
    <w:basedOn w:val="Normalny"/>
    <w:uiPriority w:val="99"/>
    <w:qFormat/>
    <w:rsid w:val="00C07FE3"/>
    <w:pPr>
      <w:spacing w:before="4"/>
      <w:ind w:left="498" w:hanging="360"/>
      <w:jc w:val="both"/>
    </w:pPr>
  </w:style>
  <w:style w:type="paragraph" w:customStyle="1" w:styleId="TableParagraph">
    <w:name w:val="Table Paragraph"/>
    <w:basedOn w:val="Normalny"/>
    <w:uiPriority w:val="99"/>
    <w:rsid w:val="00C07FE3"/>
  </w:style>
  <w:style w:type="paragraph" w:styleId="Nagwek">
    <w:name w:val="header"/>
    <w:basedOn w:val="Normalny"/>
    <w:link w:val="NagwekZnak"/>
    <w:uiPriority w:val="99"/>
    <w:rsid w:val="005023C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541D62"/>
    <w:rPr>
      <w:rFonts w:ascii="Arial" w:hAnsi="Arial" w:cs="Times New Roman"/>
      <w:lang w:val="en-US" w:eastAsia="en-US"/>
    </w:rPr>
  </w:style>
  <w:style w:type="paragraph" w:styleId="Stopka">
    <w:name w:val="footer"/>
    <w:basedOn w:val="Normalny"/>
    <w:link w:val="StopkaZnak"/>
    <w:uiPriority w:val="99"/>
    <w:rsid w:val="005023C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541D62"/>
    <w:rPr>
      <w:rFonts w:ascii="Arial" w:hAnsi="Arial" w:cs="Times New Roman"/>
      <w:lang w:val="en-US" w:eastAsia="en-US"/>
    </w:rPr>
  </w:style>
  <w:style w:type="paragraph" w:customStyle="1" w:styleId="pkt">
    <w:name w:val="pkt"/>
    <w:basedOn w:val="Normalny"/>
    <w:uiPriority w:val="99"/>
    <w:rsid w:val="00D15969"/>
    <w:pPr>
      <w:widowControl/>
      <w:suppressAutoHyphens/>
      <w:spacing w:before="60" w:after="60"/>
      <w:ind w:left="851" w:hanging="295"/>
      <w:jc w:val="both"/>
    </w:pPr>
    <w:rPr>
      <w:rFonts w:ascii="Times New Roman" w:hAnsi="Times New Roman" w:cs="Times New Roman"/>
      <w:sz w:val="24"/>
      <w:szCs w:val="24"/>
      <w:lang w:val="pl-PL" w:eastAsia="ar-SA"/>
    </w:rPr>
  </w:style>
  <w:style w:type="paragraph" w:customStyle="1" w:styleId="Tekstpodstawowy31">
    <w:name w:val="Tekst podstawowy 31"/>
    <w:basedOn w:val="Normalny"/>
    <w:uiPriority w:val="99"/>
    <w:rsid w:val="00C630BB"/>
    <w:pPr>
      <w:widowControl/>
      <w:suppressAutoHyphens/>
      <w:spacing w:after="120"/>
    </w:pPr>
    <w:rPr>
      <w:rFonts w:ascii="Times New Roman" w:hAnsi="Times New Roman" w:cs="Times New Roman"/>
      <w:sz w:val="16"/>
      <w:szCs w:val="16"/>
      <w:lang w:val="pl-PL" w:eastAsia="ar-SA"/>
    </w:rPr>
  </w:style>
  <w:style w:type="character" w:styleId="Hipercze">
    <w:name w:val="Hyperlink"/>
    <w:uiPriority w:val="99"/>
    <w:rsid w:val="006E0ED9"/>
    <w:rPr>
      <w:rFonts w:cs="Times New Roman"/>
      <w:color w:val="0000FF"/>
      <w:u w:val="single"/>
    </w:rPr>
  </w:style>
  <w:style w:type="paragraph" w:customStyle="1" w:styleId="pkt1">
    <w:name w:val="pkt1"/>
    <w:basedOn w:val="pkt"/>
    <w:uiPriority w:val="99"/>
    <w:rsid w:val="00A12A82"/>
    <w:pPr>
      <w:ind w:left="850" w:hanging="425"/>
    </w:pPr>
  </w:style>
  <w:style w:type="character" w:styleId="Numerstrony">
    <w:name w:val="page number"/>
    <w:uiPriority w:val="99"/>
    <w:rsid w:val="00E07AD6"/>
    <w:rPr>
      <w:rFonts w:cs="Times New Roman"/>
    </w:rPr>
  </w:style>
  <w:style w:type="character" w:customStyle="1" w:styleId="Nagwek5Znak">
    <w:name w:val="Nagłówek 5 Znak"/>
    <w:link w:val="Nagwek5"/>
    <w:uiPriority w:val="99"/>
    <w:locked/>
    <w:rsid w:val="00AA1280"/>
    <w:rPr>
      <w:b/>
      <w:i/>
      <w:sz w:val="2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598</Words>
  <Characters>3588</Characters>
  <DocSecurity>0</DocSecurity>
  <Lines>29</Lines>
  <Paragraphs>8</Paragraphs>
  <ScaleCrop>false</ScaleCrop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2018-11-27T08:39:00Z</dcterms:created>
  <dcterms:modified xsi:type="dcterms:W3CDTF">2024-12-30T21:44:00Z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2.1.1.0</vt:lpwstr>
  </property>
</Properties>
</file>