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AC197" w14:textId="3E967ABD" w:rsidR="00B6191B" w:rsidRPr="005D2D30" w:rsidRDefault="00B6191B" w:rsidP="00B6191B">
      <w:pPr>
        <w:tabs>
          <w:tab w:val="left" w:pos="-18769"/>
          <w:tab w:val="left" w:pos="426"/>
        </w:tabs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A118DF5" w14:textId="193EADE5" w:rsidR="00B6191B" w:rsidRPr="005D2D30" w:rsidRDefault="00B6191B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Hlk34312903"/>
      <w:r w:rsidRPr="005D2D30">
        <w:rPr>
          <w:rFonts w:asciiTheme="minorHAnsi" w:hAnsiTheme="minorHAnsi" w:cstheme="minorHAnsi"/>
          <w:b/>
          <w:sz w:val="22"/>
          <w:szCs w:val="22"/>
        </w:rPr>
        <w:t>Załącznik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71E79">
        <w:rPr>
          <w:rFonts w:asciiTheme="minorHAnsi" w:hAnsiTheme="minorHAnsi" w:cstheme="minorHAnsi"/>
          <w:b/>
          <w:sz w:val="22"/>
          <w:szCs w:val="22"/>
        </w:rPr>
        <w:t>n</w:t>
      </w:r>
      <w:r w:rsidRPr="005D2D30">
        <w:rPr>
          <w:rFonts w:asciiTheme="minorHAnsi" w:hAnsiTheme="minorHAnsi" w:cstheme="minorHAnsi"/>
          <w:b/>
          <w:sz w:val="22"/>
          <w:szCs w:val="22"/>
        </w:rPr>
        <w:t>r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b/>
          <w:sz w:val="22"/>
          <w:szCs w:val="22"/>
        </w:rPr>
        <w:t>1</w:t>
      </w:r>
      <w:r w:rsidR="006A73F5"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33E47">
        <w:rPr>
          <w:rFonts w:asciiTheme="minorHAnsi" w:eastAsia="Arial" w:hAnsiTheme="minorHAnsi" w:cstheme="minorHAnsi"/>
          <w:b/>
          <w:sz w:val="22"/>
          <w:szCs w:val="22"/>
        </w:rPr>
        <w:t>Zapytania ofertowego</w:t>
      </w:r>
    </w:p>
    <w:bookmarkEnd w:id="0"/>
    <w:p w14:paraId="5E7FAA26" w14:textId="77777777" w:rsidR="00B6191B" w:rsidRPr="005D2D30" w:rsidRDefault="00B6191B" w:rsidP="00B6191B">
      <w:pPr>
        <w:rPr>
          <w:rFonts w:asciiTheme="minorHAnsi" w:hAnsiTheme="minorHAnsi" w:cstheme="minorHAnsi"/>
        </w:rPr>
      </w:pPr>
    </w:p>
    <w:p w14:paraId="62AF4BD8" w14:textId="77777777" w:rsidR="00B6191B" w:rsidRPr="005D2D30" w:rsidRDefault="00B6191B" w:rsidP="00B6191B">
      <w:pPr>
        <w:pBdr>
          <w:top w:val="single" w:sz="1" w:space="1" w:color="000000"/>
          <w:left w:val="single" w:sz="1" w:space="1" w:color="000000"/>
          <w:bottom w:val="single" w:sz="1" w:space="2" w:color="000000"/>
          <w:right w:val="single" w:sz="1" w:space="1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2D30">
        <w:rPr>
          <w:rFonts w:asciiTheme="minorHAnsi" w:hAnsiTheme="minorHAnsi" w:cstheme="minorHAnsi"/>
          <w:b/>
          <w:sz w:val="28"/>
          <w:szCs w:val="28"/>
        </w:rPr>
        <w:t>FORMULARZ</w:t>
      </w:r>
      <w:r w:rsidRPr="005D2D30">
        <w:rPr>
          <w:rFonts w:asciiTheme="minorHAnsi" w:eastAsia="Arial" w:hAnsiTheme="minorHAnsi" w:cstheme="minorHAnsi"/>
          <w:b/>
          <w:sz w:val="28"/>
          <w:szCs w:val="28"/>
        </w:rPr>
        <w:t xml:space="preserve">  </w:t>
      </w:r>
      <w:r w:rsidRPr="005D2D30">
        <w:rPr>
          <w:rFonts w:asciiTheme="minorHAnsi" w:hAnsiTheme="minorHAnsi" w:cstheme="minorHAnsi"/>
          <w:b/>
          <w:sz w:val="28"/>
          <w:szCs w:val="28"/>
        </w:rPr>
        <w:t>OFERTY</w:t>
      </w:r>
    </w:p>
    <w:p w14:paraId="79FD87B7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0E4C670D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1A230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ZAMAWIAJĄCY</w:t>
      </w:r>
    </w:p>
    <w:p w14:paraId="19BEC46C" w14:textId="0B6BB63D" w:rsidR="00B6191B" w:rsidRPr="005D2D30" w:rsidRDefault="00833E47" w:rsidP="00B6191B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Zakład Doskonalenia </w:t>
      </w:r>
      <w:r w:rsidR="0031135B">
        <w:rPr>
          <w:rFonts w:asciiTheme="minorHAnsi" w:eastAsia="Times New Roman" w:hAnsiTheme="minorHAnsi" w:cstheme="minorHAnsi"/>
          <w:sz w:val="22"/>
          <w:szCs w:val="22"/>
        </w:rPr>
        <w:t>Z</w:t>
      </w:r>
      <w:r>
        <w:rPr>
          <w:rFonts w:asciiTheme="minorHAnsi" w:eastAsia="Times New Roman" w:hAnsiTheme="minorHAnsi" w:cstheme="minorHAnsi"/>
          <w:sz w:val="22"/>
          <w:szCs w:val="22"/>
        </w:rPr>
        <w:t>awodowego w Katowicach</w:t>
      </w:r>
    </w:p>
    <w:p w14:paraId="468226E5" w14:textId="77777777" w:rsidR="005D2D30" w:rsidRPr="005D2D30" w:rsidRDefault="005D2D30" w:rsidP="00B6191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A1AF9DC" w14:textId="77777777" w:rsidR="00B6191B" w:rsidRPr="005D2D30" w:rsidRDefault="00B6191B" w:rsidP="00BC37C9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7F01828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b/>
          <w:sz w:val="22"/>
          <w:szCs w:val="22"/>
        </w:rPr>
        <w:t>ZAMÓWIENIE POD NAZWĄ:</w:t>
      </w:r>
    </w:p>
    <w:p w14:paraId="60DB88F3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2F0E2AC5" w14:textId="12055C3E" w:rsidR="00F91193" w:rsidRPr="00F91193" w:rsidRDefault="002D4BDE" w:rsidP="00F91193">
      <w:pPr>
        <w:jc w:val="center"/>
        <w:rPr>
          <w:rFonts w:asciiTheme="minorHAnsi" w:hAnsiTheme="minorHAnsi" w:cstheme="minorHAnsi"/>
        </w:rPr>
      </w:pPr>
      <w:r w:rsidRPr="00F91193">
        <w:rPr>
          <w:rFonts w:asciiTheme="minorHAnsi" w:eastAsia="Arial" w:hAnsiTheme="minorHAnsi" w:cstheme="minorHAnsi"/>
          <w:b/>
        </w:rPr>
        <w:t>„</w:t>
      </w:r>
      <w:r w:rsidR="00F91193" w:rsidRPr="00F91193">
        <w:rPr>
          <w:rFonts w:asciiTheme="minorHAnsi" w:hAnsiTheme="minorHAnsi" w:cstheme="minorHAnsi"/>
        </w:rPr>
        <w:t xml:space="preserve">Montaż odnawialnych źródeł energii na budynkach Zakładu Doskonalenia Zawodowego w Katowicach – Rybnik, Bielsko-Biała, Bytom, Chorzów, Tychy” </w:t>
      </w:r>
    </w:p>
    <w:p w14:paraId="6121CAFC" w14:textId="72B0777C" w:rsidR="00B6191B" w:rsidRPr="002D4BDE" w:rsidRDefault="00B6191B" w:rsidP="00B77DC3">
      <w:pPr>
        <w:autoSpaceDE w:val="0"/>
        <w:autoSpaceDN w:val="0"/>
        <w:adjustRightInd w:val="0"/>
        <w:jc w:val="center"/>
        <w:rPr>
          <w:rFonts w:asciiTheme="minorHAnsi" w:eastAsia="Arial" w:hAnsiTheme="minorHAnsi" w:cstheme="minorHAnsi"/>
          <w:b/>
        </w:rPr>
      </w:pPr>
    </w:p>
    <w:p w14:paraId="6875174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0B4161" w14:textId="77777777" w:rsidR="00B6191B" w:rsidRPr="005D2D30" w:rsidRDefault="00B6191B" w:rsidP="00B6191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81BBA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WYKONAWCA</w:t>
      </w:r>
    </w:p>
    <w:p w14:paraId="06AC8138" w14:textId="2FC42EE9" w:rsidR="00B6191B" w:rsidRPr="005D2D30" w:rsidRDefault="00B6191B" w:rsidP="00B6191B">
      <w:pPr>
        <w:jc w:val="center"/>
        <w:rPr>
          <w:rFonts w:asciiTheme="minorHAnsi" w:hAnsiTheme="minorHAnsi" w:cstheme="minorHAnsi"/>
          <w:b/>
          <w:i/>
          <w:iCs/>
          <w:color w:val="FF0000"/>
          <w:sz w:val="20"/>
          <w:szCs w:val="20"/>
        </w:rPr>
      </w:pPr>
    </w:p>
    <w:tbl>
      <w:tblPr>
        <w:tblW w:w="9986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2"/>
        <w:gridCol w:w="3655"/>
        <w:gridCol w:w="1608"/>
        <w:gridCol w:w="1664"/>
        <w:gridCol w:w="1667"/>
      </w:tblGrid>
      <w:tr w:rsidR="00B6191B" w:rsidRPr="005D2D30" w14:paraId="600ADA2F" w14:textId="77777777" w:rsidTr="00826152">
        <w:trPr>
          <w:trHeight w:val="559"/>
        </w:trPr>
        <w:tc>
          <w:tcPr>
            <w:tcW w:w="50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E6023C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(Firma)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F076CF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</w:tr>
      <w:tr w:rsidR="00B6191B" w:rsidRPr="005D2D30" w14:paraId="64469BAB" w14:textId="77777777" w:rsidTr="00826152">
        <w:trPr>
          <w:trHeight w:val="1591"/>
        </w:trPr>
        <w:tc>
          <w:tcPr>
            <w:tcW w:w="504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612800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331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4BDE" w:rsidRPr="005D2D30" w14:paraId="6286517B" w14:textId="77777777" w:rsidTr="00015AE0">
        <w:trPr>
          <w:trHeight w:val="521"/>
        </w:trPr>
        <w:tc>
          <w:tcPr>
            <w:tcW w:w="1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EEC7B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3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780432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5D884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1E70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8A66" w14:textId="692FD81B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KRS</w:t>
            </w:r>
          </w:p>
        </w:tc>
      </w:tr>
      <w:tr w:rsidR="002D4BDE" w:rsidRPr="005D2D30" w14:paraId="4005BA04" w14:textId="77777777" w:rsidTr="009F177C">
        <w:trPr>
          <w:trHeight w:val="665"/>
        </w:trPr>
        <w:tc>
          <w:tcPr>
            <w:tcW w:w="1392" w:type="dxa"/>
            <w:tcBorders>
              <w:left w:val="single" w:sz="1" w:space="0" w:color="000000"/>
              <w:bottom w:val="single" w:sz="1" w:space="0" w:color="000000"/>
            </w:tcBorders>
          </w:tcPr>
          <w:p w14:paraId="55F0C1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55" w:type="dxa"/>
            <w:tcBorders>
              <w:left w:val="single" w:sz="1" w:space="0" w:color="000000"/>
              <w:bottom w:val="single" w:sz="1" w:space="0" w:color="000000"/>
            </w:tcBorders>
          </w:tcPr>
          <w:p w14:paraId="57731E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65806A5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14B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CB4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E630B9D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DEC8185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A21A6D" w14:textId="5FAFCBA3" w:rsidR="00B6191B" w:rsidRPr="005D2D30" w:rsidRDefault="00B6191B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w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pełnym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rzeczowym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zakresie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objętym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zapytaniem ofertowym</w:t>
      </w:r>
      <w:r w:rsidRPr="005D2D30">
        <w:rPr>
          <w:rFonts w:asciiTheme="minorHAnsi" w:hAnsiTheme="minorHAnsi" w:cstheme="minorHAnsi"/>
          <w:sz w:val="22"/>
          <w:szCs w:val="22"/>
        </w:rPr>
        <w:t xml:space="preserve"> i j</w:t>
      </w:r>
      <w:r w:rsidR="00833E47">
        <w:rPr>
          <w:rFonts w:asciiTheme="minorHAnsi" w:hAnsiTheme="minorHAnsi" w:cstheme="minorHAnsi"/>
          <w:sz w:val="22"/>
          <w:szCs w:val="22"/>
        </w:rPr>
        <w:t>ego</w:t>
      </w:r>
      <w:r w:rsidRPr="005D2D30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833E47">
        <w:rPr>
          <w:rFonts w:asciiTheme="minorHAnsi" w:hAnsiTheme="minorHAnsi" w:cstheme="minorHAnsi"/>
          <w:sz w:val="22"/>
          <w:szCs w:val="22"/>
        </w:rPr>
        <w:t>ami</w:t>
      </w:r>
      <w:r w:rsidR="00D65C44">
        <w:rPr>
          <w:rFonts w:asciiTheme="minorHAnsi" w:hAnsiTheme="minorHAnsi" w:cstheme="minorHAnsi"/>
          <w:sz w:val="22"/>
          <w:szCs w:val="22"/>
        </w:rPr>
        <w:t xml:space="preserve"> (cena łączna z tabeli poniżej)</w:t>
      </w:r>
      <w:r w:rsidRPr="005D2D30">
        <w:rPr>
          <w:rFonts w:asciiTheme="minorHAnsi" w:hAnsiTheme="minorHAnsi" w:cstheme="minorHAnsi"/>
          <w:sz w:val="22"/>
          <w:szCs w:val="22"/>
        </w:rPr>
        <w:t>: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8DC983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4FA1D42" w14:textId="7E9A7CF8" w:rsidR="00B6191B" w:rsidRDefault="00B6191B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 w:rsidRPr="005D2D30">
        <w:rPr>
          <w:rFonts w:asciiTheme="minorHAnsi" w:hAnsiTheme="minorHAnsi" w:cstheme="minorHAnsi"/>
          <w:b/>
          <w:kern w:val="2"/>
        </w:rPr>
        <w:t>(Co) =</w:t>
      </w:r>
      <w:r w:rsidRPr="005D2D30">
        <w:rPr>
          <w:rFonts w:asciiTheme="minorHAnsi" w:hAnsiTheme="minorHAnsi" w:cstheme="minorHAnsi"/>
          <w:b/>
          <w:kern w:val="2"/>
        </w:rPr>
        <w:tab/>
        <w:t>Cena całkowita oferty brutto</w:t>
      </w:r>
      <w:r w:rsidR="00D47D63" w:rsidRPr="005D2D30">
        <w:rPr>
          <w:rFonts w:asciiTheme="minorHAnsi" w:hAnsiTheme="minorHAnsi" w:cstheme="minorHAnsi"/>
          <w:b/>
          <w:kern w:val="2"/>
        </w:rPr>
        <w:t xml:space="preserve"> </w:t>
      </w:r>
      <w:r w:rsidRPr="005D2D30">
        <w:rPr>
          <w:rFonts w:asciiTheme="minorHAnsi" w:hAnsiTheme="minorHAnsi" w:cstheme="minorHAnsi"/>
          <w:b/>
          <w:kern w:val="2"/>
        </w:rPr>
        <w:t>…………….…… zł</w:t>
      </w:r>
      <w:r w:rsidR="00833E47">
        <w:rPr>
          <w:rFonts w:asciiTheme="minorHAnsi" w:hAnsiTheme="minorHAnsi" w:cstheme="minorHAnsi"/>
          <w:b/>
          <w:kern w:val="2"/>
        </w:rPr>
        <w:t xml:space="preserve">, </w:t>
      </w:r>
      <w:r w:rsidRPr="005D2D30">
        <w:rPr>
          <w:rFonts w:asciiTheme="minorHAnsi" w:hAnsiTheme="minorHAnsi" w:cstheme="minorHAnsi"/>
          <w:b/>
          <w:kern w:val="2"/>
          <w:sz w:val="22"/>
          <w:szCs w:val="22"/>
        </w:rPr>
        <w:t xml:space="preserve">w tym </w:t>
      </w:r>
      <w:r w:rsidRPr="005D2D30">
        <w:rPr>
          <w:rFonts w:asciiTheme="minorHAnsi" w:hAnsiTheme="minorHAnsi" w:cstheme="minorHAnsi"/>
          <w:b/>
          <w:iCs/>
          <w:kern w:val="2"/>
          <w:sz w:val="22"/>
          <w:szCs w:val="22"/>
        </w:rPr>
        <w:t>VAT</w:t>
      </w:r>
      <w:r w:rsidR="0074273E">
        <w:rPr>
          <w:rFonts w:asciiTheme="minorHAnsi" w:hAnsiTheme="minorHAnsi" w:cstheme="minorHAnsi"/>
          <w:b/>
          <w:iCs/>
          <w:kern w:val="2"/>
          <w:sz w:val="22"/>
          <w:szCs w:val="22"/>
        </w:rPr>
        <w:t>.</w:t>
      </w:r>
    </w:p>
    <w:p w14:paraId="5115D641" w14:textId="364F037F" w:rsidR="00833E47" w:rsidRPr="005D2D30" w:rsidRDefault="00833E47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 xml:space="preserve">(słownie:  </w:t>
      </w:r>
      <w:r w:rsidRPr="002D26EE">
        <w:rPr>
          <w:rFonts w:asciiTheme="minorHAnsi" w:hAnsiTheme="minorHAnsi" w:cstheme="minorHAnsi"/>
          <w:b/>
          <w:iCs/>
          <w:kern w:val="2"/>
          <w:sz w:val="22"/>
          <w:szCs w:val="22"/>
          <w:u w:val="single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>złotych brutto)</w:t>
      </w:r>
    </w:p>
    <w:p w14:paraId="5FD30087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57C5540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2F0623DE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3CEF026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A3F0BCC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180D373A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97C1B93" w14:textId="5189192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Oferujemy cenę instalacji </w:t>
      </w:r>
      <w:r w:rsidR="00D65C44">
        <w:rPr>
          <w:rFonts w:asciiTheme="minorHAnsi" w:hAnsiTheme="minorHAnsi" w:cstheme="minorHAnsi"/>
          <w:b/>
          <w:bCs/>
        </w:rPr>
        <w:t xml:space="preserve">oraz moce dla poszczególnych instalacji </w:t>
      </w:r>
      <w:r>
        <w:rPr>
          <w:rFonts w:asciiTheme="minorHAnsi" w:hAnsiTheme="minorHAnsi" w:cstheme="minorHAnsi"/>
          <w:b/>
          <w:bCs/>
        </w:rPr>
        <w:t xml:space="preserve">dla </w:t>
      </w:r>
      <w:r w:rsidR="00D65C44">
        <w:rPr>
          <w:rFonts w:asciiTheme="minorHAnsi" w:hAnsiTheme="minorHAnsi" w:cstheme="minorHAnsi"/>
          <w:b/>
          <w:bCs/>
        </w:rPr>
        <w:t>poszczególnych</w:t>
      </w:r>
      <w:r>
        <w:rPr>
          <w:rFonts w:asciiTheme="minorHAnsi" w:hAnsiTheme="minorHAnsi" w:cstheme="minorHAnsi"/>
          <w:b/>
          <w:bCs/>
        </w:rPr>
        <w:t xml:space="preserve"> lokalizacji:</w:t>
      </w:r>
    </w:p>
    <w:p w14:paraId="5395DDF1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42" w:type="dxa"/>
        <w:jc w:val="center"/>
        <w:tblLook w:val="04A0" w:firstRow="1" w:lastRow="0" w:firstColumn="1" w:lastColumn="0" w:noHBand="0" w:noVBand="1"/>
      </w:tblPr>
      <w:tblGrid>
        <w:gridCol w:w="5974"/>
        <w:gridCol w:w="1534"/>
        <w:gridCol w:w="1534"/>
      </w:tblGrid>
      <w:tr w:rsidR="00D65C44" w:rsidRPr="00DF1CF2" w14:paraId="4FFBC376" w14:textId="5A80BFA9" w:rsidTr="00D65C44">
        <w:trPr>
          <w:jc w:val="center"/>
        </w:trPr>
        <w:tc>
          <w:tcPr>
            <w:tcW w:w="5974" w:type="dxa"/>
          </w:tcPr>
          <w:p w14:paraId="771699B7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534" w:type="dxa"/>
          </w:tcPr>
          <w:p w14:paraId="39140475" w14:textId="57D010CB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Moc instalacji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oferowana (w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kWp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534" w:type="dxa"/>
          </w:tcPr>
          <w:p w14:paraId="18459196" w14:textId="672EB815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 brutto oferowana (w zł)</w:t>
            </w:r>
          </w:p>
        </w:tc>
      </w:tr>
      <w:tr w:rsidR="00D65C44" w:rsidRPr="00DF1CF2" w14:paraId="70D7B38D" w14:textId="1509906D" w:rsidTr="00D65C44">
        <w:trPr>
          <w:jc w:val="center"/>
        </w:trPr>
        <w:tc>
          <w:tcPr>
            <w:tcW w:w="5974" w:type="dxa"/>
          </w:tcPr>
          <w:p w14:paraId="0886603C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Rybniku Zakładu Doskonalenia Zawodowego w Katowicach</w:t>
            </w:r>
          </w:p>
          <w:p w14:paraId="26269386" w14:textId="77777777" w:rsidR="00D65C44" w:rsidRPr="00DF1CF2" w:rsidRDefault="00D65C44" w:rsidP="00F7213F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534" w:type="dxa"/>
          </w:tcPr>
          <w:p w14:paraId="30F63839" w14:textId="0658ED93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F65853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45F970A5" w14:textId="5041AEF1" w:rsidTr="00D65C44">
        <w:trPr>
          <w:jc w:val="center"/>
        </w:trPr>
        <w:tc>
          <w:tcPr>
            <w:tcW w:w="5974" w:type="dxa"/>
          </w:tcPr>
          <w:p w14:paraId="1E10280D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Szkół im. Orląt Lwowskich w Tychach </w:t>
            </w:r>
          </w:p>
          <w:p w14:paraId="6CDD5010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</w:tc>
        <w:tc>
          <w:tcPr>
            <w:tcW w:w="1534" w:type="dxa"/>
          </w:tcPr>
          <w:p w14:paraId="015571C0" w14:textId="1C9EE21E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02E142AC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65C44" w:rsidRPr="00DF1CF2" w14:paraId="6D6F390C" w14:textId="121E4F25" w:rsidTr="00D65C44">
        <w:trPr>
          <w:jc w:val="center"/>
        </w:trPr>
        <w:tc>
          <w:tcPr>
            <w:tcW w:w="5974" w:type="dxa"/>
          </w:tcPr>
          <w:p w14:paraId="0D6355F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Bielsku-Białej im. Gen. Stanisława Sosabowskiego ZDZ w Katowicach</w:t>
            </w:r>
          </w:p>
          <w:p w14:paraId="36E6AD5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534" w:type="dxa"/>
          </w:tcPr>
          <w:p w14:paraId="4A95BC8D" w14:textId="165557D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FCEFE82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E8DDAA6" w14:textId="04FD2F42" w:rsidTr="00D65C44">
        <w:trPr>
          <w:jc w:val="center"/>
        </w:trPr>
        <w:tc>
          <w:tcPr>
            <w:tcW w:w="5974" w:type="dxa"/>
          </w:tcPr>
          <w:p w14:paraId="5EEC7AAB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12ACEF5" w14:textId="77777777" w:rsidR="00D65C44" w:rsidRPr="00DF1CF2" w:rsidRDefault="00D65C44" w:rsidP="00F7213F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534" w:type="dxa"/>
          </w:tcPr>
          <w:p w14:paraId="525268DD" w14:textId="63179CC2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</w:p>
        </w:tc>
        <w:tc>
          <w:tcPr>
            <w:tcW w:w="1534" w:type="dxa"/>
          </w:tcPr>
          <w:p w14:paraId="000AB28C" w14:textId="77777777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78C4D972" w14:textId="7D5B1366" w:rsidTr="00D65C44">
        <w:trPr>
          <w:jc w:val="center"/>
        </w:trPr>
        <w:tc>
          <w:tcPr>
            <w:tcW w:w="5974" w:type="dxa"/>
          </w:tcPr>
          <w:p w14:paraId="6309EF83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36734C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534" w:type="dxa"/>
          </w:tcPr>
          <w:p w14:paraId="36F1E401" w14:textId="1BE5AD8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0427B8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587EECF" w14:textId="42A66FAA" w:rsidTr="00D65C44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32D6D783" w14:textId="77777777" w:rsidR="00D65C44" w:rsidRPr="00DF1CF2" w:rsidRDefault="00D65C44" w:rsidP="00F7213F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534" w:type="dxa"/>
            <w:shd w:val="clear" w:color="auto" w:fill="E2EFD9" w:themeFill="accent6" w:themeFillTint="33"/>
          </w:tcPr>
          <w:p w14:paraId="7716820C" w14:textId="09D771C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E2EFD9" w:themeFill="accent6" w:themeFillTint="33"/>
          </w:tcPr>
          <w:p w14:paraId="0616AAB9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272A24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D55EB8F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7A614826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E5B7947" w14:textId="159FE0AC" w:rsidR="00B6191B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0376D" w:rsidRPr="0020376D">
        <w:rPr>
          <w:rFonts w:asciiTheme="minorHAnsi" w:hAnsiTheme="minorHAnsi" w:cstheme="minorHAnsi"/>
          <w:b/>
          <w:bCs/>
        </w:rPr>
        <w:t>wydajność liniową modułów fotowoltaicznych</w:t>
      </w:r>
      <w:r w:rsidR="0020376D" w:rsidRPr="006C03C0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 xml:space="preserve">– waga </w:t>
      </w:r>
      <w:r w:rsidR="001F076A">
        <w:rPr>
          <w:rFonts w:asciiTheme="minorHAnsi" w:hAnsiTheme="minorHAnsi" w:cstheme="minorHAnsi"/>
          <w:b/>
          <w:bCs/>
        </w:rPr>
        <w:t>15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510AEC56" w14:textId="77777777" w:rsidR="0020376D" w:rsidRDefault="0020376D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20376D" w:rsidRPr="005D2D30" w14:paraId="0D206E09" w14:textId="77777777" w:rsidTr="001F076A">
        <w:trPr>
          <w:trHeight w:val="569"/>
          <w:jc w:val="center"/>
        </w:trPr>
        <w:tc>
          <w:tcPr>
            <w:tcW w:w="5296" w:type="dxa"/>
          </w:tcPr>
          <w:p w14:paraId="6A7D558C" w14:textId="479614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 do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po 25 latach – 0 pkt</w:t>
            </w:r>
          </w:p>
        </w:tc>
        <w:tc>
          <w:tcPr>
            <w:tcW w:w="2538" w:type="dxa"/>
            <w:vAlign w:val="center"/>
          </w:tcPr>
          <w:p w14:paraId="6547C369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376D" w:rsidRPr="005D2D30" w14:paraId="3ED49F5C" w14:textId="77777777" w:rsidTr="001F076A">
        <w:trPr>
          <w:trHeight w:val="569"/>
          <w:jc w:val="center"/>
        </w:trPr>
        <w:tc>
          <w:tcPr>
            <w:tcW w:w="5296" w:type="dxa"/>
          </w:tcPr>
          <w:p w14:paraId="302A0F69" w14:textId="548E41F4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i więcej po 25 latach – 1</w:t>
            </w:r>
            <w:r w:rsidR="001F076A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>5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2538" w:type="dxa"/>
            <w:vAlign w:val="center"/>
          </w:tcPr>
          <w:p w14:paraId="589DF534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6485FAC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F728EA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70E9662E" w14:textId="77777777" w:rsidR="00B6191B" w:rsidRPr="005D2D30" w:rsidRDefault="00B6191B" w:rsidP="00B6191B">
      <w:pPr>
        <w:pStyle w:val="Tekstpodstawowywcity3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501F65C" w14:textId="06B12CEF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656EBF" w:rsidRPr="00656EBF">
        <w:rPr>
          <w:rFonts w:asciiTheme="minorHAnsi" w:hAnsiTheme="minorHAnsi" w:cstheme="minorHAnsi"/>
          <w:b/>
          <w:bCs/>
        </w:rPr>
        <w:t>rodzaj zastosowanej szyby w module fotowoltaicznym</w:t>
      </w:r>
      <w:r w:rsidR="00656EBF" w:rsidRPr="005D2D30">
        <w:rPr>
          <w:rFonts w:asciiTheme="minorHAnsi" w:hAnsiTheme="minorHAnsi" w:cstheme="minorHAnsi"/>
          <w:b/>
          <w:bCs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>– waga 1</w:t>
      </w:r>
      <w:r w:rsidR="00833E47">
        <w:rPr>
          <w:rFonts w:asciiTheme="minorHAnsi" w:hAnsiTheme="minorHAnsi" w:cstheme="minorHAnsi"/>
          <w:b/>
          <w:bCs/>
        </w:rPr>
        <w:t>0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775506CD" w14:textId="77777777" w:rsidR="00B6191B" w:rsidRPr="005D2D30" w:rsidRDefault="00B6191B" w:rsidP="00B6191B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B6191B" w:rsidRPr="00833E47" w14:paraId="361AC8EA" w14:textId="77777777" w:rsidTr="00D70BCE">
        <w:trPr>
          <w:trHeight w:val="569"/>
          <w:jc w:val="center"/>
        </w:trPr>
        <w:tc>
          <w:tcPr>
            <w:tcW w:w="5296" w:type="dxa"/>
            <w:vAlign w:val="center"/>
          </w:tcPr>
          <w:p w14:paraId="13F2EF72" w14:textId="4DF0A410" w:rsidR="00B6191B" w:rsidRPr="00D70BCE" w:rsidRDefault="00D70BCE" w:rsidP="00826152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niezastosowanie podwójnej szyby w module fotowoltaicznym – 0 pkt</w:t>
            </w:r>
          </w:p>
        </w:tc>
        <w:tc>
          <w:tcPr>
            <w:tcW w:w="2538" w:type="dxa"/>
            <w:vAlign w:val="center"/>
          </w:tcPr>
          <w:p w14:paraId="69D89D63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191B" w:rsidRPr="00833E47" w14:paraId="03F52339" w14:textId="77777777" w:rsidTr="00D70BCE">
        <w:trPr>
          <w:trHeight w:val="569"/>
          <w:jc w:val="center"/>
        </w:trPr>
        <w:tc>
          <w:tcPr>
            <w:tcW w:w="5296" w:type="dxa"/>
            <w:vAlign w:val="center"/>
          </w:tcPr>
          <w:p w14:paraId="3C9A8CB4" w14:textId="0730DEB1" w:rsidR="00B6191B" w:rsidRPr="00D70BCE" w:rsidRDefault="00D70BCE" w:rsidP="00D70BCE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zastosowanie podwójnej szyby w module fotowoltaicznym – 10 pkt</w:t>
            </w:r>
          </w:p>
        </w:tc>
        <w:tc>
          <w:tcPr>
            <w:tcW w:w="2538" w:type="dxa"/>
            <w:vAlign w:val="center"/>
          </w:tcPr>
          <w:p w14:paraId="1014AB1D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E8A75E" w14:textId="77777777" w:rsidR="00833E47" w:rsidRPr="005D2D30" w:rsidRDefault="00833E47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43740A7" w14:textId="76B81BA2" w:rsidR="00833E47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6BA263F8" w14:textId="77777777" w:rsidR="00D70BCE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2162CD1" w14:textId="6EC893F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17CED">
        <w:rPr>
          <w:rFonts w:asciiTheme="minorHAnsi" w:hAnsiTheme="minorHAnsi" w:cstheme="minorHAnsi"/>
          <w:b/>
          <w:bCs/>
        </w:rPr>
        <w:t>w</w:t>
      </w:r>
      <w:r w:rsidR="00217CED" w:rsidRPr="00217CED">
        <w:rPr>
          <w:rFonts w:asciiTheme="minorHAnsi" w:hAnsiTheme="minorHAnsi" w:cstheme="minorHAnsi"/>
          <w:b/>
          <w:bCs/>
        </w:rPr>
        <w:t xml:space="preserve">spółczynnik temperatury mocy </w:t>
      </w:r>
      <w:proofErr w:type="spellStart"/>
      <w:r w:rsidR="00217CED" w:rsidRPr="00217CED">
        <w:rPr>
          <w:rFonts w:asciiTheme="minorHAnsi" w:hAnsiTheme="minorHAnsi" w:cstheme="minorHAnsi"/>
          <w:b/>
          <w:bCs/>
        </w:rPr>
        <w:t>Pmax</w:t>
      </w:r>
      <w:proofErr w:type="spellEnd"/>
      <w:r w:rsidR="00217CED" w:rsidRPr="00217CED">
        <w:rPr>
          <w:rFonts w:asciiTheme="minorHAnsi" w:hAnsiTheme="minorHAnsi" w:cstheme="minorHAnsi"/>
          <w:b/>
          <w:bCs/>
        </w:rPr>
        <w:t xml:space="preserve"> modułu fotowoltaicznego</w:t>
      </w:r>
      <w:r w:rsidR="00217CED" w:rsidRPr="005D2D30">
        <w:rPr>
          <w:rFonts w:asciiTheme="minorHAnsi" w:hAnsiTheme="minorHAnsi" w:cstheme="minorHAnsi"/>
          <w:b/>
          <w:bCs/>
        </w:rPr>
        <w:t xml:space="preserve"> </w:t>
      </w:r>
      <w:r w:rsidRPr="005D2D30">
        <w:rPr>
          <w:rFonts w:asciiTheme="minorHAnsi" w:hAnsiTheme="minorHAnsi" w:cstheme="minorHAnsi"/>
          <w:b/>
          <w:bCs/>
        </w:rPr>
        <w:t>– waga 1</w:t>
      </w:r>
      <w:r w:rsidR="00217CED">
        <w:rPr>
          <w:rFonts w:asciiTheme="minorHAnsi" w:hAnsiTheme="minorHAnsi" w:cstheme="minorHAnsi"/>
          <w:b/>
          <w:bCs/>
        </w:rPr>
        <w:t>5</w:t>
      </w:r>
      <w:r w:rsidRPr="005D2D30">
        <w:rPr>
          <w:rFonts w:asciiTheme="minorHAnsi" w:hAnsiTheme="minorHAnsi" w:cstheme="minorHAnsi"/>
          <w:b/>
          <w:bCs/>
        </w:rPr>
        <w:t>%</w:t>
      </w:r>
    </w:p>
    <w:p w14:paraId="17C22A04" w14:textId="77777777" w:rsidR="00D70BCE" w:rsidRPr="005D2D30" w:rsidRDefault="00D70BCE" w:rsidP="00D70BCE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FE64DB" w:rsidRPr="00833E47" w14:paraId="55868883" w14:textId="77777777" w:rsidTr="00776071">
        <w:trPr>
          <w:trHeight w:val="569"/>
          <w:jc w:val="center"/>
        </w:trPr>
        <w:tc>
          <w:tcPr>
            <w:tcW w:w="5296" w:type="dxa"/>
          </w:tcPr>
          <w:p w14:paraId="0ED29800" w14:textId="3FCD6807" w:rsidR="00FE64DB" w:rsidRPr="00692F4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color w:val="FF0000"/>
                <w:kern w:val="0"/>
              </w:rPr>
            </w:pP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 xml:space="preserve">Współczynnik temperatury mocy </w:t>
            </w:r>
            <w:proofErr w:type="spellStart"/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Pmax</w:t>
            </w:r>
            <w:proofErr w:type="spellEnd"/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 xml:space="preserve"> </w:t>
            </w:r>
            <w:r w:rsidR="007F3449"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 xml:space="preserve">mniej niż </w:t>
            </w: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-0,3%</w:t>
            </w:r>
            <w:r w:rsidR="007F3449"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/</w:t>
            </w:r>
            <w:r w:rsidRPr="00692F45">
              <w:rPr>
                <w:rFonts w:ascii="Walbaum Display SemiBold" w:eastAsia="Times New Roman" w:hAnsi="Walbaum Display SemiBold" w:cstheme="minorHAnsi"/>
                <w:color w:val="FF0000"/>
                <w:kern w:val="0"/>
                <w:sz w:val="22"/>
                <w:szCs w:val="22"/>
                <w:u w:val="single"/>
              </w:rPr>
              <w:t>°</w:t>
            </w: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C (</w:t>
            </w:r>
            <w:r w:rsidRPr="00692F45">
              <w:rPr>
                <w:rFonts w:asciiTheme="minorHAnsi" w:eastAsia="Times New Roman" w:hAnsiTheme="minorHAnsi" w:cstheme="minorHAnsi"/>
                <w:i/>
                <w:iCs/>
                <w:color w:val="FF0000"/>
                <w:kern w:val="0"/>
                <w:sz w:val="22"/>
                <w:szCs w:val="22"/>
                <w:u w:val="single"/>
              </w:rPr>
              <w:t>minus 0,3</w:t>
            </w: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)</w:t>
            </w:r>
            <w:r w:rsidRPr="00692F45">
              <w:rPr>
                <w:rFonts w:asciiTheme="minorHAnsi" w:eastAsia="Calibri" w:hAnsiTheme="minorHAnsi" w:cstheme="minorHAnsi"/>
                <w:color w:val="FF0000"/>
                <w:kern w:val="0"/>
                <w:sz w:val="22"/>
                <w:szCs w:val="22"/>
                <w:lang w:eastAsia="en-US"/>
              </w:rPr>
              <w:t xml:space="preserve"> – 0 pkt</w:t>
            </w:r>
          </w:p>
        </w:tc>
        <w:tc>
          <w:tcPr>
            <w:tcW w:w="2538" w:type="dxa"/>
            <w:vAlign w:val="center"/>
          </w:tcPr>
          <w:p w14:paraId="401DE27C" w14:textId="77777777" w:rsidR="00FE64DB" w:rsidRPr="00833E47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64DB" w:rsidRPr="00833E47" w14:paraId="035AAF06" w14:textId="77777777" w:rsidTr="00776071">
        <w:trPr>
          <w:trHeight w:val="569"/>
          <w:jc w:val="center"/>
        </w:trPr>
        <w:tc>
          <w:tcPr>
            <w:tcW w:w="5296" w:type="dxa"/>
          </w:tcPr>
          <w:p w14:paraId="252FDEC9" w14:textId="6634CF8C" w:rsidR="00FE64DB" w:rsidRPr="00692F4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color w:val="FF0000"/>
                <w:kern w:val="0"/>
              </w:rPr>
            </w:pP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 xml:space="preserve">Współczynnik temperatury mocy </w:t>
            </w:r>
            <w:proofErr w:type="spellStart"/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Pmax</w:t>
            </w:r>
            <w:proofErr w:type="spellEnd"/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 xml:space="preserve"> -0,3%</w:t>
            </w:r>
            <w:r w:rsidR="00692F45"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/</w:t>
            </w:r>
            <w:r w:rsidRPr="00692F45">
              <w:rPr>
                <w:rFonts w:ascii="Walbaum Display SemiBold" w:eastAsia="Times New Roman" w:hAnsi="Walbaum Display SemiBold" w:cstheme="minorHAnsi"/>
                <w:color w:val="FF0000"/>
                <w:kern w:val="0"/>
                <w:sz w:val="22"/>
                <w:szCs w:val="22"/>
                <w:u w:val="single"/>
              </w:rPr>
              <w:t>°</w:t>
            </w: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C (</w:t>
            </w:r>
            <w:r w:rsidRPr="00692F45">
              <w:rPr>
                <w:rFonts w:asciiTheme="minorHAnsi" w:eastAsia="Times New Roman" w:hAnsiTheme="minorHAnsi" w:cstheme="minorHAnsi"/>
                <w:i/>
                <w:iCs/>
                <w:color w:val="FF0000"/>
                <w:kern w:val="0"/>
                <w:sz w:val="22"/>
                <w:szCs w:val="22"/>
                <w:u w:val="single"/>
              </w:rPr>
              <w:t>minus 0,3</w:t>
            </w:r>
            <w:r w:rsidRPr="00692F45">
              <w:rPr>
                <w:rFonts w:asciiTheme="minorHAnsi" w:eastAsia="Times New Roman" w:hAnsiTheme="minorHAnsi" w:cstheme="minorHAnsi"/>
                <w:color w:val="FF0000"/>
                <w:kern w:val="0"/>
                <w:sz w:val="22"/>
                <w:szCs w:val="22"/>
                <w:u w:val="single"/>
              </w:rPr>
              <w:t>) lub więcej (bliżej 0) – 15 pkt</w:t>
            </w:r>
          </w:p>
        </w:tc>
        <w:tc>
          <w:tcPr>
            <w:tcW w:w="2538" w:type="dxa"/>
            <w:vAlign w:val="center"/>
          </w:tcPr>
          <w:p w14:paraId="38828CA7" w14:textId="77777777" w:rsidR="00FE64DB" w:rsidRPr="00833E47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F9302D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ABA14A1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lastRenderedPageBreak/>
        <w:t>*Wykonawca postawi znak „X” przy wybranej odpowiedzi</w:t>
      </w:r>
    </w:p>
    <w:p w14:paraId="2C0E0D04" w14:textId="77777777" w:rsidR="00D70BCE" w:rsidRPr="005D2D30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23EBC2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02B8068" w14:textId="0FCA7D9F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 xml:space="preserve">Akceptujemy termin realizacji umowy </w:t>
      </w:r>
      <w:r w:rsidR="00953CD3">
        <w:rPr>
          <w:rFonts w:asciiTheme="minorHAnsi" w:hAnsiTheme="minorHAnsi" w:cstheme="minorHAnsi"/>
          <w:sz w:val="22"/>
          <w:szCs w:val="22"/>
        </w:rPr>
        <w:t xml:space="preserve">określony w zapytaniu </w:t>
      </w:r>
      <w:r w:rsidR="009E2B63">
        <w:rPr>
          <w:rFonts w:asciiTheme="minorHAnsi" w:hAnsiTheme="minorHAnsi" w:cstheme="minorHAnsi"/>
          <w:sz w:val="22"/>
          <w:szCs w:val="22"/>
        </w:rPr>
        <w:t>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3FE9DDA3" w14:textId="3C5700B6" w:rsidR="00B6191B" w:rsidRPr="005D2D30" w:rsidRDefault="00E22D58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6191B" w:rsidRPr="005D2D30">
        <w:rPr>
          <w:rFonts w:asciiTheme="minorHAnsi" w:hAnsiTheme="minorHAnsi" w:cstheme="minorHAnsi"/>
          <w:sz w:val="22"/>
          <w:szCs w:val="22"/>
        </w:rPr>
        <w:t>świadczamy,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że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uważamy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się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związanych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niniejszą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ofertą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czas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wskazany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zapytaniu ofertowym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 t</w:t>
      </w:r>
      <w:r w:rsidR="00B6191B" w:rsidRPr="005D2D30">
        <w:rPr>
          <w:rFonts w:asciiTheme="minorHAnsi" w:hAnsiTheme="minorHAnsi" w:cstheme="minorHAnsi"/>
          <w:sz w:val="22"/>
          <w:szCs w:val="22"/>
        </w:rPr>
        <w:t>j.</w:t>
      </w:r>
      <w:r w:rsidR="00A669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D4BDE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B6191B" w:rsidRPr="005D2D3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od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sz w:val="22"/>
          <w:szCs w:val="22"/>
        </w:rPr>
        <w:t>dnia upływu terminu składania ofert (pierwszym dniem terminu związania ofertą jest dzień, w którym przypada termin składania ofert)</w:t>
      </w:r>
      <w:r w:rsidR="008D6801">
        <w:rPr>
          <w:rFonts w:asciiTheme="minorHAnsi" w:hAnsiTheme="minorHAnsi" w:cstheme="minorHAnsi"/>
          <w:sz w:val="22"/>
          <w:szCs w:val="22"/>
        </w:rPr>
        <w:t>.</w:t>
      </w:r>
    </w:p>
    <w:p w14:paraId="3B07CDF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Oświadczam(y),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że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cena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ofertowa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zawiera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wszelkie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koszty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zamówienia.</w:t>
      </w:r>
    </w:p>
    <w:p w14:paraId="3574F10B" w14:textId="526F9C99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Oświadczamy,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iż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zgodny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wymaganiami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warunkami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określonymi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Zamawiającego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E36CD">
        <w:rPr>
          <w:rFonts w:asciiTheme="minorHAnsi" w:hAnsiTheme="minorHAnsi" w:cstheme="minorHAnsi"/>
          <w:sz w:val="22"/>
          <w:szCs w:val="22"/>
        </w:rPr>
        <w:t>zapytaniu 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624FFFF2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Niżej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podany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zakres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wykonywać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będą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moim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imieniu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podwykonawcy:</w:t>
      </w:r>
    </w:p>
    <w:p w14:paraId="321AD5A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0"/>
        <w:gridCol w:w="5789"/>
      </w:tblGrid>
      <w:tr w:rsidR="006A73F5" w:rsidRPr="005D2D30" w14:paraId="3A882FF1" w14:textId="77777777" w:rsidTr="00BA5D8E">
        <w:trPr>
          <w:trHeight w:val="695"/>
        </w:trPr>
        <w:tc>
          <w:tcPr>
            <w:tcW w:w="3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8379B4" w14:textId="77777777" w:rsidR="006A73F5" w:rsidRPr="005D2D30" w:rsidRDefault="006A73F5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Cs/>
                <w:sz w:val="20"/>
                <w:szCs w:val="20"/>
              </w:rPr>
              <w:t>Podwykonawca (nazwa/firma)</w:t>
            </w:r>
          </w:p>
        </w:tc>
        <w:tc>
          <w:tcPr>
            <w:tcW w:w="57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E0C8E8" w14:textId="77777777" w:rsidR="006A73F5" w:rsidRPr="005D2D30" w:rsidRDefault="006A73F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która planowana jest do powierzenia podwykonawcom</w:t>
            </w:r>
          </w:p>
        </w:tc>
      </w:tr>
      <w:tr w:rsidR="006A73F5" w:rsidRPr="005D2D30" w14:paraId="60EF162F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15A40B3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F0E94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A73F5" w:rsidRPr="005D2D30" w14:paraId="6E37E38D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4F3301C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D84765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71218DC8" w14:textId="77777777" w:rsidR="00B6191B" w:rsidRPr="005D2D30" w:rsidRDefault="00B6191B" w:rsidP="00B6191B">
      <w:pPr>
        <w:tabs>
          <w:tab w:val="left" w:pos="5040"/>
          <w:tab w:val="left" w:pos="10080"/>
        </w:tabs>
        <w:jc w:val="both"/>
        <w:rPr>
          <w:rFonts w:asciiTheme="minorHAnsi" w:hAnsiTheme="minorHAnsi" w:cstheme="minorHAnsi"/>
        </w:rPr>
      </w:pPr>
    </w:p>
    <w:p w14:paraId="2FAEFF7C" w14:textId="77777777" w:rsidR="00B6191B" w:rsidRPr="005D2D30" w:rsidRDefault="00B6191B" w:rsidP="00B6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E4D335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78A199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68045FBD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AD9C41C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5D2D30">
        <w:rPr>
          <w:rFonts w:asciiTheme="minorHAnsi" w:hAnsiTheme="minorHAnsi" w:cstheme="minorHAnsi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wykreślenie).</w:t>
      </w:r>
    </w:p>
    <w:p w14:paraId="5F450F9B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i/>
          <w:sz w:val="20"/>
          <w:szCs w:val="20"/>
        </w:rPr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  <w:p w14:paraId="7774984E" w14:textId="77777777" w:rsidR="00B6191B" w:rsidRDefault="00B6191B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DEE4ADE" w14:textId="77777777" w:rsidR="002D4BDE" w:rsidRDefault="002D4BDE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4B780ED2" w14:textId="7B32BEA4" w:rsidR="002D4BDE" w:rsidRPr="002D4BDE" w:rsidRDefault="002D4BDE" w:rsidP="00B6191B">
      <w:pPr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</w:pPr>
      <w:r w:rsidRPr="002D4BDE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  <w:t>Oświadczam/-y, że:</w:t>
      </w:r>
    </w:p>
    <w:p w14:paraId="17B01367" w14:textId="14429483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sz w:val="22"/>
          <w:szCs w:val="22"/>
        </w:rPr>
        <w:t>Nie jestem/-</w:t>
      </w:r>
      <w:proofErr w:type="spellStart"/>
      <w:r w:rsidRPr="002D4BDE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2D4BDE">
        <w:rPr>
          <w:rFonts w:asciiTheme="minorHAnsi" w:hAnsiTheme="minorHAnsi" w:cstheme="minorHAnsi"/>
          <w:sz w:val="22"/>
          <w:szCs w:val="22"/>
        </w:rPr>
        <w:t xml:space="preserve"> powiązany z Zamawiającym osobowo lub kapitałowo tj. nie jesteśmy powiązani poprzez wzajemne powiązania między Zamawiającym lub osobami upoważnionymi do zaciągania zobowiązań w imieniu Zamawiającego lub osobami wykonującymi w imieniu Zamawiającego czynności związanych z przygotowaniem i przeprowadzaniem procedury wyboru wykonawcy, a wykonawcą, polegające w szczególności na: </w:t>
      </w:r>
    </w:p>
    <w:p w14:paraId="5A9A317F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6869A8D4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387EC919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72F59620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6612EB73" w14:textId="21999CBC" w:rsidR="00287AA5" w:rsidRPr="002D4BDE" w:rsidRDefault="00287AA5" w:rsidP="002D4BDE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37B19">
        <w:rPr>
          <w:rFonts w:asciiTheme="minorHAnsi" w:hAnsiTheme="minorHAnsi" w:cstheme="minorHAnsi"/>
          <w:sz w:val="22"/>
          <w:szCs w:val="22"/>
        </w:rPr>
        <w:t>.</w:t>
      </w:r>
    </w:p>
    <w:p w14:paraId="260B7B21" w14:textId="45D7E526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 xml:space="preserve">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17F633A" w14:textId="37FF3B52" w:rsid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>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DDA69BF" w14:textId="77777777" w:rsidR="002D4BDE" w:rsidRPr="002D4BDE" w:rsidRDefault="002D4BDE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03D0DC" w14:textId="77777777" w:rsidR="00DB4761" w:rsidRPr="005D2D30" w:rsidRDefault="00DB4761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07070BF" w14:textId="77777777" w:rsidR="00B6191B" w:rsidRPr="005D2D30" w:rsidRDefault="00B6191B" w:rsidP="00B6191B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5D2D30">
        <w:rPr>
          <w:rFonts w:asciiTheme="minorHAnsi" w:eastAsia="Times New Roman" w:hAnsiTheme="minorHAnsi" w:cstheme="minorHAnsi"/>
          <w:i/>
          <w:iCs/>
          <w:sz w:val="22"/>
          <w:szCs w:val="22"/>
        </w:rPr>
        <w:t>Miejscowość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............................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dnia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................</w:t>
      </w:r>
      <w:r w:rsidRPr="005D2D30">
        <w:rPr>
          <w:rFonts w:asciiTheme="minorHAnsi" w:eastAsia="Arial" w:hAnsiTheme="minorHAnsi" w:cstheme="minorHAnsi"/>
          <w:i/>
          <w:iCs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i/>
          <w:iCs/>
          <w:sz w:val="22"/>
          <w:szCs w:val="22"/>
        </w:rPr>
        <w:t>r.</w:t>
      </w:r>
    </w:p>
    <w:sectPr w:rsidR="00B6191B" w:rsidRPr="005D2D30" w:rsidSect="00785212">
      <w:headerReference w:type="default" r:id="rId8"/>
      <w:pgSz w:w="11906" w:h="16838"/>
      <w:pgMar w:top="1276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DC60D" w14:textId="77777777" w:rsidR="00E21C22" w:rsidRDefault="00E21C22" w:rsidP="00B6191B">
      <w:r>
        <w:separator/>
      </w:r>
    </w:p>
  </w:endnote>
  <w:endnote w:type="continuationSeparator" w:id="0">
    <w:p w14:paraId="424AB9BD" w14:textId="77777777" w:rsidR="00E21C22" w:rsidRDefault="00E21C22" w:rsidP="00B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AD42D" w14:textId="77777777" w:rsidR="00E21C22" w:rsidRDefault="00E21C22" w:rsidP="00B6191B">
      <w:r>
        <w:separator/>
      </w:r>
    </w:p>
  </w:footnote>
  <w:footnote w:type="continuationSeparator" w:id="0">
    <w:p w14:paraId="2E8AEF50" w14:textId="77777777" w:rsidR="00E21C22" w:rsidRDefault="00E21C22" w:rsidP="00B61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783D" w14:textId="5E6526F6" w:rsidR="0031135B" w:rsidRPr="0031135B" w:rsidRDefault="0031135B" w:rsidP="0031135B">
    <w:pPr>
      <w:pStyle w:val="Nagwek"/>
    </w:pPr>
    <w:r>
      <w:rPr>
        <w:noProof/>
      </w:rPr>
      <w:drawing>
        <wp:inline distT="0" distB="0" distL="0" distR="0" wp14:anchorId="69948534" wp14:editId="25789BFA">
          <wp:extent cx="5760720" cy="608952"/>
          <wp:effectExtent l="0" t="0" r="0" b="0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D7CEBE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268C1C96"/>
    <w:name w:val="WW8Num14"/>
    <w:lvl w:ilvl="0">
      <w:start w:val="1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ascii="Arial" w:eastAsia="Lucida Sans Unicode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</w:rPr>
    </w:lvl>
  </w:abstractNum>
  <w:abstractNum w:abstractNumId="6" w15:restartNumberingAfterBreak="0">
    <w:nsid w:val="0000000B"/>
    <w:multiLevelType w:val="multi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C"/>
    <w:multiLevelType w:val="multilevel"/>
    <w:tmpl w:val="91E81850"/>
    <w:name w:val="WW8Num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</w:abstractNum>
  <w:abstractNum w:abstractNumId="10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3"/>
    <w:multiLevelType w:val="multilevel"/>
    <w:tmpl w:val="6570044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12" w15:restartNumberingAfterBreak="0">
    <w:nsid w:val="00000015"/>
    <w:multiLevelType w:val="multilevel"/>
    <w:tmpl w:val="402EB32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Theme="minorHAnsi" w:eastAsia="Arial" w:hAnsiTheme="minorHAnsi" w:cstheme="minorHAns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 w15:restartNumberingAfterBreak="0">
    <w:nsid w:val="00000017"/>
    <w:multiLevelType w:val="singleLevel"/>
    <w:tmpl w:val="00000017"/>
    <w:name w:val="WW8Num33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1A"/>
    <w:multiLevelType w:val="singleLevel"/>
    <w:tmpl w:val="0000001A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C"/>
    <w:multiLevelType w:val="singleLevel"/>
    <w:tmpl w:val="0FC8EB90"/>
    <w:name w:val="WW8Num42"/>
    <w:lvl w:ilvl="0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</w:abstractNum>
  <w:abstractNum w:abstractNumId="16" w15:restartNumberingAfterBreak="0">
    <w:nsid w:val="0000001D"/>
    <w:multiLevelType w:val="multilevel"/>
    <w:tmpl w:val="073281AC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F"/>
    <w:multiLevelType w:val="multilevel"/>
    <w:tmpl w:val="0000001F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1"/>
    <w:multiLevelType w:val="singleLevel"/>
    <w:tmpl w:val="87FEBEC8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  <w:rPr>
        <w:rFonts w:eastAsia="Times New Roman"/>
        <w:b/>
        <w:color w:val="auto"/>
      </w:rPr>
    </w:lvl>
  </w:abstractNum>
  <w:abstractNum w:abstractNumId="19" w15:restartNumberingAfterBreak="0">
    <w:nsid w:val="00000024"/>
    <w:multiLevelType w:val="multilevel"/>
    <w:tmpl w:val="00000024"/>
    <w:name w:val="WW8Num52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Times New Roman"/>
        <w:b w:val="0"/>
      </w:rPr>
    </w:lvl>
  </w:abstractNum>
  <w:abstractNum w:abstractNumId="21" w15:restartNumberingAfterBreak="0">
    <w:nsid w:val="0707530D"/>
    <w:multiLevelType w:val="hybridMultilevel"/>
    <w:tmpl w:val="D082BE1A"/>
    <w:lvl w:ilvl="0" w:tplc="CB00583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B15279"/>
    <w:multiLevelType w:val="hybridMultilevel"/>
    <w:tmpl w:val="B1767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4" w15:restartNumberingAfterBreak="0">
    <w:nsid w:val="170D7FC5"/>
    <w:multiLevelType w:val="hybridMultilevel"/>
    <w:tmpl w:val="A36C17DE"/>
    <w:lvl w:ilvl="0" w:tplc="0D4EC0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C71B4E"/>
    <w:multiLevelType w:val="hybridMultilevel"/>
    <w:tmpl w:val="BFE41A78"/>
    <w:name w:val="WW8Num52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1E4651C"/>
    <w:multiLevelType w:val="hybridMultilevel"/>
    <w:tmpl w:val="511E7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575570"/>
    <w:multiLevelType w:val="hybridMultilevel"/>
    <w:tmpl w:val="01DA5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C04AC"/>
    <w:multiLevelType w:val="hybridMultilevel"/>
    <w:tmpl w:val="C6C06B30"/>
    <w:lvl w:ilvl="0" w:tplc="D8EC92C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5456221">
    <w:abstractNumId w:val="12"/>
  </w:num>
  <w:num w:numId="2" w16cid:durableId="894773780">
    <w:abstractNumId w:val="26"/>
  </w:num>
  <w:num w:numId="3" w16cid:durableId="1783457882">
    <w:abstractNumId w:val="22"/>
  </w:num>
  <w:num w:numId="4" w16cid:durableId="940527100">
    <w:abstractNumId w:val="29"/>
  </w:num>
  <w:num w:numId="5" w16cid:durableId="647128197">
    <w:abstractNumId w:val="0"/>
  </w:num>
  <w:num w:numId="6" w16cid:durableId="1270159655">
    <w:abstractNumId w:val="8"/>
  </w:num>
  <w:num w:numId="7" w16cid:durableId="1911845991">
    <w:abstractNumId w:val="9"/>
  </w:num>
  <w:num w:numId="8" w16cid:durableId="134876606">
    <w:abstractNumId w:val="10"/>
  </w:num>
  <w:num w:numId="9" w16cid:durableId="172189229">
    <w:abstractNumId w:val="20"/>
  </w:num>
  <w:num w:numId="10" w16cid:durableId="13348416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248918">
    <w:abstractNumId w:val="25"/>
  </w:num>
  <w:num w:numId="12" w16cid:durableId="1106997641">
    <w:abstractNumId w:val="21"/>
  </w:num>
  <w:num w:numId="13" w16cid:durableId="1055087639">
    <w:abstractNumId w:val="30"/>
  </w:num>
  <w:num w:numId="14" w16cid:durableId="1530610200">
    <w:abstractNumId w:val="31"/>
  </w:num>
  <w:num w:numId="15" w16cid:durableId="106587364">
    <w:abstractNumId w:val="23"/>
  </w:num>
  <w:num w:numId="16" w16cid:durableId="1092899154">
    <w:abstractNumId w:val="27"/>
  </w:num>
  <w:num w:numId="17" w16cid:durableId="28909396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91B"/>
    <w:rsid w:val="00017458"/>
    <w:rsid w:val="00053730"/>
    <w:rsid w:val="00066135"/>
    <w:rsid w:val="0009748C"/>
    <w:rsid w:val="000A45F1"/>
    <w:rsid w:val="000C6C9C"/>
    <w:rsid w:val="000D3D9C"/>
    <w:rsid w:val="0016511D"/>
    <w:rsid w:val="00166F5D"/>
    <w:rsid w:val="001A2DA6"/>
    <w:rsid w:val="001D6467"/>
    <w:rsid w:val="001F076A"/>
    <w:rsid w:val="0020376D"/>
    <w:rsid w:val="00217CED"/>
    <w:rsid w:val="00223A3B"/>
    <w:rsid w:val="00287AA5"/>
    <w:rsid w:val="002C52A7"/>
    <w:rsid w:val="002D26EE"/>
    <w:rsid w:val="002D4BDE"/>
    <w:rsid w:val="002F18A1"/>
    <w:rsid w:val="003001E8"/>
    <w:rsid w:val="0031135B"/>
    <w:rsid w:val="00322D9D"/>
    <w:rsid w:val="00323C0E"/>
    <w:rsid w:val="00327BA3"/>
    <w:rsid w:val="0038015F"/>
    <w:rsid w:val="00391BBE"/>
    <w:rsid w:val="003F246E"/>
    <w:rsid w:val="00437B14"/>
    <w:rsid w:val="00447AE5"/>
    <w:rsid w:val="0045274C"/>
    <w:rsid w:val="004C1FF2"/>
    <w:rsid w:val="004D34B6"/>
    <w:rsid w:val="0053539B"/>
    <w:rsid w:val="00566653"/>
    <w:rsid w:val="0059274C"/>
    <w:rsid w:val="005C0258"/>
    <w:rsid w:val="005C3E7A"/>
    <w:rsid w:val="005D2D30"/>
    <w:rsid w:val="005D2D77"/>
    <w:rsid w:val="005E305C"/>
    <w:rsid w:val="005E64B7"/>
    <w:rsid w:val="00600565"/>
    <w:rsid w:val="006554BE"/>
    <w:rsid w:val="00656EBF"/>
    <w:rsid w:val="00690584"/>
    <w:rsid w:val="00692F45"/>
    <w:rsid w:val="006A73F5"/>
    <w:rsid w:val="006A762D"/>
    <w:rsid w:val="006B6D2D"/>
    <w:rsid w:val="006F4B21"/>
    <w:rsid w:val="007424D9"/>
    <w:rsid w:val="0074273E"/>
    <w:rsid w:val="00744273"/>
    <w:rsid w:val="007816CB"/>
    <w:rsid w:val="00785212"/>
    <w:rsid w:val="00791270"/>
    <w:rsid w:val="007C4CA1"/>
    <w:rsid w:val="007D7732"/>
    <w:rsid w:val="007F3449"/>
    <w:rsid w:val="00826152"/>
    <w:rsid w:val="00833E47"/>
    <w:rsid w:val="0085234F"/>
    <w:rsid w:val="00887B0E"/>
    <w:rsid w:val="008A5112"/>
    <w:rsid w:val="008D6801"/>
    <w:rsid w:val="00953CD3"/>
    <w:rsid w:val="00982829"/>
    <w:rsid w:val="00987D80"/>
    <w:rsid w:val="009A3192"/>
    <w:rsid w:val="009E2B63"/>
    <w:rsid w:val="009E4E46"/>
    <w:rsid w:val="00A66935"/>
    <w:rsid w:val="00A71E79"/>
    <w:rsid w:val="00A8612D"/>
    <w:rsid w:val="00A932BC"/>
    <w:rsid w:val="00AE558F"/>
    <w:rsid w:val="00AF6A52"/>
    <w:rsid w:val="00B37B19"/>
    <w:rsid w:val="00B6191B"/>
    <w:rsid w:val="00B77DC3"/>
    <w:rsid w:val="00B8229B"/>
    <w:rsid w:val="00B9655A"/>
    <w:rsid w:val="00BA5D8E"/>
    <w:rsid w:val="00BC37C9"/>
    <w:rsid w:val="00C15356"/>
    <w:rsid w:val="00C15A0A"/>
    <w:rsid w:val="00C20589"/>
    <w:rsid w:val="00C27494"/>
    <w:rsid w:val="00C626B6"/>
    <w:rsid w:val="00C702CC"/>
    <w:rsid w:val="00C76E5E"/>
    <w:rsid w:val="00C82984"/>
    <w:rsid w:val="00CA130B"/>
    <w:rsid w:val="00CD0CE5"/>
    <w:rsid w:val="00D125A0"/>
    <w:rsid w:val="00D15EB9"/>
    <w:rsid w:val="00D17A4A"/>
    <w:rsid w:val="00D17AFC"/>
    <w:rsid w:val="00D47D63"/>
    <w:rsid w:val="00D65C44"/>
    <w:rsid w:val="00D70BCE"/>
    <w:rsid w:val="00DA180A"/>
    <w:rsid w:val="00DB4761"/>
    <w:rsid w:val="00DC61EC"/>
    <w:rsid w:val="00DD408B"/>
    <w:rsid w:val="00DF5A7F"/>
    <w:rsid w:val="00DF6837"/>
    <w:rsid w:val="00E21C22"/>
    <w:rsid w:val="00E22D58"/>
    <w:rsid w:val="00E32786"/>
    <w:rsid w:val="00E377FF"/>
    <w:rsid w:val="00EA6EA1"/>
    <w:rsid w:val="00EC16BA"/>
    <w:rsid w:val="00F32707"/>
    <w:rsid w:val="00F80FE6"/>
    <w:rsid w:val="00F824E1"/>
    <w:rsid w:val="00F82CED"/>
    <w:rsid w:val="00F91193"/>
    <w:rsid w:val="00FC20B2"/>
    <w:rsid w:val="00FD553B"/>
    <w:rsid w:val="00FE36CD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8183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A2DA6"/>
    <w:pPr>
      <w:keepNext/>
      <w:numPr>
        <w:numId w:val="5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1A2DA6"/>
    <w:pPr>
      <w:keepNext/>
      <w:numPr>
        <w:ilvl w:val="4"/>
        <w:numId w:val="5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1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"/>
    <w:basedOn w:val="Normalny"/>
    <w:link w:val="AkapitzlistZnak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56719-DA8C-4257-B3B1-298DCCC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Korab</dc:creator>
  <cp:keywords/>
  <dc:description/>
  <cp:lastModifiedBy>Anna Zając</cp:lastModifiedBy>
  <cp:revision>2</cp:revision>
  <cp:lastPrinted>2020-12-21T08:58:00Z</cp:lastPrinted>
  <dcterms:created xsi:type="dcterms:W3CDTF">2024-09-09T05:00:00Z</dcterms:created>
  <dcterms:modified xsi:type="dcterms:W3CDTF">2024-09-09T05:00:00Z</dcterms:modified>
</cp:coreProperties>
</file>