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0A656" w14:textId="73DFBCB3" w:rsidR="00AE18EE" w:rsidRDefault="00AE18EE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8D3EDC">
        <w:rPr>
          <w:rFonts w:ascii="Cambria" w:hAnsi="Cambria"/>
        </w:rPr>
        <w:t>4</w:t>
      </w:r>
      <w:r w:rsidRPr="00AE18EE">
        <w:rPr>
          <w:rFonts w:ascii="Cambria" w:hAnsi="Cambria"/>
        </w:rPr>
        <w:t xml:space="preserve"> do Zapytania ofertowego</w:t>
      </w:r>
    </w:p>
    <w:p w14:paraId="02623A36" w14:textId="77777777" w:rsidR="006179BF" w:rsidRPr="006179BF" w:rsidRDefault="006179BF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1D765F51" w14:textId="4A753A9A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 w:rsidR="00320655" w:rsidRPr="00320655">
        <w:rPr>
          <w:rFonts w:ascii="Cambria" w:hAnsi="Cambria"/>
          <w:b/>
          <w:bCs/>
        </w:rPr>
        <w:t xml:space="preserve"> </w:t>
      </w:r>
      <w:r w:rsidR="0032065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 xml:space="preserve"> </w:t>
      </w:r>
    </w:p>
    <w:p w14:paraId="361475AC" w14:textId="30D939C3" w:rsidR="00842BD6" w:rsidRPr="00713E00" w:rsidRDefault="00842BD6" w:rsidP="00842BD6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A31DC3">
        <w:rPr>
          <w:rFonts w:ascii="Cambria" w:hAnsi="Cambria"/>
          <w:color w:val="000000"/>
        </w:rPr>
        <w:t xml:space="preserve">(Numer referencyjny: </w:t>
      </w:r>
      <w:r w:rsidR="005B0866" w:rsidRPr="00E9334C">
        <w:rPr>
          <w:rFonts w:ascii="Cambria" w:hAnsi="Cambria" w:cs="Cambria"/>
          <w:b/>
          <w:bCs/>
          <w:color w:val="000000" w:themeColor="text1"/>
        </w:rPr>
        <w:t>ZP/333/</w:t>
      </w:r>
      <w:r w:rsidR="005B0866">
        <w:rPr>
          <w:rFonts w:ascii="Cambria" w:hAnsi="Cambria" w:cs="Cambria"/>
          <w:b/>
          <w:bCs/>
          <w:color w:val="000000" w:themeColor="text1"/>
        </w:rPr>
        <w:t>6</w:t>
      </w:r>
      <w:r w:rsidR="005B0866" w:rsidRPr="00E9334C">
        <w:rPr>
          <w:rFonts w:ascii="Cambria" w:hAnsi="Cambria" w:cs="Cambria"/>
          <w:b/>
          <w:bCs/>
          <w:color w:val="000000" w:themeColor="text1"/>
        </w:rPr>
        <w:t>/2024</w:t>
      </w:r>
      <w:r w:rsidRPr="00A31DC3">
        <w:rPr>
          <w:rFonts w:ascii="Cambria" w:hAnsi="Cambria"/>
          <w:color w:val="000000"/>
        </w:rPr>
        <w:t>)</w:t>
      </w:r>
    </w:p>
    <w:p w14:paraId="4E352E77" w14:textId="77777777" w:rsidR="00511EEF" w:rsidRPr="00223B02" w:rsidRDefault="00511EEF" w:rsidP="00511E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223B02">
        <w:rPr>
          <w:rFonts w:ascii="Cambria" w:hAnsi="Cambria"/>
          <w:b/>
          <w:szCs w:val="24"/>
          <w:u w:val="single"/>
        </w:rPr>
        <w:t>ZAMAWIAJĄCY:</w:t>
      </w:r>
    </w:p>
    <w:p w14:paraId="55CF0844" w14:textId="77777777" w:rsidR="0005101F" w:rsidRPr="00A35615" w:rsidRDefault="0005101F" w:rsidP="0005101F">
      <w:pPr>
        <w:spacing w:line="276" w:lineRule="auto"/>
        <w:jc w:val="both"/>
        <w:rPr>
          <w:rFonts w:ascii="Cambria" w:eastAsia="Arial Narrow" w:hAnsi="Cambria" w:cs="Arial Narrow"/>
          <w:b/>
          <w:i/>
          <w:iCs/>
        </w:rPr>
      </w:pPr>
      <w:bookmarkStart w:id="0" w:name="_Hlk67466542"/>
      <w:bookmarkStart w:id="1" w:name="_Hlk15719931"/>
      <w:bookmarkStart w:id="2" w:name="_Hlk63772251"/>
      <w:r w:rsidRPr="00A35615">
        <w:rPr>
          <w:rFonts w:ascii="Cambria" w:eastAsia="Arial Narrow" w:hAnsi="Cambria" w:cs="Arial Narrow"/>
          <w:b/>
        </w:rPr>
        <w:t>Filharmonia im. Henryka Wieniawskiego w Lublinie</w:t>
      </w:r>
      <w:r w:rsidRPr="00A35615">
        <w:rPr>
          <w:rFonts w:ascii="Cambria" w:eastAsia="Arial Narrow" w:hAnsi="Cambria" w:cs="Arial Narrow"/>
        </w:rPr>
        <w:t xml:space="preserve">, </w:t>
      </w:r>
      <w:bookmarkEnd w:id="0"/>
      <w:r w:rsidRPr="00A35615">
        <w:rPr>
          <w:rFonts w:ascii="Cambria" w:hAnsi="Cambria"/>
        </w:rPr>
        <w:t xml:space="preserve">zwany dalej </w:t>
      </w:r>
      <w:r w:rsidRPr="00A35615">
        <w:rPr>
          <w:rFonts w:ascii="Cambria" w:hAnsi="Cambria"/>
          <w:i/>
          <w:iCs/>
        </w:rPr>
        <w:t>„Zamawiającym”</w:t>
      </w:r>
    </w:p>
    <w:p w14:paraId="027CFC49" w14:textId="77777777" w:rsidR="0005101F" w:rsidRPr="00A35615" w:rsidRDefault="0005101F" w:rsidP="0005101F">
      <w:pPr>
        <w:spacing w:line="276" w:lineRule="auto"/>
        <w:rPr>
          <w:rFonts w:ascii="Cambria" w:hAnsi="Cambria"/>
        </w:rPr>
      </w:pPr>
      <w:r w:rsidRPr="00A35615">
        <w:rPr>
          <w:rFonts w:ascii="Cambria" w:eastAsia="Arial Narrow" w:hAnsi="Cambria" w:cs="Arial Narrow"/>
        </w:rPr>
        <w:t>ul. M. Curie-Skłodowskiej 5, 20-029 Lublin,</w:t>
      </w:r>
    </w:p>
    <w:bookmarkEnd w:id="1"/>
    <w:p w14:paraId="0FE73F5C" w14:textId="77777777" w:rsidR="0005101F" w:rsidRPr="00A35615" w:rsidRDefault="0005101F" w:rsidP="0005101F">
      <w:pPr>
        <w:spacing w:line="276" w:lineRule="auto"/>
        <w:rPr>
          <w:rFonts w:ascii="Cambria" w:hAnsi="Cambria" w:cs="Arial"/>
          <w:bCs/>
        </w:rPr>
      </w:pPr>
      <w:r w:rsidRPr="00A35615">
        <w:rPr>
          <w:rFonts w:ascii="Cambria" w:hAnsi="Cambria" w:cs="Arial"/>
          <w:bCs/>
        </w:rPr>
        <w:t xml:space="preserve">NIP: </w:t>
      </w:r>
      <w:r w:rsidRPr="00A35615">
        <w:rPr>
          <w:rFonts w:ascii="Cambria" w:hAnsi="Cambria"/>
        </w:rPr>
        <w:t>7120163820</w:t>
      </w:r>
      <w:r w:rsidRPr="00A35615">
        <w:rPr>
          <w:rFonts w:ascii="Cambria" w:hAnsi="Cambria" w:cs="Arial"/>
          <w:bCs/>
        </w:rPr>
        <w:t xml:space="preserve">, REGON: </w:t>
      </w:r>
      <w:r w:rsidRPr="00A35615">
        <w:rPr>
          <w:rFonts w:ascii="Cambria" w:hAnsi="Cambria"/>
        </w:rPr>
        <w:t>000279568</w:t>
      </w:r>
    </w:p>
    <w:p w14:paraId="357660CD" w14:textId="77777777" w:rsidR="0005101F" w:rsidRPr="00A35615" w:rsidRDefault="0005101F" w:rsidP="0005101F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35615">
        <w:rPr>
          <w:rFonts w:ascii="Cambria" w:hAnsi="Cambria" w:cs="Arial"/>
          <w:bCs/>
        </w:rPr>
        <w:t>nr telefonu +48 (81) 531 51 20</w:t>
      </w:r>
      <w:bookmarkEnd w:id="2"/>
    </w:p>
    <w:p w14:paraId="196C61AE" w14:textId="77777777" w:rsidR="0005101F" w:rsidRPr="00A35615" w:rsidRDefault="0005101F" w:rsidP="0005101F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35615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A35615">
          <w:rPr>
            <w:rStyle w:val="Hipercze"/>
            <w:rFonts w:ascii="Cambria" w:hAnsi="Cambria" w:cs="Arial"/>
            <w:bCs/>
          </w:rPr>
          <w:t>sekretariat@filharmonialubelska.pl</w:t>
        </w:r>
      </w:hyperlink>
      <w:r w:rsidRPr="00A35615">
        <w:rPr>
          <w:rFonts w:ascii="Cambria" w:hAnsi="Cambria" w:cs="Arial"/>
          <w:bCs/>
        </w:rPr>
        <w:t xml:space="preserve"> </w:t>
      </w:r>
    </w:p>
    <w:p w14:paraId="04853487" w14:textId="6DEC1571" w:rsidR="006179BF" w:rsidRPr="00CF5CCD" w:rsidRDefault="0005101F" w:rsidP="0005101F">
      <w:pPr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E9334C">
        <w:rPr>
          <w:rFonts w:ascii="Cambria" w:hAnsi="Cambria" w:cs="Arial"/>
          <w:bCs/>
        </w:rPr>
        <w:t>Adres strony internetowej:</w:t>
      </w:r>
      <w:r w:rsidRPr="00E9334C">
        <w:rPr>
          <w:rFonts w:ascii="Cambria" w:hAnsi="Cambria"/>
        </w:rPr>
        <w:t xml:space="preserve"> </w:t>
      </w:r>
      <w:hyperlink r:id="rId8" w:history="1">
        <w:r w:rsidRPr="00E9334C">
          <w:rPr>
            <w:rStyle w:val="Hipercze"/>
            <w:rFonts w:ascii="Cambria" w:hAnsi="Cambria"/>
          </w:rPr>
          <w:t>https://filharmonialubelska.pl/</w:t>
        </w:r>
      </w:hyperlink>
    </w:p>
    <w:p w14:paraId="158B5181" w14:textId="77777777" w:rsidR="00AE18EE" w:rsidRPr="00257AC6" w:rsidRDefault="00AE18EE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C26CF3" w14:textId="77777777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5D1BBAF4" w:rsidR="00AE18EE" w:rsidRPr="004A2F38" w:rsidRDefault="00AE18EE" w:rsidP="00511EEF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8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AB8FA3E" w:rsidR="00AE18EE" w:rsidRDefault="006179BF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3FF60F86" w:rsidR="00AE18EE" w:rsidRPr="00AE18EE" w:rsidRDefault="00AE18EE" w:rsidP="006179BF">
      <w:pPr>
        <w:spacing w:line="276" w:lineRule="auto"/>
        <w:jc w:val="both"/>
        <w:rPr>
          <w:sz w:val="10"/>
          <w:szCs w:val="10"/>
        </w:rPr>
      </w:pPr>
      <w:r w:rsidRPr="004C302A">
        <w:rPr>
          <w:rFonts w:ascii="Cambria" w:hAnsi="Cambria"/>
        </w:rPr>
        <w:t>Składając ofertę na</w:t>
      </w:r>
      <w:r w:rsidR="006179BF">
        <w:rPr>
          <w:rFonts w:ascii="Cambria" w:hAnsi="Cambria"/>
        </w:rPr>
        <w:t xml:space="preserve"> zadanie pn. </w:t>
      </w:r>
      <w:r w:rsidR="0005101F" w:rsidRPr="0005101F">
        <w:rPr>
          <w:rFonts w:ascii="Cambria" w:hAnsi="Cambria"/>
          <w:b/>
          <w:bCs/>
        </w:rPr>
        <w:t>Remont krzeseł orkiestrowych</w:t>
      </w:r>
      <w:r w:rsidR="00511EEF" w:rsidRPr="00312100">
        <w:rPr>
          <w:rFonts w:ascii="Cambria" w:hAnsi="Cambria"/>
          <w:i/>
        </w:rPr>
        <w:t>,</w:t>
      </w:r>
      <w:r w:rsidR="00511EEF">
        <w:rPr>
          <w:rFonts w:ascii="Cambria" w:hAnsi="Cambria"/>
          <w:i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637F585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E92F30">
        <w:rPr>
          <w:rFonts w:ascii="Cambria" w:hAnsi="Cambria"/>
          <w:b/>
        </w:rPr>
        <w:t>OŚWIADCZENIA DOTYCZĄCE WYKONAWCY: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B86DC60" w14:textId="4A18C119" w:rsidR="00E92F30" w:rsidRDefault="00E92F30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i/>
          <w:iCs/>
          <w:color w:val="222222"/>
        </w:rPr>
      </w:pPr>
      <w:r w:rsidRPr="00E92F30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E92F30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E92F30">
        <w:rPr>
          <w:rFonts w:ascii="Cambria" w:hAnsi="Cambria" w:cs="Arial"/>
          <w:color w:val="222222"/>
        </w:rPr>
        <w:t>z dnia 13 kwietnia 2022 r.</w:t>
      </w:r>
      <w:r w:rsidRPr="00E92F30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E92F30">
        <w:rPr>
          <w:rFonts w:ascii="Cambria" w:hAnsi="Cambria" w:cs="Times"/>
          <w:color w:val="000000"/>
        </w:rPr>
        <w:t>(t. j. Dz. U. 202</w:t>
      </w:r>
      <w:r w:rsidR="006179BF">
        <w:rPr>
          <w:rFonts w:ascii="Cambria" w:hAnsi="Cambria" w:cs="Times"/>
          <w:color w:val="000000"/>
        </w:rPr>
        <w:t>4</w:t>
      </w:r>
      <w:r w:rsidRPr="00E92F30">
        <w:rPr>
          <w:rFonts w:ascii="Cambria" w:hAnsi="Cambria" w:cs="Times"/>
          <w:color w:val="000000"/>
        </w:rPr>
        <w:t xml:space="preserve"> r., poz. </w:t>
      </w:r>
      <w:r w:rsidR="006179BF">
        <w:rPr>
          <w:rFonts w:ascii="Cambria" w:hAnsi="Cambria" w:cs="Times"/>
          <w:color w:val="000000"/>
        </w:rPr>
        <w:t>507</w:t>
      </w:r>
      <w:r w:rsidRPr="00E92F30">
        <w:rPr>
          <w:rFonts w:ascii="Cambria" w:hAnsi="Cambria" w:cs="Times"/>
          <w:color w:val="000000"/>
        </w:rPr>
        <w:t xml:space="preserve"> z późn. zm.)</w:t>
      </w:r>
      <w:r w:rsidRPr="00E92F30">
        <w:rPr>
          <w:rFonts w:ascii="Cambria" w:hAnsi="Cambria" w:cs="Arial"/>
          <w:i/>
          <w:iCs/>
          <w:color w:val="222222"/>
        </w:rPr>
        <w:t>.</w:t>
      </w:r>
      <w:r w:rsidRPr="00E92F30">
        <w:rPr>
          <w:rStyle w:val="Odwoanieprzypisudolnego"/>
          <w:rFonts w:ascii="Cambria" w:hAnsi="Cambria" w:cs="Arial"/>
          <w:color w:val="222222"/>
        </w:rPr>
        <w:footnoteReference w:id="1"/>
      </w:r>
    </w:p>
    <w:p w14:paraId="59147323" w14:textId="77777777" w:rsidR="00DA70EC" w:rsidRPr="00E92F30" w:rsidRDefault="00DA70EC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</w:rPr>
      </w:pPr>
    </w:p>
    <w:p w14:paraId="4662EC72" w14:textId="4EC82462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lastRenderedPageBreak/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FF64A2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p w14:paraId="747879E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23A899D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7EE800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4ADCF587" w14:textId="77777777" w:rsidR="00E92F30" w:rsidRDefault="00E92F30" w:rsidP="00E92F30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92F30" w:rsidRPr="004A4311" w14:paraId="5DA16F85" w14:textId="77777777" w:rsidTr="004172D8">
        <w:trPr>
          <w:trHeight w:val="641"/>
        </w:trPr>
        <w:tc>
          <w:tcPr>
            <w:tcW w:w="4419" w:type="dxa"/>
            <w:shd w:val="clear" w:color="auto" w:fill="auto"/>
          </w:tcPr>
          <w:p w14:paraId="19C40DA4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14C1F01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304E1559" w14:textId="77777777" w:rsidR="00E92F30" w:rsidRPr="004A4311" w:rsidRDefault="00E92F30" w:rsidP="004172D8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25B8F9F" w14:textId="6FC07408" w:rsidR="00E92F30" w:rsidRPr="004A4311" w:rsidRDefault="00E92F30" w:rsidP="00E92F30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C977E81" w14:textId="77777777" w:rsidR="00E92F30" w:rsidRPr="001A1359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sectPr w:rsidR="00E92F30" w:rsidRPr="001A1359" w:rsidSect="00511EEF">
      <w:headerReference w:type="default" r:id="rId9"/>
      <w:footerReference w:type="default" r:id="rId10"/>
      <w:pgSz w:w="11900" w:h="16840"/>
      <w:pgMar w:top="1277" w:right="1417" w:bottom="846" w:left="1417" w:header="0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1611E" w14:textId="77777777" w:rsidR="00C34059" w:rsidRDefault="00C34059" w:rsidP="00AF0EDA">
      <w:r>
        <w:separator/>
      </w:r>
    </w:p>
  </w:endnote>
  <w:endnote w:type="continuationSeparator" w:id="0">
    <w:p w14:paraId="44DCA911" w14:textId="77777777" w:rsidR="00C34059" w:rsidRDefault="00C3405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B4A7F" w14:textId="1C23C819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6179BF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CB48A" w14:textId="77777777" w:rsidR="00C34059" w:rsidRDefault="00C34059" w:rsidP="00AF0EDA">
      <w:r>
        <w:separator/>
      </w:r>
    </w:p>
  </w:footnote>
  <w:footnote w:type="continuationSeparator" w:id="0">
    <w:p w14:paraId="1FB4ABAA" w14:textId="77777777" w:rsidR="00C34059" w:rsidRDefault="00C34059" w:rsidP="00AF0EDA">
      <w:r>
        <w:continuationSeparator/>
      </w:r>
    </w:p>
  </w:footnote>
  <w:footnote w:id="1">
    <w:p w14:paraId="4FC0FD68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9C650E7" w14:textId="77777777" w:rsidR="00E92F30" w:rsidRPr="009B6833" w:rsidRDefault="00E92F30" w:rsidP="00E92F3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1A8AC2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49E9F9" w14:textId="77777777" w:rsidR="00E92F30" w:rsidRPr="00896587" w:rsidRDefault="00E92F30" w:rsidP="00E92F30">
      <w:pPr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0000C" w14:textId="77777777" w:rsidR="00DA70EC" w:rsidRDefault="00DA70EC" w:rsidP="00DA70EC">
    <w:pPr>
      <w:pStyle w:val="Nagwek"/>
    </w:pPr>
  </w:p>
  <w:p w14:paraId="0B0D45BF" w14:textId="2DF05BD7" w:rsidR="006179BF" w:rsidRPr="00DA70EC" w:rsidRDefault="00DA70EC" w:rsidP="00DA70EC">
    <w:pPr>
      <w:pStyle w:val="Nagwek"/>
    </w:pPr>
    <w:r>
      <w:rPr>
        <w:rFonts w:ascii="Cambria" w:hAnsi="Cambria" w:cs="Cambria"/>
        <w:b/>
        <w:noProof/>
        <w:sz w:val="18"/>
        <w:szCs w:val="18"/>
      </w:rPr>
      <w:drawing>
        <wp:inline distT="0" distB="0" distL="0" distR="0" wp14:anchorId="6F278CD2" wp14:editId="5B523F36">
          <wp:extent cx="5410200" cy="579120"/>
          <wp:effectExtent l="0" t="0" r="0" b="0"/>
          <wp:docPr id="79102226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9B92C7F6"/>
    <w:lvl w:ilvl="0" w:tplc="C908E33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  <w:num w:numId="3" w16cid:durableId="737872557">
    <w:abstractNumId w:val="3"/>
  </w:num>
  <w:num w:numId="4" w16cid:durableId="1054544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0D70"/>
    <w:rsid w:val="00025899"/>
    <w:rsid w:val="00032EBE"/>
    <w:rsid w:val="00035ACD"/>
    <w:rsid w:val="000467FA"/>
    <w:rsid w:val="0005101F"/>
    <w:rsid w:val="000530C2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10EC"/>
    <w:rsid w:val="00305AD3"/>
    <w:rsid w:val="0031236B"/>
    <w:rsid w:val="00320655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B79AC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F11D7"/>
    <w:rsid w:val="004F2220"/>
    <w:rsid w:val="00511EEF"/>
    <w:rsid w:val="00515919"/>
    <w:rsid w:val="005169A6"/>
    <w:rsid w:val="00521EEC"/>
    <w:rsid w:val="00540D1B"/>
    <w:rsid w:val="005426E0"/>
    <w:rsid w:val="00544035"/>
    <w:rsid w:val="005534D8"/>
    <w:rsid w:val="005572DF"/>
    <w:rsid w:val="00576FE9"/>
    <w:rsid w:val="005A04FC"/>
    <w:rsid w:val="005B0866"/>
    <w:rsid w:val="005B4257"/>
    <w:rsid w:val="005B4B85"/>
    <w:rsid w:val="005B5725"/>
    <w:rsid w:val="005D368E"/>
    <w:rsid w:val="005E2A9F"/>
    <w:rsid w:val="0060464E"/>
    <w:rsid w:val="006179BF"/>
    <w:rsid w:val="0063085E"/>
    <w:rsid w:val="006320EE"/>
    <w:rsid w:val="00633834"/>
    <w:rsid w:val="006402F7"/>
    <w:rsid w:val="00642D1F"/>
    <w:rsid w:val="006473AB"/>
    <w:rsid w:val="00656078"/>
    <w:rsid w:val="00665FB0"/>
    <w:rsid w:val="006832CE"/>
    <w:rsid w:val="00691D50"/>
    <w:rsid w:val="00697B8A"/>
    <w:rsid w:val="006A3BDB"/>
    <w:rsid w:val="006B2308"/>
    <w:rsid w:val="006B6534"/>
    <w:rsid w:val="006C71C7"/>
    <w:rsid w:val="006D0312"/>
    <w:rsid w:val="006E6851"/>
    <w:rsid w:val="00733C9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42BD6"/>
    <w:rsid w:val="0085376B"/>
    <w:rsid w:val="00853C5E"/>
    <w:rsid w:val="008550E8"/>
    <w:rsid w:val="0086202F"/>
    <w:rsid w:val="00871EA8"/>
    <w:rsid w:val="00882B04"/>
    <w:rsid w:val="0089282C"/>
    <w:rsid w:val="008B22C5"/>
    <w:rsid w:val="008D0B97"/>
    <w:rsid w:val="008D3EDC"/>
    <w:rsid w:val="008D5596"/>
    <w:rsid w:val="008D72BD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9512C"/>
    <w:rsid w:val="009A5268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A1B00"/>
    <w:rsid w:val="00BA46F4"/>
    <w:rsid w:val="00BB7855"/>
    <w:rsid w:val="00BE61DF"/>
    <w:rsid w:val="00BF0647"/>
    <w:rsid w:val="00C022CB"/>
    <w:rsid w:val="00C04312"/>
    <w:rsid w:val="00C14674"/>
    <w:rsid w:val="00C30011"/>
    <w:rsid w:val="00C34059"/>
    <w:rsid w:val="00C43B0D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479E0"/>
    <w:rsid w:val="00D5164C"/>
    <w:rsid w:val="00D55525"/>
    <w:rsid w:val="00D63B4C"/>
    <w:rsid w:val="00D64D59"/>
    <w:rsid w:val="00D8128D"/>
    <w:rsid w:val="00D81F76"/>
    <w:rsid w:val="00D960BC"/>
    <w:rsid w:val="00DA66BA"/>
    <w:rsid w:val="00DA70EC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92F30"/>
    <w:rsid w:val="00EA0EA4"/>
    <w:rsid w:val="00ED0315"/>
    <w:rsid w:val="00EE5C79"/>
    <w:rsid w:val="00EF6E06"/>
    <w:rsid w:val="00F03562"/>
    <w:rsid w:val="00F05B94"/>
    <w:rsid w:val="00F23974"/>
    <w:rsid w:val="00F27F14"/>
    <w:rsid w:val="00F42804"/>
    <w:rsid w:val="00F51E81"/>
    <w:rsid w:val="00F926BB"/>
    <w:rsid w:val="00F92D59"/>
    <w:rsid w:val="00FA75EB"/>
    <w:rsid w:val="00FB1855"/>
    <w:rsid w:val="00FB3B38"/>
    <w:rsid w:val="00FC4329"/>
    <w:rsid w:val="00FD20BF"/>
    <w:rsid w:val="00FD43EF"/>
    <w:rsid w:val="00FD67FA"/>
    <w:rsid w:val="00FD7E5F"/>
    <w:rsid w:val="00FF5570"/>
    <w:rsid w:val="00FF64A2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E92F30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harmonialubelska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filharmonialubelsk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Konrad Cichoń</cp:lastModifiedBy>
  <cp:revision>5</cp:revision>
  <dcterms:created xsi:type="dcterms:W3CDTF">2024-07-26T20:42:00Z</dcterms:created>
  <dcterms:modified xsi:type="dcterms:W3CDTF">2024-10-31T21:53:00Z</dcterms:modified>
  <cp:category/>
</cp:coreProperties>
</file>