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A6D08" w14:textId="48F0D6B7" w:rsidR="00A170A7" w:rsidRDefault="00A170A7" w:rsidP="00A170A7">
      <w:pPr>
        <w:pStyle w:val="Nagwek"/>
        <w:jc w:val="right"/>
        <w:rPr>
          <w:rFonts w:cs="Calibri"/>
          <w:b/>
        </w:rPr>
      </w:pPr>
      <w:r w:rsidRPr="00372C4F">
        <w:rPr>
          <w:rFonts w:cs="Calibri"/>
          <w:b/>
        </w:rPr>
        <w:t xml:space="preserve">Załącznik nr </w:t>
      </w:r>
      <w:r w:rsidR="00A9083A">
        <w:rPr>
          <w:rFonts w:cs="Calibri"/>
          <w:b/>
        </w:rPr>
        <w:t>5</w:t>
      </w:r>
      <w:r w:rsidRPr="00372C4F">
        <w:rPr>
          <w:rFonts w:cs="Calibri"/>
          <w:b/>
        </w:rPr>
        <w:t xml:space="preserve"> do </w:t>
      </w:r>
      <w:r w:rsidR="000B052D">
        <w:rPr>
          <w:rFonts w:cs="Calibri"/>
          <w:b/>
        </w:rPr>
        <w:t xml:space="preserve">postępowania </w:t>
      </w:r>
      <w:r w:rsidR="00C74266">
        <w:rPr>
          <w:rFonts w:cs="Calibri"/>
          <w:b/>
        </w:rPr>
        <w:t xml:space="preserve">nr </w:t>
      </w:r>
      <w:r w:rsidR="007F4904">
        <w:rPr>
          <w:rFonts w:cs="Calibri"/>
          <w:b/>
        </w:rPr>
        <w:t>2/ŁCIC/2024</w:t>
      </w:r>
    </w:p>
    <w:p w14:paraId="7CB59FD3" w14:textId="77777777" w:rsidR="00A170A7" w:rsidRDefault="00A170A7" w:rsidP="00A170A7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5EC14C46" w14:textId="77777777" w:rsidR="00A170A7" w:rsidRDefault="00A170A7" w:rsidP="00A170A7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14:paraId="3898058D" w14:textId="7CAA8677" w:rsidR="00A170A7" w:rsidRPr="00B82398" w:rsidRDefault="00A170A7" w:rsidP="00A170A7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 2024</w:t>
      </w:r>
      <w:r w:rsidRPr="00B82398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14:paraId="3B19D02F" w14:textId="77777777" w:rsidR="00A170A7" w:rsidRPr="00AF5250" w:rsidRDefault="00A170A7" w:rsidP="00C74266">
      <w:pPr>
        <w:pStyle w:val="Standard"/>
        <w:spacing w:after="0"/>
        <w:ind w:left="4956" w:firstLine="708"/>
        <w:jc w:val="center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miejscowość, data</w:t>
      </w:r>
    </w:p>
    <w:p w14:paraId="68546C5F" w14:textId="77777777" w:rsidR="00A170A7" w:rsidRDefault="00A170A7" w:rsidP="00A170A7">
      <w:pPr>
        <w:pStyle w:val="Standard"/>
        <w:spacing w:after="0"/>
        <w:jc w:val="center"/>
        <w:rPr>
          <w:rFonts w:ascii="Calibri" w:hAnsi="Calibri" w:cs="Calibri"/>
          <w:b/>
          <w:sz w:val="22"/>
          <w:szCs w:val="22"/>
          <w:lang w:val="pl-PL"/>
        </w:rPr>
      </w:pPr>
    </w:p>
    <w:p w14:paraId="09CE556D" w14:textId="77777777" w:rsidR="00A170A7" w:rsidRPr="00126AA8" w:rsidRDefault="00A170A7" w:rsidP="00A170A7">
      <w:pPr>
        <w:pStyle w:val="Standard"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126AA8">
        <w:rPr>
          <w:rFonts w:ascii="Calibri" w:hAnsi="Calibri" w:cs="Calibri"/>
          <w:b/>
          <w:sz w:val="22"/>
          <w:szCs w:val="22"/>
          <w:lang w:val="pl-PL"/>
        </w:rPr>
        <w:t>ŻYCIORYS ZAWODOWY</w:t>
      </w:r>
    </w:p>
    <w:p w14:paraId="4BAFF310" w14:textId="77777777" w:rsidR="00A170A7" w:rsidRPr="00FD4440" w:rsidRDefault="00A170A7" w:rsidP="009741F2">
      <w:pPr>
        <w:pStyle w:val="Standard"/>
        <w:numPr>
          <w:ilvl w:val="0"/>
          <w:numId w:val="4"/>
        </w:numPr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Nazwisko i imię:</w:t>
      </w:r>
    </w:p>
    <w:p w14:paraId="380C9D0E" w14:textId="77777777" w:rsidR="00A170A7" w:rsidRPr="00FD4440" w:rsidRDefault="00A170A7" w:rsidP="009741F2">
      <w:pPr>
        <w:pStyle w:val="Standard"/>
        <w:numPr>
          <w:ilvl w:val="0"/>
          <w:numId w:val="4"/>
        </w:numPr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Data urodzenia:</w:t>
      </w:r>
      <w:r w:rsidRPr="00FD4440">
        <w:rPr>
          <w:rFonts w:ascii="Calibri" w:hAnsi="Calibri" w:cs="Calibri"/>
          <w:sz w:val="22"/>
          <w:szCs w:val="22"/>
          <w:lang w:val="pl-PL"/>
        </w:rPr>
        <w:tab/>
      </w:r>
    </w:p>
    <w:p w14:paraId="56F1FFAC" w14:textId="77777777" w:rsidR="00A170A7" w:rsidRPr="00FD4440" w:rsidRDefault="00A170A7" w:rsidP="009741F2">
      <w:pPr>
        <w:pStyle w:val="Standard"/>
        <w:numPr>
          <w:ilvl w:val="0"/>
          <w:numId w:val="4"/>
        </w:numPr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Telefon kontaktowy:</w:t>
      </w:r>
    </w:p>
    <w:p w14:paraId="1CEA3E4E" w14:textId="77777777" w:rsidR="00A170A7" w:rsidRPr="00FD4440" w:rsidRDefault="00A170A7" w:rsidP="009741F2">
      <w:pPr>
        <w:pStyle w:val="Standard"/>
        <w:numPr>
          <w:ilvl w:val="0"/>
          <w:numId w:val="4"/>
        </w:numPr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Mail:</w:t>
      </w:r>
    </w:p>
    <w:p w14:paraId="6165017D" w14:textId="77777777" w:rsidR="00A170A7" w:rsidRDefault="00A170A7" w:rsidP="009741F2">
      <w:pPr>
        <w:pStyle w:val="Standard"/>
        <w:numPr>
          <w:ilvl w:val="0"/>
          <w:numId w:val="4"/>
        </w:numPr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Wykształcenie:</w:t>
      </w:r>
    </w:p>
    <w:p w14:paraId="7AF6F95D" w14:textId="77777777" w:rsidR="00A170A7" w:rsidRPr="00FD4440" w:rsidRDefault="00A170A7" w:rsidP="00A170A7">
      <w:pPr>
        <w:pStyle w:val="Standard"/>
        <w:spacing w:after="0"/>
        <w:textAlignment w:val="baseline"/>
        <w:rPr>
          <w:rFonts w:ascii="Calibri" w:hAnsi="Calibri" w:cs="Calibri"/>
          <w:sz w:val="22"/>
          <w:szCs w:val="22"/>
          <w:lang w:val="pl-PL"/>
        </w:rPr>
      </w:pPr>
    </w:p>
    <w:tbl>
      <w:tblPr>
        <w:tblW w:w="92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1"/>
        <w:gridCol w:w="5928"/>
      </w:tblGrid>
      <w:tr w:rsidR="00A170A7" w:rsidRPr="00C60708" w14:paraId="2B610AC4" w14:textId="77777777" w:rsidTr="00B3238A">
        <w:trPr>
          <w:trHeight w:val="642"/>
          <w:jc w:val="center"/>
        </w:trPr>
        <w:tc>
          <w:tcPr>
            <w:tcW w:w="3321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F2F2F2"/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6FC966A2" w14:textId="77777777" w:rsidR="00A170A7" w:rsidRPr="00C60708" w:rsidRDefault="00A170A7" w:rsidP="00B3238A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Rodzaj instytucji</w:t>
            </w:r>
          </w:p>
          <w:p w14:paraId="1C734CD0" w14:textId="77777777" w:rsidR="00A170A7" w:rsidRPr="00C60708" w:rsidRDefault="00A170A7" w:rsidP="00B3238A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[ data od- data do ]</w:t>
            </w:r>
          </w:p>
        </w:tc>
        <w:tc>
          <w:tcPr>
            <w:tcW w:w="592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2F2F2"/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0E569A10" w14:textId="77777777" w:rsidR="00A170A7" w:rsidRPr="00C60708" w:rsidRDefault="00A170A7" w:rsidP="00B3238A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Uzyskany tytuł/stopień/rodzaj dyplomu</w:t>
            </w:r>
          </w:p>
        </w:tc>
      </w:tr>
      <w:tr w:rsidR="00A170A7" w:rsidRPr="00C60708" w14:paraId="65F36887" w14:textId="77777777" w:rsidTr="00B3238A">
        <w:trPr>
          <w:jc w:val="center"/>
        </w:trPr>
        <w:tc>
          <w:tcPr>
            <w:tcW w:w="3321" w:type="dxa"/>
            <w:tcBorders>
              <w:left w:val="doub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44E6C876" w14:textId="77777777" w:rsidR="00A170A7" w:rsidRPr="00C60708" w:rsidRDefault="00A170A7" w:rsidP="00B3238A">
            <w:pPr>
              <w:pStyle w:val="Standard"/>
              <w:snapToGrid w:val="0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  <w:p w14:paraId="64A526BD" w14:textId="77777777" w:rsidR="00A170A7" w:rsidRPr="00C60708" w:rsidRDefault="00A170A7" w:rsidP="00B3238A">
            <w:pPr>
              <w:pStyle w:val="Standard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14:paraId="2ECC12A1" w14:textId="77777777" w:rsidR="00A170A7" w:rsidRPr="00C60708" w:rsidRDefault="00A170A7" w:rsidP="00B3238A">
            <w:pPr>
              <w:pStyle w:val="Standard"/>
              <w:snapToGrid w:val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14:paraId="45FDEC2B" w14:textId="77777777" w:rsidR="00A170A7" w:rsidRDefault="00A170A7" w:rsidP="00A170A7">
      <w:pPr>
        <w:pStyle w:val="Standard"/>
        <w:spacing w:after="0" w:line="276" w:lineRule="auto"/>
        <w:textAlignment w:val="baseline"/>
        <w:rPr>
          <w:rFonts w:ascii="Calibri" w:hAnsi="Calibri" w:cs="Calibri"/>
          <w:b/>
          <w:sz w:val="22"/>
          <w:szCs w:val="22"/>
          <w:lang w:val="pl-PL"/>
        </w:rPr>
      </w:pPr>
    </w:p>
    <w:p w14:paraId="395A0164" w14:textId="77777777" w:rsidR="00A170A7" w:rsidRDefault="00A170A7" w:rsidP="009741F2">
      <w:pPr>
        <w:pStyle w:val="Standard"/>
        <w:numPr>
          <w:ilvl w:val="0"/>
          <w:numId w:val="3"/>
        </w:numPr>
        <w:spacing w:after="0" w:line="276" w:lineRule="auto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2738B1">
        <w:rPr>
          <w:rFonts w:ascii="Calibri" w:hAnsi="Calibri" w:cs="Calibri"/>
          <w:sz w:val="22"/>
          <w:szCs w:val="22"/>
          <w:lang w:val="pl-PL"/>
        </w:rPr>
        <w:t xml:space="preserve">Główne kompetencje (licencje, certyfikaty, uprawnienia): </w:t>
      </w:r>
    </w:p>
    <w:p w14:paraId="4CF43604" w14:textId="77777777" w:rsidR="00A170A7" w:rsidRDefault="00A170A7" w:rsidP="00A170A7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4FC90561" w14:textId="77777777" w:rsidR="00A170A7" w:rsidRDefault="00A170A7" w:rsidP="00A170A7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6DE0307A" w14:textId="77777777" w:rsidR="00A170A7" w:rsidRDefault="00A170A7" w:rsidP="00A170A7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4CB0BB25" w14:textId="77777777" w:rsidR="00A170A7" w:rsidRDefault="00A170A7" w:rsidP="00A170A7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14:paraId="330859FA" w14:textId="77777777" w:rsidR="00A170A7" w:rsidRDefault="00A170A7" w:rsidP="00A170A7">
      <w:pPr>
        <w:pStyle w:val="Standard"/>
        <w:spacing w:after="0" w:line="276" w:lineRule="auto"/>
        <w:ind w:left="709"/>
        <w:textAlignment w:val="baseline"/>
        <w:rPr>
          <w:rFonts w:ascii="Calibri" w:hAnsi="Calibri" w:cs="Calibri"/>
          <w:sz w:val="22"/>
          <w:szCs w:val="22"/>
          <w:lang w:val="pl-PL"/>
        </w:rPr>
      </w:pPr>
    </w:p>
    <w:p w14:paraId="627095FF" w14:textId="77777777" w:rsidR="00A170A7" w:rsidRPr="002738B1" w:rsidRDefault="00A170A7" w:rsidP="009741F2">
      <w:pPr>
        <w:pStyle w:val="Standard"/>
        <w:numPr>
          <w:ilvl w:val="0"/>
          <w:numId w:val="3"/>
        </w:numPr>
        <w:spacing w:after="0" w:line="276" w:lineRule="auto"/>
        <w:ind w:left="709" w:hanging="709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2738B1">
        <w:rPr>
          <w:rFonts w:ascii="Calibri" w:hAnsi="Calibri" w:cs="Calibri"/>
          <w:sz w:val="22"/>
          <w:szCs w:val="22"/>
          <w:lang w:val="pl-PL"/>
        </w:rPr>
        <w:t>Doświadczeni</w:t>
      </w:r>
      <w:r>
        <w:rPr>
          <w:rFonts w:ascii="Calibri" w:hAnsi="Calibri" w:cs="Calibri"/>
          <w:sz w:val="22"/>
          <w:szCs w:val="22"/>
          <w:lang w:val="pl-PL"/>
        </w:rPr>
        <w:t>e zawodowe w okresie ostatnich 5</w:t>
      </w:r>
      <w:r w:rsidRPr="002738B1">
        <w:rPr>
          <w:rFonts w:ascii="Calibri" w:hAnsi="Calibri" w:cs="Calibri"/>
          <w:sz w:val="22"/>
          <w:szCs w:val="22"/>
          <w:lang w:val="pl-PL"/>
        </w:rPr>
        <w:t xml:space="preserve"> lat od terminu składania oferty (Zamawiający dopuszcza możliw</w:t>
      </w:r>
      <w:r>
        <w:rPr>
          <w:rFonts w:ascii="Calibri" w:hAnsi="Calibri" w:cs="Calibri"/>
          <w:sz w:val="22"/>
          <w:szCs w:val="22"/>
          <w:lang w:val="pl-PL"/>
        </w:rPr>
        <w:t>ość dodawania kolejnych wierszy</w:t>
      </w:r>
      <w:r w:rsidRPr="002738B1">
        <w:rPr>
          <w:rFonts w:ascii="Calibri" w:hAnsi="Calibri" w:cs="Calibri"/>
          <w:sz w:val="22"/>
          <w:szCs w:val="22"/>
          <w:lang w:val="pl-PL"/>
        </w:rPr>
        <w:t>)</w:t>
      </w:r>
    </w:p>
    <w:tbl>
      <w:tblPr>
        <w:tblpPr w:leftFromText="141" w:rightFromText="141" w:vertAnchor="text" w:horzAnchor="margin" w:tblpY="188"/>
        <w:tblW w:w="92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7"/>
        <w:gridCol w:w="1817"/>
        <w:gridCol w:w="2163"/>
        <w:gridCol w:w="4901"/>
      </w:tblGrid>
      <w:tr w:rsidR="00A170A7" w:rsidRPr="00C60708" w14:paraId="4942B88D" w14:textId="77777777" w:rsidTr="00B3238A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375119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1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EF06B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A0587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A170A7" w:rsidRPr="00C60708" w14:paraId="0D92EFF7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ECF05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8A579" w14:textId="5AD12B02" w:rsidR="00A170A7" w:rsidRPr="00B74ED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  <w:r w:rsidR="00761F8C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 w:rsidR="00184EDB">
              <w:rPr>
                <w:rFonts w:ascii="Calibri" w:hAnsi="Calibri" w:cs="Calibri"/>
                <w:sz w:val="22"/>
                <w:szCs w:val="22"/>
                <w:lang w:val="pl-PL"/>
              </w:rPr>
              <w:t>od……. do…….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0BE57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184EDB" w:rsidRPr="00C60708" w14:paraId="0A0A8868" w14:textId="77777777" w:rsidTr="00661581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CA0D5" w14:textId="77777777" w:rsidR="00184EDB" w:rsidRPr="00C60708" w:rsidRDefault="00184EDB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21C78" w14:textId="28739861" w:rsidR="00184EDB" w:rsidRPr="00C60708" w:rsidRDefault="00184EDB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Liczba godzin: 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AF3DF" w14:textId="77777777" w:rsidR="00184EDB" w:rsidRPr="00C60708" w:rsidRDefault="00184EDB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388E7EB4" w14:textId="77777777" w:rsidTr="00B3238A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FC1D1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B4611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BDD88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A170A7" w:rsidRPr="00C60708" w14:paraId="48C55DFA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F8021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3496D" w14:textId="29CA99E2" w:rsidR="00A170A7" w:rsidRPr="00B74ED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  <w:r w:rsidR="00184EDB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 od……. do…….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4D9D3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184EDB" w:rsidRPr="00C60708" w14:paraId="0272BA14" w14:textId="77777777" w:rsidTr="00C644E7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30FFE" w14:textId="77777777" w:rsidR="00184EDB" w:rsidRPr="00C60708" w:rsidRDefault="00184EDB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11BAC" w14:textId="71EFAFA1" w:rsidR="00184EDB" w:rsidRPr="00C60708" w:rsidRDefault="00184EDB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Liczba godzin: 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F59BE" w14:textId="77777777" w:rsidR="00184EDB" w:rsidRPr="00C60708" w:rsidRDefault="00184EDB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263BFE5D" w14:textId="77777777" w:rsidTr="00B3238A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9328A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3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47E20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75F9F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A170A7" w:rsidRPr="00C60708" w14:paraId="03034D74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9FC54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21019" w14:textId="6ACAD535" w:rsidR="00A170A7" w:rsidRPr="00B74ED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  <w:r w:rsidR="00184EDB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 od……. do…….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06EB0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184EDB" w:rsidRPr="00C60708" w14:paraId="41E8A6FD" w14:textId="77777777" w:rsidTr="005C1FCC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BF03D4" w14:textId="77777777" w:rsidR="00184EDB" w:rsidRPr="00C60708" w:rsidRDefault="00184EDB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833AE" w14:textId="5848A04F" w:rsidR="00184EDB" w:rsidRPr="00C60708" w:rsidRDefault="00184EDB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Liczba godzin: 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34FC9" w14:textId="77777777" w:rsidR="00184EDB" w:rsidRPr="00C60708" w:rsidRDefault="00184EDB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A170A7" w:rsidRPr="00C60708" w14:paraId="67177252" w14:textId="77777777" w:rsidTr="00B3238A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B1101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4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805B7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019B9" w14:textId="77777777" w:rsidR="00A170A7" w:rsidRPr="00C60708" w:rsidRDefault="00A170A7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A170A7" w:rsidRPr="00C60708" w14:paraId="664620ED" w14:textId="77777777" w:rsidTr="00B3238A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9A2C3" w14:textId="77777777" w:rsidR="00A170A7" w:rsidRPr="00C60708" w:rsidRDefault="00A170A7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C6B2" w14:textId="771A2FC9" w:rsidR="00A170A7" w:rsidRPr="00B74ED8" w:rsidRDefault="00A170A7" w:rsidP="00B3238A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  <w:r w:rsidR="00184EDB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 od……. do…….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4274" w14:textId="77777777" w:rsidR="00A170A7" w:rsidRPr="00C60708" w:rsidRDefault="00A170A7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184EDB" w:rsidRPr="00C60708" w14:paraId="07FC5884" w14:textId="77777777" w:rsidTr="008519C8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A0295" w14:textId="77777777" w:rsidR="00184EDB" w:rsidRPr="00C60708" w:rsidRDefault="00184EDB" w:rsidP="00B3238A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4C389" w14:textId="3E6F9852" w:rsidR="00184EDB" w:rsidRPr="00C60708" w:rsidRDefault="00184EDB" w:rsidP="00B3238A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Liczba godzin: 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E1DDC" w14:textId="77777777" w:rsidR="00184EDB" w:rsidRPr="00C60708" w:rsidRDefault="00184EDB" w:rsidP="00B3238A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14:paraId="62CFEAD5" w14:textId="77777777" w:rsidR="00A170A7" w:rsidRDefault="00A170A7" w:rsidP="00A170A7">
      <w:pPr>
        <w:pStyle w:val="Standard"/>
        <w:spacing w:after="0"/>
        <w:rPr>
          <w:rFonts w:ascii="Calibri" w:hAnsi="Calibri" w:cs="Calibri"/>
          <w:b/>
          <w:sz w:val="22"/>
          <w:szCs w:val="22"/>
          <w:lang w:val="pl-PL"/>
        </w:rPr>
      </w:pPr>
    </w:p>
    <w:p w14:paraId="42636977" w14:textId="7BD20FF7" w:rsidR="00A170A7" w:rsidRDefault="00AD4F68" w:rsidP="00A170A7">
      <w:pPr>
        <w:pStyle w:val="Standard"/>
        <w:spacing w:after="0"/>
        <w:textAlignment w:val="baseline"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b/>
          <w:sz w:val="22"/>
          <w:szCs w:val="22"/>
          <w:lang w:val="pl-PL"/>
        </w:rPr>
        <w:t xml:space="preserve">Oświadczam, że posiadam umiejętności </w:t>
      </w:r>
    </w:p>
    <w:p w14:paraId="525A04E5" w14:textId="77777777" w:rsidR="00AD4F68" w:rsidRPr="00AD731C" w:rsidRDefault="00AD4F68" w:rsidP="009741F2">
      <w:pPr>
        <w:numPr>
          <w:ilvl w:val="0"/>
          <w:numId w:val="6"/>
        </w:numPr>
      </w:pPr>
      <w:r w:rsidRPr="00AD731C">
        <w:t>rozpoznawania problemów/potrzeb klienta, w oparciu o nie przygotowania procesu wsparcia oraz przeprowadzenia oceny tego procesu,</w:t>
      </w:r>
    </w:p>
    <w:p w14:paraId="58ADB05A" w14:textId="4CA79AD0" w:rsidR="00AD4F68" w:rsidRDefault="00AD4F68" w:rsidP="009741F2">
      <w:pPr>
        <w:numPr>
          <w:ilvl w:val="0"/>
          <w:numId w:val="7"/>
        </w:numPr>
      </w:pPr>
      <w:r w:rsidRPr="00AD731C">
        <w:t>samodzielnego przeprowadzenia analizy potrzeb klienta, dla którego prowadz</w:t>
      </w:r>
      <w:r w:rsidR="000E5B7F">
        <w:t>ę</w:t>
      </w:r>
      <w:r w:rsidRPr="00AD731C">
        <w:t xml:space="preserve"> proces wsparcia; w oparciu o tę analizę </w:t>
      </w:r>
      <w:r w:rsidR="001B77D1">
        <w:t xml:space="preserve">potrafię samodzielnie formułować cele </w:t>
      </w:r>
      <w:r w:rsidRPr="00AD731C">
        <w:t>procesu wsparcia oraz przygotowywania projektu procesu wsparcia,</w:t>
      </w:r>
    </w:p>
    <w:p w14:paraId="667284B5" w14:textId="5A21AB18" w:rsidR="00AD4F68" w:rsidRPr="00AD4F68" w:rsidRDefault="00AD4F68" w:rsidP="009741F2">
      <w:pPr>
        <w:numPr>
          <w:ilvl w:val="0"/>
          <w:numId w:val="7"/>
        </w:numPr>
      </w:pPr>
      <w:r w:rsidRPr="00AD4F68">
        <w:t>rozwiązywania trudnych sytuacji podczas procesu wsparcia w sposób konstruktywny dla procesu rozwiązywania problemu i uczenia się.</w:t>
      </w:r>
    </w:p>
    <w:p w14:paraId="7AD1C9F3" w14:textId="77777777" w:rsidR="00A170A7" w:rsidRPr="00C60708" w:rsidRDefault="00A170A7" w:rsidP="00A170A7">
      <w:pPr>
        <w:pStyle w:val="Standard"/>
        <w:rPr>
          <w:rFonts w:ascii="Calibri" w:hAnsi="Calibri" w:cs="Calibri"/>
          <w:lang w:val="pl-PL"/>
        </w:rPr>
      </w:pPr>
    </w:p>
    <w:p w14:paraId="5D3D79AB" w14:textId="77777777" w:rsidR="00A170A7" w:rsidRDefault="00A170A7" w:rsidP="00A170A7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  <w:r w:rsidRPr="00C60708">
        <w:rPr>
          <w:rFonts w:ascii="Calibri" w:hAnsi="Calibri" w:cs="Calibri"/>
          <w:sz w:val="22"/>
          <w:szCs w:val="22"/>
          <w:lang w:val="pl-PL"/>
        </w:rPr>
        <w:t>……………………………………………………</w:t>
      </w:r>
    </w:p>
    <w:p w14:paraId="1A7181D8" w14:textId="77777777" w:rsidR="00A170A7" w:rsidRPr="00F1130F" w:rsidRDefault="00A170A7" w:rsidP="00A170A7">
      <w:pPr>
        <w:pStyle w:val="Standard"/>
        <w:spacing w:line="276" w:lineRule="auto"/>
        <w:ind w:left="4247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Czytelny p</w:t>
      </w:r>
      <w:r w:rsidRPr="00F1130F">
        <w:rPr>
          <w:rFonts w:ascii="Calibri" w:hAnsi="Calibri" w:cs="Calibri"/>
          <w:sz w:val="22"/>
          <w:szCs w:val="22"/>
          <w:lang w:val="pl-PL"/>
        </w:rPr>
        <w:t xml:space="preserve">odpis </w:t>
      </w:r>
      <w:r>
        <w:rPr>
          <w:rFonts w:ascii="Calibri" w:hAnsi="Calibri" w:cs="Calibri"/>
          <w:sz w:val="22"/>
          <w:szCs w:val="22"/>
          <w:lang w:val="pl-PL"/>
        </w:rPr>
        <w:t>osoby, której dotyczy</w:t>
      </w:r>
      <w:r w:rsidRPr="00422566">
        <w:rPr>
          <w:rFonts w:ascii="Calibri" w:hAnsi="Calibri" w:cs="Calibri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>życiorys</w:t>
      </w:r>
    </w:p>
    <w:p w14:paraId="5810F914" w14:textId="319213B2" w:rsidR="007538CE" w:rsidRPr="00DA2EDD" w:rsidRDefault="007538CE" w:rsidP="00DA2EDD"/>
    <w:sectPr w:rsidR="007538CE" w:rsidRPr="00DA2EDD" w:rsidSect="00B51408">
      <w:headerReference w:type="default" r:id="rId8"/>
      <w:footerReference w:type="default" r:id="rId9"/>
      <w:pgSz w:w="11906" w:h="16838"/>
      <w:pgMar w:top="1417" w:right="1417" w:bottom="1417" w:left="1417" w:header="142" w:footer="3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A4FB4" w14:textId="77777777" w:rsidR="00EC47A6" w:rsidRDefault="00EC47A6" w:rsidP="003550AD">
      <w:r>
        <w:separator/>
      </w:r>
    </w:p>
  </w:endnote>
  <w:endnote w:type="continuationSeparator" w:id="0">
    <w:p w14:paraId="5A01F7CF" w14:textId="77777777" w:rsidR="00EC47A6" w:rsidRDefault="00EC47A6" w:rsidP="00355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8881F" w14:textId="77777777" w:rsidR="00F0621F" w:rsidRPr="00D65C7E" w:rsidRDefault="00000000" w:rsidP="00F0621F">
    <w:pPr>
      <w:pStyle w:val="Stopka"/>
    </w:pPr>
    <w:bookmarkStart w:id="4" w:name="_Hlk181892451"/>
    <w:bookmarkStart w:id="5" w:name="_Hlk181892452"/>
    <w:r>
      <w:pict w14:anchorId="07A7B3C7">
        <v:rect id="_x0000_i1026" style="width:0;height:1.5pt" o:hralign="center" o:hrstd="t" o:hr="t" fillcolor="#a0a0a0" stroked="f"/>
      </w:pict>
    </w:r>
  </w:p>
  <w:p w14:paraId="277AFB42" w14:textId="77777777" w:rsidR="00F0621F" w:rsidRPr="00D65C7E" w:rsidRDefault="00F0621F" w:rsidP="00F0621F">
    <w:pPr>
      <w:pStyle w:val="Stopka"/>
      <w:jc w:val="center"/>
    </w:pPr>
    <w:r w:rsidRPr="00D65C7E">
      <w:rPr>
        <w:noProof/>
      </w:rPr>
      <w:drawing>
        <wp:inline distT="0" distB="0" distL="0" distR="0" wp14:anchorId="6CFB4DE8" wp14:editId="7FE8A354">
          <wp:extent cx="1022350" cy="1012278"/>
          <wp:effectExtent l="0" t="0" r="6350" b="0"/>
          <wp:docPr id="550476552" name="Obraz 4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0476552" name="Obraz 4" descr="Obraz zawierający tekst, Czcionka, logo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484" cy="10134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65C7E">
      <w:rPr>
        <w:noProof/>
      </w:rPr>
      <w:drawing>
        <wp:inline distT="0" distB="0" distL="0" distR="0" wp14:anchorId="1ACEDD02" wp14:editId="0D014336">
          <wp:extent cx="1123540" cy="1132249"/>
          <wp:effectExtent l="0" t="0" r="635" b="0"/>
          <wp:docPr id="1964358873" name="Obraz 3" descr="Obraz zawierający Czcionka, Grafika, symbol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64358873" name="Obraz 3" descr="Obraz zawierający Czcionka, Grafika, symbol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8204" cy="1136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05DF54" w14:textId="77777777" w:rsidR="00F0621F" w:rsidRPr="00D65C7E" w:rsidRDefault="00F0621F" w:rsidP="00F0621F">
    <w:pPr>
      <w:pStyle w:val="Stopka"/>
      <w:jc w:val="center"/>
      <w:rPr>
        <w:sz w:val="16"/>
        <w:szCs w:val="16"/>
      </w:rPr>
    </w:pPr>
  </w:p>
  <w:p w14:paraId="605576E0" w14:textId="77777777" w:rsidR="00F0621F" w:rsidRPr="00D65C7E" w:rsidRDefault="00F0621F" w:rsidP="00F0621F">
    <w:pPr>
      <w:pStyle w:val="Stopka"/>
      <w:jc w:val="center"/>
      <w:rPr>
        <w:sz w:val="16"/>
        <w:szCs w:val="16"/>
      </w:rPr>
    </w:pPr>
    <w:r w:rsidRPr="00D65C7E">
      <w:rPr>
        <w:sz w:val="16"/>
        <w:szCs w:val="16"/>
      </w:rPr>
      <w:t>Biuro Projektu „Łódzkie Centrum Integracji Cudzoziemców”</w:t>
    </w:r>
  </w:p>
  <w:p w14:paraId="49BE55A7" w14:textId="77777777" w:rsidR="00F0621F" w:rsidRPr="00D65C7E" w:rsidRDefault="00F0621F" w:rsidP="00F0621F">
    <w:pPr>
      <w:pStyle w:val="Stopka"/>
      <w:jc w:val="center"/>
      <w:rPr>
        <w:sz w:val="16"/>
        <w:szCs w:val="16"/>
      </w:rPr>
    </w:pPr>
    <w:r w:rsidRPr="00D65C7E">
      <w:rPr>
        <w:sz w:val="16"/>
        <w:szCs w:val="16"/>
      </w:rPr>
      <w:t xml:space="preserve">Fundacja Koper Pomaga Copernicus </w:t>
    </w:r>
    <w:proofErr w:type="spellStart"/>
    <w:r w:rsidRPr="00D65C7E">
      <w:rPr>
        <w:sz w:val="16"/>
        <w:szCs w:val="16"/>
      </w:rPr>
      <w:t>Group</w:t>
    </w:r>
    <w:proofErr w:type="spellEnd"/>
    <w:r w:rsidRPr="00D65C7E">
      <w:rPr>
        <w:sz w:val="16"/>
        <w:szCs w:val="16"/>
      </w:rPr>
      <w:t>, ul. kpt. Stefana Pogonowskiego 34, 90-746 Łódź</w:t>
    </w:r>
  </w:p>
  <w:p w14:paraId="5EBD803C" w14:textId="411F6E41" w:rsidR="005C3037" w:rsidRPr="00F0621F" w:rsidRDefault="00F0621F" w:rsidP="00F0621F">
    <w:pPr>
      <w:pStyle w:val="Stopka"/>
      <w:jc w:val="center"/>
      <w:rPr>
        <w:sz w:val="16"/>
        <w:szCs w:val="16"/>
      </w:rPr>
    </w:pPr>
    <w:r w:rsidRPr="00D65C7E">
      <w:rPr>
        <w:sz w:val="16"/>
        <w:szCs w:val="16"/>
      </w:rPr>
      <w:t>tel. +48 722 252 828; e-mail: projekty@koperpomaga.org</w:t>
    </w:r>
    <w:bookmarkEnd w:id="4"/>
    <w:bookmarkEnd w:id="5"/>
  </w:p>
  <w:p w14:paraId="7AF2C1AE" w14:textId="77777777" w:rsidR="005C3037" w:rsidRDefault="005C3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187F4" w14:textId="77777777" w:rsidR="00EC47A6" w:rsidRDefault="00EC47A6" w:rsidP="003550AD">
      <w:r>
        <w:separator/>
      </w:r>
    </w:p>
  </w:footnote>
  <w:footnote w:type="continuationSeparator" w:id="0">
    <w:p w14:paraId="0044CDE3" w14:textId="77777777" w:rsidR="00EC47A6" w:rsidRDefault="00EC47A6" w:rsidP="00355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4D6ED" w14:textId="77777777" w:rsidR="007F4904" w:rsidRPr="00714E94" w:rsidRDefault="007F4904" w:rsidP="007F4904">
    <w:pPr>
      <w:pStyle w:val="Nagwek"/>
      <w:jc w:val="center"/>
      <w:rPr>
        <w:sz w:val="32"/>
        <w:szCs w:val="32"/>
      </w:rPr>
    </w:pPr>
    <w:bookmarkStart w:id="0" w:name="_Hlk181891297"/>
    <w:bookmarkStart w:id="1" w:name="_Hlk181891298"/>
    <w:bookmarkStart w:id="2" w:name="_Hlk181892466"/>
    <w:bookmarkStart w:id="3" w:name="_Hlk181892467"/>
    <w:r w:rsidRPr="00F924FD">
      <w:rPr>
        <w:noProof/>
        <w:sz w:val="32"/>
        <w:szCs w:val="32"/>
      </w:rPr>
      <w:drawing>
        <wp:inline distT="0" distB="0" distL="0" distR="0" wp14:anchorId="7884ED1D" wp14:editId="1E89702B">
          <wp:extent cx="5760720" cy="799465"/>
          <wp:effectExtent l="0" t="0" r="0" b="635"/>
          <wp:docPr id="1123943214" name="Obraz 2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3943214" name="Obraz 2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25FBB9" w14:textId="77777777" w:rsidR="007F4904" w:rsidRPr="00714E94" w:rsidRDefault="00000000" w:rsidP="007F4904">
    <w:pPr>
      <w:pStyle w:val="Nagwek"/>
      <w:jc w:val="center"/>
      <w:rPr>
        <w:sz w:val="32"/>
        <w:szCs w:val="32"/>
      </w:rPr>
    </w:pPr>
    <w:r>
      <w:rPr>
        <w:sz w:val="32"/>
        <w:szCs w:val="32"/>
      </w:rPr>
      <w:pict w14:anchorId="09801867">
        <v:rect id="_x0000_i1025" style="width:0;height:1.5pt" o:hralign="center" o:hrstd="t" o:hr="t" fillcolor="#a0a0a0" stroked="f"/>
      </w:pict>
    </w:r>
  </w:p>
  <w:p w14:paraId="1C368F79" w14:textId="77777777" w:rsidR="007F4904" w:rsidRPr="00714E94" w:rsidRDefault="007F4904" w:rsidP="007F4904">
    <w:pPr>
      <w:pStyle w:val="Nagwek"/>
      <w:jc w:val="center"/>
      <w:rPr>
        <w:sz w:val="16"/>
        <w:szCs w:val="16"/>
      </w:rPr>
    </w:pPr>
    <w:r w:rsidRPr="00714E94">
      <w:rPr>
        <w:sz w:val="16"/>
        <w:szCs w:val="16"/>
      </w:rPr>
      <w:t>Projekt „Łódzkie Centrum Integracji Cudzoziemców” jest współfinansowany ze środków Funduszu Europejskiego</w:t>
    </w:r>
  </w:p>
  <w:p w14:paraId="08D743A5" w14:textId="1570A61B" w:rsidR="0070519C" w:rsidRPr="007F4904" w:rsidRDefault="007F4904" w:rsidP="007F4904">
    <w:pPr>
      <w:pStyle w:val="Nagwek"/>
      <w:jc w:val="center"/>
      <w:rPr>
        <w:sz w:val="16"/>
        <w:szCs w:val="16"/>
      </w:rPr>
    </w:pPr>
    <w:r w:rsidRPr="00714E94">
      <w:rPr>
        <w:sz w:val="16"/>
        <w:szCs w:val="16"/>
      </w:rPr>
      <w:t>dla Łódzkiego 2021–2027</w:t>
    </w:r>
    <w:bookmarkEnd w:id="0"/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" w15:restartNumberingAfterBreak="0">
    <w:nsid w:val="32400F53"/>
    <w:multiLevelType w:val="multilevel"/>
    <w:tmpl w:val="2506C6AE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E31BBA"/>
    <w:multiLevelType w:val="multilevel"/>
    <w:tmpl w:val="DC206C44"/>
    <w:styleLink w:val="WW8Num20"/>
    <w:lvl w:ilvl="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7AC5541"/>
    <w:multiLevelType w:val="multilevel"/>
    <w:tmpl w:val="BDD8A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54364C"/>
    <w:multiLevelType w:val="multilevel"/>
    <w:tmpl w:val="4844C140"/>
    <w:styleLink w:val="WW8Num1"/>
    <w:lvl w:ilvl="0">
      <w:start w:val="1"/>
      <w:numFmt w:val="decimal"/>
      <w:lvlText w:val="%1."/>
      <w:lvlJc w:val="left"/>
      <w:pPr>
        <w:ind w:left="2061" w:hanging="360"/>
      </w:pPr>
      <w:rPr>
        <w:rFonts w:ascii="Times New Roman" w:hAnsi="Times New Roman" w:cs="Times New Roman"/>
        <w:b/>
        <w:sz w:val="22"/>
        <w:szCs w:val="20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709850C8"/>
    <w:multiLevelType w:val="multilevel"/>
    <w:tmpl w:val="86D03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15751776">
    <w:abstractNumId w:val="1"/>
  </w:num>
  <w:num w:numId="2" w16cid:durableId="975793418">
    <w:abstractNumId w:val="2"/>
  </w:num>
  <w:num w:numId="3" w16cid:durableId="1302730024">
    <w:abstractNumId w:val="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278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501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422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94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66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38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710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821" w:hanging="180"/>
        </w:pPr>
      </w:lvl>
    </w:lvlOverride>
  </w:num>
  <w:num w:numId="4" w16cid:durableId="859202">
    <w:abstractNumId w:val="4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278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501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422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94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66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38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710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821" w:hanging="180"/>
        </w:pPr>
      </w:lvl>
    </w:lvlOverride>
  </w:num>
  <w:num w:numId="5" w16cid:durableId="602877550">
    <w:abstractNumId w:val="4"/>
  </w:num>
  <w:num w:numId="6" w16cid:durableId="273555900">
    <w:abstractNumId w:val="3"/>
  </w:num>
  <w:num w:numId="7" w16cid:durableId="1583025904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473"/>
    <w:rsid w:val="00000C6F"/>
    <w:rsid w:val="0000297A"/>
    <w:rsid w:val="000045F2"/>
    <w:rsid w:val="00005F1F"/>
    <w:rsid w:val="000171B8"/>
    <w:rsid w:val="000212EE"/>
    <w:rsid w:val="000236CD"/>
    <w:rsid w:val="0002762C"/>
    <w:rsid w:val="000341F0"/>
    <w:rsid w:val="00034BD9"/>
    <w:rsid w:val="00036F30"/>
    <w:rsid w:val="00040EBA"/>
    <w:rsid w:val="00041A3C"/>
    <w:rsid w:val="000430B5"/>
    <w:rsid w:val="00044B00"/>
    <w:rsid w:val="00045B6A"/>
    <w:rsid w:val="00051E55"/>
    <w:rsid w:val="000525DE"/>
    <w:rsid w:val="00057A80"/>
    <w:rsid w:val="00062D8F"/>
    <w:rsid w:val="0006562C"/>
    <w:rsid w:val="000669D9"/>
    <w:rsid w:val="00066F22"/>
    <w:rsid w:val="000671B8"/>
    <w:rsid w:val="000730E8"/>
    <w:rsid w:val="00081D9E"/>
    <w:rsid w:val="000867D1"/>
    <w:rsid w:val="0008709C"/>
    <w:rsid w:val="0009195B"/>
    <w:rsid w:val="00092287"/>
    <w:rsid w:val="00095230"/>
    <w:rsid w:val="000A3702"/>
    <w:rsid w:val="000B052D"/>
    <w:rsid w:val="000B1042"/>
    <w:rsid w:val="000B3663"/>
    <w:rsid w:val="000B6C50"/>
    <w:rsid w:val="000B6C8F"/>
    <w:rsid w:val="000B77CF"/>
    <w:rsid w:val="000C03D5"/>
    <w:rsid w:val="000C059B"/>
    <w:rsid w:val="000C24B9"/>
    <w:rsid w:val="000C7B31"/>
    <w:rsid w:val="000D4395"/>
    <w:rsid w:val="000E1E14"/>
    <w:rsid w:val="000E5306"/>
    <w:rsid w:val="000E5B7F"/>
    <w:rsid w:val="000E73AC"/>
    <w:rsid w:val="000E7FF6"/>
    <w:rsid w:val="000F255A"/>
    <w:rsid w:val="000F7E8F"/>
    <w:rsid w:val="001011AD"/>
    <w:rsid w:val="00104836"/>
    <w:rsid w:val="001060E1"/>
    <w:rsid w:val="001070D5"/>
    <w:rsid w:val="001123D0"/>
    <w:rsid w:val="00113BAA"/>
    <w:rsid w:val="00116557"/>
    <w:rsid w:val="001174C4"/>
    <w:rsid w:val="00120268"/>
    <w:rsid w:val="00121710"/>
    <w:rsid w:val="00126A42"/>
    <w:rsid w:val="00126EB8"/>
    <w:rsid w:val="001333AD"/>
    <w:rsid w:val="00133C88"/>
    <w:rsid w:val="00134787"/>
    <w:rsid w:val="00144812"/>
    <w:rsid w:val="0015618B"/>
    <w:rsid w:val="00157484"/>
    <w:rsid w:val="00164CE7"/>
    <w:rsid w:val="00164E24"/>
    <w:rsid w:val="00166832"/>
    <w:rsid w:val="001675F2"/>
    <w:rsid w:val="00170DFD"/>
    <w:rsid w:val="00172FA9"/>
    <w:rsid w:val="0017686F"/>
    <w:rsid w:val="00176D2A"/>
    <w:rsid w:val="00183583"/>
    <w:rsid w:val="00184EDB"/>
    <w:rsid w:val="00187225"/>
    <w:rsid w:val="001908FC"/>
    <w:rsid w:val="00193608"/>
    <w:rsid w:val="001974BB"/>
    <w:rsid w:val="00197C51"/>
    <w:rsid w:val="001A022A"/>
    <w:rsid w:val="001A037E"/>
    <w:rsid w:val="001A30C0"/>
    <w:rsid w:val="001A7292"/>
    <w:rsid w:val="001A7FB9"/>
    <w:rsid w:val="001B64DA"/>
    <w:rsid w:val="001B6D84"/>
    <w:rsid w:val="001B77D1"/>
    <w:rsid w:val="001C22CF"/>
    <w:rsid w:val="001C389E"/>
    <w:rsid w:val="001C416C"/>
    <w:rsid w:val="001C4795"/>
    <w:rsid w:val="001D3FC4"/>
    <w:rsid w:val="001D4054"/>
    <w:rsid w:val="001D5CFF"/>
    <w:rsid w:val="001D5D96"/>
    <w:rsid w:val="001D74D9"/>
    <w:rsid w:val="001D7BE7"/>
    <w:rsid w:val="001E2FE3"/>
    <w:rsid w:val="001F569B"/>
    <w:rsid w:val="001F5D10"/>
    <w:rsid w:val="00200249"/>
    <w:rsid w:val="00205B81"/>
    <w:rsid w:val="00206410"/>
    <w:rsid w:val="0021241E"/>
    <w:rsid w:val="002130FA"/>
    <w:rsid w:val="00216648"/>
    <w:rsid w:val="00216CA4"/>
    <w:rsid w:val="002205F8"/>
    <w:rsid w:val="002231AA"/>
    <w:rsid w:val="002231E3"/>
    <w:rsid w:val="00224DAE"/>
    <w:rsid w:val="00230A2B"/>
    <w:rsid w:val="00235263"/>
    <w:rsid w:val="002451A0"/>
    <w:rsid w:val="002467EF"/>
    <w:rsid w:val="002507E5"/>
    <w:rsid w:val="0025088F"/>
    <w:rsid w:val="00257493"/>
    <w:rsid w:val="002715E5"/>
    <w:rsid w:val="00274E70"/>
    <w:rsid w:val="002756CA"/>
    <w:rsid w:val="002808E5"/>
    <w:rsid w:val="00280E03"/>
    <w:rsid w:val="002812C5"/>
    <w:rsid w:val="0028555E"/>
    <w:rsid w:val="00291645"/>
    <w:rsid w:val="00294B92"/>
    <w:rsid w:val="002A088D"/>
    <w:rsid w:val="002A3680"/>
    <w:rsid w:val="002A418B"/>
    <w:rsid w:val="002B12E6"/>
    <w:rsid w:val="002B4492"/>
    <w:rsid w:val="002C711C"/>
    <w:rsid w:val="002D18DB"/>
    <w:rsid w:val="002E2369"/>
    <w:rsid w:val="002E2B2B"/>
    <w:rsid w:val="002E38FA"/>
    <w:rsid w:val="002E410F"/>
    <w:rsid w:val="002E6AF2"/>
    <w:rsid w:val="002E70F1"/>
    <w:rsid w:val="002F3A8B"/>
    <w:rsid w:val="003015AD"/>
    <w:rsid w:val="0030604D"/>
    <w:rsid w:val="003100F0"/>
    <w:rsid w:val="00311EFF"/>
    <w:rsid w:val="00312286"/>
    <w:rsid w:val="00313562"/>
    <w:rsid w:val="00313A64"/>
    <w:rsid w:val="00323340"/>
    <w:rsid w:val="003314A0"/>
    <w:rsid w:val="00334A02"/>
    <w:rsid w:val="003354AC"/>
    <w:rsid w:val="00340471"/>
    <w:rsid w:val="00340BE2"/>
    <w:rsid w:val="00345AE1"/>
    <w:rsid w:val="00345FC6"/>
    <w:rsid w:val="003479FD"/>
    <w:rsid w:val="003550AD"/>
    <w:rsid w:val="00355FF8"/>
    <w:rsid w:val="0035670B"/>
    <w:rsid w:val="00361C54"/>
    <w:rsid w:val="00365CF2"/>
    <w:rsid w:val="00366EBF"/>
    <w:rsid w:val="00371CE6"/>
    <w:rsid w:val="00372283"/>
    <w:rsid w:val="00377672"/>
    <w:rsid w:val="00386BB1"/>
    <w:rsid w:val="003A38B3"/>
    <w:rsid w:val="003A58F0"/>
    <w:rsid w:val="003A7143"/>
    <w:rsid w:val="003B278E"/>
    <w:rsid w:val="003B3408"/>
    <w:rsid w:val="003C0A9C"/>
    <w:rsid w:val="003C2A85"/>
    <w:rsid w:val="003C3A61"/>
    <w:rsid w:val="003C3F8F"/>
    <w:rsid w:val="003C53EE"/>
    <w:rsid w:val="003C75C5"/>
    <w:rsid w:val="003D35B4"/>
    <w:rsid w:val="003D6F17"/>
    <w:rsid w:val="003D7A31"/>
    <w:rsid w:val="003E2F0E"/>
    <w:rsid w:val="003E45E9"/>
    <w:rsid w:val="003F3DC3"/>
    <w:rsid w:val="003F4E77"/>
    <w:rsid w:val="00401C9A"/>
    <w:rsid w:val="00415702"/>
    <w:rsid w:val="00417387"/>
    <w:rsid w:val="004219C7"/>
    <w:rsid w:val="0042299F"/>
    <w:rsid w:val="00422F76"/>
    <w:rsid w:val="004314EA"/>
    <w:rsid w:val="00431C4F"/>
    <w:rsid w:val="0043238E"/>
    <w:rsid w:val="0043496A"/>
    <w:rsid w:val="004413D9"/>
    <w:rsid w:val="00443CE9"/>
    <w:rsid w:val="00451123"/>
    <w:rsid w:val="00455198"/>
    <w:rsid w:val="004715D1"/>
    <w:rsid w:val="00497F35"/>
    <w:rsid w:val="004A003C"/>
    <w:rsid w:val="004A1BE7"/>
    <w:rsid w:val="004A357B"/>
    <w:rsid w:val="004B09DD"/>
    <w:rsid w:val="004B4874"/>
    <w:rsid w:val="004B5473"/>
    <w:rsid w:val="004C4257"/>
    <w:rsid w:val="004C45D0"/>
    <w:rsid w:val="004C6AF6"/>
    <w:rsid w:val="004E0399"/>
    <w:rsid w:val="004F1591"/>
    <w:rsid w:val="004F1EA4"/>
    <w:rsid w:val="004F3D7E"/>
    <w:rsid w:val="004F47BF"/>
    <w:rsid w:val="004F531D"/>
    <w:rsid w:val="0050152C"/>
    <w:rsid w:val="00504263"/>
    <w:rsid w:val="0051203D"/>
    <w:rsid w:val="00520D44"/>
    <w:rsid w:val="00523FC6"/>
    <w:rsid w:val="00525A46"/>
    <w:rsid w:val="0052692B"/>
    <w:rsid w:val="0053033E"/>
    <w:rsid w:val="00533FBF"/>
    <w:rsid w:val="00536794"/>
    <w:rsid w:val="0054279B"/>
    <w:rsid w:val="00550608"/>
    <w:rsid w:val="005524C8"/>
    <w:rsid w:val="005545F9"/>
    <w:rsid w:val="005630C8"/>
    <w:rsid w:val="005637F5"/>
    <w:rsid w:val="005643E9"/>
    <w:rsid w:val="00584446"/>
    <w:rsid w:val="0058698F"/>
    <w:rsid w:val="005912AD"/>
    <w:rsid w:val="00596A06"/>
    <w:rsid w:val="00596E67"/>
    <w:rsid w:val="005A21F2"/>
    <w:rsid w:val="005B0DDA"/>
    <w:rsid w:val="005C0A38"/>
    <w:rsid w:val="005C3037"/>
    <w:rsid w:val="005E26A8"/>
    <w:rsid w:val="005F2A59"/>
    <w:rsid w:val="005F323C"/>
    <w:rsid w:val="006028A4"/>
    <w:rsid w:val="00605D24"/>
    <w:rsid w:val="006073F2"/>
    <w:rsid w:val="0061211B"/>
    <w:rsid w:val="00613A84"/>
    <w:rsid w:val="00616B77"/>
    <w:rsid w:val="00617A22"/>
    <w:rsid w:val="00622486"/>
    <w:rsid w:val="00625332"/>
    <w:rsid w:val="0062539C"/>
    <w:rsid w:val="006262B5"/>
    <w:rsid w:val="0063032F"/>
    <w:rsid w:val="00630AB1"/>
    <w:rsid w:val="00633567"/>
    <w:rsid w:val="006335D2"/>
    <w:rsid w:val="0063386D"/>
    <w:rsid w:val="00636F3E"/>
    <w:rsid w:val="00636FD2"/>
    <w:rsid w:val="00647FC8"/>
    <w:rsid w:val="00651275"/>
    <w:rsid w:val="006715A6"/>
    <w:rsid w:val="0067235A"/>
    <w:rsid w:val="00673F5F"/>
    <w:rsid w:val="00676BDA"/>
    <w:rsid w:val="00681F74"/>
    <w:rsid w:val="00684862"/>
    <w:rsid w:val="00685435"/>
    <w:rsid w:val="00694759"/>
    <w:rsid w:val="0069487F"/>
    <w:rsid w:val="006A1356"/>
    <w:rsid w:val="006A43F9"/>
    <w:rsid w:val="006A739D"/>
    <w:rsid w:val="006C035B"/>
    <w:rsid w:val="006C39D5"/>
    <w:rsid w:val="006C4453"/>
    <w:rsid w:val="006C4799"/>
    <w:rsid w:val="006C4EA8"/>
    <w:rsid w:val="006E51CB"/>
    <w:rsid w:val="006E6432"/>
    <w:rsid w:val="006F21C3"/>
    <w:rsid w:val="006F413C"/>
    <w:rsid w:val="006F7C12"/>
    <w:rsid w:val="00701173"/>
    <w:rsid w:val="0070143C"/>
    <w:rsid w:val="0070163A"/>
    <w:rsid w:val="00702ADE"/>
    <w:rsid w:val="00704EBD"/>
    <w:rsid w:val="0070519C"/>
    <w:rsid w:val="00705E17"/>
    <w:rsid w:val="007116F6"/>
    <w:rsid w:val="007133CA"/>
    <w:rsid w:val="0071451E"/>
    <w:rsid w:val="00714B06"/>
    <w:rsid w:val="007151D2"/>
    <w:rsid w:val="00716E81"/>
    <w:rsid w:val="00721AE8"/>
    <w:rsid w:val="0072251A"/>
    <w:rsid w:val="00722DA1"/>
    <w:rsid w:val="00733D0D"/>
    <w:rsid w:val="00734D4A"/>
    <w:rsid w:val="0073686E"/>
    <w:rsid w:val="0074100D"/>
    <w:rsid w:val="00742A7A"/>
    <w:rsid w:val="00747B1D"/>
    <w:rsid w:val="007538CE"/>
    <w:rsid w:val="007550A4"/>
    <w:rsid w:val="00761F8C"/>
    <w:rsid w:val="0076474A"/>
    <w:rsid w:val="00766E76"/>
    <w:rsid w:val="0076758B"/>
    <w:rsid w:val="007765A2"/>
    <w:rsid w:val="007770A3"/>
    <w:rsid w:val="007833C8"/>
    <w:rsid w:val="00785115"/>
    <w:rsid w:val="007A1071"/>
    <w:rsid w:val="007B0A97"/>
    <w:rsid w:val="007B3337"/>
    <w:rsid w:val="007B393A"/>
    <w:rsid w:val="007B480F"/>
    <w:rsid w:val="007B56F7"/>
    <w:rsid w:val="007D0B1D"/>
    <w:rsid w:val="007D0F12"/>
    <w:rsid w:val="007E07D8"/>
    <w:rsid w:val="007E5B5D"/>
    <w:rsid w:val="007E5F29"/>
    <w:rsid w:val="007E7B8B"/>
    <w:rsid w:val="007F1F84"/>
    <w:rsid w:val="007F48FE"/>
    <w:rsid w:val="007F4904"/>
    <w:rsid w:val="00802175"/>
    <w:rsid w:val="00802765"/>
    <w:rsid w:val="00806EDA"/>
    <w:rsid w:val="00812B0E"/>
    <w:rsid w:val="008132D6"/>
    <w:rsid w:val="00813CAE"/>
    <w:rsid w:val="00817433"/>
    <w:rsid w:val="0082631A"/>
    <w:rsid w:val="00830552"/>
    <w:rsid w:val="008313BB"/>
    <w:rsid w:val="00831907"/>
    <w:rsid w:val="008331BD"/>
    <w:rsid w:val="00841E81"/>
    <w:rsid w:val="0086386C"/>
    <w:rsid w:val="00866042"/>
    <w:rsid w:val="00867F05"/>
    <w:rsid w:val="00870C73"/>
    <w:rsid w:val="008710D0"/>
    <w:rsid w:val="00871F59"/>
    <w:rsid w:val="00884621"/>
    <w:rsid w:val="00885B2F"/>
    <w:rsid w:val="0089070E"/>
    <w:rsid w:val="008936AE"/>
    <w:rsid w:val="008A61D8"/>
    <w:rsid w:val="008A6BE8"/>
    <w:rsid w:val="008B7C42"/>
    <w:rsid w:val="008C3A69"/>
    <w:rsid w:val="008D35DD"/>
    <w:rsid w:val="008D5218"/>
    <w:rsid w:val="008D5D92"/>
    <w:rsid w:val="008E4049"/>
    <w:rsid w:val="008E4601"/>
    <w:rsid w:val="008E631A"/>
    <w:rsid w:val="008E63C7"/>
    <w:rsid w:val="008E74A7"/>
    <w:rsid w:val="008F099A"/>
    <w:rsid w:val="008F3282"/>
    <w:rsid w:val="008F438E"/>
    <w:rsid w:val="0090055F"/>
    <w:rsid w:val="00901708"/>
    <w:rsid w:val="00905B0D"/>
    <w:rsid w:val="00910FB2"/>
    <w:rsid w:val="00913AF8"/>
    <w:rsid w:val="00914C91"/>
    <w:rsid w:val="00915635"/>
    <w:rsid w:val="00915F59"/>
    <w:rsid w:val="009177F3"/>
    <w:rsid w:val="0092773D"/>
    <w:rsid w:val="00930DC5"/>
    <w:rsid w:val="009316CF"/>
    <w:rsid w:val="0094071B"/>
    <w:rsid w:val="00941E99"/>
    <w:rsid w:val="009430F9"/>
    <w:rsid w:val="009465DB"/>
    <w:rsid w:val="009522BB"/>
    <w:rsid w:val="00956EFF"/>
    <w:rsid w:val="009659C9"/>
    <w:rsid w:val="00967680"/>
    <w:rsid w:val="00972A3E"/>
    <w:rsid w:val="00972E57"/>
    <w:rsid w:val="009732DD"/>
    <w:rsid w:val="009741F2"/>
    <w:rsid w:val="0098158D"/>
    <w:rsid w:val="00986605"/>
    <w:rsid w:val="009903B2"/>
    <w:rsid w:val="0099149D"/>
    <w:rsid w:val="00995E3C"/>
    <w:rsid w:val="009A10E6"/>
    <w:rsid w:val="009A1710"/>
    <w:rsid w:val="009A1E98"/>
    <w:rsid w:val="009A214D"/>
    <w:rsid w:val="009A23E0"/>
    <w:rsid w:val="009A782F"/>
    <w:rsid w:val="009B0A0E"/>
    <w:rsid w:val="009B1241"/>
    <w:rsid w:val="009B5203"/>
    <w:rsid w:val="009C1BED"/>
    <w:rsid w:val="009C3CBA"/>
    <w:rsid w:val="009D60F7"/>
    <w:rsid w:val="009D784A"/>
    <w:rsid w:val="009E1E35"/>
    <w:rsid w:val="00A00ABF"/>
    <w:rsid w:val="00A12457"/>
    <w:rsid w:val="00A12C49"/>
    <w:rsid w:val="00A15014"/>
    <w:rsid w:val="00A170A7"/>
    <w:rsid w:val="00A23C50"/>
    <w:rsid w:val="00A24DC9"/>
    <w:rsid w:val="00A3078E"/>
    <w:rsid w:val="00A308B9"/>
    <w:rsid w:val="00A3569D"/>
    <w:rsid w:val="00A35B08"/>
    <w:rsid w:val="00A54365"/>
    <w:rsid w:val="00A5476E"/>
    <w:rsid w:val="00A56C25"/>
    <w:rsid w:val="00A6391C"/>
    <w:rsid w:val="00A64104"/>
    <w:rsid w:val="00A652A0"/>
    <w:rsid w:val="00A8131B"/>
    <w:rsid w:val="00A862C0"/>
    <w:rsid w:val="00A874B4"/>
    <w:rsid w:val="00A87589"/>
    <w:rsid w:val="00A8789F"/>
    <w:rsid w:val="00A9083A"/>
    <w:rsid w:val="00A90B9E"/>
    <w:rsid w:val="00AA3A05"/>
    <w:rsid w:val="00AA5BD7"/>
    <w:rsid w:val="00AA5C89"/>
    <w:rsid w:val="00AA62D3"/>
    <w:rsid w:val="00AB452D"/>
    <w:rsid w:val="00AC1527"/>
    <w:rsid w:val="00AC4155"/>
    <w:rsid w:val="00AC50A1"/>
    <w:rsid w:val="00AC5690"/>
    <w:rsid w:val="00AC61D3"/>
    <w:rsid w:val="00AD4F68"/>
    <w:rsid w:val="00AD5843"/>
    <w:rsid w:val="00AE1D4E"/>
    <w:rsid w:val="00AE4115"/>
    <w:rsid w:val="00AE4A13"/>
    <w:rsid w:val="00AE5614"/>
    <w:rsid w:val="00AF4CD8"/>
    <w:rsid w:val="00AF7005"/>
    <w:rsid w:val="00B00BFE"/>
    <w:rsid w:val="00B073BB"/>
    <w:rsid w:val="00B10754"/>
    <w:rsid w:val="00B13B37"/>
    <w:rsid w:val="00B4136F"/>
    <w:rsid w:val="00B4147B"/>
    <w:rsid w:val="00B44D44"/>
    <w:rsid w:val="00B452C6"/>
    <w:rsid w:val="00B51408"/>
    <w:rsid w:val="00B51821"/>
    <w:rsid w:val="00B537B3"/>
    <w:rsid w:val="00B537DB"/>
    <w:rsid w:val="00B5386E"/>
    <w:rsid w:val="00B573BA"/>
    <w:rsid w:val="00B606F4"/>
    <w:rsid w:val="00B611DD"/>
    <w:rsid w:val="00B66685"/>
    <w:rsid w:val="00B72124"/>
    <w:rsid w:val="00B75591"/>
    <w:rsid w:val="00B81568"/>
    <w:rsid w:val="00B82634"/>
    <w:rsid w:val="00B84FFF"/>
    <w:rsid w:val="00B9756D"/>
    <w:rsid w:val="00BA0877"/>
    <w:rsid w:val="00BA1741"/>
    <w:rsid w:val="00BA1E0E"/>
    <w:rsid w:val="00BA7D81"/>
    <w:rsid w:val="00BB211E"/>
    <w:rsid w:val="00BC1C96"/>
    <w:rsid w:val="00BC52AD"/>
    <w:rsid w:val="00BC52FE"/>
    <w:rsid w:val="00BC5BBE"/>
    <w:rsid w:val="00BD056C"/>
    <w:rsid w:val="00BD09B6"/>
    <w:rsid w:val="00BD2DA9"/>
    <w:rsid w:val="00BD2E5D"/>
    <w:rsid w:val="00BD5543"/>
    <w:rsid w:val="00BE01A0"/>
    <w:rsid w:val="00BE3896"/>
    <w:rsid w:val="00BE63B2"/>
    <w:rsid w:val="00BE6B4B"/>
    <w:rsid w:val="00BF24A0"/>
    <w:rsid w:val="00BF7CDB"/>
    <w:rsid w:val="00C0088C"/>
    <w:rsid w:val="00C025C1"/>
    <w:rsid w:val="00C04588"/>
    <w:rsid w:val="00C06639"/>
    <w:rsid w:val="00C07583"/>
    <w:rsid w:val="00C11073"/>
    <w:rsid w:val="00C1332F"/>
    <w:rsid w:val="00C14CEF"/>
    <w:rsid w:val="00C14E82"/>
    <w:rsid w:val="00C17AD1"/>
    <w:rsid w:val="00C202F4"/>
    <w:rsid w:val="00C22473"/>
    <w:rsid w:val="00C225B8"/>
    <w:rsid w:val="00C25AD1"/>
    <w:rsid w:val="00C2696D"/>
    <w:rsid w:val="00C2698B"/>
    <w:rsid w:val="00C271AA"/>
    <w:rsid w:val="00C35F2E"/>
    <w:rsid w:val="00C375E2"/>
    <w:rsid w:val="00C54CB7"/>
    <w:rsid w:val="00C60095"/>
    <w:rsid w:val="00C64ECD"/>
    <w:rsid w:val="00C67DA5"/>
    <w:rsid w:val="00C7062B"/>
    <w:rsid w:val="00C73D99"/>
    <w:rsid w:val="00C74266"/>
    <w:rsid w:val="00C74399"/>
    <w:rsid w:val="00C768A0"/>
    <w:rsid w:val="00C77D82"/>
    <w:rsid w:val="00C81892"/>
    <w:rsid w:val="00C81F14"/>
    <w:rsid w:val="00C82783"/>
    <w:rsid w:val="00C836E4"/>
    <w:rsid w:val="00C85D21"/>
    <w:rsid w:val="00C86737"/>
    <w:rsid w:val="00C978DE"/>
    <w:rsid w:val="00CA287B"/>
    <w:rsid w:val="00CA4BC9"/>
    <w:rsid w:val="00CA64CE"/>
    <w:rsid w:val="00CA787C"/>
    <w:rsid w:val="00CB4D79"/>
    <w:rsid w:val="00CB4E3A"/>
    <w:rsid w:val="00CB7032"/>
    <w:rsid w:val="00CB7275"/>
    <w:rsid w:val="00CC2A25"/>
    <w:rsid w:val="00CD015B"/>
    <w:rsid w:val="00CD19A7"/>
    <w:rsid w:val="00CD19F0"/>
    <w:rsid w:val="00CD224B"/>
    <w:rsid w:val="00CD43AB"/>
    <w:rsid w:val="00CD5049"/>
    <w:rsid w:val="00CD5616"/>
    <w:rsid w:val="00CD7E4B"/>
    <w:rsid w:val="00CE01B0"/>
    <w:rsid w:val="00CE75DF"/>
    <w:rsid w:val="00CF3966"/>
    <w:rsid w:val="00CF7124"/>
    <w:rsid w:val="00D107C7"/>
    <w:rsid w:val="00D13E3F"/>
    <w:rsid w:val="00D16FF0"/>
    <w:rsid w:val="00D21738"/>
    <w:rsid w:val="00D23537"/>
    <w:rsid w:val="00D25CB9"/>
    <w:rsid w:val="00D40886"/>
    <w:rsid w:val="00D61FD3"/>
    <w:rsid w:val="00D63911"/>
    <w:rsid w:val="00D66FFF"/>
    <w:rsid w:val="00D73577"/>
    <w:rsid w:val="00D7472D"/>
    <w:rsid w:val="00D75D55"/>
    <w:rsid w:val="00D77777"/>
    <w:rsid w:val="00D87E6F"/>
    <w:rsid w:val="00D91B8D"/>
    <w:rsid w:val="00D967A9"/>
    <w:rsid w:val="00D96877"/>
    <w:rsid w:val="00D96F69"/>
    <w:rsid w:val="00D97891"/>
    <w:rsid w:val="00DA2EDD"/>
    <w:rsid w:val="00DB03FD"/>
    <w:rsid w:val="00DB047E"/>
    <w:rsid w:val="00DB17E9"/>
    <w:rsid w:val="00DB367C"/>
    <w:rsid w:val="00DD25A3"/>
    <w:rsid w:val="00DE002C"/>
    <w:rsid w:val="00DE1798"/>
    <w:rsid w:val="00DF31D1"/>
    <w:rsid w:val="00DF3BCC"/>
    <w:rsid w:val="00E04768"/>
    <w:rsid w:val="00E07750"/>
    <w:rsid w:val="00E1407E"/>
    <w:rsid w:val="00E14C43"/>
    <w:rsid w:val="00E172CE"/>
    <w:rsid w:val="00E20477"/>
    <w:rsid w:val="00E2338F"/>
    <w:rsid w:val="00E25281"/>
    <w:rsid w:val="00E31A2F"/>
    <w:rsid w:val="00E35B6D"/>
    <w:rsid w:val="00E3693F"/>
    <w:rsid w:val="00E405F6"/>
    <w:rsid w:val="00E42EFE"/>
    <w:rsid w:val="00E43221"/>
    <w:rsid w:val="00E47D15"/>
    <w:rsid w:val="00E506C0"/>
    <w:rsid w:val="00E5244D"/>
    <w:rsid w:val="00E64010"/>
    <w:rsid w:val="00E65F5E"/>
    <w:rsid w:val="00E80735"/>
    <w:rsid w:val="00E83B98"/>
    <w:rsid w:val="00E86C2E"/>
    <w:rsid w:val="00E870B3"/>
    <w:rsid w:val="00E90628"/>
    <w:rsid w:val="00E93A4D"/>
    <w:rsid w:val="00EA2EFB"/>
    <w:rsid w:val="00EA38A9"/>
    <w:rsid w:val="00EA3F51"/>
    <w:rsid w:val="00EA4634"/>
    <w:rsid w:val="00EB04EC"/>
    <w:rsid w:val="00EB292D"/>
    <w:rsid w:val="00EC0634"/>
    <w:rsid w:val="00EC3103"/>
    <w:rsid w:val="00EC32CF"/>
    <w:rsid w:val="00EC47A6"/>
    <w:rsid w:val="00EC7ADB"/>
    <w:rsid w:val="00ED1330"/>
    <w:rsid w:val="00ED354B"/>
    <w:rsid w:val="00ED73D8"/>
    <w:rsid w:val="00EE09B5"/>
    <w:rsid w:val="00EE1897"/>
    <w:rsid w:val="00EE3429"/>
    <w:rsid w:val="00EF04B2"/>
    <w:rsid w:val="00EF0BEC"/>
    <w:rsid w:val="00EF0D1E"/>
    <w:rsid w:val="00F0298A"/>
    <w:rsid w:val="00F03CFE"/>
    <w:rsid w:val="00F03D7E"/>
    <w:rsid w:val="00F0621F"/>
    <w:rsid w:val="00F07D0F"/>
    <w:rsid w:val="00F1201E"/>
    <w:rsid w:val="00F17C89"/>
    <w:rsid w:val="00F25A4F"/>
    <w:rsid w:val="00F30A03"/>
    <w:rsid w:val="00F30CFD"/>
    <w:rsid w:val="00F31D25"/>
    <w:rsid w:val="00F366DC"/>
    <w:rsid w:val="00F37278"/>
    <w:rsid w:val="00F37942"/>
    <w:rsid w:val="00F420A3"/>
    <w:rsid w:val="00F42FBE"/>
    <w:rsid w:val="00F444A8"/>
    <w:rsid w:val="00F4571E"/>
    <w:rsid w:val="00F47267"/>
    <w:rsid w:val="00F4751F"/>
    <w:rsid w:val="00F62E6F"/>
    <w:rsid w:val="00F72EBC"/>
    <w:rsid w:val="00F73099"/>
    <w:rsid w:val="00F73D1E"/>
    <w:rsid w:val="00F80BE7"/>
    <w:rsid w:val="00F9775D"/>
    <w:rsid w:val="00FA461F"/>
    <w:rsid w:val="00FA5A4C"/>
    <w:rsid w:val="00FA5F09"/>
    <w:rsid w:val="00FC1FF4"/>
    <w:rsid w:val="00FD0F82"/>
    <w:rsid w:val="00FD4F96"/>
    <w:rsid w:val="00FD4FE6"/>
    <w:rsid w:val="00FD5C1F"/>
    <w:rsid w:val="00FE025F"/>
    <w:rsid w:val="00FE37F2"/>
    <w:rsid w:val="00FE7A4F"/>
    <w:rsid w:val="00FF1A63"/>
    <w:rsid w:val="00FF683F"/>
    <w:rsid w:val="00FF6EC2"/>
    <w:rsid w:val="00FF715D"/>
    <w:rsid w:val="00FF7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C951DB"/>
  <w15:chartTrackingRefBased/>
  <w15:docId w15:val="{319B48FD-ECBC-47C6-96F7-29BE2209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2EBC"/>
    <w:pPr>
      <w:jc w:val="both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211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3550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550AD"/>
  </w:style>
  <w:style w:type="paragraph" w:styleId="Stopka">
    <w:name w:val="footer"/>
    <w:basedOn w:val="Normalny"/>
    <w:link w:val="StopkaZnak"/>
    <w:uiPriority w:val="99"/>
    <w:unhideWhenUsed/>
    <w:rsid w:val="003550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550AD"/>
  </w:style>
  <w:style w:type="paragraph" w:styleId="Tekstdymka">
    <w:name w:val="Balloon Text"/>
    <w:basedOn w:val="Normalny"/>
    <w:link w:val="TekstdymkaZnak"/>
    <w:uiPriority w:val="99"/>
    <w:semiHidden/>
    <w:unhideWhenUsed/>
    <w:rsid w:val="003550A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3550AD"/>
    <w:rPr>
      <w:rFonts w:ascii="Tahoma" w:hAnsi="Tahoma" w:cs="Tahoma"/>
      <w:sz w:val="16"/>
      <w:szCs w:val="16"/>
    </w:rPr>
  </w:style>
  <w:style w:type="character" w:styleId="Hipercze">
    <w:name w:val="Hyperlink"/>
    <w:rsid w:val="0062533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002C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DE002C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E002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7F05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7F05"/>
    <w:rPr>
      <w:sz w:val="24"/>
      <w:szCs w:val="24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867F05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7F05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867F05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0669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14CEF"/>
    <w:rPr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23537"/>
    <w:rPr>
      <w:color w:val="605E5C"/>
      <w:shd w:val="clear" w:color="auto" w:fill="E1DFDD"/>
    </w:rPr>
  </w:style>
  <w:style w:type="numbering" w:customStyle="1" w:styleId="WW8Num10">
    <w:name w:val="WW8Num10"/>
    <w:basedOn w:val="Bezlisty"/>
    <w:rsid w:val="00CD7E4B"/>
    <w:pPr>
      <w:numPr>
        <w:numId w:val="1"/>
      </w:numPr>
    </w:pPr>
  </w:style>
  <w:style w:type="numbering" w:customStyle="1" w:styleId="WW8Num20">
    <w:name w:val="WW8Num20"/>
    <w:basedOn w:val="Bezlisty"/>
    <w:rsid w:val="00CD7E4B"/>
    <w:pPr>
      <w:numPr>
        <w:numId w:val="2"/>
      </w:numPr>
    </w:pPr>
  </w:style>
  <w:style w:type="paragraph" w:customStyle="1" w:styleId="Standard">
    <w:name w:val="Standard"/>
    <w:rsid w:val="00A170A7"/>
    <w:pPr>
      <w:suppressAutoHyphens/>
      <w:autoSpaceDN w:val="0"/>
      <w:spacing w:after="240"/>
      <w:jc w:val="both"/>
    </w:pPr>
    <w:rPr>
      <w:rFonts w:ascii="Times New Roman" w:eastAsia="Times New Roman" w:hAnsi="Times New Roman"/>
      <w:kern w:val="3"/>
      <w:sz w:val="24"/>
      <w:lang w:val="en-GB" w:eastAsia="zh-CN"/>
    </w:rPr>
  </w:style>
  <w:style w:type="paragraph" w:customStyle="1" w:styleId="normaltableau">
    <w:name w:val="normal_tableau"/>
    <w:basedOn w:val="Standard"/>
    <w:rsid w:val="00A170A7"/>
    <w:pPr>
      <w:spacing w:before="120" w:after="120"/>
      <w:textAlignment w:val="baseline"/>
    </w:pPr>
    <w:rPr>
      <w:rFonts w:ascii="Optima" w:eastAsia="Optima" w:hAnsi="Optima" w:cs="Optima"/>
      <w:sz w:val="22"/>
    </w:rPr>
  </w:style>
  <w:style w:type="numbering" w:customStyle="1" w:styleId="WW8Num1">
    <w:name w:val="WW8Num1"/>
    <w:basedOn w:val="Bezlisty"/>
    <w:rsid w:val="00A170A7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3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8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1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32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1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45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8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4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1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5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0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52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771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1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8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77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02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41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41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18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08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26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1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81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4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75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03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58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47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4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855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80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5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0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4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9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13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87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45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280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03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41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56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508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50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77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10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22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73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14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3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28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1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71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70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35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7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305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06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2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07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04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3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4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97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10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0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14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34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37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79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7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57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32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03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52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74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6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7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62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16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4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3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181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8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2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2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4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72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32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2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2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8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8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53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15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61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7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93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76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4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76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33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5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8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3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6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2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9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2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62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88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13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25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0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14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7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52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97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24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81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12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8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52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9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22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37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57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1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2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7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20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6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1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4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4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49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70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7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3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2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9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598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36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01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F095D-9377-489D-97DE-2D1515BCB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Links>
    <vt:vector size="18" baseType="variant">
      <vt:variant>
        <vt:i4>8323144</vt:i4>
      </vt:variant>
      <vt:variant>
        <vt:i4>6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8323144</vt:i4>
      </vt:variant>
      <vt:variant>
        <vt:i4>0</vt:i4>
      </vt:variant>
      <vt:variant>
        <vt:i4>0</vt:i4>
      </vt:variant>
      <vt:variant>
        <vt:i4>5</vt:i4>
      </vt:variant>
      <vt:variant>
        <vt:lpwstr>mailto:cuspoddebice@wsparciespoleczne.pl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user60</dc:creator>
  <cp:keywords/>
  <cp:lastModifiedBy>Barbara Klimczak</cp:lastModifiedBy>
  <cp:revision>16</cp:revision>
  <cp:lastPrinted>2017-02-13T08:38:00Z</cp:lastPrinted>
  <dcterms:created xsi:type="dcterms:W3CDTF">2024-09-02T09:16:00Z</dcterms:created>
  <dcterms:modified xsi:type="dcterms:W3CDTF">2024-11-13T18:33:00Z</dcterms:modified>
</cp:coreProperties>
</file>