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D106D8B" w14:textId="72B46238" w:rsidR="00F33E25" w:rsidRPr="00980CE2" w:rsidRDefault="00F33E25">
      <w:pPr>
        <w:pStyle w:val="Nagwek2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980CE2">
        <w:rPr>
          <w:rFonts w:asciiTheme="minorHAnsi" w:hAnsiTheme="minorHAnsi" w:cstheme="minorHAnsi"/>
          <w:sz w:val="28"/>
          <w:szCs w:val="28"/>
          <w:u w:val="single"/>
        </w:rPr>
        <w:t>O F E R T A</w:t>
      </w:r>
    </w:p>
    <w:p w14:paraId="4A4737F9" w14:textId="0F02BF1A" w:rsidR="00724F01" w:rsidRPr="00980CE2" w:rsidRDefault="00511D19" w:rsidP="00724F01">
      <w:pPr>
        <w:rPr>
          <w:rFonts w:asciiTheme="minorHAnsi" w:hAnsiTheme="minorHAnsi" w:cstheme="minorHAnsi"/>
          <w:sz w:val="22"/>
          <w:szCs w:val="22"/>
        </w:rPr>
      </w:pPr>
      <w:r w:rsidRPr="00980CE2">
        <w:rPr>
          <w:rFonts w:asciiTheme="minorHAnsi" w:hAnsiTheme="minorHAnsi" w:cstheme="minorHAns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F412998" wp14:editId="02E7BB22">
                <wp:simplePos x="0" y="0"/>
                <wp:positionH relativeFrom="column">
                  <wp:posOffset>6350</wp:posOffset>
                </wp:positionH>
                <wp:positionV relativeFrom="paragraph">
                  <wp:posOffset>51435</wp:posOffset>
                </wp:positionV>
                <wp:extent cx="2400300" cy="95059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D20851" w14:textId="77777777" w:rsidR="00724F01" w:rsidRDefault="00724F01" w:rsidP="00724F01"/>
                          <w:p w14:paraId="6E95D65A" w14:textId="77777777" w:rsidR="00724F01" w:rsidRDefault="00724F01" w:rsidP="00724F01"/>
                          <w:p w14:paraId="054D2D1D" w14:textId="77777777" w:rsidR="00724F01" w:rsidRDefault="00724F01" w:rsidP="00724F01"/>
                          <w:p w14:paraId="7CC87318" w14:textId="77777777" w:rsidR="00724F01" w:rsidRDefault="00724F01" w:rsidP="00724F01"/>
                          <w:p w14:paraId="30F45D73" w14:textId="77777777" w:rsidR="00724F01" w:rsidRDefault="00724F01" w:rsidP="00724F01"/>
                          <w:p w14:paraId="29B1D6D3" w14:textId="77777777" w:rsidR="00724F01" w:rsidRPr="00724F01" w:rsidRDefault="00724F01" w:rsidP="00724F01">
                            <w:pPr>
                              <w:tabs>
                                <w:tab w:val="left" w:pos="1152"/>
                              </w:tabs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24F01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4129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4.05pt;width:189pt;height:74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">
                <v:textbox>
                  <w:txbxContent>
                    <w:p w14:paraId="22D20851" w14:textId="77777777" w:rsidR="00724F01" w:rsidRDefault="00724F01" w:rsidP="00724F01"/>
                    <w:p w14:paraId="6E95D65A" w14:textId="77777777" w:rsidR="00724F01" w:rsidRDefault="00724F01" w:rsidP="00724F01"/>
                    <w:p w14:paraId="054D2D1D" w14:textId="77777777" w:rsidR="00724F01" w:rsidRDefault="00724F01" w:rsidP="00724F01"/>
                    <w:p w14:paraId="7CC87318" w14:textId="77777777" w:rsidR="00724F01" w:rsidRDefault="00724F01" w:rsidP="00724F01"/>
                    <w:p w14:paraId="30F45D73" w14:textId="77777777" w:rsidR="00724F01" w:rsidRDefault="00724F01" w:rsidP="00724F01"/>
                    <w:p w14:paraId="29B1D6D3" w14:textId="77777777" w:rsidR="00724F01" w:rsidRPr="00724F01" w:rsidRDefault="00724F01" w:rsidP="00724F01">
                      <w:pPr>
                        <w:tabs>
                          <w:tab w:val="left" w:pos="1152"/>
                        </w:tabs>
                        <w:jc w:val="center"/>
                        <w:rPr>
                          <w:sz w:val="16"/>
                          <w:szCs w:val="16"/>
                        </w:rPr>
                      </w:pPr>
                      <w:r w:rsidRPr="00724F01">
                        <w:rPr>
                          <w:i/>
                          <w:sz w:val="16"/>
                          <w:szCs w:val="16"/>
                        </w:rPr>
                        <w:t xml:space="preserve"> (pieczęć Wykonawcy)</w:t>
                      </w:r>
                    </w:p>
                  </w:txbxContent>
                </v:textbox>
              </v:shape>
            </w:pict>
          </mc:Fallback>
        </mc:AlternateContent>
      </w:r>
    </w:p>
    <w:p w14:paraId="293B3A6D" w14:textId="77777777" w:rsidR="00724F01" w:rsidRPr="00980CE2" w:rsidRDefault="00724F01" w:rsidP="00724F01">
      <w:pPr>
        <w:rPr>
          <w:rFonts w:asciiTheme="minorHAnsi" w:hAnsiTheme="minorHAnsi" w:cstheme="minorHAnsi"/>
          <w:sz w:val="22"/>
          <w:szCs w:val="22"/>
        </w:rPr>
      </w:pPr>
    </w:p>
    <w:p w14:paraId="603D41CF" w14:textId="77777777" w:rsidR="00724F01" w:rsidRPr="00980CE2" w:rsidRDefault="00724F01" w:rsidP="00724F01">
      <w:pPr>
        <w:rPr>
          <w:rFonts w:asciiTheme="minorHAnsi" w:hAnsiTheme="minorHAnsi" w:cstheme="minorHAnsi"/>
          <w:sz w:val="22"/>
          <w:szCs w:val="22"/>
        </w:rPr>
      </w:pPr>
    </w:p>
    <w:p w14:paraId="291296B7" w14:textId="77777777" w:rsidR="00724F01" w:rsidRPr="00980CE2" w:rsidRDefault="00724F01" w:rsidP="00724F01">
      <w:pPr>
        <w:rPr>
          <w:rFonts w:asciiTheme="minorHAnsi" w:hAnsiTheme="minorHAnsi" w:cstheme="minorHAnsi"/>
          <w:sz w:val="22"/>
          <w:szCs w:val="22"/>
        </w:rPr>
      </w:pPr>
    </w:p>
    <w:p w14:paraId="492CAF44" w14:textId="77777777" w:rsidR="00724F01" w:rsidRPr="00980CE2" w:rsidRDefault="00724F01" w:rsidP="00724F01">
      <w:pPr>
        <w:rPr>
          <w:rFonts w:asciiTheme="minorHAnsi" w:hAnsiTheme="minorHAnsi" w:cstheme="minorHAnsi"/>
          <w:sz w:val="22"/>
          <w:szCs w:val="22"/>
        </w:rPr>
      </w:pPr>
    </w:p>
    <w:p w14:paraId="524C93CD" w14:textId="77777777" w:rsidR="00724F01" w:rsidRPr="00980CE2" w:rsidRDefault="00724F01" w:rsidP="00724F01">
      <w:pPr>
        <w:rPr>
          <w:rFonts w:asciiTheme="minorHAnsi" w:hAnsiTheme="minorHAnsi" w:cstheme="minorHAnsi"/>
          <w:sz w:val="22"/>
          <w:szCs w:val="22"/>
        </w:rPr>
      </w:pPr>
    </w:p>
    <w:p w14:paraId="5ECEFFFB" w14:textId="77777777" w:rsidR="00724F01" w:rsidRPr="00980CE2" w:rsidRDefault="00724F01" w:rsidP="00724F01">
      <w:pPr>
        <w:rPr>
          <w:rFonts w:asciiTheme="minorHAnsi" w:hAnsiTheme="minorHAnsi" w:cstheme="minorHAnsi"/>
          <w:sz w:val="22"/>
          <w:szCs w:val="22"/>
        </w:rPr>
      </w:pPr>
    </w:p>
    <w:p w14:paraId="7D912CF4" w14:textId="77777777" w:rsidR="00553AD6" w:rsidRPr="00980CE2" w:rsidRDefault="00553AD6" w:rsidP="00553AD6">
      <w:pPr>
        <w:rPr>
          <w:rFonts w:asciiTheme="minorHAnsi" w:hAnsiTheme="minorHAnsi" w:cstheme="minorHAnsi"/>
          <w:b/>
          <w:sz w:val="22"/>
          <w:szCs w:val="22"/>
        </w:rPr>
      </w:pPr>
      <w:r w:rsidRPr="00980CE2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5767C35" w14:textId="77777777" w:rsidR="00553AD6" w:rsidRPr="00980CE2" w:rsidRDefault="00553AD6" w:rsidP="00553AD6">
      <w:pPr>
        <w:rPr>
          <w:rFonts w:asciiTheme="minorHAnsi" w:hAnsiTheme="minorHAnsi" w:cstheme="minorHAnsi"/>
          <w:sz w:val="22"/>
          <w:szCs w:val="22"/>
        </w:rPr>
      </w:pPr>
    </w:p>
    <w:p w14:paraId="6D87E8EC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</w:p>
    <w:p w14:paraId="11FFA69D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(pełna nazwa/firma, adres)</w:t>
      </w:r>
    </w:p>
    <w:p w14:paraId="17A798B3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</w:p>
    <w:p w14:paraId="1399BF55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</w:p>
    <w:p w14:paraId="0C4DCB1E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(w zależności od podmiotu numer NIP/PESEL numer KRS/</w:t>
      </w:r>
      <w:proofErr w:type="spellStart"/>
      <w:r w:rsidRPr="00980CE2">
        <w:rPr>
          <w:rFonts w:asciiTheme="minorHAnsi" w:hAnsiTheme="minorHAnsi" w:cstheme="minorHAnsi"/>
          <w:sz w:val="18"/>
          <w:szCs w:val="18"/>
        </w:rPr>
        <w:t>CEiDG</w:t>
      </w:r>
      <w:proofErr w:type="spellEnd"/>
      <w:r w:rsidRPr="00980CE2">
        <w:rPr>
          <w:rFonts w:asciiTheme="minorHAnsi" w:hAnsiTheme="minorHAnsi" w:cstheme="minorHAnsi"/>
          <w:sz w:val="18"/>
          <w:szCs w:val="18"/>
        </w:rPr>
        <w:t>)</w:t>
      </w:r>
    </w:p>
    <w:p w14:paraId="1F75E9F5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</w:p>
    <w:p w14:paraId="099D2E5B" w14:textId="77777777" w:rsidR="00553AD6" w:rsidRPr="00980CE2" w:rsidRDefault="00553AD6" w:rsidP="00553AD6">
      <w:pPr>
        <w:rPr>
          <w:rFonts w:asciiTheme="minorHAnsi" w:hAnsiTheme="minorHAnsi" w:cstheme="minorHAnsi"/>
          <w:sz w:val="22"/>
          <w:szCs w:val="22"/>
        </w:rPr>
      </w:pPr>
    </w:p>
    <w:p w14:paraId="6E07FE12" w14:textId="77777777" w:rsidR="00553AD6" w:rsidRPr="00980CE2" w:rsidRDefault="00553AD6" w:rsidP="00553AD6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80CE2">
        <w:rPr>
          <w:rFonts w:asciiTheme="minorHAnsi" w:hAnsiTheme="minorHAnsi" w:cstheme="minorHAnsi"/>
          <w:b/>
          <w:sz w:val="22"/>
          <w:szCs w:val="22"/>
          <w:u w:val="single"/>
        </w:rPr>
        <w:t>reprezentowany przez:</w:t>
      </w:r>
    </w:p>
    <w:p w14:paraId="0F88B49F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</w:p>
    <w:p w14:paraId="0A85EB04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</w:p>
    <w:p w14:paraId="4E95B538" w14:textId="77777777" w:rsidR="00553AD6" w:rsidRPr="00980CE2" w:rsidRDefault="00553AD6" w:rsidP="00553AD6">
      <w:pPr>
        <w:ind w:right="4534"/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(imię i nazwisko osoby uprawnionej do reprezentowania Wykonawcy - podpisania oferty)</w:t>
      </w:r>
    </w:p>
    <w:p w14:paraId="60560B18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</w:p>
    <w:p w14:paraId="5FF48B2E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……………………………………………………</w:t>
      </w:r>
    </w:p>
    <w:p w14:paraId="438C6064" w14:textId="77777777" w:rsidR="00553AD6" w:rsidRPr="00980CE2" w:rsidRDefault="00553AD6" w:rsidP="00553AD6">
      <w:pPr>
        <w:rPr>
          <w:rFonts w:asciiTheme="minorHAnsi" w:hAnsiTheme="minorHAnsi" w:cstheme="minorHAnsi"/>
          <w:sz w:val="18"/>
          <w:szCs w:val="18"/>
        </w:rPr>
      </w:pPr>
      <w:r w:rsidRPr="00980CE2">
        <w:rPr>
          <w:rFonts w:asciiTheme="minorHAnsi" w:hAnsiTheme="minorHAnsi" w:cstheme="minorHAnsi"/>
          <w:sz w:val="18"/>
          <w:szCs w:val="18"/>
        </w:rPr>
        <w:t>(stanowisko/podstawa uprawnienia do reprezentowania Wykonawcy)</w:t>
      </w:r>
    </w:p>
    <w:p w14:paraId="7B5ABFC1" w14:textId="77777777" w:rsidR="00F33E25" w:rsidRPr="00980CE2" w:rsidRDefault="00F33E25">
      <w:pPr>
        <w:tabs>
          <w:tab w:val="left" w:pos="1152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F4780E4" w14:textId="3A0D0465" w:rsidR="004E52DE" w:rsidRPr="00980CE2" w:rsidRDefault="004E52DE" w:rsidP="00CD7F4A">
      <w:pPr>
        <w:tabs>
          <w:tab w:val="left" w:pos="4176"/>
        </w:tabs>
        <w:ind w:left="4820"/>
        <w:rPr>
          <w:rFonts w:asciiTheme="minorHAnsi" w:hAnsiTheme="minorHAnsi" w:cstheme="minorHAnsi"/>
          <w:b/>
          <w:sz w:val="22"/>
          <w:szCs w:val="22"/>
        </w:rPr>
      </w:pPr>
      <w:r w:rsidRPr="00980CE2">
        <w:rPr>
          <w:rFonts w:asciiTheme="minorHAnsi" w:hAnsiTheme="minorHAnsi" w:cstheme="minorHAnsi"/>
          <w:b/>
          <w:sz w:val="22"/>
          <w:szCs w:val="22"/>
        </w:rPr>
        <w:t>Sieć Badawcza Łukasiewicz -</w:t>
      </w:r>
      <w:r w:rsidR="00CD7F4A">
        <w:rPr>
          <w:rFonts w:asciiTheme="minorHAnsi" w:hAnsiTheme="minorHAnsi" w:cstheme="minorHAnsi"/>
          <w:b/>
          <w:sz w:val="22"/>
          <w:szCs w:val="22"/>
        </w:rPr>
        <w:br/>
      </w:r>
      <w:r w:rsidRPr="00980CE2">
        <w:rPr>
          <w:rFonts w:asciiTheme="minorHAnsi" w:hAnsiTheme="minorHAnsi" w:cstheme="minorHAnsi"/>
          <w:b/>
          <w:sz w:val="22"/>
          <w:szCs w:val="22"/>
        </w:rPr>
        <w:t xml:space="preserve">Instytut Chemii Przemysłowej </w:t>
      </w:r>
      <w:r w:rsidR="00CD7F4A">
        <w:rPr>
          <w:rFonts w:asciiTheme="minorHAnsi" w:hAnsiTheme="minorHAnsi" w:cstheme="minorHAnsi"/>
          <w:b/>
          <w:sz w:val="22"/>
          <w:szCs w:val="22"/>
        </w:rPr>
        <w:br/>
      </w:r>
      <w:r w:rsidRPr="00980CE2">
        <w:rPr>
          <w:rFonts w:asciiTheme="minorHAnsi" w:hAnsiTheme="minorHAnsi" w:cstheme="minorHAnsi"/>
          <w:b/>
          <w:sz w:val="22"/>
          <w:szCs w:val="22"/>
        </w:rPr>
        <w:t>imienia Profesora Ignacego Mościckiego</w:t>
      </w:r>
      <w:r w:rsidR="00CD7F4A">
        <w:rPr>
          <w:rFonts w:asciiTheme="minorHAnsi" w:hAnsiTheme="minorHAnsi" w:cstheme="minorHAnsi"/>
          <w:b/>
          <w:sz w:val="22"/>
          <w:szCs w:val="22"/>
        </w:rPr>
        <w:br/>
      </w:r>
      <w:r w:rsidRPr="00980CE2">
        <w:rPr>
          <w:rFonts w:asciiTheme="minorHAnsi" w:hAnsiTheme="minorHAnsi" w:cstheme="minorHAnsi"/>
          <w:b/>
          <w:sz w:val="22"/>
          <w:szCs w:val="22"/>
        </w:rPr>
        <w:t xml:space="preserve">01-793 Warszawa </w:t>
      </w:r>
      <w:r w:rsidR="00CD7F4A">
        <w:rPr>
          <w:rFonts w:asciiTheme="minorHAnsi" w:hAnsiTheme="minorHAnsi" w:cstheme="minorHAnsi"/>
          <w:b/>
          <w:sz w:val="22"/>
          <w:szCs w:val="22"/>
        </w:rPr>
        <w:br/>
      </w:r>
      <w:r w:rsidRPr="00980CE2">
        <w:rPr>
          <w:rFonts w:asciiTheme="minorHAnsi" w:hAnsiTheme="minorHAnsi" w:cstheme="minorHAnsi"/>
          <w:b/>
          <w:sz w:val="22"/>
          <w:szCs w:val="22"/>
        </w:rPr>
        <w:t>ul. Rydygiera 8</w:t>
      </w:r>
      <w:r w:rsidR="00CD7F4A">
        <w:rPr>
          <w:rFonts w:asciiTheme="minorHAnsi" w:hAnsiTheme="minorHAnsi" w:cstheme="minorHAnsi"/>
          <w:b/>
          <w:sz w:val="22"/>
          <w:szCs w:val="22"/>
        </w:rPr>
        <w:br/>
      </w:r>
      <w:r w:rsidRPr="00980CE2">
        <w:rPr>
          <w:rFonts w:asciiTheme="minorHAnsi" w:hAnsiTheme="minorHAnsi" w:cstheme="minorHAnsi"/>
          <w:b/>
          <w:sz w:val="22"/>
          <w:szCs w:val="22"/>
        </w:rPr>
        <w:t>NIP: 525 283 61 14</w:t>
      </w:r>
    </w:p>
    <w:p w14:paraId="3483C03D" w14:textId="77777777" w:rsidR="004E52DE" w:rsidRPr="00980CE2" w:rsidRDefault="004E52DE" w:rsidP="00775576">
      <w:pPr>
        <w:tabs>
          <w:tab w:val="left" w:pos="4176"/>
        </w:tabs>
        <w:ind w:left="4956"/>
        <w:rPr>
          <w:rFonts w:asciiTheme="minorHAnsi" w:hAnsiTheme="minorHAnsi" w:cstheme="minorHAnsi"/>
          <w:sz w:val="22"/>
          <w:szCs w:val="22"/>
        </w:rPr>
      </w:pPr>
    </w:p>
    <w:p w14:paraId="6486D7D0" w14:textId="77777777" w:rsidR="00F33E25" w:rsidRPr="00980CE2" w:rsidRDefault="00F33E25">
      <w:pPr>
        <w:pStyle w:val="BodyText21"/>
        <w:tabs>
          <w:tab w:val="left" w:pos="1152"/>
        </w:tabs>
        <w:rPr>
          <w:rFonts w:asciiTheme="minorHAnsi" w:hAnsiTheme="minorHAnsi" w:cstheme="minorHAnsi"/>
          <w:sz w:val="22"/>
          <w:szCs w:val="22"/>
        </w:rPr>
      </w:pPr>
    </w:p>
    <w:p w14:paraId="24124352" w14:textId="77777777" w:rsidR="00A23D16" w:rsidRPr="00980CE2" w:rsidRDefault="00A23D16" w:rsidP="00A23D16">
      <w:pPr>
        <w:pStyle w:val="Nagwek3"/>
        <w:tabs>
          <w:tab w:val="clear" w:pos="0"/>
          <w:tab w:val="num" w:pos="720"/>
        </w:tabs>
        <w:spacing w:line="360" w:lineRule="auto"/>
        <w:jc w:val="left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980CE2">
        <w:rPr>
          <w:rFonts w:asciiTheme="minorHAnsi" w:hAnsiTheme="minorHAnsi" w:cstheme="minorHAnsi"/>
          <w:b w:val="0"/>
          <w:bCs w:val="0"/>
          <w:sz w:val="22"/>
          <w:szCs w:val="22"/>
        </w:rPr>
        <w:t>My niżej podpisani</w:t>
      </w:r>
      <w:r w:rsidRPr="00980CE2">
        <w:rPr>
          <w:rFonts w:asciiTheme="minorHAnsi" w:hAnsiTheme="minorHAnsi" w:cstheme="minorHAnsi"/>
          <w:sz w:val="22"/>
          <w:szCs w:val="22"/>
        </w:rPr>
        <w:t xml:space="preserve"> </w:t>
      </w:r>
      <w:r w:rsidRPr="00980CE2">
        <w:rPr>
          <w:rFonts w:asciiTheme="minorHAnsi" w:hAnsiTheme="minorHAnsi" w:cstheme="minorHAnsi"/>
          <w:b w:val="0"/>
          <w:sz w:val="22"/>
          <w:szCs w:val="22"/>
        </w:rPr>
        <w:t>działając w imieniu i na rzecz</w:t>
      </w:r>
      <w:r w:rsidRPr="00980CE2">
        <w:rPr>
          <w:rFonts w:asciiTheme="minorHAnsi" w:hAnsiTheme="minorHAnsi" w:cstheme="minorHAnsi"/>
          <w:sz w:val="22"/>
          <w:szCs w:val="22"/>
        </w:rPr>
        <w:t>:</w:t>
      </w:r>
      <w:r w:rsidRPr="00980CE2">
        <w:rPr>
          <w:rFonts w:asciiTheme="minorHAnsi" w:hAnsiTheme="minorHAnsi" w:cstheme="minorHAnsi"/>
          <w:b w:val="0"/>
          <w:bCs w:val="0"/>
          <w:sz w:val="22"/>
          <w:szCs w:val="22"/>
        </w:rPr>
        <w:t>__________________________________________</w:t>
      </w:r>
    </w:p>
    <w:p w14:paraId="7601C9CA" w14:textId="77777777" w:rsidR="00A23D16" w:rsidRPr="00980CE2" w:rsidRDefault="00A23D16" w:rsidP="00A23D16">
      <w:pPr>
        <w:tabs>
          <w:tab w:val="left" w:pos="115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980CE2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</w:t>
      </w:r>
    </w:p>
    <w:p w14:paraId="3DA7542D" w14:textId="363401EF" w:rsidR="004E52DE" w:rsidRPr="00980CE2" w:rsidRDefault="00A23D16" w:rsidP="004E52DE">
      <w:pPr>
        <w:adjustRightInd w:val="0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980CE2">
        <w:rPr>
          <w:rFonts w:asciiTheme="minorHAnsi" w:hAnsiTheme="minorHAnsi" w:cstheme="minorHAnsi"/>
          <w:i/>
          <w:iCs/>
          <w:sz w:val="18"/>
          <w:szCs w:val="18"/>
        </w:rPr>
        <w:t xml:space="preserve">(pełna nazwa </w:t>
      </w:r>
      <w:r w:rsidR="004E52DE" w:rsidRPr="00980CE2">
        <w:rPr>
          <w:rFonts w:asciiTheme="minorHAnsi" w:hAnsiTheme="minorHAnsi" w:cstheme="minorHAnsi"/>
          <w:i/>
          <w:iCs/>
          <w:sz w:val="18"/>
          <w:szCs w:val="18"/>
        </w:rPr>
        <w:t xml:space="preserve">i </w:t>
      </w:r>
      <w:r w:rsidRPr="00980CE2">
        <w:rPr>
          <w:rFonts w:asciiTheme="minorHAnsi" w:hAnsiTheme="minorHAnsi" w:cstheme="minorHAnsi"/>
          <w:i/>
          <w:iCs/>
          <w:sz w:val="18"/>
          <w:szCs w:val="18"/>
        </w:rPr>
        <w:t xml:space="preserve"> dokładny adres Wykonawcy</w:t>
      </w:r>
      <w:r w:rsidR="005212BC" w:rsidRPr="00980CE2">
        <w:rPr>
          <w:rFonts w:asciiTheme="minorHAnsi" w:hAnsiTheme="minorHAnsi" w:cstheme="minorHAnsi"/>
          <w:i/>
          <w:iCs/>
          <w:sz w:val="18"/>
          <w:szCs w:val="18"/>
        </w:rPr>
        <w:t>)</w:t>
      </w:r>
      <w:r w:rsidRPr="00980CE2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</w:p>
    <w:p w14:paraId="7760AC85" w14:textId="77777777" w:rsidR="00A23D16" w:rsidRPr="00980CE2" w:rsidRDefault="00A23D16" w:rsidP="00A23D16">
      <w:pPr>
        <w:pStyle w:val="Stopka"/>
        <w:tabs>
          <w:tab w:val="clear" w:pos="4536"/>
          <w:tab w:val="clear" w:pos="9072"/>
        </w:tabs>
        <w:rPr>
          <w:rFonts w:asciiTheme="minorHAnsi" w:hAnsiTheme="minorHAnsi" w:cstheme="minorHAnsi"/>
          <w:sz w:val="22"/>
          <w:szCs w:val="22"/>
        </w:rPr>
      </w:pPr>
    </w:p>
    <w:p w14:paraId="5FE51C39" w14:textId="7A7FDA3C" w:rsidR="00F33E25" w:rsidRDefault="004E52DE" w:rsidP="00980CE2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0CE2">
        <w:rPr>
          <w:rFonts w:asciiTheme="minorHAnsi" w:hAnsiTheme="minorHAnsi" w:cstheme="minorHAnsi"/>
          <w:bCs/>
          <w:sz w:val="22"/>
          <w:szCs w:val="22"/>
        </w:rPr>
        <w:t>S</w:t>
      </w:r>
      <w:r w:rsidR="00F33E25" w:rsidRPr="00980CE2">
        <w:rPr>
          <w:rFonts w:asciiTheme="minorHAnsi" w:hAnsiTheme="minorHAnsi" w:cstheme="minorHAnsi"/>
          <w:bCs/>
          <w:sz w:val="22"/>
          <w:szCs w:val="22"/>
        </w:rPr>
        <w:t>kładając niniejszą ofertę</w:t>
      </w:r>
      <w:r w:rsidRPr="00980CE2">
        <w:rPr>
          <w:rFonts w:asciiTheme="minorHAnsi" w:hAnsiTheme="minorHAnsi" w:cstheme="minorHAnsi"/>
          <w:bCs/>
          <w:sz w:val="22"/>
          <w:szCs w:val="22"/>
        </w:rPr>
        <w:t xml:space="preserve"> na </w:t>
      </w:r>
      <w:r w:rsidR="00F33E25" w:rsidRPr="00980CE2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D7F4A" w:rsidRPr="00CD7F4A"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  <w:t>dostawę miernika do badania rezystywności skrośnej</w:t>
      </w:r>
      <w:r w:rsidRPr="00980CE2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F33E25" w:rsidRPr="00980CE2">
        <w:rPr>
          <w:rFonts w:asciiTheme="minorHAnsi" w:hAnsiTheme="minorHAnsi" w:cstheme="minorHAnsi"/>
          <w:bCs/>
          <w:sz w:val="22"/>
          <w:szCs w:val="22"/>
        </w:rPr>
        <w:t>oświadczam</w:t>
      </w:r>
      <w:r w:rsidR="00B7750A">
        <w:rPr>
          <w:rFonts w:asciiTheme="minorHAnsi" w:hAnsiTheme="minorHAnsi" w:cstheme="minorHAnsi"/>
          <w:bCs/>
          <w:sz w:val="22"/>
          <w:szCs w:val="22"/>
        </w:rPr>
        <w:t>/m</w:t>
      </w:r>
      <w:r w:rsidR="00F33E25" w:rsidRPr="00980CE2">
        <w:rPr>
          <w:rFonts w:asciiTheme="minorHAnsi" w:hAnsiTheme="minorHAnsi" w:cstheme="minorHAnsi"/>
          <w:bCs/>
          <w:sz w:val="22"/>
          <w:szCs w:val="22"/>
        </w:rPr>
        <w:t>y, że:</w:t>
      </w:r>
    </w:p>
    <w:p w14:paraId="64C933C6" w14:textId="26477B98" w:rsidR="00CD7F4A" w:rsidRDefault="00CD7F4A" w:rsidP="00CD7F4A">
      <w:pPr>
        <w:numPr>
          <w:ilvl w:val="0"/>
          <w:numId w:val="24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Pr="00CD7F4A">
        <w:rPr>
          <w:rFonts w:asciiTheme="minorHAnsi" w:hAnsiTheme="minorHAnsi" w:cstheme="minorHAnsi"/>
          <w:bCs/>
          <w:sz w:val="22"/>
          <w:szCs w:val="22"/>
        </w:rPr>
        <w:t>apoznaliśmy się z dokumentami zamówienia, w tym z</w:t>
      </w:r>
      <w:r>
        <w:rPr>
          <w:rFonts w:asciiTheme="minorHAnsi" w:hAnsiTheme="minorHAnsi" w:cstheme="minorHAnsi"/>
          <w:bCs/>
          <w:sz w:val="22"/>
          <w:szCs w:val="22"/>
        </w:rPr>
        <w:t xml:space="preserve"> Zapytaniem Ofertowym </w:t>
      </w:r>
      <w:r w:rsidRPr="00CD7F4A">
        <w:rPr>
          <w:rFonts w:asciiTheme="minorHAnsi" w:hAnsiTheme="minorHAnsi" w:cstheme="minorHAnsi"/>
          <w:bCs/>
          <w:sz w:val="22"/>
          <w:szCs w:val="22"/>
        </w:rPr>
        <w:t xml:space="preserve">wraz </w:t>
      </w:r>
      <w:r w:rsidRPr="00CD7F4A">
        <w:rPr>
          <w:rFonts w:asciiTheme="minorHAnsi" w:hAnsiTheme="minorHAnsi" w:cstheme="minorHAnsi"/>
          <w:bCs/>
          <w:sz w:val="22"/>
          <w:szCs w:val="22"/>
        </w:rPr>
        <w:br/>
        <w:t>z Projektowanymi Postanowieniami Umowy oraz warunkami zamówienia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15D40D12" w14:textId="4837ED9D" w:rsidR="00CD7F4A" w:rsidRDefault="00CD7F4A" w:rsidP="00CD7F4A">
      <w:pPr>
        <w:numPr>
          <w:ilvl w:val="0"/>
          <w:numId w:val="24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d</w:t>
      </w:r>
      <w:r w:rsidRPr="00CD7F4A">
        <w:rPr>
          <w:rFonts w:asciiTheme="minorHAnsi" w:hAnsiTheme="minorHAnsi" w:cstheme="minorHAnsi"/>
          <w:bCs/>
          <w:sz w:val="22"/>
          <w:szCs w:val="22"/>
        </w:rPr>
        <w:t>o dokumentów zamówienia nie wnosimy żadnych zastrzeżeń i uznajemy się za związanych określonymi w nich postanowieniami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030632BA" w14:textId="09006569" w:rsidR="00CD7F4A" w:rsidRDefault="00CD7F4A" w:rsidP="00CD7F4A">
      <w:pPr>
        <w:numPr>
          <w:ilvl w:val="0"/>
          <w:numId w:val="24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CD7F4A">
        <w:rPr>
          <w:rFonts w:asciiTheme="minorHAnsi" w:hAnsiTheme="minorHAnsi" w:cstheme="minorHAnsi"/>
          <w:bCs/>
          <w:sz w:val="22"/>
          <w:szCs w:val="22"/>
        </w:rPr>
        <w:t xml:space="preserve"> cenie oferty zostały uwzględnione wszystkie koszty wykonania zamówienia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1FD4AC1D" w14:textId="1D41A58D" w:rsidR="00CD7F4A" w:rsidRPr="00CD7F4A" w:rsidRDefault="00CD7F4A" w:rsidP="00CD7F4A">
      <w:pPr>
        <w:numPr>
          <w:ilvl w:val="0"/>
          <w:numId w:val="24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</w:t>
      </w:r>
      <w:r w:rsidRPr="00CD7F4A">
        <w:rPr>
          <w:rFonts w:asciiTheme="minorHAnsi" w:hAnsiTheme="minorHAnsi" w:cstheme="minorHAnsi"/>
          <w:bCs/>
          <w:sz w:val="22"/>
          <w:szCs w:val="22"/>
        </w:rPr>
        <w:t>ferowany przedmiot zamówienia posiada wszystkie wymagane przez Zamawiającego parametry techniczne określone w Załączniku Nr 8 do SWZ pn. „Parametry techniczne”.</w:t>
      </w:r>
    </w:p>
    <w:p w14:paraId="7031EE3F" w14:textId="77777777" w:rsidR="00724F01" w:rsidRPr="00980CE2" w:rsidRDefault="00724F01" w:rsidP="00804D4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8DE4C4" w14:textId="708B7623" w:rsidR="009442A2" w:rsidRPr="00980CE2" w:rsidRDefault="00F33E25" w:rsidP="006078DA">
      <w:pPr>
        <w:numPr>
          <w:ilvl w:val="0"/>
          <w:numId w:val="5"/>
        </w:numPr>
        <w:tabs>
          <w:tab w:val="left" w:pos="360"/>
        </w:tabs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80CE2">
        <w:rPr>
          <w:rFonts w:asciiTheme="minorHAnsi" w:hAnsiTheme="minorHAnsi" w:cstheme="minorHAnsi"/>
          <w:sz w:val="22"/>
          <w:szCs w:val="22"/>
        </w:rPr>
        <w:lastRenderedPageBreak/>
        <w:t>Oferujemy wykonanie ww. przedmiotu zamówienia określonego w</w:t>
      </w:r>
      <w:r w:rsidR="00FD2803" w:rsidRPr="00980CE2">
        <w:rPr>
          <w:rFonts w:asciiTheme="minorHAnsi" w:hAnsiTheme="minorHAnsi" w:cstheme="minorHAnsi"/>
          <w:sz w:val="22"/>
          <w:szCs w:val="22"/>
        </w:rPr>
        <w:t xml:space="preserve"> Ogłoszeniu</w:t>
      </w:r>
      <w:r w:rsidRPr="00980CE2">
        <w:rPr>
          <w:rFonts w:asciiTheme="minorHAnsi" w:hAnsiTheme="minorHAnsi" w:cstheme="minorHAnsi"/>
          <w:sz w:val="22"/>
          <w:szCs w:val="22"/>
        </w:rPr>
        <w:t xml:space="preserve">, zgodnie </w:t>
      </w:r>
      <w:r w:rsidR="00980CE2">
        <w:rPr>
          <w:rFonts w:asciiTheme="minorHAnsi" w:hAnsiTheme="minorHAnsi" w:cstheme="minorHAnsi"/>
          <w:sz w:val="22"/>
          <w:szCs w:val="22"/>
        </w:rPr>
        <w:br/>
      </w:r>
      <w:r w:rsidRPr="00980CE2">
        <w:rPr>
          <w:rFonts w:asciiTheme="minorHAnsi" w:hAnsiTheme="minorHAnsi" w:cstheme="minorHAnsi"/>
          <w:sz w:val="22"/>
          <w:szCs w:val="22"/>
        </w:rPr>
        <w:t>z warunkami określonymi przez Zamawiającego za cenę:</w:t>
      </w:r>
    </w:p>
    <w:p w14:paraId="4C8E1309" w14:textId="77777777" w:rsidR="00E16689" w:rsidRPr="00980CE2" w:rsidRDefault="00E16689" w:rsidP="00E16689">
      <w:pPr>
        <w:tabs>
          <w:tab w:val="left" w:pos="360"/>
        </w:tabs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17D2653" w14:textId="77777777" w:rsidR="00E16689" w:rsidRDefault="00E16689" w:rsidP="00D77EF8">
      <w:pPr>
        <w:tabs>
          <w:tab w:val="left" w:pos="1152"/>
        </w:tabs>
        <w:rPr>
          <w:rFonts w:asciiTheme="minorHAnsi" w:hAnsiTheme="minorHAnsi" w:cstheme="minorHAnsi"/>
          <w:b/>
          <w:sz w:val="22"/>
          <w:szCs w:val="22"/>
        </w:rPr>
      </w:pPr>
      <w:bookmarkStart w:id="0" w:name="_Hlk113530239"/>
      <w:r w:rsidRPr="00980CE2">
        <w:rPr>
          <w:rFonts w:asciiTheme="minorHAnsi" w:hAnsiTheme="minorHAnsi" w:cstheme="minorHAnsi"/>
          <w:b/>
          <w:sz w:val="22"/>
          <w:szCs w:val="22"/>
        </w:rPr>
        <w:t>BRUTTO: ______________________</w:t>
      </w:r>
      <w:r w:rsidR="00B1132A" w:rsidRPr="00980CE2">
        <w:rPr>
          <w:rFonts w:asciiTheme="minorHAnsi" w:hAnsiTheme="minorHAnsi" w:cstheme="minorHAnsi"/>
          <w:b/>
          <w:sz w:val="22"/>
          <w:szCs w:val="22"/>
        </w:rPr>
        <w:t>___</w:t>
      </w:r>
      <w:r w:rsidRPr="00980CE2">
        <w:rPr>
          <w:rFonts w:asciiTheme="minorHAnsi" w:hAnsiTheme="minorHAnsi" w:cstheme="minorHAnsi"/>
          <w:b/>
          <w:sz w:val="22"/>
          <w:szCs w:val="22"/>
        </w:rPr>
        <w:t xml:space="preserve">________zł,* </w:t>
      </w:r>
    </w:p>
    <w:p w14:paraId="2E823F93" w14:textId="77777777" w:rsidR="00CD7F4A" w:rsidRPr="00980CE2" w:rsidRDefault="00CD7F4A" w:rsidP="00D77EF8">
      <w:pPr>
        <w:tabs>
          <w:tab w:val="left" w:pos="1152"/>
        </w:tabs>
        <w:rPr>
          <w:rFonts w:asciiTheme="minorHAnsi" w:hAnsiTheme="minorHAnsi" w:cstheme="minorHAnsi"/>
          <w:b/>
          <w:sz w:val="22"/>
          <w:szCs w:val="22"/>
        </w:rPr>
      </w:pPr>
    </w:p>
    <w:p w14:paraId="393400C4" w14:textId="77777777" w:rsidR="00E16689" w:rsidRPr="00980CE2" w:rsidRDefault="00E16689" w:rsidP="00D77EF8">
      <w:pPr>
        <w:tabs>
          <w:tab w:val="left" w:pos="1152"/>
        </w:tabs>
        <w:rPr>
          <w:rFonts w:asciiTheme="minorHAnsi" w:hAnsiTheme="minorHAnsi" w:cstheme="minorHAnsi"/>
          <w:bCs/>
          <w:sz w:val="22"/>
          <w:szCs w:val="22"/>
        </w:rPr>
      </w:pPr>
      <w:r w:rsidRPr="00980CE2">
        <w:rPr>
          <w:rFonts w:asciiTheme="minorHAnsi" w:hAnsiTheme="minorHAnsi" w:cstheme="minorHAnsi"/>
          <w:b/>
          <w:sz w:val="22"/>
          <w:szCs w:val="22"/>
        </w:rPr>
        <w:t>(słownie: _____________________________________________________________</w:t>
      </w:r>
      <w:r w:rsidR="00B1132A" w:rsidRPr="00980CE2">
        <w:rPr>
          <w:rFonts w:asciiTheme="minorHAnsi" w:hAnsiTheme="minorHAnsi" w:cstheme="minorHAnsi"/>
          <w:b/>
          <w:sz w:val="22"/>
          <w:szCs w:val="22"/>
        </w:rPr>
        <w:t>_____</w:t>
      </w:r>
      <w:r w:rsidRPr="00980CE2">
        <w:rPr>
          <w:rFonts w:asciiTheme="minorHAnsi" w:hAnsiTheme="minorHAnsi" w:cstheme="minorHAnsi"/>
          <w:b/>
          <w:sz w:val="22"/>
          <w:szCs w:val="22"/>
        </w:rPr>
        <w:t>___zł),</w:t>
      </w:r>
    </w:p>
    <w:p w14:paraId="4ED3F8E4" w14:textId="231E03A9" w:rsidR="00054947" w:rsidRPr="00CD7F4A" w:rsidRDefault="00E16689" w:rsidP="00054947">
      <w:pPr>
        <w:rPr>
          <w:rFonts w:asciiTheme="minorHAnsi" w:hAnsiTheme="minorHAnsi" w:cstheme="minorHAnsi"/>
          <w:i/>
          <w:sz w:val="18"/>
          <w:szCs w:val="18"/>
        </w:rPr>
      </w:pPr>
      <w:r w:rsidRPr="00980CE2">
        <w:rPr>
          <w:rFonts w:asciiTheme="minorHAnsi" w:hAnsiTheme="minorHAnsi" w:cstheme="minorHAnsi"/>
          <w:i/>
          <w:sz w:val="18"/>
          <w:szCs w:val="18"/>
        </w:rPr>
        <w:t>* wartość wyrażona w jednostkach pieniężnych, uwzględniająca podatek od towarów i usług.</w:t>
      </w:r>
      <w:bookmarkEnd w:id="0"/>
    </w:p>
    <w:p w14:paraId="7289275C" w14:textId="23F416A9" w:rsidR="00D86351" w:rsidRPr="00CD7F4A" w:rsidRDefault="00F33E25" w:rsidP="00D77EF8">
      <w:pPr>
        <w:pStyle w:val="NormalnyWeb"/>
        <w:numPr>
          <w:ilvl w:val="0"/>
          <w:numId w:val="5"/>
        </w:numPr>
        <w:tabs>
          <w:tab w:val="clear" w:pos="720"/>
          <w:tab w:val="left" w:pos="284"/>
          <w:tab w:val="num" w:pos="360"/>
        </w:tabs>
        <w:suppressAutoHyphens w:val="0"/>
        <w:spacing w:before="24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0CE2">
        <w:rPr>
          <w:rFonts w:asciiTheme="minorHAnsi" w:hAnsiTheme="minorHAnsi" w:cstheme="minorHAnsi"/>
          <w:bCs/>
          <w:sz w:val="22"/>
          <w:szCs w:val="22"/>
        </w:rPr>
        <w:t>O</w:t>
      </w:r>
      <w:r w:rsidR="00CD7F4A">
        <w:rPr>
          <w:rFonts w:asciiTheme="minorHAnsi" w:hAnsiTheme="minorHAnsi" w:cstheme="minorHAnsi"/>
          <w:bCs/>
          <w:sz w:val="22"/>
          <w:szCs w:val="22"/>
        </w:rPr>
        <w:t>feruję/</w:t>
      </w:r>
      <w:r w:rsidRPr="00980CE2">
        <w:rPr>
          <w:rFonts w:asciiTheme="minorHAnsi" w:hAnsiTheme="minorHAnsi" w:cstheme="minorHAnsi"/>
          <w:bCs/>
          <w:sz w:val="22"/>
          <w:szCs w:val="22"/>
        </w:rPr>
        <w:t xml:space="preserve">my termin </w:t>
      </w:r>
      <w:r w:rsidR="00175A13" w:rsidRPr="00980CE2">
        <w:rPr>
          <w:rFonts w:asciiTheme="minorHAnsi" w:hAnsiTheme="minorHAnsi" w:cstheme="minorHAnsi"/>
          <w:bCs/>
          <w:sz w:val="22"/>
          <w:szCs w:val="22"/>
        </w:rPr>
        <w:t xml:space="preserve">realizacji </w:t>
      </w:r>
      <w:r w:rsidRPr="00980CE2">
        <w:rPr>
          <w:rFonts w:asciiTheme="minorHAnsi" w:hAnsiTheme="minorHAnsi" w:cstheme="minorHAnsi"/>
          <w:bCs/>
          <w:sz w:val="22"/>
          <w:szCs w:val="22"/>
        </w:rPr>
        <w:t>zamówienia:</w:t>
      </w:r>
      <w:r w:rsidRPr="00980CE2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</w:p>
    <w:p w14:paraId="12B7E9C3" w14:textId="25C60898" w:rsidR="00D86351" w:rsidRPr="00CD7F4A" w:rsidRDefault="00B07B4B" w:rsidP="00CD7F4A">
      <w:pPr>
        <w:pStyle w:val="NormalnyWeb"/>
        <w:numPr>
          <w:ilvl w:val="0"/>
          <w:numId w:val="25"/>
        </w:numPr>
        <w:tabs>
          <w:tab w:val="left" w:pos="284"/>
        </w:tabs>
        <w:suppressAutoHyphens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7F4A">
        <w:rPr>
          <w:rFonts w:asciiTheme="minorHAnsi" w:hAnsiTheme="minorHAnsi" w:cstheme="minorHAnsi"/>
          <w:bCs/>
          <w:color w:val="000000"/>
          <w:sz w:val="22"/>
          <w:szCs w:val="22"/>
          <w:lang w:val="hr-HR"/>
        </w:rPr>
        <w:t>rozpoczęcie –</w:t>
      </w:r>
      <w:r w:rsidR="0084200D" w:rsidRPr="00CD7F4A">
        <w:rPr>
          <w:rFonts w:asciiTheme="minorHAnsi" w:hAnsiTheme="minorHAnsi" w:cstheme="minorHAnsi"/>
          <w:bCs/>
          <w:color w:val="000000"/>
          <w:sz w:val="22"/>
          <w:szCs w:val="22"/>
          <w:lang w:val="hr-HR"/>
        </w:rPr>
        <w:t xml:space="preserve"> </w:t>
      </w:r>
      <w:r w:rsidR="00B81B8C" w:rsidRPr="00CD7F4A">
        <w:rPr>
          <w:rFonts w:asciiTheme="minorHAnsi" w:hAnsiTheme="minorHAnsi" w:cstheme="minorHAnsi"/>
          <w:bCs/>
          <w:color w:val="000000"/>
          <w:sz w:val="22"/>
          <w:szCs w:val="22"/>
          <w:lang w:val="hr-HR"/>
        </w:rPr>
        <w:t>niezwłocznie od dnia zawarcia umowy</w:t>
      </w:r>
      <w:r w:rsidR="00175A13" w:rsidRPr="00CD7F4A">
        <w:rPr>
          <w:rFonts w:asciiTheme="minorHAnsi" w:hAnsiTheme="minorHAnsi" w:cstheme="minorHAnsi"/>
          <w:bCs/>
          <w:color w:val="000000"/>
          <w:sz w:val="22"/>
          <w:szCs w:val="22"/>
          <w:lang w:val="hr-HR"/>
        </w:rPr>
        <w:t>;</w:t>
      </w:r>
    </w:p>
    <w:p w14:paraId="4CFF2E6B" w14:textId="2AA787D1" w:rsidR="00CD7F4A" w:rsidRPr="00CD7F4A" w:rsidRDefault="00CD7F4A" w:rsidP="00CD7F4A">
      <w:pPr>
        <w:pStyle w:val="NormalnyWeb"/>
        <w:numPr>
          <w:ilvl w:val="0"/>
          <w:numId w:val="25"/>
        </w:numPr>
        <w:tabs>
          <w:tab w:val="left" w:pos="284"/>
        </w:tabs>
        <w:suppressAutoHyphens w:val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color w:val="000000"/>
          <w:sz w:val="22"/>
          <w:szCs w:val="22"/>
          <w:lang w:val="hr-HR"/>
        </w:rPr>
        <w:t>zakończenie – w terminie do 8 tygodni od dnia zawarcia umowy.</w:t>
      </w:r>
    </w:p>
    <w:p w14:paraId="6E24EADD" w14:textId="60F69BA5" w:rsidR="00CD7F4A" w:rsidRDefault="00CD7F4A" w:rsidP="00980CE2">
      <w:pPr>
        <w:pStyle w:val="NormalnyWeb"/>
        <w:numPr>
          <w:ilvl w:val="0"/>
          <w:numId w:val="5"/>
        </w:numPr>
        <w:tabs>
          <w:tab w:val="clear" w:pos="720"/>
          <w:tab w:val="left" w:pos="284"/>
          <w:tab w:val="num" w:pos="360"/>
        </w:tabs>
        <w:suppressAutoHyphens w:val="0"/>
        <w:spacing w:before="240" w:after="24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D7F4A">
        <w:rPr>
          <w:rFonts w:asciiTheme="minorHAnsi" w:hAnsiTheme="minorHAnsi" w:cstheme="minorHAnsi"/>
          <w:bCs/>
          <w:sz w:val="22"/>
          <w:szCs w:val="22"/>
        </w:rPr>
        <w:t xml:space="preserve">Oferuję/Oferujemy okres gwarancji </w:t>
      </w:r>
      <w:r w:rsidRPr="00CD7F4A">
        <w:rPr>
          <w:rFonts w:asciiTheme="minorHAnsi" w:hAnsiTheme="minorHAnsi" w:cstheme="minorHAnsi"/>
          <w:b/>
          <w:sz w:val="22"/>
          <w:szCs w:val="22"/>
        </w:rPr>
        <w:t>12 miesięcy od dnia podpisania protokołu odbioru Przedmiotu Umowy</w:t>
      </w:r>
      <w:r w:rsidRPr="00CD7F4A">
        <w:rPr>
          <w:rFonts w:asciiTheme="minorHAnsi" w:hAnsiTheme="minorHAnsi" w:cstheme="minorHAnsi"/>
          <w:bCs/>
          <w:sz w:val="22"/>
          <w:szCs w:val="22"/>
        </w:rPr>
        <w:t>.</w:t>
      </w:r>
    </w:p>
    <w:p w14:paraId="045729AC" w14:textId="78123916" w:rsidR="005212BC" w:rsidRPr="00980CE2" w:rsidRDefault="00F33E25" w:rsidP="00CD7F4A">
      <w:pPr>
        <w:pStyle w:val="NormalnyWeb"/>
        <w:numPr>
          <w:ilvl w:val="0"/>
          <w:numId w:val="5"/>
        </w:numPr>
        <w:tabs>
          <w:tab w:val="clear" w:pos="720"/>
          <w:tab w:val="left" w:pos="284"/>
          <w:tab w:val="num" w:pos="360"/>
        </w:tabs>
        <w:suppressAutoHyphens w:val="0"/>
        <w:spacing w:after="240"/>
        <w:ind w:left="357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980CE2">
        <w:rPr>
          <w:rFonts w:asciiTheme="minorHAnsi" w:hAnsiTheme="minorHAnsi" w:cstheme="minorHAnsi"/>
          <w:bCs/>
          <w:sz w:val="22"/>
          <w:szCs w:val="22"/>
        </w:rPr>
        <w:t xml:space="preserve">Integralną częścią oferty są </w:t>
      </w:r>
      <w:r w:rsidRPr="00980CE2">
        <w:rPr>
          <w:rFonts w:asciiTheme="minorHAnsi" w:hAnsiTheme="minorHAnsi" w:cstheme="minorHAnsi"/>
          <w:bCs/>
          <w:color w:val="000000"/>
          <w:sz w:val="22"/>
          <w:szCs w:val="22"/>
          <w:u w:val="single"/>
        </w:rPr>
        <w:t>załączone w kolejności</w:t>
      </w:r>
      <w:r w:rsidR="00306A32" w:rsidRPr="00980CE2">
        <w:rPr>
          <w:rFonts w:asciiTheme="minorHAnsi" w:hAnsiTheme="minorHAnsi" w:cstheme="minorHAnsi"/>
          <w:bCs/>
          <w:color w:val="000000"/>
          <w:sz w:val="22"/>
          <w:szCs w:val="22"/>
          <w:u w:val="single"/>
          <w:vertAlign w:val="superscript"/>
        </w:rPr>
        <w:t>1</w:t>
      </w:r>
      <w:r w:rsidRPr="00980CE2">
        <w:rPr>
          <w:rFonts w:asciiTheme="minorHAnsi" w:hAnsiTheme="minorHAnsi" w:cstheme="minorHAnsi"/>
          <w:bCs/>
          <w:sz w:val="22"/>
          <w:szCs w:val="22"/>
        </w:rPr>
        <w:t>:</w:t>
      </w:r>
    </w:p>
    <w:tbl>
      <w:tblPr>
        <w:tblW w:w="9279" w:type="dxa"/>
        <w:tblInd w:w="-5" w:type="dxa"/>
        <w:tblLayout w:type="fixed"/>
        <w:tblCellMar>
          <w:top w:w="85" w:type="dxa"/>
          <w:left w:w="70" w:type="dxa"/>
          <w:bottom w:w="85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738"/>
        <w:gridCol w:w="1974"/>
      </w:tblGrid>
      <w:tr w:rsidR="0019270B" w:rsidRPr="00980CE2" w14:paraId="67B79B49" w14:textId="77777777" w:rsidTr="00980CE2">
        <w:trPr>
          <w:cantSplit/>
          <w:trHeight w:val="2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915691C" w14:textId="77777777" w:rsidR="0019270B" w:rsidRPr="00980CE2" w:rsidRDefault="0019270B" w:rsidP="00B1132A">
            <w:pPr>
              <w:pStyle w:val="St4-punkt"/>
              <w:ind w:left="0" w:firstLine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6E093A" w14:textId="052C7D18" w:rsidR="005212BC" w:rsidRPr="00980CE2" w:rsidRDefault="0019270B" w:rsidP="005212BC">
            <w:pPr>
              <w:pStyle w:val="St4-punkt"/>
              <w:ind w:left="0" w:firstLine="0"/>
              <w:jc w:val="center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80CE2">
              <w:rPr>
                <w:rFonts w:asciiTheme="minorHAnsi" w:hAnsiTheme="minorHAnsi" w:cstheme="minorHAnsi"/>
                <w:bCs/>
                <w:sz w:val="22"/>
                <w:szCs w:val="22"/>
              </w:rPr>
              <w:t>Nazwa (rodzaj) dokumentu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64B66F" w14:textId="6E887CE6" w:rsidR="005212BC" w:rsidRPr="00980CE2" w:rsidRDefault="0019270B" w:rsidP="005212BC">
            <w:pPr>
              <w:pStyle w:val="St4-punkt"/>
              <w:ind w:left="0" w:firstLine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980CE2">
              <w:rPr>
                <w:rFonts w:asciiTheme="minorHAnsi" w:hAnsiTheme="minorHAnsi" w:cstheme="minorHAnsi"/>
                <w:bCs/>
                <w:sz w:val="22"/>
                <w:szCs w:val="22"/>
              </w:rPr>
              <w:t>Ewentualne uwagi</w:t>
            </w:r>
          </w:p>
        </w:tc>
      </w:tr>
      <w:tr w:rsidR="0019270B" w:rsidRPr="00980CE2" w14:paraId="59ECAF85" w14:textId="77777777" w:rsidTr="00980CE2">
        <w:trPr>
          <w:cantSplit/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D2CFE" w14:textId="77777777" w:rsidR="0019270B" w:rsidRPr="00980CE2" w:rsidRDefault="0019270B" w:rsidP="00A83D39">
            <w:pPr>
              <w:pStyle w:val="St4-punkt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0CE2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3CE36" w14:textId="1EE65020" w:rsidR="005212BC" w:rsidRPr="00980CE2" w:rsidRDefault="00856728" w:rsidP="005212BC">
            <w:pPr>
              <w:tabs>
                <w:tab w:val="left" w:pos="-2880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0CE2">
              <w:rPr>
                <w:rFonts w:asciiTheme="minorHAnsi" w:hAnsiTheme="minorHAnsi" w:cstheme="minorHAnsi"/>
                <w:sz w:val="22"/>
                <w:szCs w:val="22"/>
              </w:rPr>
              <w:t>Aktualny odpis z właściwego rejestr</w:t>
            </w:r>
            <w:r w:rsidR="004E52DE" w:rsidRPr="00980CE2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980CE2">
              <w:rPr>
                <w:rFonts w:asciiTheme="minorHAnsi" w:hAnsiTheme="minorHAnsi" w:cstheme="minorHAnsi"/>
                <w:sz w:val="22"/>
                <w:szCs w:val="22"/>
              </w:rPr>
              <w:t xml:space="preserve"> lub z Centralnej Ewidencji </w:t>
            </w:r>
            <w:r w:rsidRPr="00980CE2">
              <w:rPr>
                <w:rFonts w:asciiTheme="minorHAnsi" w:hAnsiTheme="minorHAnsi" w:cstheme="minorHAnsi"/>
                <w:sz w:val="22"/>
                <w:szCs w:val="22"/>
              </w:rPr>
              <w:br/>
              <w:t>i Informacji o Działalności Gospodarczej – wystawiony nie wcześniej niż 6 miesięcy przed upływem terminu składania ofert.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AC177" w14:textId="77777777" w:rsidR="0019270B" w:rsidRPr="00980CE2" w:rsidRDefault="0019270B" w:rsidP="005212BC">
            <w:pPr>
              <w:pStyle w:val="St4-punkt"/>
              <w:snapToGrid w:val="0"/>
              <w:ind w:left="0" w:firstLin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270B" w:rsidRPr="00980CE2" w14:paraId="2EA19FCF" w14:textId="77777777" w:rsidTr="00980CE2">
        <w:trPr>
          <w:cantSplit/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16717B" w14:textId="77777777" w:rsidR="0019270B" w:rsidRPr="00980CE2" w:rsidRDefault="0019270B" w:rsidP="00A83D39">
            <w:pPr>
              <w:pStyle w:val="St4-punkt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0CE2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C78AA" w14:textId="143CCAAE" w:rsidR="005212BC" w:rsidRPr="00980CE2" w:rsidRDefault="00856728" w:rsidP="005212BC">
            <w:pPr>
              <w:tabs>
                <w:tab w:val="left" w:pos="-2880"/>
              </w:tabs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0CE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Pełnomocnictwo – w przypadku, gdy Wykonawcę reprezentuje pełnomocnik.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DEAB3" w14:textId="77777777" w:rsidR="0019270B" w:rsidRPr="00980CE2" w:rsidRDefault="0019270B" w:rsidP="00A83D39">
            <w:pPr>
              <w:pStyle w:val="St4-punkt"/>
              <w:snapToGrid w:val="0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7791C" w:rsidRPr="00980CE2" w14:paraId="26264AC6" w14:textId="77777777" w:rsidTr="00980CE2">
        <w:trPr>
          <w:cantSplit/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7C8652" w14:textId="77777777" w:rsidR="00B7791C" w:rsidRPr="0098301B" w:rsidRDefault="00856728" w:rsidP="00B7791C">
            <w:pPr>
              <w:pStyle w:val="St4-punkt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301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B7791C" w:rsidRPr="0098301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6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399B29" w14:textId="39B23AF2" w:rsidR="005212BC" w:rsidRPr="0098301B" w:rsidRDefault="00B7791C" w:rsidP="005212BC">
            <w:pPr>
              <w:tabs>
                <w:tab w:val="left" w:pos="-1440"/>
              </w:tabs>
              <w:ind w:left="17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98301B">
              <w:rPr>
                <w:rFonts w:asciiTheme="minorHAnsi" w:hAnsiTheme="minorHAnsi" w:cstheme="minorHAnsi"/>
                <w:sz w:val="22"/>
                <w:szCs w:val="22"/>
              </w:rPr>
              <w:t xml:space="preserve">Inne </w:t>
            </w:r>
            <w:r w:rsidRPr="0098301B">
              <w:rPr>
                <w:rFonts w:asciiTheme="minorHAnsi" w:hAnsiTheme="minorHAnsi" w:cstheme="minorHAnsi"/>
                <w:i/>
                <w:sz w:val="22"/>
                <w:szCs w:val="22"/>
              </w:rPr>
              <w:t>(wymienić, jakie)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21D2F" w14:textId="77777777" w:rsidR="00B7791C" w:rsidRPr="00980CE2" w:rsidRDefault="00B7791C" w:rsidP="00B7791C">
            <w:pPr>
              <w:pStyle w:val="St4-punkt"/>
              <w:snapToGrid w:val="0"/>
              <w:ind w:left="0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E304765" w14:textId="3AED1358" w:rsidR="00B7750A" w:rsidRPr="00B7750A" w:rsidRDefault="00A53D00" w:rsidP="00B7750A">
      <w:pPr>
        <w:pStyle w:val="Standardowy0"/>
        <w:numPr>
          <w:ilvl w:val="0"/>
          <w:numId w:val="22"/>
        </w:numPr>
        <w:spacing w:before="240"/>
        <w:ind w:left="357" w:hanging="357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980CE2">
        <w:rPr>
          <w:rFonts w:asciiTheme="minorHAnsi" w:hAnsiTheme="minorHAnsi" w:cstheme="minorHAnsi"/>
          <w:sz w:val="22"/>
          <w:szCs w:val="22"/>
          <w:lang w:eastAsia="pl-PL"/>
        </w:rPr>
        <w:t>Niniejsza oferta jest ważna do dnia ………………………………… włącznie i przestaje wiązać jeśli do upływu tego terminu Zamawiający nie złoży oświadczenia o jej przyjęciu</w:t>
      </w:r>
      <w:r w:rsidR="00B7750A">
        <w:rPr>
          <w:rFonts w:asciiTheme="minorHAnsi" w:hAnsiTheme="minorHAnsi" w:cstheme="minorHAnsi"/>
          <w:sz w:val="22"/>
          <w:szCs w:val="22"/>
          <w:lang w:eastAsia="pl-PL"/>
        </w:rPr>
        <w:t>.</w:t>
      </w:r>
    </w:p>
    <w:p w14:paraId="5A1475B6" w14:textId="2665E303" w:rsidR="00B7750A" w:rsidRPr="00B7750A" w:rsidRDefault="00A53D00" w:rsidP="00B7750A">
      <w:pPr>
        <w:pStyle w:val="Standardowy0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CE2">
        <w:rPr>
          <w:rFonts w:asciiTheme="minorHAnsi" w:hAnsiTheme="minorHAnsi" w:cstheme="minorHAnsi"/>
          <w:sz w:val="22"/>
          <w:szCs w:val="22"/>
        </w:rPr>
        <w:t xml:space="preserve">Oświadczam/my, </w:t>
      </w:r>
      <w:r w:rsidRPr="00980CE2">
        <w:rPr>
          <w:rFonts w:asciiTheme="minorHAnsi" w:hAnsiTheme="minorHAnsi" w:cstheme="minorHAnsi"/>
          <w:i/>
          <w:iCs/>
          <w:sz w:val="22"/>
          <w:szCs w:val="22"/>
        </w:rPr>
        <w:t>że jestem (jesteśmy)/nie jestem (jesteśmy)</w:t>
      </w:r>
      <w:r w:rsidRPr="00980CE2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1</w:t>
      </w:r>
      <w:r w:rsidRPr="00980CE2">
        <w:rPr>
          <w:rFonts w:asciiTheme="minorHAnsi" w:hAnsiTheme="minorHAnsi" w:cstheme="minorHAnsi"/>
          <w:sz w:val="22"/>
          <w:szCs w:val="22"/>
        </w:rPr>
        <w:t xml:space="preserve"> czynnym podatnikiem podatku od towarów i usług.</w:t>
      </w:r>
    </w:p>
    <w:p w14:paraId="309C9B1F" w14:textId="28536FC8" w:rsidR="002E7AE7" w:rsidRPr="0098301B" w:rsidRDefault="00B7750A" w:rsidP="0098301B">
      <w:pPr>
        <w:pStyle w:val="Standardowy0"/>
        <w:numPr>
          <w:ilvl w:val="0"/>
          <w:numId w:val="2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Oświadczam/</w:t>
      </w:r>
      <w:r w:rsidR="002E7AE7" w:rsidRPr="002E7AE7">
        <w:rPr>
          <w:rFonts w:asciiTheme="minorHAnsi" w:hAnsiTheme="minorHAnsi" w:cstheme="minorHAnsi"/>
          <w:bCs/>
          <w:sz w:val="22"/>
          <w:szCs w:val="22"/>
        </w:rPr>
        <w:t>my, że wybór oferty nie będzie prowadzić do powstania u Zamawiającego obowiązku podatkowego zgodnie z przepisami o podatku od towarów i usług.</w:t>
      </w:r>
    </w:p>
    <w:p w14:paraId="5CF91982" w14:textId="1A6233F3" w:rsidR="002E7AE7" w:rsidRPr="002E7AE7" w:rsidRDefault="002E7AE7" w:rsidP="002E7AE7">
      <w:pPr>
        <w:pStyle w:val="Standardowy0"/>
        <w:ind w:left="360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t>Uwaga!</w:t>
      </w:r>
    </w:p>
    <w:p w14:paraId="5B5485A3" w14:textId="77777777" w:rsidR="002E7AE7" w:rsidRPr="002E7AE7" w:rsidRDefault="002E7AE7" w:rsidP="002E7AE7">
      <w:pPr>
        <w:pStyle w:val="Standardowy0"/>
        <w:ind w:left="360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W przypadku, gdy wybór oferty prowadzić będzie do powstania u Zamawiającego obowiązku podatkowego, powyższy zapis należy wykreślić. Wykonawca wówczas, składając ofertę, zobowiązany jest do: </w:t>
      </w:r>
    </w:p>
    <w:p w14:paraId="5497B041" w14:textId="7396248F" w:rsidR="002E7AE7" w:rsidRPr="002E7AE7" w:rsidRDefault="002E7AE7" w:rsidP="002E7AE7">
      <w:pPr>
        <w:pStyle w:val="Standardowy0"/>
        <w:numPr>
          <w:ilvl w:val="0"/>
          <w:numId w:val="26"/>
        </w:num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poinformowania Zamawiającego, że wybór jego oferty będzie prowadził do powstania </w:t>
      </w: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br/>
        <w:t xml:space="preserve">u Zamawiającego obowiązku podatkowego; </w:t>
      </w:r>
    </w:p>
    <w:p w14:paraId="5A5198FC" w14:textId="2F95B3EE" w:rsidR="002E7AE7" w:rsidRPr="002E7AE7" w:rsidRDefault="002E7AE7" w:rsidP="002E7AE7">
      <w:pPr>
        <w:pStyle w:val="Standardowy0"/>
        <w:numPr>
          <w:ilvl w:val="0"/>
          <w:numId w:val="26"/>
        </w:num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wskazania nazwy (rodzaju) towaru lub usługi, których dostawa lub świadczenia będą prowadziły do powstania obowiązku podatkowego; </w:t>
      </w:r>
    </w:p>
    <w:p w14:paraId="0766E08E" w14:textId="2D2BF905" w:rsidR="002E7AE7" w:rsidRPr="002E7AE7" w:rsidRDefault="002E7AE7" w:rsidP="002E7AE7">
      <w:pPr>
        <w:pStyle w:val="Standardowy0"/>
        <w:numPr>
          <w:ilvl w:val="0"/>
          <w:numId w:val="26"/>
        </w:num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wskazanie wartości towaru lub usługi objętego obowiązkiem podatkowym Zamawiającego, bez kwoty podatku; </w:t>
      </w:r>
    </w:p>
    <w:p w14:paraId="49740D96" w14:textId="7FAAD456" w:rsidR="002E7AE7" w:rsidRPr="002E7AE7" w:rsidRDefault="002E7AE7" w:rsidP="002E7AE7">
      <w:pPr>
        <w:pStyle w:val="Standardowy0"/>
        <w:numPr>
          <w:ilvl w:val="0"/>
          <w:numId w:val="26"/>
        </w:numPr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E7AE7">
        <w:rPr>
          <w:rFonts w:asciiTheme="minorHAnsi" w:hAnsiTheme="minorHAnsi" w:cstheme="minorHAnsi"/>
          <w:bCs/>
          <w:i/>
          <w:iCs/>
          <w:sz w:val="22"/>
          <w:szCs w:val="22"/>
        </w:rPr>
        <w:t>wskazania stawki podatku od towarów i usług, która zgodnie z wiedzą Wykonawcy, będzie miała zastosowanie.</w:t>
      </w:r>
    </w:p>
    <w:p w14:paraId="45546290" w14:textId="77777777" w:rsidR="002E7AE7" w:rsidRDefault="002E7AE7" w:rsidP="002E7AE7">
      <w:pPr>
        <w:pStyle w:val="Standardowy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CB2D1F1" w14:textId="0561A3E6" w:rsidR="002E7AE7" w:rsidRPr="002E7AE7" w:rsidRDefault="002E7AE7" w:rsidP="002E7AE7">
      <w:pPr>
        <w:pStyle w:val="Standardowy0"/>
        <w:numPr>
          <w:ilvl w:val="0"/>
          <w:numId w:val="22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E7AE7">
        <w:rPr>
          <w:rFonts w:asciiTheme="minorHAnsi" w:hAnsiTheme="minorHAnsi" w:cstheme="minorHAnsi"/>
          <w:bCs/>
          <w:sz w:val="22"/>
          <w:szCs w:val="22"/>
        </w:rPr>
        <w:lastRenderedPageBreak/>
        <w:t>Wszelką korespondencję w sprawie niniejszego postępowania należy przekazywać za pośrednictwem</w:t>
      </w:r>
      <w:r>
        <w:rPr>
          <w:rFonts w:asciiTheme="minorHAnsi" w:hAnsiTheme="minorHAnsi" w:cstheme="minorHAnsi"/>
          <w:bCs/>
          <w:sz w:val="22"/>
          <w:szCs w:val="22"/>
        </w:rPr>
        <w:t xml:space="preserve"> Bazy konkurencyjności,</w:t>
      </w:r>
      <w:r w:rsidRPr="002E7AE7">
        <w:rPr>
          <w:rFonts w:asciiTheme="minorHAnsi" w:hAnsiTheme="minorHAnsi" w:cstheme="minorHAnsi"/>
          <w:bCs/>
          <w:sz w:val="22"/>
          <w:szCs w:val="22"/>
        </w:rPr>
        <w:t xml:space="preserve"> zaś w przypadku awarii ww. </w:t>
      </w:r>
      <w:r>
        <w:rPr>
          <w:rFonts w:asciiTheme="minorHAnsi" w:hAnsiTheme="minorHAnsi" w:cstheme="minorHAnsi"/>
          <w:bCs/>
          <w:sz w:val="22"/>
          <w:szCs w:val="22"/>
        </w:rPr>
        <w:t>Bazy konkurencyjności</w:t>
      </w:r>
      <w:r w:rsidRPr="002E7AE7">
        <w:rPr>
          <w:rFonts w:asciiTheme="minorHAnsi" w:hAnsiTheme="minorHAnsi" w:cstheme="minorHAnsi"/>
          <w:bCs/>
          <w:sz w:val="22"/>
          <w:szCs w:val="22"/>
        </w:rPr>
        <w:t xml:space="preserve"> – kierować na poniższy adres: </w:t>
      </w:r>
    </w:p>
    <w:p w14:paraId="332CDA5A" w14:textId="77777777" w:rsidR="002E7AE7" w:rsidRPr="002E7AE7" w:rsidRDefault="002E7AE7" w:rsidP="002E7AE7">
      <w:pPr>
        <w:pStyle w:val="Standardowy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E7AE7">
        <w:rPr>
          <w:rFonts w:asciiTheme="minorHAnsi" w:hAnsiTheme="minorHAnsi" w:cstheme="minorHAnsi"/>
          <w:bCs/>
          <w:sz w:val="22"/>
          <w:szCs w:val="22"/>
        </w:rPr>
        <w:t>E -mail: …………………………………………………</w:t>
      </w:r>
    </w:p>
    <w:p w14:paraId="288AB1B6" w14:textId="340BFC33" w:rsidR="00CD7F4A" w:rsidRDefault="002E7AE7" w:rsidP="00B7750A">
      <w:pPr>
        <w:pStyle w:val="Standardowy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E7AE7">
        <w:rPr>
          <w:rFonts w:asciiTheme="minorHAnsi" w:hAnsiTheme="minorHAnsi" w:cstheme="minorHAnsi"/>
          <w:bCs/>
          <w:sz w:val="22"/>
          <w:szCs w:val="22"/>
        </w:rPr>
        <w:t>Nr telefonu: …………………………………………</w:t>
      </w:r>
    </w:p>
    <w:p w14:paraId="4E682289" w14:textId="77777777" w:rsidR="00B7750A" w:rsidRPr="00980CE2" w:rsidRDefault="00B7750A" w:rsidP="00B7750A">
      <w:pPr>
        <w:pStyle w:val="Standardowy0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1642622" w14:textId="52774676" w:rsidR="00D161E1" w:rsidRDefault="00D161E1" w:rsidP="00D161E1">
      <w:pPr>
        <w:pStyle w:val="Standardowy0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0CE2">
        <w:rPr>
          <w:rFonts w:asciiTheme="minorHAnsi" w:hAnsiTheme="minorHAnsi" w:cstheme="minorHAnsi"/>
          <w:sz w:val="22"/>
          <w:szCs w:val="22"/>
        </w:rPr>
        <w:t>Oświadczam</w:t>
      </w:r>
      <w:r w:rsidR="00B7750A">
        <w:rPr>
          <w:rFonts w:asciiTheme="minorHAnsi" w:hAnsiTheme="minorHAnsi" w:cstheme="minorHAnsi"/>
          <w:sz w:val="22"/>
          <w:szCs w:val="22"/>
        </w:rPr>
        <w:t>/my</w:t>
      </w:r>
      <w:r w:rsidRPr="00980CE2">
        <w:rPr>
          <w:rFonts w:asciiTheme="minorHAnsi" w:hAnsiTheme="minorHAnsi" w:cstheme="minorHAnsi"/>
          <w:sz w:val="22"/>
          <w:szCs w:val="22"/>
        </w:rPr>
        <w:t>, że nie zachodzą w stosunku do mnie przesłanki wykluczenia z postępowania na podstawie art. 7 ust. 1 ustawy z dnia 13 kwietnia 2022 r.</w:t>
      </w:r>
      <w:r w:rsidR="00A826DB" w:rsidRPr="00980CE2">
        <w:rPr>
          <w:rFonts w:asciiTheme="minorHAnsi" w:hAnsiTheme="minorHAnsi" w:cstheme="minorHAnsi"/>
          <w:sz w:val="22"/>
          <w:szCs w:val="22"/>
        </w:rPr>
        <w:t xml:space="preserve"> o szczególnych rozwiązaniach w zakresie przeciwdziałania wspieraniu agresji na Ukrainę oraz służących ochronie bezpieczeństwa narodowego (Dz. U. poz. 835).</w:t>
      </w:r>
    </w:p>
    <w:p w14:paraId="3956438B" w14:textId="77777777" w:rsidR="00B7750A" w:rsidRDefault="00B7750A" w:rsidP="00B7750A">
      <w:pPr>
        <w:pStyle w:val="Standardowy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60B22BC" w14:textId="1882D3F1" w:rsidR="002E7AE7" w:rsidRPr="0098301B" w:rsidRDefault="0098301B" w:rsidP="00D7123B">
      <w:pPr>
        <w:pStyle w:val="Standardowy0"/>
        <w:numPr>
          <w:ilvl w:val="0"/>
          <w:numId w:val="2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8301B">
        <w:rPr>
          <w:rFonts w:asciiTheme="minorHAnsi" w:hAnsiTheme="minorHAnsi" w:cstheme="minorHAnsi"/>
          <w:sz w:val="22"/>
          <w:szCs w:val="22"/>
        </w:rPr>
        <w:t>Oświadczam</w:t>
      </w:r>
      <w:r w:rsidR="00B7750A">
        <w:rPr>
          <w:rFonts w:asciiTheme="minorHAnsi" w:hAnsiTheme="minorHAnsi" w:cstheme="minorHAnsi"/>
          <w:sz w:val="22"/>
          <w:szCs w:val="22"/>
        </w:rPr>
        <w:t>/my</w:t>
      </w:r>
      <w:r w:rsidRPr="0098301B">
        <w:rPr>
          <w:rFonts w:asciiTheme="minorHAnsi" w:hAnsiTheme="minorHAnsi" w:cstheme="minorHAnsi"/>
          <w:sz w:val="22"/>
          <w:szCs w:val="22"/>
        </w:rPr>
        <w:t>, że nie jestem powiązany osobowo lub kapitałowo z Zamawiającym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D4878DE" w14:textId="77777777" w:rsidR="002E7AE7" w:rsidRDefault="002E7AE7" w:rsidP="0098301B">
      <w:pPr>
        <w:rPr>
          <w:rFonts w:asciiTheme="minorHAnsi" w:hAnsiTheme="minorHAnsi" w:cstheme="minorHAnsi"/>
          <w:sz w:val="22"/>
          <w:szCs w:val="22"/>
        </w:rPr>
      </w:pPr>
    </w:p>
    <w:p w14:paraId="4423778F" w14:textId="77777777" w:rsidR="0098301B" w:rsidRPr="00980CE2" w:rsidRDefault="0098301B" w:rsidP="0098301B">
      <w:pPr>
        <w:suppressAutoHyphens w:val="0"/>
        <w:autoSpaceDE/>
        <w:rPr>
          <w:rFonts w:asciiTheme="minorHAnsi" w:eastAsia="Calibri" w:hAnsiTheme="minorHAnsi" w:cstheme="minorHAnsi"/>
          <w:i/>
          <w:sz w:val="18"/>
          <w:szCs w:val="18"/>
          <w:lang w:eastAsia="en-US"/>
        </w:rPr>
      </w:pPr>
      <w:r w:rsidRPr="00980CE2">
        <w:rPr>
          <w:rFonts w:asciiTheme="minorHAnsi" w:eastAsia="Calibri" w:hAnsiTheme="minorHAnsi" w:cstheme="minorHAnsi"/>
          <w:i/>
          <w:sz w:val="18"/>
          <w:szCs w:val="18"/>
          <w:vertAlign w:val="superscript"/>
          <w:lang w:eastAsia="en-US"/>
        </w:rPr>
        <w:t>1</w:t>
      </w:r>
      <w:r w:rsidRPr="00980CE2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niepotrzebne skreślić,</w:t>
      </w:r>
    </w:p>
    <w:p w14:paraId="75E91633" w14:textId="77777777" w:rsidR="0098301B" w:rsidRDefault="0098301B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68263DC2" w14:textId="77777777" w:rsidR="0098301B" w:rsidRDefault="0098301B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7A990228" w14:textId="77777777" w:rsidR="002E7AE7" w:rsidRDefault="002E7AE7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35F4D3F4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5BB2AEA6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4D7F88F9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6A479A8D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395670AC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7CDB4FE0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4585459E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592CBFFE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1C48627D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67C5A877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44C0C42F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6AA65954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2FDB481E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2F55ECD0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2E4E57D4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53B1684E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143BBACE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6371CD24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4B92C533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343A1271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2C6DEAB6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1A0A5B6D" w14:textId="77777777" w:rsidR="00B7750A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3AF033A4" w14:textId="77777777" w:rsidR="00B7750A" w:rsidRPr="00980CE2" w:rsidRDefault="00B7750A" w:rsidP="002E7AE7">
      <w:pPr>
        <w:pStyle w:val="Standardowy0"/>
        <w:jc w:val="both"/>
        <w:rPr>
          <w:rFonts w:asciiTheme="minorHAnsi" w:hAnsiTheme="minorHAnsi" w:cstheme="minorHAnsi"/>
          <w:sz w:val="22"/>
          <w:szCs w:val="22"/>
        </w:rPr>
      </w:pPr>
    </w:p>
    <w:p w14:paraId="6E86835C" w14:textId="77777777" w:rsidR="00A53D00" w:rsidRPr="00980CE2" w:rsidRDefault="00A53D00" w:rsidP="0019270B">
      <w:pPr>
        <w:pStyle w:val="Standardowy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63A0F4B1" w14:textId="72C436B7" w:rsidR="004E52DE" w:rsidRPr="00980CE2" w:rsidRDefault="004E52DE" w:rsidP="004E52DE">
      <w:pPr>
        <w:suppressAutoHyphens w:val="0"/>
        <w:autoSpaceDE/>
        <w:rPr>
          <w:rFonts w:asciiTheme="minorHAnsi" w:hAnsiTheme="minorHAnsi" w:cstheme="minorHAnsi"/>
          <w:spacing w:val="-6"/>
          <w:sz w:val="22"/>
          <w:szCs w:val="22"/>
          <w:lang w:eastAsia="pl-PL"/>
        </w:rPr>
      </w:pPr>
      <w:r w:rsidRPr="00980CE2">
        <w:rPr>
          <w:rFonts w:asciiTheme="minorHAnsi" w:hAnsiTheme="minorHAnsi" w:cstheme="minorHAnsi"/>
          <w:spacing w:val="-6"/>
          <w:sz w:val="22"/>
          <w:szCs w:val="22"/>
          <w:lang w:eastAsia="pl-PL"/>
        </w:rPr>
        <w:t>Miejsce i data  __________________________________________________________________________</w:t>
      </w:r>
    </w:p>
    <w:p w14:paraId="3F773DFA" w14:textId="58A4143C" w:rsidR="00D161E1" w:rsidRPr="00B7750A" w:rsidRDefault="004E52DE" w:rsidP="00B7750A">
      <w:pPr>
        <w:suppressAutoHyphens w:val="0"/>
        <w:autoSpaceDE/>
        <w:ind w:left="1134"/>
        <w:jc w:val="both"/>
        <w:rPr>
          <w:rFonts w:asciiTheme="minorHAnsi" w:hAnsiTheme="minorHAnsi" w:cstheme="minorHAnsi"/>
          <w:i/>
          <w:sz w:val="18"/>
          <w:szCs w:val="18"/>
          <w:lang w:eastAsia="pl-PL"/>
        </w:rPr>
      </w:pPr>
      <w:r w:rsidRPr="00980CE2">
        <w:rPr>
          <w:rFonts w:asciiTheme="minorHAnsi" w:hAnsiTheme="minorHAnsi" w:cstheme="minorHAnsi"/>
          <w:i/>
          <w:sz w:val="18"/>
          <w:szCs w:val="18"/>
          <w:lang w:eastAsia="pl-PL"/>
        </w:rPr>
        <w:t xml:space="preserve">(podpis/y osoby lub osób uprawnionych do reprezentowania Wykonawcy/podmiotu na podstawie odpisu </w:t>
      </w:r>
      <w:r w:rsidRPr="00980CE2">
        <w:rPr>
          <w:rFonts w:asciiTheme="minorHAnsi" w:hAnsiTheme="minorHAnsi" w:cstheme="minorHAnsi"/>
          <w:i/>
          <w:sz w:val="18"/>
          <w:szCs w:val="18"/>
          <w:lang w:eastAsia="pl-PL"/>
        </w:rPr>
        <w:br/>
        <w:t>z właściwego rejestru lub ewidencji albo pełnomocnictwa)</w:t>
      </w:r>
    </w:p>
    <w:sectPr w:rsidR="00D161E1" w:rsidRPr="00B7750A" w:rsidSect="004E52DE">
      <w:headerReference w:type="default" r:id="rId8"/>
      <w:footerReference w:type="default" r:id="rId9"/>
      <w:pgSz w:w="11906" w:h="16838"/>
      <w:pgMar w:top="1381" w:right="1418" w:bottom="1418" w:left="1418" w:header="709" w:footer="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E040CB" w14:textId="77777777" w:rsidR="002F6A76" w:rsidRDefault="002F6A76">
      <w:r>
        <w:separator/>
      </w:r>
    </w:p>
  </w:endnote>
  <w:endnote w:type="continuationSeparator" w:id="0">
    <w:p w14:paraId="37261DBD" w14:textId="77777777" w:rsidR="002F6A76" w:rsidRDefault="002F6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697441076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D86515" w14:textId="77777777" w:rsidR="005212BC" w:rsidRDefault="005212BC">
            <w:pPr>
              <w:pStyle w:val="Stopka"/>
              <w:jc w:val="right"/>
              <w:rPr>
                <w:sz w:val="16"/>
                <w:szCs w:val="16"/>
              </w:rPr>
            </w:pPr>
          </w:p>
          <w:p w14:paraId="2185A8E8" w14:textId="77777777" w:rsidR="005212BC" w:rsidRDefault="005212BC" w:rsidP="005212BC">
            <w:pPr>
              <w:suppressAutoHyphens w:val="0"/>
              <w:autoSpaceDE/>
              <w:rPr>
                <w:i/>
                <w:iCs/>
                <w:sz w:val="16"/>
                <w:szCs w:val="16"/>
              </w:rPr>
            </w:pPr>
            <w:r w:rsidRPr="00C36C3B">
              <w:rPr>
                <w:noProof/>
                <w:lang w:eastAsia="pl-PL"/>
              </w:rPr>
              <w:drawing>
                <wp:anchor distT="0" distB="0" distL="114300" distR="114300" simplePos="0" relativeHeight="251663360" behindDoc="0" locked="0" layoutInCell="1" allowOverlap="1" wp14:anchorId="03D84A7F" wp14:editId="1BAE9C91">
                  <wp:simplePos x="0" y="0"/>
                  <wp:positionH relativeFrom="margin">
                    <wp:posOffset>0</wp:posOffset>
                  </wp:positionH>
                  <wp:positionV relativeFrom="bottomMargin">
                    <wp:posOffset>147955</wp:posOffset>
                  </wp:positionV>
                  <wp:extent cx="5760720" cy="734695"/>
                  <wp:effectExtent l="0" t="0" r="0" b="8255"/>
                  <wp:wrapNone/>
                  <wp:docPr id="40" name="Grafika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5306173" name="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734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FAD7E1C" w14:textId="77777777" w:rsidR="005212BC" w:rsidRDefault="005212BC" w:rsidP="005212BC">
            <w:pPr>
              <w:pStyle w:val="Stopka"/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14:paraId="5DCBC9FE" w14:textId="77777777" w:rsidR="005212BC" w:rsidRPr="00D77EF8" w:rsidRDefault="005212BC" w:rsidP="005212BC">
            <w:pPr>
              <w:pStyle w:val="Stopka"/>
              <w:jc w:val="right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  <w:lang w:val="pl-PL"/>
              </w:rPr>
              <w:t xml:space="preserve">Strona </w:t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fldChar w:fldCharType="begin"/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instrText>PAGE</w:instrText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fldChar w:fldCharType="separate"/>
            </w:r>
            <w:r w:rsidR="00765684"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1</w:t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fldChar w:fldCharType="end"/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  <w:lang w:val="pl-PL"/>
              </w:rPr>
              <w:t xml:space="preserve"> z </w:t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fldChar w:fldCharType="begin"/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instrText>NUMPAGES</w:instrText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fldChar w:fldCharType="separate"/>
            </w:r>
            <w:r w:rsidR="00765684">
              <w:rPr>
                <w:rFonts w:ascii="Times New Roman" w:hAnsi="Times New Roman" w:cs="Times New Roman"/>
                <w:i/>
                <w:iCs/>
                <w:noProof/>
                <w:sz w:val="16"/>
                <w:szCs w:val="16"/>
              </w:rPr>
              <w:t>3</w:t>
            </w:r>
            <w:r w:rsidRPr="00D77EF8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fldChar w:fldCharType="end"/>
            </w:r>
          </w:p>
          <w:p w14:paraId="6E10FC99" w14:textId="77777777" w:rsidR="005212BC" w:rsidRDefault="005212BC" w:rsidP="005212BC">
            <w:pPr>
              <w:pStyle w:val="Stopka"/>
            </w:pPr>
          </w:p>
          <w:p w14:paraId="238C6C89" w14:textId="77777777" w:rsidR="00B7750A" w:rsidRDefault="00B7750A" w:rsidP="00B7750A">
            <w:pPr>
              <w:tabs>
                <w:tab w:val="center" w:pos="4536"/>
                <w:tab w:val="right" w:pos="9072"/>
              </w:tabs>
              <w:suppressAutoHyphens w:val="0"/>
              <w:autoSpaceDE/>
              <w:jc w:val="center"/>
              <w:rPr>
                <w:rFonts w:ascii="Calibri" w:eastAsia="Calibri" w:hAnsi="Calibri"/>
                <w:i/>
                <w:iCs/>
                <w:kern w:val="2"/>
                <w:sz w:val="16"/>
                <w:szCs w:val="16"/>
                <w:lang w:eastAsia="en-US"/>
                <w14:ligatures w14:val="standardContextual"/>
              </w:rPr>
            </w:pPr>
          </w:p>
          <w:p w14:paraId="0B6D9BAC" w14:textId="77777777" w:rsidR="00B7750A" w:rsidRDefault="00B7750A" w:rsidP="00B7750A">
            <w:pPr>
              <w:tabs>
                <w:tab w:val="center" w:pos="4536"/>
                <w:tab w:val="right" w:pos="9072"/>
              </w:tabs>
              <w:suppressAutoHyphens w:val="0"/>
              <w:autoSpaceDE/>
              <w:jc w:val="center"/>
              <w:rPr>
                <w:rFonts w:ascii="Calibri" w:eastAsia="Calibri" w:hAnsi="Calibri"/>
                <w:i/>
                <w:iCs/>
                <w:kern w:val="2"/>
                <w:sz w:val="16"/>
                <w:szCs w:val="16"/>
                <w:lang w:eastAsia="en-US"/>
                <w14:ligatures w14:val="standardContextual"/>
              </w:rPr>
            </w:pPr>
          </w:p>
          <w:p w14:paraId="1C85A917" w14:textId="06F0978B" w:rsidR="005212BC" w:rsidRPr="00B7750A" w:rsidRDefault="00B7750A" w:rsidP="00B7750A">
            <w:pPr>
              <w:tabs>
                <w:tab w:val="center" w:pos="4536"/>
                <w:tab w:val="right" w:pos="9072"/>
              </w:tabs>
              <w:suppressAutoHyphens w:val="0"/>
              <w:autoSpaceDE/>
              <w:jc w:val="center"/>
              <w:rPr>
                <w:rFonts w:ascii="Calibri" w:eastAsia="Calibri" w:hAnsi="Calibri"/>
                <w:i/>
                <w:iCs/>
                <w:kern w:val="2"/>
                <w:sz w:val="16"/>
                <w:szCs w:val="16"/>
                <w:lang w:eastAsia="en-US"/>
                <w14:ligatures w14:val="standardContextual"/>
              </w:rPr>
            </w:pPr>
            <w:r w:rsidRPr="00B7750A">
              <w:rPr>
                <w:rFonts w:ascii="Calibri" w:eastAsia="Calibri" w:hAnsi="Calibri"/>
                <w:i/>
                <w:iCs/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„Rozwój infrastruktury badawczej w innowacyjnych obszarach technologii farmaceutycznych i niskoemisyjnych w ramach Łukasiewicz – </w:t>
            </w:r>
            <w:proofErr w:type="spellStart"/>
            <w:r w:rsidRPr="00B7750A">
              <w:rPr>
                <w:rFonts w:ascii="Calibri" w:eastAsia="Calibri" w:hAnsi="Calibri"/>
                <w:i/>
                <w:iCs/>
                <w:kern w:val="2"/>
                <w:sz w:val="16"/>
                <w:szCs w:val="16"/>
                <w:lang w:eastAsia="en-US"/>
                <w14:ligatures w14:val="standardContextual"/>
              </w:rPr>
              <w:t>IChP</w:t>
            </w:r>
            <w:proofErr w:type="spellEnd"/>
            <w:r w:rsidRPr="00B7750A">
              <w:rPr>
                <w:rFonts w:ascii="Calibri" w:eastAsia="Calibri" w:hAnsi="Calibri"/>
                <w:i/>
                <w:iCs/>
                <w:kern w:val="2"/>
                <w:sz w:val="16"/>
                <w:szCs w:val="16"/>
                <w:lang w:eastAsia="en-US"/>
                <w14:ligatures w14:val="standardContextual"/>
              </w:rPr>
              <w:t xml:space="preserve"> – „Kampus Mościcki” – realizowany w ramach Krajowego Planu Odbudowy i Zwiększenia Odporności (KPO)</w:t>
            </w:r>
          </w:p>
          <w:p w14:paraId="41366D34" w14:textId="0CAE79DC" w:rsidR="005212BC" w:rsidRPr="005212BC" w:rsidRDefault="005212BC">
            <w:pPr>
              <w:pStyle w:val="Stopka"/>
              <w:jc w:val="right"/>
              <w:rPr>
                <w:sz w:val="16"/>
                <w:szCs w:val="16"/>
              </w:rPr>
            </w:pPr>
            <w:r w:rsidRPr="005212BC">
              <w:rPr>
                <w:i/>
                <w:iCs/>
                <w:sz w:val="16"/>
                <w:szCs w:val="16"/>
                <w:lang w:val="pl-PL"/>
              </w:rPr>
              <w:t xml:space="preserve">Strona </w:t>
            </w:r>
            <w:r w:rsidRPr="005212BC">
              <w:rPr>
                <w:i/>
                <w:iCs/>
                <w:sz w:val="16"/>
                <w:szCs w:val="16"/>
              </w:rPr>
              <w:fldChar w:fldCharType="begin"/>
            </w:r>
            <w:r w:rsidRPr="005212BC">
              <w:rPr>
                <w:i/>
                <w:iCs/>
                <w:sz w:val="16"/>
                <w:szCs w:val="16"/>
              </w:rPr>
              <w:instrText>PAGE</w:instrText>
            </w:r>
            <w:r w:rsidRPr="005212BC">
              <w:rPr>
                <w:i/>
                <w:iCs/>
                <w:sz w:val="16"/>
                <w:szCs w:val="16"/>
              </w:rPr>
              <w:fldChar w:fldCharType="separate"/>
            </w:r>
            <w:r w:rsidR="00765684">
              <w:rPr>
                <w:i/>
                <w:iCs/>
                <w:noProof/>
                <w:sz w:val="16"/>
                <w:szCs w:val="16"/>
              </w:rPr>
              <w:t>1</w:t>
            </w:r>
            <w:r w:rsidRPr="005212BC">
              <w:rPr>
                <w:i/>
                <w:iCs/>
                <w:sz w:val="16"/>
                <w:szCs w:val="16"/>
              </w:rPr>
              <w:fldChar w:fldCharType="end"/>
            </w:r>
            <w:r w:rsidRPr="005212BC">
              <w:rPr>
                <w:i/>
                <w:iCs/>
                <w:sz w:val="16"/>
                <w:szCs w:val="16"/>
                <w:lang w:val="pl-PL"/>
              </w:rPr>
              <w:t xml:space="preserve"> z </w:t>
            </w:r>
            <w:r w:rsidRPr="005212BC">
              <w:rPr>
                <w:i/>
                <w:iCs/>
                <w:sz w:val="16"/>
                <w:szCs w:val="16"/>
              </w:rPr>
              <w:fldChar w:fldCharType="begin"/>
            </w:r>
            <w:r w:rsidRPr="005212BC">
              <w:rPr>
                <w:i/>
                <w:iCs/>
                <w:sz w:val="16"/>
                <w:szCs w:val="16"/>
              </w:rPr>
              <w:instrText>NUMPAGES</w:instrText>
            </w:r>
            <w:r w:rsidRPr="005212BC">
              <w:rPr>
                <w:i/>
                <w:iCs/>
                <w:sz w:val="16"/>
                <w:szCs w:val="16"/>
              </w:rPr>
              <w:fldChar w:fldCharType="separate"/>
            </w:r>
            <w:r w:rsidR="00765684">
              <w:rPr>
                <w:i/>
                <w:iCs/>
                <w:noProof/>
                <w:sz w:val="16"/>
                <w:szCs w:val="16"/>
              </w:rPr>
              <w:t>3</w:t>
            </w:r>
            <w:r w:rsidRPr="005212BC">
              <w:rPr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336A4158" w14:textId="77777777" w:rsidR="004E52DE" w:rsidRDefault="004E52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CE78A9" w14:textId="77777777" w:rsidR="002F6A76" w:rsidRDefault="002F6A76">
      <w:r>
        <w:separator/>
      </w:r>
    </w:p>
  </w:footnote>
  <w:footnote w:type="continuationSeparator" w:id="0">
    <w:p w14:paraId="7BDEAAF5" w14:textId="77777777" w:rsidR="002F6A76" w:rsidRDefault="002F6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0D6826" w14:textId="15254519" w:rsidR="00CD7F4A" w:rsidRPr="00CD7F4A" w:rsidRDefault="00CD7F4A" w:rsidP="00CD7F4A">
    <w:pPr>
      <w:pStyle w:val="Nagwek2"/>
      <w:tabs>
        <w:tab w:val="clear" w:pos="2055"/>
      </w:tabs>
      <w:ind w:left="0"/>
      <w:rPr>
        <w:rFonts w:asciiTheme="minorHAnsi" w:hAnsiTheme="minorHAnsi" w:cstheme="minorHAnsi"/>
        <w:b w:val="0"/>
        <w:bCs w:val="0"/>
        <w:i/>
        <w:sz w:val="18"/>
        <w:szCs w:val="18"/>
        <w:u w:val="single"/>
      </w:rPr>
    </w:pPr>
    <w:r w:rsidRPr="00CD7F4A">
      <w:rPr>
        <w:rFonts w:asciiTheme="minorHAnsi" w:hAnsiTheme="minorHAnsi" w:cstheme="minorHAnsi"/>
        <w:b w:val="0"/>
        <w:bCs w:val="0"/>
        <w:i/>
        <w:sz w:val="18"/>
        <w:szCs w:val="18"/>
      </w:rPr>
      <w:t xml:space="preserve">Nr procedury: 15/D/KPO/SM                                                                                                </w:t>
    </w:r>
    <w:r>
      <w:rPr>
        <w:rFonts w:asciiTheme="minorHAnsi" w:hAnsiTheme="minorHAnsi" w:cstheme="minorHAnsi"/>
        <w:b w:val="0"/>
        <w:bCs w:val="0"/>
        <w:i/>
        <w:sz w:val="18"/>
        <w:szCs w:val="18"/>
      </w:rPr>
      <w:t xml:space="preserve">    </w:t>
    </w:r>
    <w:r w:rsidRPr="00CD7F4A">
      <w:rPr>
        <w:rFonts w:asciiTheme="minorHAnsi" w:hAnsiTheme="minorHAnsi" w:cstheme="minorHAnsi"/>
        <w:b w:val="0"/>
        <w:bCs w:val="0"/>
        <w:i/>
        <w:sz w:val="18"/>
        <w:szCs w:val="18"/>
      </w:rPr>
      <w:t>Załącznik Nr 1 do Zapytania ofertowego</w:t>
    </w:r>
  </w:p>
  <w:p w14:paraId="135041F6" w14:textId="61910A16" w:rsidR="004A0703" w:rsidRPr="00B1132A" w:rsidRDefault="004A0703" w:rsidP="008B532E">
    <w:pPr>
      <w:pStyle w:val="Nagwek"/>
      <w:rPr>
        <w:sz w:val="18"/>
        <w:szCs w:val="18"/>
      </w:rPr>
    </w:pPr>
    <w:r w:rsidRPr="00B1132A">
      <w:rPr>
        <w:rFonts w:ascii="Times New Roman" w:hAnsi="Times New Roman" w:cs="Times New Roman"/>
        <w:i/>
        <w:color w:val="00FFFF"/>
        <w:sz w:val="18"/>
        <w:szCs w:val="18"/>
      </w:rPr>
      <w:tab/>
    </w:r>
    <w:r w:rsidRPr="00B1132A">
      <w:rPr>
        <w:rFonts w:ascii="Times New Roman" w:hAnsi="Times New Roman" w:cs="Times New Roman"/>
        <w:i/>
        <w:color w:val="00FFFF"/>
        <w:sz w:val="18"/>
        <w:szCs w:val="18"/>
      </w:rPr>
      <w:tab/>
    </w:r>
    <w:r w:rsidRPr="00B1132A">
      <w:rPr>
        <w:rFonts w:ascii="Times New Roman" w:hAnsi="Times New Roman" w:cs="Times New Roman"/>
        <w:i/>
        <w:color w:val="00FFFF"/>
        <w:sz w:val="18"/>
        <w:szCs w:val="18"/>
      </w:rPr>
      <w:tab/>
    </w:r>
    <w:r w:rsidRPr="00B1132A">
      <w:rPr>
        <w:rFonts w:ascii="Times New Roman" w:hAnsi="Times New Roman" w:cs="Times New Roman"/>
        <w:i/>
        <w:color w:val="00FFFF"/>
        <w:sz w:val="18"/>
        <w:szCs w:val="18"/>
      </w:rPr>
      <w:tab/>
    </w:r>
    <w:r w:rsidRPr="00B1132A">
      <w:rPr>
        <w:rFonts w:ascii="Times New Roman" w:hAnsi="Times New Roman" w:cs="Times New Roman"/>
        <w:i/>
        <w:color w:val="00FFFF"/>
        <w:sz w:val="18"/>
        <w:szCs w:val="18"/>
      </w:rPr>
      <w:tab/>
    </w:r>
    <w:r w:rsidR="009C5B21" w:rsidRPr="00B1132A">
      <w:rPr>
        <w:rFonts w:ascii="Times New Roman" w:hAnsi="Times New Roman" w:cs="Times New Roman"/>
        <w:i/>
        <w:color w:val="00FFFF"/>
        <w:sz w:val="18"/>
        <w:szCs w:val="18"/>
      </w:rPr>
      <w:t>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3AB0FBBC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</w:abstractNum>
  <w:abstractNum w:abstractNumId="3" w15:restartNumberingAfterBreak="0">
    <w:nsid w:val="00000004"/>
    <w:multiLevelType w:val="singleLevel"/>
    <w:tmpl w:val="C50E2624"/>
    <w:name w:val="WW8Num4"/>
    <w:lvl w:ilvl="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</w:rPr>
    </w:lvl>
  </w:abstractNum>
  <w:abstractNum w:abstractNumId="4" w15:restartNumberingAfterBreak="0">
    <w:nsid w:val="00000005"/>
    <w:multiLevelType w:val="singleLevel"/>
    <w:tmpl w:val="C00884C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5EF4818"/>
    <w:multiLevelType w:val="hybridMultilevel"/>
    <w:tmpl w:val="93664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0230E1"/>
    <w:multiLevelType w:val="hybridMultilevel"/>
    <w:tmpl w:val="5B72A7E0"/>
    <w:lvl w:ilvl="0" w:tplc="94E832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7848EC"/>
    <w:multiLevelType w:val="hybridMultilevel"/>
    <w:tmpl w:val="2D6ABBDA"/>
    <w:lvl w:ilvl="0" w:tplc="2090BADC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9" w15:restartNumberingAfterBreak="0">
    <w:nsid w:val="203427F2"/>
    <w:multiLevelType w:val="hybridMultilevel"/>
    <w:tmpl w:val="3CF27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D86AD9"/>
    <w:multiLevelType w:val="hybridMultilevel"/>
    <w:tmpl w:val="D4AA1CB8"/>
    <w:lvl w:ilvl="0" w:tplc="D0E6B13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5510CD"/>
    <w:multiLevelType w:val="hybridMultilevel"/>
    <w:tmpl w:val="85268890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0B540EB"/>
    <w:multiLevelType w:val="hybridMultilevel"/>
    <w:tmpl w:val="5F281CA2"/>
    <w:lvl w:ilvl="0" w:tplc="DBB8B8E2">
      <w:start w:val="1"/>
      <w:numFmt w:val="decimal"/>
      <w:lvlText w:val="%1)"/>
      <w:lvlJc w:val="left"/>
      <w:pPr>
        <w:tabs>
          <w:tab w:val="num" w:pos="1648"/>
        </w:tabs>
        <w:ind w:left="1648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6D0716"/>
    <w:multiLevelType w:val="hybridMultilevel"/>
    <w:tmpl w:val="B1745D52"/>
    <w:lvl w:ilvl="0" w:tplc="461C167A">
      <w:start w:val="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4" w15:restartNumberingAfterBreak="0">
    <w:nsid w:val="395D771B"/>
    <w:multiLevelType w:val="hybridMultilevel"/>
    <w:tmpl w:val="AAC4B628"/>
    <w:lvl w:ilvl="0" w:tplc="04150011">
      <w:start w:val="1"/>
      <w:numFmt w:val="decimal"/>
      <w:lvlText w:val="%1)"/>
      <w:lvlJc w:val="left"/>
      <w:pPr>
        <w:ind w:left="842" w:hanging="360"/>
      </w:pPr>
      <w:rPr>
        <w:rFonts w:hint="default"/>
      </w:rPr>
    </w:lvl>
    <w:lvl w:ilvl="1" w:tplc="49FA7670">
      <w:start w:val="1"/>
      <w:numFmt w:val="lowerLetter"/>
      <w:lvlText w:val="%2)"/>
      <w:lvlJc w:val="left"/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5" w15:restartNumberingAfterBreak="0">
    <w:nsid w:val="3A882463"/>
    <w:multiLevelType w:val="hybridMultilevel"/>
    <w:tmpl w:val="DCB0E932"/>
    <w:lvl w:ilvl="0" w:tplc="FFFFFFFF">
      <w:start w:val="4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B01DF8"/>
    <w:multiLevelType w:val="hybridMultilevel"/>
    <w:tmpl w:val="B8AACD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D965D49"/>
    <w:multiLevelType w:val="hybridMultilevel"/>
    <w:tmpl w:val="05A28D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B0C19"/>
    <w:multiLevelType w:val="hybridMultilevel"/>
    <w:tmpl w:val="91643BD6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5171E"/>
    <w:multiLevelType w:val="multilevel"/>
    <w:tmpl w:val="C340E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eastAsia="Calibri" w:hAnsi="Times New Roman" w:cs="Times New Roman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eastAsia="Calibri" w:hAnsi="Times New Roman" w:cs="Times New Roman"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Palatino Linotype" w:eastAsia="Calibri" w:hAnsi="Palatino Linotype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Palatino Linotype" w:eastAsia="Calibri" w:hAnsi="Palatino Linotype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Palatino Linotype" w:eastAsia="Calibri" w:hAnsi="Palatino Linotype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Palatino Linotype" w:eastAsia="Calibri" w:hAnsi="Palatino Linotype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Palatino Linotype" w:eastAsia="Calibri" w:hAnsi="Palatino Linotype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Palatino Linotype" w:eastAsia="Calibri" w:hAnsi="Palatino Linotype" w:cs="Times New Roman" w:hint="default"/>
      </w:rPr>
    </w:lvl>
  </w:abstractNum>
  <w:abstractNum w:abstractNumId="20" w15:restartNumberingAfterBreak="0">
    <w:nsid w:val="5EAF3B3C"/>
    <w:multiLevelType w:val="hybridMultilevel"/>
    <w:tmpl w:val="8FCCFDB8"/>
    <w:lvl w:ilvl="0" w:tplc="401CFFD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  <w:b w:val="0"/>
      </w:rPr>
    </w:lvl>
    <w:lvl w:ilvl="1" w:tplc="B2BA0A1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650642"/>
    <w:multiLevelType w:val="hybridMultilevel"/>
    <w:tmpl w:val="13BEA91E"/>
    <w:lvl w:ilvl="0" w:tplc="54B4DB94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71B19"/>
    <w:multiLevelType w:val="hybridMultilevel"/>
    <w:tmpl w:val="46942F42"/>
    <w:lvl w:ilvl="0" w:tplc="D2324DD8">
      <w:start w:val="3"/>
      <w:numFmt w:val="decimal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844AF7"/>
    <w:multiLevelType w:val="hybridMultilevel"/>
    <w:tmpl w:val="EC4E12C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092FC2"/>
    <w:multiLevelType w:val="hybridMultilevel"/>
    <w:tmpl w:val="63FE9524"/>
    <w:lvl w:ilvl="0" w:tplc="E35AA924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995B1E"/>
    <w:multiLevelType w:val="hybridMultilevel"/>
    <w:tmpl w:val="8E54B15E"/>
    <w:lvl w:ilvl="0" w:tplc="25A82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8753790">
    <w:abstractNumId w:val="0"/>
  </w:num>
  <w:num w:numId="2" w16cid:durableId="1638754297">
    <w:abstractNumId w:val="1"/>
  </w:num>
  <w:num w:numId="3" w16cid:durableId="431436206">
    <w:abstractNumId w:val="2"/>
  </w:num>
  <w:num w:numId="4" w16cid:durableId="1429497410">
    <w:abstractNumId w:val="3"/>
  </w:num>
  <w:num w:numId="5" w16cid:durableId="1668746524">
    <w:abstractNumId w:val="4"/>
  </w:num>
  <w:num w:numId="6" w16cid:durableId="1715152504">
    <w:abstractNumId w:val="5"/>
  </w:num>
  <w:num w:numId="7" w16cid:durableId="405149050">
    <w:abstractNumId w:val="21"/>
  </w:num>
  <w:num w:numId="8" w16cid:durableId="1691642120">
    <w:abstractNumId w:val="18"/>
  </w:num>
  <w:num w:numId="9" w16cid:durableId="75248682">
    <w:abstractNumId w:val="23"/>
  </w:num>
  <w:num w:numId="10" w16cid:durableId="673993531">
    <w:abstractNumId w:val="6"/>
  </w:num>
  <w:num w:numId="11" w16cid:durableId="933589895">
    <w:abstractNumId w:val="12"/>
  </w:num>
  <w:num w:numId="12" w16cid:durableId="1518812248">
    <w:abstractNumId w:val="19"/>
  </w:num>
  <w:num w:numId="13" w16cid:durableId="294995424">
    <w:abstractNumId w:val="7"/>
  </w:num>
  <w:num w:numId="14" w16cid:durableId="501703932">
    <w:abstractNumId w:val="22"/>
  </w:num>
  <w:num w:numId="15" w16cid:durableId="808867441">
    <w:abstractNumId w:val="17"/>
  </w:num>
  <w:num w:numId="16" w16cid:durableId="17001580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9891833">
    <w:abstractNumId w:val="13"/>
  </w:num>
  <w:num w:numId="18" w16cid:durableId="200947956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47732794">
    <w:abstractNumId w:val="14"/>
  </w:num>
  <w:num w:numId="20" w16cid:durableId="1221209012">
    <w:abstractNumId w:val="10"/>
  </w:num>
  <w:num w:numId="21" w16cid:durableId="1486239028">
    <w:abstractNumId w:val="15"/>
  </w:num>
  <w:num w:numId="22" w16cid:durableId="1104151338">
    <w:abstractNumId w:val="8"/>
  </w:num>
  <w:num w:numId="23" w16cid:durableId="813719743">
    <w:abstractNumId w:val="24"/>
  </w:num>
  <w:num w:numId="24" w16cid:durableId="661396169">
    <w:abstractNumId w:val="16"/>
  </w:num>
  <w:num w:numId="25" w16cid:durableId="694428244">
    <w:abstractNumId w:val="11"/>
  </w:num>
  <w:num w:numId="26" w16cid:durableId="45869500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2645"/>
    <w:rsid w:val="00000A9E"/>
    <w:rsid w:val="0000358A"/>
    <w:rsid w:val="00006852"/>
    <w:rsid w:val="000259E2"/>
    <w:rsid w:val="000411E3"/>
    <w:rsid w:val="00042D9E"/>
    <w:rsid w:val="00047C5D"/>
    <w:rsid w:val="00054582"/>
    <w:rsid w:val="00054947"/>
    <w:rsid w:val="000568E8"/>
    <w:rsid w:val="000611B0"/>
    <w:rsid w:val="0006479C"/>
    <w:rsid w:val="00072874"/>
    <w:rsid w:val="000852B0"/>
    <w:rsid w:val="00091D3E"/>
    <w:rsid w:val="00095CD1"/>
    <w:rsid w:val="00097371"/>
    <w:rsid w:val="00097981"/>
    <w:rsid w:val="000A56B4"/>
    <w:rsid w:val="000A7A3A"/>
    <w:rsid w:val="000B56BA"/>
    <w:rsid w:val="000C2998"/>
    <w:rsid w:val="000C3835"/>
    <w:rsid w:val="000C396F"/>
    <w:rsid w:val="000D02B3"/>
    <w:rsid w:val="000D4299"/>
    <w:rsid w:val="000D6851"/>
    <w:rsid w:val="000E5122"/>
    <w:rsid w:val="000F4DD0"/>
    <w:rsid w:val="000F58E7"/>
    <w:rsid w:val="00107FBB"/>
    <w:rsid w:val="00111436"/>
    <w:rsid w:val="001133E4"/>
    <w:rsid w:val="00115E7E"/>
    <w:rsid w:val="001475A2"/>
    <w:rsid w:val="00162645"/>
    <w:rsid w:val="00162957"/>
    <w:rsid w:val="00162EAC"/>
    <w:rsid w:val="00175A13"/>
    <w:rsid w:val="001761F3"/>
    <w:rsid w:val="00191690"/>
    <w:rsid w:val="0019270B"/>
    <w:rsid w:val="00194219"/>
    <w:rsid w:val="00196877"/>
    <w:rsid w:val="001A632F"/>
    <w:rsid w:val="001B1367"/>
    <w:rsid w:val="001C14E7"/>
    <w:rsid w:val="001C2343"/>
    <w:rsid w:val="001E07DF"/>
    <w:rsid w:val="001E42E0"/>
    <w:rsid w:val="0020126F"/>
    <w:rsid w:val="00210459"/>
    <w:rsid w:val="002145A6"/>
    <w:rsid w:val="0022744B"/>
    <w:rsid w:val="00232283"/>
    <w:rsid w:val="002334A6"/>
    <w:rsid w:val="00244B8E"/>
    <w:rsid w:val="00250BAA"/>
    <w:rsid w:val="002811AF"/>
    <w:rsid w:val="00282D0E"/>
    <w:rsid w:val="002950DD"/>
    <w:rsid w:val="00297DCA"/>
    <w:rsid w:val="002A298D"/>
    <w:rsid w:val="002A3291"/>
    <w:rsid w:val="002A72C2"/>
    <w:rsid w:val="002B6EAC"/>
    <w:rsid w:val="002C5978"/>
    <w:rsid w:val="002E7AE7"/>
    <w:rsid w:val="002F3737"/>
    <w:rsid w:val="002F6A76"/>
    <w:rsid w:val="00301BE6"/>
    <w:rsid w:val="0030239A"/>
    <w:rsid w:val="00306A32"/>
    <w:rsid w:val="00312495"/>
    <w:rsid w:val="00315425"/>
    <w:rsid w:val="0033738F"/>
    <w:rsid w:val="00340260"/>
    <w:rsid w:val="003410FD"/>
    <w:rsid w:val="00341643"/>
    <w:rsid w:val="00343133"/>
    <w:rsid w:val="00347856"/>
    <w:rsid w:val="00356C64"/>
    <w:rsid w:val="0036011B"/>
    <w:rsid w:val="00375EA2"/>
    <w:rsid w:val="003A1C12"/>
    <w:rsid w:val="003B584D"/>
    <w:rsid w:val="003B5B3F"/>
    <w:rsid w:val="003B6AF0"/>
    <w:rsid w:val="003C638A"/>
    <w:rsid w:val="003E0F94"/>
    <w:rsid w:val="003E2384"/>
    <w:rsid w:val="003E2669"/>
    <w:rsid w:val="004211CA"/>
    <w:rsid w:val="00422DC2"/>
    <w:rsid w:val="00431698"/>
    <w:rsid w:val="00453731"/>
    <w:rsid w:val="00461596"/>
    <w:rsid w:val="00461B07"/>
    <w:rsid w:val="004712AD"/>
    <w:rsid w:val="004802B5"/>
    <w:rsid w:val="004839A6"/>
    <w:rsid w:val="00493326"/>
    <w:rsid w:val="00495B92"/>
    <w:rsid w:val="00497962"/>
    <w:rsid w:val="004A0703"/>
    <w:rsid w:val="004A596D"/>
    <w:rsid w:val="004A79FD"/>
    <w:rsid w:val="004B209A"/>
    <w:rsid w:val="004C3FA6"/>
    <w:rsid w:val="004E52DE"/>
    <w:rsid w:val="004F60A9"/>
    <w:rsid w:val="00503147"/>
    <w:rsid w:val="00511D19"/>
    <w:rsid w:val="0051320F"/>
    <w:rsid w:val="005212BC"/>
    <w:rsid w:val="005241C5"/>
    <w:rsid w:val="00524656"/>
    <w:rsid w:val="005267AF"/>
    <w:rsid w:val="005327DC"/>
    <w:rsid w:val="00540401"/>
    <w:rsid w:val="00553AD6"/>
    <w:rsid w:val="00555B26"/>
    <w:rsid w:val="00556D85"/>
    <w:rsid w:val="00557E82"/>
    <w:rsid w:val="00561917"/>
    <w:rsid w:val="00565D3C"/>
    <w:rsid w:val="00565FE6"/>
    <w:rsid w:val="00566C12"/>
    <w:rsid w:val="00571E68"/>
    <w:rsid w:val="005767B8"/>
    <w:rsid w:val="0058364D"/>
    <w:rsid w:val="005912D0"/>
    <w:rsid w:val="0059587B"/>
    <w:rsid w:val="005A538C"/>
    <w:rsid w:val="005D50F1"/>
    <w:rsid w:val="005E414F"/>
    <w:rsid w:val="00605068"/>
    <w:rsid w:val="00606C9A"/>
    <w:rsid w:val="006078DA"/>
    <w:rsid w:val="00611D32"/>
    <w:rsid w:val="00620461"/>
    <w:rsid w:val="00627FBD"/>
    <w:rsid w:val="00636E91"/>
    <w:rsid w:val="00637158"/>
    <w:rsid w:val="0064311B"/>
    <w:rsid w:val="00646D69"/>
    <w:rsid w:val="00652347"/>
    <w:rsid w:val="00655B64"/>
    <w:rsid w:val="00672255"/>
    <w:rsid w:val="00674C22"/>
    <w:rsid w:val="00674F67"/>
    <w:rsid w:val="006868F3"/>
    <w:rsid w:val="00692B39"/>
    <w:rsid w:val="00693737"/>
    <w:rsid w:val="006A2EC0"/>
    <w:rsid w:val="006C4622"/>
    <w:rsid w:val="006C6601"/>
    <w:rsid w:val="006C6D9E"/>
    <w:rsid w:val="006D2047"/>
    <w:rsid w:val="006E6F48"/>
    <w:rsid w:val="006F4EFF"/>
    <w:rsid w:val="0070679A"/>
    <w:rsid w:val="007079BE"/>
    <w:rsid w:val="00712326"/>
    <w:rsid w:val="00724005"/>
    <w:rsid w:val="00724F01"/>
    <w:rsid w:val="007274AE"/>
    <w:rsid w:val="007330EF"/>
    <w:rsid w:val="00733A04"/>
    <w:rsid w:val="00734C71"/>
    <w:rsid w:val="0073528E"/>
    <w:rsid w:val="007406D9"/>
    <w:rsid w:val="00744764"/>
    <w:rsid w:val="00751076"/>
    <w:rsid w:val="00765684"/>
    <w:rsid w:val="0077011A"/>
    <w:rsid w:val="00775576"/>
    <w:rsid w:val="007A0657"/>
    <w:rsid w:val="007C700E"/>
    <w:rsid w:val="007D412B"/>
    <w:rsid w:val="007E2074"/>
    <w:rsid w:val="00804D49"/>
    <w:rsid w:val="00812FFD"/>
    <w:rsid w:val="008132D7"/>
    <w:rsid w:val="00814EFA"/>
    <w:rsid w:val="00817C4C"/>
    <w:rsid w:val="00825E45"/>
    <w:rsid w:val="008316FA"/>
    <w:rsid w:val="00832602"/>
    <w:rsid w:val="0083677A"/>
    <w:rsid w:val="0084200D"/>
    <w:rsid w:val="00856728"/>
    <w:rsid w:val="0087026F"/>
    <w:rsid w:val="008912D1"/>
    <w:rsid w:val="00892DB1"/>
    <w:rsid w:val="00894878"/>
    <w:rsid w:val="008969E8"/>
    <w:rsid w:val="00896EE5"/>
    <w:rsid w:val="008B260B"/>
    <w:rsid w:val="008B532E"/>
    <w:rsid w:val="008C1171"/>
    <w:rsid w:val="008C6EBD"/>
    <w:rsid w:val="008D3B81"/>
    <w:rsid w:val="008F0248"/>
    <w:rsid w:val="008F4949"/>
    <w:rsid w:val="00907C8E"/>
    <w:rsid w:val="00914326"/>
    <w:rsid w:val="009143A6"/>
    <w:rsid w:val="00925258"/>
    <w:rsid w:val="009255F5"/>
    <w:rsid w:val="009327E4"/>
    <w:rsid w:val="009442A2"/>
    <w:rsid w:val="0095054A"/>
    <w:rsid w:val="00951A2C"/>
    <w:rsid w:val="009520FE"/>
    <w:rsid w:val="00980CE2"/>
    <w:rsid w:val="0098301B"/>
    <w:rsid w:val="00991801"/>
    <w:rsid w:val="00993F61"/>
    <w:rsid w:val="009B4B0E"/>
    <w:rsid w:val="009C5B21"/>
    <w:rsid w:val="009E28E2"/>
    <w:rsid w:val="009E3DE2"/>
    <w:rsid w:val="009F44E8"/>
    <w:rsid w:val="009F5A08"/>
    <w:rsid w:val="00A02920"/>
    <w:rsid w:val="00A0568E"/>
    <w:rsid w:val="00A079F0"/>
    <w:rsid w:val="00A15091"/>
    <w:rsid w:val="00A23D16"/>
    <w:rsid w:val="00A32B29"/>
    <w:rsid w:val="00A43FEB"/>
    <w:rsid w:val="00A462B6"/>
    <w:rsid w:val="00A53D00"/>
    <w:rsid w:val="00A57215"/>
    <w:rsid w:val="00A60BB9"/>
    <w:rsid w:val="00A664A4"/>
    <w:rsid w:val="00A826DB"/>
    <w:rsid w:val="00A83D39"/>
    <w:rsid w:val="00A846E5"/>
    <w:rsid w:val="00A86E19"/>
    <w:rsid w:val="00A939C1"/>
    <w:rsid w:val="00AA0CF0"/>
    <w:rsid w:val="00AB2283"/>
    <w:rsid w:val="00AC3B9B"/>
    <w:rsid w:val="00AF2D46"/>
    <w:rsid w:val="00B01E63"/>
    <w:rsid w:val="00B040A2"/>
    <w:rsid w:val="00B057CE"/>
    <w:rsid w:val="00B07B4B"/>
    <w:rsid w:val="00B1132A"/>
    <w:rsid w:val="00B30E33"/>
    <w:rsid w:val="00B328AF"/>
    <w:rsid w:val="00B32D39"/>
    <w:rsid w:val="00B34063"/>
    <w:rsid w:val="00B64931"/>
    <w:rsid w:val="00B67326"/>
    <w:rsid w:val="00B71FC4"/>
    <w:rsid w:val="00B74B7E"/>
    <w:rsid w:val="00B7750A"/>
    <w:rsid w:val="00B7791C"/>
    <w:rsid w:val="00B80F3A"/>
    <w:rsid w:val="00B81B8C"/>
    <w:rsid w:val="00B84529"/>
    <w:rsid w:val="00B93900"/>
    <w:rsid w:val="00BA1FF7"/>
    <w:rsid w:val="00BA44E6"/>
    <w:rsid w:val="00BB32D5"/>
    <w:rsid w:val="00BD0E42"/>
    <w:rsid w:val="00C12FA0"/>
    <w:rsid w:val="00C14814"/>
    <w:rsid w:val="00C21144"/>
    <w:rsid w:val="00C23CA6"/>
    <w:rsid w:val="00C24EBD"/>
    <w:rsid w:val="00C265C2"/>
    <w:rsid w:val="00C33095"/>
    <w:rsid w:val="00C45873"/>
    <w:rsid w:val="00C46483"/>
    <w:rsid w:val="00C50897"/>
    <w:rsid w:val="00C52B8B"/>
    <w:rsid w:val="00C7089A"/>
    <w:rsid w:val="00C91F2D"/>
    <w:rsid w:val="00C9243D"/>
    <w:rsid w:val="00C92928"/>
    <w:rsid w:val="00C9417A"/>
    <w:rsid w:val="00C949E7"/>
    <w:rsid w:val="00CA5985"/>
    <w:rsid w:val="00CD1B16"/>
    <w:rsid w:val="00CD3604"/>
    <w:rsid w:val="00CD7F4A"/>
    <w:rsid w:val="00CE4874"/>
    <w:rsid w:val="00CF7E6E"/>
    <w:rsid w:val="00D10FDD"/>
    <w:rsid w:val="00D12A32"/>
    <w:rsid w:val="00D161E1"/>
    <w:rsid w:val="00D25530"/>
    <w:rsid w:val="00D27F21"/>
    <w:rsid w:val="00D405A9"/>
    <w:rsid w:val="00D477B8"/>
    <w:rsid w:val="00D533D1"/>
    <w:rsid w:val="00D55887"/>
    <w:rsid w:val="00D61EEF"/>
    <w:rsid w:val="00D739B2"/>
    <w:rsid w:val="00D77EF8"/>
    <w:rsid w:val="00D86351"/>
    <w:rsid w:val="00DA4133"/>
    <w:rsid w:val="00DB3C69"/>
    <w:rsid w:val="00DB40CE"/>
    <w:rsid w:val="00DB4733"/>
    <w:rsid w:val="00DB5C2B"/>
    <w:rsid w:val="00DC58F9"/>
    <w:rsid w:val="00DC7CA2"/>
    <w:rsid w:val="00DF6C33"/>
    <w:rsid w:val="00DF6DEC"/>
    <w:rsid w:val="00E16689"/>
    <w:rsid w:val="00E22CAD"/>
    <w:rsid w:val="00E2633C"/>
    <w:rsid w:val="00E314F7"/>
    <w:rsid w:val="00E36128"/>
    <w:rsid w:val="00E52CD5"/>
    <w:rsid w:val="00E679A9"/>
    <w:rsid w:val="00E82F9C"/>
    <w:rsid w:val="00E84BC4"/>
    <w:rsid w:val="00E84F5F"/>
    <w:rsid w:val="00E878B3"/>
    <w:rsid w:val="00E929C5"/>
    <w:rsid w:val="00EA2027"/>
    <w:rsid w:val="00EA4167"/>
    <w:rsid w:val="00EC42B7"/>
    <w:rsid w:val="00EC7A67"/>
    <w:rsid w:val="00EE2C0C"/>
    <w:rsid w:val="00EE7371"/>
    <w:rsid w:val="00EF4B69"/>
    <w:rsid w:val="00F01AA6"/>
    <w:rsid w:val="00F30932"/>
    <w:rsid w:val="00F31C29"/>
    <w:rsid w:val="00F33E25"/>
    <w:rsid w:val="00F368CC"/>
    <w:rsid w:val="00F4174D"/>
    <w:rsid w:val="00F6537F"/>
    <w:rsid w:val="00F96A2F"/>
    <w:rsid w:val="00FB34FA"/>
    <w:rsid w:val="00FC37EC"/>
    <w:rsid w:val="00FD2803"/>
    <w:rsid w:val="00FD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C852150"/>
  <w15:docId w15:val="{0BF0699A-4C09-4C07-8567-645B8BE1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8DA"/>
    <w:pPr>
      <w:suppressAutoHyphens/>
      <w:autoSpaceDE w:val="0"/>
    </w:pPr>
    <w:rPr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rFonts w:ascii="Arial" w:hAnsi="Arial" w:cs="Arial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2055"/>
        <w:tab w:val="left" w:pos="9212"/>
      </w:tabs>
      <w:spacing w:line="360" w:lineRule="auto"/>
      <w:ind w:left="212" w:firstLine="0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right"/>
      <w:outlineLvl w:val="2"/>
    </w:pPr>
    <w:rPr>
      <w:rFonts w:ascii="Arial" w:hAnsi="Arial" w:cs="Arial"/>
      <w:b/>
      <w:b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2055"/>
        <w:tab w:val="left" w:pos="9212"/>
      </w:tabs>
      <w:outlineLvl w:val="3"/>
    </w:pPr>
    <w:rPr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line="360" w:lineRule="auto"/>
      <w:ind w:left="-1531" w:firstLine="0"/>
      <w:jc w:val="both"/>
      <w:outlineLvl w:val="4"/>
    </w:pPr>
    <w:rPr>
      <w:b/>
      <w:bCs/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2055"/>
        <w:tab w:val="left" w:pos="9212"/>
      </w:tabs>
      <w:spacing w:line="360" w:lineRule="auto"/>
      <w:ind w:left="-1531" w:firstLine="0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120"/>
      <w:ind w:left="-1752" w:hanging="62"/>
      <w:jc w:val="both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jc w:val="both"/>
      <w:outlineLvl w:val="8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b/>
    </w:rPr>
  </w:style>
  <w:style w:type="character" w:customStyle="1" w:styleId="WW8Num4z0">
    <w:name w:val="WW8Num4z0"/>
    <w:rPr>
      <w:b/>
    </w:rPr>
  </w:style>
  <w:style w:type="character" w:customStyle="1" w:styleId="WW8Num5z0">
    <w:name w:val="WW8Num5z0"/>
    <w:rPr>
      <w:b/>
      <w:u w:val="none"/>
    </w:rPr>
  </w:style>
  <w:style w:type="character" w:customStyle="1" w:styleId="WW8Num6z0">
    <w:name w:val="WW8Num6z0"/>
    <w:rPr>
      <w:rFonts w:ascii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b/>
      <w:u w:val="none"/>
    </w:rPr>
  </w:style>
  <w:style w:type="character" w:customStyle="1" w:styleId="WW8Num8z0">
    <w:name w:val="WW8Num8z0"/>
    <w:rPr>
      <w:b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z1">
    <w:name w:val="WW8Num8z1"/>
    <w:rPr>
      <w:rFonts w:ascii="Wingdings" w:hAnsi="Wingdings" w:cs="Wingdings"/>
      <w:b/>
      <w:i w:val="0"/>
      <w:caps w:val="0"/>
      <w:smallCaps w:val="0"/>
      <w:strike w:val="0"/>
      <w:dstrike w:val="0"/>
      <w:vanish w:val="0"/>
      <w:color w:val="auto"/>
      <w:position w:val="0"/>
      <w:sz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9z0">
    <w:name w:val="WW8Num9z0"/>
    <w:rPr>
      <w:b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xtbold">
    <w:name w:val="text bold"/>
    <w:basedOn w:val="Domylnaczcionkaakapitu1"/>
  </w:style>
  <w:style w:type="character" w:customStyle="1" w:styleId="text1">
    <w:name w:val="text1"/>
    <w:rPr>
      <w:rFonts w:ascii="Verdana" w:hAnsi="Verdana" w:cs="Verdana"/>
      <w:color w:val="000000"/>
      <w:sz w:val="22"/>
      <w:szCs w:val="22"/>
    </w:rPr>
  </w:style>
  <w:style w:type="character" w:customStyle="1" w:styleId="ZnakZnak">
    <w:name w:val="Znak Znak"/>
    <w:rPr>
      <w:rFonts w:ascii="Arial" w:hAnsi="Arial" w:cs="Arial"/>
      <w:sz w:val="24"/>
      <w:szCs w:val="24"/>
    </w:rPr>
  </w:style>
  <w:style w:type="character" w:customStyle="1" w:styleId="NagwekstronyZnakZnak">
    <w:name w:val="Nagłówek strony Znak Znak"/>
    <w:rPr>
      <w:rFonts w:ascii="Arial" w:hAnsi="Arial" w:cs="Arial"/>
      <w:sz w:val="22"/>
      <w:szCs w:val="22"/>
      <w:lang w:val="pl-PL" w:eastAsia="ar-SA" w:bidi="ar-SA"/>
    </w:rPr>
  </w:style>
  <w:style w:type="character" w:customStyle="1" w:styleId="Znakinumeracji">
    <w:name w:val="Znaki numeracji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TimesNewRomanPS" w:hAnsi="TimesNewRomanPS" w:cs="TimesNewRomanPS"/>
      <w:color w:val="000000"/>
      <w:sz w:val="24"/>
      <w:szCs w:val="24"/>
      <w:lang w:val="cs-CZ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styleId="Tekstpodstawowywcity">
    <w:name w:val="Body Text Indent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ascii="Arial" w:hAnsi="Arial" w:cs="Arial"/>
      <w:sz w:val="24"/>
      <w:szCs w:val="24"/>
      <w:lang w:val="x-none"/>
    </w:rPr>
  </w:style>
  <w:style w:type="paragraph" w:customStyle="1" w:styleId="Tekstpodstawowy31">
    <w:name w:val="Tekst podstawowy 31"/>
    <w:basedOn w:val="Normalny"/>
    <w:pPr>
      <w:jc w:val="both"/>
    </w:pPr>
    <w:rPr>
      <w:rFonts w:ascii="Arial" w:hAnsi="Arial" w:cs="Arial"/>
      <w:sz w:val="24"/>
      <w:szCs w:val="24"/>
    </w:rPr>
  </w:style>
  <w:style w:type="paragraph" w:customStyle="1" w:styleId="Tekstpodstawowywcity21">
    <w:name w:val="Tekst podstawowy wcięty 21"/>
    <w:basedOn w:val="Normalny"/>
    <w:pPr>
      <w:ind w:left="284" w:hanging="284"/>
      <w:jc w:val="both"/>
    </w:pPr>
    <w:rPr>
      <w:rFonts w:ascii="Arial" w:hAnsi="Arial" w:cs="Arial"/>
      <w:sz w:val="24"/>
      <w:szCs w:val="24"/>
    </w:rPr>
  </w:style>
  <w:style w:type="paragraph" w:customStyle="1" w:styleId="Tekstpodstawowywcity31">
    <w:name w:val="Tekst podstawowy wcięty 31"/>
    <w:basedOn w:val="Normalny"/>
    <w:pPr>
      <w:ind w:left="284" w:hanging="284"/>
      <w:jc w:val="both"/>
    </w:pPr>
    <w:rPr>
      <w:rFonts w:ascii="Arial" w:hAnsi="Arial" w:cs="Arial"/>
      <w:b/>
      <w:b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Arial" w:hAnsi="Arial" w:cs="Arial"/>
      <w:sz w:val="22"/>
      <w:szCs w:val="22"/>
    </w:rPr>
  </w:style>
  <w:style w:type="paragraph" w:styleId="Tytu">
    <w:name w:val="Title"/>
    <w:basedOn w:val="Normalny"/>
    <w:next w:val="Podtytu"/>
    <w:qFormat/>
    <w:pPr>
      <w:jc w:val="center"/>
    </w:pPr>
    <w:rPr>
      <w:b/>
      <w:bCs/>
      <w:sz w:val="40"/>
      <w:szCs w:val="40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komentarza1">
    <w:name w:val="Tekst komentarza1"/>
    <w:basedOn w:val="Normalny"/>
  </w:style>
  <w:style w:type="paragraph" w:customStyle="1" w:styleId="Wyliczenie3">
    <w:name w:val="Wyliczenie 3"/>
    <w:basedOn w:val="Normalny"/>
    <w:pPr>
      <w:tabs>
        <w:tab w:val="left" w:pos="360"/>
      </w:tabs>
      <w:overflowPunct w:val="0"/>
      <w:ind w:left="360" w:hanging="360"/>
      <w:textAlignment w:val="baseline"/>
    </w:pPr>
    <w:rPr>
      <w:rFonts w:ascii="Arial" w:hAnsi="Arial" w:cs="Arial"/>
      <w:sz w:val="24"/>
      <w:szCs w:val="24"/>
    </w:rPr>
  </w:style>
  <w:style w:type="paragraph" w:customStyle="1" w:styleId="Wyliczenie4">
    <w:name w:val="Wyliczenie 4"/>
    <w:basedOn w:val="Normalny"/>
    <w:pPr>
      <w:tabs>
        <w:tab w:val="left" w:pos="643"/>
      </w:tabs>
      <w:overflowPunct w:val="0"/>
      <w:ind w:left="643" w:hanging="360"/>
      <w:textAlignment w:val="baseline"/>
    </w:pPr>
    <w:rPr>
      <w:rFonts w:ascii="Arial" w:hAnsi="Arial" w:cs="Arial"/>
      <w:sz w:val="24"/>
      <w:szCs w:val="24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customStyle="1" w:styleId="pkt">
    <w:name w:val="pkt"/>
    <w:basedOn w:val="Normalny"/>
    <w:pPr>
      <w:autoSpaceDE/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22">
    <w:name w:val="Tekst podstawowy 22"/>
    <w:basedOn w:val="Normalny"/>
    <w:pPr>
      <w:overflowPunct w:val="0"/>
      <w:ind w:left="709" w:hanging="709"/>
      <w:jc w:val="both"/>
      <w:textAlignment w:val="baseline"/>
    </w:pPr>
    <w:rPr>
      <w:sz w:val="24"/>
    </w:rPr>
  </w:style>
  <w:style w:type="paragraph" w:customStyle="1" w:styleId="St4-punkt">
    <w:name w:val="St4-punkt"/>
    <w:basedOn w:val="Normalny"/>
    <w:pPr>
      <w:ind w:left="680" w:hanging="340"/>
      <w:jc w:val="both"/>
    </w:pPr>
    <w:rPr>
      <w:sz w:val="24"/>
      <w:szCs w:val="24"/>
    </w:rPr>
  </w:style>
  <w:style w:type="paragraph" w:customStyle="1" w:styleId="Blockquote">
    <w:name w:val="Blockquote"/>
    <w:basedOn w:val="Normalny"/>
    <w:pPr>
      <w:autoSpaceDE/>
      <w:spacing w:before="100" w:after="100"/>
      <w:ind w:left="360" w:right="360"/>
    </w:pPr>
    <w:rPr>
      <w:sz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 w:val="24"/>
      <w:lang w:eastAsia="ar-SA"/>
    </w:rPr>
  </w:style>
  <w:style w:type="paragraph" w:customStyle="1" w:styleId="tekst">
    <w:name w:val="tekst"/>
    <w:basedOn w:val="Normalny"/>
    <w:pPr>
      <w:suppressLineNumbers/>
      <w:autoSpaceDE/>
      <w:spacing w:before="60" w:after="60"/>
      <w:jc w:val="both"/>
    </w:pPr>
    <w:rPr>
      <w:sz w:val="24"/>
      <w:szCs w:val="24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BodyText21">
    <w:name w:val="Body Text 21"/>
    <w:basedOn w:val="Normalny"/>
    <w:pPr>
      <w:jc w:val="both"/>
    </w:pPr>
  </w:style>
  <w:style w:type="paragraph" w:styleId="Tekstprzypisudolnego">
    <w:name w:val="footnote text"/>
    <w:basedOn w:val="Normalny"/>
  </w:style>
  <w:style w:type="paragraph" w:customStyle="1" w:styleId="Wcicienormalne1">
    <w:name w:val="Wcięcie normalne1"/>
    <w:basedOn w:val="Normalny"/>
    <w:pPr>
      <w:autoSpaceDE/>
      <w:ind w:left="708"/>
    </w:p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nakZnak1">
    <w:name w:val="Znak Znak1"/>
    <w:basedOn w:val="Normalny"/>
    <w:pPr>
      <w:autoSpaceDE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pPr>
      <w:autoSpaceDE/>
      <w:ind w:left="251"/>
    </w:pPr>
    <w:rPr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aliases w:val="Normalny1,Akapit z listą3,Akapit z listą31,Wypunktowanie,Normal2,Akapit z listą1,normalny tekst,Akapit z list¹,Akapit z listą 1,Numerowanie,Akapit z listą BS,lp1,Preambuła,List Paragraph,Podsis rysunku,L1,Akapit z listą5,CP-UC,CP-Punkty"/>
    <w:basedOn w:val="Normalny"/>
    <w:link w:val="AkapitzlistZnak"/>
    <w:uiPriority w:val="34"/>
    <w:qFormat/>
    <w:rsid w:val="005241C5"/>
    <w:pPr>
      <w:ind w:left="708"/>
    </w:pPr>
  </w:style>
  <w:style w:type="paragraph" w:styleId="Tekstpodstawowy3">
    <w:name w:val="Body Text 3"/>
    <w:basedOn w:val="Normalny"/>
    <w:link w:val="Tekstpodstawowy3Znak"/>
    <w:uiPriority w:val="99"/>
    <w:unhideWhenUsed/>
    <w:rsid w:val="008F494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8F4949"/>
    <w:rPr>
      <w:sz w:val="16"/>
      <w:szCs w:val="16"/>
      <w:lang w:eastAsia="ar-SA"/>
    </w:rPr>
  </w:style>
  <w:style w:type="character" w:customStyle="1" w:styleId="TekstpodstawowyZnak">
    <w:name w:val="Tekst podstawowy Znak"/>
    <w:link w:val="Tekstpodstawowy"/>
    <w:rsid w:val="004712AD"/>
    <w:rPr>
      <w:rFonts w:ascii="TimesNewRomanPS" w:hAnsi="TimesNewRomanPS" w:cs="TimesNewRomanPS"/>
      <w:color w:val="000000"/>
      <w:sz w:val="24"/>
      <w:szCs w:val="24"/>
      <w:lang w:val="cs-CZ" w:eastAsia="ar-SA"/>
    </w:rPr>
  </w:style>
  <w:style w:type="paragraph" w:customStyle="1" w:styleId="Default">
    <w:name w:val="Default"/>
    <w:rsid w:val="00C7089A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A23D16"/>
    <w:rPr>
      <w:rFonts w:ascii="Arial" w:hAnsi="Arial" w:cs="Arial"/>
      <w:sz w:val="24"/>
      <w:szCs w:val="24"/>
      <w:lang w:val="x-none" w:eastAsia="ar-SA"/>
    </w:rPr>
  </w:style>
  <w:style w:type="character" w:customStyle="1" w:styleId="AkapitzlistZnak">
    <w:name w:val="Akapit z listą Znak"/>
    <w:aliases w:val="Normalny1 Znak,Akapit z listą3 Znak,Akapit z listą31 Znak,Wypunktowanie Znak,Normal2 Znak,Akapit z listą1 Znak,normalny tekst Znak,Akapit z list¹ Znak,Akapit z listą 1 Znak,Numerowanie Znak,Akapit z listą BS Znak,lp1 Znak,L1 Znak"/>
    <w:link w:val="Akapitzlist"/>
    <w:uiPriority w:val="34"/>
    <w:qFormat/>
    <w:rsid w:val="00461596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7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CDF1C-424C-4494-8422-9013B0F40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3</Pages>
  <Words>625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</vt:lpstr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</dc:title>
  <dc:subject/>
  <dc:creator>Grzegorz</dc:creator>
  <cp:keywords/>
  <cp:lastModifiedBy>Luty Agnieszka</cp:lastModifiedBy>
  <cp:revision>11</cp:revision>
  <cp:lastPrinted>2024-10-24T12:27:00Z</cp:lastPrinted>
  <dcterms:created xsi:type="dcterms:W3CDTF">2024-04-08T13:15:00Z</dcterms:created>
  <dcterms:modified xsi:type="dcterms:W3CDTF">2024-10-24T12:28:00Z</dcterms:modified>
</cp:coreProperties>
</file>