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4E52F" w14:textId="4BBDC24A" w:rsidR="0051382B" w:rsidRPr="0051382B" w:rsidRDefault="00792F74" w:rsidP="002F6C73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017890">
        <w:rPr>
          <w:rFonts w:ascii="Calibri" w:hAnsi="Calibri" w:cs="Calibri"/>
          <w:b/>
          <w:bCs/>
        </w:rPr>
        <w:t xml:space="preserve"> </w:t>
      </w:r>
      <w:r w:rsidR="00D97F1B">
        <w:rPr>
          <w:rFonts w:ascii="Calibri" w:hAnsi="Calibri" w:cs="Calibri"/>
          <w:b/>
          <w:bCs/>
        </w:rPr>
        <w:t>6</w:t>
      </w:r>
      <w:r w:rsidR="000045D0">
        <w:rPr>
          <w:rFonts w:ascii="Calibri" w:hAnsi="Calibri" w:cs="Calibri"/>
          <w:b/>
          <w:bCs/>
        </w:rPr>
        <w:t xml:space="preserve"> </w:t>
      </w:r>
      <w:r w:rsidR="00AB75A3" w:rsidRPr="00593677">
        <w:rPr>
          <w:rFonts w:ascii="Calibri" w:hAnsi="Calibri" w:cs="Calibri"/>
          <w:b/>
          <w:bCs/>
        </w:rPr>
        <w:t xml:space="preserve">do Zapytania ofertowego </w:t>
      </w:r>
      <w:r w:rsidR="00B778FA" w:rsidRPr="00593677">
        <w:rPr>
          <w:rFonts w:ascii="Calibri" w:hAnsi="Calibri" w:cs="Calibri"/>
          <w:b/>
          <w:bCs/>
        </w:rPr>
        <w:t xml:space="preserve">nr </w:t>
      </w:r>
      <w:r w:rsidR="00A124A0">
        <w:rPr>
          <w:rFonts w:ascii="Calibri" w:hAnsi="Calibri" w:cs="Calibri"/>
          <w:b/>
          <w:bCs/>
        </w:rPr>
        <w:t>3</w:t>
      </w:r>
      <w:r w:rsidR="00AB3074">
        <w:rPr>
          <w:rFonts w:ascii="Calibri" w:hAnsi="Calibri" w:cs="Calibri"/>
          <w:b/>
          <w:bCs/>
        </w:rPr>
        <w:t>/2024/WZRK</w:t>
      </w:r>
    </w:p>
    <w:p w14:paraId="36D3DCA8" w14:textId="24B78ABC" w:rsidR="00382667" w:rsidRPr="00593677" w:rsidRDefault="008A2ED4" w:rsidP="00593677">
      <w:pPr>
        <w:spacing w:line="360" w:lineRule="auto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77777777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CC73CAA" w14:textId="5B3062B0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Wykonawca</w:t>
      </w:r>
      <w:r w:rsidR="00890216">
        <w:rPr>
          <w:rFonts w:ascii="Calibri" w:hAnsi="Calibri" w:cs="Calibri"/>
          <w:i/>
          <w:iCs/>
        </w:rPr>
        <w:t>/Wykonawcy</w:t>
      </w:r>
      <w:r w:rsidRPr="007165F4">
        <w:rPr>
          <w:rFonts w:ascii="Calibri" w:hAnsi="Calibri" w:cs="Calibri"/>
          <w:i/>
          <w:iCs/>
        </w:rPr>
        <w:t>:</w:t>
      </w:r>
    </w:p>
    <w:p w14:paraId="626F339A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</w:p>
    <w:p w14:paraId="5F1B7FB9" w14:textId="77777777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………………………………………………………………………………………………………………..……………………………</w:t>
      </w:r>
    </w:p>
    <w:p w14:paraId="3CFFC1CF" w14:textId="5F5E13CF" w:rsidR="006F567F" w:rsidRPr="007165F4" w:rsidRDefault="006F567F" w:rsidP="006F567F">
      <w:pPr>
        <w:pStyle w:val="Akapitzlist"/>
        <w:ind w:left="0"/>
        <w:jc w:val="center"/>
        <w:rPr>
          <w:rFonts w:ascii="Calibri" w:hAnsi="Calibri" w:cs="Calibri"/>
          <w:i/>
          <w:iCs/>
        </w:rPr>
      </w:pPr>
      <w:r w:rsidRPr="007165F4">
        <w:rPr>
          <w:rFonts w:ascii="Calibri" w:hAnsi="Calibri" w:cs="Calibri"/>
          <w:i/>
          <w:iCs/>
        </w:rPr>
        <w:t>(w zależności od podmiotu: imię i nazwisko/nazwa firmy)</w:t>
      </w:r>
    </w:p>
    <w:p w14:paraId="70CEBC6F" w14:textId="77777777" w:rsidR="0051382B" w:rsidRDefault="0051382B" w:rsidP="006F567F">
      <w:pPr>
        <w:spacing w:before="120" w:line="360" w:lineRule="auto"/>
        <w:rPr>
          <w:rFonts w:ascii="Calibri" w:hAnsi="Calibri" w:cs="Calibri"/>
          <w:b/>
        </w:rPr>
      </w:pPr>
    </w:p>
    <w:p w14:paraId="07B1B21F" w14:textId="50B77599" w:rsidR="00B16E07" w:rsidRPr="0051382B" w:rsidRDefault="00B16E07" w:rsidP="00AB3074">
      <w:pPr>
        <w:spacing w:before="120" w:line="360" w:lineRule="auto"/>
        <w:ind w:firstLine="709"/>
        <w:jc w:val="both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proofErr w:type="spellStart"/>
      <w:r w:rsidRPr="00593677">
        <w:rPr>
          <w:rFonts w:ascii="Calibri" w:hAnsi="Calibri" w:cs="Calibri"/>
          <w:b/>
          <w:lang w:val="de-DE"/>
        </w:rPr>
        <w:t>nr</w:t>
      </w:r>
      <w:proofErr w:type="spellEnd"/>
      <w:r w:rsidRPr="00593677">
        <w:rPr>
          <w:rFonts w:ascii="Calibri" w:hAnsi="Calibri" w:cs="Calibri"/>
          <w:b/>
          <w:lang w:val="de-DE"/>
        </w:rPr>
        <w:t xml:space="preserve"> </w:t>
      </w:r>
      <w:r w:rsidR="00A124A0">
        <w:rPr>
          <w:rFonts w:ascii="Calibri" w:hAnsi="Calibri" w:cs="Calibri"/>
          <w:b/>
          <w:bCs/>
        </w:rPr>
        <w:t>3</w:t>
      </w:r>
      <w:r w:rsidR="00AB3074">
        <w:rPr>
          <w:rFonts w:ascii="Calibri" w:hAnsi="Calibri" w:cs="Calibri"/>
          <w:b/>
          <w:bCs/>
        </w:rPr>
        <w:t xml:space="preserve">/2024/WZRK </w:t>
      </w:r>
      <w:r w:rsidRPr="00593677">
        <w:rPr>
          <w:rFonts w:ascii="Calibri" w:hAnsi="Calibri" w:cs="Calibri"/>
        </w:rPr>
        <w:t xml:space="preserve">niniejszym oświadczam, </w:t>
      </w:r>
      <w:r w:rsidR="004910DF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że jestem/nie jestem</w:t>
      </w:r>
      <w:r w:rsidR="006F567F">
        <w:rPr>
          <w:rFonts w:ascii="Calibri" w:hAnsi="Calibri" w:cs="Calibri"/>
        </w:rPr>
        <w:t>*</w:t>
      </w:r>
      <w:r w:rsidRPr="00593677">
        <w:rPr>
          <w:rFonts w:ascii="Calibri" w:hAnsi="Calibri" w:cs="Calibri"/>
        </w:rPr>
        <w:t xml:space="preserve">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282D45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282D45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82D45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282D45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282D45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77777777" w:rsidR="00330DD3" w:rsidRPr="00282D45" w:rsidRDefault="00EC7AAD" w:rsidP="00094A26">
      <w:pPr>
        <w:jc w:val="center"/>
        <w:rPr>
          <w:rFonts w:ascii="Calibri" w:hAnsi="Calibri" w:cs="Calibri"/>
        </w:rPr>
      </w:pPr>
      <w:r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6F207B" w:rsidRPr="00282D45">
        <w:rPr>
          <w:rFonts w:ascii="Calibri" w:hAnsi="Calibri" w:cs="Calibri"/>
        </w:rPr>
        <w:tab/>
      </w:r>
      <w:r w:rsidR="00874BB0" w:rsidRPr="00282D45">
        <w:rPr>
          <w:rFonts w:ascii="Calibri" w:hAnsi="Calibri" w:cs="Calibri"/>
        </w:rPr>
        <w:t xml:space="preserve">       </w:t>
      </w:r>
      <w:r w:rsidRPr="00282D45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69AF5305" w:rsidR="00B16E07" w:rsidRPr="007165F4" w:rsidRDefault="00B16E07" w:rsidP="00B16E07">
      <w:pPr>
        <w:rPr>
          <w:rFonts w:ascii="Calibri" w:hAnsi="Calibri" w:cs="Calibri"/>
          <w:i/>
          <w:iCs/>
          <w:sz w:val="20"/>
          <w:szCs w:val="20"/>
        </w:rPr>
      </w:pPr>
    </w:p>
    <w:p w14:paraId="08E6C21C" w14:textId="3AF2228F" w:rsidR="00B16E07" w:rsidRPr="007165F4" w:rsidRDefault="00B16E07" w:rsidP="00B16E07">
      <w:pPr>
        <w:tabs>
          <w:tab w:val="left" w:pos="6712"/>
        </w:tabs>
        <w:rPr>
          <w:rFonts w:ascii="Calibri" w:hAnsi="Calibri" w:cs="Calibri"/>
          <w:i/>
          <w:iCs/>
          <w:sz w:val="20"/>
          <w:szCs w:val="20"/>
        </w:rPr>
      </w:pPr>
      <w:r w:rsidRPr="007165F4">
        <w:rPr>
          <w:rFonts w:ascii="Calibri" w:hAnsi="Calibri" w:cs="Calibri"/>
          <w:i/>
          <w:iCs/>
          <w:sz w:val="20"/>
          <w:szCs w:val="20"/>
        </w:rPr>
        <w:t>* niewłaściwe skreślić</w:t>
      </w:r>
    </w:p>
    <w:sectPr w:rsidR="00B16E07" w:rsidRPr="007165F4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6BCD0" w14:textId="77777777" w:rsidR="007A6B7E" w:rsidRDefault="007A6B7E">
      <w:r>
        <w:separator/>
      </w:r>
    </w:p>
  </w:endnote>
  <w:endnote w:type="continuationSeparator" w:id="0">
    <w:p w14:paraId="2E294A6E" w14:textId="77777777" w:rsidR="007A6B7E" w:rsidRDefault="007A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Normalny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9532A" w14:textId="77777777" w:rsidR="007A6B7E" w:rsidRDefault="007A6B7E">
      <w:r>
        <w:separator/>
      </w:r>
    </w:p>
  </w:footnote>
  <w:footnote w:type="continuationSeparator" w:id="0">
    <w:p w14:paraId="50280342" w14:textId="77777777" w:rsidR="007A6B7E" w:rsidRDefault="007A6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195B9" w14:textId="0E22C7F3" w:rsidR="00F22EE1" w:rsidRDefault="00AB3074" w:rsidP="00760001">
    <w:pPr>
      <w:pStyle w:val="Nagwek"/>
      <w:tabs>
        <w:tab w:val="clear" w:pos="4536"/>
        <w:tab w:val="clear" w:pos="9072"/>
        <w:tab w:val="right" w:pos="9638"/>
      </w:tabs>
      <w:jc w:val="center"/>
    </w:pPr>
    <w:r w:rsidRPr="002840FF">
      <w:rPr>
        <w:noProof/>
      </w:rPr>
      <w:drawing>
        <wp:inline distT="0" distB="0" distL="0" distR="0" wp14:anchorId="675D6DFF" wp14:editId="0651BCBC">
          <wp:extent cx="5759450" cy="800558"/>
          <wp:effectExtent l="0" t="0" r="0" b="0"/>
          <wp:docPr id="747223935" name="Obraz 1" descr="Obraz zawierający tekst, Czcionka, sylwet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223935" name="Obraz 1" descr="Obraz zawierający tekst, Czcionka, sylwet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0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91D3BE" w14:textId="77777777" w:rsidR="00AB3074" w:rsidRPr="00E27A37" w:rsidRDefault="00AB3074" w:rsidP="00AB3074">
    <w:pPr>
      <w:spacing w:line="0" w:lineRule="atLeast"/>
      <w:jc w:val="center"/>
      <w:rPr>
        <w:rFonts w:asciiTheme="minorHAnsi" w:hAnsiTheme="minorHAnsi" w:cstheme="minorHAnsi"/>
        <w:color w:val="000000"/>
      </w:rPr>
    </w:pPr>
    <w:r w:rsidRPr="00E27A37">
      <w:rPr>
        <w:rFonts w:asciiTheme="minorHAnsi" w:hAnsiTheme="minorHAnsi" w:cstheme="minorHAnsi"/>
        <w:color w:val="000000"/>
      </w:rPr>
      <w:t>„Wsparcie zrównoważonego rozwoju kobiet na rynku pracy subregionu białostockiego”</w:t>
    </w:r>
  </w:p>
  <w:p w14:paraId="31E42CA7" w14:textId="77777777" w:rsidR="00AB3074" w:rsidRPr="000F6D4F" w:rsidRDefault="00AB3074" w:rsidP="00760001">
    <w:pPr>
      <w:pStyle w:val="Nagwek"/>
      <w:tabs>
        <w:tab w:val="clear" w:pos="4536"/>
        <w:tab w:val="clear" w:pos="9072"/>
        <w:tab w:val="right" w:pos="9638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2057"/>
    <w:rsid w:val="000045D0"/>
    <w:rsid w:val="00006DFC"/>
    <w:rsid w:val="00017466"/>
    <w:rsid w:val="00017890"/>
    <w:rsid w:val="000246B7"/>
    <w:rsid w:val="0002719B"/>
    <w:rsid w:val="0002740F"/>
    <w:rsid w:val="000309E0"/>
    <w:rsid w:val="00032BA3"/>
    <w:rsid w:val="00047692"/>
    <w:rsid w:val="0006325C"/>
    <w:rsid w:val="0008444F"/>
    <w:rsid w:val="000877B1"/>
    <w:rsid w:val="000926FB"/>
    <w:rsid w:val="00093901"/>
    <w:rsid w:val="00094465"/>
    <w:rsid w:val="00094A26"/>
    <w:rsid w:val="0009707F"/>
    <w:rsid w:val="000A112A"/>
    <w:rsid w:val="000F6D4F"/>
    <w:rsid w:val="001024A7"/>
    <w:rsid w:val="00134F7B"/>
    <w:rsid w:val="00141EF4"/>
    <w:rsid w:val="00161DD1"/>
    <w:rsid w:val="00176874"/>
    <w:rsid w:val="00177D9A"/>
    <w:rsid w:val="001816E8"/>
    <w:rsid w:val="00195B8F"/>
    <w:rsid w:val="00195EAC"/>
    <w:rsid w:val="001A132C"/>
    <w:rsid w:val="001A36F5"/>
    <w:rsid w:val="001A4406"/>
    <w:rsid w:val="001B615F"/>
    <w:rsid w:val="001B70DC"/>
    <w:rsid w:val="002020D2"/>
    <w:rsid w:val="00202B3A"/>
    <w:rsid w:val="00204454"/>
    <w:rsid w:val="002071F5"/>
    <w:rsid w:val="00207DA2"/>
    <w:rsid w:val="002148F3"/>
    <w:rsid w:val="00224487"/>
    <w:rsid w:val="002332D1"/>
    <w:rsid w:val="00235D65"/>
    <w:rsid w:val="00237F39"/>
    <w:rsid w:val="00240D86"/>
    <w:rsid w:val="00242CF9"/>
    <w:rsid w:val="00253F14"/>
    <w:rsid w:val="00267AF5"/>
    <w:rsid w:val="00272E34"/>
    <w:rsid w:val="00282D45"/>
    <w:rsid w:val="00287D9B"/>
    <w:rsid w:val="002901BB"/>
    <w:rsid w:val="00291626"/>
    <w:rsid w:val="002A16BE"/>
    <w:rsid w:val="002A769F"/>
    <w:rsid w:val="002B6FD5"/>
    <w:rsid w:val="002D457C"/>
    <w:rsid w:val="002D7F4F"/>
    <w:rsid w:val="002E31BF"/>
    <w:rsid w:val="002E443C"/>
    <w:rsid w:val="002F6C73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4952"/>
    <w:rsid w:val="00382667"/>
    <w:rsid w:val="0039235D"/>
    <w:rsid w:val="003B2FB9"/>
    <w:rsid w:val="003C08AF"/>
    <w:rsid w:val="003C656A"/>
    <w:rsid w:val="003D05F8"/>
    <w:rsid w:val="003D3BFD"/>
    <w:rsid w:val="003E0A71"/>
    <w:rsid w:val="003F6F5F"/>
    <w:rsid w:val="00402840"/>
    <w:rsid w:val="0042673C"/>
    <w:rsid w:val="004277DB"/>
    <w:rsid w:val="00427B38"/>
    <w:rsid w:val="004358C8"/>
    <w:rsid w:val="00437A52"/>
    <w:rsid w:val="004418D4"/>
    <w:rsid w:val="004562AE"/>
    <w:rsid w:val="00460235"/>
    <w:rsid w:val="0047210A"/>
    <w:rsid w:val="00473358"/>
    <w:rsid w:val="004859AB"/>
    <w:rsid w:val="0048721E"/>
    <w:rsid w:val="004910DF"/>
    <w:rsid w:val="004A05F8"/>
    <w:rsid w:val="004A0758"/>
    <w:rsid w:val="004A7BBD"/>
    <w:rsid w:val="004B2541"/>
    <w:rsid w:val="004B4E22"/>
    <w:rsid w:val="004C1784"/>
    <w:rsid w:val="004C1A8A"/>
    <w:rsid w:val="004C20D2"/>
    <w:rsid w:val="004C3758"/>
    <w:rsid w:val="004C3D8E"/>
    <w:rsid w:val="004C3DEF"/>
    <w:rsid w:val="004D1564"/>
    <w:rsid w:val="004D5B4C"/>
    <w:rsid w:val="004E3B5C"/>
    <w:rsid w:val="004F0639"/>
    <w:rsid w:val="004F49E7"/>
    <w:rsid w:val="00501D1B"/>
    <w:rsid w:val="00507B29"/>
    <w:rsid w:val="0051382B"/>
    <w:rsid w:val="0051662D"/>
    <w:rsid w:val="005246A4"/>
    <w:rsid w:val="00527C66"/>
    <w:rsid w:val="00530D28"/>
    <w:rsid w:val="005320B1"/>
    <w:rsid w:val="005327F0"/>
    <w:rsid w:val="00536F21"/>
    <w:rsid w:val="00544BAB"/>
    <w:rsid w:val="005635A5"/>
    <w:rsid w:val="00574B75"/>
    <w:rsid w:val="0057535F"/>
    <w:rsid w:val="0058388B"/>
    <w:rsid w:val="005868B0"/>
    <w:rsid w:val="00590FFA"/>
    <w:rsid w:val="00593677"/>
    <w:rsid w:val="005C1E36"/>
    <w:rsid w:val="005C5C15"/>
    <w:rsid w:val="005D3BC7"/>
    <w:rsid w:val="005E128D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86A7A"/>
    <w:rsid w:val="00691BE9"/>
    <w:rsid w:val="0069524F"/>
    <w:rsid w:val="006A0ADB"/>
    <w:rsid w:val="006A3FBE"/>
    <w:rsid w:val="006A6E81"/>
    <w:rsid w:val="006C005A"/>
    <w:rsid w:val="006C5C14"/>
    <w:rsid w:val="006D65A8"/>
    <w:rsid w:val="006E5D4D"/>
    <w:rsid w:val="006F207B"/>
    <w:rsid w:val="006F463A"/>
    <w:rsid w:val="006F567F"/>
    <w:rsid w:val="00704D81"/>
    <w:rsid w:val="0070673A"/>
    <w:rsid w:val="00714602"/>
    <w:rsid w:val="00714957"/>
    <w:rsid w:val="007165F4"/>
    <w:rsid w:val="007203A0"/>
    <w:rsid w:val="007225B0"/>
    <w:rsid w:val="00722939"/>
    <w:rsid w:val="00727BE5"/>
    <w:rsid w:val="0074233C"/>
    <w:rsid w:val="00746E53"/>
    <w:rsid w:val="00746FC0"/>
    <w:rsid w:val="00760001"/>
    <w:rsid w:val="007607F5"/>
    <w:rsid w:val="00783420"/>
    <w:rsid w:val="00784014"/>
    <w:rsid w:val="00785694"/>
    <w:rsid w:val="00785EF4"/>
    <w:rsid w:val="00792F74"/>
    <w:rsid w:val="007A2081"/>
    <w:rsid w:val="007A5A74"/>
    <w:rsid w:val="007A6B7E"/>
    <w:rsid w:val="007B735C"/>
    <w:rsid w:val="007C3D83"/>
    <w:rsid w:val="007D65C5"/>
    <w:rsid w:val="007E187E"/>
    <w:rsid w:val="007E5A9A"/>
    <w:rsid w:val="007E7BF4"/>
    <w:rsid w:val="007F11F4"/>
    <w:rsid w:val="008110A4"/>
    <w:rsid w:val="00827EA0"/>
    <w:rsid w:val="00844519"/>
    <w:rsid w:val="008466DD"/>
    <w:rsid w:val="008523EA"/>
    <w:rsid w:val="008614A9"/>
    <w:rsid w:val="00863C74"/>
    <w:rsid w:val="00864776"/>
    <w:rsid w:val="00874BB0"/>
    <w:rsid w:val="00890216"/>
    <w:rsid w:val="008A2ED4"/>
    <w:rsid w:val="008A4770"/>
    <w:rsid w:val="008B562B"/>
    <w:rsid w:val="008C7EA1"/>
    <w:rsid w:val="008E22D7"/>
    <w:rsid w:val="008F21DF"/>
    <w:rsid w:val="008F4B5B"/>
    <w:rsid w:val="009063C3"/>
    <w:rsid w:val="00917CC6"/>
    <w:rsid w:val="00922B6C"/>
    <w:rsid w:val="00934146"/>
    <w:rsid w:val="00934BF4"/>
    <w:rsid w:val="009460F7"/>
    <w:rsid w:val="00963E90"/>
    <w:rsid w:val="00964EB9"/>
    <w:rsid w:val="00970702"/>
    <w:rsid w:val="00972834"/>
    <w:rsid w:val="009B0394"/>
    <w:rsid w:val="009B4C3C"/>
    <w:rsid w:val="009C4A4B"/>
    <w:rsid w:val="009D6ED5"/>
    <w:rsid w:val="009E1DC6"/>
    <w:rsid w:val="00A124A0"/>
    <w:rsid w:val="00A32DEB"/>
    <w:rsid w:val="00A404CF"/>
    <w:rsid w:val="00A41C00"/>
    <w:rsid w:val="00A52C6C"/>
    <w:rsid w:val="00A531BB"/>
    <w:rsid w:val="00A6061C"/>
    <w:rsid w:val="00A80029"/>
    <w:rsid w:val="00A815EF"/>
    <w:rsid w:val="00A822C1"/>
    <w:rsid w:val="00A869D1"/>
    <w:rsid w:val="00A93987"/>
    <w:rsid w:val="00AA3E84"/>
    <w:rsid w:val="00AB3074"/>
    <w:rsid w:val="00AB75A3"/>
    <w:rsid w:val="00AC66CD"/>
    <w:rsid w:val="00AD436F"/>
    <w:rsid w:val="00AE5474"/>
    <w:rsid w:val="00AF3247"/>
    <w:rsid w:val="00B00364"/>
    <w:rsid w:val="00B028B5"/>
    <w:rsid w:val="00B065F4"/>
    <w:rsid w:val="00B071CD"/>
    <w:rsid w:val="00B13111"/>
    <w:rsid w:val="00B16E07"/>
    <w:rsid w:val="00B247EF"/>
    <w:rsid w:val="00B27DDB"/>
    <w:rsid w:val="00B310C1"/>
    <w:rsid w:val="00B31CD3"/>
    <w:rsid w:val="00B40D79"/>
    <w:rsid w:val="00B47805"/>
    <w:rsid w:val="00B47A95"/>
    <w:rsid w:val="00B56D48"/>
    <w:rsid w:val="00B61AAD"/>
    <w:rsid w:val="00B64FE6"/>
    <w:rsid w:val="00B74BA7"/>
    <w:rsid w:val="00B778FA"/>
    <w:rsid w:val="00B7797A"/>
    <w:rsid w:val="00B804CA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52C33"/>
    <w:rsid w:val="00C86ADE"/>
    <w:rsid w:val="00C922C2"/>
    <w:rsid w:val="00CA12DC"/>
    <w:rsid w:val="00CA290D"/>
    <w:rsid w:val="00CB4896"/>
    <w:rsid w:val="00CC2DCB"/>
    <w:rsid w:val="00CC3E54"/>
    <w:rsid w:val="00CC5096"/>
    <w:rsid w:val="00CC6F0F"/>
    <w:rsid w:val="00CD656C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5675"/>
    <w:rsid w:val="00D512FA"/>
    <w:rsid w:val="00D52EE1"/>
    <w:rsid w:val="00D536E8"/>
    <w:rsid w:val="00D672E4"/>
    <w:rsid w:val="00D72AFD"/>
    <w:rsid w:val="00D83BF2"/>
    <w:rsid w:val="00D9248D"/>
    <w:rsid w:val="00D9726D"/>
    <w:rsid w:val="00D97D8B"/>
    <w:rsid w:val="00D97F1B"/>
    <w:rsid w:val="00DC384C"/>
    <w:rsid w:val="00DE414F"/>
    <w:rsid w:val="00E008ED"/>
    <w:rsid w:val="00E040CD"/>
    <w:rsid w:val="00E311E8"/>
    <w:rsid w:val="00E50E31"/>
    <w:rsid w:val="00E53FB0"/>
    <w:rsid w:val="00E763D4"/>
    <w:rsid w:val="00E9548D"/>
    <w:rsid w:val="00E956E7"/>
    <w:rsid w:val="00EA29F0"/>
    <w:rsid w:val="00EB048E"/>
    <w:rsid w:val="00EB5085"/>
    <w:rsid w:val="00EB554C"/>
    <w:rsid w:val="00EC0AC4"/>
    <w:rsid w:val="00EC1A00"/>
    <w:rsid w:val="00EC4475"/>
    <w:rsid w:val="00EC7AAD"/>
    <w:rsid w:val="00ED629E"/>
    <w:rsid w:val="00ED7EF3"/>
    <w:rsid w:val="00EE68F0"/>
    <w:rsid w:val="00F0614B"/>
    <w:rsid w:val="00F1229C"/>
    <w:rsid w:val="00F20AD0"/>
    <w:rsid w:val="00F22EE1"/>
    <w:rsid w:val="00F36860"/>
    <w:rsid w:val="00F45C27"/>
    <w:rsid w:val="00F55D73"/>
    <w:rsid w:val="00F562D1"/>
    <w:rsid w:val="00F85B95"/>
    <w:rsid w:val="00F86A9A"/>
    <w:rsid w:val="00FA10BF"/>
    <w:rsid w:val="00FA1D2B"/>
    <w:rsid w:val="00FD34E4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PCEiA ORDO</cp:lastModifiedBy>
  <cp:revision>5</cp:revision>
  <cp:lastPrinted>2014-01-15T07:37:00Z</cp:lastPrinted>
  <dcterms:created xsi:type="dcterms:W3CDTF">2024-10-21T13:34:00Z</dcterms:created>
  <dcterms:modified xsi:type="dcterms:W3CDTF">2024-10-31T09:05:00Z</dcterms:modified>
</cp:coreProperties>
</file>