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326850" w14:textId="38D0AF7D" w:rsidR="00A1336E" w:rsidRPr="005A4FA1" w:rsidRDefault="004854E5" w:rsidP="00D77474">
      <w:pPr>
        <w:spacing w:line="360" w:lineRule="auto"/>
        <w:jc w:val="right"/>
        <w:rPr>
          <w:rFonts w:asciiTheme="minorHAnsi" w:hAnsiTheme="minorHAnsi" w:cstheme="minorHAnsi"/>
          <w:b/>
          <w:sz w:val="22"/>
          <w:szCs w:val="22"/>
        </w:rPr>
      </w:pPr>
      <w:r w:rsidRPr="005A4FA1">
        <w:rPr>
          <w:rFonts w:asciiTheme="minorHAnsi" w:hAnsiTheme="minorHAnsi" w:cstheme="minorHAnsi"/>
          <w:sz w:val="22"/>
          <w:szCs w:val="22"/>
        </w:rPr>
        <w:t>Załącznik nr 1 do zapytania ofertowego</w:t>
      </w:r>
    </w:p>
    <w:p w14:paraId="7AD8B78D" w14:textId="513E0056" w:rsidR="006830A5" w:rsidRPr="005A4FA1" w:rsidRDefault="001254E8" w:rsidP="005054E6">
      <w:pPr>
        <w:pStyle w:val="Nagwek1"/>
        <w:rPr>
          <w:rFonts w:asciiTheme="minorHAnsi" w:hAnsiTheme="minorHAnsi" w:cstheme="minorHAnsi"/>
          <w:sz w:val="22"/>
          <w:szCs w:val="22"/>
        </w:rPr>
      </w:pPr>
      <w:r w:rsidRPr="005A4FA1">
        <w:rPr>
          <w:rFonts w:asciiTheme="minorHAnsi" w:hAnsiTheme="minorHAnsi" w:cstheme="minorHAnsi"/>
          <w:sz w:val="22"/>
          <w:szCs w:val="22"/>
        </w:rPr>
        <w:t>FORMULARZ</w:t>
      </w:r>
      <w:r w:rsidR="006830A5" w:rsidRPr="005A4FA1">
        <w:rPr>
          <w:rFonts w:asciiTheme="minorHAnsi" w:hAnsiTheme="minorHAnsi" w:cstheme="minorHAnsi"/>
          <w:sz w:val="22"/>
          <w:szCs w:val="22"/>
        </w:rPr>
        <w:t xml:space="preserve"> OFERTY</w:t>
      </w:r>
    </w:p>
    <w:p w14:paraId="67068B0A" w14:textId="3801E9F0" w:rsidR="00BE3A46" w:rsidRDefault="006830A5" w:rsidP="00D77474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D07D6A">
        <w:rPr>
          <w:rFonts w:asciiTheme="minorHAnsi" w:hAnsiTheme="minorHAnsi" w:cstheme="minorHAnsi"/>
          <w:sz w:val="22"/>
          <w:szCs w:val="22"/>
        </w:rPr>
        <w:t>Nawiązując do ogłoszonego</w:t>
      </w:r>
      <w:r w:rsidR="00C35058" w:rsidRPr="00D07D6A">
        <w:rPr>
          <w:rFonts w:asciiTheme="minorHAnsi" w:hAnsiTheme="minorHAnsi" w:cstheme="minorHAnsi"/>
          <w:sz w:val="22"/>
          <w:szCs w:val="22"/>
        </w:rPr>
        <w:t xml:space="preserve"> </w:t>
      </w:r>
      <w:r w:rsidRPr="00D07D6A">
        <w:rPr>
          <w:rFonts w:asciiTheme="minorHAnsi" w:hAnsiTheme="minorHAnsi" w:cstheme="minorHAnsi"/>
          <w:sz w:val="22"/>
          <w:szCs w:val="22"/>
        </w:rPr>
        <w:t xml:space="preserve">zapytania ofertowego </w:t>
      </w:r>
      <w:r w:rsidR="00D07D6A" w:rsidRPr="00D07D6A">
        <w:rPr>
          <w:rFonts w:asciiTheme="minorHAnsi" w:hAnsiTheme="minorHAnsi" w:cstheme="minorHAnsi"/>
          <w:sz w:val="22"/>
          <w:szCs w:val="22"/>
        </w:rPr>
        <w:t>Stowarzyszenia Bielskie Centrum Przedsiębiorczości</w:t>
      </w:r>
      <w:r w:rsidR="00751931" w:rsidRPr="00D07D6A">
        <w:rPr>
          <w:rFonts w:asciiTheme="minorHAnsi" w:hAnsiTheme="minorHAnsi" w:cstheme="minorHAnsi"/>
          <w:sz w:val="22"/>
          <w:szCs w:val="22"/>
        </w:rPr>
        <w:t xml:space="preserve"> </w:t>
      </w:r>
      <w:r w:rsidR="005A5510" w:rsidRPr="005E47C4">
        <w:rPr>
          <w:rFonts w:asciiTheme="minorHAnsi" w:hAnsiTheme="minorHAnsi" w:cstheme="minorHAnsi"/>
          <w:bCs/>
          <w:sz w:val="22"/>
          <w:szCs w:val="22"/>
        </w:rPr>
        <w:t>na usługę cateringową dla osób uczestniczących w szkoleniach</w:t>
      </w:r>
      <w:r w:rsidR="005A5510">
        <w:rPr>
          <w:rFonts w:asciiTheme="minorHAnsi" w:hAnsiTheme="minorHAnsi" w:cstheme="minorHAnsi"/>
          <w:bCs/>
          <w:sz w:val="22"/>
          <w:szCs w:val="22"/>
        </w:rPr>
        <w:t xml:space="preserve"> w projekcie</w:t>
      </w:r>
      <w:r w:rsidR="00C404BE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D07D6A" w:rsidRPr="00D07D6A">
        <w:rPr>
          <w:rFonts w:asciiTheme="minorHAnsi" w:hAnsiTheme="minorHAnsi" w:cstheme="minorHAnsi"/>
          <w:sz w:val="22"/>
          <w:szCs w:val="22"/>
        </w:rPr>
        <w:t xml:space="preserve">,,Lokalnie na rzecz transformacji podregionu bielskiego” </w:t>
      </w:r>
      <w:r w:rsidRPr="00D07D6A">
        <w:rPr>
          <w:rFonts w:asciiTheme="minorHAnsi" w:hAnsiTheme="minorHAnsi" w:cstheme="minorHAnsi"/>
          <w:sz w:val="22"/>
          <w:szCs w:val="22"/>
        </w:rPr>
        <w:t>oświadczam</w:t>
      </w:r>
      <w:r w:rsidR="00524321" w:rsidRPr="00D07D6A">
        <w:rPr>
          <w:rFonts w:asciiTheme="minorHAnsi" w:hAnsiTheme="minorHAnsi" w:cstheme="minorHAnsi"/>
          <w:sz w:val="22"/>
          <w:szCs w:val="22"/>
        </w:rPr>
        <w:t>,</w:t>
      </w:r>
      <w:r w:rsidR="00D264C6" w:rsidRPr="00D07D6A">
        <w:rPr>
          <w:rFonts w:asciiTheme="minorHAnsi" w:hAnsiTheme="minorHAnsi" w:cstheme="minorHAnsi"/>
          <w:sz w:val="22"/>
          <w:szCs w:val="22"/>
        </w:rPr>
        <w:t xml:space="preserve"> że</w:t>
      </w:r>
      <w:r w:rsidR="00524321" w:rsidRPr="00D07D6A">
        <w:rPr>
          <w:rFonts w:asciiTheme="minorHAnsi" w:hAnsiTheme="minorHAnsi" w:cstheme="minorHAnsi"/>
          <w:sz w:val="22"/>
          <w:szCs w:val="22"/>
        </w:rPr>
        <w:t xml:space="preserve"> zobowiązuj</w:t>
      </w:r>
      <w:r w:rsidR="004973A3" w:rsidRPr="00D07D6A">
        <w:rPr>
          <w:rFonts w:asciiTheme="minorHAnsi" w:hAnsiTheme="minorHAnsi" w:cstheme="minorHAnsi"/>
          <w:sz w:val="22"/>
          <w:szCs w:val="22"/>
        </w:rPr>
        <w:t>ę</w:t>
      </w:r>
      <w:r w:rsidR="00524321" w:rsidRPr="00D07D6A">
        <w:rPr>
          <w:rFonts w:asciiTheme="minorHAnsi" w:hAnsiTheme="minorHAnsi" w:cstheme="minorHAnsi"/>
          <w:sz w:val="22"/>
          <w:szCs w:val="22"/>
        </w:rPr>
        <w:t xml:space="preserve"> się do wykonania zamówienia zgodnie z</w:t>
      </w:r>
      <w:r w:rsidR="00F735C6" w:rsidRPr="00D07D6A">
        <w:rPr>
          <w:rFonts w:asciiTheme="minorHAnsi" w:hAnsiTheme="minorHAnsi" w:cstheme="minorHAnsi"/>
          <w:sz w:val="22"/>
          <w:szCs w:val="22"/>
        </w:rPr>
        <w:t> </w:t>
      </w:r>
      <w:r w:rsidR="00524321" w:rsidRPr="00D07D6A">
        <w:rPr>
          <w:rFonts w:asciiTheme="minorHAnsi" w:hAnsiTheme="minorHAnsi" w:cstheme="minorHAnsi"/>
          <w:sz w:val="22"/>
          <w:szCs w:val="22"/>
        </w:rPr>
        <w:t>zapytaniem ofertowym</w:t>
      </w:r>
      <w:r w:rsidR="00156E5B" w:rsidRPr="00D07D6A">
        <w:rPr>
          <w:rFonts w:asciiTheme="minorHAnsi" w:hAnsiTheme="minorHAnsi" w:cstheme="minorHAnsi"/>
          <w:sz w:val="22"/>
          <w:szCs w:val="22"/>
        </w:rPr>
        <w:t>, za cenę</w:t>
      </w:r>
      <w:bookmarkStart w:id="0" w:name="_Hlk4519387"/>
      <w:r w:rsidR="008C55CD" w:rsidRPr="00D07D6A">
        <w:rPr>
          <w:rFonts w:asciiTheme="minorHAnsi" w:hAnsiTheme="minorHAnsi" w:cstheme="minorHAnsi"/>
          <w:sz w:val="22"/>
          <w:szCs w:val="22"/>
        </w:rPr>
        <w:t>:</w:t>
      </w:r>
    </w:p>
    <w:p w14:paraId="1BE7EB26" w14:textId="77777777" w:rsidR="0086118D" w:rsidRPr="005A4FA1" w:rsidRDefault="0086118D" w:rsidP="00D77474">
      <w:pPr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14:paraId="62D62AE7" w14:textId="41B42BD2" w:rsidR="0086118D" w:rsidRDefault="0086118D" w:rsidP="0086118D">
      <w:pPr>
        <w:pStyle w:val="Default"/>
        <w:spacing w:after="20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F80072">
        <w:rPr>
          <w:rFonts w:asciiTheme="minorHAnsi" w:hAnsiTheme="minorHAnsi" w:cstheme="minorHAnsi"/>
          <w:b/>
          <w:bCs/>
          <w:sz w:val="22"/>
          <w:szCs w:val="22"/>
        </w:rPr>
        <w:t>Nazwa Oferenta</w:t>
      </w:r>
      <w:r w:rsidRPr="00F80072">
        <w:rPr>
          <w:rFonts w:asciiTheme="minorHAnsi" w:hAnsiTheme="minorHAnsi" w:cstheme="minorHAnsi"/>
          <w:sz w:val="22"/>
          <w:szCs w:val="22"/>
        </w:rPr>
        <w:t>: ……….………………………………………………………………………………..</w:t>
      </w:r>
    </w:p>
    <w:p w14:paraId="5374F09E" w14:textId="77777777" w:rsidR="005A5510" w:rsidRDefault="005A5510" w:rsidP="005A5510">
      <w:pPr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14:paraId="483FC613" w14:textId="5B37BF06" w:rsidR="005A5510" w:rsidRPr="005A5510" w:rsidRDefault="005A5510" w:rsidP="005A5510">
      <w:pPr>
        <w:pStyle w:val="Akapitzlist"/>
        <w:numPr>
          <w:ilvl w:val="0"/>
          <w:numId w:val="42"/>
        </w:num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5A5510">
        <w:rPr>
          <w:rFonts w:asciiTheme="minorHAnsi" w:hAnsiTheme="minorHAnsi" w:cstheme="minorHAnsi"/>
          <w:sz w:val="22"/>
          <w:szCs w:val="22"/>
        </w:rPr>
        <w:t>Catering podczas szkoleń Akademia Liderów Lokalnych – cena jednego osobo/dnia szkolenia: ……………………zł brutto</w:t>
      </w:r>
    </w:p>
    <w:p w14:paraId="00BB3A00" w14:textId="77777777" w:rsidR="005A5510" w:rsidRPr="005A5510" w:rsidRDefault="005A5510" w:rsidP="005A5510">
      <w:pPr>
        <w:pStyle w:val="Akapitzlist"/>
        <w:spacing w:line="360" w:lineRule="auto"/>
        <w:ind w:left="720"/>
        <w:rPr>
          <w:rFonts w:asciiTheme="minorHAnsi" w:hAnsiTheme="minorHAnsi" w:cstheme="minorHAnsi"/>
          <w:sz w:val="22"/>
          <w:szCs w:val="22"/>
        </w:rPr>
      </w:pPr>
    </w:p>
    <w:p w14:paraId="52797442" w14:textId="2CD0796B" w:rsidR="005A5510" w:rsidRPr="005A5510" w:rsidRDefault="005A5510" w:rsidP="005A5510">
      <w:pPr>
        <w:pStyle w:val="Akapitzlist"/>
        <w:numPr>
          <w:ilvl w:val="0"/>
          <w:numId w:val="42"/>
        </w:num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5A5510">
        <w:rPr>
          <w:rFonts w:asciiTheme="minorHAnsi" w:hAnsiTheme="minorHAnsi" w:cstheme="minorHAnsi"/>
          <w:sz w:val="22"/>
          <w:szCs w:val="22"/>
        </w:rPr>
        <w:t>Catering podczas szkoleń /warsztatów na terenie subregionu bielskiego (powiaty cieszyński, żywiecki,  bielski, miasto Bielsko-Biała - cena jednego osobo/dnia szkolenia:</w:t>
      </w:r>
    </w:p>
    <w:p w14:paraId="19B86686" w14:textId="07A0F87B" w:rsidR="005A5510" w:rsidRPr="005A5510" w:rsidRDefault="005A5510" w:rsidP="005A5510">
      <w:pPr>
        <w:pStyle w:val="Akapitzlist"/>
        <w:spacing w:line="360" w:lineRule="auto"/>
        <w:ind w:left="720"/>
        <w:rPr>
          <w:rFonts w:asciiTheme="minorHAnsi" w:hAnsiTheme="minorHAnsi" w:cstheme="minorHAnsi"/>
          <w:sz w:val="22"/>
          <w:szCs w:val="22"/>
        </w:rPr>
      </w:pPr>
      <w:r w:rsidRPr="005A5510">
        <w:rPr>
          <w:rFonts w:asciiTheme="minorHAnsi" w:hAnsiTheme="minorHAnsi" w:cstheme="minorHAnsi"/>
          <w:sz w:val="22"/>
          <w:szCs w:val="22"/>
        </w:rPr>
        <w:t>………………………………zł brutto.</w:t>
      </w:r>
    </w:p>
    <w:p w14:paraId="4D4347E9" w14:textId="38EB0F05" w:rsidR="00F80072" w:rsidRPr="005A5510" w:rsidRDefault="00F80072" w:rsidP="00F80072">
      <w:pPr>
        <w:pStyle w:val="Default"/>
        <w:spacing w:after="200" w:line="276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</w:p>
    <w:p w14:paraId="41B8E3FD" w14:textId="77777777" w:rsidR="0034642C" w:rsidRDefault="0034642C" w:rsidP="0086118D">
      <w:pPr>
        <w:pStyle w:val="Default"/>
        <w:spacing w:after="20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ADA3224" w14:textId="2F8FFBBA" w:rsidR="0086118D" w:rsidRPr="005A4FA1" w:rsidRDefault="0086118D" w:rsidP="0086118D">
      <w:pPr>
        <w:pStyle w:val="Default"/>
        <w:spacing w:after="20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A4FA1">
        <w:rPr>
          <w:rFonts w:asciiTheme="minorHAnsi" w:hAnsiTheme="minorHAnsi" w:cstheme="minorHAnsi"/>
          <w:sz w:val="22"/>
          <w:szCs w:val="22"/>
        </w:rPr>
        <w:t>Niniejszym oświadczam, że spełniam warunki określone w zapytaniu.</w:t>
      </w:r>
    </w:p>
    <w:p w14:paraId="2FC26B04" w14:textId="77777777" w:rsidR="0086118D" w:rsidRPr="005A4FA1" w:rsidRDefault="0086118D" w:rsidP="0086118D">
      <w:pPr>
        <w:pStyle w:val="Default"/>
        <w:spacing w:after="20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50904D6C" w14:textId="77777777" w:rsidR="0086118D" w:rsidRPr="005A4FA1" w:rsidRDefault="0086118D" w:rsidP="0034642C">
      <w:pPr>
        <w:pStyle w:val="Default"/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5A4FA1">
        <w:rPr>
          <w:rFonts w:asciiTheme="minorHAnsi" w:hAnsiTheme="minorHAnsi" w:cstheme="minorHAnsi"/>
          <w:sz w:val="22"/>
          <w:szCs w:val="22"/>
        </w:rPr>
        <w:t>…………………………………………………..</w:t>
      </w:r>
    </w:p>
    <w:p w14:paraId="00FAA5DF" w14:textId="0F019771" w:rsidR="0086118D" w:rsidRDefault="005A4FA1" w:rsidP="00C91D54">
      <w:pPr>
        <w:spacing w:line="360" w:lineRule="auto"/>
        <w:ind w:left="540"/>
        <w:rPr>
          <w:rFonts w:asciiTheme="minorHAnsi" w:hAnsiTheme="minorHAnsi" w:cstheme="minorHAnsi"/>
          <w:iCs/>
          <w:sz w:val="22"/>
          <w:szCs w:val="22"/>
          <w:lang w:val="x-none" w:eastAsia="x-none"/>
        </w:rPr>
      </w:pPr>
      <w:r w:rsidRPr="005A4FA1">
        <w:rPr>
          <w:rFonts w:asciiTheme="minorHAnsi" w:hAnsiTheme="minorHAnsi" w:cstheme="minorHAnsi"/>
          <w:iCs/>
          <w:sz w:val="22"/>
          <w:szCs w:val="22"/>
          <w:lang w:val="x-none" w:eastAsia="x-none"/>
        </w:rPr>
        <w:t>(data i podpis/y osoby/osób uprawnionej/</w:t>
      </w:r>
      <w:proofErr w:type="spellStart"/>
      <w:r w:rsidRPr="005A4FA1">
        <w:rPr>
          <w:rFonts w:asciiTheme="minorHAnsi" w:hAnsiTheme="minorHAnsi" w:cstheme="minorHAnsi"/>
          <w:iCs/>
          <w:sz w:val="22"/>
          <w:szCs w:val="22"/>
          <w:lang w:val="x-none" w:eastAsia="x-none"/>
        </w:rPr>
        <w:t>ych</w:t>
      </w:r>
      <w:proofErr w:type="spellEnd"/>
      <w:r w:rsidR="0034642C">
        <w:rPr>
          <w:rFonts w:asciiTheme="minorHAnsi" w:hAnsiTheme="minorHAnsi" w:cstheme="minorHAnsi"/>
          <w:iCs/>
          <w:sz w:val="22"/>
          <w:szCs w:val="22"/>
          <w:lang w:val="x-none" w:eastAsia="x-none"/>
        </w:rPr>
        <w:t xml:space="preserve"> </w:t>
      </w:r>
      <w:r w:rsidRPr="005A4FA1">
        <w:rPr>
          <w:rFonts w:asciiTheme="minorHAnsi" w:hAnsiTheme="minorHAnsi" w:cstheme="minorHAnsi"/>
          <w:iCs/>
          <w:sz w:val="22"/>
          <w:szCs w:val="22"/>
          <w:lang w:val="x-none" w:eastAsia="x-none"/>
        </w:rPr>
        <w:t>do</w:t>
      </w:r>
      <w:r w:rsidRPr="005A4FA1">
        <w:rPr>
          <w:rFonts w:asciiTheme="minorHAnsi" w:hAnsiTheme="minorHAnsi" w:cstheme="minorHAnsi"/>
          <w:iCs/>
          <w:sz w:val="22"/>
          <w:szCs w:val="22"/>
          <w:lang w:eastAsia="x-none"/>
        </w:rPr>
        <w:t xml:space="preserve"> </w:t>
      </w:r>
      <w:r w:rsidRPr="005A4FA1">
        <w:rPr>
          <w:rFonts w:asciiTheme="minorHAnsi" w:hAnsiTheme="minorHAnsi" w:cstheme="minorHAnsi"/>
          <w:iCs/>
          <w:sz w:val="22"/>
          <w:szCs w:val="22"/>
          <w:lang w:val="x-none" w:eastAsia="x-none"/>
        </w:rPr>
        <w:t>składania oświadczeń woli w imieniu Wykonawcy)</w:t>
      </w:r>
    </w:p>
    <w:p w14:paraId="54F91E32" w14:textId="77777777" w:rsidR="00C91D54" w:rsidRDefault="00C91D54" w:rsidP="00C91D54">
      <w:pPr>
        <w:spacing w:line="360" w:lineRule="auto"/>
        <w:ind w:left="540"/>
        <w:rPr>
          <w:rFonts w:asciiTheme="minorHAnsi" w:hAnsiTheme="minorHAnsi" w:cstheme="minorHAnsi"/>
          <w:sz w:val="22"/>
          <w:szCs w:val="22"/>
        </w:rPr>
      </w:pPr>
    </w:p>
    <w:p w14:paraId="088936D8" w14:textId="77777777" w:rsidR="00594FB7" w:rsidRDefault="00594FB7" w:rsidP="00C91D54">
      <w:pPr>
        <w:spacing w:line="360" w:lineRule="auto"/>
        <w:ind w:left="540"/>
        <w:rPr>
          <w:rFonts w:asciiTheme="minorHAnsi" w:hAnsiTheme="minorHAnsi" w:cstheme="minorHAnsi"/>
          <w:sz w:val="22"/>
          <w:szCs w:val="22"/>
        </w:rPr>
      </w:pPr>
    </w:p>
    <w:p w14:paraId="760304D5" w14:textId="77777777" w:rsidR="00594FB7" w:rsidRDefault="00594FB7" w:rsidP="00C91D54">
      <w:pPr>
        <w:spacing w:line="360" w:lineRule="auto"/>
        <w:ind w:left="540"/>
        <w:rPr>
          <w:rFonts w:asciiTheme="minorHAnsi" w:hAnsiTheme="minorHAnsi" w:cstheme="minorHAnsi"/>
          <w:sz w:val="22"/>
          <w:szCs w:val="22"/>
        </w:rPr>
      </w:pPr>
    </w:p>
    <w:p w14:paraId="02EDD15C" w14:textId="77777777" w:rsidR="00594FB7" w:rsidRDefault="00594FB7" w:rsidP="00C91D54">
      <w:pPr>
        <w:spacing w:line="360" w:lineRule="auto"/>
        <w:ind w:left="540"/>
        <w:rPr>
          <w:rFonts w:asciiTheme="minorHAnsi" w:hAnsiTheme="minorHAnsi" w:cstheme="minorHAnsi"/>
          <w:sz w:val="22"/>
          <w:szCs w:val="22"/>
        </w:rPr>
      </w:pPr>
    </w:p>
    <w:p w14:paraId="332AD7FC" w14:textId="77777777" w:rsidR="00594FB7" w:rsidRDefault="00594FB7" w:rsidP="00C91D54">
      <w:pPr>
        <w:spacing w:line="360" w:lineRule="auto"/>
        <w:ind w:left="540"/>
        <w:rPr>
          <w:rFonts w:asciiTheme="minorHAnsi" w:hAnsiTheme="minorHAnsi" w:cstheme="minorHAnsi"/>
          <w:sz w:val="22"/>
          <w:szCs w:val="22"/>
        </w:rPr>
      </w:pPr>
    </w:p>
    <w:p w14:paraId="36D13823" w14:textId="77777777" w:rsidR="00594FB7" w:rsidRDefault="00594FB7" w:rsidP="00C91D54">
      <w:pPr>
        <w:spacing w:line="360" w:lineRule="auto"/>
        <w:ind w:left="540"/>
        <w:rPr>
          <w:rFonts w:asciiTheme="minorHAnsi" w:hAnsiTheme="minorHAnsi" w:cstheme="minorHAnsi"/>
          <w:sz w:val="22"/>
          <w:szCs w:val="22"/>
        </w:rPr>
      </w:pPr>
    </w:p>
    <w:p w14:paraId="677D594B" w14:textId="77777777" w:rsidR="00594FB7" w:rsidRDefault="00594FB7" w:rsidP="00C91D54">
      <w:pPr>
        <w:spacing w:line="360" w:lineRule="auto"/>
        <w:ind w:left="540"/>
        <w:rPr>
          <w:rFonts w:asciiTheme="minorHAnsi" w:hAnsiTheme="minorHAnsi" w:cstheme="minorHAnsi"/>
          <w:sz w:val="22"/>
          <w:szCs w:val="22"/>
        </w:rPr>
      </w:pPr>
    </w:p>
    <w:p w14:paraId="3B20853B" w14:textId="77777777" w:rsidR="00594FB7" w:rsidRDefault="00594FB7" w:rsidP="00C91D54">
      <w:pPr>
        <w:spacing w:line="360" w:lineRule="auto"/>
        <w:ind w:left="540"/>
        <w:rPr>
          <w:rFonts w:asciiTheme="minorHAnsi" w:hAnsiTheme="minorHAnsi" w:cstheme="minorHAnsi"/>
          <w:sz w:val="22"/>
          <w:szCs w:val="22"/>
        </w:rPr>
      </w:pPr>
    </w:p>
    <w:p w14:paraId="540F0811" w14:textId="77777777" w:rsidR="00594FB7" w:rsidRDefault="00594FB7" w:rsidP="00C91D54">
      <w:pPr>
        <w:spacing w:line="360" w:lineRule="auto"/>
        <w:ind w:left="540"/>
        <w:rPr>
          <w:rFonts w:asciiTheme="minorHAnsi" w:hAnsiTheme="minorHAnsi" w:cstheme="minorHAnsi"/>
          <w:sz w:val="22"/>
          <w:szCs w:val="22"/>
        </w:rPr>
      </w:pPr>
    </w:p>
    <w:p w14:paraId="4A3C7897" w14:textId="77777777" w:rsidR="00594FB7" w:rsidRPr="005A4FA1" w:rsidRDefault="00594FB7" w:rsidP="00C91D54">
      <w:pPr>
        <w:spacing w:line="360" w:lineRule="auto"/>
        <w:ind w:left="540"/>
        <w:rPr>
          <w:rFonts w:asciiTheme="minorHAnsi" w:hAnsiTheme="minorHAnsi" w:cstheme="minorHAnsi"/>
          <w:sz w:val="22"/>
          <w:szCs w:val="22"/>
        </w:rPr>
      </w:pPr>
    </w:p>
    <w:p w14:paraId="169E357E" w14:textId="0B5B6CF3" w:rsidR="00C23815" w:rsidRDefault="0086118D">
      <w:pPr>
        <w:rPr>
          <w:rFonts w:asciiTheme="minorHAnsi" w:hAnsiTheme="minorHAnsi" w:cstheme="minorHAnsi"/>
          <w:b/>
          <w:bCs/>
          <w:caps/>
          <w:kern w:val="32"/>
          <w:sz w:val="22"/>
          <w:szCs w:val="22"/>
          <w:lang w:val="x-none" w:eastAsia="x-none"/>
        </w:rPr>
      </w:pPr>
      <w:r w:rsidRPr="00581DED">
        <w:rPr>
          <w:rStyle w:val="Odwoanieprzypisukocowego"/>
          <w:rFonts w:asciiTheme="minorHAnsi" w:hAnsiTheme="minorHAnsi" w:cstheme="minorHAnsi"/>
          <w:sz w:val="18"/>
          <w:szCs w:val="18"/>
        </w:rPr>
        <w:footnoteRef/>
      </w:r>
      <w:r w:rsidRPr="00581DED">
        <w:rPr>
          <w:rFonts w:asciiTheme="minorHAnsi" w:hAnsiTheme="minorHAnsi" w:cstheme="minorHAnsi"/>
          <w:sz w:val="18"/>
          <w:szCs w:val="18"/>
        </w:rPr>
        <w:t xml:space="preserve"> </w:t>
      </w:r>
      <w:r w:rsidRPr="00581DED">
        <w:rPr>
          <w:rFonts w:asciiTheme="minorHAnsi" w:hAnsiTheme="minorHAnsi" w:cstheme="minorHAnsi"/>
          <w:color w:val="767676"/>
          <w:sz w:val="18"/>
          <w:szCs w:val="18"/>
        </w:rPr>
        <w:t>Pod pojęciem kwoty brutto oferty Zamawiający rozumie kwotę wynagrodzenia brutto wraz z narzutami na wynagrodzenia stanowiące koszt Zamawiającego (jeśli dotyczy), a dla podatnika VAT – kwotę zawierającą podatek VAT (jeśli dotyczy). </w:t>
      </w:r>
      <w:bookmarkEnd w:id="0"/>
    </w:p>
    <w:p w14:paraId="23822BBD" w14:textId="77777777" w:rsidR="00C23815" w:rsidRDefault="00C23815" w:rsidP="00C23815">
      <w:pPr>
        <w:spacing w:line="360" w:lineRule="auto"/>
        <w:ind w:left="540"/>
        <w:jc w:val="right"/>
        <w:rPr>
          <w:rFonts w:asciiTheme="minorHAnsi" w:hAnsiTheme="minorHAnsi" w:cstheme="minorHAnsi"/>
          <w:iCs/>
          <w:sz w:val="22"/>
          <w:szCs w:val="22"/>
          <w:lang w:val="x-none" w:eastAsia="x-none"/>
        </w:rPr>
      </w:pPr>
    </w:p>
    <w:p w14:paraId="155C1427" w14:textId="77777777" w:rsidR="002565F1" w:rsidRDefault="002565F1" w:rsidP="00581DED">
      <w:pPr>
        <w:jc w:val="center"/>
        <w:rPr>
          <w:rFonts w:asciiTheme="minorHAnsi" w:hAnsiTheme="minorHAnsi" w:cstheme="minorHAnsi"/>
          <w:b/>
          <w:bCs/>
          <w:sz w:val="20"/>
          <w:szCs w:val="20"/>
        </w:rPr>
      </w:pPr>
    </w:p>
    <w:p w14:paraId="740C5243" w14:textId="68B8D1F8" w:rsidR="00581DED" w:rsidRPr="00581DED" w:rsidRDefault="00581DED" w:rsidP="00581DED">
      <w:pPr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581DED">
        <w:rPr>
          <w:rFonts w:asciiTheme="minorHAnsi" w:hAnsiTheme="minorHAnsi" w:cstheme="minorHAnsi"/>
          <w:b/>
          <w:bCs/>
          <w:sz w:val="20"/>
          <w:szCs w:val="20"/>
        </w:rPr>
        <w:t>Klauzula informacyjna</w:t>
      </w:r>
    </w:p>
    <w:p w14:paraId="63DDB6DA" w14:textId="77777777" w:rsidR="00581DED" w:rsidRPr="00581DED" w:rsidRDefault="00581DED" w:rsidP="00581DED">
      <w:pPr>
        <w:jc w:val="center"/>
        <w:rPr>
          <w:rFonts w:asciiTheme="minorHAnsi" w:hAnsiTheme="minorHAnsi" w:cstheme="minorHAnsi"/>
          <w:b/>
          <w:bCs/>
          <w:sz w:val="20"/>
          <w:szCs w:val="20"/>
        </w:rPr>
      </w:pPr>
    </w:p>
    <w:p w14:paraId="17BCCFC0" w14:textId="158CA6FF" w:rsidR="00581DED" w:rsidRPr="00C91D54" w:rsidRDefault="00581DED" w:rsidP="00581DED">
      <w:pPr>
        <w:jc w:val="both"/>
        <w:rPr>
          <w:rFonts w:asciiTheme="minorHAnsi" w:hAnsiTheme="minorHAnsi" w:cstheme="minorHAnsi"/>
          <w:sz w:val="20"/>
          <w:szCs w:val="20"/>
        </w:rPr>
      </w:pPr>
      <w:r w:rsidRPr="00581DED">
        <w:rPr>
          <w:rFonts w:asciiTheme="minorHAnsi" w:hAnsiTheme="minorHAnsi" w:cstheme="minorHAnsi"/>
          <w:sz w:val="20"/>
          <w:szCs w:val="20"/>
        </w:rPr>
        <w:t>W związku z udziałem w procedurze wyboru wykonawcy usługi szkoleniowej w ramach Projektu:</w:t>
      </w:r>
      <w:r w:rsidR="00C91D54">
        <w:rPr>
          <w:rFonts w:asciiTheme="minorHAnsi" w:hAnsiTheme="minorHAnsi" w:cstheme="minorHAnsi"/>
          <w:sz w:val="20"/>
          <w:szCs w:val="20"/>
        </w:rPr>
        <w:t xml:space="preserve"> </w:t>
      </w:r>
      <w:r w:rsidR="00C91D54" w:rsidRPr="00C91D54">
        <w:rPr>
          <w:rFonts w:asciiTheme="minorHAnsi" w:hAnsiTheme="minorHAnsi" w:cstheme="minorHAnsi"/>
          <w:sz w:val="20"/>
          <w:szCs w:val="20"/>
        </w:rPr>
        <w:t>,,Lokalnie na rzecz transformacji podregionu bielskiego”</w:t>
      </w:r>
      <w:r w:rsidRPr="00C91D54">
        <w:rPr>
          <w:rFonts w:asciiTheme="minorHAnsi" w:hAnsiTheme="minorHAnsi" w:cstheme="minorHAnsi"/>
          <w:sz w:val="20"/>
          <w:szCs w:val="20"/>
        </w:rPr>
        <w:t>, wg zasady konkurencyjności,  oświadczam,  że przyjmuję do wiadomości, iż:</w:t>
      </w:r>
    </w:p>
    <w:p w14:paraId="417AB285" w14:textId="77777777" w:rsidR="00581DED" w:rsidRPr="00C91D54" w:rsidRDefault="00581DED" w:rsidP="00581DED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C91D54">
        <w:rPr>
          <w:rFonts w:asciiTheme="minorHAnsi" w:hAnsiTheme="minorHAnsi" w:cstheme="minorHAnsi"/>
          <w:color w:val="000000"/>
          <w:sz w:val="20"/>
          <w:szCs w:val="20"/>
        </w:rPr>
        <w:t>1.Administratorem danych osobowych jest Stowarzyszenie Bielskie Centrum Przedsiębiorczości, ul. Zacisze 5, 43-300, e-mail:</w:t>
      </w:r>
      <w:r w:rsidRPr="00C91D54">
        <w:rPr>
          <w:rFonts w:asciiTheme="minorHAnsi" w:hAnsiTheme="minorHAnsi" w:cstheme="minorHAnsi"/>
          <w:sz w:val="20"/>
          <w:szCs w:val="20"/>
        </w:rPr>
        <w:t xml:space="preserve"> </w:t>
      </w:r>
      <w:hyperlink r:id="rId8">
        <w:r w:rsidRPr="00C91D54">
          <w:rPr>
            <w:rFonts w:asciiTheme="minorHAnsi" w:hAnsiTheme="minorHAnsi" w:cstheme="minorHAnsi"/>
            <w:color w:val="000080"/>
            <w:sz w:val="20"/>
            <w:szCs w:val="20"/>
            <w:u w:val="single"/>
          </w:rPr>
          <w:t>stowarzyszenie@bcp.org.pl</w:t>
        </w:r>
      </w:hyperlink>
      <w:r w:rsidRPr="00C91D54">
        <w:rPr>
          <w:rFonts w:asciiTheme="minorHAnsi" w:hAnsiTheme="minorHAnsi" w:cstheme="minorHAnsi"/>
          <w:color w:val="000000"/>
          <w:sz w:val="20"/>
          <w:szCs w:val="20"/>
        </w:rPr>
        <w:t>, strona internetowa: bcp.org.pl tel. 33 49-60-200.</w:t>
      </w:r>
    </w:p>
    <w:p w14:paraId="1B1F73E2" w14:textId="77777777" w:rsidR="00581DED" w:rsidRPr="00C91D54" w:rsidRDefault="00581DED" w:rsidP="00581DED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inorHAnsi" w:hAnsiTheme="minorHAnsi" w:cstheme="minorHAnsi"/>
          <w:color w:val="000000"/>
          <w:sz w:val="20"/>
          <w:szCs w:val="20"/>
        </w:rPr>
      </w:pPr>
    </w:p>
    <w:p w14:paraId="20AD573B" w14:textId="77777777" w:rsidR="00581DED" w:rsidRPr="00C91D54" w:rsidRDefault="00581DED" w:rsidP="00581DED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C91D54">
        <w:rPr>
          <w:rFonts w:asciiTheme="minorHAnsi" w:hAnsiTheme="minorHAnsi" w:cstheme="minorHAnsi"/>
          <w:color w:val="000000"/>
          <w:sz w:val="20"/>
          <w:szCs w:val="20"/>
        </w:rPr>
        <w:t>2.Przesłanką umożliwiającą legalne przetwarzanie moich danych osobowych jest art. 6 ust. 1 pkt b)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zwane dalej RODO).</w:t>
      </w:r>
    </w:p>
    <w:p w14:paraId="34F839C4" w14:textId="77777777" w:rsidR="00581DED" w:rsidRPr="00C91D54" w:rsidRDefault="00581DED" w:rsidP="00581DED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inorHAnsi" w:hAnsiTheme="minorHAnsi" w:cstheme="minorHAnsi"/>
          <w:color w:val="000000"/>
          <w:sz w:val="20"/>
          <w:szCs w:val="20"/>
        </w:rPr>
      </w:pPr>
    </w:p>
    <w:p w14:paraId="31CCEB0C" w14:textId="27EE64AE" w:rsidR="00581DED" w:rsidRPr="00C91D54" w:rsidRDefault="00581DED" w:rsidP="00581DED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inorHAnsi" w:hAnsiTheme="minorHAnsi" w:cstheme="minorHAnsi"/>
          <w:sz w:val="20"/>
          <w:szCs w:val="20"/>
        </w:rPr>
      </w:pPr>
      <w:r w:rsidRPr="00C91D54">
        <w:rPr>
          <w:rFonts w:asciiTheme="minorHAnsi" w:hAnsiTheme="minorHAnsi" w:cstheme="minorHAnsi"/>
          <w:color w:val="000000"/>
          <w:sz w:val="20"/>
          <w:szCs w:val="20"/>
        </w:rPr>
        <w:t xml:space="preserve">3.Dane osobowe będą przetwarzane od dnia przekazania, a okres ich przechowywana wynosi 5 lat od dnia zakończenia realizacji Projektu </w:t>
      </w:r>
      <w:r w:rsidR="00C91D54" w:rsidRPr="00C91D54">
        <w:rPr>
          <w:rFonts w:asciiTheme="minorHAnsi" w:hAnsiTheme="minorHAnsi" w:cstheme="minorHAnsi"/>
          <w:sz w:val="20"/>
          <w:szCs w:val="20"/>
        </w:rPr>
        <w:t xml:space="preserve">,,Lokalnie na rzecz transformacji podregionu bielskiego” </w:t>
      </w:r>
      <w:r w:rsidRPr="00C91D54">
        <w:rPr>
          <w:rFonts w:asciiTheme="minorHAnsi" w:hAnsiTheme="minorHAnsi" w:cstheme="minorHAnsi"/>
          <w:color w:val="000000"/>
          <w:sz w:val="20"/>
          <w:szCs w:val="20"/>
        </w:rPr>
        <w:t>przy czym termin może zostać przedłużony na dalszy czas oznaczony.</w:t>
      </w:r>
    </w:p>
    <w:p w14:paraId="1D61F2D8" w14:textId="77777777" w:rsidR="00581DED" w:rsidRPr="00581DED" w:rsidRDefault="00581DED" w:rsidP="00581DED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51AE06E2" w14:textId="77777777" w:rsidR="00581DED" w:rsidRPr="00581DED" w:rsidRDefault="00581DED" w:rsidP="00581DED">
      <w:pPr>
        <w:jc w:val="both"/>
        <w:rPr>
          <w:rFonts w:asciiTheme="minorHAnsi" w:hAnsiTheme="minorHAnsi" w:cstheme="minorHAnsi"/>
          <w:sz w:val="20"/>
          <w:szCs w:val="20"/>
        </w:rPr>
      </w:pPr>
      <w:r w:rsidRPr="00581DED">
        <w:rPr>
          <w:rFonts w:asciiTheme="minorHAnsi" w:hAnsiTheme="minorHAnsi" w:cstheme="minorHAnsi"/>
          <w:sz w:val="20"/>
          <w:szCs w:val="20"/>
        </w:rPr>
        <w:t>4. Dane osobowe będą przetwarzane w celu obsługi Projektu, w szczególności w celu: wyboru wykonawcy usługi szkoleniowej, realizacji usługi szkoleniowej na rzecz Uczestników Projektu, dokumentowania wykonania usługi,  sprawozdawczości i kontroli Projektu.</w:t>
      </w:r>
    </w:p>
    <w:p w14:paraId="1C4AF1B5" w14:textId="77777777" w:rsidR="00581DED" w:rsidRPr="00581DED" w:rsidRDefault="00581DED" w:rsidP="00581DED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02276BEC" w14:textId="77777777" w:rsidR="00581DED" w:rsidRPr="00581DED" w:rsidRDefault="00581DED" w:rsidP="00581DED">
      <w:pPr>
        <w:jc w:val="both"/>
        <w:rPr>
          <w:rFonts w:asciiTheme="minorHAnsi" w:hAnsiTheme="minorHAnsi" w:cstheme="minorHAnsi"/>
          <w:sz w:val="20"/>
          <w:szCs w:val="20"/>
        </w:rPr>
      </w:pPr>
      <w:r w:rsidRPr="00581DED">
        <w:rPr>
          <w:rFonts w:asciiTheme="minorHAnsi" w:hAnsiTheme="minorHAnsi" w:cstheme="minorHAnsi"/>
          <w:sz w:val="20"/>
          <w:szCs w:val="20"/>
        </w:rPr>
        <w:t>5. Dane osobowe mogą być przetwarzane przez:</w:t>
      </w:r>
    </w:p>
    <w:p w14:paraId="3D63F4EE" w14:textId="77777777" w:rsidR="00581DED" w:rsidRPr="00581DED" w:rsidRDefault="00581DED" w:rsidP="00581DED">
      <w:pPr>
        <w:jc w:val="both"/>
        <w:rPr>
          <w:rFonts w:asciiTheme="minorHAnsi" w:hAnsiTheme="minorHAnsi" w:cstheme="minorHAnsi"/>
          <w:sz w:val="20"/>
          <w:szCs w:val="20"/>
        </w:rPr>
      </w:pPr>
      <w:r w:rsidRPr="00581DED">
        <w:rPr>
          <w:rFonts w:asciiTheme="minorHAnsi" w:hAnsiTheme="minorHAnsi" w:cstheme="minorHAnsi"/>
          <w:sz w:val="20"/>
          <w:szCs w:val="20"/>
        </w:rPr>
        <w:t xml:space="preserve">a) instytucje kontrolne upoważnione do przetwarzania danych osobowych na podstawie odrębnych przepisów prawa, </w:t>
      </w:r>
      <w:r w:rsidRPr="00581DED">
        <w:rPr>
          <w:rFonts w:asciiTheme="minorHAnsi" w:hAnsiTheme="minorHAnsi" w:cstheme="minorHAnsi"/>
          <w:sz w:val="20"/>
          <w:szCs w:val="20"/>
        </w:rPr>
        <w:br/>
        <w:t>w tym m.in. Instytucję Zarządzającą – Urząd Marszałkowski Województwa Śląskiego.</w:t>
      </w:r>
    </w:p>
    <w:p w14:paraId="3EB83125" w14:textId="77777777" w:rsidR="00581DED" w:rsidRPr="00581DED" w:rsidRDefault="00581DED" w:rsidP="00581DED">
      <w:pPr>
        <w:jc w:val="both"/>
        <w:rPr>
          <w:rFonts w:asciiTheme="minorHAnsi" w:hAnsiTheme="minorHAnsi" w:cstheme="minorHAnsi"/>
          <w:sz w:val="20"/>
          <w:szCs w:val="20"/>
        </w:rPr>
      </w:pPr>
      <w:r w:rsidRPr="00581DED">
        <w:rPr>
          <w:rFonts w:asciiTheme="minorHAnsi" w:hAnsiTheme="minorHAnsi" w:cstheme="minorHAnsi"/>
          <w:sz w:val="20"/>
          <w:szCs w:val="20"/>
        </w:rPr>
        <w:t>b) Instytucje dokonujące ewaluacji Programu, upoważnione do przetwarzania danych przez Administratora danych osobowych;</w:t>
      </w:r>
    </w:p>
    <w:p w14:paraId="3B422B63" w14:textId="77777777" w:rsidR="00581DED" w:rsidRPr="00581DED" w:rsidRDefault="00581DED" w:rsidP="00581DED">
      <w:pPr>
        <w:jc w:val="both"/>
        <w:rPr>
          <w:rFonts w:asciiTheme="minorHAnsi" w:hAnsiTheme="minorHAnsi" w:cstheme="minorHAnsi"/>
          <w:sz w:val="20"/>
          <w:szCs w:val="20"/>
        </w:rPr>
      </w:pPr>
      <w:r w:rsidRPr="00581DED">
        <w:rPr>
          <w:rFonts w:asciiTheme="minorHAnsi" w:hAnsiTheme="minorHAnsi" w:cstheme="minorHAnsi"/>
          <w:sz w:val="20"/>
          <w:szCs w:val="20"/>
        </w:rPr>
        <w:t>c) Instytucje, upoważnione do przetwarzania danych przez Administratora danych osobowych na podstawie umowy powierzenia danych osobowych.</w:t>
      </w:r>
    </w:p>
    <w:p w14:paraId="748751B9" w14:textId="77777777" w:rsidR="00581DED" w:rsidRPr="00581DED" w:rsidRDefault="00581DED" w:rsidP="00581DED">
      <w:pPr>
        <w:jc w:val="both"/>
        <w:rPr>
          <w:rFonts w:asciiTheme="minorHAnsi" w:eastAsiaTheme="minorHAnsi" w:hAnsiTheme="minorHAnsi" w:cstheme="minorHAnsi"/>
          <w:sz w:val="20"/>
          <w:szCs w:val="20"/>
          <w:lang w:eastAsia="en-US"/>
        </w:rPr>
      </w:pPr>
      <w:r w:rsidRPr="00581DED">
        <w:rPr>
          <w:rFonts w:asciiTheme="minorHAnsi" w:hAnsiTheme="minorHAnsi" w:cstheme="minorHAnsi"/>
          <w:sz w:val="20"/>
          <w:szCs w:val="20"/>
        </w:rPr>
        <w:t>d) Dostawców</w:t>
      </w:r>
      <w:r w:rsidRPr="00581DED">
        <w:rPr>
          <w:rFonts w:asciiTheme="minorHAnsi" w:eastAsiaTheme="minorHAnsi" w:hAnsiTheme="minorHAnsi" w:cstheme="minorHAnsi"/>
          <w:sz w:val="20"/>
          <w:szCs w:val="20"/>
          <w:lang w:eastAsia="en-US"/>
        </w:rPr>
        <w:t xml:space="preserve"> usług pocztowych lub kurierskich (w przypadku korespondencji papierowej), operatorów platform do komunikacji elektronicznej.</w:t>
      </w:r>
    </w:p>
    <w:p w14:paraId="06572178" w14:textId="77777777" w:rsidR="00581DED" w:rsidRPr="00581DED" w:rsidRDefault="00581DED" w:rsidP="00581DED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57ABA46D" w14:textId="77777777" w:rsidR="00581DED" w:rsidRPr="00581DED" w:rsidRDefault="00581DED" w:rsidP="00581DED">
      <w:pPr>
        <w:jc w:val="both"/>
        <w:rPr>
          <w:rFonts w:asciiTheme="minorHAnsi" w:hAnsiTheme="minorHAnsi" w:cstheme="minorHAnsi"/>
          <w:sz w:val="20"/>
          <w:szCs w:val="20"/>
        </w:rPr>
      </w:pPr>
      <w:r w:rsidRPr="00581DED">
        <w:rPr>
          <w:rFonts w:asciiTheme="minorHAnsi" w:hAnsiTheme="minorHAnsi" w:cstheme="minorHAnsi"/>
          <w:sz w:val="20"/>
          <w:szCs w:val="20"/>
        </w:rPr>
        <w:t>6.Osoba, której dane są przetwarzane ma prawo żądać od Administratora danych dostępu do swoich danych osobowych, ich sprostowania, usunięcia lub ograniczenia przetwarzania oraz ma prawo wnieść sprzeciw wobec przetwarzania, a także prawo do przenoszenia danych. Wymienione prawa będą traktowane w sposób określony w artykułach 13 do 19 Rozdziału III: „Prawa osoby, której dane dotyczą” RODO.</w:t>
      </w:r>
    </w:p>
    <w:p w14:paraId="6ECFCD66" w14:textId="77777777" w:rsidR="00581DED" w:rsidRPr="00581DED" w:rsidRDefault="00581DED" w:rsidP="00581DED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3507C029" w14:textId="77777777" w:rsidR="00581DED" w:rsidRPr="00581DED" w:rsidRDefault="00581DED" w:rsidP="00581DED">
      <w:pPr>
        <w:jc w:val="both"/>
        <w:rPr>
          <w:rFonts w:asciiTheme="minorHAnsi" w:hAnsiTheme="minorHAnsi" w:cstheme="minorHAnsi"/>
          <w:sz w:val="20"/>
          <w:szCs w:val="20"/>
        </w:rPr>
      </w:pPr>
      <w:r w:rsidRPr="00581DED">
        <w:rPr>
          <w:rFonts w:asciiTheme="minorHAnsi" w:hAnsiTheme="minorHAnsi" w:cstheme="minorHAnsi"/>
          <w:sz w:val="20"/>
          <w:szCs w:val="20"/>
        </w:rPr>
        <w:t>7. Uczestnik postępowania dot. wyboru wykonawcy usługi szkoleniowej ma prawo do wniesienia skargi do Administratora danych lub Prezesa Urzędu Ochrony Danych Osobowych w przypadku podejrzenia naruszenia przepisów o ochronie danych osobowych.</w:t>
      </w:r>
    </w:p>
    <w:p w14:paraId="0563B359" w14:textId="77777777" w:rsidR="00581DED" w:rsidRPr="00581DED" w:rsidRDefault="00581DED" w:rsidP="00581DED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5CE417A0" w14:textId="77777777" w:rsidR="00581DED" w:rsidRPr="00581DED" w:rsidRDefault="00581DED" w:rsidP="00581DED">
      <w:pPr>
        <w:jc w:val="both"/>
        <w:rPr>
          <w:rFonts w:asciiTheme="minorHAnsi" w:hAnsiTheme="minorHAnsi" w:cstheme="minorHAnsi"/>
          <w:sz w:val="20"/>
          <w:szCs w:val="20"/>
        </w:rPr>
      </w:pPr>
      <w:r w:rsidRPr="00581DED">
        <w:rPr>
          <w:rFonts w:asciiTheme="minorHAnsi" w:hAnsiTheme="minorHAnsi" w:cstheme="minorHAnsi"/>
          <w:sz w:val="20"/>
          <w:szCs w:val="20"/>
        </w:rPr>
        <w:t>8. Podanie danych osobowych jest dobrowolne, ale niezbędne do świadczenia usługi w ramach Projektu. Nie podanie danych osobowych uniemożliwia realizację usługi szkoleniowej w ramach Projektu.</w:t>
      </w:r>
    </w:p>
    <w:p w14:paraId="356B3B1A" w14:textId="77777777" w:rsidR="00581DED" w:rsidRPr="00581DED" w:rsidRDefault="00581DED" w:rsidP="00581DED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6DC73673" w14:textId="77777777" w:rsidR="00581DED" w:rsidRPr="00581DED" w:rsidRDefault="00581DED" w:rsidP="00581DED">
      <w:pPr>
        <w:jc w:val="both"/>
        <w:rPr>
          <w:rFonts w:asciiTheme="minorHAnsi" w:hAnsiTheme="minorHAnsi" w:cstheme="minorHAnsi"/>
          <w:sz w:val="20"/>
          <w:szCs w:val="20"/>
        </w:rPr>
      </w:pPr>
      <w:r w:rsidRPr="00581DED">
        <w:rPr>
          <w:rFonts w:asciiTheme="minorHAnsi" w:hAnsiTheme="minorHAnsi" w:cstheme="minorHAnsi"/>
          <w:sz w:val="20"/>
          <w:szCs w:val="20"/>
        </w:rPr>
        <w:t>9. Podane dane nie będą podlegały zautomatyzowanemu podejmowaniu decyzji w tym profilowaniu.</w:t>
      </w:r>
    </w:p>
    <w:p w14:paraId="0E80CA19" w14:textId="77777777" w:rsidR="00581DED" w:rsidRPr="00581DED" w:rsidRDefault="00581DED" w:rsidP="00581DED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7DD5DF58" w14:textId="77777777" w:rsidR="00581DED" w:rsidRPr="00581DED" w:rsidRDefault="00581DED" w:rsidP="00581DED">
      <w:pPr>
        <w:jc w:val="both"/>
        <w:rPr>
          <w:rFonts w:asciiTheme="minorHAnsi" w:hAnsiTheme="minorHAnsi" w:cstheme="minorHAnsi"/>
          <w:sz w:val="20"/>
          <w:szCs w:val="20"/>
        </w:rPr>
      </w:pPr>
      <w:r w:rsidRPr="00581DED">
        <w:rPr>
          <w:rFonts w:asciiTheme="minorHAnsi" w:hAnsiTheme="minorHAnsi" w:cstheme="minorHAnsi"/>
          <w:sz w:val="20"/>
          <w:szCs w:val="20"/>
        </w:rPr>
        <w:t xml:space="preserve">10. Podane dane nie będą przekazywane do państw trzecich. </w:t>
      </w:r>
    </w:p>
    <w:p w14:paraId="213E653F" w14:textId="77777777" w:rsidR="008C55CD" w:rsidRPr="005A4FA1" w:rsidRDefault="008C55CD" w:rsidP="001B0D4C">
      <w:pPr>
        <w:spacing w:line="360" w:lineRule="auto"/>
        <w:ind w:left="540"/>
        <w:jc w:val="right"/>
        <w:rPr>
          <w:rFonts w:asciiTheme="minorHAnsi" w:hAnsiTheme="minorHAnsi" w:cstheme="minorHAnsi"/>
          <w:b/>
          <w:bCs/>
          <w:sz w:val="22"/>
          <w:szCs w:val="22"/>
          <w:lang w:val="x-none"/>
        </w:rPr>
      </w:pPr>
    </w:p>
    <w:sectPr w:rsidR="008C55CD" w:rsidRPr="005A4FA1" w:rsidSect="00AD4833"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1135" w:right="1133" w:bottom="1418" w:left="1304" w:header="28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5FC7D76" w14:textId="77777777" w:rsidR="00EF7553" w:rsidRDefault="00EF7553">
      <w:r>
        <w:separator/>
      </w:r>
    </w:p>
  </w:endnote>
  <w:endnote w:type="continuationSeparator" w:id="0">
    <w:p w14:paraId="4D8EAC23" w14:textId="77777777" w:rsidR="00EF7553" w:rsidRDefault="00EF75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Calibri"/>
    <w:charset w:val="02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9BD326" w14:textId="4B77CB1C" w:rsidR="001B0D4C" w:rsidRDefault="001B0D4C">
    <w:pPr>
      <w:pStyle w:val="Stopka"/>
    </w:pPr>
    <w:r>
      <w:rPr>
        <w:noProof/>
      </w:rPr>
      <w:drawing>
        <wp:inline distT="0" distB="0" distL="0" distR="0" wp14:anchorId="4DB7BC53" wp14:editId="1CC09D1D">
          <wp:extent cx="5760720" cy="608330"/>
          <wp:effectExtent l="0" t="0" r="0" b="1270"/>
          <wp:docPr id="164155734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083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858C10" w14:textId="105B0806" w:rsidR="001B0D4C" w:rsidRPr="001B0D4C" w:rsidRDefault="001B0D4C" w:rsidP="001B0D4C">
    <w:pPr>
      <w:pStyle w:val="Stopka"/>
    </w:pPr>
    <w:r>
      <w:rPr>
        <w:noProof/>
      </w:rPr>
      <w:drawing>
        <wp:inline distT="0" distB="0" distL="0" distR="0" wp14:anchorId="0F4F893A" wp14:editId="79502EA3">
          <wp:extent cx="5760720" cy="608330"/>
          <wp:effectExtent l="0" t="0" r="0" b="1270"/>
          <wp:docPr id="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083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2A429C1" w14:textId="77777777" w:rsidR="00EF7553" w:rsidRDefault="00EF7553">
      <w:r>
        <w:separator/>
      </w:r>
    </w:p>
  </w:footnote>
  <w:footnote w:type="continuationSeparator" w:id="0">
    <w:p w14:paraId="59661D12" w14:textId="77777777" w:rsidR="00EF7553" w:rsidRDefault="00EF75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AAF86E" w14:textId="27BE6593" w:rsidR="001B0D4C" w:rsidRDefault="00E9324A">
    <w:pPr>
      <w:pStyle w:val="Nagwek"/>
    </w:pPr>
    <w:r>
      <w:rPr>
        <w:noProof/>
      </w:rPr>
      <w:drawing>
        <wp:anchor distT="0" distB="0" distL="114300" distR="114300" simplePos="0" relativeHeight="251661312" behindDoc="1" locked="0" layoutInCell="1" allowOverlap="1" wp14:anchorId="4E4B844E" wp14:editId="03C0B373">
          <wp:simplePos x="0" y="0"/>
          <wp:positionH relativeFrom="margin">
            <wp:posOffset>4948555</wp:posOffset>
          </wp:positionH>
          <wp:positionV relativeFrom="paragraph">
            <wp:posOffset>-145223</wp:posOffset>
          </wp:positionV>
          <wp:extent cx="1262742" cy="670560"/>
          <wp:effectExtent l="0" t="0" r="0" b="0"/>
          <wp:wrapNone/>
          <wp:docPr id="1381692994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956" t="14174" r="8985" b="25196"/>
                  <a:stretch/>
                </pic:blipFill>
                <pic:spPr bwMode="auto">
                  <a:xfrm>
                    <a:off x="0" y="0"/>
                    <a:ext cx="1262742" cy="67056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3C9E02" w14:textId="0C557F6B" w:rsidR="005054E6" w:rsidRDefault="00E9324A" w:rsidP="005054E6">
    <w:pPr>
      <w:pStyle w:val="Nagwek"/>
      <w:ind w:left="-1134"/>
    </w:pPr>
    <w:r>
      <w:rPr>
        <w:noProof/>
      </w:rPr>
      <w:drawing>
        <wp:anchor distT="0" distB="0" distL="114300" distR="114300" simplePos="0" relativeHeight="251659264" behindDoc="1" locked="0" layoutInCell="1" allowOverlap="1" wp14:anchorId="4705D382" wp14:editId="29017ACC">
          <wp:simplePos x="0" y="0"/>
          <wp:positionH relativeFrom="column">
            <wp:posOffset>5090160</wp:posOffset>
          </wp:positionH>
          <wp:positionV relativeFrom="paragraph">
            <wp:posOffset>-130175</wp:posOffset>
          </wp:positionV>
          <wp:extent cx="1262742" cy="670560"/>
          <wp:effectExtent l="0" t="0" r="0" b="0"/>
          <wp:wrapNone/>
          <wp:docPr id="705702997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956" t="14174" r="8985" b="25196"/>
                  <a:stretch/>
                </pic:blipFill>
                <pic:spPr bwMode="auto">
                  <a:xfrm>
                    <a:off x="0" y="0"/>
                    <a:ext cx="1262742" cy="67056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5"/>
    <w:multiLevelType w:val="multilevel"/>
    <w:tmpl w:val="00000005"/>
    <w:name w:val="WW8Num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00000007"/>
    <w:multiLevelType w:val="multilevel"/>
    <w:tmpl w:val="00000007"/>
    <w:name w:val="WW8Num7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9"/>
    <w:multiLevelType w:val="multilevel"/>
    <w:tmpl w:val="00000009"/>
    <w:name w:val="WW8Num9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A"/>
    <w:multiLevelType w:val="multilevel"/>
    <w:tmpl w:val="0000000A"/>
    <w:name w:val="WW8Num10"/>
    <w:lvl w:ilvl="0">
      <w:start w:val="1"/>
      <w:numFmt w:val="bullet"/>
      <w:lvlText w:val=""/>
      <w:lvlJc w:val="left"/>
      <w:pPr>
        <w:tabs>
          <w:tab w:val="num" w:pos="1416"/>
        </w:tabs>
        <w:ind w:left="1416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776"/>
        </w:tabs>
        <w:ind w:left="1776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2136"/>
        </w:tabs>
        <w:ind w:left="2136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2496"/>
        </w:tabs>
        <w:ind w:left="2496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856"/>
        </w:tabs>
        <w:ind w:left="2856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3216"/>
        </w:tabs>
        <w:ind w:left="3216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3576"/>
        </w:tabs>
        <w:ind w:left="3576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936"/>
        </w:tabs>
        <w:ind w:left="3936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4296"/>
        </w:tabs>
        <w:ind w:left="4296" w:hanging="360"/>
      </w:pPr>
      <w:rPr>
        <w:rFonts w:ascii="Symbol" w:hAnsi="Symbol"/>
      </w:rPr>
    </w:lvl>
  </w:abstractNum>
  <w:abstractNum w:abstractNumId="7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000000D"/>
    <w:multiLevelType w:val="multilevel"/>
    <w:tmpl w:val="0000000D"/>
    <w:name w:val="WW8Num1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0000000E"/>
    <w:multiLevelType w:val="multilevel"/>
    <w:tmpl w:val="0664992C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Roman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lowerRoman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Roman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lowerRoman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Roman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00000010"/>
    <w:multiLevelType w:val="multi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11"/>
    <w:multiLevelType w:val="multilevel"/>
    <w:tmpl w:val="00000011"/>
    <w:name w:val="WW8Num17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12"/>
    <w:multiLevelType w:val="multi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00000013"/>
    <w:multiLevelType w:val="multilevel"/>
    <w:tmpl w:val="00000013"/>
    <w:name w:val="WW8Num1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14" w15:restartNumberingAfterBreak="0">
    <w:nsid w:val="00000014"/>
    <w:multiLevelType w:val="multilevel"/>
    <w:tmpl w:val="DFE87290"/>
    <w:name w:val="WW8Num2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</w:abstractNum>
  <w:abstractNum w:abstractNumId="15" w15:restartNumberingAfterBreak="0">
    <w:nsid w:val="00000015"/>
    <w:multiLevelType w:val="multilevel"/>
    <w:tmpl w:val="00000015"/>
    <w:name w:val="WW8Num2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00000016"/>
    <w:multiLevelType w:val="multilevel"/>
    <w:tmpl w:val="00000016"/>
    <w:name w:val="WW8Num2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17" w15:restartNumberingAfterBreak="0">
    <w:nsid w:val="047A7700"/>
    <w:multiLevelType w:val="multilevel"/>
    <w:tmpl w:val="09E4E5E2"/>
    <w:lvl w:ilvl="0">
      <w:start w:val="1"/>
      <w:numFmt w:val="bullet"/>
      <w:lvlText w:val=""/>
      <w:lvlJc w:val="left"/>
      <w:pPr>
        <w:tabs>
          <w:tab w:val="num" w:pos="1091"/>
        </w:tabs>
        <w:ind w:left="1091" w:hanging="360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tabs>
          <w:tab w:val="num" w:pos="1451"/>
        </w:tabs>
        <w:ind w:left="1451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811"/>
        </w:tabs>
        <w:ind w:left="1811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2171"/>
        </w:tabs>
        <w:ind w:left="2171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531"/>
        </w:tabs>
        <w:ind w:left="2531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891"/>
        </w:tabs>
        <w:ind w:left="2891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3251"/>
        </w:tabs>
        <w:ind w:left="3251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611"/>
        </w:tabs>
        <w:ind w:left="3611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971"/>
        </w:tabs>
        <w:ind w:left="3971" w:hanging="360"/>
      </w:pPr>
      <w:rPr>
        <w:rFonts w:ascii="Symbol" w:hAnsi="Symbol"/>
      </w:rPr>
    </w:lvl>
  </w:abstractNum>
  <w:abstractNum w:abstractNumId="18" w15:restartNumberingAfterBreak="0">
    <w:nsid w:val="090525DA"/>
    <w:multiLevelType w:val="multilevel"/>
    <w:tmpl w:val="2EB8D3D4"/>
    <w:name w:val="WW8Num1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Roman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lowerRoman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Roman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lowerRoman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Roman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9" w15:restartNumberingAfterBreak="0">
    <w:nsid w:val="09826469"/>
    <w:multiLevelType w:val="hybridMultilevel"/>
    <w:tmpl w:val="AAFAD52C"/>
    <w:lvl w:ilvl="0" w:tplc="0FC2F4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10BF1796"/>
    <w:multiLevelType w:val="hybridMultilevel"/>
    <w:tmpl w:val="A7109610"/>
    <w:lvl w:ilvl="0" w:tplc="0415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1" w15:restartNumberingAfterBreak="0">
    <w:nsid w:val="147620BD"/>
    <w:multiLevelType w:val="hybridMultilevel"/>
    <w:tmpl w:val="34089A64"/>
    <w:lvl w:ilvl="0" w:tplc="0FC2F40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19E101BE"/>
    <w:multiLevelType w:val="hybridMultilevel"/>
    <w:tmpl w:val="BDA27B20"/>
    <w:lvl w:ilvl="0" w:tplc="9CBC50C4">
      <w:start w:val="2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B210A78"/>
    <w:multiLevelType w:val="hybridMultilevel"/>
    <w:tmpl w:val="AE94F3E6"/>
    <w:lvl w:ilvl="0" w:tplc="B7048CDE">
      <w:start w:val="1"/>
      <w:numFmt w:val="lowerLetter"/>
      <w:lvlText w:val="%1)"/>
      <w:lvlJc w:val="left"/>
      <w:pPr>
        <w:ind w:left="700" w:hanging="360"/>
      </w:pPr>
      <w:rPr>
        <w:rFonts w:hint="default"/>
      </w:rPr>
    </w:lvl>
    <w:lvl w:ilvl="1" w:tplc="75EA2E88">
      <w:start w:val="1"/>
      <w:numFmt w:val="decimal"/>
      <w:lvlText w:val="%2)"/>
      <w:lvlJc w:val="left"/>
      <w:pPr>
        <w:ind w:left="142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24" w15:restartNumberingAfterBreak="0">
    <w:nsid w:val="1C5F2159"/>
    <w:multiLevelType w:val="hybridMultilevel"/>
    <w:tmpl w:val="337EBDA4"/>
    <w:lvl w:ilvl="0" w:tplc="60306C6E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1EE3197E"/>
    <w:multiLevelType w:val="multilevel"/>
    <w:tmpl w:val="D36C4BF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/>
        <w:i w:val="0"/>
        <w:sz w:val="24"/>
        <w:szCs w:val="24"/>
      </w:rPr>
    </w:lvl>
    <w:lvl w:ilvl="1">
      <w:start w:val="1"/>
      <w:numFmt w:val="decimal"/>
      <w:pStyle w:val="Nagwek2"/>
      <w:lvlText w:val="%1.%2."/>
      <w:lvlJc w:val="left"/>
      <w:pPr>
        <w:tabs>
          <w:tab w:val="num" w:pos="680"/>
        </w:tabs>
        <w:ind w:left="680" w:hanging="680"/>
      </w:pPr>
      <w:rPr>
        <w:rFonts w:ascii="Times New Roman" w:hAnsi="Times New Roman" w:hint="default"/>
        <w:b w:val="0"/>
        <w:i w:val="0"/>
        <w:sz w:val="24"/>
        <w:szCs w:val="24"/>
      </w:rPr>
    </w:lvl>
    <w:lvl w:ilvl="2">
      <w:start w:val="1"/>
      <w:numFmt w:val="lowerLetter"/>
      <w:lvlText w:val="%3:"/>
      <w:lvlJc w:val="left"/>
      <w:pPr>
        <w:tabs>
          <w:tab w:val="num" w:pos="1021"/>
        </w:tabs>
        <w:ind w:left="1021" w:hanging="341"/>
      </w:pPr>
      <w:rPr>
        <w:rFonts w:ascii="Times New Roman" w:hAnsi="Times New Roman" w:hint="default"/>
        <w:b w:val="0"/>
        <w:i w:val="0"/>
        <w:sz w:val="24"/>
        <w:szCs w:val="24"/>
      </w:rPr>
    </w:lvl>
    <w:lvl w:ilvl="3">
      <w:start w:val="1"/>
      <w:numFmt w:val="bullet"/>
      <w:pStyle w:val="Nagwek4"/>
      <w:lvlText w:val=""/>
      <w:lvlJc w:val="left"/>
      <w:pPr>
        <w:tabs>
          <w:tab w:val="num" w:pos="864"/>
        </w:tabs>
        <w:ind w:left="864" w:hanging="864"/>
      </w:pPr>
      <w:rPr>
        <w:rFonts w:ascii="Symbol" w:hAnsi="Symbol" w:hint="default"/>
        <w:b w:val="0"/>
        <w:i w:val="0"/>
        <w:color w:val="auto"/>
        <w:sz w:val="24"/>
        <w:szCs w:val="24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6" w15:restartNumberingAfterBreak="0">
    <w:nsid w:val="232862DD"/>
    <w:multiLevelType w:val="hybridMultilevel"/>
    <w:tmpl w:val="ECAAB620"/>
    <w:lvl w:ilvl="0" w:tplc="94FE6C64">
      <w:start w:val="1"/>
      <w:numFmt w:val="decimal"/>
      <w:lvlText w:val="%1."/>
      <w:lvlJc w:val="left"/>
      <w:pPr>
        <w:ind w:left="340" w:hanging="340"/>
      </w:pPr>
      <w:rPr>
        <w:rFonts w:ascii="Times New Roman" w:hAnsi="Times New Roman"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35B0213"/>
    <w:multiLevelType w:val="hybridMultilevel"/>
    <w:tmpl w:val="691CB2A8"/>
    <w:lvl w:ilvl="0" w:tplc="0FC2F406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8" w15:restartNumberingAfterBreak="0">
    <w:nsid w:val="2D4B4D8C"/>
    <w:multiLevelType w:val="hybridMultilevel"/>
    <w:tmpl w:val="F2F684FE"/>
    <w:lvl w:ilvl="0" w:tplc="D908979E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9" w15:restartNumberingAfterBreak="0">
    <w:nsid w:val="30F72C63"/>
    <w:multiLevelType w:val="multilevel"/>
    <w:tmpl w:val="36D4F5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</w:abstractNum>
  <w:abstractNum w:abstractNumId="30" w15:restartNumberingAfterBreak="0">
    <w:nsid w:val="337A0FB0"/>
    <w:multiLevelType w:val="hybridMultilevel"/>
    <w:tmpl w:val="080CF64A"/>
    <w:lvl w:ilvl="0" w:tplc="57A6D7D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342241B4"/>
    <w:multiLevelType w:val="hybridMultilevel"/>
    <w:tmpl w:val="BE1017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7C42BE0"/>
    <w:multiLevelType w:val="hybridMultilevel"/>
    <w:tmpl w:val="B26C546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D385279"/>
    <w:multiLevelType w:val="hybridMultilevel"/>
    <w:tmpl w:val="4252BF94"/>
    <w:lvl w:ilvl="0" w:tplc="006A1D9A">
      <w:start w:val="1"/>
      <w:numFmt w:val="lowerLetter"/>
      <w:lvlText w:val="%1)"/>
      <w:lvlJc w:val="left"/>
      <w:pPr>
        <w:ind w:left="107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4" w15:restartNumberingAfterBreak="0">
    <w:nsid w:val="48B7547F"/>
    <w:multiLevelType w:val="hybridMultilevel"/>
    <w:tmpl w:val="9980393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D8F2C3F"/>
    <w:multiLevelType w:val="multilevel"/>
    <w:tmpl w:val="35C665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50EE0AF0"/>
    <w:multiLevelType w:val="hybridMultilevel"/>
    <w:tmpl w:val="9858CBF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253005F"/>
    <w:multiLevelType w:val="hybridMultilevel"/>
    <w:tmpl w:val="D534EAB0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8" w15:restartNumberingAfterBreak="0">
    <w:nsid w:val="5FFE4C79"/>
    <w:multiLevelType w:val="hybridMultilevel"/>
    <w:tmpl w:val="160E6CF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03A60D4"/>
    <w:multiLevelType w:val="hybridMultilevel"/>
    <w:tmpl w:val="F75E959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741707C"/>
    <w:multiLevelType w:val="hybridMultilevel"/>
    <w:tmpl w:val="9D241B6C"/>
    <w:lvl w:ilvl="0" w:tplc="0415000F">
      <w:start w:val="1"/>
      <w:numFmt w:val="decimal"/>
      <w:lvlText w:val="%1."/>
      <w:lvlJc w:val="left"/>
      <w:pPr>
        <w:tabs>
          <w:tab w:val="num" w:pos="578"/>
        </w:tabs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298"/>
        </w:tabs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18"/>
        </w:tabs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38"/>
        </w:tabs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58"/>
        </w:tabs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78"/>
        </w:tabs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18"/>
        </w:tabs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38"/>
        </w:tabs>
        <w:ind w:left="6338" w:hanging="180"/>
      </w:pPr>
    </w:lvl>
  </w:abstractNum>
  <w:abstractNum w:abstractNumId="41" w15:restartNumberingAfterBreak="0">
    <w:nsid w:val="70A7048F"/>
    <w:multiLevelType w:val="hybridMultilevel"/>
    <w:tmpl w:val="8CC4CE9C"/>
    <w:lvl w:ilvl="0" w:tplc="CFF8152C">
      <w:start w:val="1"/>
      <w:numFmt w:val="upperLetter"/>
      <w:lvlText w:val="%1."/>
      <w:lvlJc w:val="left"/>
      <w:pPr>
        <w:ind w:left="720" w:hanging="360"/>
      </w:pPr>
      <w:rPr>
        <w:rFonts w:hint="default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3775C94"/>
    <w:multiLevelType w:val="hybridMultilevel"/>
    <w:tmpl w:val="166A40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B356DD5"/>
    <w:multiLevelType w:val="hybridMultilevel"/>
    <w:tmpl w:val="F82C511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C9A2DFD8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b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7F023D44"/>
    <w:multiLevelType w:val="hybridMultilevel"/>
    <w:tmpl w:val="E1FACE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60696065">
    <w:abstractNumId w:val="25"/>
  </w:num>
  <w:num w:numId="2" w16cid:durableId="1260485986">
    <w:abstractNumId w:val="28"/>
  </w:num>
  <w:num w:numId="3" w16cid:durableId="1871410505">
    <w:abstractNumId w:val="24"/>
  </w:num>
  <w:num w:numId="4" w16cid:durableId="1675762941">
    <w:abstractNumId w:val="21"/>
  </w:num>
  <w:num w:numId="5" w16cid:durableId="1606115872">
    <w:abstractNumId w:val="25"/>
    <w:lvlOverride w:ilvl="0">
      <w:startOverride w:val="13"/>
    </w:lvlOverride>
    <w:lvlOverride w:ilvl="1">
      <w:startOverride w:val="3"/>
    </w:lvlOverride>
  </w:num>
  <w:num w:numId="6" w16cid:durableId="1717655103">
    <w:abstractNumId w:val="43"/>
  </w:num>
  <w:num w:numId="7" w16cid:durableId="279072640">
    <w:abstractNumId w:val="20"/>
  </w:num>
  <w:num w:numId="8" w16cid:durableId="1001279625">
    <w:abstractNumId w:val="35"/>
  </w:num>
  <w:num w:numId="9" w16cid:durableId="1171213842">
    <w:abstractNumId w:val="30"/>
  </w:num>
  <w:num w:numId="10" w16cid:durableId="1659580254">
    <w:abstractNumId w:val="26"/>
  </w:num>
  <w:num w:numId="11" w16cid:durableId="480343181">
    <w:abstractNumId w:val="23"/>
  </w:num>
  <w:num w:numId="12" w16cid:durableId="648479935">
    <w:abstractNumId w:val="0"/>
  </w:num>
  <w:num w:numId="13" w16cid:durableId="2139491411">
    <w:abstractNumId w:val="3"/>
  </w:num>
  <w:num w:numId="14" w16cid:durableId="1406298175">
    <w:abstractNumId w:val="4"/>
  </w:num>
  <w:num w:numId="15" w16cid:durableId="1441677451">
    <w:abstractNumId w:val="5"/>
  </w:num>
  <w:num w:numId="16" w16cid:durableId="853416186">
    <w:abstractNumId w:val="12"/>
  </w:num>
  <w:num w:numId="17" w16cid:durableId="131677432">
    <w:abstractNumId w:val="34"/>
  </w:num>
  <w:num w:numId="18" w16cid:durableId="880096249">
    <w:abstractNumId w:val="17"/>
  </w:num>
  <w:num w:numId="19" w16cid:durableId="1076633781">
    <w:abstractNumId w:val="7"/>
  </w:num>
  <w:num w:numId="20" w16cid:durableId="1465081030">
    <w:abstractNumId w:val="8"/>
  </w:num>
  <w:num w:numId="21" w16cid:durableId="1622834709">
    <w:abstractNumId w:val="9"/>
  </w:num>
  <w:num w:numId="22" w16cid:durableId="127090223">
    <w:abstractNumId w:val="10"/>
  </w:num>
  <w:num w:numId="23" w16cid:durableId="1241990236">
    <w:abstractNumId w:val="11"/>
  </w:num>
  <w:num w:numId="24" w16cid:durableId="399444631">
    <w:abstractNumId w:val="14"/>
  </w:num>
  <w:num w:numId="25" w16cid:durableId="2085174489">
    <w:abstractNumId w:val="15"/>
  </w:num>
  <w:num w:numId="26" w16cid:durableId="969017204">
    <w:abstractNumId w:val="16"/>
  </w:num>
  <w:num w:numId="27" w16cid:durableId="1245992507">
    <w:abstractNumId w:val="36"/>
  </w:num>
  <w:num w:numId="28" w16cid:durableId="1632132912">
    <w:abstractNumId w:val="40"/>
  </w:num>
  <w:num w:numId="29" w16cid:durableId="80684935">
    <w:abstractNumId w:val="19"/>
  </w:num>
  <w:num w:numId="30" w16cid:durableId="776296971">
    <w:abstractNumId w:val="22"/>
  </w:num>
  <w:num w:numId="31" w16cid:durableId="2033024504">
    <w:abstractNumId w:val="18"/>
  </w:num>
  <w:num w:numId="32" w16cid:durableId="686178509">
    <w:abstractNumId w:val="27"/>
  </w:num>
  <w:num w:numId="33" w16cid:durableId="447089161">
    <w:abstractNumId w:val="37"/>
  </w:num>
  <w:num w:numId="34" w16cid:durableId="1398356765">
    <w:abstractNumId w:val="38"/>
  </w:num>
  <w:num w:numId="35" w16cid:durableId="306125898">
    <w:abstractNumId w:val="41"/>
  </w:num>
  <w:num w:numId="36" w16cid:durableId="843205280">
    <w:abstractNumId w:val="33"/>
  </w:num>
  <w:num w:numId="37" w16cid:durableId="2016609680">
    <w:abstractNumId w:val="39"/>
  </w:num>
  <w:num w:numId="38" w16cid:durableId="1637636508">
    <w:abstractNumId w:val="29"/>
  </w:num>
  <w:num w:numId="39" w16cid:durableId="627127787">
    <w:abstractNumId w:val="32"/>
  </w:num>
  <w:num w:numId="40" w16cid:durableId="298919628">
    <w:abstractNumId w:val="42"/>
  </w:num>
  <w:num w:numId="41" w16cid:durableId="774056194">
    <w:abstractNumId w:val="31"/>
  </w:num>
  <w:num w:numId="42" w16cid:durableId="1161695952">
    <w:abstractNumId w:val="44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7520"/>
    <w:rsid w:val="00001425"/>
    <w:rsid w:val="000026CA"/>
    <w:rsid w:val="0000299F"/>
    <w:rsid w:val="000067E5"/>
    <w:rsid w:val="000177EA"/>
    <w:rsid w:val="00024535"/>
    <w:rsid w:val="000335B3"/>
    <w:rsid w:val="00036B45"/>
    <w:rsid w:val="00040D3C"/>
    <w:rsid w:val="000411AD"/>
    <w:rsid w:val="00042348"/>
    <w:rsid w:val="000471B4"/>
    <w:rsid w:val="00055C79"/>
    <w:rsid w:val="0005779B"/>
    <w:rsid w:val="000605FE"/>
    <w:rsid w:val="00063CB9"/>
    <w:rsid w:val="00064D2E"/>
    <w:rsid w:val="000768F0"/>
    <w:rsid w:val="000819BA"/>
    <w:rsid w:val="00082134"/>
    <w:rsid w:val="00086D89"/>
    <w:rsid w:val="00087F08"/>
    <w:rsid w:val="00093F74"/>
    <w:rsid w:val="00094B2E"/>
    <w:rsid w:val="00095BA1"/>
    <w:rsid w:val="00096986"/>
    <w:rsid w:val="00097990"/>
    <w:rsid w:val="000A46A1"/>
    <w:rsid w:val="000A7FE6"/>
    <w:rsid w:val="000B08A9"/>
    <w:rsid w:val="000B145A"/>
    <w:rsid w:val="000B252E"/>
    <w:rsid w:val="000B2A17"/>
    <w:rsid w:val="000B4725"/>
    <w:rsid w:val="000C0872"/>
    <w:rsid w:val="000C134E"/>
    <w:rsid w:val="000C46E4"/>
    <w:rsid w:val="000C52C6"/>
    <w:rsid w:val="000D176B"/>
    <w:rsid w:val="000D4B4D"/>
    <w:rsid w:val="000D78E2"/>
    <w:rsid w:val="000F01D8"/>
    <w:rsid w:val="000F4884"/>
    <w:rsid w:val="000F53AD"/>
    <w:rsid w:val="00110C58"/>
    <w:rsid w:val="001110C7"/>
    <w:rsid w:val="0011174C"/>
    <w:rsid w:val="00112FBB"/>
    <w:rsid w:val="00114BA5"/>
    <w:rsid w:val="00115671"/>
    <w:rsid w:val="00117D2B"/>
    <w:rsid w:val="001254E8"/>
    <w:rsid w:val="00125A9A"/>
    <w:rsid w:val="00131369"/>
    <w:rsid w:val="0013434C"/>
    <w:rsid w:val="00140645"/>
    <w:rsid w:val="00141402"/>
    <w:rsid w:val="00141A13"/>
    <w:rsid w:val="00150032"/>
    <w:rsid w:val="00151407"/>
    <w:rsid w:val="001542F3"/>
    <w:rsid w:val="00155A30"/>
    <w:rsid w:val="00156E5B"/>
    <w:rsid w:val="00161BE0"/>
    <w:rsid w:val="00165101"/>
    <w:rsid w:val="00166EF3"/>
    <w:rsid w:val="001673A4"/>
    <w:rsid w:val="00170392"/>
    <w:rsid w:val="00177465"/>
    <w:rsid w:val="0018234B"/>
    <w:rsid w:val="00183C62"/>
    <w:rsid w:val="00184657"/>
    <w:rsid w:val="00190EAA"/>
    <w:rsid w:val="001941FE"/>
    <w:rsid w:val="00195061"/>
    <w:rsid w:val="001960CF"/>
    <w:rsid w:val="001A5B2A"/>
    <w:rsid w:val="001B0D4C"/>
    <w:rsid w:val="001B3F5E"/>
    <w:rsid w:val="001D2353"/>
    <w:rsid w:val="001D2E33"/>
    <w:rsid w:val="001D47D6"/>
    <w:rsid w:val="001D77F7"/>
    <w:rsid w:val="001E0829"/>
    <w:rsid w:val="001E4CE2"/>
    <w:rsid w:val="001E51E3"/>
    <w:rsid w:val="001E66C0"/>
    <w:rsid w:val="001F27C3"/>
    <w:rsid w:val="00201D7C"/>
    <w:rsid w:val="00204E25"/>
    <w:rsid w:val="00210EB0"/>
    <w:rsid w:val="0021247C"/>
    <w:rsid w:val="002167F0"/>
    <w:rsid w:val="00222A92"/>
    <w:rsid w:val="002234FD"/>
    <w:rsid w:val="002239C2"/>
    <w:rsid w:val="002332C7"/>
    <w:rsid w:val="002355F2"/>
    <w:rsid w:val="0023697B"/>
    <w:rsid w:val="00241336"/>
    <w:rsid w:val="00242355"/>
    <w:rsid w:val="002502C4"/>
    <w:rsid w:val="00254D2D"/>
    <w:rsid w:val="002565F1"/>
    <w:rsid w:val="00263EFE"/>
    <w:rsid w:val="002679FB"/>
    <w:rsid w:val="00271340"/>
    <w:rsid w:val="00273DE5"/>
    <w:rsid w:val="002746F7"/>
    <w:rsid w:val="00275BF9"/>
    <w:rsid w:val="002814AE"/>
    <w:rsid w:val="00282439"/>
    <w:rsid w:val="002872A8"/>
    <w:rsid w:val="002876CE"/>
    <w:rsid w:val="00292E14"/>
    <w:rsid w:val="002961F3"/>
    <w:rsid w:val="002963F2"/>
    <w:rsid w:val="002A0F48"/>
    <w:rsid w:val="002A18A4"/>
    <w:rsid w:val="002A2D4A"/>
    <w:rsid w:val="002A441B"/>
    <w:rsid w:val="002A5284"/>
    <w:rsid w:val="002A75BB"/>
    <w:rsid w:val="002A7624"/>
    <w:rsid w:val="002B22BF"/>
    <w:rsid w:val="002B3A28"/>
    <w:rsid w:val="002D0BE2"/>
    <w:rsid w:val="002D25D1"/>
    <w:rsid w:val="002E5A72"/>
    <w:rsid w:val="002E5D02"/>
    <w:rsid w:val="002E5E36"/>
    <w:rsid w:val="002E5FF5"/>
    <w:rsid w:val="002F66F1"/>
    <w:rsid w:val="00300333"/>
    <w:rsid w:val="003057FD"/>
    <w:rsid w:val="0031104C"/>
    <w:rsid w:val="0031141E"/>
    <w:rsid w:val="003209A8"/>
    <w:rsid w:val="00322993"/>
    <w:rsid w:val="00326750"/>
    <w:rsid w:val="00326A6C"/>
    <w:rsid w:val="00327134"/>
    <w:rsid w:val="00330F50"/>
    <w:rsid w:val="00331146"/>
    <w:rsid w:val="00333EB5"/>
    <w:rsid w:val="00340E0C"/>
    <w:rsid w:val="00341ECE"/>
    <w:rsid w:val="0034463B"/>
    <w:rsid w:val="0034642C"/>
    <w:rsid w:val="003531F4"/>
    <w:rsid w:val="003560B9"/>
    <w:rsid w:val="00360954"/>
    <w:rsid w:val="0036366D"/>
    <w:rsid w:val="00374986"/>
    <w:rsid w:val="00375645"/>
    <w:rsid w:val="0038188C"/>
    <w:rsid w:val="00382203"/>
    <w:rsid w:val="003823EF"/>
    <w:rsid w:val="00384056"/>
    <w:rsid w:val="0038420D"/>
    <w:rsid w:val="00386D87"/>
    <w:rsid w:val="00390A55"/>
    <w:rsid w:val="00392158"/>
    <w:rsid w:val="00392368"/>
    <w:rsid w:val="003969D7"/>
    <w:rsid w:val="003A2C88"/>
    <w:rsid w:val="003B4931"/>
    <w:rsid w:val="003C1CA1"/>
    <w:rsid w:val="003C4BDA"/>
    <w:rsid w:val="003C7A90"/>
    <w:rsid w:val="003D1D49"/>
    <w:rsid w:val="003D28C5"/>
    <w:rsid w:val="003D5092"/>
    <w:rsid w:val="003D58D6"/>
    <w:rsid w:val="003E214E"/>
    <w:rsid w:val="003F46EF"/>
    <w:rsid w:val="003F4FC5"/>
    <w:rsid w:val="004013A2"/>
    <w:rsid w:val="00402B6B"/>
    <w:rsid w:val="00403B18"/>
    <w:rsid w:val="0040419B"/>
    <w:rsid w:val="004101CF"/>
    <w:rsid w:val="00415146"/>
    <w:rsid w:val="00416253"/>
    <w:rsid w:val="004201F8"/>
    <w:rsid w:val="00421988"/>
    <w:rsid w:val="00421C82"/>
    <w:rsid w:val="00423132"/>
    <w:rsid w:val="004233D8"/>
    <w:rsid w:val="00423EDC"/>
    <w:rsid w:val="004350D7"/>
    <w:rsid w:val="0044077B"/>
    <w:rsid w:val="004460EE"/>
    <w:rsid w:val="00456108"/>
    <w:rsid w:val="00456E9B"/>
    <w:rsid w:val="004606BB"/>
    <w:rsid w:val="00461E4D"/>
    <w:rsid w:val="00462CA6"/>
    <w:rsid w:val="00466719"/>
    <w:rsid w:val="00466D96"/>
    <w:rsid w:val="00474935"/>
    <w:rsid w:val="00476ABA"/>
    <w:rsid w:val="00476E67"/>
    <w:rsid w:val="004820E5"/>
    <w:rsid w:val="00483D61"/>
    <w:rsid w:val="00483F80"/>
    <w:rsid w:val="004854E5"/>
    <w:rsid w:val="00487EFE"/>
    <w:rsid w:val="00492A47"/>
    <w:rsid w:val="0049481C"/>
    <w:rsid w:val="004967AF"/>
    <w:rsid w:val="004973A3"/>
    <w:rsid w:val="00497A8C"/>
    <w:rsid w:val="004A61C2"/>
    <w:rsid w:val="004B1BB5"/>
    <w:rsid w:val="004B43FF"/>
    <w:rsid w:val="004B5B20"/>
    <w:rsid w:val="004C03F2"/>
    <w:rsid w:val="004C0E08"/>
    <w:rsid w:val="004C0F25"/>
    <w:rsid w:val="004D10CC"/>
    <w:rsid w:val="004D6609"/>
    <w:rsid w:val="004D7A7C"/>
    <w:rsid w:val="004E2680"/>
    <w:rsid w:val="004F3852"/>
    <w:rsid w:val="004F442A"/>
    <w:rsid w:val="004F4F29"/>
    <w:rsid w:val="004F50A8"/>
    <w:rsid w:val="005054E6"/>
    <w:rsid w:val="005067B8"/>
    <w:rsid w:val="00506D2A"/>
    <w:rsid w:val="005077C3"/>
    <w:rsid w:val="00507DEF"/>
    <w:rsid w:val="00510831"/>
    <w:rsid w:val="005115E1"/>
    <w:rsid w:val="00513826"/>
    <w:rsid w:val="00514D20"/>
    <w:rsid w:val="00520C56"/>
    <w:rsid w:val="0052289C"/>
    <w:rsid w:val="0052411D"/>
    <w:rsid w:val="00524321"/>
    <w:rsid w:val="00525691"/>
    <w:rsid w:val="00526FEF"/>
    <w:rsid w:val="00527B4A"/>
    <w:rsid w:val="00536AD0"/>
    <w:rsid w:val="005404E2"/>
    <w:rsid w:val="005444BC"/>
    <w:rsid w:val="0054593F"/>
    <w:rsid w:val="00556582"/>
    <w:rsid w:val="00557C56"/>
    <w:rsid w:val="00562E86"/>
    <w:rsid w:val="00565776"/>
    <w:rsid w:val="0056739E"/>
    <w:rsid w:val="00571EFD"/>
    <w:rsid w:val="00575857"/>
    <w:rsid w:val="00577520"/>
    <w:rsid w:val="00581DED"/>
    <w:rsid w:val="005828F4"/>
    <w:rsid w:val="005840F3"/>
    <w:rsid w:val="00594C91"/>
    <w:rsid w:val="00594FB7"/>
    <w:rsid w:val="005A0914"/>
    <w:rsid w:val="005A1801"/>
    <w:rsid w:val="005A3E2F"/>
    <w:rsid w:val="005A4FA1"/>
    <w:rsid w:val="005A5510"/>
    <w:rsid w:val="005A6B35"/>
    <w:rsid w:val="005B2BAA"/>
    <w:rsid w:val="005B3268"/>
    <w:rsid w:val="005B69EA"/>
    <w:rsid w:val="005B6DC1"/>
    <w:rsid w:val="005C2AD2"/>
    <w:rsid w:val="005C39F9"/>
    <w:rsid w:val="005C5A68"/>
    <w:rsid w:val="005D2148"/>
    <w:rsid w:val="005D4D2E"/>
    <w:rsid w:val="005E2679"/>
    <w:rsid w:val="005E380B"/>
    <w:rsid w:val="005F6493"/>
    <w:rsid w:val="00603291"/>
    <w:rsid w:val="00604AA2"/>
    <w:rsid w:val="0061270C"/>
    <w:rsid w:val="00614581"/>
    <w:rsid w:val="0062469C"/>
    <w:rsid w:val="006254F5"/>
    <w:rsid w:val="006270F9"/>
    <w:rsid w:val="006272D5"/>
    <w:rsid w:val="006318DF"/>
    <w:rsid w:val="00633088"/>
    <w:rsid w:val="0063322D"/>
    <w:rsid w:val="00634CD8"/>
    <w:rsid w:val="00635C84"/>
    <w:rsid w:val="0063732B"/>
    <w:rsid w:val="00643166"/>
    <w:rsid w:val="0065018C"/>
    <w:rsid w:val="00650268"/>
    <w:rsid w:val="0065098B"/>
    <w:rsid w:val="00651C3D"/>
    <w:rsid w:val="00652FB8"/>
    <w:rsid w:val="00656498"/>
    <w:rsid w:val="0066381A"/>
    <w:rsid w:val="00666C20"/>
    <w:rsid w:val="006737D4"/>
    <w:rsid w:val="006810A7"/>
    <w:rsid w:val="00681AF7"/>
    <w:rsid w:val="0068257D"/>
    <w:rsid w:val="006830A5"/>
    <w:rsid w:val="00684506"/>
    <w:rsid w:val="006846A0"/>
    <w:rsid w:val="00686380"/>
    <w:rsid w:val="006872B2"/>
    <w:rsid w:val="006913B2"/>
    <w:rsid w:val="00691976"/>
    <w:rsid w:val="00697CDF"/>
    <w:rsid w:val="006B352B"/>
    <w:rsid w:val="006B585A"/>
    <w:rsid w:val="006C1F3A"/>
    <w:rsid w:val="006C2ED7"/>
    <w:rsid w:val="006F4496"/>
    <w:rsid w:val="006F76AD"/>
    <w:rsid w:val="00700F32"/>
    <w:rsid w:val="00701F0F"/>
    <w:rsid w:val="00703B0D"/>
    <w:rsid w:val="00705BE6"/>
    <w:rsid w:val="007075EC"/>
    <w:rsid w:val="00707F4B"/>
    <w:rsid w:val="00721C43"/>
    <w:rsid w:val="007231BB"/>
    <w:rsid w:val="00726DEA"/>
    <w:rsid w:val="00730C8B"/>
    <w:rsid w:val="00730E7F"/>
    <w:rsid w:val="00732B5E"/>
    <w:rsid w:val="00740B94"/>
    <w:rsid w:val="00740D70"/>
    <w:rsid w:val="00741CCD"/>
    <w:rsid w:val="00751931"/>
    <w:rsid w:val="00752345"/>
    <w:rsid w:val="00757FE2"/>
    <w:rsid w:val="0076093C"/>
    <w:rsid w:val="00762981"/>
    <w:rsid w:val="007700B4"/>
    <w:rsid w:val="00772B70"/>
    <w:rsid w:val="00774A7C"/>
    <w:rsid w:val="00777255"/>
    <w:rsid w:val="00780573"/>
    <w:rsid w:val="00783CC2"/>
    <w:rsid w:val="00790EA1"/>
    <w:rsid w:val="007911FA"/>
    <w:rsid w:val="007A004A"/>
    <w:rsid w:val="007A46B2"/>
    <w:rsid w:val="007B1D26"/>
    <w:rsid w:val="007B25E9"/>
    <w:rsid w:val="007B6F50"/>
    <w:rsid w:val="007C00B8"/>
    <w:rsid w:val="007C68D7"/>
    <w:rsid w:val="007D0373"/>
    <w:rsid w:val="007D6F0D"/>
    <w:rsid w:val="007E68DF"/>
    <w:rsid w:val="00800168"/>
    <w:rsid w:val="0080366A"/>
    <w:rsid w:val="00806E0C"/>
    <w:rsid w:val="00810F23"/>
    <w:rsid w:val="008123E3"/>
    <w:rsid w:val="00817FB9"/>
    <w:rsid w:val="0082022F"/>
    <w:rsid w:val="008209B4"/>
    <w:rsid w:val="00821D7F"/>
    <w:rsid w:val="0082230A"/>
    <w:rsid w:val="00822317"/>
    <w:rsid w:val="0082250C"/>
    <w:rsid w:val="00823C81"/>
    <w:rsid w:val="00831EAC"/>
    <w:rsid w:val="00832664"/>
    <w:rsid w:val="00844250"/>
    <w:rsid w:val="00844CCA"/>
    <w:rsid w:val="0084593D"/>
    <w:rsid w:val="00860AC9"/>
    <w:rsid w:val="0086118D"/>
    <w:rsid w:val="00862609"/>
    <w:rsid w:val="008634CF"/>
    <w:rsid w:val="00871E3C"/>
    <w:rsid w:val="00874101"/>
    <w:rsid w:val="008754FE"/>
    <w:rsid w:val="008758EE"/>
    <w:rsid w:val="00881395"/>
    <w:rsid w:val="00883670"/>
    <w:rsid w:val="008855C8"/>
    <w:rsid w:val="00886F57"/>
    <w:rsid w:val="008944AA"/>
    <w:rsid w:val="00894F70"/>
    <w:rsid w:val="008A037B"/>
    <w:rsid w:val="008A14B5"/>
    <w:rsid w:val="008A29F2"/>
    <w:rsid w:val="008A44E4"/>
    <w:rsid w:val="008B7524"/>
    <w:rsid w:val="008C247A"/>
    <w:rsid w:val="008C55CD"/>
    <w:rsid w:val="008C7E86"/>
    <w:rsid w:val="008D1E15"/>
    <w:rsid w:val="008D3E9C"/>
    <w:rsid w:val="008D48A7"/>
    <w:rsid w:val="008E2C1B"/>
    <w:rsid w:val="008E4E60"/>
    <w:rsid w:val="008F0824"/>
    <w:rsid w:val="008F1B65"/>
    <w:rsid w:val="008F376C"/>
    <w:rsid w:val="008F4720"/>
    <w:rsid w:val="008F5CCC"/>
    <w:rsid w:val="008F6989"/>
    <w:rsid w:val="008F7292"/>
    <w:rsid w:val="009037E6"/>
    <w:rsid w:val="00903BB2"/>
    <w:rsid w:val="009071A6"/>
    <w:rsid w:val="009101F6"/>
    <w:rsid w:val="00915ADE"/>
    <w:rsid w:val="00917BF3"/>
    <w:rsid w:val="00925F62"/>
    <w:rsid w:val="00932F68"/>
    <w:rsid w:val="00936BC7"/>
    <w:rsid w:val="00946E67"/>
    <w:rsid w:val="009526DC"/>
    <w:rsid w:val="009532D4"/>
    <w:rsid w:val="00953C6A"/>
    <w:rsid w:val="00955C66"/>
    <w:rsid w:val="00961A57"/>
    <w:rsid w:val="00962721"/>
    <w:rsid w:val="00964887"/>
    <w:rsid w:val="009715ED"/>
    <w:rsid w:val="00976413"/>
    <w:rsid w:val="009804A3"/>
    <w:rsid w:val="009837FC"/>
    <w:rsid w:val="009838C7"/>
    <w:rsid w:val="00985D0E"/>
    <w:rsid w:val="009878D5"/>
    <w:rsid w:val="00992470"/>
    <w:rsid w:val="00993BDF"/>
    <w:rsid w:val="0099581D"/>
    <w:rsid w:val="009A16C5"/>
    <w:rsid w:val="009A4CC1"/>
    <w:rsid w:val="009B054C"/>
    <w:rsid w:val="009B7076"/>
    <w:rsid w:val="009B75C1"/>
    <w:rsid w:val="009B7B23"/>
    <w:rsid w:val="009D0001"/>
    <w:rsid w:val="009E48B3"/>
    <w:rsid w:val="009E7B6E"/>
    <w:rsid w:val="009F0A8E"/>
    <w:rsid w:val="009F2887"/>
    <w:rsid w:val="009F2FC6"/>
    <w:rsid w:val="00A01A39"/>
    <w:rsid w:val="00A021C0"/>
    <w:rsid w:val="00A02B83"/>
    <w:rsid w:val="00A043E4"/>
    <w:rsid w:val="00A11297"/>
    <w:rsid w:val="00A1336E"/>
    <w:rsid w:val="00A13671"/>
    <w:rsid w:val="00A203DF"/>
    <w:rsid w:val="00A2369F"/>
    <w:rsid w:val="00A25B6B"/>
    <w:rsid w:val="00A307D5"/>
    <w:rsid w:val="00A32A6D"/>
    <w:rsid w:val="00A45047"/>
    <w:rsid w:val="00A55B1B"/>
    <w:rsid w:val="00A56852"/>
    <w:rsid w:val="00A64777"/>
    <w:rsid w:val="00A669CC"/>
    <w:rsid w:val="00A70B48"/>
    <w:rsid w:val="00A7154D"/>
    <w:rsid w:val="00A74642"/>
    <w:rsid w:val="00A77E85"/>
    <w:rsid w:val="00A90544"/>
    <w:rsid w:val="00A94197"/>
    <w:rsid w:val="00A94827"/>
    <w:rsid w:val="00AA13A5"/>
    <w:rsid w:val="00AA5BA3"/>
    <w:rsid w:val="00AA661F"/>
    <w:rsid w:val="00AA721B"/>
    <w:rsid w:val="00AB7036"/>
    <w:rsid w:val="00AC21F7"/>
    <w:rsid w:val="00AC3CE1"/>
    <w:rsid w:val="00AC4813"/>
    <w:rsid w:val="00AC6794"/>
    <w:rsid w:val="00AD0FF8"/>
    <w:rsid w:val="00AD1E17"/>
    <w:rsid w:val="00AD4833"/>
    <w:rsid w:val="00AE7D05"/>
    <w:rsid w:val="00AF1E92"/>
    <w:rsid w:val="00AF3E96"/>
    <w:rsid w:val="00AF616D"/>
    <w:rsid w:val="00B0712C"/>
    <w:rsid w:val="00B112E6"/>
    <w:rsid w:val="00B117DE"/>
    <w:rsid w:val="00B14A12"/>
    <w:rsid w:val="00B20224"/>
    <w:rsid w:val="00B21CD9"/>
    <w:rsid w:val="00B23FE8"/>
    <w:rsid w:val="00B26DF0"/>
    <w:rsid w:val="00B32967"/>
    <w:rsid w:val="00B36CE0"/>
    <w:rsid w:val="00B500CD"/>
    <w:rsid w:val="00B55F1A"/>
    <w:rsid w:val="00B62299"/>
    <w:rsid w:val="00B63613"/>
    <w:rsid w:val="00B740B7"/>
    <w:rsid w:val="00B80070"/>
    <w:rsid w:val="00B8182C"/>
    <w:rsid w:val="00B8343A"/>
    <w:rsid w:val="00B86DBA"/>
    <w:rsid w:val="00B8763D"/>
    <w:rsid w:val="00B908FE"/>
    <w:rsid w:val="00BA1AB5"/>
    <w:rsid w:val="00BB5265"/>
    <w:rsid w:val="00BB78C2"/>
    <w:rsid w:val="00BB7AC3"/>
    <w:rsid w:val="00BC04D7"/>
    <w:rsid w:val="00BC2503"/>
    <w:rsid w:val="00BC2ED1"/>
    <w:rsid w:val="00BC4804"/>
    <w:rsid w:val="00BC6587"/>
    <w:rsid w:val="00BC6E2B"/>
    <w:rsid w:val="00BC7207"/>
    <w:rsid w:val="00BE1641"/>
    <w:rsid w:val="00BE37F2"/>
    <w:rsid w:val="00BE3A46"/>
    <w:rsid w:val="00BF36E4"/>
    <w:rsid w:val="00BF37ED"/>
    <w:rsid w:val="00C0019C"/>
    <w:rsid w:val="00C01522"/>
    <w:rsid w:val="00C03499"/>
    <w:rsid w:val="00C06C30"/>
    <w:rsid w:val="00C06D30"/>
    <w:rsid w:val="00C173EA"/>
    <w:rsid w:val="00C20DA9"/>
    <w:rsid w:val="00C21D4D"/>
    <w:rsid w:val="00C23815"/>
    <w:rsid w:val="00C265FE"/>
    <w:rsid w:val="00C2712C"/>
    <w:rsid w:val="00C27C2F"/>
    <w:rsid w:val="00C303C7"/>
    <w:rsid w:val="00C34BFC"/>
    <w:rsid w:val="00C35058"/>
    <w:rsid w:val="00C404BE"/>
    <w:rsid w:val="00C45C67"/>
    <w:rsid w:val="00C5449B"/>
    <w:rsid w:val="00C61A27"/>
    <w:rsid w:val="00C70A7E"/>
    <w:rsid w:val="00C717A2"/>
    <w:rsid w:val="00C725F7"/>
    <w:rsid w:val="00C75984"/>
    <w:rsid w:val="00C84124"/>
    <w:rsid w:val="00C85325"/>
    <w:rsid w:val="00C90577"/>
    <w:rsid w:val="00C91A62"/>
    <w:rsid w:val="00C91D54"/>
    <w:rsid w:val="00C95FC1"/>
    <w:rsid w:val="00CA14DF"/>
    <w:rsid w:val="00CA29E0"/>
    <w:rsid w:val="00CA3D6E"/>
    <w:rsid w:val="00CA6A0D"/>
    <w:rsid w:val="00CB0542"/>
    <w:rsid w:val="00CB3B54"/>
    <w:rsid w:val="00CB45C7"/>
    <w:rsid w:val="00CB6608"/>
    <w:rsid w:val="00CC0AE2"/>
    <w:rsid w:val="00CC2BD7"/>
    <w:rsid w:val="00CC3C46"/>
    <w:rsid w:val="00CD1C53"/>
    <w:rsid w:val="00CD2A67"/>
    <w:rsid w:val="00CD2B82"/>
    <w:rsid w:val="00CD3900"/>
    <w:rsid w:val="00CD6307"/>
    <w:rsid w:val="00CD6BA3"/>
    <w:rsid w:val="00CE1482"/>
    <w:rsid w:val="00CE1F43"/>
    <w:rsid w:val="00CE330A"/>
    <w:rsid w:val="00CE46DB"/>
    <w:rsid w:val="00CE4AE4"/>
    <w:rsid w:val="00D05817"/>
    <w:rsid w:val="00D06196"/>
    <w:rsid w:val="00D07762"/>
    <w:rsid w:val="00D07D6A"/>
    <w:rsid w:val="00D204B0"/>
    <w:rsid w:val="00D23093"/>
    <w:rsid w:val="00D24DA2"/>
    <w:rsid w:val="00D264C6"/>
    <w:rsid w:val="00D324E9"/>
    <w:rsid w:val="00D34A32"/>
    <w:rsid w:val="00D35830"/>
    <w:rsid w:val="00D40D1F"/>
    <w:rsid w:val="00D4251A"/>
    <w:rsid w:val="00D42B56"/>
    <w:rsid w:val="00D50469"/>
    <w:rsid w:val="00D537E8"/>
    <w:rsid w:val="00D63ECE"/>
    <w:rsid w:val="00D65942"/>
    <w:rsid w:val="00D66985"/>
    <w:rsid w:val="00D67BC1"/>
    <w:rsid w:val="00D71339"/>
    <w:rsid w:val="00D77474"/>
    <w:rsid w:val="00D808B1"/>
    <w:rsid w:val="00D819C1"/>
    <w:rsid w:val="00D837BA"/>
    <w:rsid w:val="00D9475D"/>
    <w:rsid w:val="00D9502A"/>
    <w:rsid w:val="00D95C49"/>
    <w:rsid w:val="00DA094A"/>
    <w:rsid w:val="00DA1E84"/>
    <w:rsid w:val="00DA71F5"/>
    <w:rsid w:val="00DB7AE9"/>
    <w:rsid w:val="00DC0E5D"/>
    <w:rsid w:val="00DC1741"/>
    <w:rsid w:val="00DC1AC1"/>
    <w:rsid w:val="00DC21C7"/>
    <w:rsid w:val="00DC74ED"/>
    <w:rsid w:val="00DD7560"/>
    <w:rsid w:val="00DE35AF"/>
    <w:rsid w:val="00DE5056"/>
    <w:rsid w:val="00E00DFA"/>
    <w:rsid w:val="00E041D2"/>
    <w:rsid w:val="00E10E4F"/>
    <w:rsid w:val="00E12CD4"/>
    <w:rsid w:val="00E139BA"/>
    <w:rsid w:val="00E165AD"/>
    <w:rsid w:val="00E20552"/>
    <w:rsid w:val="00E20A34"/>
    <w:rsid w:val="00E34EBD"/>
    <w:rsid w:val="00E40611"/>
    <w:rsid w:val="00E42EF8"/>
    <w:rsid w:val="00E43A8A"/>
    <w:rsid w:val="00E511DC"/>
    <w:rsid w:val="00E547CA"/>
    <w:rsid w:val="00E61A75"/>
    <w:rsid w:val="00E62096"/>
    <w:rsid w:val="00E655E2"/>
    <w:rsid w:val="00E65F99"/>
    <w:rsid w:val="00E72760"/>
    <w:rsid w:val="00E7448C"/>
    <w:rsid w:val="00E8271C"/>
    <w:rsid w:val="00E9324A"/>
    <w:rsid w:val="00E9711B"/>
    <w:rsid w:val="00EA00A8"/>
    <w:rsid w:val="00EA261A"/>
    <w:rsid w:val="00EA4313"/>
    <w:rsid w:val="00EA6941"/>
    <w:rsid w:val="00EA7CF4"/>
    <w:rsid w:val="00EB24E5"/>
    <w:rsid w:val="00EB7871"/>
    <w:rsid w:val="00EC26F6"/>
    <w:rsid w:val="00EC4CDA"/>
    <w:rsid w:val="00ED727F"/>
    <w:rsid w:val="00EF192B"/>
    <w:rsid w:val="00EF7553"/>
    <w:rsid w:val="00EF7E2E"/>
    <w:rsid w:val="00F01987"/>
    <w:rsid w:val="00F12EBE"/>
    <w:rsid w:val="00F131CB"/>
    <w:rsid w:val="00F13967"/>
    <w:rsid w:val="00F16130"/>
    <w:rsid w:val="00F234AD"/>
    <w:rsid w:val="00F23594"/>
    <w:rsid w:val="00F241C5"/>
    <w:rsid w:val="00F252D1"/>
    <w:rsid w:val="00F4063B"/>
    <w:rsid w:val="00F408DE"/>
    <w:rsid w:val="00F5213D"/>
    <w:rsid w:val="00F61085"/>
    <w:rsid w:val="00F65ACD"/>
    <w:rsid w:val="00F7086B"/>
    <w:rsid w:val="00F735C6"/>
    <w:rsid w:val="00F73A07"/>
    <w:rsid w:val="00F7769D"/>
    <w:rsid w:val="00F80072"/>
    <w:rsid w:val="00F85D2C"/>
    <w:rsid w:val="00F8796F"/>
    <w:rsid w:val="00F927C7"/>
    <w:rsid w:val="00F97F4E"/>
    <w:rsid w:val="00FA135B"/>
    <w:rsid w:val="00FA5715"/>
    <w:rsid w:val="00FB0242"/>
    <w:rsid w:val="00FD0B5A"/>
    <w:rsid w:val="00FD4065"/>
    <w:rsid w:val="00FD5B5F"/>
    <w:rsid w:val="00FE1905"/>
    <w:rsid w:val="00FE1C38"/>
    <w:rsid w:val="00FE2DCB"/>
    <w:rsid w:val="00FE474E"/>
    <w:rsid w:val="00FE5507"/>
    <w:rsid w:val="00FE6971"/>
    <w:rsid w:val="00FF06F9"/>
    <w:rsid w:val="00FF1C48"/>
    <w:rsid w:val="00FF22E6"/>
    <w:rsid w:val="00FF324F"/>
    <w:rsid w:val="00FF53DF"/>
    <w:rsid w:val="00FF7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0347AA2"/>
  <w15:chartTrackingRefBased/>
  <w15:docId w15:val="{BA4C7592-74DA-4023-8CC2-840083107D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end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agwek2"/>
    <w:link w:val="Nagwek1Znak"/>
    <w:autoRedefine/>
    <w:qFormat/>
    <w:rsid w:val="005054E6"/>
    <w:pPr>
      <w:spacing w:before="360" w:after="120" w:line="360" w:lineRule="auto"/>
      <w:ind w:left="3828" w:hanging="3833"/>
      <w:jc w:val="center"/>
      <w:outlineLvl w:val="0"/>
    </w:pPr>
    <w:rPr>
      <w:rFonts w:ascii="Arial" w:hAnsi="Arial" w:cs="Arial"/>
      <w:b/>
      <w:bCs/>
      <w:caps/>
      <w:kern w:val="32"/>
      <w:lang w:val="x-none" w:eastAsia="x-none"/>
    </w:rPr>
  </w:style>
  <w:style w:type="paragraph" w:styleId="Nagwek2">
    <w:name w:val="heading 2"/>
    <w:basedOn w:val="Normalny"/>
    <w:link w:val="Nagwek2Znak"/>
    <w:autoRedefine/>
    <w:qFormat/>
    <w:rsid w:val="004B43FF"/>
    <w:pPr>
      <w:numPr>
        <w:ilvl w:val="1"/>
        <w:numId w:val="1"/>
      </w:numPr>
      <w:tabs>
        <w:tab w:val="clear" w:pos="680"/>
        <w:tab w:val="num" w:pos="567"/>
      </w:tabs>
      <w:spacing w:before="60" w:after="120"/>
      <w:ind w:left="567" w:hanging="567"/>
      <w:jc w:val="both"/>
      <w:outlineLvl w:val="1"/>
    </w:pPr>
    <w:rPr>
      <w:iCs/>
      <w:color w:val="000000"/>
      <w:lang w:val="x-none" w:eastAsia="x-none"/>
    </w:rPr>
  </w:style>
  <w:style w:type="paragraph" w:styleId="Nagwek3">
    <w:name w:val="heading 3"/>
    <w:basedOn w:val="Normalny"/>
    <w:link w:val="Nagwek3Znak"/>
    <w:autoRedefine/>
    <w:qFormat/>
    <w:rsid w:val="001254E8"/>
    <w:pPr>
      <w:tabs>
        <w:tab w:val="left" w:pos="720"/>
      </w:tabs>
      <w:spacing w:before="240" w:after="240" w:line="360" w:lineRule="auto"/>
      <w:jc w:val="both"/>
      <w:outlineLvl w:val="2"/>
    </w:pPr>
    <w:rPr>
      <w:rFonts w:ascii="Arial" w:hAnsi="Arial" w:cs="Arial"/>
      <w:bCs/>
      <w:iCs/>
      <w:lang w:val="x-none" w:eastAsia="x-none"/>
    </w:rPr>
  </w:style>
  <w:style w:type="paragraph" w:styleId="Nagwek4">
    <w:name w:val="heading 4"/>
    <w:basedOn w:val="Normalny"/>
    <w:link w:val="Nagwek4Znak"/>
    <w:autoRedefine/>
    <w:qFormat/>
    <w:pPr>
      <w:keepNext/>
      <w:numPr>
        <w:ilvl w:val="3"/>
        <w:numId w:val="1"/>
      </w:numPr>
      <w:spacing w:before="60" w:after="60"/>
      <w:outlineLvl w:val="3"/>
    </w:pPr>
    <w:rPr>
      <w:bCs/>
      <w:lang w:val="x-none" w:eastAsia="x-none"/>
    </w:rPr>
  </w:style>
  <w:style w:type="paragraph" w:styleId="Nagwek5">
    <w:name w:val="heading 5"/>
    <w:basedOn w:val="Normalny"/>
    <w:next w:val="Normalny"/>
    <w:link w:val="Nagwek5Znak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  <w:lang w:val="x-none" w:eastAsia="x-none"/>
    </w:rPr>
  </w:style>
  <w:style w:type="paragraph" w:styleId="Nagwek6">
    <w:name w:val="heading 6"/>
    <w:basedOn w:val="Normalny"/>
    <w:next w:val="Normalny"/>
    <w:link w:val="Nagwek6Znak"/>
    <w:qFormat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pPr>
      <w:numPr>
        <w:ilvl w:val="6"/>
        <w:numId w:val="1"/>
      </w:numPr>
      <w:spacing w:before="240" w:after="60"/>
      <w:outlineLvl w:val="6"/>
    </w:pPr>
    <w:rPr>
      <w:lang w:val="x-none" w:eastAsia="x-none"/>
    </w:rPr>
  </w:style>
  <w:style w:type="paragraph" w:styleId="Nagwek8">
    <w:name w:val="heading 8"/>
    <w:basedOn w:val="Normalny"/>
    <w:next w:val="Normalny"/>
    <w:link w:val="Nagwek8Znak"/>
    <w:qFormat/>
    <w:pPr>
      <w:numPr>
        <w:ilvl w:val="7"/>
        <w:numId w:val="1"/>
      </w:numPr>
      <w:spacing w:before="240" w:after="60"/>
      <w:outlineLvl w:val="7"/>
    </w:pPr>
    <w:rPr>
      <w:i/>
      <w:iCs/>
      <w:lang w:val="x-none" w:eastAsia="x-none"/>
    </w:rPr>
  </w:style>
  <w:style w:type="paragraph" w:styleId="Nagwek9">
    <w:name w:val="heading 9"/>
    <w:basedOn w:val="Normalny"/>
    <w:next w:val="Normalny"/>
    <w:link w:val="Nagwek9Znak"/>
    <w:qFormat/>
    <w:pPr>
      <w:numPr>
        <w:ilvl w:val="8"/>
        <w:numId w:val="1"/>
      </w:numPr>
      <w:spacing w:before="240" w:after="60"/>
      <w:outlineLvl w:val="8"/>
    </w:pPr>
    <w:rPr>
      <w:rFonts w:ascii="Arial" w:hAnsi="Arial"/>
      <w:sz w:val="22"/>
      <w:szCs w:val="22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kt">
    <w:name w:val="pkt"/>
    <w:basedOn w:val="Normalny"/>
    <w:pPr>
      <w:spacing w:before="60" w:after="60"/>
      <w:ind w:left="851" w:hanging="295"/>
      <w:jc w:val="both"/>
    </w:pPr>
    <w:rPr>
      <w:szCs w:val="20"/>
    </w:rPr>
  </w:style>
  <w:style w:type="paragraph" w:customStyle="1" w:styleId="pkt1">
    <w:name w:val="pkt1"/>
    <w:basedOn w:val="pkt"/>
    <w:pPr>
      <w:ind w:left="850" w:hanging="425"/>
    </w:pPr>
  </w:style>
  <w:style w:type="paragraph" w:styleId="Tytu">
    <w:name w:val="Title"/>
    <w:basedOn w:val="Normalny"/>
    <w:next w:val="Normalny"/>
    <w:link w:val="TytuZnak"/>
    <w:autoRedefine/>
    <w:qFormat/>
    <w:pPr>
      <w:spacing w:before="240" w:after="60"/>
      <w:jc w:val="center"/>
      <w:outlineLvl w:val="0"/>
    </w:pPr>
    <w:rPr>
      <w:b/>
      <w:bCs/>
      <w:kern w:val="28"/>
      <w:sz w:val="36"/>
      <w:szCs w:val="32"/>
      <w:lang w:val="x-none" w:eastAsia="x-none"/>
    </w:rPr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  <w:rPr>
      <w:lang w:val="x-none" w:eastAsia="x-none"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  <w:rPr>
      <w:lang w:val="x-none" w:eastAsia="x-none"/>
    </w:rPr>
  </w:style>
  <w:style w:type="character" w:styleId="Numerstrony">
    <w:name w:val="page number"/>
    <w:basedOn w:val="Domylnaczcionkaakapitu"/>
  </w:style>
  <w:style w:type="paragraph" w:styleId="Tekstpodstawowy">
    <w:name w:val="Body Text"/>
    <w:basedOn w:val="Normalny"/>
    <w:link w:val="TekstpodstawowyZnak"/>
    <w:pPr>
      <w:spacing w:after="120"/>
    </w:pPr>
    <w:rPr>
      <w:lang w:val="x-none" w:eastAsia="x-none"/>
    </w:rPr>
  </w:style>
  <w:style w:type="paragraph" w:styleId="Tekstpodstawowywcity">
    <w:name w:val="Body Text Indent"/>
    <w:basedOn w:val="Normalny"/>
    <w:link w:val="TekstpodstawowywcityZnak"/>
    <w:pPr>
      <w:spacing w:after="120"/>
      <w:ind w:left="283"/>
    </w:pPr>
    <w:rPr>
      <w:lang w:val="x-none" w:eastAsia="x-none"/>
    </w:rPr>
  </w:style>
  <w:style w:type="character" w:styleId="Odwoaniedokomentarza">
    <w:name w:val="annotation reference"/>
    <w:semiHidden/>
    <w:rPr>
      <w:sz w:val="16"/>
      <w:szCs w:val="16"/>
    </w:rPr>
  </w:style>
  <w:style w:type="paragraph" w:customStyle="1" w:styleId="StylNagwek4NiePogrubienieZlewej0cmPierwszywiersz">
    <w:name w:val="Styl Nagłówek 4 + Nie Pogrubienie Z lewej:  0 cm Pierwszy wiersz..."/>
    <w:basedOn w:val="Nagwek4"/>
    <w:pPr>
      <w:ind w:left="0" w:firstLine="0"/>
    </w:pPr>
    <w:rPr>
      <w:b/>
      <w:bCs w:val="0"/>
      <w:szCs w:val="20"/>
    </w:rPr>
  </w:style>
  <w:style w:type="paragraph" w:styleId="Tekstpodstawowy2">
    <w:name w:val="Body Text 2"/>
    <w:basedOn w:val="Normalny"/>
    <w:link w:val="Tekstpodstawowy2Znak"/>
    <w:pPr>
      <w:spacing w:after="120" w:line="480" w:lineRule="auto"/>
    </w:pPr>
    <w:rPr>
      <w:lang w:val="x-none" w:eastAsia="x-none"/>
    </w:rPr>
  </w:style>
  <w:style w:type="paragraph" w:customStyle="1" w:styleId="StylNagwek3Wyjustowany">
    <w:name w:val="Styl Nagłówek 3 + Wyjustowany"/>
    <w:basedOn w:val="Nagwek3"/>
    <w:rPr>
      <w:bCs w:val="0"/>
      <w:szCs w:val="20"/>
    </w:rPr>
  </w:style>
  <w:style w:type="paragraph" w:customStyle="1" w:styleId="Plandokumentu">
    <w:name w:val="Plan dokumentu"/>
    <w:basedOn w:val="Normalny"/>
    <w:link w:val="PlandokumentuZnak"/>
    <w:semiHidden/>
    <w:pPr>
      <w:shd w:val="clear" w:color="auto" w:fill="000080"/>
    </w:pPr>
    <w:rPr>
      <w:rFonts w:ascii="Tahoma" w:hAnsi="Tahoma"/>
      <w:lang w:val="x-none" w:eastAsia="x-none"/>
    </w:rPr>
  </w:style>
  <w:style w:type="paragraph" w:styleId="Tekstkomentarza">
    <w:name w:val="annotation text"/>
    <w:basedOn w:val="Normalny"/>
    <w:link w:val="TekstkomentarzaZnak"/>
    <w:semiHidden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Pr>
      <w:b/>
      <w:bCs/>
      <w:lang w:val="x-none" w:eastAsia="x-none"/>
    </w:rPr>
  </w:style>
  <w:style w:type="paragraph" w:styleId="Tekstdymka">
    <w:name w:val="Balloon Text"/>
    <w:basedOn w:val="Normalny"/>
    <w:link w:val="TekstdymkaZnak"/>
    <w:semiHidden/>
    <w:rPr>
      <w:rFonts w:ascii="Tahoma" w:hAnsi="Tahoma"/>
      <w:sz w:val="16"/>
      <w:szCs w:val="16"/>
      <w:lang w:val="x-none" w:eastAsia="x-none"/>
    </w:rPr>
  </w:style>
  <w:style w:type="paragraph" w:styleId="Tekstpodstawowy3">
    <w:name w:val="Body Text 3"/>
    <w:basedOn w:val="Normalny"/>
    <w:link w:val="Tekstpodstawowy3Znak"/>
    <w:pPr>
      <w:jc w:val="both"/>
    </w:pPr>
    <w:rPr>
      <w:lang w:val="x-none" w:eastAsia="x-none"/>
    </w:rPr>
  </w:style>
  <w:style w:type="table" w:styleId="Tabela-Siatka">
    <w:name w:val="Table Grid"/>
    <w:basedOn w:val="Standardowy"/>
    <w:rsid w:val="00F235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nyWyjustowany">
    <w:name w:val="Normalny + Wyjustowany"/>
    <w:aliases w:val="Przed:  3 pt,Po:  6 pt"/>
    <w:basedOn w:val="Nagwek2"/>
    <w:rsid w:val="00EC4CDA"/>
    <w:pPr>
      <w:numPr>
        <w:ilvl w:val="0"/>
        <w:numId w:val="0"/>
      </w:numPr>
      <w:tabs>
        <w:tab w:val="num" w:pos="1361"/>
      </w:tabs>
      <w:ind w:left="1361" w:hanging="284"/>
    </w:pPr>
    <w:rPr>
      <w:color w:val="auto"/>
    </w:rPr>
  </w:style>
  <w:style w:type="character" w:customStyle="1" w:styleId="Nagwek1Znak">
    <w:name w:val="Nagłówek 1 Znak"/>
    <w:link w:val="Nagwek1"/>
    <w:rsid w:val="005054E6"/>
    <w:rPr>
      <w:rFonts w:ascii="Arial" w:hAnsi="Arial" w:cs="Arial"/>
      <w:b/>
      <w:bCs/>
      <w:caps/>
      <w:kern w:val="32"/>
      <w:sz w:val="24"/>
      <w:szCs w:val="24"/>
      <w:lang w:val="x-none" w:eastAsia="x-none"/>
    </w:rPr>
  </w:style>
  <w:style w:type="character" w:customStyle="1" w:styleId="Nagwek2Znak">
    <w:name w:val="Nagłówek 2 Znak"/>
    <w:link w:val="Nagwek2"/>
    <w:rsid w:val="004B43FF"/>
    <w:rPr>
      <w:iCs/>
      <w:color w:val="000000"/>
      <w:sz w:val="24"/>
      <w:szCs w:val="24"/>
      <w:lang w:val="x-none" w:eastAsia="x-none"/>
    </w:rPr>
  </w:style>
  <w:style w:type="character" w:customStyle="1" w:styleId="TytuZnak">
    <w:name w:val="Tytuł Znak"/>
    <w:link w:val="Tytu"/>
    <w:rsid w:val="007D0373"/>
    <w:rPr>
      <w:rFonts w:cs="Arial"/>
      <w:b/>
      <w:bCs/>
      <w:kern w:val="28"/>
      <w:sz w:val="36"/>
      <w:szCs w:val="32"/>
    </w:rPr>
  </w:style>
  <w:style w:type="character" w:customStyle="1" w:styleId="TekstpodstawowyZnak">
    <w:name w:val="Tekst podstawowy Znak"/>
    <w:link w:val="Tekstpodstawowy"/>
    <w:rsid w:val="007D0373"/>
    <w:rPr>
      <w:sz w:val="24"/>
      <w:szCs w:val="24"/>
    </w:rPr>
  </w:style>
  <w:style w:type="character" w:customStyle="1" w:styleId="TekstpodstawowywcityZnak">
    <w:name w:val="Tekst podstawowy wcięty Znak"/>
    <w:link w:val="Tekstpodstawowywcity"/>
    <w:rsid w:val="007D0373"/>
    <w:rPr>
      <w:sz w:val="24"/>
      <w:szCs w:val="24"/>
    </w:rPr>
  </w:style>
  <w:style w:type="character" w:customStyle="1" w:styleId="Tekstpodstawowy3Znak">
    <w:name w:val="Tekst podstawowy 3 Znak"/>
    <w:link w:val="Tekstpodstawowy3"/>
    <w:rsid w:val="007D0373"/>
    <w:rPr>
      <w:sz w:val="24"/>
      <w:szCs w:val="24"/>
    </w:rPr>
  </w:style>
  <w:style w:type="paragraph" w:customStyle="1" w:styleId="FS2">
    <w:name w:val="FS2"/>
    <w:basedOn w:val="Normalny"/>
    <w:rsid w:val="007D0373"/>
    <w:rPr>
      <w:bCs/>
      <w:iCs/>
      <w:sz w:val="20"/>
    </w:rPr>
  </w:style>
  <w:style w:type="character" w:styleId="Hipercze">
    <w:name w:val="Hyperlink"/>
    <w:rsid w:val="007D0373"/>
    <w:rPr>
      <w:color w:val="0000FF"/>
      <w:u w:val="single"/>
    </w:rPr>
  </w:style>
  <w:style w:type="character" w:customStyle="1" w:styleId="timark">
    <w:name w:val="timark"/>
    <w:basedOn w:val="Domylnaczcionkaakapitu"/>
    <w:rsid w:val="007D0373"/>
  </w:style>
  <w:style w:type="character" w:customStyle="1" w:styleId="Tekstpodstawowy2Znak">
    <w:name w:val="Tekst podstawowy 2 Znak"/>
    <w:link w:val="Tekstpodstawowy2"/>
    <w:rsid w:val="00BC6587"/>
    <w:rPr>
      <w:sz w:val="24"/>
      <w:szCs w:val="24"/>
    </w:rPr>
  </w:style>
  <w:style w:type="character" w:customStyle="1" w:styleId="Nagwek3Znak">
    <w:name w:val="Nagłówek 3 Znak"/>
    <w:link w:val="Nagwek3"/>
    <w:rsid w:val="001254E8"/>
    <w:rPr>
      <w:rFonts w:ascii="Arial" w:hAnsi="Arial" w:cs="Arial"/>
      <w:bCs/>
      <w:iCs/>
      <w:sz w:val="24"/>
      <w:szCs w:val="24"/>
      <w:lang w:val="x-none" w:eastAsia="x-none"/>
    </w:rPr>
  </w:style>
  <w:style w:type="character" w:customStyle="1" w:styleId="Nagwek4Znak">
    <w:name w:val="Nagłówek 4 Znak"/>
    <w:link w:val="Nagwek4"/>
    <w:rsid w:val="00DE35AF"/>
    <w:rPr>
      <w:bCs/>
      <w:sz w:val="24"/>
      <w:szCs w:val="24"/>
      <w:lang w:val="x-none" w:eastAsia="x-none"/>
    </w:rPr>
  </w:style>
  <w:style w:type="character" w:customStyle="1" w:styleId="Nagwek5Znak">
    <w:name w:val="Nagłówek 5 Znak"/>
    <w:link w:val="Nagwek5"/>
    <w:rsid w:val="00DE35AF"/>
    <w:rPr>
      <w:b/>
      <w:bCs/>
      <w:i/>
      <w:iCs/>
      <w:sz w:val="26"/>
      <w:szCs w:val="26"/>
      <w:lang w:val="x-none" w:eastAsia="x-none"/>
    </w:rPr>
  </w:style>
  <w:style w:type="character" w:customStyle="1" w:styleId="Nagwek6Znak">
    <w:name w:val="Nagłówek 6 Znak"/>
    <w:link w:val="Nagwek6"/>
    <w:rsid w:val="00DE35AF"/>
    <w:rPr>
      <w:b/>
      <w:bCs/>
      <w:sz w:val="22"/>
      <w:szCs w:val="22"/>
      <w:lang w:val="x-none" w:eastAsia="x-none"/>
    </w:rPr>
  </w:style>
  <w:style w:type="character" w:customStyle="1" w:styleId="Nagwek7Znak">
    <w:name w:val="Nagłówek 7 Znak"/>
    <w:link w:val="Nagwek7"/>
    <w:rsid w:val="00DE35AF"/>
    <w:rPr>
      <w:sz w:val="24"/>
      <w:szCs w:val="24"/>
      <w:lang w:val="x-none" w:eastAsia="x-none"/>
    </w:rPr>
  </w:style>
  <w:style w:type="character" w:customStyle="1" w:styleId="Nagwek8Znak">
    <w:name w:val="Nagłówek 8 Znak"/>
    <w:link w:val="Nagwek8"/>
    <w:rsid w:val="00DE35AF"/>
    <w:rPr>
      <w:i/>
      <w:iCs/>
      <w:sz w:val="24"/>
      <w:szCs w:val="24"/>
      <w:lang w:val="x-none" w:eastAsia="x-none"/>
    </w:rPr>
  </w:style>
  <w:style w:type="character" w:customStyle="1" w:styleId="Nagwek9Znak">
    <w:name w:val="Nagłówek 9 Znak"/>
    <w:link w:val="Nagwek9"/>
    <w:rsid w:val="00DE35AF"/>
    <w:rPr>
      <w:rFonts w:ascii="Arial" w:hAnsi="Arial"/>
      <w:sz w:val="22"/>
      <w:szCs w:val="22"/>
      <w:lang w:val="x-none" w:eastAsia="x-none"/>
    </w:rPr>
  </w:style>
  <w:style w:type="character" w:customStyle="1" w:styleId="NagwekZnak">
    <w:name w:val="Nagłówek Znak"/>
    <w:link w:val="Nagwek"/>
    <w:rsid w:val="00DE35AF"/>
    <w:rPr>
      <w:sz w:val="24"/>
      <w:szCs w:val="24"/>
    </w:rPr>
  </w:style>
  <w:style w:type="character" w:customStyle="1" w:styleId="StopkaZnak">
    <w:name w:val="Stopka Znak"/>
    <w:link w:val="Stopka"/>
    <w:rsid w:val="00DE35AF"/>
    <w:rPr>
      <w:sz w:val="24"/>
      <w:szCs w:val="24"/>
    </w:rPr>
  </w:style>
  <w:style w:type="character" w:customStyle="1" w:styleId="PlandokumentuZnak">
    <w:name w:val="Plan dokumentu Znak"/>
    <w:link w:val="Plandokumentu"/>
    <w:semiHidden/>
    <w:rsid w:val="00DE35AF"/>
    <w:rPr>
      <w:rFonts w:ascii="Tahoma" w:hAnsi="Tahoma" w:cs="Tahoma"/>
      <w:sz w:val="24"/>
      <w:szCs w:val="24"/>
      <w:shd w:val="clear" w:color="auto" w:fill="00008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DE35AF"/>
  </w:style>
  <w:style w:type="character" w:customStyle="1" w:styleId="TematkomentarzaZnak">
    <w:name w:val="Temat komentarza Znak"/>
    <w:link w:val="Tematkomentarza"/>
    <w:semiHidden/>
    <w:rsid w:val="00DE35AF"/>
    <w:rPr>
      <w:b/>
      <w:bCs/>
    </w:rPr>
  </w:style>
  <w:style w:type="character" w:customStyle="1" w:styleId="TekstdymkaZnak">
    <w:name w:val="Tekst dymka Znak"/>
    <w:link w:val="Tekstdymka"/>
    <w:semiHidden/>
    <w:rsid w:val="00DE35AF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unhideWhenUsed/>
    <w:rsid w:val="00DE35AF"/>
    <w:pPr>
      <w:spacing w:before="100" w:beforeAutospacing="1" w:after="119"/>
    </w:pPr>
    <w:rPr>
      <w:rFonts w:eastAsia="Calibri"/>
    </w:rPr>
  </w:style>
  <w:style w:type="paragraph" w:styleId="Akapitzlist">
    <w:name w:val="List Paragraph"/>
    <w:basedOn w:val="Normalny"/>
    <w:link w:val="AkapitzlistZnak"/>
    <w:uiPriority w:val="34"/>
    <w:qFormat/>
    <w:rsid w:val="00094B2E"/>
    <w:pPr>
      <w:ind w:left="708"/>
    </w:pPr>
  </w:style>
  <w:style w:type="paragraph" w:styleId="Tekstpodstawowywcity2">
    <w:name w:val="Body Text Indent 2"/>
    <w:basedOn w:val="Normalny"/>
    <w:link w:val="Tekstpodstawowywcity2Znak"/>
    <w:rsid w:val="00BF36E4"/>
    <w:pPr>
      <w:spacing w:after="120" w:line="480" w:lineRule="auto"/>
      <w:ind w:left="283"/>
    </w:pPr>
    <w:rPr>
      <w:lang w:val="x-none" w:eastAsia="x-none"/>
    </w:rPr>
  </w:style>
  <w:style w:type="character" w:customStyle="1" w:styleId="Tekstpodstawowywcity2Znak">
    <w:name w:val="Tekst podstawowy wcięty 2 Znak"/>
    <w:link w:val="Tekstpodstawowywcity2"/>
    <w:rsid w:val="00BF36E4"/>
    <w:rPr>
      <w:sz w:val="24"/>
      <w:szCs w:val="24"/>
    </w:rPr>
  </w:style>
  <w:style w:type="paragraph" w:customStyle="1" w:styleId="WW-Tekstpodstawowy2">
    <w:name w:val="WW-Tekst podstawowy 2"/>
    <w:basedOn w:val="Normalny"/>
    <w:rsid w:val="00BF36E4"/>
    <w:pPr>
      <w:suppressAutoHyphens/>
      <w:jc w:val="both"/>
    </w:pPr>
    <w:rPr>
      <w:szCs w:val="20"/>
    </w:rPr>
  </w:style>
  <w:style w:type="paragraph" w:customStyle="1" w:styleId="WW-Tekstpodstawowy21">
    <w:name w:val="WW-Tekst podstawowy 21"/>
    <w:basedOn w:val="Normalny"/>
    <w:rsid w:val="00BF36E4"/>
    <w:pPr>
      <w:suppressAutoHyphens/>
      <w:overflowPunct w:val="0"/>
      <w:autoSpaceDE w:val="0"/>
      <w:textAlignment w:val="baseline"/>
    </w:pPr>
    <w:rPr>
      <w:rFonts w:ascii="Arial" w:hAnsi="Arial"/>
      <w:kern w:val="1"/>
      <w:sz w:val="22"/>
      <w:szCs w:val="20"/>
    </w:rPr>
  </w:style>
  <w:style w:type="paragraph" w:customStyle="1" w:styleId="Style17">
    <w:name w:val="Style17"/>
    <w:basedOn w:val="Normalny"/>
    <w:uiPriority w:val="99"/>
    <w:rsid w:val="00E511DC"/>
    <w:pPr>
      <w:widowControl w:val="0"/>
      <w:autoSpaceDE w:val="0"/>
      <w:autoSpaceDN w:val="0"/>
      <w:adjustRightInd w:val="0"/>
      <w:spacing w:line="269" w:lineRule="exact"/>
      <w:ind w:firstLine="365"/>
      <w:jc w:val="both"/>
    </w:pPr>
    <w:rPr>
      <w:rFonts w:ascii="Bookman Old Style" w:hAnsi="Bookman Old Style"/>
    </w:rPr>
  </w:style>
  <w:style w:type="character" w:customStyle="1" w:styleId="FontStyle27">
    <w:name w:val="Font Style27"/>
    <w:rsid w:val="00E511DC"/>
    <w:rPr>
      <w:rFonts w:ascii="Calibri" w:hAnsi="Calibri" w:cs="Calibri" w:hint="default"/>
      <w:sz w:val="22"/>
      <w:szCs w:val="22"/>
    </w:rPr>
  </w:style>
  <w:style w:type="paragraph" w:styleId="Tekstprzypisukocowego">
    <w:name w:val="endnote text"/>
    <w:basedOn w:val="Normalny"/>
    <w:link w:val="TekstprzypisukocowegoZnak"/>
    <w:rsid w:val="00C06C3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C06C30"/>
  </w:style>
  <w:style w:type="character" w:styleId="Odwoanieprzypisukocowego">
    <w:name w:val="endnote reference"/>
    <w:uiPriority w:val="99"/>
    <w:rsid w:val="00C06C30"/>
    <w:rPr>
      <w:vertAlign w:val="superscript"/>
    </w:rPr>
  </w:style>
  <w:style w:type="paragraph" w:customStyle="1" w:styleId="Tekstpodstawowyzwciciem1">
    <w:name w:val="Tekst podstawowy z wcięciem1"/>
    <w:basedOn w:val="Tekstpodstawowy"/>
    <w:rsid w:val="00222A92"/>
    <w:pPr>
      <w:ind w:firstLine="210"/>
    </w:pPr>
    <w:rPr>
      <w:kern w:val="1"/>
      <w:sz w:val="20"/>
      <w:szCs w:val="20"/>
      <w:lang w:val="pl-PL" w:eastAsia="ar-SA"/>
    </w:rPr>
  </w:style>
  <w:style w:type="paragraph" w:customStyle="1" w:styleId="Zwykytekst1">
    <w:name w:val="Zwykły tekst1"/>
    <w:basedOn w:val="Normalny"/>
    <w:rsid w:val="00222A92"/>
    <w:rPr>
      <w:rFonts w:ascii="Courier New" w:hAnsi="Courier New" w:cs="Courier New"/>
      <w:kern w:val="1"/>
      <w:sz w:val="20"/>
      <w:szCs w:val="20"/>
      <w:lang w:eastAsia="ar-SA"/>
    </w:rPr>
  </w:style>
  <w:style w:type="paragraph" w:customStyle="1" w:styleId="BodyText21">
    <w:name w:val="Body Text 21"/>
    <w:basedOn w:val="Normalny"/>
    <w:rsid w:val="00E165AD"/>
    <w:pPr>
      <w:jc w:val="both"/>
    </w:pPr>
    <w:rPr>
      <w:szCs w:val="20"/>
    </w:rPr>
  </w:style>
  <w:style w:type="paragraph" w:customStyle="1" w:styleId="ZnakZnak1Znak">
    <w:name w:val="Znak Znak1 Znak"/>
    <w:basedOn w:val="Normalny"/>
    <w:rsid w:val="00E165AD"/>
    <w:rPr>
      <w:rFonts w:ascii="Arial" w:hAnsi="Arial" w:cs="Arial"/>
    </w:rPr>
  </w:style>
  <w:style w:type="character" w:customStyle="1" w:styleId="AkapitzlistZnak">
    <w:name w:val="Akapit z listą Znak"/>
    <w:link w:val="Akapitzlist"/>
    <w:uiPriority w:val="34"/>
    <w:locked/>
    <w:rsid w:val="00740D70"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042348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042348"/>
  </w:style>
  <w:style w:type="character" w:styleId="Odwoanieprzypisudolnego">
    <w:name w:val="footnote reference"/>
    <w:basedOn w:val="Domylnaczcionkaakapitu"/>
    <w:rsid w:val="00042348"/>
    <w:rPr>
      <w:vertAlign w:val="superscript"/>
    </w:rPr>
  </w:style>
  <w:style w:type="paragraph" w:customStyle="1" w:styleId="Default">
    <w:name w:val="Default"/>
    <w:rsid w:val="0086118D"/>
    <w:pPr>
      <w:autoSpaceDE w:val="0"/>
      <w:autoSpaceDN w:val="0"/>
      <w:adjustRightInd w:val="0"/>
    </w:pPr>
    <w:rPr>
      <w:rFonts w:ascii="TimesNewRoman,Bold" w:hAnsi="TimesNewRoman,Bold" w:cs="TimesNewRoman,Bol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688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60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4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2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39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08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94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71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84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18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7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26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132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737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721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61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319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404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833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266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681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827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355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147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200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645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913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685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528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537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22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946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573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123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650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420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590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782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269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350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509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480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764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338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356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258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918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944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726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108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805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56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469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094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379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056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376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378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890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689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912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177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745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242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56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towarzyszenie@bcp.org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arek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9036C4B-1136-416B-B7F6-CDBE0A9E76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77</TotalTime>
  <Pages>2</Pages>
  <Words>599</Words>
  <Characters>3600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ModifiedBy>OWES BCP</cp:lastModifiedBy>
  <cp:revision>78</cp:revision>
  <cp:lastPrinted>2022-11-04T18:59:00Z</cp:lastPrinted>
  <dcterms:created xsi:type="dcterms:W3CDTF">2024-03-11T13:16:00Z</dcterms:created>
  <dcterms:modified xsi:type="dcterms:W3CDTF">2024-10-28T10:32:00Z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02fdb300a422b081f10359efb403542f667b7b303ea0cd6c7e3c1dc66b4bb762</vt:lpwstr>
  </property>
</Properties>
</file>