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BC78ED" w14:textId="43094DAC" w:rsidR="0094023A" w:rsidRDefault="0094023A" w:rsidP="267C07C5">
      <w:pPr>
        <w:rPr>
          <w:rFonts w:ascii="Arial" w:hAnsi="Arial" w:cs="Arial"/>
          <w:sz w:val="20"/>
          <w:szCs w:val="20"/>
          <w:lang w:val="en-GB"/>
        </w:rPr>
      </w:pPr>
    </w:p>
    <w:p w14:paraId="28CB9FCA" w14:textId="77777777" w:rsidR="00D731CA" w:rsidRDefault="00D731CA" w:rsidP="267C07C5">
      <w:pPr>
        <w:rPr>
          <w:rFonts w:ascii="Arial" w:hAnsi="Arial" w:cs="Arial"/>
          <w:sz w:val="20"/>
          <w:szCs w:val="20"/>
          <w:lang w:val="en-GB"/>
        </w:rPr>
      </w:pPr>
    </w:p>
    <w:p w14:paraId="5CDEBEEA" w14:textId="77777777" w:rsidR="00D731CA" w:rsidRPr="00BE61C4" w:rsidRDefault="00D731CA" w:rsidP="267C07C5">
      <w:pPr>
        <w:rPr>
          <w:rFonts w:ascii="Arial" w:hAnsi="Arial" w:cs="Arial"/>
          <w:sz w:val="20"/>
          <w:szCs w:val="20"/>
          <w:lang w:val="en-GB"/>
        </w:rPr>
      </w:pPr>
    </w:p>
    <w:p w14:paraId="3EF4A077" w14:textId="4897D6B5" w:rsidR="00AB209A" w:rsidRPr="00AB209A" w:rsidRDefault="0094023A" w:rsidP="00D731CA">
      <w:pPr>
        <w:tabs>
          <w:tab w:val="left" w:pos="3990"/>
        </w:tabs>
        <w:rPr>
          <w:rFonts w:ascii="Cambria" w:eastAsia="Calibri" w:hAnsi="Cambria"/>
          <w:b/>
          <w:bCs/>
          <w:i/>
          <w:iCs/>
          <w:kern w:val="0"/>
          <w:sz w:val="20"/>
          <w:szCs w:val="20"/>
          <w:lang w:val="en-GB" w:eastAsia="en-US"/>
        </w:rPr>
      </w:pPr>
      <w:r w:rsidRPr="267C07C5">
        <w:rPr>
          <w:rFonts w:ascii="Arial" w:hAnsi="Arial" w:cs="Arial"/>
          <w:sz w:val="20"/>
          <w:szCs w:val="20"/>
          <w:lang w:val="en-GB"/>
        </w:rPr>
        <w:t>.................................................</w:t>
      </w:r>
      <w:r w:rsidR="00AB209A" w:rsidRPr="001C4BE3">
        <w:rPr>
          <w:rFonts w:ascii="Arial" w:hAnsi="Arial" w:cs="Arial"/>
          <w:sz w:val="20"/>
          <w:szCs w:val="22"/>
          <w:lang w:val="en-GB"/>
        </w:rPr>
        <w:tab/>
      </w:r>
      <w:r w:rsidR="00AB209A" w:rsidRPr="001C4BE3">
        <w:rPr>
          <w:rFonts w:ascii="Arial" w:hAnsi="Arial" w:cs="Arial"/>
          <w:sz w:val="20"/>
          <w:szCs w:val="22"/>
          <w:lang w:val="en-GB"/>
        </w:rPr>
        <w:tab/>
      </w:r>
      <w:r w:rsidR="00AB209A" w:rsidRPr="001C4BE3">
        <w:rPr>
          <w:rFonts w:ascii="Arial" w:hAnsi="Arial" w:cs="Arial"/>
          <w:sz w:val="20"/>
          <w:szCs w:val="22"/>
          <w:lang w:val="en-GB"/>
        </w:rPr>
        <w:tab/>
      </w:r>
      <w:r w:rsidR="00D731CA">
        <w:rPr>
          <w:rFonts w:ascii="Arial" w:hAnsi="Arial" w:cs="Arial"/>
          <w:sz w:val="20"/>
          <w:szCs w:val="22"/>
          <w:lang w:val="en-GB"/>
        </w:rPr>
        <w:tab/>
      </w:r>
      <w:r w:rsidR="00D731CA">
        <w:rPr>
          <w:rFonts w:ascii="Arial" w:hAnsi="Arial" w:cs="Arial"/>
          <w:sz w:val="20"/>
          <w:szCs w:val="22"/>
          <w:lang w:val="en-GB"/>
        </w:rPr>
        <w:tab/>
      </w:r>
      <w:r w:rsidR="00D731CA">
        <w:rPr>
          <w:rFonts w:ascii="Arial" w:hAnsi="Arial" w:cs="Arial"/>
          <w:sz w:val="20"/>
          <w:szCs w:val="22"/>
          <w:lang w:val="en-GB"/>
        </w:rPr>
        <w:tab/>
      </w:r>
      <w:r w:rsidR="00AB209A" w:rsidRPr="001C4BE3">
        <w:rPr>
          <w:rFonts w:ascii="Arial" w:hAnsi="Arial" w:cs="Arial"/>
          <w:sz w:val="20"/>
          <w:szCs w:val="22"/>
          <w:lang w:val="en-GB"/>
        </w:rPr>
        <w:tab/>
      </w:r>
      <w:r w:rsidR="00A6431C">
        <w:rPr>
          <w:rFonts w:ascii="Cambria" w:eastAsia="Calibri" w:hAnsi="Cambria"/>
          <w:b/>
          <w:bCs/>
          <w:i/>
          <w:iCs/>
          <w:kern w:val="0"/>
          <w:sz w:val="20"/>
          <w:szCs w:val="20"/>
          <w:lang w:val="en-GB" w:eastAsia="en-US"/>
        </w:rPr>
        <w:t>Inc. No</w:t>
      </w:r>
      <w:r w:rsidR="00AB209A" w:rsidRPr="267C07C5">
        <w:rPr>
          <w:rFonts w:ascii="Cambria" w:eastAsia="Calibri" w:hAnsi="Cambria"/>
          <w:b/>
          <w:bCs/>
          <w:i/>
          <w:iCs/>
          <w:kern w:val="0"/>
          <w:sz w:val="20"/>
          <w:szCs w:val="20"/>
          <w:lang w:val="en-GB" w:eastAsia="en-US"/>
        </w:rPr>
        <w:t xml:space="preserve"> 3 – Offer form</w:t>
      </w:r>
    </w:p>
    <w:p w14:paraId="19CA04E4" w14:textId="4CB4FA7B" w:rsidR="0094023A" w:rsidRPr="00DC0DAD" w:rsidRDefault="267C07C5" w:rsidP="267C07C5">
      <w:pPr>
        <w:spacing w:line="360" w:lineRule="auto"/>
        <w:ind w:firstLine="709"/>
        <w:rPr>
          <w:rFonts w:ascii="Arial" w:hAnsi="Arial" w:cs="Arial"/>
          <w:i/>
          <w:iCs/>
          <w:sz w:val="20"/>
          <w:szCs w:val="20"/>
          <w:lang w:val="en-GB"/>
        </w:rPr>
      </w:pPr>
      <w:r w:rsidRPr="267C07C5">
        <w:rPr>
          <w:rFonts w:ascii="Arial" w:hAnsi="Arial" w:cs="Arial"/>
          <w:i/>
          <w:iCs/>
          <w:sz w:val="20"/>
          <w:szCs w:val="20"/>
          <w:lang w:val="en-GB"/>
        </w:rPr>
        <w:t>Contractor's stamp</w:t>
      </w:r>
    </w:p>
    <w:p w14:paraId="762A6329" w14:textId="77777777" w:rsidR="0094023A" w:rsidRPr="00BE61C4" w:rsidRDefault="0094023A" w:rsidP="267C07C5">
      <w:pPr>
        <w:spacing w:line="360" w:lineRule="auto"/>
        <w:rPr>
          <w:rFonts w:ascii="Arial" w:hAnsi="Arial" w:cs="Arial"/>
          <w:sz w:val="20"/>
          <w:szCs w:val="20"/>
          <w:lang w:val="en-GB"/>
        </w:rPr>
      </w:pPr>
    </w:p>
    <w:p w14:paraId="532B0EE9" w14:textId="77777777" w:rsidR="0094023A" w:rsidRPr="00747FED" w:rsidRDefault="267C07C5" w:rsidP="267C07C5">
      <w:pPr>
        <w:pBdr>
          <w:top w:val="single" w:sz="2" w:space="1" w:color="000000"/>
          <w:left w:val="single" w:sz="2" w:space="1" w:color="000000"/>
          <w:bottom w:val="single" w:sz="2" w:space="1" w:color="000000"/>
          <w:right w:val="single" w:sz="2" w:space="1" w:color="000000"/>
        </w:pBdr>
        <w:spacing w:line="360" w:lineRule="auto"/>
        <w:jc w:val="center"/>
        <w:rPr>
          <w:rFonts w:ascii="Arial" w:hAnsi="Arial" w:cs="Arial"/>
          <w:b/>
          <w:bCs/>
          <w:sz w:val="28"/>
          <w:szCs w:val="28"/>
          <w:u w:val="single"/>
          <w:lang w:val="en-GB"/>
        </w:rPr>
      </w:pPr>
      <w:r w:rsidRPr="267C07C5">
        <w:rPr>
          <w:rFonts w:ascii="Arial" w:hAnsi="Arial" w:cs="Arial"/>
          <w:b/>
          <w:bCs/>
          <w:sz w:val="28"/>
          <w:szCs w:val="28"/>
          <w:u w:val="single"/>
          <w:lang w:val="en-GB"/>
        </w:rPr>
        <w:t>OFFER</w:t>
      </w:r>
    </w:p>
    <w:p w14:paraId="35E7D397" w14:textId="77777777" w:rsidR="0094023A" w:rsidRPr="00BE61C4" w:rsidRDefault="0094023A" w:rsidP="267C07C5">
      <w:pPr>
        <w:jc w:val="center"/>
        <w:rPr>
          <w:rFonts w:ascii="Arial" w:hAnsi="Arial" w:cs="Arial"/>
          <w:b/>
          <w:bCs/>
          <w:sz w:val="20"/>
          <w:szCs w:val="20"/>
          <w:lang w:val="en-GB"/>
        </w:rPr>
      </w:pPr>
    </w:p>
    <w:p w14:paraId="32F240CB" w14:textId="22427FD8" w:rsidR="00A92BC5" w:rsidRPr="00BC5DB6" w:rsidRDefault="00BC5DB6" w:rsidP="00A92BC5">
      <w:pPr>
        <w:rPr>
          <w:rFonts w:ascii="Arial" w:hAnsi="Arial" w:cs="Arial"/>
          <w:b/>
        </w:rPr>
      </w:pPr>
      <w:r w:rsidRPr="00BC5DB6">
        <w:rPr>
          <w:rFonts w:ascii="Arial" w:hAnsi="Arial" w:cs="Arial"/>
          <w:b/>
        </w:rPr>
        <w:t>A</w:t>
      </w:r>
      <w:r w:rsidR="001432AD">
        <w:rPr>
          <w:rFonts w:ascii="Arial" w:hAnsi="Arial" w:cs="Arial"/>
          <w:b/>
        </w:rPr>
        <w:t>DVERTISER</w:t>
      </w:r>
      <w:r w:rsidR="00A92BC5" w:rsidRPr="00BC5DB6">
        <w:rPr>
          <w:rFonts w:ascii="Arial" w:hAnsi="Arial" w:cs="Arial"/>
          <w:b/>
        </w:rPr>
        <w:t>:</w:t>
      </w:r>
    </w:p>
    <w:p w14:paraId="7D011A85" w14:textId="0A08E252" w:rsidR="00A92BC5" w:rsidRDefault="00BC5DB6" w:rsidP="00A92BC5">
      <w:pPr>
        <w:rPr>
          <w:rFonts w:ascii="Arial" w:hAnsi="Arial" w:cs="Arial"/>
        </w:rPr>
      </w:pPr>
      <w:r w:rsidRPr="005B2D05">
        <w:rPr>
          <w:rFonts w:ascii="Arial" w:hAnsi="Arial" w:cs="Arial"/>
        </w:rPr>
        <w:t>ROYAL COUNSELS KANCELARIA PRAWNO-CONSULTINGOWA SPÓŁKA Z OGRANICZONĄ ODPOWIEDZIALNOŚCIĄ</w:t>
      </w:r>
      <w:r>
        <w:rPr>
          <w:rFonts w:ascii="Arial" w:hAnsi="Arial" w:cs="Arial"/>
        </w:rPr>
        <w:br/>
      </w:r>
      <w:r w:rsidRPr="005B2D05">
        <w:rPr>
          <w:rFonts w:ascii="Arial" w:hAnsi="Arial" w:cs="Arial"/>
        </w:rPr>
        <w:t>44-100 Gliwice</w:t>
      </w:r>
      <w:r>
        <w:rPr>
          <w:rFonts w:ascii="Arial" w:hAnsi="Arial" w:cs="Arial"/>
        </w:rPr>
        <w:t xml:space="preserve">, ul. </w:t>
      </w:r>
      <w:r w:rsidRPr="005B2D05">
        <w:rPr>
          <w:rFonts w:ascii="Arial" w:hAnsi="Arial" w:cs="Arial"/>
        </w:rPr>
        <w:t>Pawła Stalmacha 6 / 1</w:t>
      </w:r>
      <w:r>
        <w:rPr>
          <w:rFonts w:ascii="Arial" w:hAnsi="Arial" w:cs="Arial"/>
        </w:rPr>
        <w:br/>
        <w:t>NIP:</w:t>
      </w:r>
      <w:r w:rsidRPr="005B2D05">
        <w:t xml:space="preserve"> </w:t>
      </w:r>
      <w:r w:rsidRPr="005B2D05">
        <w:rPr>
          <w:rFonts w:ascii="Arial" w:hAnsi="Arial" w:cs="Arial"/>
        </w:rPr>
        <w:t>9291663625</w:t>
      </w:r>
      <w:r>
        <w:rPr>
          <w:rFonts w:ascii="Arial" w:hAnsi="Arial" w:cs="Arial"/>
        </w:rPr>
        <w:t xml:space="preserve">, KRS: </w:t>
      </w:r>
      <w:r w:rsidRPr="005B2D05">
        <w:rPr>
          <w:rFonts w:ascii="Arial" w:hAnsi="Arial" w:cs="Arial"/>
        </w:rPr>
        <w:t>0000200260</w:t>
      </w:r>
      <w:r>
        <w:rPr>
          <w:rFonts w:ascii="Arial" w:hAnsi="Arial" w:cs="Arial"/>
        </w:rPr>
        <w:br/>
        <w:t xml:space="preserve">REGON: </w:t>
      </w:r>
      <w:r w:rsidRPr="005B2D05">
        <w:rPr>
          <w:rFonts w:ascii="Arial" w:hAnsi="Arial" w:cs="Arial"/>
        </w:rPr>
        <w:t>971291250</w:t>
      </w:r>
    </w:p>
    <w:p w14:paraId="1250D683" w14:textId="77777777" w:rsidR="00BC5DB6" w:rsidRPr="00622731" w:rsidRDefault="00BC5DB6" w:rsidP="00A92BC5">
      <w:pPr>
        <w:rPr>
          <w:rFonts w:ascii="Arial" w:hAnsi="Arial" w:cs="Arial"/>
          <w:b/>
          <w:highlight w:val="yellow"/>
        </w:rPr>
      </w:pPr>
    </w:p>
    <w:p w14:paraId="2E634878" w14:textId="27FC8982" w:rsidR="00A92BC5" w:rsidRPr="00BC5DB6" w:rsidRDefault="00BC5DB6" w:rsidP="00A92BC5">
      <w:pPr>
        <w:rPr>
          <w:rFonts w:ascii="Arial" w:hAnsi="Arial" w:cs="Arial"/>
          <w:b/>
        </w:rPr>
      </w:pPr>
      <w:r w:rsidRPr="00BC5DB6">
        <w:rPr>
          <w:rFonts w:ascii="Arial" w:hAnsi="Arial" w:cs="Arial"/>
          <w:b/>
        </w:rPr>
        <w:t>THE ORDERING PARTY</w:t>
      </w:r>
      <w:r w:rsidR="00A92BC5" w:rsidRPr="00BC5DB6">
        <w:rPr>
          <w:rFonts w:ascii="Arial" w:hAnsi="Arial" w:cs="Arial"/>
          <w:b/>
        </w:rPr>
        <w:t>:</w:t>
      </w:r>
    </w:p>
    <w:p w14:paraId="31DFE9A7" w14:textId="77777777" w:rsidR="00A92BC5" w:rsidRPr="00BC5DB6" w:rsidRDefault="00A92BC5" w:rsidP="00A92BC5">
      <w:pPr>
        <w:rPr>
          <w:rFonts w:ascii="Arial" w:hAnsi="Arial" w:cs="Arial"/>
          <w:bCs/>
        </w:rPr>
      </w:pPr>
      <w:r w:rsidRPr="00BC5DB6">
        <w:rPr>
          <w:rFonts w:ascii="Arial" w:hAnsi="Arial" w:cs="Arial"/>
          <w:bCs/>
        </w:rPr>
        <w:t>ZYGMUNT J. GŁUCHOWSKI s.c.</w:t>
      </w:r>
    </w:p>
    <w:p w14:paraId="76137F23" w14:textId="77777777" w:rsidR="00A92BC5" w:rsidRPr="00BC5DB6" w:rsidRDefault="00A92BC5" w:rsidP="00A92BC5">
      <w:pPr>
        <w:rPr>
          <w:rFonts w:ascii="Arial" w:hAnsi="Arial" w:cs="Arial"/>
          <w:bCs/>
        </w:rPr>
      </w:pPr>
      <w:r w:rsidRPr="00BC5DB6">
        <w:rPr>
          <w:rFonts w:ascii="Arial" w:hAnsi="Arial" w:cs="Arial"/>
          <w:bCs/>
        </w:rPr>
        <w:t>Zygmunt Głuchowski i Helena Głuchowska</w:t>
      </w:r>
    </w:p>
    <w:p w14:paraId="650148E4" w14:textId="77777777" w:rsidR="00A92BC5" w:rsidRPr="00BC5DB6" w:rsidRDefault="00A92BC5" w:rsidP="00A92BC5">
      <w:pPr>
        <w:rPr>
          <w:rFonts w:ascii="Arial" w:hAnsi="Arial" w:cs="Arial"/>
          <w:bCs/>
        </w:rPr>
      </w:pPr>
      <w:r w:rsidRPr="00BC5DB6">
        <w:rPr>
          <w:rFonts w:ascii="Arial" w:hAnsi="Arial" w:cs="Arial"/>
          <w:bCs/>
        </w:rPr>
        <w:t>KOOPERACJA PRZEMYSŁOWO-HANDLOWA</w:t>
      </w:r>
    </w:p>
    <w:p w14:paraId="7D56314F" w14:textId="77777777" w:rsidR="00A92BC5" w:rsidRPr="00BC5DB6" w:rsidRDefault="00A92BC5" w:rsidP="00A92BC5">
      <w:pPr>
        <w:rPr>
          <w:rFonts w:ascii="Arial" w:hAnsi="Arial" w:cs="Arial"/>
          <w:bCs/>
        </w:rPr>
      </w:pPr>
      <w:r w:rsidRPr="00BC5DB6">
        <w:rPr>
          <w:rFonts w:ascii="Arial" w:hAnsi="Arial" w:cs="Arial"/>
          <w:bCs/>
        </w:rPr>
        <w:t>44-164 Gliwice, ul. Łódzka 32</w:t>
      </w:r>
    </w:p>
    <w:p w14:paraId="6EAEA5C6" w14:textId="77777777" w:rsidR="00A92BC5" w:rsidRPr="00BC5DB6" w:rsidRDefault="00A92BC5" w:rsidP="00A92BC5">
      <w:pPr>
        <w:rPr>
          <w:rFonts w:ascii="Arial" w:hAnsi="Arial" w:cs="Arial"/>
          <w:bCs/>
        </w:rPr>
      </w:pPr>
      <w:r w:rsidRPr="00BC5DB6">
        <w:rPr>
          <w:rFonts w:ascii="Arial" w:hAnsi="Arial" w:cs="Arial"/>
          <w:bCs/>
        </w:rPr>
        <w:t>NIP: 631-10-78-935, REGON 272284558</w:t>
      </w:r>
    </w:p>
    <w:p w14:paraId="3D1A835B" w14:textId="01A6D22A" w:rsidR="00A92BC5" w:rsidRPr="00D731CA" w:rsidRDefault="00BC5DB6" w:rsidP="00A92BC5">
      <w:pPr>
        <w:rPr>
          <w:rFonts w:ascii="Arial" w:hAnsi="Arial" w:cs="Arial"/>
          <w:bCs/>
          <w:lang w:val="it-IT"/>
        </w:rPr>
      </w:pPr>
      <w:r w:rsidRPr="00D731CA">
        <w:rPr>
          <w:rFonts w:ascii="Arial" w:hAnsi="Arial" w:cs="Arial"/>
          <w:bCs/>
          <w:lang w:val="it-IT"/>
        </w:rPr>
        <w:t>website</w:t>
      </w:r>
      <w:r w:rsidR="00A92BC5" w:rsidRPr="00D731CA">
        <w:rPr>
          <w:rFonts w:ascii="Arial" w:hAnsi="Arial" w:cs="Arial"/>
          <w:bCs/>
          <w:lang w:val="it-IT"/>
        </w:rPr>
        <w:t>: https://zjg.com.pl/</w:t>
      </w:r>
    </w:p>
    <w:p w14:paraId="3D2E1F96" w14:textId="77777777" w:rsidR="00A92BC5" w:rsidRPr="00D731CA" w:rsidRDefault="00A92BC5" w:rsidP="00A92BC5">
      <w:pPr>
        <w:rPr>
          <w:rFonts w:ascii="Arial" w:hAnsi="Arial" w:cs="Arial"/>
          <w:b/>
          <w:highlight w:val="yellow"/>
          <w:lang w:val="it-IT"/>
        </w:rPr>
      </w:pPr>
    </w:p>
    <w:p w14:paraId="2D7E9C0E" w14:textId="63E66AAB" w:rsidR="00A92BC5" w:rsidRPr="00BC5DB6" w:rsidRDefault="00A92BC5" w:rsidP="00A92BC5">
      <w:pPr>
        <w:rPr>
          <w:rFonts w:ascii="Arial" w:hAnsi="Arial" w:cs="Arial"/>
          <w:b/>
          <w:lang w:val="it-IT"/>
        </w:rPr>
      </w:pPr>
      <w:r w:rsidRPr="00BC5DB6">
        <w:rPr>
          <w:rFonts w:ascii="Arial" w:hAnsi="Arial" w:cs="Arial"/>
          <w:b/>
          <w:lang w:val="it-IT"/>
        </w:rPr>
        <w:t xml:space="preserve">SUBJECT OF THE CONTRACT: </w:t>
      </w:r>
    </w:p>
    <w:p w14:paraId="38B22EBA" w14:textId="760A3D8D" w:rsidR="00A92BC5" w:rsidRPr="00BC5DB6" w:rsidRDefault="00A92BC5" w:rsidP="00A92BC5">
      <w:pPr>
        <w:rPr>
          <w:rFonts w:ascii="Arial" w:hAnsi="Arial" w:cs="Arial"/>
          <w:lang w:val="en-GB"/>
        </w:rPr>
      </w:pPr>
      <w:r w:rsidRPr="00BC5DB6">
        <w:rPr>
          <w:rFonts w:ascii="Arial" w:hAnsi="Arial" w:cs="Arial"/>
          <w:lang w:val="en-GB"/>
        </w:rPr>
        <w:t>Delivery and assembly of a manufacturing cell used in production processes</w:t>
      </w:r>
    </w:p>
    <w:p w14:paraId="22C100B6" w14:textId="77777777" w:rsidR="00A92BC5" w:rsidRPr="00622731" w:rsidRDefault="00A92BC5" w:rsidP="00A92BC5">
      <w:pPr>
        <w:rPr>
          <w:rFonts w:ascii="Arial" w:hAnsi="Arial" w:cs="Arial"/>
          <w:highlight w:val="yellow"/>
          <w:lang w:val="it-IT"/>
        </w:rPr>
      </w:pPr>
    </w:p>
    <w:p w14:paraId="26B75509" w14:textId="54827FF1" w:rsidR="00A92BC5" w:rsidRPr="00D731CA" w:rsidRDefault="00BC5DB6" w:rsidP="00A92BC5">
      <w:pPr>
        <w:widowControl/>
        <w:suppressAutoHyphens w:val="0"/>
        <w:spacing w:line="278" w:lineRule="auto"/>
        <w:rPr>
          <w:rFonts w:ascii="Arial" w:eastAsia="Aptos" w:hAnsi="Arial" w:cs="Arial"/>
          <w:b/>
          <w:bCs/>
          <w:kern w:val="2"/>
          <w:lang w:val="it-IT" w:eastAsia="en-US"/>
          <w14:ligatures w14:val="standardContextual"/>
        </w:rPr>
      </w:pPr>
      <w:r w:rsidRPr="00D731CA">
        <w:rPr>
          <w:rFonts w:ascii="Arial" w:eastAsia="Aptos" w:hAnsi="Arial" w:cs="Arial"/>
          <w:b/>
          <w:bCs/>
          <w:kern w:val="2"/>
          <w:lang w:val="it-IT" w:eastAsia="en-US"/>
          <w14:ligatures w14:val="standardContextual"/>
        </w:rPr>
        <w:t>PROGRAM NAME</w:t>
      </w:r>
      <w:r w:rsidR="00A92BC5" w:rsidRPr="00D731CA">
        <w:rPr>
          <w:rFonts w:ascii="Arial" w:eastAsia="Aptos" w:hAnsi="Arial" w:cs="Arial"/>
          <w:b/>
          <w:bCs/>
          <w:kern w:val="2"/>
          <w:lang w:val="it-IT" w:eastAsia="en-US"/>
          <w14:ligatures w14:val="standardContextual"/>
        </w:rPr>
        <w:t>:</w:t>
      </w:r>
    </w:p>
    <w:p w14:paraId="6C2736AC" w14:textId="77777777" w:rsidR="00BC5DB6" w:rsidRPr="00007DEA" w:rsidRDefault="00BC5DB6" w:rsidP="00BC5DB6">
      <w:pPr>
        <w:rPr>
          <w:rFonts w:ascii="Arial" w:hAnsi="Arial" w:cs="Arial"/>
          <w:kern w:val="0"/>
          <w:lang w:val="en-GB"/>
        </w:rPr>
      </w:pPr>
      <w:r w:rsidRPr="00007DEA">
        <w:rPr>
          <w:rFonts w:ascii="Arial" w:hAnsi="Arial" w:cs="Arial"/>
          <w:kern w:val="0"/>
          <w:lang w:val="en-GB"/>
        </w:rPr>
        <w:t>European Funds for Silesia 2021-2027</w:t>
      </w:r>
    </w:p>
    <w:p w14:paraId="37695E8B" w14:textId="77777777" w:rsidR="00BC5DB6" w:rsidRPr="00007DEA" w:rsidRDefault="00BC5DB6" w:rsidP="00BC5DB6">
      <w:pPr>
        <w:rPr>
          <w:rFonts w:ascii="Arial" w:hAnsi="Arial" w:cs="Arial"/>
          <w:kern w:val="0"/>
          <w:lang w:val="en-GB"/>
        </w:rPr>
      </w:pPr>
      <w:r w:rsidRPr="00007DEA">
        <w:rPr>
          <w:rFonts w:ascii="Arial" w:hAnsi="Arial" w:cs="Arial"/>
          <w:kern w:val="0"/>
          <w:lang w:val="en-GB"/>
        </w:rPr>
        <w:t>Priority 10. European Funds for transformation</w:t>
      </w:r>
    </w:p>
    <w:p w14:paraId="605CD04A" w14:textId="77777777" w:rsidR="00BC5DB6" w:rsidRPr="00007DEA" w:rsidRDefault="00BC5DB6" w:rsidP="00BC5DB6">
      <w:pPr>
        <w:rPr>
          <w:rFonts w:ascii="Arial" w:hAnsi="Arial" w:cs="Arial"/>
          <w:kern w:val="0"/>
          <w:lang w:val="en-GB"/>
        </w:rPr>
      </w:pPr>
      <w:r w:rsidRPr="00007DEA">
        <w:rPr>
          <w:rFonts w:ascii="Arial" w:hAnsi="Arial" w:cs="Arial"/>
          <w:kern w:val="0"/>
          <w:lang w:val="en-GB"/>
        </w:rPr>
        <w:t>Sub-Action 10.03 Supporting SMEs for transformation</w:t>
      </w:r>
    </w:p>
    <w:p w14:paraId="63AF7FE5" w14:textId="77777777" w:rsidR="00BC5DB6" w:rsidRPr="00007DEA" w:rsidRDefault="00BC5DB6" w:rsidP="00BC5DB6">
      <w:pPr>
        <w:rPr>
          <w:rFonts w:ascii="Arial" w:hAnsi="Arial" w:cs="Arial"/>
          <w:b/>
          <w:bCs/>
          <w:lang w:val="en-GB"/>
        </w:rPr>
      </w:pPr>
      <w:r w:rsidRPr="00007DEA">
        <w:rPr>
          <w:rFonts w:ascii="Arial" w:hAnsi="Arial" w:cs="Arial"/>
          <w:b/>
          <w:bCs/>
          <w:lang w:val="en-GB"/>
        </w:rPr>
        <w:t>Project number FESL.10.03-IP.01-04A0/23-003</w:t>
      </w:r>
    </w:p>
    <w:p w14:paraId="40C13625" w14:textId="6A67ACE7" w:rsidR="00A92BC5" w:rsidRPr="00D731CA" w:rsidRDefault="00BC5DB6" w:rsidP="00A92BC5">
      <w:pPr>
        <w:widowControl/>
        <w:suppressAutoHyphens w:val="0"/>
        <w:spacing w:line="278" w:lineRule="auto"/>
        <w:rPr>
          <w:rFonts w:ascii="Arial" w:eastAsia="Aptos" w:hAnsi="Arial" w:cs="Arial"/>
          <w:b/>
          <w:bCs/>
          <w:kern w:val="2"/>
          <w:lang w:val="it-IT" w:eastAsia="en-US"/>
          <w14:ligatures w14:val="standardContextual"/>
        </w:rPr>
      </w:pPr>
      <w:r w:rsidRPr="00D731CA">
        <w:rPr>
          <w:rFonts w:ascii="Arial" w:eastAsia="Aptos" w:hAnsi="Arial" w:cs="Arial"/>
          <w:b/>
          <w:bCs/>
          <w:kern w:val="2"/>
          <w:lang w:val="it-IT" w:eastAsia="en-US"/>
          <w14:ligatures w14:val="standardContextual"/>
        </w:rPr>
        <w:t>Project name</w:t>
      </w:r>
      <w:r w:rsidR="00A92BC5" w:rsidRPr="00D731CA">
        <w:rPr>
          <w:rFonts w:ascii="Arial" w:eastAsia="Aptos" w:hAnsi="Arial" w:cs="Arial"/>
          <w:b/>
          <w:bCs/>
          <w:kern w:val="2"/>
          <w:lang w:val="it-IT" w:eastAsia="en-US"/>
          <w14:ligatures w14:val="standardContextual"/>
        </w:rPr>
        <w:t xml:space="preserve"> </w:t>
      </w:r>
      <w:r w:rsidRPr="00007DEA">
        <w:rPr>
          <w:rFonts w:ascii="Arial" w:hAnsi="Arial" w:cs="Arial"/>
          <w:lang w:val="en-GB"/>
        </w:rPr>
        <w:t>„Implementation of manufacturing cell used in production processes”</w:t>
      </w:r>
    </w:p>
    <w:p w14:paraId="67F31025" w14:textId="77777777" w:rsidR="00ED359D" w:rsidRPr="00D731CA" w:rsidRDefault="00ED359D" w:rsidP="00A92BC5">
      <w:pPr>
        <w:rPr>
          <w:rFonts w:ascii="Arial" w:hAnsi="Arial" w:cs="Arial"/>
          <w:b/>
          <w:bCs/>
          <w:color w:val="FF0000"/>
          <w:sz w:val="20"/>
          <w:szCs w:val="20"/>
          <w:lang w:val="it-IT"/>
        </w:rPr>
      </w:pPr>
    </w:p>
    <w:p w14:paraId="3C60E867" w14:textId="61451577" w:rsidR="0094023A" w:rsidRPr="00BE61C4" w:rsidRDefault="0094023A" w:rsidP="267C07C5">
      <w:pPr>
        <w:jc w:val="center"/>
        <w:rPr>
          <w:rFonts w:ascii="Arial" w:hAnsi="Arial" w:cs="Arial"/>
          <w:sz w:val="20"/>
          <w:szCs w:val="20"/>
          <w:lang w:val="en-GB"/>
        </w:rPr>
      </w:pPr>
    </w:p>
    <w:p w14:paraId="6CC0911B" w14:textId="77777777" w:rsidR="0094023A" w:rsidRPr="00A92BC5" w:rsidRDefault="267C07C5" w:rsidP="267C07C5">
      <w:pPr>
        <w:spacing w:line="360" w:lineRule="auto"/>
        <w:jc w:val="both"/>
        <w:rPr>
          <w:rFonts w:ascii="Arial" w:hAnsi="Arial" w:cs="Arial"/>
          <w:lang w:val="en-GB"/>
        </w:rPr>
      </w:pPr>
      <w:r w:rsidRPr="00A92BC5">
        <w:rPr>
          <w:rFonts w:ascii="Arial" w:hAnsi="Arial" w:cs="Arial"/>
          <w:b/>
          <w:bCs/>
          <w:lang w:val="en-GB"/>
        </w:rPr>
        <w:t>TENDERER:</w:t>
      </w:r>
    </w:p>
    <w:p w14:paraId="31F57FEA" w14:textId="662D28A7" w:rsidR="0094023A" w:rsidRPr="00A92BC5" w:rsidRDefault="267C07C5" w:rsidP="267C07C5">
      <w:pPr>
        <w:spacing w:line="360" w:lineRule="auto"/>
        <w:rPr>
          <w:rFonts w:ascii="Arial" w:hAnsi="Arial" w:cs="Arial"/>
          <w:lang w:val="en-GB"/>
        </w:rPr>
      </w:pPr>
      <w:r w:rsidRPr="00A92BC5">
        <w:rPr>
          <w:rFonts w:ascii="Arial" w:hAnsi="Arial" w:cs="Arial"/>
          <w:lang w:val="en-GB"/>
        </w:rPr>
        <w:t>Name:.......................................................................................................................................</w:t>
      </w:r>
    </w:p>
    <w:p w14:paraId="4FFAC4D8" w14:textId="74157958" w:rsidR="0094023A" w:rsidRPr="00A92BC5" w:rsidRDefault="267C07C5" w:rsidP="267C07C5">
      <w:pPr>
        <w:spacing w:line="360" w:lineRule="auto"/>
        <w:rPr>
          <w:rFonts w:ascii="Arial" w:hAnsi="Arial" w:cs="Arial"/>
          <w:lang w:val="en-GB"/>
        </w:rPr>
      </w:pPr>
      <w:r w:rsidRPr="00A92BC5">
        <w:rPr>
          <w:rFonts w:ascii="Arial" w:hAnsi="Arial" w:cs="Arial"/>
          <w:lang w:val="en-GB"/>
        </w:rPr>
        <w:t>Address:...................................................................................................................................</w:t>
      </w:r>
    </w:p>
    <w:p w14:paraId="625E614B" w14:textId="66070504" w:rsidR="0094023A" w:rsidRPr="00A92BC5" w:rsidRDefault="267C07C5" w:rsidP="267C07C5">
      <w:pPr>
        <w:spacing w:line="360" w:lineRule="auto"/>
        <w:rPr>
          <w:rFonts w:ascii="Arial" w:hAnsi="Arial" w:cs="Arial"/>
          <w:lang w:val="en-GB"/>
        </w:rPr>
      </w:pPr>
      <w:r w:rsidRPr="00A92BC5">
        <w:rPr>
          <w:rFonts w:ascii="Arial" w:hAnsi="Arial" w:cs="Arial"/>
          <w:lang w:val="en-GB"/>
        </w:rPr>
        <w:t>Telephone.................</w:t>
      </w:r>
      <w:r w:rsidR="00622731">
        <w:rPr>
          <w:rFonts w:ascii="Arial" w:hAnsi="Arial" w:cs="Arial"/>
          <w:lang w:val="en-GB"/>
        </w:rPr>
        <w:t>...................................................................</w:t>
      </w:r>
      <w:r w:rsidRPr="00A92BC5">
        <w:rPr>
          <w:rFonts w:ascii="Arial" w:hAnsi="Arial" w:cs="Arial"/>
          <w:lang w:val="en-GB"/>
        </w:rPr>
        <w:t>.............................................</w:t>
      </w:r>
    </w:p>
    <w:p w14:paraId="4F701BF9" w14:textId="425D3228" w:rsidR="0094023A" w:rsidRPr="00A92BC5" w:rsidRDefault="267C07C5" w:rsidP="267C07C5">
      <w:pPr>
        <w:spacing w:line="360" w:lineRule="auto"/>
        <w:rPr>
          <w:rFonts w:ascii="Arial" w:hAnsi="Arial" w:cs="Arial"/>
          <w:lang w:val="en-GB"/>
        </w:rPr>
      </w:pPr>
      <w:r w:rsidRPr="00A92BC5">
        <w:rPr>
          <w:rFonts w:ascii="Arial" w:hAnsi="Arial" w:cs="Arial"/>
          <w:lang w:val="en-GB"/>
        </w:rPr>
        <w:t>email...............................................</w:t>
      </w:r>
      <w:r w:rsidR="00622731">
        <w:rPr>
          <w:rFonts w:ascii="Arial" w:hAnsi="Arial" w:cs="Arial"/>
          <w:lang w:val="en-GB"/>
        </w:rPr>
        <w:t>........................................................................</w:t>
      </w:r>
      <w:r w:rsidRPr="00A92BC5">
        <w:rPr>
          <w:rFonts w:ascii="Arial" w:hAnsi="Arial" w:cs="Arial"/>
          <w:lang w:val="en-GB"/>
        </w:rPr>
        <w:t>.................</w:t>
      </w:r>
      <w:r w:rsidR="00622731">
        <w:rPr>
          <w:rFonts w:ascii="Arial" w:hAnsi="Arial" w:cs="Arial"/>
          <w:lang w:val="en-GB"/>
        </w:rPr>
        <w:t>.</w:t>
      </w:r>
    </w:p>
    <w:p w14:paraId="3D8695CA" w14:textId="5FC5CD2D" w:rsidR="001D3976" w:rsidRPr="00A92BC5" w:rsidRDefault="267C07C5" w:rsidP="267C07C5">
      <w:pPr>
        <w:spacing w:line="360" w:lineRule="auto"/>
        <w:rPr>
          <w:rFonts w:ascii="Arial" w:hAnsi="Arial" w:cs="Arial"/>
          <w:lang w:val="en-GB"/>
        </w:rPr>
      </w:pPr>
      <w:r w:rsidRPr="00A92BC5">
        <w:rPr>
          <w:rFonts w:ascii="Arial" w:hAnsi="Arial" w:cs="Arial"/>
          <w:lang w:val="en-GB"/>
        </w:rPr>
        <w:t>KRS (if applicable) .........</w:t>
      </w:r>
      <w:r w:rsidR="00622731">
        <w:rPr>
          <w:rFonts w:ascii="Arial" w:hAnsi="Arial" w:cs="Arial"/>
          <w:lang w:val="en-GB"/>
        </w:rPr>
        <w:t>..............................................................................</w:t>
      </w:r>
      <w:r w:rsidRPr="00A92BC5">
        <w:rPr>
          <w:rFonts w:ascii="Arial" w:hAnsi="Arial" w:cs="Arial"/>
          <w:lang w:val="en-GB"/>
        </w:rPr>
        <w:t>............................</w:t>
      </w:r>
    </w:p>
    <w:p w14:paraId="1AEE0357" w14:textId="530C49AB" w:rsidR="0094023A" w:rsidRPr="00A92BC5" w:rsidRDefault="267C07C5" w:rsidP="267C07C5">
      <w:pPr>
        <w:spacing w:line="360" w:lineRule="auto"/>
        <w:rPr>
          <w:rFonts w:ascii="Arial" w:hAnsi="Arial" w:cs="Arial"/>
          <w:lang w:val="en-GB"/>
        </w:rPr>
      </w:pPr>
      <w:r w:rsidRPr="00A92BC5">
        <w:rPr>
          <w:rFonts w:ascii="Arial" w:hAnsi="Arial" w:cs="Arial"/>
          <w:lang w:val="en-GB"/>
        </w:rPr>
        <w:t>Identification number: .............</w:t>
      </w:r>
      <w:r w:rsidR="00622731">
        <w:rPr>
          <w:rFonts w:ascii="Arial" w:hAnsi="Arial" w:cs="Arial"/>
          <w:lang w:val="en-GB"/>
        </w:rPr>
        <w:t>.................................................................................................</w:t>
      </w:r>
    </w:p>
    <w:p w14:paraId="3802D8F4" w14:textId="03F123C1" w:rsidR="0094023A" w:rsidRPr="00A92BC5" w:rsidRDefault="267C07C5" w:rsidP="267C07C5">
      <w:pPr>
        <w:spacing w:line="360" w:lineRule="auto"/>
        <w:rPr>
          <w:rFonts w:ascii="Arial" w:hAnsi="Arial" w:cs="Arial"/>
          <w:lang w:val="en-GB"/>
        </w:rPr>
      </w:pPr>
      <w:r w:rsidRPr="00A92BC5">
        <w:rPr>
          <w:rFonts w:ascii="Arial" w:hAnsi="Arial" w:cs="Arial"/>
          <w:lang w:val="en-GB"/>
        </w:rPr>
        <w:t>TIN: .............</w:t>
      </w:r>
      <w:r w:rsidR="00622731">
        <w:rPr>
          <w:rFonts w:ascii="Arial" w:hAnsi="Arial" w:cs="Arial"/>
          <w:lang w:val="en-GB"/>
        </w:rPr>
        <w:t>........................................................................</w:t>
      </w:r>
      <w:r w:rsidRPr="00A92BC5">
        <w:rPr>
          <w:rFonts w:ascii="Arial" w:hAnsi="Arial" w:cs="Arial"/>
          <w:lang w:val="en-GB"/>
        </w:rPr>
        <w:t>.....................................................</w:t>
      </w:r>
    </w:p>
    <w:p w14:paraId="6049D2E5" w14:textId="52FCFFFA" w:rsidR="003125BC" w:rsidRPr="00A92BC5" w:rsidRDefault="267C07C5" w:rsidP="267C07C5">
      <w:pPr>
        <w:spacing w:before="120"/>
        <w:jc w:val="both"/>
        <w:rPr>
          <w:rFonts w:ascii="Arial" w:hAnsi="Arial" w:cs="Arial"/>
          <w:lang w:val="en-GB"/>
        </w:rPr>
      </w:pPr>
      <w:r w:rsidRPr="00A92BC5">
        <w:rPr>
          <w:rFonts w:ascii="Arial" w:hAnsi="Arial" w:cs="Arial"/>
          <w:lang w:val="en-GB"/>
        </w:rPr>
        <w:t xml:space="preserve">Referring to the announced contract for the selection of the Contractor for the performance </w:t>
      </w:r>
      <w:r w:rsidRPr="00A92BC5">
        <w:rPr>
          <w:rFonts w:ascii="Arial" w:hAnsi="Arial" w:cs="Arial"/>
          <w:lang w:val="en-GB"/>
        </w:rPr>
        <w:lastRenderedPageBreak/>
        <w:t xml:space="preserve">of the contract: </w:t>
      </w:r>
    </w:p>
    <w:p w14:paraId="0B2C7542" w14:textId="00379B4A" w:rsidR="0094023A" w:rsidRPr="00A92BC5" w:rsidRDefault="267C07C5" w:rsidP="267C07C5">
      <w:pPr>
        <w:jc w:val="both"/>
        <w:rPr>
          <w:rFonts w:ascii="Arial" w:hAnsi="Arial" w:cs="Arial"/>
          <w:b/>
          <w:bCs/>
          <w:lang w:val="en-GB"/>
        </w:rPr>
      </w:pPr>
      <w:r w:rsidRPr="00A92BC5">
        <w:rPr>
          <w:rFonts w:ascii="Arial" w:hAnsi="Arial" w:cs="Arial"/>
          <w:lang w:val="en-GB"/>
        </w:rPr>
        <w:t>"</w:t>
      </w:r>
      <w:r w:rsidR="001C4BE3" w:rsidRPr="00A92BC5">
        <w:rPr>
          <w:rFonts w:ascii="Arial" w:eastAsiaTheme="minorHAnsi" w:hAnsi="Arial" w:cs="Arial"/>
          <w:b/>
          <w:bCs/>
          <w:kern w:val="2"/>
          <w:lang w:val="en-GB" w:eastAsia="en-US"/>
          <w14:ligatures w14:val="standardContextual"/>
        </w:rPr>
        <w:t xml:space="preserve"> </w:t>
      </w:r>
      <w:r w:rsidR="001C4BE3" w:rsidRPr="00A92BC5">
        <w:rPr>
          <w:rFonts w:ascii="Arial" w:hAnsi="Arial" w:cs="Arial"/>
          <w:b/>
          <w:bCs/>
          <w:lang w:val="en-GB"/>
        </w:rPr>
        <w:t>Delivery and assembly of a manufacturing cell used in production processes</w:t>
      </w:r>
      <w:r w:rsidRPr="00A92BC5">
        <w:rPr>
          <w:rFonts w:ascii="Arial" w:hAnsi="Arial" w:cs="Arial"/>
          <w:lang w:val="en-GB"/>
        </w:rPr>
        <w:t>" for the needs of the project under the European Funds for Silesia Programme for 2021-2027, Priority FESL10. European Funds for Transformation, Measure FESL10.03 Support for transformation for SMEs</w:t>
      </w:r>
    </w:p>
    <w:p w14:paraId="2129AD7F" w14:textId="77777777" w:rsidR="0070763B" w:rsidRPr="00A92BC5" w:rsidRDefault="0070763B" w:rsidP="267C07C5">
      <w:pPr>
        <w:jc w:val="center"/>
        <w:rPr>
          <w:rFonts w:ascii="Arial" w:hAnsi="Arial" w:cs="Arial"/>
          <w:lang w:val="en-GB"/>
        </w:rPr>
      </w:pPr>
    </w:p>
    <w:p w14:paraId="439B2531" w14:textId="673F8367" w:rsidR="0094023A" w:rsidRPr="00A92BC5" w:rsidRDefault="267C07C5" w:rsidP="00D731CA">
      <w:pPr>
        <w:ind w:left="705" w:hanging="705"/>
        <w:jc w:val="both"/>
        <w:rPr>
          <w:rFonts w:ascii="Arial" w:hAnsi="Arial" w:cs="Arial"/>
          <w:lang w:val="en-GB"/>
        </w:rPr>
      </w:pPr>
      <w:r w:rsidRPr="00A92BC5">
        <w:rPr>
          <w:rFonts w:ascii="Arial" w:hAnsi="Arial" w:cs="Arial"/>
          <w:lang w:val="en-GB"/>
        </w:rPr>
        <w:t>I. We offer execution of the subject of the contract in the following scope covered by the</w:t>
      </w:r>
      <w:r w:rsidR="00622731">
        <w:rPr>
          <w:rFonts w:ascii="Arial" w:hAnsi="Arial" w:cs="Arial"/>
          <w:lang w:val="en-GB"/>
        </w:rPr>
        <w:t xml:space="preserve"> </w:t>
      </w:r>
      <w:r w:rsidRPr="00A92BC5">
        <w:rPr>
          <w:rFonts w:ascii="Arial" w:hAnsi="Arial" w:cs="Arial"/>
          <w:lang w:val="en-GB"/>
        </w:rPr>
        <w:t>advertisement:</w:t>
      </w:r>
    </w:p>
    <w:p w14:paraId="347BC025" w14:textId="77777777" w:rsidR="00AB209A" w:rsidRPr="00A92BC5" w:rsidRDefault="00AB209A" w:rsidP="267C07C5">
      <w:pPr>
        <w:spacing w:line="360" w:lineRule="auto"/>
        <w:rPr>
          <w:rFonts w:ascii="Arial" w:hAnsi="Arial" w:cs="Arial"/>
          <w:b/>
          <w:bCs/>
          <w:lang w:val="en-GB"/>
        </w:rPr>
      </w:pPr>
    </w:p>
    <w:p w14:paraId="7188CD27" w14:textId="091C5E55" w:rsidR="0057312A" w:rsidRPr="00A92BC5" w:rsidRDefault="267C07C5" w:rsidP="267C07C5">
      <w:pPr>
        <w:spacing w:line="360" w:lineRule="auto"/>
        <w:rPr>
          <w:rFonts w:ascii="Arial" w:hAnsi="Arial" w:cs="Arial"/>
          <w:b/>
          <w:bCs/>
          <w:lang w:val="en-GB"/>
        </w:rPr>
      </w:pPr>
      <w:r w:rsidRPr="00A92BC5">
        <w:rPr>
          <w:rFonts w:ascii="Arial" w:hAnsi="Arial" w:cs="Arial"/>
          <w:b/>
          <w:bCs/>
          <w:lang w:val="en-GB"/>
        </w:rPr>
        <w:t>Part 1.  Vibro-abrasive processing line</w:t>
      </w:r>
    </w:p>
    <w:p w14:paraId="539A5D1F" w14:textId="27D6F749" w:rsidR="0057312A" w:rsidRPr="00A92BC5" w:rsidRDefault="267C07C5" w:rsidP="267C07C5">
      <w:pPr>
        <w:spacing w:before="120" w:line="360" w:lineRule="auto"/>
        <w:rPr>
          <w:rFonts w:ascii="Arial" w:hAnsi="Arial" w:cs="Arial"/>
          <w:lang w:val="en-GB"/>
        </w:rPr>
      </w:pPr>
      <w:r w:rsidRPr="00A92BC5">
        <w:rPr>
          <w:rFonts w:ascii="Arial" w:hAnsi="Arial" w:cs="Arial"/>
          <w:lang w:val="en-GB"/>
        </w:rPr>
        <w:t>- net price .................. PLN + VAT due 23% which gives:</w:t>
      </w:r>
    </w:p>
    <w:p w14:paraId="0A94576B" w14:textId="214EF6B1" w:rsidR="0057312A" w:rsidRPr="00A92BC5" w:rsidRDefault="267C07C5" w:rsidP="267C07C5">
      <w:pPr>
        <w:spacing w:line="360" w:lineRule="auto"/>
        <w:rPr>
          <w:rFonts w:ascii="Arial" w:hAnsi="Arial" w:cs="Arial"/>
          <w:lang w:val="en-GB"/>
        </w:rPr>
      </w:pPr>
      <w:r w:rsidRPr="00A92BC5">
        <w:rPr>
          <w:rFonts w:ascii="Arial" w:hAnsi="Arial" w:cs="Arial"/>
          <w:lang w:val="en-GB"/>
        </w:rPr>
        <w:t>- gross price .................. PLN in words ................... PLN</w:t>
      </w:r>
    </w:p>
    <w:p w14:paraId="7269E20B" w14:textId="0F9E0FB7" w:rsidR="005A380C" w:rsidRPr="00A92BC5" w:rsidRDefault="267C07C5" w:rsidP="267C07C5">
      <w:pPr>
        <w:spacing w:line="360" w:lineRule="auto"/>
        <w:jc w:val="both"/>
        <w:rPr>
          <w:rFonts w:ascii="Arial" w:hAnsi="Arial" w:cs="Arial"/>
          <w:lang w:val="en-GB"/>
        </w:rPr>
      </w:pPr>
      <w:bookmarkStart w:id="0" w:name="_Hlk142037210"/>
      <w:r w:rsidRPr="00A92BC5">
        <w:rPr>
          <w:rFonts w:ascii="Arial" w:hAnsi="Arial" w:cs="Arial"/>
          <w:lang w:val="en-GB"/>
        </w:rPr>
        <w:t>The above offer covers the full scope of the order presented in the request for quotation.</w:t>
      </w:r>
    </w:p>
    <w:bookmarkEnd w:id="0"/>
    <w:p w14:paraId="4C84372D" w14:textId="6D287AA1" w:rsidR="0057312A" w:rsidRPr="00A92BC5" w:rsidRDefault="267C07C5" w:rsidP="267C07C5">
      <w:pPr>
        <w:spacing w:line="360" w:lineRule="auto"/>
        <w:jc w:val="both"/>
        <w:rPr>
          <w:rFonts w:ascii="Arial" w:hAnsi="Arial" w:cs="Arial"/>
          <w:lang w:val="en-GB"/>
        </w:rPr>
      </w:pPr>
      <w:r w:rsidRPr="00A92BC5">
        <w:rPr>
          <w:rFonts w:ascii="Arial" w:hAnsi="Arial" w:cs="Arial"/>
          <w:lang w:val="en-GB"/>
        </w:rPr>
        <w:t>We declare to grant ..................... months of warranty for the delivered device being the subject of the order.</w:t>
      </w:r>
    </w:p>
    <w:p w14:paraId="28287E18" w14:textId="7FDBAEB4" w:rsidR="00A54F68" w:rsidRPr="00A92BC5" w:rsidRDefault="267C07C5" w:rsidP="267C07C5">
      <w:pPr>
        <w:spacing w:line="360" w:lineRule="auto"/>
        <w:jc w:val="both"/>
        <w:rPr>
          <w:rFonts w:ascii="Arial" w:hAnsi="Arial" w:cs="Arial"/>
          <w:lang w:val="en-GB"/>
        </w:rPr>
      </w:pPr>
      <w:bookmarkStart w:id="1" w:name="_Hlk142036890"/>
      <w:r w:rsidRPr="00A92BC5">
        <w:rPr>
          <w:rFonts w:ascii="Arial" w:hAnsi="Arial" w:cs="Arial"/>
          <w:lang w:val="en-GB"/>
        </w:rPr>
        <w:t>We declare the response time of the warranty service (from the moment of reporting a failure or defect to the moment of direct intervention of the service to remove it) not longer than ...... hours on working days.</w:t>
      </w:r>
    </w:p>
    <w:p w14:paraId="07458807" w14:textId="526245F3" w:rsidR="0057312A" w:rsidRDefault="0057312A" w:rsidP="267C07C5">
      <w:pPr>
        <w:spacing w:line="360" w:lineRule="auto"/>
        <w:jc w:val="both"/>
        <w:rPr>
          <w:rFonts w:ascii="Arial" w:hAnsi="Arial" w:cs="Arial"/>
          <w:lang w:val="en-GB"/>
        </w:rPr>
      </w:pPr>
      <w:bookmarkStart w:id="2" w:name="_Hlk142033826"/>
      <w:bookmarkEnd w:id="1"/>
      <w:r w:rsidRPr="00A92BC5">
        <w:rPr>
          <w:rFonts w:ascii="Arial" w:hAnsi="Arial" w:cs="Arial"/>
          <w:caps/>
          <w:kern w:val="20"/>
          <w:lang w:val="en-GB"/>
        </w:rPr>
        <w:t>I declare</w:t>
      </w:r>
      <w:r w:rsidRPr="00A92BC5">
        <w:rPr>
          <w:rFonts w:ascii="Arial" w:hAnsi="Arial" w:cs="Arial"/>
          <w:lang w:val="en-GB"/>
        </w:rPr>
        <w:t xml:space="preserve"> that the delivered device is brand new, unused and free from physical and legal defects.</w:t>
      </w:r>
    </w:p>
    <w:p w14:paraId="3D7287FA" w14:textId="77777777" w:rsidR="00622731" w:rsidRPr="00A92BC5" w:rsidRDefault="00622731" w:rsidP="267C07C5">
      <w:pPr>
        <w:spacing w:line="360" w:lineRule="auto"/>
        <w:jc w:val="both"/>
        <w:rPr>
          <w:rFonts w:ascii="Arial" w:hAnsi="Arial" w:cs="Arial"/>
          <w:lang w:val="en-GB"/>
        </w:rPr>
      </w:pPr>
    </w:p>
    <w:bookmarkEnd w:id="2"/>
    <w:p w14:paraId="7AABED52" w14:textId="0AA0FEE8" w:rsidR="0057312A" w:rsidRPr="00A92BC5" w:rsidRDefault="267C07C5" w:rsidP="267C07C5">
      <w:pPr>
        <w:widowControl/>
        <w:suppressAutoHyphens w:val="0"/>
        <w:rPr>
          <w:rFonts w:ascii="Arial" w:hAnsi="Arial" w:cs="Arial"/>
          <w:b/>
          <w:bCs/>
          <w:lang w:val="en-GB"/>
        </w:rPr>
      </w:pPr>
      <w:r w:rsidRPr="00A92BC5">
        <w:rPr>
          <w:rFonts w:ascii="Arial" w:hAnsi="Arial" w:cs="Arial"/>
          <w:b/>
          <w:bCs/>
          <w:lang w:val="en-GB"/>
        </w:rPr>
        <w:t>Part 2.  Device enabling operation of process water in a closed circuit – 1 pc</w:t>
      </w:r>
    </w:p>
    <w:p w14:paraId="47FA6754" w14:textId="094EE6BD" w:rsidR="0057312A" w:rsidRPr="00A92BC5" w:rsidRDefault="267C07C5" w:rsidP="267C07C5">
      <w:pPr>
        <w:spacing w:before="120" w:line="360" w:lineRule="auto"/>
        <w:rPr>
          <w:rFonts w:ascii="Arial" w:hAnsi="Arial" w:cs="Arial"/>
          <w:lang w:val="en-GB"/>
        </w:rPr>
      </w:pPr>
      <w:r w:rsidRPr="00A92BC5">
        <w:rPr>
          <w:rFonts w:ascii="Arial" w:hAnsi="Arial" w:cs="Arial"/>
          <w:lang w:val="en-GB"/>
        </w:rPr>
        <w:t>- net price .................. PLN + VAT due 23% which gives:</w:t>
      </w:r>
    </w:p>
    <w:p w14:paraId="20D884E8" w14:textId="226C21A4" w:rsidR="007156C8" w:rsidRPr="00A92BC5" w:rsidRDefault="267C07C5" w:rsidP="267C07C5">
      <w:pPr>
        <w:spacing w:line="360" w:lineRule="auto"/>
        <w:rPr>
          <w:rFonts w:ascii="Arial" w:hAnsi="Arial" w:cs="Arial"/>
          <w:lang w:val="en-GB"/>
        </w:rPr>
      </w:pPr>
      <w:r w:rsidRPr="00A92BC5">
        <w:rPr>
          <w:rFonts w:ascii="Arial" w:hAnsi="Arial" w:cs="Arial"/>
          <w:lang w:val="en-GB"/>
        </w:rPr>
        <w:t>- gross price .................. PLN in words ................... PLN</w:t>
      </w:r>
    </w:p>
    <w:p w14:paraId="5B720C55" w14:textId="14857BEB" w:rsidR="005A380C" w:rsidRPr="00A92BC5" w:rsidRDefault="267C07C5" w:rsidP="267C07C5">
      <w:pPr>
        <w:spacing w:line="360" w:lineRule="auto"/>
        <w:jc w:val="both"/>
        <w:rPr>
          <w:rFonts w:ascii="Arial" w:hAnsi="Arial" w:cs="Arial"/>
          <w:lang w:val="en-GB"/>
        </w:rPr>
      </w:pPr>
      <w:r w:rsidRPr="00A92BC5">
        <w:rPr>
          <w:rFonts w:ascii="Arial" w:hAnsi="Arial" w:cs="Arial"/>
          <w:lang w:val="en-GB"/>
        </w:rPr>
        <w:t>The above offer covers the full scope of the order presented in the request for quotation.</w:t>
      </w:r>
    </w:p>
    <w:p w14:paraId="0C883D63" w14:textId="7E3B99DF" w:rsidR="0057312A" w:rsidRPr="00A92BC5" w:rsidRDefault="267C07C5" w:rsidP="267C07C5">
      <w:pPr>
        <w:spacing w:line="360" w:lineRule="auto"/>
        <w:jc w:val="both"/>
        <w:rPr>
          <w:rFonts w:ascii="Arial" w:hAnsi="Arial" w:cs="Arial"/>
          <w:lang w:val="en-GB"/>
        </w:rPr>
      </w:pPr>
      <w:r w:rsidRPr="00A92BC5">
        <w:rPr>
          <w:rFonts w:ascii="Arial" w:hAnsi="Arial" w:cs="Arial"/>
          <w:lang w:val="en-GB"/>
        </w:rPr>
        <w:t>We declare the granting of ..................... months of warranty for the delivered device being the subject of the order.</w:t>
      </w:r>
    </w:p>
    <w:p w14:paraId="41F86FED" w14:textId="77777777" w:rsidR="00AB209A" w:rsidRPr="00A92BC5" w:rsidRDefault="267C07C5" w:rsidP="267C07C5">
      <w:pPr>
        <w:spacing w:line="360" w:lineRule="auto"/>
        <w:jc w:val="both"/>
        <w:rPr>
          <w:rFonts w:ascii="Arial" w:hAnsi="Arial" w:cs="Arial"/>
          <w:lang w:val="en-GB"/>
        </w:rPr>
      </w:pPr>
      <w:bookmarkStart w:id="3" w:name="_Hlk142034396"/>
      <w:r w:rsidRPr="00A92BC5">
        <w:rPr>
          <w:rFonts w:ascii="Arial" w:hAnsi="Arial" w:cs="Arial"/>
          <w:lang w:val="en-GB"/>
        </w:rPr>
        <w:t>We declare the response time of the warranty service (from the moment of reporting a failure or defect to the moment of direct intervention of the service to remove it) not longer than ...... hours on working days.</w:t>
      </w:r>
    </w:p>
    <w:p w14:paraId="6C780016" w14:textId="1F225618" w:rsidR="0070763B" w:rsidRPr="00A92BC5" w:rsidRDefault="0070763B" w:rsidP="267C07C5">
      <w:pPr>
        <w:spacing w:line="360" w:lineRule="auto"/>
        <w:jc w:val="both"/>
        <w:rPr>
          <w:rFonts w:ascii="Arial" w:hAnsi="Arial" w:cs="Arial"/>
          <w:lang w:val="en-GB"/>
        </w:rPr>
      </w:pPr>
      <w:r w:rsidRPr="00A92BC5">
        <w:rPr>
          <w:rFonts w:ascii="Arial" w:hAnsi="Arial" w:cs="Arial"/>
          <w:caps/>
          <w:kern w:val="20"/>
          <w:lang w:val="en-GB"/>
        </w:rPr>
        <w:t>I declare</w:t>
      </w:r>
      <w:r w:rsidRPr="00A92BC5">
        <w:rPr>
          <w:rFonts w:ascii="Arial" w:hAnsi="Arial" w:cs="Arial"/>
          <w:lang w:val="en-GB"/>
        </w:rPr>
        <w:t xml:space="preserve"> that the delivered device is brand new, unused and free from physical and legal defects.</w:t>
      </w:r>
    </w:p>
    <w:bookmarkEnd w:id="3"/>
    <w:p w14:paraId="7844B86E" w14:textId="77777777" w:rsidR="0057312A" w:rsidRDefault="0057312A" w:rsidP="267C07C5">
      <w:pPr>
        <w:spacing w:line="360" w:lineRule="auto"/>
        <w:rPr>
          <w:rFonts w:ascii="Arial" w:hAnsi="Arial" w:cs="Arial"/>
          <w:lang w:val="en-GB"/>
        </w:rPr>
      </w:pPr>
    </w:p>
    <w:p w14:paraId="37297913" w14:textId="77777777" w:rsidR="00BC5DB6" w:rsidRDefault="00BC5DB6" w:rsidP="267C07C5">
      <w:pPr>
        <w:spacing w:line="360" w:lineRule="auto"/>
        <w:rPr>
          <w:rFonts w:ascii="Arial" w:hAnsi="Arial" w:cs="Arial"/>
          <w:lang w:val="en-GB"/>
        </w:rPr>
      </w:pPr>
    </w:p>
    <w:p w14:paraId="7D65163D" w14:textId="77777777" w:rsidR="00622731" w:rsidRPr="00A92BC5" w:rsidRDefault="00622731" w:rsidP="267C07C5">
      <w:pPr>
        <w:spacing w:line="360" w:lineRule="auto"/>
        <w:rPr>
          <w:rFonts w:ascii="Arial" w:hAnsi="Arial" w:cs="Arial"/>
          <w:lang w:val="en-GB"/>
        </w:rPr>
      </w:pPr>
    </w:p>
    <w:p w14:paraId="70D7934A" w14:textId="77777777" w:rsidR="008A05F6" w:rsidRPr="00A92BC5" w:rsidRDefault="267C07C5" w:rsidP="267C07C5">
      <w:pPr>
        <w:spacing w:line="360" w:lineRule="auto"/>
        <w:rPr>
          <w:rFonts w:ascii="Arial" w:hAnsi="Arial" w:cs="Arial"/>
          <w:b/>
          <w:bCs/>
          <w:lang w:val="en-GB"/>
        </w:rPr>
      </w:pPr>
      <w:bookmarkStart w:id="4" w:name="_Hlk142035128"/>
      <w:r w:rsidRPr="00A92BC5">
        <w:rPr>
          <w:rFonts w:ascii="Arial" w:hAnsi="Arial" w:cs="Arial"/>
          <w:b/>
          <w:bCs/>
          <w:lang w:val="en-GB"/>
        </w:rPr>
        <w:lastRenderedPageBreak/>
        <w:t xml:space="preserve">Part 3.  Post-process water purification system with pre-treatment of the oily fraction </w:t>
      </w:r>
    </w:p>
    <w:p w14:paraId="13A73561" w14:textId="28C1C96A" w:rsidR="0057312A" w:rsidRPr="00A92BC5" w:rsidRDefault="267C07C5" w:rsidP="267C07C5">
      <w:pPr>
        <w:spacing w:before="120" w:line="360" w:lineRule="auto"/>
        <w:rPr>
          <w:rFonts w:ascii="Arial" w:hAnsi="Arial" w:cs="Arial"/>
          <w:lang w:val="en-GB"/>
        </w:rPr>
      </w:pPr>
      <w:r w:rsidRPr="00A92BC5">
        <w:rPr>
          <w:rFonts w:ascii="Arial" w:hAnsi="Arial" w:cs="Arial"/>
          <w:lang w:val="en-GB"/>
        </w:rPr>
        <w:t>- net price .................. PLN + VAT due 23% which gives:</w:t>
      </w:r>
    </w:p>
    <w:p w14:paraId="2D58B270" w14:textId="3C7AF82B" w:rsidR="007156C8" w:rsidRPr="00A92BC5" w:rsidRDefault="267C07C5" w:rsidP="267C07C5">
      <w:pPr>
        <w:spacing w:line="360" w:lineRule="auto"/>
        <w:rPr>
          <w:rFonts w:ascii="Arial" w:hAnsi="Arial" w:cs="Arial"/>
          <w:lang w:val="en-GB"/>
        </w:rPr>
      </w:pPr>
      <w:r w:rsidRPr="00A92BC5">
        <w:rPr>
          <w:rFonts w:ascii="Arial" w:hAnsi="Arial" w:cs="Arial"/>
          <w:lang w:val="en-GB"/>
        </w:rPr>
        <w:t>- gross price .................. PLN in words ................... PLN</w:t>
      </w:r>
    </w:p>
    <w:p w14:paraId="746CCFB6" w14:textId="77777777" w:rsidR="005A380C" w:rsidRPr="00A92BC5" w:rsidRDefault="267C07C5" w:rsidP="267C07C5">
      <w:pPr>
        <w:spacing w:line="360" w:lineRule="auto"/>
        <w:jc w:val="both"/>
        <w:rPr>
          <w:rFonts w:ascii="Arial" w:hAnsi="Arial" w:cs="Arial"/>
          <w:lang w:val="en-GB"/>
        </w:rPr>
      </w:pPr>
      <w:r w:rsidRPr="00A92BC5">
        <w:rPr>
          <w:rFonts w:ascii="Arial" w:hAnsi="Arial" w:cs="Arial"/>
          <w:lang w:val="en-GB"/>
        </w:rPr>
        <w:t>The above offer includes the full scope of the order presented in the request for quotation,</w:t>
      </w:r>
    </w:p>
    <w:p w14:paraId="1363EF36" w14:textId="1CE0106F" w:rsidR="0057312A" w:rsidRPr="00A92BC5" w:rsidRDefault="267C07C5" w:rsidP="267C07C5">
      <w:pPr>
        <w:spacing w:line="360" w:lineRule="auto"/>
        <w:jc w:val="both"/>
        <w:rPr>
          <w:rFonts w:ascii="Arial" w:hAnsi="Arial" w:cs="Arial"/>
          <w:lang w:val="en-GB"/>
        </w:rPr>
      </w:pPr>
      <w:r w:rsidRPr="00A92BC5">
        <w:rPr>
          <w:rFonts w:ascii="Arial" w:hAnsi="Arial" w:cs="Arial"/>
          <w:lang w:val="en-GB"/>
        </w:rPr>
        <w:t>We declare the granting of ..................... months of warranty for the delivered and installed equipment being the subject of the order.</w:t>
      </w:r>
    </w:p>
    <w:p w14:paraId="0B434DC9" w14:textId="77777777" w:rsidR="00AB209A" w:rsidRPr="00A92BC5" w:rsidRDefault="267C07C5" w:rsidP="267C07C5">
      <w:pPr>
        <w:spacing w:line="360" w:lineRule="auto"/>
        <w:jc w:val="both"/>
        <w:rPr>
          <w:rFonts w:ascii="Arial" w:hAnsi="Arial" w:cs="Arial"/>
          <w:lang w:val="en-GB"/>
        </w:rPr>
      </w:pPr>
      <w:r w:rsidRPr="00A92BC5">
        <w:rPr>
          <w:rFonts w:ascii="Arial" w:hAnsi="Arial" w:cs="Arial"/>
          <w:lang w:val="en-GB"/>
        </w:rPr>
        <w:t>We declare the response time of the warranty service (from the moment of reporting a failure or defect to the moment of direct intervention of the service to remove it) not longer than ...... hours on working days.</w:t>
      </w:r>
    </w:p>
    <w:p w14:paraId="351991BD" w14:textId="5C1F3D97" w:rsidR="0055279C" w:rsidRPr="00A92BC5" w:rsidRDefault="0055279C" w:rsidP="267C07C5">
      <w:pPr>
        <w:spacing w:line="360" w:lineRule="auto"/>
        <w:rPr>
          <w:rFonts w:ascii="Arial" w:hAnsi="Arial" w:cs="Arial"/>
          <w:lang w:val="en-GB"/>
        </w:rPr>
      </w:pPr>
      <w:r w:rsidRPr="00A92BC5">
        <w:rPr>
          <w:rFonts w:ascii="Arial" w:hAnsi="Arial" w:cs="Arial"/>
          <w:caps/>
          <w:kern w:val="20"/>
          <w:lang w:val="en-GB"/>
        </w:rPr>
        <w:t>I declare</w:t>
      </w:r>
      <w:r w:rsidRPr="00A92BC5">
        <w:rPr>
          <w:rFonts w:ascii="Arial" w:hAnsi="Arial" w:cs="Arial"/>
          <w:lang w:val="en-GB"/>
        </w:rPr>
        <w:t xml:space="preserve"> that the delivered device is brand new, unused and free from physical and legal defects.</w:t>
      </w:r>
    </w:p>
    <w:bookmarkEnd w:id="4"/>
    <w:p w14:paraId="3BD2F729" w14:textId="77777777" w:rsidR="00A974A0" w:rsidRDefault="00A974A0" w:rsidP="267C07C5">
      <w:pPr>
        <w:spacing w:line="360" w:lineRule="auto"/>
        <w:rPr>
          <w:rFonts w:ascii="Arial" w:hAnsi="Arial" w:cs="Arial"/>
          <w:sz w:val="20"/>
          <w:szCs w:val="20"/>
          <w:lang w:val="en-GB"/>
        </w:rPr>
      </w:pPr>
    </w:p>
    <w:p w14:paraId="1CDBC08C" w14:textId="32555DC8" w:rsidR="007C285C" w:rsidRPr="00622731" w:rsidRDefault="267C07C5" w:rsidP="267C07C5">
      <w:pPr>
        <w:spacing w:after="120" w:line="276" w:lineRule="auto"/>
        <w:rPr>
          <w:rFonts w:ascii="Arial" w:hAnsi="Arial" w:cs="Arial"/>
          <w:lang w:val="en-GB"/>
        </w:rPr>
      </w:pPr>
      <w:r w:rsidRPr="00622731">
        <w:rPr>
          <w:rFonts w:ascii="Arial" w:hAnsi="Arial" w:cs="Arial"/>
          <w:lang w:val="en-GB"/>
        </w:rPr>
        <w:t>II. REPRESENTATIONS</w:t>
      </w:r>
    </w:p>
    <w:p w14:paraId="200527AE" w14:textId="4BD3E842" w:rsidR="0094023A" w:rsidRPr="00622731" w:rsidRDefault="267C07C5" w:rsidP="267C07C5">
      <w:pPr>
        <w:pStyle w:val="Akapitzlist"/>
        <w:numPr>
          <w:ilvl w:val="0"/>
          <w:numId w:val="37"/>
        </w:numPr>
        <w:spacing w:after="120" w:line="276" w:lineRule="auto"/>
        <w:jc w:val="both"/>
        <w:rPr>
          <w:rFonts w:ascii="Arial" w:hAnsi="Arial" w:cs="Arial"/>
          <w:szCs w:val="24"/>
          <w:lang w:val="en-GB"/>
        </w:rPr>
      </w:pPr>
      <w:r w:rsidRPr="00622731">
        <w:rPr>
          <w:rFonts w:ascii="Arial" w:hAnsi="Arial" w:cs="Arial"/>
          <w:szCs w:val="24"/>
          <w:lang w:val="en-GB"/>
        </w:rPr>
        <w:t>I declare that I have read the description of the order and do not raise any objections to it and accept the conditions contained therein and undertake, in the case of choosing my offer, to conclude a contract consistent with this offer, at the place and time indicated by the Ordering Party.</w:t>
      </w:r>
    </w:p>
    <w:p w14:paraId="00CFF8E2" w14:textId="08A50B65" w:rsidR="0094023A" w:rsidRPr="00622731" w:rsidRDefault="0094023A" w:rsidP="267C07C5">
      <w:pPr>
        <w:pStyle w:val="Akapitzlist"/>
        <w:numPr>
          <w:ilvl w:val="0"/>
          <w:numId w:val="37"/>
        </w:numPr>
        <w:spacing w:after="120" w:line="276" w:lineRule="auto"/>
        <w:jc w:val="both"/>
        <w:rPr>
          <w:rFonts w:ascii="Arial" w:hAnsi="Arial" w:cs="Arial"/>
          <w:szCs w:val="24"/>
          <w:lang w:val="en-GB"/>
        </w:rPr>
      </w:pPr>
      <w:r w:rsidRPr="00622731">
        <w:rPr>
          <w:rFonts w:ascii="Arial" w:hAnsi="Arial" w:cs="Arial"/>
          <w:kern w:val="20"/>
          <w:szCs w:val="24"/>
          <w:lang w:val="en-GB"/>
        </w:rPr>
        <w:t>I declare</w:t>
      </w:r>
      <w:r w:rsidRPr="00622731">
        <w:rPr>
          <w:rFonts w:ascii="Arial" w:hAnsi="Arial" w:cs="Arial"/>
          <w:szCs w:val="24"/>
          <w:lang w:val="en-GB"/>
        </w:rPr>
        <w:t xml:space="preserve"> that I consider myself bound by this offer for the time indicated in the request for proposal, i.e</w:t>
      </w:r>
      <w:r w:rsidR="004421EB" w:rsidRPr="00622731">
        <w:rPr>
          <w:rFonts w:ascii="Arial" w:hAnsi="Arial" w:cs="Arial"/>
          <w:b/>
          <w:bCs/>
          <w:szCs w:val="24"/>
          <w:lang w:val="en-GB"/>
        </w:rPr>
        <w:t xml:space="preserve">. </w:t>
      </w:r>
      <w:r w:rsidR="00622731">
        <w:rPr>
          <w:rFonts w:ascii="Arial" w:hAnsi="Arial" w:cs="Arial"/>
          <w:b/>
          <w:bCs/>
          <w:szCs w:val="24"/>
          <w:lang w:val="en-GB"/>
        </w:rPr>
        <w:t>30</w:t>
      </w:r>
      <w:r w:rsidR="004421EB" w:rsidRPr="00622731">
        <w:rPr>
          <w:rFonts w:ascii="Arial" w:hAnsi="Arial" w:cs="Arial"/>
          <w:b/>
          <w:bCs/>
          <w:szCs w:val="24"/>
          <w:lang w:val="en-GB"/>
        </w:rPr>
        <w:t xml:space="preserve"> days</w:t>
      </w:r>
      <w:r w:rsidRPr="00622731">
        <w:rPr>
          <w:rFonts w:ascii="Arial" w:hAnsi="Arial" w:cs="Arial"/>
          <w:szCs w:val="24"/>
          <w:lang w:val="en-GB"/>
        </w:rPr>
        <w:t xml:space="preserve"> from the deadline for submitting offers.</w:t>
      </w:r>
    </w:p>
    <w:p w14:paraId="0AEE3C5D" w14:textId="1F76949F" w:rsidR="00C72387" w:rsidRPr="00622731" w:rsidRDefault="0094023A" w:rsidP="267C07C5">
      <w:pPr>
        <w:pStyle w:val="Akapitzlist"/>
        <w:numPr>
          <w:ilvl w:val="0"/>
          <w:numId w:val="37"/>
        </w:numPr>
        <w:spacing w:after="120" w:line="276" w:lineRule="auto"/>
        <w:jc w:val="both"/>
        <w:rPr>
          <w:rFonts w:ascii="Arial" w:hAnsi="Arial" w:cs="Arial"/>
          <w:szCs w:val="24"/>
          <w:lang w:val="en-GB"/>
        </w:rPr>
      </w:pPr>
      <w:r w:rsidRPr="00622731">
        <w:rPr>
          <w:rFonts w:ascii="Arial" w:hAnsi="Arial" w:cs="Arial"/>
          <w:kern w:val="20"/>
          <w:szCs w:val="24"/>
          <w:lang w:val="en-GB"/>
        </w:rPr>
        <w:t xml:space="preserve">I declare </w:t>
      </w:r>
      <w:r w:rsidRPr="00622731">
        <w:rPr>
          <w:rFonts w:ascii="Arial" w:hAnsi="Arial" w:cs="Arial"/>
          <w:szCs w:val="24"/>
          <w:lang w:val="en-GB"/>
        </w:rPr>
        <w:t>that the offer price includes all costs of performing the order, in accordance with the characteristics in Appendix No. 2 to the request for quotation (SIWZ).</w:t>
      </w:r>
      <w:bookmarkStart w:id="5" w:name="_Hlk143082746"/>
      <w:bookmarkEnd w:id="5"/>
    </w:p>
    <w:p w14:paraId="46F6F65E" w14:textId="5E9F7DAF" w:rsidR="00651139" w:rsidRPr="00622731" w:rsidRDefault="0094023A" w:rsidP="267C07C5">
      <w:pPr>
        <w:pStyle w:val="Akapitzlist"/>
        <w:numPr>
          <w:ilvl w:val="0"/>
          <w:numId w:val="37"/>
        </w:numPr>
        <w:spacing w:after="120" w:line="276" w:lineRule="auto"/>
        <w:ind w:left="714" w:hanging="357"/>
        <w:jc w:val="both"/>
        <w:rPr>
          <w:rFonts w:ascii="Arial" w:hAnsi="Arial" w:cs="Arial"/>
          <w:szCs w:val="24"/>
          <w:lang w:val="en-GB"/>
        </w:rPr>
      </w:pPr>
      <w:r w:rsidRPr="00622731">
        <w:rPr>
          <w:rFonts w:ascii="Arial" w:hAnsi="Arial" w:cs="Arial"/>
          <w:kern w:val="20"/>
          <w:szCs w:val="24"/>
          <w:lang w:val="en-GB"/>
        </w:rPr>
        <w:t xml:space="preserve">I declare </w:t>
      </w:r>
      <w:r w:rsidRPr="00622731">
        <w:rPr>
          <w:rFonts w:ascii="Arial" w:hAnsi="Arial" w:cs="Arial"/>
          <w:szCs w:val="24"/>
          <w:lang w:val="en-GB"/>
        </w:rPr>
        <w:t>that I offer the subject of the order in accordance with the requirements and conditions described in Appendix No. 2 to the inquiry (SIWZ).</w:t>
      </w:r>
    </w:p>
    <w:p w14:paraId="181305DC" w14:textId="1249794C" w:rsidR="00C72387" w:rsidRPr="00622731" w:rsidRDefault="267C07C5" w:rsidP="267C07C5">
      <w:pPr>
        <w:pStyle w:val="Tekstpodstawowy"/>
        <w:widowControl/>
        <w:numPr>
          <w:ilvl w:val="0"/>
          <w:numId w:val="37"/>
        </w:numPr>
        <w:suppressAutoHyphens w:val="0"/>
        <w:ind w:left="714" w:hanging="357"/>
        <w:jc w:val="both"/>
        <w:rPr>
          <w:rFonts w:ascii="Arial" w:eastAsia="Arial" w:hAnsi="Arial" w:cs="Arial"/>
          <w:lang w:val="en-GB"/>
        </w:rPr>
      </w:pPr>
      <w:r w:rsidRPr="00622731">
        <w:rPr>
          <w:rFonts w:ascii="Arial" w:eastAsia="Arial" w:hAnsi="Arial" w:cs="Arial"/>
          <w:lang w:val="en-GB"/>
        </w:rPr>
        <w:t>I declare that I have all the necessary authorizations and qualifications to perform the order and undertake to perform the subject of the contract in accordance with applicable law, standards and principles of technical knowledge.</w:t>
      </w:r>
    </w:p>
    <w:p w14:paraId="33A44125" w14:textId="272B9F9B" w:rsidR="00651139" w:rsidRPr="00622731" w:rsidRDefault="00651139" w:rsidP="267C07C5">
      <w:pPr>
        <w:pStyle w:val="Tekstpodstawowy"/>
        <w:widowControl/>
        <w:numPr>
          <w:ilvl w:val="0"/>
          <w:numId w:val="37"/>
        </w:numPr>
        <w:suppressAutoHyphens w:val="0"/>
        <w:ind w:left="714" w:hanging="357"/>
        <w:jc w:val="both"/>
        <w:rPr>
          <w:rFonts w:ascii="Arial" w:hAnsi="Arial" w:cs="Arial"/>
          <w:lang w:val="en-GB"/>
        </w:rPr>
      </w:pPr>
      <w:r w:rsidRPr="00622731">
        <w:rPr>
          <w:rFonts w:ascii="Arial" w:hAnsi="Arial" w:cs="Arial"/>
          <w:kern w:val="20"/>
          <w:lang w:val="en-GB"/>
        </w:rPr>
        <w:t>I declare</w:t>
      </w:r>
      <w:r w:rsidRPr="00622731">
        <w:rPr>
          <w:rFonts w:ascii="Arial" w:hAnsi="Arial" w:cs="Arial"/>
          <w:lang w:val="en-GB"/>
        </w:rPr>
        <w:t xml:space="preserve"> that I consent to the processing of my personal data referred to in Regulation (EU) 2016/679 of the European Parliament and of the Council of 27 April 2016 (referred to as "GDPR") in connection with my participation in this order.</w:t>
      </w:r>
    </w:p>
    <w:p w14:paraId="4F959B18" w14:textId="6B520052" w:rsidR="00D97E47" w:rsidRPr="00622731" w:rsidRDefault="00D97E47" w:rsidP="267C07C5">
      <w:pPr>
        <w:pStyle w:val="Akapitzlist"/>
        <w:widowControl/>
        <w:numPr>
          <w:ilvl w:val="0"/>
          <w:numId w:val="37"/>
        </w:numPr>
        <w:suppressAutoHyphens w:val="0"/>
        <w:spacing w:after="120" w:line="100" w:lineRule="atLeast"/>
        <w:jc w:val="both"/>
        <w:rPr>
          <w:rFonts w:ascii="Arial" w:hAnsi="Arial" w:cs="Arial"/>
          <w:szCs w:val="24"/>
          <w:lang w:val="en-GB"/>
        </w:rPr>
      </w:pPr>
      <w:r w:rsidRPr="00622731">
        <w:rPr>
          <w:rFonts w:ascii="Arial" w:hAnsi="Arial" w:cs="Arial"/>
          <w:szCs w:val="24"/>
          <w:lang w:val="en-GB"/>
        </w:rPr>
        <w:t>I declare that none of the information contained in the offer constitutes a trade secret within the meaning of the provisions on combating unfair competition / the information contained in the offer indicated below constitutes a trade secret within the meaning of the provisions on combating unfair competition and therefore it may not be made available, in particular to other participants in the proceedings</w:t>
      </w:r>
      <w:r w:rsidRPr="00622731">
        <w:rPr>
          <w:rStyle w:val="Odwoanieprzypisudolnego"/>
          <w:rFonts w:ascii="Arial" w:hAnsi="Arial" w:cs="Arial"/>
          <w:szCs w:val="24"/>
          <w:lang w:val="en-GB"/>
        </w:rPr>
        <w:footnoteReference w:customMarkFollows="1" w:id="1"/>
        <w:t>*</w:t>
      </w:r>
    </w:p>
    <w:p w14:paraId="22D8BDEE" w14:textId="66BDAD46" w:rsidR="00D97E47" w:rsidRPr="00622731" w:rsidRDefault="267C07C5" w:rsidP="267C07C5">
      <w:pPr>
        <w:pStyle w:val="Tekstpodstawowy"/>
        <w:widowControl/>
        <w:suppressAutoHyphens w:val="0"/>
        <w:spacing w:after="0"/>
        <w:ind w:left="720"/>
        <w:jc w:val="both"/>
        <w:rPr>
          <w:rFonts w:ascii="Arial" w:hAnsi="Arial" w:cs="Arial"/>
          <w:lang w:val="en-GB"/>
        </w:rPr>
      </w:pPr>
      <w:r w:rsidRPr="00622731">
        <w:rPr>
          <w:rFonts w:ascii="Arial" w:hAnsi="Arial" w:cs="Arial"/>
          <w:lang w:val="en-GB"/>
        </w:rPr>
        <w:lastRenderedPageBreak/>
        <w:t>...........................................................................................................................................................................................................................................................................................................................................................</w:t>
      </w:r>
    </w:p>
    <w:p w14:paraId="46B25E91" w14:textId="4AE0D6CB" w:rsidR="00D97E47" w:rsidRPr="00622731" w:rsidRDefault="00D97E47" w:rsidP="267C07C5">
      <w:pPr>
        <w:pStyle w:val="Tekstpodstawowy"/>
        <w:widowControl/>
        <w:numPr>
          <w:ilvl w:val="0"/>
          <w:numId w:val="37"/>
        </w:numPr>
        <w:suppressAutoHyphens w:val="0"/>
        <w:spacing w:before="120" w:after="0"/>
        <w:ind w:left="714" w:hanging="357"/>
        <w:jc w:val="both"/>
        <w:rPr>
          <w:rFonts w:ascii="Arial" w:hAnsi="Arial" w:cs="Arial"/>
          <w:lang w:val="en-GB"/>
        </w:rPr>
      </w:pPr>
      <w:r w:rsidRPr="00622731">
        <w:rPr>
          <w:rFonts w:ascii="Arial" w:eastAsia="Calibri" w:hAnsi="Arial" w:cs="Arial"/>
          <w:color w:val="000000"/>
          <w:kern w:val="0"/>
          <w:lang w:val="en-GB" w:eastAsia="en-US"/>
        </w:rPr>
        <w:t>I declare that ..................</w:t>
      </w:r>
      <w:r w:rsidRPr="00622731">
        <w:rPr>
          <w:rFonts w:ascii="Arial" w:eastAsia="Calibri" w:hAnsi="Arial" w:cs="Arial"/>
          <w:i/>
          <w:iCs/>
          <w:color w:val="000000"/>
          <w:kern w:val="0"/>
          <w:lang w:val="en-GB" w:eastAsia="en-US"/>
        </w:rPr>
        <w:t xml:space="preserve"> (name of the tenderer) </w:t>
      </w:r>
      <w:r w:rsidRPr="00622731">
        <w:rPr>
          <w:rFonts w:ascii="Arial" w:eastAsia="Calibri" w:hAnsi="Arial" w:cs="Arial"/>
          <w:color w:val="000000"/>
          <w:kern w:val="0"/>
          <w:lang w:val="en-GB" w:eastAsia="en-US"/>
        </w:rPr>
        <w:t>is not personally or financially related to the Ordering Party.</w:t>
      </w:r>
    </w:p>
    <w:p w14:paraId="6EA6AE44" w14:textId="77777777" w:rsidR="00D97E47" w:rsidRPr="00622731" w:rsidRDefault="00D97E47" w:rsidP="267C07C5">
      <w:pPr>
        <w:widowControl/>
        <w:autoSpaceDE w:val="0"/>
        <w:autoSpaceDN w:val="0"/>
        <w:spacing w:before="60"/>
        <w:ind w:left="720"/>
        <w:jc w:val="both"/>
        <w:textAlignment w:val="baseline"/>
        <w:rPr>
          <w:rFonts w:ascii="Arial" w:eastAsia="Calibri" w:hAnsi="Arial" w:cs="Arial"/>
          <w:color w:val="000000"/>
          <w:kern w:val="0"/>
          <w:lang w:val="en-GB" w:eastAsia="en-US"/>
        </w:rPr>
      </w:pPr>
      <w:r w:rsidRPr="00622731">
        <w:rPr>
          <w:rFonts w:ascii="Arial" w:eastAsia="Calibri" w:hAnsi="Arial" w:cs="Arial"/>
          <w:color w:val="000000"/>
          <w:kern w:val="0"/>
          <w:lang w:val="en-GB" w:eastAsia="en-US"/>
        </w:rPr>
        <w:t>Capital or personal ties shall be understood as mutual relations between the Contracting entity or persons authorized to incur obligations on behalf of the Contracting entity or persons performing activities related to the preparation and conduct of the selection procedure on behalf of the Contracting entity and the Tenderer, consisting in particular in:</w:t>
      </w:r>
    </w:p>
    <w:p w14:paraId="0B7857B3" w14:textId="77777777" w:rsidR="00D97E47" w:rsidRPr="00622731" w:rsidRDefault="00D97E47" w:rsidP="267C07C5">
      <w:pPr>
        <w:widowControl/>
        <w:numPr>
          <w:ilvl w:val="0"/>
          <w:numId w:val="38"/>
        </w:numPr>
        <w:autoSpaceDE w:val="0"/>
        <w:autoSpaceDN w:val="0"/>
        <w:spacing w:after="60"/>
        <w:ind w:left="1077" w:hanging="357"/>
        <w:jc w:val="both"/>
        <w:textAlignment w:val="baseline"/>
        <w:rPr>
          <w:rFonts w:ascii="Arial" w:eastAsia="Calibri" w:hAnsi="Arial" w:cs="Arial"/>
          <w:color w:val="000000"/>
          <w:kern w:val="0"/>
          <w:lang w:val="en-GB" w:eastAsia="en-US"/>
        </w:rPr>
      </w:pPr>
      <w:r w:rsidRPr="00622731">
        <w:rPr>
          <w:rFonts w:ascii="Arial" w:eastAsia="Calibri" w:hAnsi="Arial" w:cs="Arial"/>
          <w:color w:val="000000"/>
          <w:kern w:val="0"/>
          <w:lang w:val="en-GB" w:eastAsia="en-US"/>
        </w:rPr>
        <w:t>participating in the company as a partner in a civil law partnership or partnership,</w:t>
      </w:r>
    </w:p>
    <w:p w14:paraId="22C91E35" w14:textId="77777777" w:rsidR="00D97E47" w:rsidRPr="00622731" w:rsidRDefault="00D97E47" w:rsidP="267C07C5">
      <w:pPr>
        <w:widowControl/>
        <w:numPr>
          <w:ilvl w:val="0"/>
          <w:numId w:val="38"/>
        </w:numPr>
        <w:autoSpaceDE w:val="0"/>
        <w:autoSpaceDN w:val="0"/>
        <w:spacing w:after="60"/>
        <w:jc w:val="both"/>
        <w:textAlignment w:val="baseline"/>
        <w:rPr>
          <w:rFonts w:ascii="Arial" w:eastAsia="Calibri" w:hAnsi="Arial" w:cs="Arial"/>
          <w:color w:val="000000"/>
          <w:kern w:val="0"/>
          <w:lang w:val="en-GB" w:eastAsia="en-US"/>
        </w:rPr>
      </w:pPr>
      <w:r w:rsidRPr="00622731">
        <w:rPr>
          <w:rFonts w:ascii="Arial" w:eastAsia="Calibri" w:hAnsi="Arial" w:cs="Arial"/>
          <w:color w:val="000000"/>
          <w:kern w:val="0"/>
          <w:lang w:val="en-GB" w:eastAsia="en-US"/>
        </w:rPr>
        <w:t>holding at least 10 % of the shares,</w:t>
      </w:r>
    </w:p>
    <w:p w14:paraId="1898A93A" w14:textId="77777777" w:rsidR="00D97E47" w:rsidRPr="00622731" w:rsidRDefault="00D97E47" w:rsidP="267C07C5">
      <w:pPr>
        <w:widowControl/>
        <w:numPr>
          <w:ilvl w:val="0"/>
          <w:numId w:val="38"/>
        </w:numPr>
        <w:autoSpaceDE w:val="0"/>
        <w:autoSpaceDN w:val="0"/>
        <w:spacing w:after="60"/>
        <w:ind w:left="1077" w:hanging="357"/>
        <w:jc w:val="both"/>
        <w:textAlignment w:val="baseline"/>
        <w:rPr>
          <w:rFonts w:ascii="Arial" w:eastAsia="Calibri" w:hAnsi="Arial" w:cs="Arial"/>
          <w:color w:val="000000"/>
          <w:kern w:val="0"/>
          <w:lang w:val="en-GB" w:eastAsia="en-US"/>
        </w:rPr>
      </w:pPr>
      <w:r w:rsidRPr="00622731">
        <w:rPr>
          <w:rFonts w:ascii="Arial" w:eastAsia="Calibri" w:hAnsi="Arial" w:cs="Arial"/>
          <w:color w:val="000000"/>
          <w:kern w:val="0"/>
          <w:lang w:val="en-GB" w:eastAsia="en-US"/>
        </w:rPr>
        <w:t>performing the function of a member of the supervisory or management body, proxy, proxy,</w:t>
      </w:r>
    </w:p>
    <w:p w14:paraId="33A0E4F9" w14:textId="47C31F56" w:rsidR="00D97E47" w:rsidRPr="00622731" w:rsidRDefault="00D97E47" w:rsidP="267C07C5">
      <w:pPr>
        <w:widowControl/>
        <w:numPr>
          <w:ilvl w:val="0"/>
          <w:numId w:val="38"/>
        </w:numPr>
        <w:autoSpaceDE w:val="0"/>
        <w:autoSpaceDN w:val="0"/>
        <w:spacing w:after="60"/>
        <w:jc w:val="both"/>
        <w:textAlignment w:val="baseline"/>
        <w:rPr>
          <w:rFonts w:ascii="Arial" w:eastAsia="Calibri" w:hAnsi="Arial" w:cs="Arial"/>
          <w:color w:val="000000"/>
          <w:kern w:val="0"/>
          <w:lang w:val="en-GB" w:eastAsia="en-US"/>
        </w:rPr>
      </w:pPr>
      <w:r w:rsidRPr="00622731">
        <w:rPr>
          <w:rFonts w:ascii="Arial" w:eastAsia="Calibri" w:hAnsi="Arial" w:cs="Arial"/>
          <w:color w:val="000000"/>
          <w:kern w:val="0"/>
          <w:lang w:val="en-GB" w:eastAsia="en-US"/>
        </w:rPr>
        <w:t>being married, in a relationship of kinship or affinity in the direct line, second-degree kinship or second-degree affinity in the collateral line or in a relationship of adoption, guardianship or guardianship,</w:t>
      </w:r>
    </w:p>
    <w:p w14:paraId="7886A027" w14:textId="77777777" w:rsidR="00D97E47" w:rsidRPr="00622731" w:rsidRDefault="00D97E47" w:rsidP="267C07C5">
      <w:pPr>
        <w:widowControl/>
        <w:numPr>
          <w:ilvl w:val="0"/>
          <w:numId w:val="38"/>
        </w:numPr>
        <w:autoSpaceDE w:val="0"/>
        <w:autoSpaceDN w:val="0"/>
        <w:spacing w:after="60"/>
        <w:jc w:val="both"/>
        <w:textAlignment w:val="baseline"/>
        <w:rPr>
          <w:rFonts w:ascii="Arial" w:eastAsia="Calibri" w:hAnsi="Arial" w:cs="Arial"/>
          <w:color w:val="000000"/>
          <w:kern w:val="0"/>
          <w:lang w:val="en-GB" w:eastAsia="en-US"/>
        </w:rPr>
      </w:pPr>
      <w:r w:rsidRPr="00622731">
        <w:rPr>
          <w:rFonts w:ascii="Arial" w:eastAsia="Calibri" w:hAnsi="Arial" w:cs="Arial"/>
          <w:color w:val="000000"/>
          <w:kern w:val="0"/>
          <w:lang w:val="en-GB" w:eastAsia="en-US"/>
        </w:rPr>
        <w:t xml:space="preserve">remaining in such a legal or factual relationship with the Ordering Party that there is a reasonable doubt as to their impartiality. </w:t>
      </w:r>
    </w:p>
    <w:p w14:paraId="72647B4A" w14:textId="77777777" w:rsidR="00A6431C" w:rsidRPr="00622731" w:rsidRDefault="00A6431C" w:rsidP="00622731">
      <w:pPr>
        <w:spacing w:after="120" w:line="276" w:lineRule="auto"/>
        <w:jc w:val="both"/>
        <w:rPr>
          <w:rFonts w:ascii="Arial" w:hAnsi="Arial" w:cs="Arial"/>
          <w:lang w:val="en-GB"/>
        </w:rPr>
      </w:pPr>
    </w:p>
    <w:p w14:paraId="49EB5761" w14:textId="77777777" w:rsidR="00A6431C" w:rsidRPr="00622731" w:rsidRDefault="00A6431C" w:rsidP="267C07C5">
      <w:pPr>
        <w:spacing w:after="120" w:line="276" w:lineRule="auto"/>
        <w:ind w:left="357" w:hanging="357"/>
        <w:jc w:val="both"/>
        <w:rPr>
          <w:rFonts w:ascii="Arial" w:hAnsi="Arial" w:cs="Arial"/>
          <w:lang w:val="en-GB"/>
        </w:rPr>
      </w:pPr>
    </w:p>
    <w:p w14:paraId="682A334E" w14:textId="1AA4DA33" w:rsidR="00BE61C4" w:rsidRPr="00622731" w:rsidRDefault="267C07C5" w:rsidP="267C07C5">
      <w:pPr>
        <w:widowControl/>
        <w:suppressAutoHyphens w:val="0"/>
        <w:spacing w:after="120" w:line="100" w:lineRule="atLeast"/>
        <w:jc w:val="both"/>
        <w:rPr>
          <w:rFonts w:ascii="Arial" w:hAnsi="Arial" w:cs="Arial"/>
          <w:lang w:val="en-GB"/>
        </w:rPr>
      </w:pPr>
      <w:r w:rsidRPr="00622731">
        <w:rPr>
          <w:rFonts w:ascii="Arial" w:hAnsi="Arial" w:cs="Arial"/>
          <w:lang w:val="en-GB"/>
        </w:rPr>
        <w:t>III. Attached to the offer I submit the following attachments:</w:t>
      </w:r>
    </w:p>
    <w:p w14:paraId="611C48AC" w14:textId="177AC9F5" w:rsidR="007241B6" w:rsidRPr="00622731" w:rsidRDefault="007241B6" w:rsidP="00BC5DB6">
      <w:pPr>
        <w:pStyle w:val="Tekstpodstawowy"/>
        <w:numPr>
          <w:ilvl w:val="0"/>
          <w:numId w:val="39"/>
        </w:numPr>
        <w:spacing w:after="0"/>
        <w:ind w:left="357" w:hanging="357"/>
        <w:jc w:val="both"/>
        <w:rPr>
          <w:rFonts w:ascii="Arial" w:hAnsi="Arial" w:cs="Arial"/>
          <w:lang w:val="en-GB"/>
        </w:rPr>
      </w:pPr>
      <w:r w:rsidRPr="00622731">
        <w:rPr>
          <w:rFonts w:ascii="Arial" w:hAnsi="Arial" w:cs="Arial"/>
          <w:lang w:val="en-GB"/>
        </w:rPr>
        <w:t>Power of attorney or other document showing authorization to represent the Contractor (if applicable)</w:t>
      </w:r>
      <w:r w:rsidRPr="00622731">
        <w:rPr>
          <w:rStyle w:val="Odwoanieprzypisudolnego"/>
          <w:rFonts w:ascii="Arial" w:hAnsi="Arial" w:cs="Arial"/>
          <w:lang w:val="en-GB"/>
        </w:rPr>
        <w:footnoteReference w:customMarkFollows="1" w:id="2"/>
        <w:t>*</w:t>
      </w:r>
    </w:p>
    <w:p w14:paraId="06927756" w14:textId="77777777" w:rsidR="008A05F6" w:rsidRPr="00622731" w:rsidRDefault="267C07C5" w:rsidP="00BC5DB6">
      <w:pPr>
        <w:pStyle w:val="Akapitzlist"/>
        <w:keepLines/>
        <w:numPr>
          <w:ilvl w:val="0"/>
          <w:numId w:val="39"/>
        </w:numPr>
        <w:jc w:val="both"/>
        <w:rPr>
          <w:rFonts w:ascii="Arial" w:hAnsi="Arial" w:cs="Arial"/>
          <w:szCs w:val="24"/>
          <w:lang w:val="en-GB"/>
        </w:rPr>
      </w:pPr>
      <w:r w:rsidRPr="00622731">
        <w:rPr>
          <w:rFonts w:ascii="Arial" w:hAnsi="Arial" w:cs="Arial"/>
          <w:szCs w:val="24"/>
          <w:lang w:val="en-GB"/>
        </w:rPr>
        <w:t>A copy of the insurance policy or an obligation to conclude a civil liability insurance contract with a liability limit of not less than EUR 100,000 and deliver it to the Ordering Party within 7 days from the date of signing the contract</w:t>
      </w:r>
    </w:p>
    <w:p w14:paraId="7ED01285" w14:textId="2FA4E18D" w:rsidR="007241B6" w:rsidRPr="00622731" w:rsidRDefault="267C07C5" w:rsidP="00BC5DB6">
      <w:pPr>
        <w:pStyle w:val="Tekstpodstawowy"/>
        <w:numPr>
          <w:ilvl w:val="0"/>
          <w:numId w:val="39"/>
        </w:numPr>
        <w:spacing w:after="0"/>
        <w:ind w:left="357" w:hanging="357"/>
        <w:jc w:val="both"/>
        <w:rPr>
          <w:rFonts w:ascii="Arial" w:hAnsi="Arial" w:cs="Arial"/>
          <w:lang w:val="en-GB"/>
        </w:rPr>
      </w:pPr>
      <w:r w:rsidRPr="00622731">
        <w:rPr>
          <w:rFonts w:ascii="Arial" w:hAnsi="Arial" w:cs="Arial"/>
          <w:lang w:val="en-GB"/>
        </w:rPr>
        <w:t>Technical offer in Polish</w:t>
      </w:r>
      <w:r w:rsidR="00114003">
        <w:rPr>
          <w:rFonts w:ascii="Arial" w:hAnsi="Arial" w:cs="Arial"/>
          <w:lang w:val="en-GB"/>
        </w:rPr>
        <w:t xml:space="preserve"> </w:t>
      </w:r>
      <w:r w:rsidR="00114003" w:rsidRPr="00114003">
        <w:rPr>
          <w:rFonts w:ascii="Arial" w:hAnsi="Arial" w:cs="Arial"/>
          <w:lang w:val="en-GB"/>
        </w:rPr>
        <w:t>or English</w:t>
      </w:r>
    </w:p>
    <w:p w14:paraId="05C95013" w14:textId="006CA131" w:rsidR="008A05F6" w:rsidRPr="00622731" w:rsidRDefault="267C07C5" w:rsidP="00BC5DB6">
      <w:pPr>
        <w:pStyle w:val="Tekstpodstawowy"/>
        <w:numPr>
          <w:ilvl w:val="0"/>
          <w:numId w:val="39"/>
        </w:numPr>
        <w:spacing w:after="0"/>
        <w:ind w:left="357" w:hanging="357"/>
        <w:jc w:val="both"/>
        <w:rPr>
          <w:rFonts w:ascii="Arial" w:hAnsi="Arial" w:cs="Arial"/>
          <w:lang w:val="en-GB"/>
        </w:rPr>
      </w:pPr>
      <w:r w:rsidRPr="00622731">
        <w:rPr>
          <w:rFonts w:ascii="Arial" w:hAnsi="Arial" w:cs="Arial"/>
          <w:lang w:val="en-GB"/>
        </w:rPr>
        <w:t>Reference list for the last 5 years</w:t>
      </w:r>
      <w:r w:rsidR="00622731">
        <w:rPr>
          <w:rFonts w:ascii="Arial" w:hAnsi="Arial" w:cs="Arial"/>
          <w:lang w:val="en-GB"/>
        </w:rPr>
        <w:t xml:space="preserve"> </w:t>
      </w:r>
      <w:r w:rsidR="00622731" w:rsidRPr="00622731">
        <w:rPr>
          <w:rFonts w:ascii="Arial" w:hAnsi="Arial" w:cs="Arial"/>
          <w:lang w:val="en-GB"/>
        </w:rPr>
        <w:t xml:space="preserve">for the supply of machines with similar </w:t>
      </w:r>
      <w:r w:rsidR="00BC5DB6">
        <w:rPr>
          <w:rFonts w:ascii="Arial" w:hAnsi="Arial" w:cs="Arial"/>
          <w:lang w:val="en-GB"/>
        </w:rPr>
        <w:t xml:space="preserve">technical </w:t>
      </w:r>
      <w:r w:rsidR="00622731" w:rsidRPr="00622731">
        <w:rPr>
          <w:rFonts w:ascii="Arial" w:hAnsi="Arial" w:cs="Arial"/>
          <w:lang w:val="en-GB"/>
        </w:rPr>
        <w:t>parameters</w:t>
      </w:r>
    </w:p>
    <w:p w14:paraId="35FF1FD3" w14:textId="151CE746" w:rsidR="00BE61C4" w:rsidRPr="00622731" w:rsidRDefault="00BE61C4" w:rsidP="267C07C5">
      <w:pPr>
        <w:pStyle w:val="Tekstpodstawowy"/>
        <w:spacing w:after="0"/>
        <w:rPr>
          <w:rFonts w:ascii="Arial" w:hAnsi="Arial" w:cs="Arial"/>
          <w:lang w:val="en-GB"/>
        </w:rPr>
      </w:pPr>
    </w:p>
    <w:p w14:paraId="7729F911" w14:textId="77777777" w:rsidR="0094023A" w:rsidRDefault="0094023A" w:rsidP="267C07C5">
      <w:pPr>
        <w:spacing w:line="360" w:lineRule="auto"/>
        <w:jc w:val="both"/>
        <w:rPr>
          <w:rFonts w:ascii="Arial" w:hAnsi="Arial" w:cs="Arial"/>
          <w:i/>
          <w:iCs/>
          <w:sz w:val="20"/>
          <w:szCs w:val="20"/>
          <w:lang w:val="en-GB"/>
        </w:rPr>
      </w:pPr>
    </w:p>
    <w:p w14:paraId="7029A773" w14:textId="77777777" w:rsidR="00622731" w:rsidRPr="00BE61C4" w:rsidRDefault="00622731" w:rsidP="267C07C5">
      <w:pPr>
        <w:spacing w:line="360" w:lineRule="auto"/>
        <w:jc w:val="both"/>
        <w:rPr>
          <w:rFonts w:ascii="Arial" w:hAnsi="Arial" w:cs="Arial"/>
          <w:i/>
          <w:iCs/>
          <w:sz w:val="20"/>
          <w:szCs w:val="20"/>
          <w:lang w:val="en-GB"/>
        </w:rPr>
      </w:pPr>
    </w:p>
    <w:p w14:paraId="2045080D" w14:textId="77777777" w:rsidR="0094023A" w:rsidRPr="00BE61C4" w:rsidRDefault="267C07C5" w:rsidP="267C07C5">
      <w:pPr>
        <w:spacing w:line="360" w:lineRule="auto"/>
        <w:jc w:val="both"/>
        <w:rPr>
          <w:rFonts w:ascii="Arial" w:hAnsi="Arial" w:cs="Arial"/>
          <w:sz w:val="20"/>
          <w:szCs w:val="20"/>
          <w:lang w:val="en-GB"/>
        </w:rPr>
      </w:pPr>
      <w:r w:rsidRPr="267C07C5">
        <w:rPr>
          <w:rFonts w:ascii="Arial" w:hAnsi="Arial" w:cs="Arial"/>
          <w:i/>
          <w:iCs/>
          <w:sz w:val="20"/>
          <w:szCs w:val="20"/>
          <w:lang w:val="en-GB"/>
        </w:rPr>
        <w:t>Locality............................................................... on .........................</w:t>
      </w:r>
    </w:p>
    <w:p w14:paraId="60E10F4D" w14:textId="77777777" w:rsidR="0094023A" w:rsidRPr="00BE61C4" w:rsidRDefault="0094023A" w:rsidP="267C07C5">
      <w:pPr>
        <w:spacing w:line="360" w:lineRule="auto"/>
        <w:rPr>
          <w:rFonts w:ascii="Arial" w:hAnsi="Arial" w:cs="Arial"/>
          <w:sz w:val="20"/>
          <w:szCs w:val="20"/>
          <w:lang w:val="en-GB"/>
        </w:rPr>
      </w:pPr>
    </w:p>
    <w:p w14:paraId="22F85D96" w14:textId="77777777" w:rsidR="007241B6" w:rsidRDefault="267C07C5" w:rsidP="267C07C5">
      <w:pPr>
        <w:spacing w:line="360" w:lineRule="auto"/>
        <w:rPr>
          <w:rFonts w:ascii="Arial" w:hAnsi="Arial" w:cs="Arial"/>
          <w:sz w:val="20"/>
          <w:szCs w:val="20"/>
          <w:lang w:val="en-GB"/>
        </w:rPr>
      </w:pPr>
      <w:r w:rsidRPr="267C07C5">
        <w:rPr>
          <w:rFonts w:ascii="Arial" w:hAnsi="Arial" w:cs="Arial"/>
          <w:sz w:val="20"/>
          <w:szCs w:val="20"/>
          <w:lang w:val="en-GB"/>
        </w:rPr>
        <w:t xml:space="preserve">                                                                     </w:t>
      </w:r>
    </w:p>
    <w:p w14:paraId="3514EC8B" w14:textId="2D2AFE3D" w:rsidR="0094023A" w:rsidRPr="00BE61C4" w:rsidRDefault="267C07C5" w:rsidP="267C07C5">
      <w:pPr>
        <w:spacing w:line="360" w:lineRule="auto"/>
        <w:ind w:left="3545" w:firstLine="709"/>
        <w:rPr>
          <w:rFonts w:ascii="Arial" w:hAnsi="Arial" w:cs="Arial"/>
          <w:sz w:val="20"/>
          <w:szCs w:val="20"/>
          <w:lang w:val="en-GB"/>
        </w:rPr>
      </w:pPr>
      <w:r w:rsidRPr="267C07C5">
        <w:rPr>
          <w:rFonts w:ascii="Arial" w:hAnsi="Arial" w:cs="Arial"/>
          <w:sz w:val="20"/>
          <w:szCs w:val="20"/>
          <w:lang w:val="en-GB"/>
        </w:rPr>
        <w:t xml:space="preserve">    ...................................................................................</w:t>
      </w:r>
    </w:p>
    <w:p w14:paraId="7EC355BA" w14:textId="77777777" w:rsidR="0094023A" w:rsidRPr="00BE61C4" w:rsidRDefault="267C07C5" w:rsidP="267C07C5">
      <w:pPr>
        <w:spacing w:line="276" w:lineRule="auto"/>
        <w:rPr>
          <w:rFonts w:ascii="Arial" w:hAnsi="Arial" w:cs="Arial"/>
          <w:i/>
          <w:iCs/>
          <w:sz w:val="16"/>
          <w:szCs w:val="16"/>
          <w:lang w:val="en-GB"/>
        </w:rPr>
      </w:pPr>
      <w:r w:rsidRPr="267C07C5">
        <w:rPr>
          <w:rFonts w:ascii="Arial" w:hAnsi="Arial" w:cs="Arial"/>
          <w:sz w:val="16"/>
          <w:szCs w:val="16"/>
          <w:lang w:val="en-GB"/>
        </w:rPr>
        <w:t xml:space="preserve">                                                       </w:t>
      </w:r>
      <w:r w:rsidR="0094023A" w:rsidRPr="00A6431C">
        <w:rPr>
          <w:lang w:val="en-GB"/>
        </w:rPr>
        <w:tab/>
      </w:r>
      <w:r w:rsidR="0094023A" w:rsidRPr="00A6431C">
        <w:rPr>
          <w:lang w:val="en-GB"/>
        </w:rPr>
        <w:tab/>
      </w:r>
      <w:r w:rsidR="0094023A" w:rsidRPr="00A6431C">
        <w:rPr>
          <w:lang w:val="en-GB"/>
        </w:rPr>
        <w:tab/>
      </w:r>
      <w:r w:rsidR="0094023A" w:rsidRPr="00A6431C">
        <w:rPr>
          <w:lang w:val="en-GB"/>
        </w:rPr>
        <w:tab/>
      </w:r>
      <w:r w:rsidRPr="267C07C5">
        <w:rPr>
          <w:rFonts w:ascii="Arial" w:hAnsi="Arial" w:cs="Arial"/>
          <w:sz w:val="16"/>
          <w:szCs w:val="16"/>
          <w:lang w:val="en-GB"/>
        </w:rPr>
        <w:t xml:space="preserve">  </w:t>
      </w:r>
      <w:r w:rsidRPr="267C07C5">
        <w:rPr>
          <w:rFonts w:ascii="Arial" w:hAnsi="Arial" w:cs="Arial"/>
          <w:i/>
          <w:iCs/>
          <w:sz w:val="16"/>
          <w:szCs w:val="16"/>
          <w:lang w:val="en-GB"/>
        </w:rPr>
        <w:t xml:space="preserve"> (stamp and signature of the person empowered to make </w:t>
      </w:r>
    </w:p>
    <w:p w14:paraId="12E5C854" w14:textId="2ED6079B" w:rsidR="003B1BA8" w:rsidRDefault="267C07C5" w:rsidP="267C07C5">
      <w:pPr>
        <w:spacing w:line="276" w:lineRule="auto"/>
        <w:ind w:left="5529" w:firstLine="143"/>
        <w:rPr>
          <w:rFonts w:ascii="Arial" w:hAnsi="Arial" w:cs="Arial"/>
          <w:sz w:val="20"/>
          <w:szCs w:val="20"/>
          <w:lang w:val="en-GB"/>
        </w:rPr>
      </w:pPr>
      <w:r w:rsidRPr="267C07C5">
        <w:rPr>
          <w:rFonts w:ascii="Arial" w:hAnsi="Arial" w:cs="Arial"/>
          <w:i/>
          <w:iCs/>
          <w:sz w:val="16"/>
          <w:szCs w:val="16"/>
          <w:lang w:val="en-GB"/>
        </w:rPr>
        <w:t xml:space="preserve">declarations of will on behalf of the Contractor) </w:t>
      </w:r>
    </w:p>
    <w:sectPr w:rsidR="003B1BA8" w:rsidSect="007D159A">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708" w:footer="66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D970F2" w14:textId="77777777" w:rsidR="006F7805" w:rsidRDefault="006F7805">
      <w:r>
        <w:separator/>
      </w:r>
    </w:p>
  </w:endnote>
  <w:endnote w:type="continuationSeparator" w:id="0">
    <w:p w14:paraId="7E3CC7DA" w14:textId="77777777" w:rsidR="006F7805" w:rsidRDefault="006F78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Bold">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Univers-PL">
    <w:panose1 w:val="00000000000000000000"/>
    <w:charset w:val="EE"/>
    <w:family w:val="swiss"/>
    <w:notTrueType/>
    <w:pitch w:val="variable"/>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591236" w14:textId="77777777" w:rsidR="00EF61BA" w:rsidRDefault="00EF61B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F67E29" w14:textId="28A1E34F" w:rsidR="0094023A" w:rsidRPr="006869C7" w:rsidRDefault="0094023A" w:rsidP="4B60CB12">
    <w:pPr>
      <w:widowControl/>
      <w:tabs>
        <w:tab w:val="center" w:pos="4536"/>
        <w:tab w:val="right" w:pos="9072"/>
      </w:tabs>
      <w:ind w:left="1134"/>
      <w:rPr>
        <w:rFonts w:ascii="Arial" w:hAnsi="Arial" w:cs="Arial"/>
        <w:sz w:val="16"/>
        <w:szCs w:val="16"/>
        <w:lang w:eastAsia="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2AE638" w14:textId="77777777" w:rsidR="0094023A" w:rsidRPr="00A6431C" w:rsidRDefault="00ED359D" w:rsidP="00ED359D">
    <w:pPr>
      <w:pStyle w:val="Stopka"/>
      <w:jc w:val="center"/>
      <w:rPr>
        <w:lang w:val="en-GB"/>
      </w:rPr>
    </w:pPr>
    <w:r w:rsidRPr="00A6431C">
      <w:rPr>
        <w:rFonts w:ascii="Arial" w:hAnsi="Arial" w:cs="Arial"/>
        <w:sz w:val="16"/>
        <w:szCs w:val="16"/>
        <w:lang w:val="en-GB"/>
      </w:rPr>
      <w:t>Purchase of a laminate production line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E136B9" w14:textId="77777777" w:rsidR="006F7805" w:rsidRDefault="006F7805">
      <w:r>
        <w:separator/>
      </w:r>
    </w:p>
  </w:footnote>
  <w:footnote w:type="continuationSeparator" w:id="0">
    <w:p w14:paraId="468EFF35" w14:textId="77777777" w:rsidR="006F7805" w:rsidRDefault="006F7805">
      <w:r>
        <w:continuationSeparator/>
      </w:r>
    </w:p>
  </w:footnote>
  <w:footnote w:id="1">
    <w:p w14:paraId="396BD497" w14:textId="77777777" w:rsidR="00D97E47" w:rsidRDefault="00D97E47" w:rsidP="00D97E47">
      <w:pPr>
        <w:pStyle w:val="Tekstprzypisudolnego"/>
      </w:pPr>
      <w:r>
        <w:rPr>
          <w:rStyle w:val="Odwoanieprzypisudolnego"/>
        </w:rPr>
        <w:t>*</w:t>
      </w:r>
      <w:r>
        <w:t xml:space="preserve"> </w:t>
      </w:r>
      <w:proofErr w:type="spellStart"/>
      <w:r>
        <w:t>Delete</w:t>
      </w:r>
      <w:proofErr w:type="spellEnd"/>
      <w:r>
        <w:t xml:space="preserve"> </w:t>
      </w:r>
      <w:proofErr w:type="spellStart"/>
      <w:r>
        <w:t>where</w:t>
      </w:r>
      <w:proofErr w:type="spellEnd"/>
      <w:r>
        <w:t xml:space="preserve"> not </w:t>
      </w:r>
      <w:proofErr w:type="spellStart"/>
      <w:r>
        <w:t>applicable</w:t>
      </w:r>
      <w:proofErr w:type="spellEnd"/>
    </w:p>
  </w:footnote>
  <w:footnote w:id="2">
    <w:p w14:paraId="34D217BA" w14:textId="2F059C00" w:rsidR="007241B6" w:rsidRDefault="007241B6" w:rsidP="00205D2D">
      <w:pPr>
        <w:pStyle w:val="Tekstprzypisudolnego"/>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4AD683" w14:textId="77777777" w:rsidR="00EF61BA" w:rsidRDefault="00EF61B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1B50EF" w14:textId="008DA475" w:rsidR="00E03B93" w:rsidRDefault="00F25468">
    <w:pPr>
      <w:pStyle w:val="Nagwek"/>
    </w:pPr>
    <w:bookmarkStart w:id="6" w:name="_Hlk143088693"/>
    <w:r>
      <w:rPr>
        <w:noProof/>
      </w:rPr>
      <w:drawing>
        <wp:inline distT="0" distB="0" distL="0" distR="0" wp14:anchorId="55453476" wp14:editId="403B1FA2">
          <wp:extent cx="6153150" cy="657225"/>
          <wp:effectExtent l="0" t="0" r="0" b="9525"/>
          <wp:docPr id="26972236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0" cy="657225"/>
                  </a:xfrm>
                  <a:prstGeom prst="rect">
                    <a:avLst/>
                  </a:prstGeom>
                  <a:noFill/>
                  <a:ln>
                    <a:noFill/>
                  </a:ln>
                </pic:spPr>
              </pic:pic>
            </a:graphicData>
          </a:graphic>
        </wp:inline>
      </w:drawing>
    </w:r>
  </w:p>
  <w:bookmarkEnd w:id="6"/>
  <w:p w14:paraId="4D690C5E" w14:textId="77777777" w:rsidR="00E03B93" w:rsidRDefault="00E03B9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DE31D" w14:textId="77777777" w:rsidR="0094023A" w:rsidRDefault="0094023A" w:rsidP="00F161A5">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pStyle w:val="Nagwek5"/>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0000003"/>
    <w:multiLevelType w:val="multilevel"/>
    <w:tmpl w:val="3954C086"/>
    <w:name w:val="WW8Num3"/>
    <w:lvl w:ilvl="0">
      <w:start w:val="1"/>
      <w:numFmt w:val="decimal"/>
      <w:lvlText w:val="%1."/>
      <w:lvlJc w:val="left"/>
      <w:pPr>
        <w:tabs>
          <w:tab w:val="num" w:pos="720"/>
        </w:tabs>
        <w:ind w:left="720" w:hanging="360"/>
      </w:pPr>
      <w:rPr>
        <w:rFonts w:ascii="Arial" w:hAnsi="Arial" w:cs="Arial" w:hint="default"/>
        <w:sz w:val="22"/>
        <w:szCs w:val="2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0000004"/>
    <w:multiLevelType w:val="singleLevel"/>
    <w:tmpl w:val="FCEEEF0C"/>
    <w:name w:val="WW8Num4"/>
    <w:lvl w:ilvl="0">
      <w:start w:val="1"/>
      <w:numFmt w:val="decimal"/>
      <w:lvlText w:val="%1."/>
      <w:lvlJc w:val="left"/>
      <w:pPr>
        <w:tabs>
          <w:tab w:val="num" w:pos="720"/>
        </w:tabs>
        <w:ind w:left="720" w:hanging="360"/>
      </w:pPr>
      <w:rPr>
        <w:rFonts w:ascii="Symbol" w:hAnsi="Symbol" w:cs="OpenSymbol"/>
        <w:b w:val="0"/>
      </w:rPr>
    </w:lvl>
  </w:abstractNum>
  <w:abstractNum w:abstractNumId="4" w15:restartNumberingAfterBreak="0">
    <w:nsid w:val="00000005"/>
    <w:multiLevelType w:val="multilevel"/>
    <w:tmpl w:val="662AD09A"/>
    <w:name w:val="WW8Num5"/>
    <w:lvl w:ilvl="0">
      <w:start w:val="3"/>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strike w:val="0"/>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b w:val="0"/>
        <w:i w:val="0"/>
        <w:sz w:val="24"/>
      </w:rPr>
    </w:lvl>
    <w:lvl w:ilvl="1">
      <w:start w:val="1"/>
      <w:numFmt w:val="bullet"/>
      <w:lvlText w:val="◦"/>
      <w:lvlJc w:val="left"/>
      <w:pPr>
        <w:tabs>
          <w:tab w:val="num" w:pos="1080"/>
        </w:tabs>
        <w:ind w:left="1080" w:hanging="360"/>
      </w:pPr>
      <w:rPr>
        <w:rFonts w:ascii="OpenSymbol" w:hAnsi="OpenSymbol"/>
        <w:sz w:val="18"/>
      </w:rPr>
    </w:lvl>
    <w:lvl w:ilvl="2">
      <w:start w:val="1"/>
      <w:numFmt w:val="bullet"/>
      <w:lvlText w:val="▪"/>
      <w:lvlJc w:val="left"/>
      <w:pPr>
        <w:tabs>
          <w:tab w:val="num" w:pos="1440"/>
        </w:tabs>
        <w:ind w:left="1440" w:hanging="360"/>
      </w:pPr>
      <w:rPr>
        <w:rFonts w:ascii="OpenSymbol" w:hAnsi="OpenSymbol"/>
        <w:sz w:val="18"/>
      </w:rPr>
    </w:lvl>
    <w:lvl w:ilvl="3">
      <w:start w:val="1"/>
      <w:numFmt w:val="bullet"/>
      <w:lvlText w:val=""/>
      <w:lvlJc w:val="left"/>
      <w:pPr>
        <w:tabs>
          <w:tab w:val="num" w:pos="1800"/>
        </w:tabs>
        <w:ind w:left="1800" w:hanging="360"/>
      </w:pPr>
      <w:rPr>
        <w:rFonts w:ascii="Symbol" w:hAnsi="Symbol"/>
        <w:b w:val="0"/>
        <w:i w:val="0"/>
        <w:sz w:val="24"/>
      </w:rPr>
    </w:lvl>
    <w:lvl w:ilvl="4">
      <w:start w:val="1"/>
      <w:numFmt w:val="bullet"/>
      <w:lvlText w:val="◦"/>
      <w:lvlJc w:val="left"/>
      <w:pPr>
        <w:tabs>
          <w:tab w:val="num" w:pos="2160"/>
        </w:tabs>
        <w:ind w:left="2160" w:hanging="360"/>
      </w:pPr>
      <w:rPr>
        <w:rFonts w:ascii="OpenSymbol" w:hAnsi="OpenSymbol"/>
        <w:sz w:val="18"/>
      </w:rPr>
    </w:lvl>
    <w:lvl w:ilvl="5">
      <w:start w:val="1"/>
      <w:numFmt w:val="bullet"/>
      <w:lvlText w:val="▪"/>
      <w:lvlJc w:val="left"/>
      <w:pPr>
        <w:tabs>
          <w:tab w:val="num" w:pos="2520"/>
        </w:tabs>
        <w:ind w:left="2520" w:hanging="360"/>
      </w:pPr>
      <w:rPr>
        <w:rFonts w:ascii="OpenSymbol" w:hAnsi="OpenSymbol"/>
        <w:sz w:val="18"/>
      </w:rPr>
    </w:lvl>
    <w:lvl w:ilvl="6">
      <w:start w:val="1"/>
      <w:numFmt w:val="bullet"/>
      <w:lvlText w:val=""/>
      <w:lvlJc w:val="left"/>
      <w:pPr>
        <w:tabs>
          <w:tab w:val="num" w:pos="2880"/>
        </w:tabs>
        <w:ind w:left="2880" w:hanging="360"/>
      </w:pPr>
      <w:rPr>
        <w:rFonts w:ascii="Symbol" w:hAnsi="Symbol"/>
        <w:b w:val="0"/>
        <w:i w:val="0"/>
        <w:sz w:val="24"/>
      </w:rPr>
    </w:lvl>
    <w:lvl w:ilvl="7">
      <w:start w:val="1"/>
      <w:numFmt w:val="bullet"/>
      <w:lvlText w:val="◦"/>
      <w:lvlJc w:val="left"/>
      <w:pPr>
        <w:tabs>
          <w:tab w:val="num" w:pos="3240"/>
        </w:tabs>
        <w:ind w:left="3240" w:hanging="360"/>
      </w:pPr>
      <w:rPr>
        <w:rFonts w:ascii="OpenSymbol" w:hAnsi="OpenSymbol"/>
        <w:sz w:val="18"/>
      </w:rPr>
    </w:lvl>
    <w:lvl w:ilvl="8">
      <w:start w:val="1"/>
      <w:numFmt w:val="bullet"/>
      <w:lvlText w:val="▪"/>
      <w:lvlJc w:val="left"/>
      <w:pPr>
        <w:tabs>
          <w:tab w:val="num" w:pos="3600"/>
        </w:tabs>
        <w:ind w:left="3600" w:hanging="360"/>
      </w:pPr>
      <w:rPr>
        <w:rFonts w:ascii="OpenSymbol" w:hAnsi="OpenSymbol"/>
        <w:sz w:val="18"/>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sz w:val="18"/>
      </w:rPr>
    </w:lvl>
    <w:lvl w:ilvl="1">
      <w:start w:val="1"/>
      <w:numFmt w:val="bullet"/>
      <w:lvlText w:val=""/>
      <w:lvlJc w:val="left"/>
      <w:pPr>
        <w:tabs>
          <w:tab w:val="num" w:pos="1080"/>
        </w:tabs>
        <w:ind w:left="1080" w:hanging="360"/>
      </w:pPr>
      <w:rPr>
        <w:rFonts w:ascii="Symbol" w:hAnsi="Symbol"/>
        <w:sz w:val="18"/>
      </w:rPr>
    </w:lvl>
    <w:lvl w:ilvl="2">
      <w:start w:val="1"/>
      <w:numFmt w:val="bullet"/>
      <w:lvlText w:val=""/>
      <w:lvlJc w:val="left"/>
      <w:pPr>
        <w:tabs>
          <w:tab w:val="num" w:pos="1440"/>
        </w:tabs>
        <w:ind w:left="1440" w:hanging="360"/>
      </w:pPr>
      <w:rPr>
        <w:rFonts w:ascii="Symbol" w:hAnsi="Symbol"/>
        <w:sz w:val="18"/>
      </w:rPr>
    </w:lvl>
    <w:lvl w:ilvl="3">
      <w:start w:val="1"/>
      <w:numFmt w:val="bullet"/>
      <w:lvlText w:val=""/>
      <w:lvlJc w:val="left"/>
      <w:pPr>
        <w:tabs>
          <w:tab w:val="num" w:pos="1800"/>
        </w:tabs>
        <w:ind w:left="1800" w:hanging="360"/>
      </w:pPr>
      <w:rPr>
        <w:rFonts w:ascii="Symbol" w:hAnsi="Symbol"/>
        <w:sz w:val="18"/>
      </w:rPr>
    </w:lvl>
    <w:lvl w:ilvl="4">
      <w:start w:val="1"/>
      <w:numFmt w:val="bullet"/>
      <w:lvlText w:val=""/>
      <w:lvlJc w:val="left"/>
      <w:pPr>
        <w:tabs>
          <w:tab w:val="num" w:pos="2160"/>
        </w:tabs>
        <w:ind w:left="2160" w:hanging="360"/>
      </w:pPr>
      <w:rPr>
        <w:rFonts w:ascii="Symbol" w:hAnsi="Symbol"/>
        <w:sz w:val="18"/>
      </w:rPr>
    </w:lvl>
    <w:lvl w:ilvl="5">
      <w:start w:val="1"/>
      <w:numFmt w:val="bullet"/>
      <w:lvlText w:val=""/>
      <w:lvlJc w:val="left"/>
      <w:pPr>
        <w:tabs>
          <w:tab w:val="num" w:pos="2520"/>
        </w:tabs>
        <w:ind w:left="2520" w:hanging="360"/>
      </w:pPr>
      <w:rPr>
        <w:rFonts w:ascii="Symbol" w:hAnsi="Symbol"/>
        <w:sz w:val="18"/>
      </w:rPr>
    </w:lvl>
    <w:lvl w:ilvl="6">
      <w:start w:val="1"/>
      <w:numFmt w:val="bullet"/>
      <w:lvlText w:val=""/>
      <w:lvlJc w:val="left"/>
      <w:pPr>
        <w:tabs>
          <w:tab w:val="num" w:pos="2880"/>
        </w:tabs>
        <w:ind w:left="2880" w:hanging="360"/>
      </w:pPr>
      <w:rPr>
        <w:rFonts w:ascii="Symbol" w:hAnsi="Symbol"/>
        <w:sz w:val="18"/>
      </w:rPr>
    </w:lvl>
    <w:lvl w:ilvl="7">
      <w:start w:val="1"/>
      <w:numFmt w:val="bullet"/>
      <w:lvlText w:val=""/>
      <w:lvlJc w:val="left"/>
      <w:pPr>
        <w:tabs>
          <w:tab w:val="num" w:pos="3240"/>
        </w:tabs>
        <w:ind w:left="3240" w:hanging="360"/>
      </w:pPr>
      <w:rPr>
        <w:rFonts w:ascii="Symbol" w:hAnsi="Symbol"/>
        <w:sz w:val="18"/>
      </w:rPr>
    </w:lvl>
    <w:lvl w:ilvl="8">
      <w:start w:val="1"/>
      <w:numFmt w:val="bullet"/>
      <w:lvlText w:val=""/>
      <w:lvlJc w:val="left"/>
      <w:pPr>
        <w:tabs>
          <w:tab w:val="num" w:pos="3600"/>
        </w:tabs>
        <w:ind w:left="3600" w:hanging="360"/>
      </w:pPr>
      <w:rPr>
        <w:rFonts w:ascii="Symbol" w:hAnsi="Symbol"/>
        <w:sz w:val="18"/>
      </w:rPr>
    </w:lvl>
  </w:abstractNum>
  <w:abstractNum w:abstractNumId="10"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sz w:val="24"/>
      </w:rPr>
    </w:lvl>
    <w:lvl w:ilvl="1">
      <w:start w:val="1"/>
      <w:numFmt w:val="bullet"/>
      <w:lvlText w:val=""/>
      <w:lvlJc w:val="left"/>
      <w:pPr>
        <w:tabs>
          <w:tab w:val="num" w:pos="1080"/>
        </w:tabs>
        <w:ind w:left="1080" w:hanging="360"/>
      </w:pPr>
      <w:rPr>
        <w:rFonts w:ascii="Symbol" w:hAnsi="Symbol"/>
        <w:sz w:val="24"/>
      </w:rPr>
    </w:lvl>
    <w:lvl w:ilvl="2">
      <w:start w:val="1"/>
      <w:numFmt w:val="bullet"/>
      <w:lvlText w:val=""/>
      <w:lvlJc w:val="left"/>
      <w:pPr>
        <w:tabs>
          <w:tab w:val="num" w:pos="1440"/>
        </w:tabs>
        <w:ind w:left="1440" w:hanging="360"/>
      </w:pPr>
      <w:rPr>
        <w:rFonts w:ascii="Symbol" w:hAnsi="Symbol"/>
        <w:sz w:val="24"/>
      </w:rPr>
    </w:lvl>
    <w:lvl w:ilvl="3">
      <w:start w:val="1"/>
      <w:numFmt w:val="bullet"/>
      <w:lvlText w:val=""/>
      <w:lvlJc w:val="left"/>
      <w:pPr>
        <w:tabs>
          <w:tab w:val="num" w:pos="1800"/>
        </w:tabs>
        <w:ind w:left="1800" w:hanging="360"/>
      </w:pPr>
      <w:rPr>
        <w:rFonts w:ascii="Symbol" w:hAnsi="Symbol"/>
        <w:sz w:val="24"/>
      </w:rPr>
    </w:lvl>
    <w:lvl w:ilvl="4">
      <w:start w:val="1"/>
      <w:numFmt w:val="bullet"/>
      <w:lvlText w:val=""/>
      <w:lvlJc w:val="left"/>
      <w:pPr>
        <w:tabs>
          <w:tab w:val="num" w:pos="2160"/>
        </w:tabs>
        <w:ind w:left="2160" w:hanging="360"/>
      </w:pPr>
      <w:rPr>
        <w:rFonts w:ascii="Symbol" w:hAnsi="Symbol"/>
        <w:sz w:val="24"/>
      </w:rPr>
    </w:lvl>
    <w:lvl w:ilvl="5">
      <w:start w:val="1"/>
      <w:numFmt w:val="bullet"/>
      <w:lvlText w:val=""/>
      <w:lvlJc w:val="left"/>
      <w:pPr>
        <w:tabs>
          <w:tab w:val="num" w:pos="2520"/>
        </w:tabs>
        <w:ind w:left="2520" w:hanging="360"/>
      </w:pPr>
      <w:rPr>
        <w:rFonts w:ascii="Symbol" w:hAnsi="Symbol"/>
        <w:sz w:val="24"/>
      </w:rPr>
    </w:lvl>
    <w:lvl w:ilvl="6">
      <w:start w:val="1"/>
      <w:numFmt w:val="bullet"/>
      <w:lvlText w:val=""/>
      <w:lvlJc w:val="left"/>
      <w:pPr>
        <w:tabs>
          <w:tab w:val="num" w:pos="2880"/>
        </w:tabs>
        <w:ind w:left="2880" w:hanging="360"/>
      </w:pPr>
      <w:rPr>
        <w:rFonts w:ascii="Symbol" w:hAnsi="Symbol"/>
        <w:sz w:val="24"/>
      </w:rPr>
    </w:lvl>
    <w:lvl w:ilvl="7">
      <w:start w:val="1"/>
      <w:numFmt w:val="bullet"/>
      <w:lvlText w:val=""/>
      <w:lvlJc w:val="left"/>
      <w:pPr>
        <w:tabs>
          <w:tab w:val="num" w:pos="3240"/>
        </w:tabs>
        <w:ind w:left="3240" w:hanging="360"/>
      </w:pPr>
      <w:rPr>
        <w:rFonts w:ascii="Symbol" w:hAnsi="Symbol"/>
        <w:sz w:val="24"/>
      </w:rPr>
    </w:lvl>
    <w:lvl w:ilvl="8">
      <w:start w:val="1"/>
      <w:numFmt w:val="bullet"/>
      <w:lvlText w:val=""/>
      <w:lvlJc w:val="left"/>
      <w:pPr>
        <w:tabs>
          <w:tab w:val="num" w:pos="3600"/>
        </w:tabs>
        <w:ind w:left="3600" w:hanging="360"/>
      </w:pPr>
      <w:rPr>
        <w:rFonts w:ascii="Symbol" w:hAnsi="Symbol"/>
        <w:sz w:val="24"/>
      </w:rPr>
    </w:lvl>
  </w:abstractNum>
  <w:abstractNum w:abstractNumId="11"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3" w15:restartNumberingAfterBreak="0">
    <w:nsid w:val="00000023"/>
    <w:multiLevelType w:val="multilevel"/>
    <w:tmpl w:val="56543D28"/>
    <w:name w:val="WW8Num35"/>
    <w:lvl w:ilvl="0">
      <w:start w:val="1"/>
      <w:numFmt w:val="lowerLetter"/>
      <w:lvlText w:val="%1)"/>
      <w:lvlJc w:val="left"/>
      <w:pPr>
        <w:tabs>
          <w:tab w:val="num" w:pos="720"/>
        </w:tabs>
      </w:pPr>
      <w:rPr>
        <w:rFonts w:cs="Times New Roman"/>
        <w:b w:val="0"/>
      </w:rPr>
    </w:lvl>
    <w:lvl w:ilvl="1">
      <w:start w:val="1"/>
      <w:numFmt w:val="lowerLetter"/>
      <w:lvlText w:val="%2)"/>
      <w:lvlJc w:val="left"/>
      <w:pPr>
        <w:tabs>
          <w:tab w:val="num" w:pos="1080"/>
        </w:tabs>
      </w:pPr>
      <w:rPr>
        <w:rFonts w:cs="Times New Roman"/>
      </w:rPr>
    </w:lvl>
    <w:lvl w:ilvl="2">
      <w:start w:val="1"/>
      <w:numFmt w:val="lowerLetter"/>
      <w:lvlText w:val="%3)"/>
      <w:lvlJc w:val="left"/>
      <w:pPr>
        <w:tabs>
          <w:tab w:val="num" w:pos="1440"/>
        </w:tabs>
      </w:pPr>
      <w:rPr>
        <w:rFonts w:cs="Times New Roman"/>
      </w:rPr>
    </w:lvl>
    <w:lvl w:ilvl="3">
      <w:start w:val="1"/>
      <w:numFmt w:val="lowerLetter"/>
      <w:lvlText w:val="%4)"/>
      <w:lvlJc w:val="left"/>
      <w:pPr>
        <w:tabs>
          <w:tab w:val="num" w:pos="1800"/>
        </w:tabs>
      </w:pPr>
      <w:rPr>
        <w:rFonts w:cs="Times New Roman"/>
      </w:rPr>
    </w:lvl>
    <w:lvl w:ilvl="4">
      <w:start w:val="1"/>
      <w:numFmt w:val="lowerLetter"/>
      <w:lvlText w:val="%5)"/>
      <w:lvlJc w:val="left"/>
      <w:pPr>
        <w:tabs>
          <w:tab w:val="num" w:pos="2160"/>
        </w:tabs>
      </w:pPr>
      <w:rPr>
        <w:rFonts w:cs="Times New Roman"/>
      </w:rPr>
    </w:lvl>
    <w:lvl w:ilvl="5">
      <w:start w:val="1"/>
      <w:numFmt w:val="lowerLetter"/>
      <w:lvlText w:val="%6)"/>
      <w:lvlJc w:val="left"/>
      <w:pPr>
        <w:tabs>
          <w:tab w:val="num" w:pos="2520"/>
        </w:tabs>
      </w:pPr>
      <w:rPr>
        <w:rFonts w:cs="Times New Roman"/>
      </w:rPr>
    </w:lvl>
    <w:lvl w:ilvl="6">
      <w:start w:val="1"/>
      <w:numFmt w:val="lowerLetter"/>
      <w:lvlText w:val="%7)"/>
      <w:lvlJc w:val="left"/>
      <w:pPr>
        <w:tabs>
          <w:tab w:val="num" w:pos="2880"/>
        </w:tabs>
      </w:pPr>
      <w:rPr>
        <w:rFonts w:cs="Times New Roman"/>
      </w:rPr>
    </w:lvl>
    <w:lvl w:ilvl="7">
      <w:start w:val="1"/>
      <w:numFmt w:val="lowerLetter"/>
      <w:lvlText w:val="%8)"/>
      <w:lvlJc w:val="left"/>
      <w:pPr>
        <w:tabs>
          <w:tab w:val="num" w:pos="3240"/>
        </w:tabs>
      </w:pPr>
      <w:rPr>
        <w:rFonts w:cs="Times New Roman"/>
      </w:rPr>
    </w:lvl>
    <w:lvl w:ilvl="8">
      <w:start w:val="1"/>
      <w:numFmt w:val="lowerLetter"/>
      <w:lvlText w:val="%9)"/>
      <w:lvlJc w:val="left"/>
      <w:pPr>
        <w:tabs>
          <w:tab w:val="num" w:pos="3600"/>
        </w:tabs>
      </w:pPr>
      <w:rPr>
        <w:rFonts w:cs="Times New Roman"/>
      </w:rPr>
    </w:lvl>
  </w:abstractNum>
  <w:abstractNum w:abstractNumId="14" w15:restartNumberingAfterBreak="0">
    <w:nsid w:val="083A5169"/>
    <w:multiLevelType w:val="hybridMultilevel"/>
    <w:tmpl w:val="6974FE5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091A5E9C"/>
    <w:multiLevelType w:val="hybridMultilevel"/>
    <w:tmpl w:val="9B742F3A"/>
    <w:name w:val="WW8Num272"/>
    <w:lvl w:ilvl="0" w:tplc="87C03AE8">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0D9A0EB9"/>
    <w:multiLevelType w:val="hybridMultilevel"/>
    <w:tmpl w:val="107241A6"/>
    <w:lvl w:ilvl="0" w:tplc="04150001">
      <w:start w:val="1"/>
      <w:numFmt w:val="bullet"/>
      <w:lvlText w:val=""/>
      <w:lvlJc w:val="left"/>
      <w:pPr>
        <w:ind w:left="1305" w:hanging="360"/>
      </w:pPr>
      <w:rPr>
        <w:rFonts w:ascii="Symbol" w:hAnsi="Symbol" w:hint="default"/>
      </w:rPr>
    </w:lvl>
    <w:lvl w:ilvl="1" w:tplc="04150003" w:tentative="1">
      <w:start w:val="1"/>
      <w:numFmt w:val="bullet"/>
      <w:lvlText w:val="o"/>
      <w:lvlJc w:val="left"/>
      <w:pPr>
        <w:ind w:left="2025" w:hanging="360"/>
      </w:pPr>
      <w:rPr>
        <w:rFonts w:ascii="Courier New" w:hAnsi="Courier New" w:hint="default"/>
      </w:rPr>
    </w:lvl>
    <w:lvl w:ilvl="2" w:tplc="04150005" w:tentative="1">
      <w:start w:val="1"/>
      <w:numFmt w:val="bullet"/>
      <w:lvlText w:val=""/>
      <w:lvlJc w:val="left"/>
      <w:pPr>
        <w:ind w:left="2745" w:hanging="360"/>
      </w:pPr>
      <w:rPr>
        <w:rFonts w:ascii="Wingdings" w:hAnsi="Wingdings" w:hint="default"/>
      </w:rPr>
    </w:lvl>
    <w:lvl w:ilvl="3" w:tplc="04150001" w:tentative="1">
      <w:start w:val="1"/>
      <w:numFmt w:val="bullet"/>
      <w:lvlText w:val=""/>
      <w:lvlJc w:val="left"/>
      <w:pPr>
        <w:ind w:left="3465" w:hanging="360"/>
      </w:pPr>
      <w:rPr>
        <w:rFonts w:ascii="Symbol" w:hAnsi="Symbol" w:hint="default"/>
      </w:rPr>
    </w:lvl>
    <w:lvl w:ilvl="4" w:tplc="04150003" w:tentative="1">
      <w:start w:val="1"/>
      <w:numFmt w:val="bullet"/>
      <w:lvlText w:val="o"/>
      <w:lvlJc w:val="left"/>
      <w:pPr>
        <w:ind w:left="4185" w:hanging="360"/>
      </w:pPr>
      <w:rPr>
        <w:rFonts w:ascii="Courier New" w:hAnsi="Courier New" w:hint="default"/>
      </w:rPr>
    </w:lvl>
    <w:lvl w:ilvl="5" w:tplc="04150005" w:tentative="1">
      <w:start w:val="1"/>
      <w:numFmt w:val="bullet"/>
      <w:lvlText w:val=""/>
      <w:lvlJc w:val="left"/>
      <w:pPr>
        <w:ind w:left="4905" w:hanging="360"/>
      </w:pPr>
      <w:rPr>
        <w:rFonts w:ascii="Wingdings" w:hAnsi="Wingdings" w:hint="default"/>
      </w:rPr>
    </w:lvl>
    <w:lvl w:ilvl="6" w:tplc="04150001" w:tentative="1">
      <w:start w:val="1"/>
      <w:numFmt w:val="bullet"/>
      <w:lvlText w:val=""/>
      <w:lvlJc w:val="left"/>
      <w:pPr>
        <w:ind w:left="5625" w:hanging="360"/>
      </w:pPr>
      <w:rPr>
        <w:rFonts w:ascii="Symbol" w:hAnsi="Symbol" w:hint="default"/>
      </w:rPr>
    </w:lvl>
    <w:lvl w:ilvl="7" w:tplc="04150003" w:tentative="1">
      <w:start w:val="1"/>
      <w:numFmt w:val="bullet"/>
      <w:lvlText w:val="o"/>
      <w:lvlJc w:val="left"/>
      <w:pPr>
        <w:ind w:left="6345" w:hanging="360"/>
      </w:pPr>
      <w:rPr>
        <w:rFonts w:ascii="Courier New" w:hAnsi="Courier New" w:hint="default"/>
      </w:rPr>
    </w:lvl>
    <w:lvl w:ilvl="8" w:tplc="04150005" w:tentative="1">
      <w:start w:val="1"/>
      <w:numFmt w:val="bullet"/>
      <w:lvlText w:val=""/>
      <w:lvlJc w:val="left"/>
      <w:pPr>
        <w:ind w:left="7065" w:hanging="360"/>
      </w:pPr>
      <w:rPr>
        <w:rFonts w:ascii="Wingdings" w:hAnsi="Wingdings" w:hint="default"/>
      </w:rPr>
    </w:lvl>
  </w:abstractNum>
  <w:abstractNum w:abstractNumId="17" w15:restartNumberingAfterBreak="0">
    <w:nsid w:val="0DB747F7"/>
    <w:multiLevelType w:val="hybridMultilevel"/>
    <w:tmpl w:val="95403B6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8D13419"/>
    <w:multiLevelType w:val="hybridMultilevel"/>
    <w:tmpl w:val="057E1C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8E67652"/>
    <w:multiLevelType w:val="hybridMultilevel"/>
    <w:tmpl w:val="06A09F5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CBF072D"/>
    <w:multiLevelType w:val="hybridMultilevel"/>
    <w:tmpl w:val="D250D9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16426B1"/>
    <w:multiLevelType w:val="multilevel"/>
    <w:tmpl w:val="207CBB7E"/>
    <w:lvl w:ilvl="0">
      <w:start w:val="2"/>
      <w:numFmt w:val="decimal"/>
      <w:lvlText w:val="%1."/>
      <w:lvlJc w:val="left"/>
      <w:pPr>
        <w:tabs>
          <w:tab w:val="num" w:pos="360"/>
        </w:tabs>
        <w:ind w:left="360" w:hanging="360"/>
      </w:pPr>
      <w:rPr>
        <w:rFonts w:ascii="TimesNewRoman,Bold" w:eastAsia="TimesNewRoman,Bold" w:cs="TimesNewRoman,Bold" w:hint="default"/>
        <w:b w:val="0"/>
      </w:rPr>
    </w:lvl>
    <w:lvl w:ilvl="1">
      <w:start w:val="1"/>
      <w:numFmt w:val="decimal"/>
      <w:lvlText w:val="%1.%2."/>
      <w:lvlJc w:val="left"/>
      <w:pPr>
        <w:tabs>
          <w:tab w:val="num" w:pos="1080"/>
        </w:tabs>
        <w:ind w:left="1080" w:hanging="360"/>
      </w:pPr>
      <w:rPr>
        <w:rFonts w:ascii="Times New Roman" w:eastAsia="TimesNewRoman,Bold" w:hAnsi="Times New Roman" w:cs="Times New Roman" w:hint="default"/>
        <w:b w:val="0"/>
      </w:rPr>
    </w:lvl>
    <w:lvl w:ilvl="2">
      <w:start w:val="1"/>
      <w:numFmt w:val="decimal"/>
      <w:lvlText w:val="%1.%2.%3."/>
      <w:lvlJc w:val="left"/>
      <w:pPr>
        <w:tabs>
          <w:tab w:val="num" w:pos="1080"/>
        </w:tabs>
        <w:ind w:left="1080" w:hanging="720"/>
      </w:pPr>
      <w:rPr>
        <w:rFonts w:ascii="TimesNewRoman,Bold" w:eastAsia="TimesNewRoman,Bold" w:cs="TimesNewRoman,Bold" w:hint="default"/>
        <w:b/>
      </w:rPr>
    </w:lvl>
    <w:lvl w:ilvl="3">
      <w:start w:val="1"/>
      <w:numFmt w:val="decimal"/>
      <w:lvlText w:val="%1.%2.%3.%4."/>
      <w:lvlJc w:val="left"/>
      <w:pPr>
        <w:tabs>
          <w:tab w:val="num" w:pos="1260"/>
        </w:tabs>
        <w:ind w:left="1260" w:hanging="720"/>
      </w:pPr>
      <w:rPr>
        <w:rFonts w:ascii="TimesNewRoman,Bold" w:eastAsia="TimesNewRoman,Bold" w:cs="TimesNewRoman,Bold" w:hint="default"/>
        <w:b/>
      </w:rPr>
    </w:lvl>
    <w:lvl w:ilvl="4">
      <w:start w:val="1"/>
      <w:numFmt w:val="decimal"/>
      <w:lvlText w:val="%1.%2.%3.%4.%5."/>
      <w:lvlJc w:val="left"/>
      <w:pPr>
        <w:tabs>
          <w:tab w:val="num" w:pos="1800"/>
        </w:tabs>
        <w:ind w:left="1800" w:hanging="1080"/>
      </w:pPr>
      <w:rPr>
        <w:rFonts w:ascii="TimesNewRoman,Bold" w:eastAsia="TimesNewRoman,Bold" w:cs="TimesNewRoman,Bold" w:hint="default"/>
        <w:b/>
      </w:rPr>
    </w:lvl>
    <w:lvl w:ilvl="5">
      <w:start w:val="1"/>
      <w:numFmt w:val="decimal"/>
      <w:lvlText w:val="%1.%2.%3.%4.%5.%6."/>
      <w:lvlJc w:val="left"/>
      <w:pPr>
        <w:tabs>
          <w:tab w:val="num" w:pos="1980"/>
        </w:tabs>
        <w:ind w:left="1980" w:hanging="1080"/>
      </w:pPr>
      <w:rPr>
        <w:rFonts w:ascii="TimesNewRoman,Bold" w:eastAsia="TimesNewRoman,Bold" w:cs="TimesNewRoman,Bold" w:hint="default"/>
        <w:b/>
      </w:rPr>
    </w:lvl>
    <w:lvl w:ilvl="6">
      <w:start w:val="1"/>
      <w:numFmt w:val="decimal"/>
      <w:lvlText w:val="%1.%2.%3.%4.%5.%6.%7."/>
      <w:lvlJc w:val="left"/>
      <w:pPr>
        <w:tabs>
          <w:tab w:val="num" w:pos="2520"/>
        </w:tabs>
        <w:ind w:left="2520" w:hanging="1440"/>
      </w:pPr>
      <w:rPr>
        <w:rFonts w:ascii="TimesNewRoman,Bold" w:eastAsia="TimesNewRoman,Bold" w:cs="TimesNewRoman,Bold" w:hint="default"/>
        <w:b/>
      </w:rPr>
    </w:lvl>
    <w:lvl w:ilvl="7">
      <w:start w:val="1"/>
      <w:numFmt w:val="decimal"/>
      <w:lvlText w:val="%1.%2.%3.%4.%5.%6.%7.%8."/>
      <w:lvlJc w:val="left"/>
      <w:pPr>
        <w:tabs>
          <w:tab w:val="num" w:pos="2700"/>
        </w:tabs>
        <w:ind w:left="2700" w:hanging="1440"/>
      </w:pPr>
      <w:rPr>
        <w:rFonts w:ascii="TimesNewRoman,Bold" w:eastAsia="TimesNewRoman,Bold" w:cs="TimesNewRoman,Bold" w:hint="default"/>
        <w:b/>
      </w:rPr>
    </w:lvl>
    <w:lvl w:ilvl="8">
      <w:start w:val="1"/>
      <w:numFmt w:val="decimal"/>
      <w:lvlText w:val="%1.%2.%3.%4.%5.%6.%7.%8.%9."/>
      <w:lvlJc w:val="left"/>
      <w:pPr>
        <w:tabs>
          <w:tab w:val="num" w:pos="3240"/>
        </w:tabs>
        <w:ind w:left="3240" w:hanging="1800"/>
      </w:pPr>
      <w:rPr>
        <w:rFonts w:ascii="TimesNewRoman,Bold" w:eastAsia="TimesNewRoman,Bold" w:cs="TimesNewRoman,Bold" w:hint="default"/>
        <w:b/>
      </w:rPr>
    </w:lvl>
  </w:abstractNum>
  <w:abstractNum w:abstractNumId="22" w15:restartNumberingAfterBreak="0">
    <w:nsid w:val="24D65C7B"/>
    <w:multiLevelType w:val="hybridMultilevel"/>
    <w:tmpl w:val="F6B2C174"/>
    <w:lvl w:ilvl="0" w:tplc="04150017">
      <w:start w:val="1"/>
      <w:numFmt w:val="lowerLetter"/>
      <w:lvlText w:val="%1)"/>
      <w:lvlJc w:val="left"/>
      <w:pPr>
        <w:ind w:left="928" w:hanging="360"/>
      </w:pPr>
      <w:rPr>
        <w:rFonts w:cs="Times New Roman"/>
      </w:rPr>
    </w:lvl>
    <w:lvl w:ilvl="1" w:tplc="008E968C">
      <w:start w:val="1"/>
      <w:numFmt w:val="decimal"/>
      <w:lvlText w:val="%2."/>
      <w:lvlJc w:val="left"/>
      <w:pPr>
        <w:tabs>
          <w:tab w:val="num" w:pos="1648"/>
        </w:tabs>
        <w:ind w:left="1648" w:hanging="360"/>
      </w:pPr>
      <w:rPr>
        <w:rFonts w:cs="Times New Roman" w:hint="default"/>
        <w:b w:val="0"/>
        <w:sz w:val="24"/>
      </w:rPr>
    </w:lvl>
    <w:lvl w:ilvl="2" w:tplc="0415001B" w:tentative="1">
      <w:start w:val="1"/>
      <w:numFmt w:val="lowerRoman"/>
      <w:lvlText w:val="%3."/>
      <w:lvlJc w:val="right"/>
      <w:pPr>
        <w:ind w:left="2368" w:hanging="180"/>
      </w:pPr>
      <w:rPr>
        <w:rFonts w:cs="Times New Roman"/>
      </w:rPr>
    </w:lvl>
    <w:lvl w:ilvl="3" w:tplc="0415000F" w:tentative="1">
      <w:start w:val="1"/>
      <w:numFmt w:val="decimal"/>
      <w:lvlText w:val="%4."/>
      <w:lvlJc w:val="left"/>
      <w:pPr>
        <w:ind w:left="3088" w:hanging="360"/>
      </w:pPr>
      <w:rPr>
        <w:rFonts w:cs="Times New Roman"/>
      </w:rPr>
    </w:lvl>
    <w:lvl w:ilvl="4" w:tplc="04150019" w:tentative="1">
      <w:start w:val="1"/>
      <w:numFmt w:val="lowerLetter"/>
      <w:lvlText w:val="%5."/>
      <w:lvlJc w:val="left"/>
      <w:pPr>
        <w:ind w:left="3808" w:hanging="360"/>
      </w:pPr>
      <w:rPr>
        <w:rFonts w:cs="Times New Roman"/>
      </w:rPr>
    </w:lvl>
    <w:lvl w:ilvl="5" w:tplc="0415001B" w:tentative="1">
      <w:start w:val="1"/>
      <w:numFmt w:val="lowerRoman"/>
      <w:lvlText w:val="%6."/>
      <w:lvlJc w:val="right"/>
      <w:pPr>
        <w:ind w:left="4528" w:hanging="180"/>
      </w:pPr>
      <w:rPr>
        <w:rFonts w:cs="Times New Roman"/>
      </w:rPr>
    </w:lvl>
    <w:lvl w:ilvl="6" w:tplc="0415000F" w:tentative="1">
      <w:start w:val="1"/>
      <w:numFmt w:val="decimal"/>
      <w:lvlText w:val="%7."/>
      <w:lvlJc w:val="left"/>
      <w:pPr>
        <w:ind w:left="5248" w:hanging="360"/>
      </w:pPr>
      <w:rPr>
        <w:rFonts w:cs="Times New Roman"/>
      </w:rPr>
    </w:lvl>
    <w:lvl w:ilvl="7" w:tplc="04150019" w:tentative="1">
      <w:start w:val="1"/>
      <w:numFmt w:val="lowerLetter"/>
      <w:lvlText w:val="%8."/>
      <w:lvlJc w:val="left"/>
      <w:pPr>
        <w:ind w:left="5968" w:hanging="360"/>
      </w:pPr>
      <w:rPr>
        <w:rFonts w:cs="Times New Roman"/>
      </w:rPr>
    </w:lvl>
    <w:lvl w:ilvl="8" w:tplc="0415001B" w:tentative="1">
      <w:start w:val="1"/>
      <w:numFmt w:val="lowerRoman"/>
      <w:lvlText w:val="%9."/>
      <w:lvlJc w:val="right"/>
      <w:pPr>
        <w:ind w:left="6688" w:hanging="180"/>
      </w:pPr>
      <w:rPr>
        <w:rFonts w:cs="Times New Roman"/>
      </w:rPr>
    </w:lvl>
  </w:abstractNum>
  <w:abstractNum w:abstractNumId="23" w15:restartNumberingAfterBreak="0">
    <w:nsid w:val="262B7C35"/>
    <w:multiLevelType w:val="multilevel"/>
    <w:tmpl w:val="8DAEC378"/>
    <w:lvl w:ilvl="0">
      <w:start w:val="1"/>
      <w:numFmt w:val="bullet"/>
      <w:lvlText w:val=""/>
      <w:lvlJc w:val="left"/>
      <w:pPr>
        <w:tabs>
          <w:tab w:val="num" w:pos="885"/>
        </w:tabs>
        <w:ind w:left="885" w:hanging="360"/>
      </w:pPr>
      <w:rPr>
        <w:rFonts w:ascii="Symbol" w:hAnsi="Symbol" w:hint="default"/>
      </w:rPr>
    </w:lvl>
    <w:lvl w:ilvl="1">
      <w:start w:val="1"/>
      <w:numFmt w:val="bullet"/>
      <w:lvlText w:val=""/>
      <w:lvlJc w:val="left"/>
      <w:pPr>
        <w:tabs>
          <w:tab w:val="num" w:pos="1035"/>
        </w:tabs>
        <w:ind w:left="1035" w:hanging="360"/>
      </w:pPr>
      <w:rPr>
        <w:rFonts w:ascii="Wingdings" w:hAnsi="Wingdings"/>
      </w:rPr>
    </w:lvl>
    <w:lvl w:ilvl="2">
      <w:start w:val="1"/>
      <w:numFmt w:val="decimal"/>
      <w:lvlText w:val="%1.%2.%3."/>
      <w:lvlJc w:val="left"/>
      <w:pPr>
        <w:tabs>
          <w:tab w:val="num" w:pos="2070"/>
        </w:tabs>
        <w:ind w:left="2070" w:hanging="720"/>
      </w:pPr>
      <w:rPr>
        <w:rFonts w:cs="Times New Roman"/>
      </w:rPr>
    </w:lvl>
    <w:lvl w:ilvl="3">
      <w:start w:val="1"/>
      <w:numFmt w:val="decimal"/>
      <w:lvlText w:val="%1.%2.%3.%4."/>
      <w:lvlJc w:val="left"/>
      <w:pPr>
        <w:tabs>
          <w:tab w:val="num" w:pos="2745"/>
        </w:tabs>
        <w:ind w:left="2745" w:hanging="720"/>
      </w:pPr>
      <w:rPr>
        <w:rFonts w:cs="Times New Roman"/>
      </w:rPr>
    </w:lvl>
    <w:lvl w:ilvl="4">
      <w:start w:val="1"/>
      <w:numFmt w:val="decimal"/>
      <w:lvlText w:val="%1.%2.%3.%4.%5."/>
      <w:lvlJc w:val="left"/>
      <w:pPr>
        <w:tabs>
          <w:tab w:val="num" w:pos="3780"/>
        </w:tabs>
        <w:ind w:left="3780" w:hanging="1080"/>
      </w:pPr>
      <w:rPr>
        <w:rFonts w:cs="Times New Roman"/>
      </w:rPr>
    </w:lvl>
    <w:lvl w:ilvl="5">
      <w:start w:val="1"/>
      <w:numFmt w:val="decimal"/>
      <w:lvlText w:val="%1.%2.%3.%4.%5.%6."/>
      <w:lvlJc w:val="left"/>
      <w:pPr>
        <w:tabs>
          <w:tab w:val="num" w:pos="4455"/>
        </w:tabs>
        <w:ind w:left="4455" w:hanging="1080"/>
      </w:pPr>
      <w:rPr>
        <w:rFonts w:cs="Times New Roman"/>
      </w:rPr>
    </w:lvl>
    <w:lvl w:ilvl="6">
      <w:start w:val="1"/>
      <w:numFmt w:val="decimal"/>
      <w:lvlText w:val="%1.%2.%3.%4.%5.%6.%7."/>
      <w:lvlJc w:val="left"/>
      <w:pPr>
        <w:tabs>
          <w:tab w:val="num" w:pos="5490"/>
        </w:tabs>
        <w:ind w:left="5490" w:hanging="1440"/>
      </w:pPr>
      <w:rPr>
        <w:rFonts w:cs="Times New Roman"/>
      </w:rPr>
    </w:lvl>
    <w:lvl w:ilvl="7">
      <w:start w:val="1"/>
      <w:numFmt w:val="decimal"/>
      <w:lvlText w:val="%1.%2.%3.%4.%5.%6.%7.%8."/>
      <w:lvlJc w:val="left"/>
      <w:pPr>
        <w:tabs>
          <w:tab w:val="num" w:pos="6165"/>
        </w:tabs>
        <w:ind w:left="6165" w:hanging="1440"/>
      </w:pPr>
      <w:rPr>
        <w:rFonts w:cs="Times New Roman"/>
      </w:rPr>
    </w:lvl>
    <w:lvl w:ilvl="8">
      <w:start w:val="1"/>
      <w:numFmt w:val="decimal"/>
      <w:lvlText w:val="%1.%2.%3.%4.%5.%6.%7.%8.%9."/>
      <w:lvlJc w:val="left"/>
      <w:pPr>
        <w:tabs>
          <w:tab w:val="num" w:pos="7200"/>
        </w:tabs>
        <w:ind w:left="7200" w:hanging="1800"/>
      </w:pPr>
      <w:rPr>
        <w:rFonts w:cs="Times New Roman"/>
      </w:rPr>
    </w:lvl>
  </w:abstractNum>
  <w:abstractNum w:abstractNumId="24" w15:restartNumberingAfterBreak="0">
    <w:nsid w:val="2C0D1819"/>
    <w:multiLevelType w:val="hybridMultilevel"/>
    <w:tmpl w:val="6374F626"/>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2CB26C00"/>
    <w:multiLevelType w:val="hybridMultilevel"/>
    <w:tmpl w:val="F36C14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7F56834"/>
    <w:multiLevelType w:val="hybridMultilevel"/>
    <w:tmpl w:val="DF3A661E"/>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3D8B2B04"/>
    <w:multiLevelType w:val="hybridMultilevel"/>
    <w:tmpl w:val="EF0C2122"/>
    <w:lvl w:ilvl="0" w:tplc="04150001">
      <w:start w:val="1"/>
      <w:numFmt w:val="bullet"/>
      <w:lvlText w:val=""/>
      <w:lvlJc w:val="left"/>
      <w:pPr>
        <w:tabs>
          <w:tab w:val="num" w:pos="1429"/>
        </w:tabs>
        <w:ind w:left="1429" w:hanging="360"/>
      </w:pPr>
      <w:rPr>
        <w:rFonts w:ascii="Symbol" w:hAnsi="Symbol" w:hint="default"/>
      </w:rPr>
    </w:lvl>
    <w:lvl w:ilvl="1" w:tplc="04150003" w:tentative="1">
      <w:start w:val="1"/>
      <w:numFmt w:val="bullet"/>
      <w:lvlText w:val="o"/>
      <w:lvlJc w:val="left"/>
      <w:pPr>
        <w:tabs>
          <w:tab w:val="num" w:pos="2149"/>
        </w:tabs>
        <w:ind w:left="2149" w:hanging="360"/>
      </w:pPr>
      <w:rPr>
        <w:rFonts w:ascii="Courier New" w:hAnsi="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28" w15:restartNumberingAfterBreak="0">
    <w:nsid w:val="3E394CE2"/>
    <w:multiLevelType w:val="hybridMultilevel"/>
    <w:tmpl w:val="74685E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3265876"/>
    <w:multiLevelType w:val="hybridMultilevel"/>
    <w:tmpl w:val="9612A380"/>
    <w:lvl w:ilvl="0" w:tplc="E294D522">
      <w:start w:val="1"/>
      <w:numFmt w:val="decimal"/>
      <w:lvlText w:val="%1)"/>
      <w:lvlJc w:val="left"/>
      <w:pPr>
        <w:tabs>
          <w:tab w:val="num" w:pos="720"/>
        </w:tabs>
        <w:ind w:left="720" w:hanging="360"/>
      </w:pPr>
      <w:rPr>
        <w:rFonts w:ascii="Arial" w:eastAsia="Times New Roman" w:hAnsi="Arial" w:cs="Arial"/>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66B475A"/>
    <w:multiLevelType w:val="hybridMultilevel"/>
    <w:tmpl w:val="244E1C4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46AE53AC"/>
    <w:multiLevelType w:val="hybridMultilevel"/>
    <w:tmpl w:val="6916081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0C54BC5"/>
    <w:multiLevelType w:val="hybridMultilevel"/>
    <w:tmpl w:val="20FA7E72"/>
    <w:lvl w:ilvl="0" w:tplc="DBFC07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24B463E"/>
    <w:multiLevelType w:val="hybridMultilevel"/>
    <w:tmpl w:val="FCA29EA2"/>
    <w:lvl w:ilvl="0" w:tplc="E5B4A602">
      <w:start w:val="1"/>
      <w:numFmt w:val="upperRoman"/>
      <w:lvlText w:val="%1."/>
      <w:lvlJc w:val="left"/>
      <w:pPr>
        <w:ind w:left="1080" w:hanging="720"/>
      </w:pPr>
      <w:rPr>
        <w:rFonts w:cs="Times New Roman" w:hint="default"/>
      </w:rPr>
    </w:lvl>
    <w:lvl w:ilvl="1" w:tplc="014067B0">
      <w:start w:val="1"/>
      <w:numFmt w:val="decimal"/>
      <w:lvlText w:val="%2."/>
      <w:lvlJc w:val="left"/>
      <w:pPr>
        <w:ind w:left="360" w:hanging="360"/>
      </w:pPr>
      <w:rPr>
        <w:rFonts w:ascii="Times New Roman" w:eastAsia="Times New Roman" w:hAnsi="Times New Roman" w:cs="Times New Roman"/>
      </w:rPr>
    </w:lvl>
    <w:lvl w:ilvl="2" w:tplc="A3100C4A">
      <w:start w:val="1"/>
      <w:numFmt w:val="lowerLetter"/>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5251363D"/>
    <w:multiLevelType w:val="hybridMultilevel"/>
    <w:tmpl w:val="27762CB8"/>
    <w:lvl w:ilvl="0" w:tplc="04150001">
      <w:start w:val="1"/>
      <w:numFmt w:val="bullet"/>
      <w:lvlText w:val=""/>
      <w:lvlJc w:val="left"/>
      <w:pPr>
        <w:ind w:left="1305" w:hanging="360"/>
      </w:pPr>
      <w:rPr>
        <w:rFonts w:ascii="Symbol" w:hAnsi="Symbol" w:hint="default"/>
      </w:rPr>
    </w:lvl>
    <w:lvl w:ilvl="1" w:tplc="04150003" w:tentative="1">
      <w:start w:val="1"/>
      <w:numFmt w:val="bullet"/>
      <w:lvlText w:val="o"/>
      <w:lvlJc w:val="left"/>
      <w:pPr>
        <w:ind w:left="2025" w:hanging="360"/>
      </w:pPr>
      <w:rPr>
        <w:rFonts w:ascii="Courier New" w:hAnsi="Courier New" w:hint="default"/>
      </w:rPr>
    </w:lvl>
    <w:lvl w:ilvl="2" w:tplc="04150005" w:tentative="1">
      <w:start w:val="1"/>
      <w:numFmt w:val="bullet"/>
      <w:lvlText w:val=""/>
      <w:lvlJc w:val="left"/>
      <w:pPr>
        <w:ind w:left="2745" w:hanging="360"/>
      </w:pPr>
      <w:rPr>
        <w:rFonts w:ascii="Wingdings" w:hAnsi="Wingdings" w:hint="default"/>
      </w:rPr>
    </w:lvl>
    <w:lvl w:ilvl="3" w:tplc="04150001" w:tentative="1">
      <w:start w:val="1"/>
      <w:numFmt w:val="bullet"/>
      <w:lvlText w:val=""/>
      <w:lvlJc w:val="left"/>
      <w:pPr>
        <w:ind w:left="3465" w:hanging="360"/>
      </w:pPr>
      <w:rPr>
        <w:rFonts w:ascii="Symbol" w:hAnsi="Symbol" w:hint="default"/>
      </w:rPr>
    </w:lvl>
    <w:lvl w:ilvl="4" w:tplc="04150003" w:tentative="1">
      <w:start w:val="1"/>
      <w:numFmt w:val="bullet"/>
      <w:lvlText w:val="o"/>
      <w:lvlJc w:val="left"/>
      <w:pPr>
        <w:ind w:left="4185" w:hanging="360"/>
      </w:pPr>
      <w:rPr>
        <w:rFonts w:ascii="Courier New" w:hAnsi="Courier New" w:hint="default"/>
      </w:rPr>
    </w:lvl>
    <w:lvl w:ilvl="5" w:tplc="04150005" w:tentative="1">
      <w:start w:val="1"/>
      <w:numFmt w:val="bullet"/>
      <w:lvlText w:val=""/>
      <w:lvlJc w:val="left"/>
      <w:pPr>
        <w:ind w:left="4905" w:hanging="360"/>
      </w:pPr>
      <w:rPr>
        <w:rFonts w:ascii="Wingdings" w:hAnsi="Wingdings" w:hint="default"/>
      </w:rPr>
    </w:lvl>
    <w:lvl w:ilvl="6" w:tplc="04150001" w:tentative="1">
      <w:start w:val="1"/>
      <w:numFmt w:val="bullet"/>
      <w:lvlText w:val=""/>
      <w:lvlJc w:val="left"/>
      <w:pPr>
        <w:ind w:left="5625" w:hanging="360"/>
      </w:pPr>
      <w:rPr>
        <w:rFonts w:ascii="Symbol" w:hAnsi="Symbol" w:hint="default"/>
      </w:rPr>
    </w:lvl>
    <w:lvl w:ilvl="7" w:tplc="04150003" w:tentative="1">
      <w:start w:val="1"/>
      <w:numFmt w:val="bullet"/>
      <w:lvlText w:val="o"/>
      <w:lvlJc w:val="left"/>
      <w:pPr>
        <w:ind w:left="6345" w:hanging="360"/>
      </w:pPr>
      <w:rPr>
        <w:rFonts w:ascii="Courier New" w:hAnsi="Courier New" w:hint="default"/>
      </w:rPr>
    </w:lvl>
    <w:lvl w:ilvl="8" w:tplc="04150005" w:tentative="1">
      <w:start w:val="1"/>
      <w:numFmt w:val="bullet"/>
      <w:lvlText w:val=""/>
      <w:lvlJc w:val="left"/>
      <w:pPr>
        <w:ind w:left="7065" w:hanging="360"/>
      </w:pPr>
      <w:rPr>
        <w:rFonts w:ascii="Wingdings" w:hAnsi="Wingdings" w:hint="default"/>
      </w:rPr>
    </w:lvl>
  </w:abstractNum>
  <w:abstractNum w:abstractNumId="35" w15:restartNumberingAfterBreak="0">
    <w:nsid w:val="5F2B4338"/>
    <w:multiLevelType w:val="hybridMultilevel"/>
    <w:tmpl w:val="07DCDBE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07665C6"/>
    <w:multiLevelType w:val="hybridMultilevel"/>
    <w:tmpl w:val="49A843B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7" w15:restartNumberingAfterBreak="0">
    <w:nsid w:val="62117640"/>
    <w:multiLevelType w:val="multilevel"/>
    <w:tmpl w:val="952E8EA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71B759B4"/>
    <w:multiLevelType w:val="hybridMultilevel"/>
    <w:tmpl w:val="128A8B7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956908817">
    <w:abstractNumId w:val="0"/>
  </w:num>
  <w:num w:numId="2" w16cid:durableId="263198092">
    <w:abstractNumId w:val="1"/>
  </w:num>
  <w:num w:numId="3" w16cid:durableId="1653369151">
    <w:abstractNumId w:val="2"/>
  </w:num>
  <w:num w:numId="4" w16cid:durableId="928392902">
    <w:abstractNumId w:val="3"/>
  </w:num>
  <w:num w:numId="5" w16cid:durableId="82578">
    <w:abstractNumId w:val="4"/>
  </w:num>
  <w:num w:numId="6" w16cid:durableId="1586693567">
    <w:abstractNumId w:val="5"/>
  </w:num>
  <w:num w:numId="7" w16cid:durableId="1506553675">
    <w:abstractNumId w:val="6"/>
  </w:num>
  <w:num w:numId="8" w16cid:durableId="346909927">
    <w:abstractNumId w:val="7"/>
  </w:num>
  <w:num w:numId="9" w16cid:durableId="825777103">
    <w:abstractNumId w:val="8"/>
  </w:num>
  <w:num w:numId="10" w16cid:durableId="696928942">
    <w:abstractNumId w:val="9"/>
  </w:num>
  <w:num w:numId="11" w16cid:durableId="1575503531">
    <w:abstractNumId w:val="10"/>
  </w:num>
  <w:num w:numId="12" w16cid:durableId="1045251286">
    <w:abstractNumId w:val="11"/>
  </w:num>
  <w:num w:numId="13" w16cid:durableId="8678256">
    <w:abstractNumId w:val="12"/>
  </w:num>
  <w:num w:numId="14" w16cid:durableId="1839806492">
    <w:abstractNumId w:val="32"/>
  </w:num>
  <w:num w:numId="15" w16cid:durableId="1384254180">
    <w:abstractNumId w:val="21"/>
  </w:num>
  <w:num w:numId="16" w16cid:durableId="222062180">
    <w:abstractNumId w:val="23"/>
  </w:num>
  <w:num w:numId="17" w16cid:durableId="108939138">
    <w:abstractNumId w:val="37"/>
  </w:num>
  <w:num w:numId="18" w16cid:durableId="1466508839">
    <w:abstractNumId w:val="26"/>
  </w:num>
  <w:num w:numId="19" w16cid:durableId="1124348595">
    <w:abstractNumId w:val="35"/>
  </w:num>
  <w:num w:numId="20" w16cid:durableId="332342244">
    <w:abstractNumId w:val="24"/>
  </w:num>
  <w:num w:numId="21" w16cid:durableId="856118411">
    <w:abstractNumId w:val="27"/>
  </w:num>
  <w:num w:numId="22" w16cid:durableId="427965393">
    <w:abstractNumId w:val="13"/>
  </w:num>
  <w:num w:numId="23" w16cid:durableId="911239732">
    <w:abstractNumId w:val="15"/>
  </w:num>
  <w:num w:numId="24" w16cid:durableId="1957176808">
    <w:abstractNumId w:val="25"/>
  </w:num>
  <w:num w:numId="25" w16cid:durableId="671108639">
    <w:abstractNumId w:val="22"/>
  </w:num>
  <w:num w:numId="26" w16cid:durableId="542329039">
    <w:abstractNumId w:val="33"/>
  </w:num>
  <w:num w:numId="27" w16cid:durableId="1030642324">
    <w:abstractNumId w:val="34"/>
  </w:num>
  <w:num w:numId="28" w16cid:durableId="712657725">
    <w:abstractNumId w:val="16"/>
  </w:num>
  <w:num w:numId="29" w16cid:durableId="2065250365">
    <w:abstractNumId w:val="19"/>
  </w:num>
  <w:num w:numId="30" w16cid:durableId="1615019331">
    <w:abstractNumId w:val="31"/>
  </w:num>
  <w:num w:numId="31" w16cid:durableId="1192569344">
    <w:abstractNumId w:val="29"/>
  </w:num>
  <w:num w:numId="32" w16cid:durableId="1442803807">
    <w:abstractNumId w:val="20"/>
  </w:num>
  <w:num w:numId="33" w16cid:durableId="24184976">
    <w:abstractNumId w:val="28"/>
  </w:num>
  <w:num w:numId="34" w16cid:durableId="2120907176">
    <w:abstractNumId w:val="18"/>
  </w:num>
  <w:num w:numId="35" w16cid:durableId="277834586">
    <w:abstractNumId w:val="14"/>
  </w:num>
  <w:num w:numId="36" w16cid:durableId="912157255">
    <w:abstractNumId w:val="38"/>
  </w:num>
  <w:num w:numId="37" w16cid:durableId="738022110">
    <w:abstractNumId w:val="17"/>
  </w:num>
  <w:num w:numId="38" w16cid:durableId="804932531">
    <w:abstractNumId w:val="36"/>
  </w:num>
  <w:num w:numId="39" w16cid:durableId="13948923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097F"/>
    <w:rsid w:val="000000B6"/>
    <w:rsid w:val="00002DF1"/>
    <w:rsid w:val="00004787"/>
    <w:rsid w:val="00007718"/>
    <w:rsid w:val="00015C8E"/>
    <w:rsid w:val="00017AF1"/>
    <w:rsid w:val="00017AFD"/>
    <w:rsid w:val="000201F6"/>
    <w:rsid w:val="000245B4"/>
    <w:rsid w:val="00034BDD"/>
    <w:rsid w:val="00036A25"/>
    <w:rsid w:val="00036D6B"/>
    <w:rsid w:val="000406F7"/>
    <w:rsid w:val="00040AFD"/>
    <w:rsid w:val="00040BF0"/>
    <w:rsid w:val="00042537"/>
    <w:rsid w:val="000543B9"/>
    <w:rsid w:val="00054AB9"/>
    <w:rsid w:val="0005771B"/>
    <w:rsid w:val="000614C4"/>
    <w:rsid w:val="0006288E"/>
    <w:rsid w:val="00065038"/>
    <w:rsid w:val="00067C95"/>
    <w:rsid w:val="000710E1"/>
    <w:rsid w:val="0008113E"/>
    <w:rsid w:val="00084F21"/>
    <w:rsid w:val="00087C8A"/>
    <w:rsid w:val="00092E46"/>
    <w:rsid w:val="00095042"/>
    <w:rsid w:val="00097044"/>
    <w:rsid w:val="000A4AF9"/>
    <w:rsid w:val="000A5B38"/>
    <w:rsid w:val="000A79F4"/>
    <w:rsid w:val="000B2EDA"/>
    <w:rsid w:val="000B3EDA"/>
    <w:rsid w:val="000B549E"/>
    <w:rsid w:val="000B6311"/>
    <w:rsid w:val="000C1516"/>
    <w:rsid w:val="000C1CC2"/>
    <w:rsid w:val="000C3F13"/>
    <w:rsid w:val="000C4FA3"/>
    <w:rsid w:val="000C6C18"/>
    <w:rsid w:val="000C7A3E"/>
    <w:rsid w:val="000D0550"/>
    <w:rsid w:val="000D133D"/>
    <w:rsid w:val="000D2116"/>
    <w:rsid w:val="000D2A64"/>
    <w:rsid w:val="000D5188"/>
    <w:rsid w:val="000E344A"/>
    <w:rsid w:val="000E6FBE"/>
    <w:rsid w:val="000F2FB5"/>
    <w:rsid w:val="000F5D81"/>
    <w:rsid w:val="000F7376"/>
    <w:rsid w:val="00102C3A"/>
    <w:rsid w:val="001050EB"/>
    <w:rsid w:val="00105D35"/>
    <w:rsid w:val="0010603F"/>
    <w:rsid w:val="00111E32"/>
    <w:rsid w:val="00114003"/>
    <w:rsid w:val="00120584"/>
    <w:rsid w:val="00121AAE"/>
    <w:rsid w:val="00121CF9"/>
    <w:rsid w:val="00122CB6"/>
    <w:rsid w:val="00135165"/>
    <w:rsid w:val="0013761F"/>
    <w:rsid w:val="00142610"/>
    <w:rsid w:val="001432AD"/>
    <w:rsid w:val="001446D6"/>
    <w:rsid w:val="00144CFC"/>
    <w:rsid w:val="0014718E"/>
    <w:rsid w:val="001539DE"/>
    <w:rsid w:val="0015514F"/>
    <w:rsid w:val="001576E9"/>
    <w:rsid w:val="00157D98"/>
    <w:rsid w:val="00163FBC"/>
    <w:rsid w:val="00166FB2"/>
    <w:rsid w:val="00170762"/>
    <w:rsid w:val="00174F98"/>
    <w:rsid w:val="001770AA"/>
    <w:rsid w:val="00185F0E"/>
    <w:rsid w:val="00186631"/>
    <w:rsid w:val="00193F29"/>
    <w:rsid w:val="00194B77"/>
    <w:rsid w:val="0019535A"/>
    <w:rsid w:val="00196A14"/>
    <w:rsid w:val="001A14D0"/>
    <w:rsid w:val="001A18BE"/>
    <w:rsid w:val="001A48FC"/>
    <w:rsid w:val="001A52CC"/>
    <w:rsid w:val="001A550C"/>
    <w:rsid w:val="001B0315"/>
    <w:rsid w:val="001B17C3"/>
    <w:rsid w:val="001B7547"/>
    <w:rsid w:val="001C4BE3"/>
    <w:rsid w:val="001D3976"/>
    <w:rsid w:val="001D3B00"/>
    <w:rsid w:val="001D3B81"/>
    <w:rsid w:val="001D664E"/>
    <w:rsid w:val="001E2276"/>
    <w:rsid w:val="001E66B8"/>
    <w:rsid w:val="001F2217"/>
    <w:rsid w:val="001F2AD9"/>
    <w:rsid w:val="001F4C70"/>
    <w:rsid w:val="001F5CE2"/>
    <w:rsid w:val="001F6814"/>
    <w:rsid w:val="00200074"/>
    <w:rsid w:val="00203C3C"/>
    <w:rsid w:val="00205D2D"/>
    <w:rsid w:val="0021386A"/>
    <w:rsid w:val="00214472"/>
    <w:rsid w:val="0021795D"/>
    <w:rsid w:val="00217D43"/>
    <w:rsid w:val="0022017A"/>
    <w:rsid w:val="00224873"/>
    <w:rsid w:val="00225BF1"/>
    <w:rsid w:val="00227493"/>
    <w:rsid w:val="00233B9B"/>
    <w:rsid w:val="00233FCA"/>
    <w:rsid w:val="00237D9F"/>
    <w:rsid w:val="0024201A"/>
    <w:rsid w:val="00243D78"/>
    <w:rsid w:val="002510DF"/>
    <w:rsid w:val="0025194D"/>
    <w:rsid w:val="00251D5D"/>
    <w:rsid w:val="002534D8"/>
    <w:rsid w:val="00266B80"/>
    <w:rsid w:val="002676B6"/>
    <w:rsid w:val="00284055"/>
    <w:rsid w:val="00286DE5"/>
    <w:rsid w:val="0029498F"/>
    <w:rsid w:val="00297984"/>
    <w:rsid w:val="002A1C1A"/>
    <w:rsid w:val="002A29CE"/>
    <w:rsid w:val="002A3452"/>
    <w:rsid w:val="002A5BE5"/>
    <w:rsid w:val="002A76E1"/>
    <w:rsid w:val="002B010A"/>
    <w:rsid w:val="002B11DB"/>
    <w:rsid w:val="002B1853"/>
    <w:rsid w:val="002B2990"/>
    <w:rsid w:val="002C249C"/>
    <w:rsid w:val="002C5140"/>
    <w:rsid w:val="002C65BF"/>
    <w:rsid w:val="002D05BB"/>
    <w:rsid w:val="002D546E"/>
    <w:rsid w:val="002E1368"/>
    <w:rsid w:val="002E52F2"/>
    <w:rsid w:val="002E578A"/>
    <w:rsid w:val="002F73D9"/>
    <w:rsid w:val="0030080F"/>
    <w:rsid w:val="00303E64"/>
    <w:rsid w:val="00305591"/>
    <w:rsid w:val="0030622C"/>
    <w:rsid w:val="003125BC"/>
    <w:rsid w:val="00315409"/>
    <w:rsid w:val="00325AB7"/>
    <w:rsid w:val="003316E4"/>
    <w:rsid w:val="003349A9"/>
    <w:rsid w:val="00336C27"/>
    <w:rsid w:val="00352EB9"/>
    <w:rsid w:val="00353BB2"/>
    <w:rsid w:val="00356C7B"/>
    <w:rsid w:val="00356E13"/>
    <w:rsid w:val="003674FB"/>
    <w:rsid w:val="00373469"/>
    <w:rsid w:val="0037461D"/>
    <w:rsid w:val="00375B24"/>
    <w:rsid w:val="003821D2"/>
    <w:rsid w:val="003876EE"/>
    <w:rsid w:val="00391376"/>
    <w:rsid w:val="00391599"/>
    <w:rsid w:val="00396184"/>
    <w:rsid w:val="003966B2"/>
    <w:rsid w:val="003A1C16"/>
    <w:rsid w:val="003A1C92"/>
    <w:rsid w:val="003B1BA8"/>
    <w:rsid w:val="003B2A40"/>
    <w:rsid w:val="003B588B"/>
    <w:rsid w:val="003B6491"/>
    <w:rsid w:val="003C05A7"/>
    <w:rsid w:val="003C069F"/>
    <w:rsid w:val="003C2B7F"/>
    <w:rsid w:val="003D0297"/>
    <w:rsid w:val="003D4157"/>
    <w:rsid w:val="003E3DCE"/>
    <w:rsid w:val="003E4825"/>
    <w:rsid w:val="003E5FAC"/>
    <w:rsid w:val="003E639C"/>
    <w:rsid w:val="003E6830"/>
    <w:rsid w:val="004010A8"/>
    <w:rsid w:val="0040795C"/>
    <w:rsid w:val="004113E8"/>
    <w:rsid w:val="00415519"/>
    <w:rsid w:val="00415D37"/>
    <w:rsid w:val="00430E36"/>
    <w:rsid w:val="00440693"/>
    <w:rsid w:val="004417A2"/>
    <w:rsid w:val="004421EB"/>
    <w:rsid w:val="00442EA4"/>
    <w:rsid w:val="004449EB"/>
    <w:rsid w:val="00446C3C"/>
    <w:rsid w:val="004477CE"/>
    <w:rsid w:val="00453E61"/>
    <w:rsid w:val="00455B55"/>
    <w:rsid w:val="004567D7"/>
    <w:rsid w:val="00462A72"/>
    <w:rsid w:val="00467BD2"/>
    <w:rsid w:val="00471EA9"/>
    <w:rsid w:val="00473602"/>
    <w:rsid w:val="00474CBC"/>
    <w:rsid w:val="00476962"/>
    <w:rsid w:val="00477130"/>
    <w:rsid w:val="004856B6"/>
    <w:rsid w:val="00493B02"/>
    <w:rsid w:val="004A0123"/>
    <w:rsid w:val="004A2975"/>
    <w:rsid w:val="004A351E"/>
    <w:rsid w:val="004B1A71"/>
    <w:rsid w:val="004B3514"/>
    <w:rsid w:val="004C1938"/>
    <w:rsid w:val="004C4895"/>
    <w:rsid w:val="004D0F02"/>
    <w:rsid w:val="004D328E"/>
    <w:rsid w:val="004D3486"/>
    <w:rsid w:val="004D36FC"/>
    <w:rsid w:val="004D6CE3"/>
    <w:rsid w:val="004E0B50"/>
    <w:rsid w:val="004E0BBE"/>
    <w:rsid w:val="004E5B0B"/>
    <w:rsid w:val="004E64FF"/>
    <w:rsid w:val="004E7F42"/>
    <w:rsid w:val="004F09FA"/>
    <w:rsid w:val="004F2D5D"/>
    <w:rsid w:val="004F6838"/>
    <w:rsid w:val="004F6F93"/>
    <w:rsid w:val="005028E4"/>
    <w:rsid w:val="00502F77"/>
    <w:rsid w:val="00505A38"/>
    <w:rsid w:val="00505C9F"/>
    <w:rsid w:val="00511284"/>
    <w:rsid w:val="0051280C"/>
    <w:rsid w:val="00512B10"/>
    <w:rsid w:val="00513526"/>
    <w:rsid w:val="00515247"/>
    <w:rsid w:val="005162AB"/>
    <w:rsid w:val="00516A8D"/>
    <w:rsid w:val="00520421"/>
    <w:rsid w:val="005226F0"/>
    <w:rsid w:val="00523316"/>
    <w:rsid w:val="0052783D"/>
    <w:rsid w:val="0053000D"/>
    <w:rsid w:val="00531E8D"/>
    <w:rsid w:val="0053315D"/>
    <w:rsid w:val="00534A29"/>
    <w:rsid w:val="0054206D"/>
    <w:rsid w:val="00546E9C"/>
    <w:rsid w:val="00550AE3"/>
    <w:rsid w:val="00551CDA"/>
    <w:rsid w:val="0055279C"/>
    <w:rsid w:val="005668DC"/>
    <w:rsid w:val="00566D10"/>
    <w:rsid w:val="005671FC"/>
    <w:rsid w:val="00567AFD"/>
    <w:rsid w:val="0057312A"/>
    <w:rsid w:val="005759D7"/>
    <w:rsid w:val="0057778B"/>
    <w:rsid w:val="00577FD0"/>
    <w:rsid w:val="00595CF3"/>
    <w:rsid w:val="00597D38"/>
    <w:rsid w:val="005A0904"/>
    <w:rsid w:val="005A380C"/>
    <w:rsid w:val="005B55E1"/>
    <w:rsid w:val="005B7B58"/>
    <w:rsid w:val="005C0A73"/>
    <w:rsid w:val="005C1A1B"/>
    <w:rsid w:val="005C1CDD"/>
    <w:rsid w:val="005C650D"/>
    <w:rsid w:val="005D1C84"/>
    <w:rsid w:val="005D3964"/>
    <w:rsid w:val="005D4F1B"/>
    <w:rsid w:val="005D7BCD"/>
    <w:rsid w:val="005D7F68"/>
    <w:rsid w:val="005E0B52"/>
    <w:rsid w:val="005E1616"/>
    <w:rsid w:val="005E1EC6"/>
    <w:rsid w:val="005E3400"/>
    <w:rsid w:val="005E6DF3"/>
    <w:rsid w:val="005E726B"/>
    <w:rsid w:val="005F0E7F"/>
    <w:rsid w:val="005F7868"/>
    <w:rsid w:val="006054B7"/>
    <w:rsid w:val="0060588B"/>
    <w:rsid w:val="00605CA2"/>
    <w:rsid w:val="006173EB"/>
    <w:rsid w:val="0062009E"/>
    <w:rsid w:val="00622731"/>
    <w:rsid w:val="0062380B"/>
    <w:rsid w:val="0062447E"/>
    <w:rsid w:val="006304EA"/>
    <w:rsid w:val="00640D7D"/>
    <w:rsid w:val="0064191E"/>
    <w:rsid w:val="006440EE"/>
    <w:rsid w:val="00647397"/>
    <w:rsid w:val="00647BB9"/>
    <w:rsid w:val="00651139"/>
    <w:rsid w:val="00651C76"/>
    <w:rsid w:val="00651EDF"/>
    <w:rsid w:val="00653C56"/>
    <w:rsid w:val="0065522F"/>
    <w:rsid w:val="00655E88"/>
    <w:rsid w:val="0066045D"/>
    <w:rsid w:val="00660DAF"/>
    <w:rsid w:val="00661654"/>
    <w:rsid w:val="00664DFA"/>
    <w:rsid w:val="006669D6"/>
    <w:rsid w:val="00666B8C"/>
    <w:rsid w:val="00667D21"/>
    <w:rsid w:val="00670E6C"/>
    <w:rsid w:val="006756D0"/>
    <w:rsid w:val="00676094"/>
    <w:rsid w:val="0067710C"/>
    <w:rsid w:val="0067731F"/>
    <w:rsid w:val="006778E0"/>
    <w:rsid w:val="006803D3"/>
    <w:rsid w:val="006818FF"/>
    <w:rsid w:val="006851B0"/>
    <w:rsid w:val="006851C5"/>
    <w:rsid w:val="006855A6"/>
    <w:rsid w:val="006869C7"/>
    <w:rsid w:val="00691EF4"/>
    <w:rsid w:val="006931BE"/>
    <w:rsid w:val="00696FE8"/>
    <w:rsid w:val="006977C4"/>
    <w:rsid w:val="006A02C3"/>
    <w:rsid w:val="006A5E73"/>
    <w:rsid w:val="006B04C8"/>
    <w:rsid w:val="006B2CAB"/>
    <w:rsid w:val="006B4F2F"/>
    <w:rsid w:val="006B7A04"/>
    <w:rsid w:val="006C0051"/>
    <w:rsid w:val="006C13B6"/>
    <w:rsid w:val="006D324E"/>
    <w:rsid w:val="006D51AC"/>
    <w:rsid w:val="006D6E9C"/>
    <w:rsid w:val="006D7F76"/>
    <w:rsid w:val="006E6AF1"/>
    <w:rsid w:val="006E730A"/>
    <w:rsid w:val="006F1CE5"/>
    <w:rsid w:val="006F645D"/>
    <w:rsid w:val="006F6AA4"/>
    <w:rsid w:val="006F7805"/>
    <w:rsid w:val="0070763B"/>
    <w:rsid w:val="00714E5A"/>
    <w:rsid w:val="007156C8"/>
    <w:rsid w:val="007172D9"/>
    <w:rsid w:val="007174C9"/>
    <w:rsid w:val="00717840"/>
    <w:rsid w:val="00720C9D"/>
    <w:rsid w:val="0072404D"/>
    <w:rsid w:val="007241B6"/>
    <w:rsid w:val="0072520A"/>
    <w:rsid w:val="0072523B"/>
    <w:rsid w:val="0072773F"/>
    <w:rsid w:val="00727DC7"/>
    <w:rsid w:val="00735670"/>
    <w:rsid w:val="00740909"/>
    <w:rsid w:val="00741F5C"/>
    <w:rsid w:val="00743F45"/>
    <w:rsid w:val="007460C4"/>
    <w:rsid w:val="00747663"/>
    <w:rsid w:val="00747FED"/>
    <w:rsid w:val="0075312A"/>
    <w:rsid w:val="007601F7"/>
    <w:rsid w:val="0076325D"/>
    <w:rsid w:val="0076355B"/>
    <w:rsid w:val="00765950"/>
    <w:rsid w:val="00766407"/>
    <w:rsid w:val="0077241A"/>
    <w:rsid w:val="00774DE1"/>
    <w:rsid w:val="00776A67"/>
    <w:rsid w:val="00780E2D"/>
    <w:rsid w:val="007813AE"/>
    <w:rsid w:val="00781FB7"/>
    <w:rsid w:val="00782F38"/>
    <w:rsid w:val="007847CC"/>
    <w:rsid w:val="00785649"/>
    <w:rsid w:val="007874F1"/>
    <w:rsid w:val="007A7ECF"/>
    <w:rsid w:val="007C0F70"/>
    <w:rsid w:val="007C1201"/>
    <w:rsid w:val="007C285C"/>
    <w:rsid w:val="007C4869"/>
    <w:rsid w:val="007C6EE3"/>
    <w:rsid w:val="007D01B5"/>
    <w:rsid w:val="007D159A"/>
    <w:rsid w:val="007D4F79"/>
    <w:rsid w:val="007D5108"/>
    <w:rsid w:val="007D75DC"/>
    <w:rsid w:val="007D766C"/>
    <w:rsid w:val="007E13BD"/>
    <w:rsid w:val="007E48F1"/>
    <w:rsid w:val="007E564B"/>
    <w:rsid w:val="007E691B"/>
    <w:rsid w:val="00804C11"/>
    <w:rsid w:val="0081313E"/>
    <w:rsid w:val="00813B8E"/>
    <w:rsid w:val="00823DA8"/>
    <w:rsid w:val="00824333"/>
    <w:rsid w:val="008258FF"/>
    <w:rsid w:val="0083058F"/>
    <w:rsid w:val="008306A2"/>
    <w:rsid w:val="00833EC7"/>
    <w:rsid w:val="00841B95"/>
    <w:rsid w:val="008457B6"/>
    <w:rsid w:val="00846635"/>
    <w:rsid w:val="00846C8D"/>
    <w:rsid w:val="00847C7A"/>
    <w:rsid w:val="00862483"/>
    <w:rsid w:val="008647A7"/>
    <w:rsid w:val="00865DB0"/>
    <w:rsid w:val="00867FFD"/>
    <w:rsid w:val="00871597"/>
    <w:rsid w:val="00877758"/>
    <w:rsid w:val="00880286"/>
    <w:rsid w:val="008862BF"/>
    <w:rsid w:val="008930A3"/>
    <w:rsid w:val="008A05F6"/>
    <w:rsid w:val="008A5A0B"/>
    <w:rsid w:val="008A6212"/>
    <w:rsid w:val="008B161B"/>
    <w:rsid w:val="008B5AA4"/>
    <w:rsid w:val="008B6B8B"/>
    <w:rsid w:val="008B7CD3"/>
    <w:rsid w:val="008C38F0"/>
    <w:rsid w:val="008C57E2"/>
    <w:rsid w:val="008C5985"/>
    <w:rsid w:val="008D170A"/>
    <w:rsid w:val="008D39E8"/>
    <w:rsid w:val="008E1056"/>
    <w:rsid w:val="008E7222"/>
    <w:rsid w:val="008E72D2"/>
    <w:rsid w:val="008F0129"/>
    <w:rsid w:val="008F3DEE"/>
    <w:rsid w:val="008F68F1"/>
    <w:rsid w:val="00900140"/>
    <w:rsid w:val="0090047F"/>
    <w:rsid w:val="00900547"/>
    <w:rsid w:val="00904071"/>
    <w:rsid w:val="00914152"/>
    <w:rsid w:val="00915FBB"/>
    <w:rsid w:val="0092174C"/>
    <w:rsid w:val="00926E44"/>
    <w:rsid w:val="0094023A"/>
    <w:rsid w:val="00944F3A"/>
    <w:rsid w:val="0094738A"/>
    <w:rsid w:val="009509C8"/>
    <w:rsid w:val="00951046"/>
    <w:rsid w:val="009629C1"/>
    <w:rsid w:val="0096373A"/>
    <w:rsid w:val="00964463"/>
    <w:rsid w:val="00965A86"/>
    <w:rsid w:val="009666E5"/>
    <w:rsid w:val="00971A4B"/>
    <w:rsid w:val="00974A41"/>
    <w:rsid w:val="00980B0A"/>
    <w:rsid w:val="009953C8"/>
    <w:rsid w:val="00997C00"/>
    <w:rsid w:val="009A0DE6"/>
    <w:rsid w:val="009A36A1"/>
    <w:rsid w:val="009A77D1"/>
    <w:rsid w:val="009B7C19"/>
    <w:rsid w:val="009C28E8"/>
    <w:rsid w:val="009C36A4"/>
    <w:rsid w:val="009C383D"/>
    <w:rsid w:val="009C6FBF"/>
    <w:rsid w:val="009D07A9"/>
    <w:rsid w:val="009D1517"/>
    <w:rsid w:val="009D2BDE"/>
    <w:rsid w:val="009D6BBB"/>
    <w:rsid w:val="009E0599"/>
    <w:rsid w:val="009E6064"/>
    <w:rsid w:val="009E7C55"/>
    <w:rsid w:val="009F10B6"/>
    <w:rsid w:val="009F1CEE"/>
    <w:rsid w:val="009F45F9"/>
    <w:rsid w:val="009F5644"/>
    <w:rsid w:val="00A01AE0"/>
    <w:rsid w:val="00A0308F"/>
    <w:rsid w:val="00A03CFC"/>
    <w:rsid w:val="00A10480"/>
    <w:rsid w:val="00A13BCB"/>
    <w:rsid w:val="00A17550"/>
    <w:rsid w:val="00A23A4D"/>
    <w:rsid w:val="00A24A6E"/>
    <w:rsid w:val="00A251CF"/>
    <w:rsid w:val="00A306D7"/>
    <w:rsid w:val="00A31A60"/>
    <w:rsid w:val="00A32718"/>
    <w:rsid w:val="00A32C99"/>
    <w:rsid w:val="00A335AE"/>
    <w:rsid w:val="00A41CFC"/>
    <w:rsid w:val="00A42DDB"/>
    <w:rsid w:val="00A450A2"/>
    <w:rsid w:val="00A47222"/>
    <w:rsid w:val="00A5430E"/>
    <w:rsid w:val="00A54F68"/>
    <w:rsid w:val="00A62182"/>
    <w:rsid w:val="00A6431C"/>
    <w:rsid w:val="00A64486"/>
    <w:rsid w:val="00A66807"/>
    <w:rsid w:val="00A752A7"/>
    <w:rsid w:val="00A803F4"/>
    <w:rsid w:val="00A870E9"/>
    <w:rsid w:val="00A92BC5"/>
    <w:rsid w:val="00A95539"/>
    <w:rsid w:val="00A96381"/>
    <w:rsid w:val="00A974A0"/>
    <w:rsid w:val="00A97EFE"/>
    <w:rsid w:val="00AA0C5F"/>
    <w:rsid w:val="00AA3D38"/>
    <w:rsid w:val="00AA5A5C"/>
    <w:rsid w:val="00AA5C11"/>
    <w:rsid w:val="00AB209A"/>
    <w:rsid w:val="00AC219E"/>
    <w:rsid w:val="00AC2F6A"/>
    <w:rsid w:val="00AC4BF9"/>
    <w:rsid w:val="00AC653B"/>
    <w:rsid w:val="00AC67D7"/>
    <w:rsid w:val="00AC6A5A"/>
    <w:rsid w:val="00AD082E"/>
    <w:rsid w:val="00AD6E91"/>
    <w:rsid w:val="00AD7B2B"/>
    <w:rsid w:val="00AE097F"/>
    <w:rsid w:val="00AE4C95"/>
    <w:rsid w:val="00AE6627"/>
    <w:rsid w:val="00AE6882"/>
    <w:rsid w:val="00B0024A"/>
    <w:rsid w:val="00B062C5"/>
    <w:rsid w:val="00B12F76"/>
    <w:rsid w:val="00B139BB"/>
    <w:rsid w:val="00B14BF0"/>
    <w:rsid w:val="00B16377"/>
    <w:rsid w:val="00B213D8"/>
    <w:rsid w:val="00B2314D"/>
    <w:rsid w:val="00B247D9"/>
    <w:rsid w:val="00B328BB"/>
    <w:rsid w:val="00B3734B"/>
    <w:rsid w:val="00B41750"/>
    <w:rsid w:val="00B44F0D"/>
    <w:rsid w:val="00B45A5C"/>
    <w:rsid w:val="00B534C7"/>
    <w:rsid w:val="00B555CE"/>
    <w:rsid w:val="00B57661"/>
    <w:rsid w:val="00B60CAD"/>
    <w:rsid w:val="00B713A8"/>
    <w:rsid w:val="00B7382A"/>
    <w:rsid w:val="00B747FA"/>
    <w:rsid w:val="00B76F32"/>
    <w:rsid w:val="00B77260"/>
    <w:rsid w:val="00B77CD3"/>
    <w:rsid w:val="00B77DA2"/>
    <w:rsid w:val="00B812A7"/>
    <w:rsid w:val="00B909B8"/>
    <w:rsid w:val="00B90D05"/>
    <w:rsid w:val="00B91C73"/>
    <w:rsid w:val="00B9325A"/>
    <w:rsid w:val="00B93C0D"/>
    <w:rsid w:val="00B957C7"/>
    <w:rsid w:val="00B95F2D"/>
    <w:rsid w:val="00BA23B9"/>
    <w:rsid w:val="00BA4554"/>
    <w:rsid w:val="00BB1A60"/>
    <w:rsid w:val="00BB5C78"/>
    <w:rsid w:val="00BB6B5A"/>
    <w:rsid w:val="00BB6DD8"/>
    <w:rsid w:val="00BC1CAC"/>
    <w:rsid w:val="00BC5DB6"/>
    <w:rsid w:val="00BD0005"/>
    <w:rsid w:val="00BD1BFA"/>
    <w:rsid w:val="00BD763E"/>
    <w:rsid w:val="00BE35BD"/>
    <w:rsid w:val="00BE36F5"/>
    <w:rsid w:val="00BE5533"/>
    <w:rsid w:val="00BE61C4"/>
    <w:rsid w:val="00BE6B90"/>
    <w:rsid w:val="00BF60E8"/>
    <w:rsid w:val="00C042A2"/>
    <w:rsid w:val="00C1228A"/>
    <w:rsid w:val="00C136FF"/>
    <w:rsid w:val="00C203E5"/>
    <w:rsid w:val="00C2306D"/>
    <w:rsid w:val="00C242A4"/>
    <w:rsid w:val="00C249DF"/>
    <w:rsid w:val="00C33BA0"/>
    <w:rsid w:val="00C43452"/>
    <w:rsid w:val="00C43665"/>
    <w:rsid w:val="00C5063E"/>
    <w:rsid w:val="00C52B87"/>
    <w:rsid w:val="00C54AC7"/>
    <w:rsid w:val="00C56BD3"/>
    <w:rsid w:val="00C60762"/>
    <w:rsid w:val="00C6486E"/>
    <w:rsid w:val="00C72387"/>
    <w:rsid w:val="00C74D85"/>
    <w:rsid w:val="00C804EC"/>
    <w:rsid w:val="00C86115"/>
    <w:rsid w:val="00C866A8"/>
    <w:rsid w:val="00C90146"/>
    <w:rsid w:val="00C91971"/>
    <w:rsid w:val="00C943C3"/>
    <w:rsid w:val="00C975B2"/>
    <w:rsid w:val="00CA6654"/>
    <w:rsid w:val="00CC0DB3"/>
    <w:rsid w:val="00CC29C1"/>
    <w:rsid w:val="00CC47FF"/>
    <w:rsid w:val="00CC57EB"/>
    <w:rsid w:val="00CD0B88"/>
    <w:rsid w:val="00CD1CBA"/>
    <w:rsid w:val="00CD226D"/>
    <w:rsid w:val="00CD25FC"/>
    <w:rsid w:val="00CD569F"/>
    <w:rsid w:val="00CE0A74"/>
    <w:rsid w:val="00CE6A5B"/>
    <w:rsid w:val="00CF236F"/>
    <w:rsid w:val="00D05966"/>
    <w:rsid w:val="00D06BBD"/>
    <w:rsid w:val="00D14FCD"/>
    <w:rsid w:val="00D15EF9"/>
    <w:rsid w:val="00D200BD"/>
    <w:rsid w:val="00D224E2"/>
    <w:rsid w:val="00D23C4C"/>
    <w:rsid w:val="00D246F9"/>
    <w:rsid w:val="00D25D74"/>
    <w:rsid w:val="00D31778"/>
    <w:rsid w:val="00D321EB"/>
    <w:rsid w:val="00D33AAF"/>
    <w:rsid w:val="00D341C1"/>
    <w:rsid w:val="00D35428"/>
    <w:rsid w:val="00D36C3C"/>
    <w:rsid w:val="00D36EC6"/>
    <w:rsid w:val="00D4258D"/>
    <w:rsid w:val="00D45A5E"/>
    <w:rsid w:val="00D519D0"/>
    <w:rsid w:val="00D51E46"/>
    <w:rsid w:val="00D52C4F"/>
    <w:rsid w:val="00D55DA9"/>
    <w:rsid w:val="00D602DC"/>
    <w:rsid w:val="00D6154D"/>
    <w:rsid w:val="00D62190"/>
    <w:rsid w:val="00D66055"/>
    <w:rsid w:val="00D67338"/>
    <w:rsid w:val="00D705C6"/>
    <w:rsid w:val="00D729FC"/>
    <w:rsid w:val="00D731CA"/>
    <w:rsid w:val="00D774D5"/>
    <w:rsid w:val="00D95E8C"/>
    <w:rsid w:val="00D97DD2"/>
    <w:rsid w:val="00D97E47"/>
    <w:rsid w:val="00DA2D8A"/>
    <w:rsid w:val="00DB2B56"/>
    <w:rsid w:val="00DB3CAC"/>
    <w:rsid w:val="00DB6B65"/>
    <w:rsid w:val="00DC0DAD"/>
    <w:rsid w:val="00DC6A9F"/>
    <w:rsid w:val="00DD54DB"/>
    <w:rsid w:val="00DE0B99"/>
    <w:rsid w:val="00DE6269"/>
    <w:rsid w:val="00DE76A4"/>
    <w:rsid w:val="00DE76F3"/>
    <w:rsid w:val="00DE7D54"/>
    <w:rsid w:val="00DF4FC8"/>
    <w:rsid w:val="00DF631D"/>
    <w:rsid w:val="00E0010B"/>
    <w:rsid w:val="00E03930"/>
    <w:rsid w:val="00E03B93"/>
    <w:rsid w:val="00E134A5"/>
    <w:rsid w:val="00E1731E"/>
    <w:rsid w:val="00E17863"/>
    <w:rsid w:val="00E21116"/>
    <w:rsid w:val="00E2223F"/>
    <w:rsid w:val="00E26BBC"/>
    <w:rsid w:val="00E277E2"/>
    <w:rsid w:val="00E27A48"/>
    <w:rsid w:val="00E30BEF"/>
    <w:rsid w:val="00E316CA"/>
    <w:rsid w:val="00E316D4"/>
    <w:rsid w:val="00E339DF"/>
    <w:rsid w:val="00E343A7"/>
    <w:rsid w:val="00E35659"/>
    <w:rsid w:val="00E434C8"/>
    <w:rsid w:val="00E437D2"/>
    <w:rsid w:val="00E507B5"/>
    <w:rsid w:val="00E55B5E"/>
    <w:rsid w:val="00E573E0"/>
    <w:rsid w:val="00E57CE0"/>
    <w:rsid w:val="00E64E2C"/>
    <w:rsid w:val="00E656BB"/>
    <w:rsid w:val="00E66D2C"/>
    <w:rsid w:val="00E74629"/>
    <w:rsid w:val="00E75470"/>
    <w:rsid w:val="00E81445"/>
    <w:rsid w:val="00E81F42"/>
    <w:rsid w:val="00E82C91"/>
    <w:rsid w:val="00E83710"/>
    <w:rsid w:val="00E91FD2"/>
    <w:rsid w:val="00E93DB4"/>
    <w:rsid w:val="00EA214C"/>
    <w:rsid w:val="00EA25E9"/>
    <w:rsid w:val="00EA3E88"/>
    <w:rsid w:val="00EA3F1E"/>
    <w:rsid w:val="00EA4447"/>
    <w:rsid w:val="00EB086B"/>
    <w:rsid w:val="00EC0018"/>
    <w:rsid w:val="00EC1C70"/>
    <w:rsid w:val="00EC201A"/>
    <w:rsid w:val="00EC376F"/>
    <w:rsid w:val="00EC519B"/>
    <w:rsid w:val="00EC519C"/>
    <w:rsid w:val="00ED2C9D"/>
    <w:rsid w:val="00ED3141"/>
    <w:rsid w:val="00ED359D"/>
    <w:rsid w:val="00ED3EBD"/>
    <w:rsid w:val="00ED7D59"/>
    <w:rsid w:val="00EE113B"/>
    <w:rsid w:val="00EE5157"/>
    <w:rsid w:val="00EE6A9E"/>
    <w:rsid w:val="00EE7D3F"/>
    <w:rsid w:val="00EF1F7D"/>
    <w:rsid w:val="00EF25C7"/>
    <w:rsid w:val="00EF3201"/>
    <w:rsid w:val="00EF61BA"/>
    <w:rsid w:val="00F02273"/>
    <w:rsid w:val="00F028C8"/>
    <w:rsid w:val="00F031A1"/>
    <w:rsid w:val="00F04B5B"/>
    <w:rsid w:val="00F1119A"/>
    <w:rsid w:val="00F1310F"/>
    <w:rsid w:val="00F161A5"/>
    <w:rsid w:val="00F25468"/>
    <w:rsid w:val="00F35EF2"/>
    <w:rsid w:val="00F3702D"/>
    <w:rsid w:val="00F4038F"/>
    <w:rsid w:val="00F40908"/>
    <w:rsid w:val="00F44A1E"/>
    <w:rsid w:val="00F44D12"/>
    <w:rsid w:val="00F528BB"/>
    <w:rsid w:val="00F530E1"/>
    <w:rsid w:val="00F61200"/>
    <w:rsid w:val="00F6374D"/>
    <w:rsid w:val="00F65800"/>
    <w:rsid w:val="00F65889"/>
    <w:rsid w:val="00F737BB"/>
    <w:rsid w:val="00F757BD"/>
    <w:rsid w:val="00F83F05"/>
    <w:rsid w:val="00F8532B"/>
    <w:rsid w:val="00F92230"/>
    <w:rsid w:val="00F9604A"/>
    <w:rsid w:val="00FA4D5D"/>
    <w:rsid w:val="00FA4E96"/>
    <w:rsid w:val="00FA6D3F"/>
    <w:rsid w:val="00FB017C"/>
    <w:rsid w:val="00FB0EA0"/>
    <w:rsid w:val="00FB44A1"/>
    <w:rsid w:val="00FB47FF"/>
    <w:rsid w:val="00FB6D3B"/>
    <w:rsid w:val="00FC091B"/>
    <w:rsid w:val="00FC7055"/>
    <w:rsid w:val="00FC7ACF"/>
    <w:rsid w:val="00FC7B33"/>
    <w:rsid w:val="00FD19CF"/>
    <w:rsid w:val="00FD250C"/>
    <w:rsid w:val="00FD326D"/>
    <w:rsid w:val="00FD3310"/>
    <w:rsid w:val="00FE0DF0"/>
    <w:rsid w:val="00FE465F"/>
    <w:rsid w:val="00FE46FC"/>
    <w:rsid w:val="00FE6210"/>
    <w:rsid w:val="00FF00AA"/>
    <w:rsid w:val="00FF0BCB"/>
    <w:rsid w:val="00FF1DCF"/>
    <w:rsid w:val="00FF59B4"/>
    <w:rsid w:val="0422A53F"/>
    <w:rsid w:val="09273EFB"/>
    <w:rsid w:val="14C66BFC"/>
    <w:rsid w:val="267C07C5"/>
    <w:rsid w:val="2CFAA6B0"/>
    <w:rsid w:val="4B60CB12"/>
    <w:rsid w:val="5C9C38F0"/>
    <w:rsid w:val="5FA11073"/>
    <w:rsid w:val="6A76DA05"/>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71491B3"/>
  <w15:docId w15:val="{5D033E1D-A9EC-40BB-9372-B7A359FDE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042A2"/>
    <w:pPr>
      <w:widowControl w:val="0"/>
      <w:suppressAutoHyphens/>
    </w:pPr>
    <w:rPr>
      <w:kern w:val="1"/>
      <w:sz w:val="24"/>
      <w:szCs w:val="24"/>
      <w:lang w:eastAsia="ar-SA"/>
    </w:rPr>
  </w:style>
  <w:style w:type="paragraph" w:styleId="Nagwek1">
    <w:name w:val="heading 1"/>
    <w:basedOn w:val="Normalny"/>
    <w:next w:val="Normalny"/>
    <w:link w:val="Nagwek1Znak"/>
    <w:uiPriority w:val="99"/>
    <w:qFormat/>
    <w:rsid w:val="00A96381"/>
    <w:pPr>
      <w:keepNext/>
      <w:numPr>
        <w:numId w:val="1"/>
      </w:numPr>
      <w:spacing w:before="240" w:after="60"/>
      <w:ind w:left="-1470" w:hanging="360"/>
      <w:jc w:val="both"/>
      <w:outlineLvl w:val="0"/>
    </w:pPr>
    <w:rPr>
      <w:rFonts w:cs="Arial"/>
      <w:b/>
      <w:bCs/>
      <w:sz w:val="28"/>
      <w:szCs w:val="32"/>
    </w:rPr>
  </w:style>
  <w:style w:type="paragraph" w:styleId="Nagwek3">
    <w:name w:val="heading 3"/>
    <w:basedOn w:val="Normalny"/>
    <w:next w:val="Normalny"/>
    <w:link w:val="Nagwek3Znak"/>
    <w:semiHidden/>
    <w:unhideWhenUsed/>
    <w:qFormat/>
    <w:locked/>
    <w:rsid w:val="004D36FC"/>
    <w:pPr>
      <w:keepNext/>
      <w:keepLines/>
      <w:spacing w:before="40"/>
      <w:outlineLvl w:val="2"/>
    </w:pPr>
    <w:rPr>
      <w:rFonts w:asciiTheme="majorHAnsi" w:eastAsiaTheme="majorEastAsia" w:hAnsiTheme="majorHAnsi" w:cstheme="majorBidi"/>
      <w:color w:val="243F60" w:themeColor="accent1" w:themeShade="7F"/>
    </w:rPr>
  </w:style>
  <w:style w:type="paragraph" w:styleId="Nagwek5">
    <w:name w:val="heading 5"/>
    <w:basedOn w:val="Normalny"/>
    <w:next w:val="Normalny"/>
    <w:link w:val="Nagwek5Znak"/>
    <w:uiPriority w:val="99"/>
    <w:qFormat/>
    <w:rsid w:val="00A96381"/>
    <w:pPr>
      <w:keepNext/>
      <w:numPr>
        <w:ilvl w:val="4"/>
        <w:numId w:val="1"/>
      </w:numPr>
      <w:jc w:val="right"/>
      <w:outlineLvl w:val="4"/>
    </w:pPr>
    <w:rPr>
      <w:rFonts w:cs="Calibri"/>
      <w:i/>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AD7B2B"/>
    <w:rPr>
      <w:rFonts w:ascii="Cambria" w:hAnsi="Cambria" w:cs="Times New Roman"/>
      <w:b/>
      <w:bCs/>
      <w:kern w:val="32"/>
      <w:sz w:val="32"/>
      <w:szCs w:val="32"/>
      <w:lang w:eastAsia="ar-SA" w:bidi="ar-SA"/>
    </w:rPr>
  </w:style>
  <w:style w:type="character" w:customStyle="1" w:styleId="Nagwek5Znak">
    <w:name w:val="Nagłówek 5 Znak"/>
    <w:link w:val="Nagwek5"/>
    <w:uiPriority w:val="99"/>
    <w:semiHidden/>
    <w:locked/>
    <w:rsid w:val="00AD7B2B"/>
    <w:rPr>
      <w:rFonts w:ascii="Calibri" w:hAnsi="Calibri" w:cs="Times New Roman"/>
      <w:b/>
      <w:bCs/>
      <w:i/>
      <w:iCs/>
      <w:kern w:val="1"/>
      <w:sz w:val="26"/>
      <w:szCs w:val="26"/>
      <w:lang w:eastAsia="ar-SA" w:bidi="ar-SA"/>
    </w:rPr>
  </w:style>
  <w:style w:type="character" w:customStyle="1" w:styleId="WW8Num3z1">
    <w:name w:val="WW8Num3z1"/>
    <w:uiPriority w:val="99"/>
    <w:rsid w:val="00A96381"/>
    <w:rPr>
      <w:rFonts w:ascii="OpenSymbol" w:hAnsi="OpenSymbol"/>
    </w:rPr>
  </w:style>
  <w:style w:type="character" w:customStyle="1" w:styleId="WW8Num3z3">
    <w:name w:val="WW8Num3z3"/>
    <w:uiPriority w:val="99"/>
    <w:rsid w:val="00A96381"/>
    <w:rPr>
      <w:rFonts w:ascii="Symbol" w:hAnsi="Symbol"/>
    </w:rPr>
  </w:style>
  <w:style w:type="character" w:customStyle="1" w:styleId="WW8Num4z0">
    <w:name w:val="WW8Num4z0"/>
    <w:uiPriority w:val="99"/>
    <w:rsid w:val="00A96381"/>
    <w:rPr>
      <w:rFonts w:ascii="Symbol" w:hAnsi="Symbol"/>
    </w:rPr>
  </w:style>
  <w:style w:type="character" w:customStyle="1" w:styleId="WW8Num6z0">
    <w:name w:val="WW8Num6z0"/>
    <w:uiPriority w:val="99"/>
    <w:rsid w:val="00A96381"/>
    <w:rPr>
      <w:rFonts w:ascii="Symbol" w:hAnsi="Symbol"/>
      <w:sz w:val="24"/>
    </w:rPr>
  </w:style>
  <w:style w:type="character" w:customStyle="1" w:styleId="WW8Num6z1">
    <w:name w:val="WW8Num6z1"/>
    <w:uiPriority w:val="99"/>
    <w:rsid w:val="00A96381"/>
    <w:rPr>
      <w:rFonts w:ascii="OpenSymbol" w:hAnsi="OpenSymbol"/>
      <w:sz w:val="18"/>
    </w:rPr>
  </w:style>
  <w:style w:type="character" w:customStyle="1" w:styleId="WW8Num7z0">
    <w:name w:val="WW8Num7z0"/>
    <w:uiPriority w:val="99"/>
    <w:rsid w:val="00A96381"/>
    <w:rPr>
      <w:rFonts w:ascii="Symbol" w:hAnsi="Symbol"/>
    </w:rPr>
  </w:style>
  <w:style w:type="character" w:customStyle="1" w:styleId="WW8Num7z1">
    <w:name w:val="WW8Num7z1"/>
    <w:uiPriority w:val="99"/>
    <w:rsid w:val="00A96381"/>
    <w:rPr>
      <w:rFonts w:ascii="OpenSymbol" w:hAnsi="OpenSymbol"/>
    </w:rPr>
  </w:style>
  <w:style w:type="character" w:customStyle="1" w:styleId="WW8Num8z0">
    <w:name w:val="WW8Num8z0"/>
    <w:uiPriority w:val="99"/>
    <w:rsid w:val="00A96381"/>
    <w:rPr>
      <w:rFonts w:ascii="Symbol" w:hAnsi="Symbol"/>
    </w:rPr>
  </w:style>
  <w:style w:type="character" w:customStyle="1" w:styleId="WW8Num8z1">
    <w:name w:val="WW8Num8z1"/>
    <w:uiPriority w:val="99"/>
    <w:rsid w:val="00A96381"/>
    <w:rPr>
      <w:rFonts w:ascii="OpenSymbol" w:hAnsi="OpenSymbol"/>
    </w:rPr>
  </w:style>
  <w:style w:type="character" w:customStyle="1" w:styleId="WW8Num9z0">
    <w:name w:val="WW8Num9z0"/>
    <w:uiPriority w:val="99"/>
    <w:rsid w:val="00A96381"/>
    <w:rPr>
      <w:rFonts w:ascii="Symbol" w:hAnsi="Symbol"/>
    </w:rPr>
  </w:style>
  <w:style w:type="character" w:customStyle="1" w:styleId="WW8Num10z0">
    <w:name w:val="WW8Num10z0"/>
    <w:uiPriority w:val="99"/>
    <w:rsid w:val="00A96381"/>
    <w:rPr>
      <w:rFonts w:ascii="Symbol" w:hAnsi="Symbol"/>
      <w:sz w:val="18"/>
    </w:rPr>
  </w:style>
  <w:style w:type="character" w:customStyle="1" w:styleId="WW8Num11z0">
    <w:name w:val="WW8Num11z0"/>
    <w:uiPriority w:val="99"/>
    <w:rsid w:val="00A96381"/>
    <w:rPr>
      <w:rFonts w:ascii="Times New Roman" w:hAnsi="Times New Roman"/>
      <w:sz w:val="24"/>
    </w:rPr>
  </w:style>
  <w:style w:type="character" w:customStyle="1" w:styleId="WW8Num12z0">
    <w:name w:val="WW8Num12z0"/>
    <w:uiPriority w:val="99"/>
    <w:rsid w:val="00A96381"/>
    <w:rPr>
      <w:rFonts w:ascii="Symbol" w:hAnsi="Symbol"/>
    </w:rPr>
  </w:style>
  <w:style w:type="character" w:customStyle="1" w:styleId="WW8Num13z0">
    <w:name w:val="WW8Num13z0"/>
    <w:uiPriority w:val="99"/>
    <w:rsid w:val="00A96381"/>
    <w:rPr>
      <w:rFonts w:ascii="Symbol" w:hAnsi="Symbol"/>
    </w:rPr>
  </w:style>
  <w:style w:type="character" w:customStyle="1" w:styleId="Absatz-Standardschriftart">
    <w:name w:val="Absatz-Standardschriftart"/>
    <w:uiPriority w:val="99"/>
    <w:rsid w:val="00A96381"/>
  </w:style>
  <w:style w:type="character" w:customStyle="1" w:styleId="WW-Absatz-Standardschriftart">
    <w:name w:val="WW-Absatz-Standardschriftart"/>
    <w:uiPriority w:val="99"/>
    <w:rsid w:val="00A96381"/>
  </w:style>
  <w:style w:type="character" w:customStyle="1" w:styleId="WW-Absatz-Standardschriftart1">
    <w:name w:val="WW-Absatz-Standardschriftart1"/>
    <w:uiPriority w:val="99"/>
    <w:rsid w:val="00A96381"/>
  </w:style>
  <w:style w:type="character" w:customStyle="1" w:styleId="WW8Num4z1">
    <w:name w:val="WW8Num4z1"/>
    <w:uiPriority w:val="99"/>
    <w:rsid w:val="00A96381"/>
    <w:rPr>
      <w:rFonts w:ascii="OpenSymbol" w:hAnsi="OpenSymbol"/>
    </w:rPr>
  </w:style>
  <w:style w:type="character" w:customStyle="1" w:styleId="WW8Num5z0">
    <w:name w:val="WW8Num5z0"/>
    <w:uiPriority w:val="99"/>
    <w:rsid w:val="00A96381"/>
    <w:rPr>
      <w:rFonts w:ascii="Symbol" w:hAnsi="Symbol"/>
    </w:rPr>
  </w:style>
  <w:style w:type="character" w:customStyle="1" w:styleId="WW8Num9z1">
    <w:name w:val="WW8Num9z1"/>
    <w:uiPriority w:val="99"/>
    <w:rsid w:val="00A96381"/>
    <w:rPr>
      <w:rFonts w:ascii="OpenSymbol" w:hAnsi="OpenSymbol"/>
    </w:rPr>
  </w:style>
  <w:style w:type="character" w:customStyle="1" w:styleId="WW8Num14z0">
    <w:name w:val="WW8Num14z0"/>
    <w:uiPriority w:val="99"/>
    <w:rsid w:val="00A96381"/>
    <w:rPr>
      <w:rFonts w:ascii="Symbol" w:hAnsi="Symbol"/>
    </w:rPr>
  </w:style>
  <w:style w:type="character" w:customStyle="1" w:styleId="WW-Absatz-Standardschriftart11">
    <w:name w:val="WW-Absatz-Standardschriftart11"/>
    <w:uiPriority w:val="99"/>
    <w:rsid w:val="00A96381"/>
  </w:style>
  <w:style w:type="character" w:customStyle="1" w:styleId="WW-Absatz-Standardschriftart111">
    <w:name w:val="WW-Absatz-Standardschriftart111"/>
    <w:uiPriority w:val="99"/>
    <w:rsid w:val="00A96381"/>
  </w:style>
  <w:style w:type="character" w:customStyle="1" w:styleId="WW8Num10z1">
    <w:name w:val="WW8Num10z1"/>
    <w:uiPriority w:val="99"/>
    <w:rsid w:val="00A96381"/>
    <w:rPr>
      <w:rFonts w:ascii="OpenSymbol" w:hAnsi="OpenSymbol"/>
    </w:rPr>
  </w:style>
  <w:style w:type="character" w:customStyle="1" w:styleId="WW-Absatz-Standardschriftart1111">
    <w:name w:val="WW-Absatz-Standardschriftart1111"/>
    <w:uiPriority w:val="99"/>
    <w:rsid w:val="00A96381"/>
  </w:style>
  <w:style w:type="character" w:customStyle="1" w:styleId="WW8Num5z1">
    <w:name w:val="WW8Num5z1"/>
    <w:uiPriority w:val="99"/>
    <w:rsid w:val="00A96381"/>
    <w:rPr>
      <w:rFonts w:ascii="OpenSymbol" w:hAnsi="OpenSymbol"/>
    </w:rPr>
  </w:style>
  <w:style w:type="character" w:customStyle="1" w:styleId="WW8Num11z1">
    <w:name w:val="WW8Num11z1"/>
    <w:uiPriority w:val="99"/>
    <w:rsid w:val="00A96381"/>
    <w:rPr>
      <w:rFonts w:ascii="Courier New" w:hAnsi="Courier New"/>
    </w:rPr>
  </w:style>
  <w:style w:type="character" w:customStyle="1" w:styleId="WW-Absatz-Standardschriftart11111">
    <w:name w:val="WW-Absatz-Standardschriftart11111"/>
    <w:uiPriority w:val="99"/>
    <w:rsid w:val="00A96381"/>
  </w:style>
  <w:style w:type="character" w:customStyle="1" w:styleId="Domylnaczcionkaakapitu9">
    <w:name w:val="Domyślna czcionka akapitu9"/>
    <w:uiPriority w:val="99"/>
    <w:rsid w:val="00A96381"/>
  </w:style>
  <w:style w:type="character" w:customStyle="1" w:styleId="Domylnaczcionkaakapitu8">
    <w:name w:val="Domyślna czcionka akapitu8"/>
    <w:uiPriority w:val="99"/>
    <w:rsid w:val="00A96381"/>
  </w:style>
  <w:style w:type="character" w:customStyle="1" w:styleId="WW8Num10z2">
    <w:name w:val="WW8Num10z2"/>
    <w:uiPriority w:val="99"/>
    <w:rsid w:val="00A96381"/>
    <w:rPr>
      <w:rFonts w:ascii="Wingdings" w:hAnsi="Wingdings"/>
    </w:rPr>
  </w:style>
  <w:style w:type="character" w:customStyle="1" w:styleId="Domylnaczcionkaakapitu7">
    <w:name w:val="Domyślna czcionka akapitu7"/>
    <w:uiPriority w:val="99"/>
    <w:rsid w:val="00A96381"/>
  </w:style>
  <w:style w:type="character" w:customStyle="1" w:styleId="WW-Absatz-Standardschriftart111111">
    <w:name w:val="WW-Absatz-Standardschriftart111111"/>
    <w:uiPriority w:val="99"/>
    <w:rsid w:val="00A96381"/>
  </w:style>
  <w:style w:type="character" w:customStyle="1" w:styleId="WW8Num3z0">
    <w:name w:val="WW8Num3z0"/>
    <w:uiPriority w:val="99"/>
    <w:rsid w:val="00A96381"/>
    <w:rPr>
      <w:rFonts w:ascii="Symbol" w:hAnsi="Symbol"/>
    </w:rPr>
  </w:style>
  <w:style w:type="character" w:customStyle="1" w:styleId="WW8Num4z3">
    <w:name w:val="WW8Num4z3"/>
    <w:uiPriority w:val="99"/>
    <w:rsid w:val="00A96381"/>
    <w:rPr>
      <w:rFonts w:ascii="Symbol" w:hAnsi="Symbol"/>
    </w:rPr>
  </w:style>
  <w:style w:type="character" w:customStyle="1" w:styleId="WW8Num13z1">
    <w:name w:val="WW8Num13z1"/>
    <w:uiPriority w:val="99"/>
    <w:rsid w:val="00A96381"/>
    <w:rPr>
      <w:rFonts w:ascii="OpenSymbol" w:hAnsi="OpenSymbol"/>
    </w:rPr>
  </w:style>
  <w:style w:type="character" w:customStyle="1" w:styleId="WW-Absatz-Standardschriftart1111111">
    <w:name w:val="WW-Absatz-Standardschriftart1111111"/>
    <w:uiPriority w:val="99"/>
    <w:rsid w:val="00A96381"/>
  </w:style>
  <w:style w:type="character" w:customStyle="1" w:styleId="WW-Absatz-Standardschriftart11111111">
    <w:name w:val="WW-Absatz-Standardschriftart11111111"/>
    <w:uiPriority w:val="99"/>
    <w:rsid w:val="00A96381"/>
  </w:style>
  <w:style w:type="character" w:customStyle="1" w:styleId="WW-Absatz-Standardschriftart111111111">
    <w:name w:val="WW-Absatz-Standardschriftart111111111"/>
    <w:uiPriority w:val="99"/>
    <w:rsid w:val="00A96381"/>
  </w:style>
  <w:style w:type="character" w:customStyle="1" w:styleId="WW-Absatz-Standardschriftart1111111111">
    <w:name w:val="WW-Absatz-Standardschriftart1111111111"/>
    <w:uiPriority w:val="99"/>
    <w:rsid w:val="00A96381"/>
  </w:style>
  <w:style w:type="character" w:customStyle="1" w:styleId="WW-Absatz-Standardschriftart11111111111">
    <w:name w:val="WW-Absatz-Standardschriftart11111111111"/>
    <w:uiPriority w:val="99"/>
    <w:rsid w:val="00A96381"/>
  </w:style>
  <w:style w:type="character" w:customStyle="1" w:styleId="WW-Absatz-Standardschriftart111111111111">
    <w:name w:val="WW-Absatz-Standardschriftart111111111111"/>
    <w:uiPriority w:val="99"/>
    <w:rsid w:val="00A96381"/>
  </w:style>
  <w:style w:type="character" w:customStyle="1" w:styleId="WW-Absatz-Standardschriftart1111111111111">
    <w:name w:val="WW-Absatz-Standardschriftart1111111111111"/>
    <w:uiPriority w:val="99"/>
    <w:rsid w:val="00A96381"/>
  </w:style>
  <w:style w:type="character" w:customStyle="1" w:styleId="WW-Absatz-Standardschriftart11111111111111">
    <w:name w:val="WW-Absatz-Standardschriftart11111111111111"/>
    <w:uiPriority w:val="99"/>
    <w:rsid w:val="00A96381"/>
  </w:style>
  <w:style w:type="character" w:customStyle="1" w:styleId="WW-Absatz-Standardschriftart111111111111111">
    <w:name w:val="WW-Absatz-Standardschriftart111111111111111"/>
    <w:uiPriority w:val="99"/>
    <w:rsid w:val="00A96381"/>
  </w:style>
  <w:style w:type="character" w:customStyle="1" w:styleId="WW-Absatz-Standardschriftart1111111111111111">
    <w:name w:val="WW-Absatz-Standardschriftart1111111111111111"/>
    <w:uiPriority w:val="99"/>
    <w:rsid w:val="00A96381"/>
  </w:style>
  <w:style w:type="character" w:customStyle="1" w:styleId="WW-Absatz-Standardschriftart11111111111111111">
    <w:name w:val="WW-Absatz-Standardschriftart11111111111111111"/>
    <w:uiPriority w:val="99"/>
    <w:rsid w:val="00A96381"/>
  </w:style>
  <w:style w:type="character" w:customStyle="1" w:styleId="WW-Absatz-Standardschriftart111111111111111111">
    <w:name w:val="WW-Absatz-Standardschriftart111111111111111111"/>
    <w:uiPriority w:val="99"/>
    <w:rsid w:val="00A96381"/>
  </w:style>
  <w:style w:type="character" w:customStyle="1" w:styleId="WW8Num14z1">
    <w:name w:val="WW8Num14z1"/>
    <w:uiPriority w:val="99"/>
    <w:rsid w:val="00A96381"/>
    <w:rPr>
      <w:rFonts w:ascii="OpenSymbol" w:hAnsi="OpenSymbol"/>
    </w:rPr>
  </w:style>
  <w:style w:type="character" w:customStyle="1" w:styleId="WW8Num14z2">
    <w:name w:val="WW8Num14z2"/>
    <w:uiPriority w:val="99"/>
    <w:rsid w:val="00A96381"/>
    <w:rPr>
      <w:rFonts w:ascii="Wingdings" w:hAnsi="Wingdings"/>
    </w:rPr>
  </w:style>
  <w:style w:type="character" w:customStyle="1" w:styleId="WW8Num16z0">
    <w:name w:val="WW8Num16z0"/>
    <w:uiPriority w:val="99"/>
    <w:rsid w:val="00A96381"/>
    <w:rPr>
      <w:rFonts w:ascii="Symbol" w:hAnsi="Symbol"/>
    </w:rPr>
  </w:style>
  <w:style w:type="character" w:customStyle="1" w:styleId="WW8Num16z1">
    <w:name w:val="WW8Num16z1"/>
    <w:uiPriority w:val="99"/>
    <w:rsid w:val="00A96381"/>
    <w:rPr>
      <w:rFonts w:ascii="Courier New" w:hAnsi="Courier New"/>
    </w:rPr>
  </w:style>
  <w:style w:type="character" w:customStyle="1" w:styleId="WW8Num16z2">
    <w:name w:val="WW8Num16z2"/>
    <w:uiPriority w:val="99"/>
    <w:rsid w:val="00A96381"/>
    <w:rPr>
      <w:rFonts w:ascii="Wingdings" w:hAnsi="Wingdings"/>
    </w:rPr>
  </w:style>
  <w:style w:type="character" w:customStyle="1" w:styleId="WW8Num17z0">
    <w:name w:val="WW8Num17z0"/>
    <w:uiPriority w:val="99"/>
    <w:rsid w:val="00A96381"/>
    <w:rPr>
      <w:rFonts w:ascii="Symbol" w:hAnsi="Symbol"/>
    </w:rPr>
  </w:style>
  <w:style w:type="character" w:customStyle="1" w:styleId="WW8Num17z1">
    <w:name w:val="WW8Num17z1"/>
    <w:uiPriority w:val="99"/>
    <w:rsid w:val="00A96381"/>
    <w:rPr>
      <w:rFonts w:ascii="OpenSymbol" w:hAnsi="OpenSymbol"/>
    </w:rPr>
  </w:style>
  <w:style w:type="character" w:customStyle="1" w:styleId="WW8Num17z2">
    <w:name w:val="WW8Num17z2"/>
    <w:uiPriority w:val="99"/>
    <w:rsid w:val="00A96381"/>
    <w:rPr>
      <w:b/>
    </w:rPr>
  </w:style>
  <w:style w:type="character" w:customStyle="1" w:styleId="WW8Num18z0">
    <w:name w:val="WW8Num18z0"/>
    <w:uiPriority w:val="99"/>
    <w:rsid w:val="00A96381"/>
    <w:rPr>
      <w:rFonts w:ascii="Symbol" w:hAnsi="Symbol"/>
    </w:rPr>
  </w:style>
  <w:style w:type="character" w:customStyle="1" w:styleId="WW8Num18z1">
    <w:name w:val="WW8Num18z1"/>
    <w:uiPriority w:val="99"/>
    <w:rsid w:val="00A96381"/>
    <w:rPr>
      <w:rFonts w:ascii="OpenSymbol" w:hAnsi="OpenSymbol"/>
      <w:sz w:val="18"/>
    </w:rPr>
  </w:style>
  <w:style w:type="character" w:customStyle="1" w:styleId="WW8Num18z2">
    <w:name w:val="WW8Num18z2"/>
    <w:uiPriority w:val="99"/>
    <w:rsid w:val="00A96381"/>
    <w:rPr>
      <w:rFonts w:ascii="Wingdings" w:hAnsi="Wingdings"/>
    </w:rPr>
  </w:style>
  <w:style w:type="character" w:customStyle="1" w:styleId="Domylnaczcionkaakapitu6">
    <w:name w:val="Domyślna czcionka akapitu6"/>
    <w:uiPriority w:val="99"/>
    <w:rsid w:val="00A96381"/>
  </w:style>
  <w:style w:type="character" w:customStyle="1" w:styleId="WW-Absatz-Standardschriftart1111111111111111111">
    <w:name w:val="WW-Absatz-Standardschriftart1111111111111111111"/>
    <w:uiPriority w:val="99"/>
    <w:rsid w:val="00A96381"/>
  </w:style>
  <w:style w:type="character" w:customStyle="1" w:styleId="WW-Absatz-Standardschriftart11111111111111111111">
    <w:name w:val="WW-Absatz-Standardschriftart11111111111111111111"/>
    <w:uiPriority w:val="99"/>
    <w:rsid w:val="00A96381"/>
  </w:style>
  <w:style w:type="character" w:customStyle="1" w:styleId="WW-Absatz-Standardschriftart111111111111111111111">
    <w:name w:val="WW-Absatz-Standardschriftart111111111111111111111"/>
    <w:uiPriority w:val="99"/>
    <w:rsid w:val="00A96381"/>
  </w:style>
  <w:style w:type="character" w:customStyle="1" w:styleId="WW-Absatz-Standardschriftart1111111111111111111111">
    <w:name w:val="WW-Absatz-Standardschriftart1111111111111111111111"/>
    <w:uiPriority w:val="99"/>
    <w:rsid w:val="00A96381"/>
  </w:style>
  <w:style w:type="character" w:customStyle="1" w:styleId="WW-Absatz-Standardschriftart11111111111111111111111">
    <w:name w:val="WW-Absatz-Standardschriftart11111111111111111111111"/>
    <w:uiPriority w:val="99"/>
    <w:rsid w:val="00A96381"/>
  </w:style>
  <w:style w:type="character" w:customStyle="1" w:styleId="WW-Absatz-Standardschriftart111111111111111111111111">
    <w:name w:val="WW-Absatz-Standardschriftart111111111111111111111111"/>
    <w:uiPriority w:val="99"/>
    <w:rsid w:val="00A96381"/>
  </w:style>
  <w:style w:type="character" w:customStyle="1" w:styleId="WW-Absatz-Standardschriftart1111111111111111111111111">
    <w:name w:val="WW-Absatz-Standardschriftart1111111111111111111111111"/>
    <w:uiPriority w:val="99"/>
    <w:rsid w:val="00A96381"/>
  </w:style>
  <w:style w:type="character" w:customStyle="1" w:styleId="WW-Absatz-Standardschriftart11111111111111111111111111">
    <w:name w:val="WW-Absatz-Standardschriftart11111111111111111111111111"/>
    <w:uiPriority w:val="99"/>
    <w:rsid w:val="00A96381"/>
  </w:style>
  <w:style w:type="character" w:customStyle="1" w:styleId="WW-Absatz-Standardschriftart111111111111111111111111111">
    <w:name w:val="WW-Absatz-Standardschriftart111111111111111111111111111"/>
    <w:uiPriority w:val="99"/>
    <w:rsid w:val="00A96381"/>
  </w:style>
  <w:style w:type="character" w:customStyle="1" w:styleId="WW-Absatz-Standardschriftart1111111111111111111111111111">
    <w:name w:val="WW-Absatz-Standardschriftart1111111111111111111111111111"/>
    <w:uiPriority w:val="99"/>
    <w:rsid w:val="00A96381"/>
  </w:style>
  <w:style w:type="character" w:customStyle="1" w:styleId="WW-Absatz-Standardschriftart11111111111111111111111111111">
    <w:name w:val="WW-Absatz-Standardschriftart11111111111111111111111111111"/>
    <w:uiPriority w:val="99"/>
    <w:rsid w:val="00A96381"/>
  </w:style>
  <w:style w:type="character" w:customStyle="1" w:styleId="WW-Absatz-Standardschriftart111111111111111111111111111111">
    <w:name w:val="WW-Absatz-Standardschriftart111111111111111111111111111111"/>
    <w:uiPriority w:val="99"/>
    <w:rsid w:val="00A96381"/>
  </w:style>
  <w:style w:type="character" w:customStyle="1" w:styleId="WW-Absatz-Standardschriftart1111111111111111111111111111111">
    <w:name w:val="WW-Absatz-Standardschriftart1111111111111111111111111111111"/>
    <w:uiPriority w:val="99"/>
    <w:rsid w:val="00A96381"/>
  </w:style>
  <w:style w:type="character" w:customStyle="1" w:styleId="WW-Absatz-Standardschriftart11111111111111111111111111111111">
    <w:name w:val="WW-Absatz-Standardschriftart11111111111111111111111111111111"/>
    <w:uiPriority w:val="99"/>
    <w:rsid w:val="00A96381"/>
  </w:style>
  <w:style w:type="character" w:customStyle="1" w:styleId="WW-Absatz-Standardschriftart111111111111111111111111111111111">
    <w:name w:val="WW-Absatz-Standardschriftart111111111111111111111111111111111"/>
    <w:uiPriority w:val="99"/>
    <w:rsid w:val="00A96381"/>
  </w:style>
  <w:style w:type="character" w:customStyle="1" w:styleId="WW-Absatz-Standardschriftart1111111111111111111111111111111111">
    <w:name w:val="WW-Absatz-Standardschriftart1111111111111111111111111111111111"/>
    <w:uiPriority w:val="99"/>
    <w:rsid w:val="00A96381"/>
  </w:style>
  <w:style w:type="character" w:customStyle="1" w:styleId="WW-Absatz-Standardschriftart11111111111111111111111111111111111">
    <w:name w:val="WW-Absatz-Standardschriftart11111111111111111111111111111111111"/>
    <w:uiPriority w:val="99"/>
    <w:rsid w:val="00A96381"/>
  </w:style>
  <w:style w:type="character" w:customStyle="1" w:styleId="WW-Absatz-Standardschriftart111111111111111111111111111111111111">
    <w:name w:val="WW-Absatz-Standardschriftart111111111111111111111111111111111111"/>
    <w:uiPriority w:val="99"/>
    <w:rsid w:val="00A96381"/>
  </w:style>
  <w:style w:type="character" w:customStyle="1" w:styleId="WW-Absatz-Standardschriftart1111111111111111111111111111111111111">
    <w:name w:val="WW-Absatz-Standardschriftart1111111111111111111111111111111111111"/>
    <w:uiPriority w:val="99"/>
    <w:rsid w:val="00A96381"/>
  </w:style>
  <w:style w:type="character" w:customStyle="1" w:styleId="WW-Absatz-Standardschriftart11111111111111111111111111111111111111">
    <w:name w:val="WW-Absatz-Standardschriftart11111111111111111111111111111111111111"/>
    <w:uiPriority w:val="99"/>
    <w:rsid w:val="00A96381"/>
  </w:style>
  <w:style w:type="character" w:customStyle="1" w:styleId="WW-Absatz-Standardschriftart111111111111111111111111111111111111111">
    <w:name w:val="WW-Absatz-Standardschriftart111111111111111111111111111111111111111"/>
    <w:uiPriority w:val="99"/>
    <w:rsid w:val="00A96381"/>
  </w:style>
  <w:style w:type="character" w:customStyle="1" w:styleId="WW-Absatz-Standardschriftart1111111111111111111111111111111111111111">
    <w:name w:val="WW-Absatz-Standardschriftart1111111111111111111111111111111111111111"/>
    <w:uiPriority w:val="99"/>
    <w:rsid w:val="00A96381"/>
  </w:style>
  <w:style w:type="character" w:customStyle="1" w:styleId="WW-Absatz-Standardschriftart11111111111111111111111111111111111111111">
    <w:name w:val="WW-Absatz-Standardschriftart11111111111111111111111111111111111111111"/>
    <w:uiPriority w:val="99"/>
    <w:rsid w:val="00A96381"/>
  </w:style>
  <w:style w:type="character" w:customStyle="1" w:styleId="WW8Num12z1">
    <w:name w:val="WW8Num12z1"/>
    <w:uiPriority w:val="99"/>
    <w:rsid w:val="00A96381"/>
    <w:rPr>
      <w:rFonts w:ascii="OpenSymbol" w:hAnsi="OpenSymbol"/>
      <w:sz w:val="18"/>
    </w:rPr>
  </w:style>
  <w:style w:type="character" w:customStyle="1" w:styleId="WW-Absatz-Standardschriftart111111111111111111111111111111111111111111">
    <w:name w:val="WW-Absatz-Standardschriftart111111111111111111111111111111111111111111"/>
    <w:uiPriority w:val="99"/>
    <w:rsid w:val="00A96381"/>
  </w:style>
  <w:style w:type="character" w:customStyle="1" w:styleId="WW-Absatz-Standardschriftart1111111111111111111111111111111111111111111">
    <w:name w:val="WW-Absatz-Standardschriftart1111111111111111111111111111111111111111111"/>
    <w:uiPriority w:val="99"/>
    <w:rsid w:val="00A96381"/>
  </w:style>
  <w:style w:type="character" w:customStyle="1" w:styleId="WW-Absatz-Standardschriftart11111111111111111111111111111111111111111111">
    <w:name w:val="WW-Absatz-Standardschriftart11111111111111111111111111111111111111111111"/>
    <w:uiPriority w:val="99"/>
    <w:rsid w:val="00A96381"/>
  </w:style>
  <w:style w:type="character" w:customStyle="1" w:styleId="WW-Absatz-Standardschriftart111111111111111111111111111111111111111111111">
    <w:name w:val="WW-Absatz-Standardschriftart111111111111111111111111111111111111111111111"/>
    <w:uiPriority w:val="99"/>
    <w:rsid w:val="00A96381"/>
  </w:style>
  <w:style w:type="character" w:customStyle="1" w:styleId="WW-Absatz-Standardschriftart1111111111111111111111111111111111111111111111">
    <w:name w:val="WW-Absatz-Standardschriftart1111111111111111111111111111111111111111111111"/>
    <w:uiPriority w:val="99"/>
    <w:rsid w:val="00A96381"/>
  </w:style>
  <w:style w:type="character" w:customStyle="1" w:styleId="WW-Absatz-Standardschriftart11111111111111111111111111111111111111111111111">
    <w:name w:val="WW-Absatz-Standardschriftart11111111111111111111111111111111111111111111111"/>
    <w:uiPriority w:val="99"/>
    <w:rsid w:val="00A96381"/>
  </w:style>
  <w:style w:type="character" w:customStyle="1" w:styleId="WW-Absatz-Standardschriftart111111111111111111111111111111111111111111111111">
    <w:name w:val="WW-Absatz-Standardschriftart111111111111111111111111111111111111111111111111"/>
    <w:uiPriority w:val="99"/>
    <w:rsid w:val="00A96381"/>
  </w:style>
  <w:style w:type="character" w:customStyle="1" w:styleId="WW-Absatz-Standardschriftart1111111111111111111111111111111111111111111111111">
    <w:name w:val="WW-Absatz-Standardschriftart1111111111111111111111111111111111111111111111111"/>
    <w:uiPriority w:val="99"/>
    <w:rsid w:val="00A96381"/>
  </w:style>
  <w:style w:type="character" w:customStyle="1" w:styleId="WW-Absatz-Standardschriftart11111111111111111111111111111111111111111111111111">
    <w:name w:val="WW-Absatz-Standardschriftart11111111111111111111111111111111111111111111111111"/>
    <w:uiPriority w:val="99"/>
    <w:rsid w:val="00A96381"/>
  </w:style>
  <w:style w:type="character" w:customStyle="1" w:styleId="WW-Absatz-Standardschriftart111111111111111111111111111111111111111111111111111">
    <w:name w:val="WW-Absatz-Standardschriftart111111111111111111111111111111111111111111111111111"/>
    <w:uiPriority w:val="99"/>
    <w:rsid w:val="00A96381"/>
  </w:style>
  <w:style w:type="character" w:customStyle="1" w:styleId="WW-Absatz-Standardschriftart1111111111111111111111111111111111111111111111111111">
    <w:name w:val="WW-Absatz-Standardschriftart1111111111111111111111111111111111111111111111111111"/>
    <w:uiPriority w:val="99"/>
    <w:rsid w:val="00A96381"/>
  </w:style>
  <w:style w:type="character" w:customStyle="1" w:styleId="WW-Absatz-Standardschriftart11111111111111111111111111111111111111111111111111111">
    <w:name w:val="WW-Absatz-Standardschriftart11111111111111111111111111111111111111111111111111111"/>
    <w:uiPriority w:val="99"/>
    <w:rsid w:val="00A96381"/>
  </w:style>
  <w:style w:type="character" w:customStyle="1" w:styleId="Domylnaczcionkaakapitu5">
    <w:name w:val="Domyślna czcionka akapitu5"/>
    <w:uiPriority w:val="99"/>
    <w:rsid w:val="00A96381"/>
  </w:style>
  <w:style w:type="character" w:customStyle="1" w:styleId="Domylnaczcionkaakapitu4">
    <w:name w:val="Domyślna czcionka akapitu4"/>
    <w:uiPriority w:val="99"/>
    <w:rsid w:val="00A96381"/>
  </w:style>
  <w:style w:type="character" w:customStyle="1" w:styleId="WW8Num5z3">
    <w:name w:val="WW8Num5z3"/>
    <w:uiPriority w:val="99"/>
    <w:rsid w:val="00A96381"/>
    <w:rPr>
      <w:rFonts w:ascii="Symbol" w:hAnsi="Symbol"/>
    </w:rPr>
  </w:style>
  <w:style w:type="character" w:customStyle="1" w:styleId="WW8Num12z2">
    <w:name w:val="WW8Num12z2"/>
    <w:uiPriority w:val="99"/>
    <w:rsid w:val="00A96381"/>
    <w:rPr>
      <w:rFonts w:ascii="Symbol" w:hAnsi="Symbol"/>
    </w:rPr>
  </w:style>
  <w:style w:type="character" w:customStyle="1" w:styleId="Domylnaczcionkaakapitu3">
    <w:name w:val="Domyślna czcionka akapitu3"/>
    <w:uiPriority w:val="99"/>
    <w:rsid w:val="00A96381"/>
  </w:style>
  <w:style w:type="character" w:customStyle="1" w:styleId="WW-Absatz-Standardschriftart111111111111111111111111111111111111111111111111111111">
    <w:name w:val="WW-Absatz-Standardschriftart111111111111111111111111111111111111111111111111111111"/>
    <w:uiPriority w:val="99"/>
    <w:rsid w:val="00A96381"/>
  </w:style>
  <w:style w:type="character" w:customStyle="1" w:styleId="WW-Absatz-Standardschriftart1111111111111111111111111111111111111111111111111111111">
    <w:name w:val="WW-Absatz-Standardschriftart1111111111111111111111111111111111111111111111111111111"/>
    <w:uiPriority w:val="99"/>
    <w:rsid w:val="00A96381"/>
  </w:style>
  <w:style w:type="character" w:customStyle="1" w:styleId="WW-Absatz-Standardschriftart11111111111111111111111111111111111111111111111111111111">
    <w:name w:val="WW-Absatz-Standardschriftart11111111111111111111111111111111111111111111111111111111"/>
    <w:uiPriority w:val="99"/>
    <w:rsid w:val="00A96381"/>
  </w:style>
  <w:style w:type="character" w:customStyle="1" w:styleId="WW-Absatz-Standardschriftart111111111111111111111111111111111111111111111111111111111">
    <w:name w:val="WW-Absatz-Standardschriftart111111111111111111111111111111111111111111111111111111111"/>
    <w:uiPriority w:val="99"/>
    <w:rsid w:val="00A96381"/>
  </w:style>
  <w:style w:type="character" w:customStyle="1" w:styleId="WW-Absatz-Standardschriftart1111111111111111111111111111111111111111111111111111111111">
    <w:name w:val="WW-Absatz-Standardschriftart1111111111111111111111111111111111111111111111111111111111"/>
    <w:uiPriority w:val="99"/>
    <w:rsid w:val="00A96381"/>
  </w:style>
  <w:style w:type="character" w:customStyle="1" w:styleId="WW-Absatz-Standardschriftart11111111111111111111111111111111111111111111111111111111111">
    <w:name w:val="WW-Absatz-Standardschriftart11111111111111111111111111111111111111111111111111111111111"/>
    <w:uiPriority w:val="99"/>
    <w:rsid w:val="00A96381"/>
  </w:style>
  <w:style w:type="character" w:customStyle="1" w:styleId="WW-Absatz-Standardschriftart111111111111111111111111111111111111111111111111111111111111">
    <w:name w:val="WW-Absatz-Standardschriftart111111111111111111111111111111111111111111111111111111111111"/>
    <w:uiPriority w:val="99"/>
    <w:rsid w:val="00A96381"/>
  </w:style>
  <w:style w:type="character" w:customStyle="1" w:styleId="WW-Absatz-Standardschriftart1111111111111111111111111111111111111111111111111111111111111">
    <w:name w:val="WW-Absatz-Standardschriftart1111111111111111111111111111111111111111111111111111111111111"/>
    <w:uiPriority w:val="99"/>
    <w:rsid w:val="00A96381"/>
  </w:style>
  <w:style w:type="character" w:customStyle="1" w:styleId="WW8Num9z2">
    <w:name w:val="WW8Num9z2"/>
    <w:uiPriority w:val="99"/>
    <w:rsid w:val="00A96381"/>
    <w:rPr>
      <w:rFonts w:ascii="Wingdings" w:hAnsi="Wingdings"/>
    </w:rPr>
  </w:style>
  <w:style w:type="character" w:customStyle="1" w:styleId="WW8Num10z3">
    <w:name w:val="WW8Num10z3"/>
    <w:uiPriority w:val="99"/>
    <w:rsid w:val="00A96381"/>
    <w:rPr>
      <w:rFonts w:ascii="Symbol" w:hAnsi="Symbol"/>
    </w:rPr>
  </w:style>
  <w:style w:type="character" w:customStyle="1" w:styleId="WW8Num11z2">
    <w:name w:val="WW8Num11z2"/>
    <w:uiPriority w:val="99"/>
    <w:rsid w:val="00A96381"/>
    <w:rPr>
      <w:rFonts w:ascii="Wingdings" w:hAnsi="Wingdings"/>
    </w:rPr>
  </w:style>
  <w:style w:type="character" w:customStyle="1" w:styleId="WW8Num11z3">
    <w:name w:val="WW8Num11z3"/>
    <w:uiPriority w:val="99"/>
    <w:rsid w:val="00A96381"/>
    <w:rPr>
      <w:rFonts w:ascii="Symbol" w:hAnsi="Symbol"/>
    </w:rPr>
  </w:style>
  <w:style w:type="character" w:customStyle="1" w:styleId="Domylnaczcionkaakapitu2">
    <w:name w:val="Domyślna czcionka akapitu2"/>
    <w:uiPriority w:val="99"/>
    <w:rsid w:val="00A96381"/>
  </w:style>
  <w:style w:type="character" w:customStyle="1" w:styleId="WW-Absatz-Standardschriftart11111111111111111111111111111111111111111111111111111111111111">
    <w:name w:val="WW-Absatz-Standardschriftart11111111111111111111111111111111111111111111111111111111111111"/>
    <w:uiPriority w:val="99"/>
    <w:rsid w:val="00A96381"/>
  </w:style>
  <w:style w:type="character" w:customStyle="1" w:styleId="WW-Absatz-Standardschriftart111111111111111111111111111111111111111111111111111111111111111">
    <w:name w:val="WW-Absatz-Standardschriftart111111111111111111111111111111111111111111111111111111111111111"/>
    <w:uiPriority w:val="99"/>
    <w:rsid w:val="00A96381"/>
  </w:style>
  <w:style w:type="character" w:customStyle="1" w:styleId="WW-Absatz-Standardschriftart1111111111111111111111111111111111111111111111111111111111111111">
    <w:name w:val="WW-Absatz-Standardschriftart1111111111111111111111111111111111111111111111111111111111111111"/>
    <w:uiPriority w:val="99"/>
    <w:rsid w:val="00A96381"/>
  </w:style>
  <w:style w:type="character" w:customStyle="1" w:styleId="WW-Absatz-Standardschriftart11111111111111111111111111111111111111111111111111111111111111111">
    <w:name w:val="WW-Absatz-Standardschriftart11111111111111111111111111111111111111111111111111111111111111111"/>
    <w:uiPriority w:val="99"/>
    <w:rsid w:val="00A96381"/>
  </w:style>
  <w:style w:type="character" w:customStyle="1" w:styleId="WW-Absatz-Standardschriftart111111111111111111111111111111111111111111111111111111111111111111">
    <w:name w:val="WW-Absatz-Standardschriftart111111111111111111111111111111111111111111111111111111111111111111"/>
    <w:uiPriority w:val="99"/>
    <w:rsid w:val="00A96381"/>
  </w:style>
  <w:style w:type="character" w:customStyle="1" w:styleId="WW-Absatz-Standardschriftart1111111111111111111111111111111111111111111111111111111111111111111">
    <w:name w:val="WW-Absatz-Standardschriftart1111111111111111111111111111111111111111111111111111111111111111111"/>
    <w:uiPriority w:val="99"/>
    <w:rsid w:val="00A96381"/>
  </w:style>
  <w:style w:type="character" w:customStyle="1" w:styleId="WW-Absatz-Standardschriftart11111111111111111111111111111111111111111111111111111111111111111111">
    <w:name w:val="WW-Absatz-Standardschriftart11111111111111111111111111111111111111111111111111111111111111111111"/>
    <w:uiPriority w:val="99"/>
    <w:rsid w:val="00A96381"/>
  </w:style>
  <w:style w:type="character" w:customStyle="1" w:styleId="WW-Absatz-Standardschriftart111111111111111111111111111111111111111111111111111111111111111111111">
    <w:name w:val="WW-Absatz-Standardschriftart111111111111111111111111111111111111111111111111111111111111111111111"/>
    <w:uiPriority w:val="99"/>
    <w:rsid w:val="00A96381"/>
  </w:style>
  <w:style w:type="character" w:customStyle="1" w:styleId="WW-Absatz-Standardschriftart1111111111111111111111111111111111111111111111111111111111111111111111">
    <w:name w:val="WW-Absatz-Standardschriftart1111111111111111111111111111111111111111111111111111111111111111111111"/>
    <w:uiPriority w:val="99"/>
    <w:rsid w:val="00A96381"/>
  </w:style>
  <w:style w:type="character" w:customStyle="1" w:styleId="WW-Absatz-Standardschriftart11111111111111111111111111111111111111111111111111111111111111111111111">
    <w:name w:val="WW-Absatz-Standardschriftart11111111111111111111111111111111111111111111111111111111111111111111111"/>
    <w:uiPriority w:val="99"/>
    <w:rsid w:val="00A96381"/>
  </w:style>
  <w:style w:type="character" w:customStyle="1" w:styleId="WW8Num29z0">
    <w:name w:val="WW8Num29z0"/>
    <w:uiPriority w:val="99"/>
    <w:rsid w:val="00A96381"/>
    <w:rPr>
      <w:rFonts w:ascii="Symbol" w:hAnsi="Symbol"/>
      <w:sz w:val="18"/>
    </w:rPr>
  </w:style>
  <w:style w:type="character" w:customStyle="1" w:styleId="WW8Num29z1">
    <w:name w:val="WW8Num29z1"/>
    <w:uiPriority w:val="99"/>
    <w:rsid w:val="00A96381"/>
    <w:rPr>
      <w:rFonts w:ascii="OpenSymbol" w:hAnsi="OpenSymbol"/>
    </w:rPr>
  </w:style>
  <w:style w:type="character" w:customStyle="1" w:styleId="WW8Num32z0">
    <w:name w:val="WW8Num32z0"/>
    <w:uiPriority w:val="99"/>
    <w:rsid w:val="00A96381"/>
    <w:rPr>
      <w:rFonts w:ascii="Symbol" w:hAnsi="Symbol"/>
    </w:rPr>
  </w:style>
  <w:style w:type="character" w:customStyle="1" w:styleId="WW8Num32z1">
    <w:name w:val="WW8Num32z1"/>
    <w:uiPriority w:val="99"/>
    <w:rsid w:val="00A96381"/>
    <w:rPr>
      <w:rFonts w:ascii="OpenSymbol" w:hAnsi="OpenSymbol"/>
      <w:sz w:val="18"/>
    </w:rPr>
  </w:style>
  <w:style w:type="character" w:customStyle="1" w:styleId="WW-Absatz-Standardschriftart111111111111111111111111111111111111111111111111111111111111111111111111">
    <w:name w:val="WW-Absatz-Standardschriftart111111111111111111111111111111111111111111111111111111111111111111111111"/>
    <w:uiPriority w:val="99"/>
    <w:rsid w:val="00A96381"/>
  </w:style>
  <w:style w:type="character" w:customStyle="1" w:styleId="WW8Num33z0">
    <w:name w:val="WW8Num33z0"/>
    <w:uiPriority w:val="99"/>
    <w:rsid w:val="00A96381"/>
    <w:rPr>
      <w:rFonts w:ascii="Symbol" w:hAnsi="Symbol"/>
      <w:sz w:val="24"/>
    </w:rPr>
  </w:style>
  <w:style w:type="character" w:customStyle="1" w:styleId="WW8Num33z1">
    <w:name w:val="WW8Num33z1"/>
    <w:uiPriority w:val="99"/>
    <w:rsid w:val="00A96381"/>
    <w:rPr>
      <w:rFonts w:ascii="OpenSymbol" w:hAnsi="OpenSymbol"/>
      <w:sz w:val="18"/>
    </w:rPr>
  </w:style>
  <w:style w:type="character" w:customStyle="1" w:styleId="WW8Num35z0">
    <w:name w:val="WW8Num35z0"/>
    <w:uiPriority w:val="99"/>
    <w:rsid w:val="00A96381"/>
    <w:rPr>
      <w:rFonts w:ascii="Symbol" w:hAnsi="Symbol"/>
      <w:sz w:val="18"/>
    </w:rPr>
  </w:style>
  <w:style w:type="character" w:customStyle="1" w:styleId="WW8Num35z1">
    <w:name w:val="WW8Num35z1"/>
    <w:uiPriority w:val="99"/>
    <w:rsid w:val="00A96381"/>
    <w:rPr>
      <w:rFonts w:ascii="OpenSymbol" w:hAnsi="OpenSymbol"/>
    </w:rPr>
  </w:style>
  <w:style w:type="character" w:customStyle="1" w:styleId="WW8Num36z0">
    <w:name w:val="WW8Num36z0"/>
    <w:uiPriority w:val="99"/>
    <w:rsid w:val="00A96381"/>
    <w:rPr>
      <w:rFonts w:ascii="Symbol" w:hAnsi="Symbol"/>
      <w:sz w:val="18"/>
    </w:rPr>
  </w:style>
  <w:style w:type="character" w:customStyle="1" w:styleId="WW8Num36z1">
    <w:name w:val="WW8Num36z1"/>
    <w:uiPriority w:val="99"/>
    <w:rsid w:val="00A96381"/>
    <w:rPr>
      <w:rFonts w:ascii="Courier New" w:hAnsi="Courier New"/>
    </w:rPr>
  </w:style>
  <w:style w:type="character" w:customStyle="1" w:styleId="WW-Absatz-Standardschriftart1111111111111111111111111111111111111111111111111111111111111111111111111">
    <w:name w:val="WW-Absatz-Standardschriftart1111111111111111111111111111111111111111111111111111111111111111111111111"/>
    <w:uiPriority w:val="99"/>
    <w:rsid w:val="00A96381"/>
  </w:style>
  <w:style w:type="character" w:customStyle="1" w:styleId="WW-Absatz-Standardschriftart11111111111111111111111111111111111111111111111111111111111111111111111111">
    <w:name w:val="WW-Absatz-Standardschriftart11111111111111111111111111111111111111111111111111111111111111111111111111"/>
    <w:uiPriority w:val="99"/>
    <w:rsid w:val="00A96381"/>
  </w:style>
  <w:style w:type="character" w:customStyle="1" w:styleId="WW-Absatz-Standardschriftart111111111111111111111111111111111111111111111111111111111111111111111111111">
    <w:name w:val="WW-Absatz-Standardschriftart111111111111111111111111111111111111111111111111111111111111111111111111111"/>
    <w:uiPriority w:val="99"/>
    <w:rsid w:val="00A96381"/>
  </w:style>
  <w:style w:type="character" w:customStyle="1" w:styleId="WW-Absatz-Standardschriftart1111111111111111111111111111111111111111111111111111111111111111111111111111">
    <w:name w:val="WW-Absatz-Standardschriftart1111111111111111111111111111111111111111111111111111111111111111111111111111"/>
    <w:uiPriority w:val="99"/>
    <w:rsid w:val="00A96381"/>
  </w:style>
  <w:style w:type="character" w:customStyle="1" w:styleId="WW8Num38z0">
    <w:name w:val="WW8Num38z0"/>
    <w:uiPriority w:val="99"/>
    <w:rsid w:val="00A96381"/>
    <w:rPr>
      <w:rFonts w:ascii="Symbol" w:hAnsi="Symbol"/>
    </w:rPr>
  </w:style>
  <w:style w:type="character" w:customStyle="1" w:styleId="WW8Num38z1">
    <w:name w:val="WW8Num38z1"/>
    <w:uiPriority w:val="99"/>
    <w:rsid w:val="00A96381"/>
    <w:rPr>
      <w:rFonts w:ascii="OpenSymbol" w:hAnsi="OpenSymbol"/>
    </w:rPr>
  </w:style>
  <w:style w:type="character" w:customStyle="1" w:styleId="WW8Num38z2">
    <w:name w:val="WW8Num38z2"/>
    <w:uiPriority w:val="99"/>
    <w:rsid w:val="00A96381"/>
    <w:rPr>
      <w:rFonts w:ascii="Wingdings" w:hAnsi="Wingdings"/>
    </w:rPr>
  </w:style>
  <w:style w:type="character" w:customStyle="1" w:styleId="WW8Num39z0">
    <w:name w:val="WW8Num39z0"/>
    <w:uiPriority w:val="99"/>
    <w:rsid w:val="00A96381"/>
    <w:rPr>
      <w:rFonts w:ascii="Arial Narrow" w:hAnsi="Arial Narrow"/>
      <w:sz w:val="24"/>
    </w:rPr>
  </w:style>
  <w:style w:type="character" w:customStyle="1" w:styleId="WW8Num39z1">
    <w:name w:val="WW8Num39z1"/>
    <w:uiPriority w:val="99"/>
    <w:rsid w:val="00A96381"/>
    <w:rPr>
      <w:rFonts w:ascii="OpenSymbol" w:hAnsi="OpenSymbol"/>
      <w:sz w:val="18"/>
    </w:rPr>
  </w:style>
  <w:style w:type="character" w:customStyle="1" w:styleId="WW-Absatz-Standardschriftart11111111111111111111111111111111111111111111111111111111111111111111111111111">
    <w:name w:val="WW-Absatz-Standardschriftart11111111111111111111111111111111111111111111111111111111111111111111111111111"/>
    <w:uiPriority w:val="99"/>
    <w:rsid w:val="00A96381"/>
  </w:style>
  <w:style w:type="character" w:customStyle="1" w:styleId="WW8Num40z0">
    <w:name w:val="WW8Num40z0"/>
    <w:uiPriority w:val="99"/>
    <w:rsid w:val="00A96381"/>
    <w:rPr>
      <w:rFonts w:ascii="Symbol" w:hAnsi="Symbol"/>
    </w:rPr>
  </w:style>
  <w:style w:type="character" w:customStyle="1" w:styleId="WW8Num41z0">
    <w:name w:val="WW8Num41z0"/>
    <w:uiPriority w:val="99"/>
    <w:rsid w:val="00A96381"/>
    <w:rPr>
      <w:rFonts w:ascii="Symbol" w:hAnsi="Symbol"/>
    </w:rPr>
  </w:style>
  <w:style w:type="character" w:customStyle="1" w:styleId="WW8Num42z0">
    <w:name w:val="WW8Num42z0"/>
    <w:uiPriority w:val="99"/>
    <w:rsid w:val="00A96381"/>
    <w:rPr>
      <w:rFonts w:ascii="Symbol" w:hAnsi="Symbol"/>
    </w:rPr>
  </w:style>
  <w:style w:type="character" w:customStyle="1" w:styleId="WW8Num42z1">
    <w:name w:val="WW8Num42z1"/>
    <w:uiPriority w:val="99"/>
    <w:rsid w:val="00A96381"/>
    <w:rPr>
      <w:rFonts w:ascii="OpenSymbol" w:hAnsi="OpenSymbol"/>
    </w:rPr>
  </w:style>
  <w:style w:type="character" w:customStyle="1" w:styleId="WW8Num43z0">
    <w:name w:val="WW8Num43z0"/>
    <w:uiPriority w:val="99"/>
    <w:rsid w:val="00A96381"/>
    <w:rPr>
      <w:rFonts w:ascii="Symbol" w:hAnsi="Symbol"/>
    </w:rPr>
  </w:style>
  <w:style w:type="character" w:customStyle="1" w:styleId="WW8Num43z1">
    <w:name w:val="WW8Num43z1"/>
    <w:uiPriority w:val="99"/>
    <w:rsid w:val="00A96381"/>
    <w:rPr>
      <w:rFonts w:ascii="OpenSymbol" w:hAnsi="OpenSymbol"/>
    </w:rPr>
  </w:style>
  <w:style w:type="character" w:customStyle="1" w:styleId="WW8Num44z0">
    <w:name w:val="WW8Num44z0"/>
    <w:uiPriority w:val="99"/>
    <w:rsid w:val="00A96381"/>
    <w:rPr>
      <w:rFonts w:ascii="Symbol" w:hAnsi="Symbol"/>
    </w:rPr>
  </w:style>
  <w:style w:type="character" w:customStyle="1" w:styleId="WW8Num44z1">
    <w:name w:val="WW8Num44z1"/>
    <w:uiPriority w:val="99"/>
    <w:rsid w:val="00A96381"/>
    <w:rPr>
      <w:rFonts w:ascii="OpenSymbol" w:hAnsi="OpenSymbol"/>
    </w:rPr>
  </w:style>
  <w:style w:type="character" w:customStyle="1" w:styleId="WW-Absatz-Standardschriftart111111111111111111111111111111111111111111111111111111111111111111111111111111">
    <w:name w:val="WW-Absatz-Standardschriftart111111111111111111111111111111111111111111111111111111111111111111111111111111"/>
    <w:uiPriority w:val="99"/>
    <w:rsid w:val="00A96381"/>
  </w:style>
  <w:style w:type="character" w:customStyle="1" w:styleId="WW-Absatz-Standardschriftart1111111111111111111111111111111111111111111111111111111111111111111111111111111">
    <w:name w:val="WW-Absatz-Standardschriftart1111111111111111111111111111111111111111111111111111111111111111111111111111111"/>
    <w:uiPriority w:val="99"/>
    <w:rsid w:val="00A96381"/>
  </w:style>
  <w:style w:type="character" w:customStyle="1" w:styleId="WW-Absatz-Standardschriftart11111111111111111111111111111111111111111111111111111111111111111111111111111111">
    <w:name w:val="WW-Absatz-Standardschriftart11111111111111111111111111111111111111111111111111111111111111111111111111111111"/>
    <w:uiPriority w:val="99"/>
    <w:rsid w:val="00A9638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uiPriority w:val="99"/>
    <w:rsid w:val="00A9638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uiPriority w:val="99"/>
    <w:rsid w:val="00A9638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uiPriority w:val="99"/>
    <w:rsid w:val="00A9638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uiPriority w:val="99"/>
    <w:rsid w:val="00A96381"/>
  </w:style>
  <w:style w:type="character" w:customStyle="1" w:styleId="WW8Num40z1">
    <w:name w:val="WW8Num40z1"/>
    <w:uiPriority w:val="99"/>
    <w:rsid w:val="00A96381"/>
    <w:rPr>
      <w:rFonts w:ascii="OpenSymbol" w:hAnsi="OpenSymbol"/>
    </w:rPr>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uiPriority w:val="99"/>
    <w:rsid w:val="00A9638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uiPriority w:val="99"/>
    <w:rsid w:val="00A96381"/>
  </w:style>
  <w:style w:type="character" w:customStyle="1" w:styleId="WW8Num37z0">
    <w:name w:val="WW8Num37z0"/>
    <w:uiPriority w:val="99"/>
    <w:rsid w:val="00A96381"/>
    <w:rPr>
      <w:rFonts w:ascii="Symbol" w:hAnsi="Symbol"/>
    </w:rPr>
  </w:style>
  <w:style w:type="character" w:customStyle="1" w:styleId="WW8Num37z1">
    <w:name w:val="WW8Num37z1"/>
    <w:uiPriority w:val="99"/>
    <w:rsid w:val="00A96381"/>
    <w:rPr>
      <w:rFonts w:ascii="OpenSymbol" w:hAnsi="OpenSymbol"/>
    </w:rPr>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uiPriority w:val="99"/>
    <w:rsid w:val="00A9638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uiPriority w:val="99"/>
    <w:rsid w:val="00A96381"/>
  </w:style>
  <w:style w:type="character" w:customStyle="1" w:styleId="WW8Num34z0">
    <w:name w:val="WW8Num34z0"/>
    <w:uiPriority w:val="99"/>
    <w:rsid w:val="00A96381"/>
    <w:rPr>
      <w:rFonts w:ascii="Symbol" w:hAnsi="Symbol"/>
      <w:sz w:val="24"/>
    </w:rPr>
  </w:style>
  <w:style w:type="character" w:customStyle="1" w:styleId="WW8Num34z1">
    <w:name w:val="WW8Num34z1"/>
    <w:uiPriority w:val="99"/>
    <w:rsid w:val="00A96381"/>
    <w:rPr>
      <w:rFonts w:ascii="Courier New" w:hAnsi="Courier New"/>
    </w:rPr>
  </w:style>
  <w:style w:type="character" w:customStyle="1" w:styleId="WW8Num41z1">
    <w:name w:val="WW8Num41z1"/>
    <w:uiPriority w:val="99"/>
    <w:rsid w:val="00A96381"/>
    <w:rPr>
      <w:rFonts w:ascii="OpenSymbol" w:hAnsi="OpenSymbol"/>
    </w:rPr>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uiPriority w:val="99"/>
    <w:rsid w:val="00A96381"/>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uiPriority w:val="99"/>
    <w:rsid w:val="00A9638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uiPriority w:val="99"/>
    <w:rsid w:val="00A9638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uiPriority w:val="99"/>
    <w:rsid w:val="00A9638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uiPriority w:val="99"/>
    <w:rsid w:val="00A96381"/>
  </w:style>
  <w:style w:type="character" w:customStyle="1" w:styleId="WW8Num45z0">
    <w:name w:val="WW8Num45z0"/>
    <w:uiPriority w:val="99"/>
    <w:rsid w:val="00A96381"/>
    <w:rPr>
      <w:rFonts w:ascii="Symbol" w:hAnsi="Symbol"/>
    </w:rPr>
  </w:style>
  <w:style w:type="character" w:customStyle="1" w:styleId="WW8Num45z1">
    <w:name w:val="WW8Num45z1"/>
    <w:uiPriority w:val="99"/>
    <w:rsid w:val="00A96381"/>
    <w:rPr>
      <w:rFonts w:ascii="OpenSymbol" w:hAnsi="OpenSymbol"/>
    </w:rPr>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uiPriority w:val="99"/>
    <w:rsid w:val="00A96381"/>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uiPriority w:val="99"/>
    <w:rsid w:val="00A9638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uiPriority w:val="99"/>
    <w:rsid w:val="00A9638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uiPriority w:val="99"/>
    <w:rsid w:val="00A9638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uiPriority w:val="99"/>
    <w:rsid w:val="00A9638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uiPriority w:val="99"/>
    <w:rsid w:val="00A96381"/>
  </w:style>
  <w:style w:type="character" w:customStyle="1" w:styleId="Domylnaczcionkaakapitu1">
    <w:name w:val="Domyślna czcionka akapitu1"/>
    <w:uiPriority w:val="99"/>
    <w:rsid w:val="00A9638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uiPriority w:val="99"/>
    <w:rsid w:val="00A9638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uiPriority w:val="99"/>
    <w:rsid w:val="00A9638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uiPriority w:val="99"/>
    <w:rsid w:val="00A9638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uiPriority w:val="99"/>
    <w:rsid w:val="00A9638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uiPriority w:val="99"/>
    <w:rsid w:val="00A9638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uiPriority w:val="99"/>
    <w:rsid w:val="00A9638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uiPriority w:val="99"/>
    <w:rsid w:val="00A9638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uiPriority w:val="99"/>
    <w:rsid w:val="00A9638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uiPriority w:val="99"/>
    <w:rsid w:val="00A9638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uiPriority w:val="99"/>
    <w:rsid w:val="00A9638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uiPriority w:val="99"/>
    <w:rsid w:val="00A9638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uiPriority w:val="99"/>
    <w:rsid w:val="00A9638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uiPriority w:val="99"/>
    <w:rsid w:val="00A9638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uiPriority w:val="99"/>
    <w:rsid w:val="00A96381"/>
  </w:style>
  <w:style w:type="character" w:customStyle="1" w:styleId="WW8Num19z0">
    <w:name w:val="WW8Num19z0"/>
    <w:uiPriority w:val="99"/>
    <w:rsid w:val="00A96381"/>
    <w:rPr>
      <w:rFonts w:ascii="Symbol" w:hAnsi="Symbol"/>
    </w:rPr>
  </w:style>
  <w:style w:type="character" w:customStyle="1" w:styleId="WW8Num19z1">
    <w:name w:val="WW8Num19z1"/>
    <w:uiPriority w:val="99"/>
    <w:rsid w:val="00A96381"/>
    <w:rPr>
      <w:rFonts w:ascii="OpenSymbol" w:hAnsi="OpenSymbol"/>
    </w:rPr>
  </w:style>
  <w:style w:type="character" w:customStyle="1" w:styleId="WW8Num20z0">
    <w:name w:val="WW8Num20z0"/>
    <w:uiPriority w:val="99"/>
    <w:rsid w:val="00A96381"/>
    <w:rPr>
      <w:rFonts w:ascii="Symbol" w:hAnsi="Symbol"/>
    </w:rPr>
  </w:style>
  <w:style w:type="character" w:customStyle="1" w:styleId="WW8Num20z1">
    <w:name w:val="WW8Num20z1"/>
    <w:uiPriority w:val="99"/>
    <w:rsid w:val="00A96381"/>
    <w:rPr>
      <w:rFonts w:ascii="OpenSymbol" w:hAnsi="OpenSymbol"/>
      <w:sz w:val="18"/>
    </w:rPr>
  </w:style>
  <w:style w:type="character" w:customStyle="1" w:styleId="WW8Num22z0">
    <w:name w:val="WW8Num22z0"/>
    <w:uiPriority w:val="99"/>
    <w:rsid w:val="00A96381"/>
    <w:rPr>
      <w:rFonts w:ascii="Symbol" w:hAnsi="Symbol"/>
      <w:sz w:val="24"/>
    </w:rPr>
  </w:style>
  <w:style w:type="character" w:customStyle="1" w:styleId="WW8Num22z1">
    <w:name w:val="WW8Num22z1"/>
    <w:uiPriority w:val="99"/>
    <w:rsid w:val="00A96381"/>
    <w:rPr>
      <w:rFonts w:ascii="OpenSymbol" w:hAnsi="OpenSymbol"/>
    </w:rPr>
  </w:style>
  <w:style w:type="character" w:customStyle="1" w:styleId="WW8Num23z0">
    <w:name w:val="WW8Num23z0"/>
    <w:uiPriority w:val="99"/>
    <w:rsid w:val="00A96381"/>
    <w:rPr>
      <w:rFonts w:ascii="Symbol" w:hAnsi="Symbol"/>
    </w:rPr>
  </w:style>
  <w:style w:type="character" w:customStyle="1" w:styleId="WW8Num23z1">
    <w:name w:val="WW8Num23z1"/>
    <w:uiPriority w:val="99"/>
    <w:rsid w:val="00A96381"/>
    <w:rPr>
      <w:rFonts w:ascii="OpenSymbol" w:hAnsi="OpenSymbol"/>
    </w:rPr>
  </w:style>
  <w:style w:type="character" w:customStyle="1" w:styleId="WW8Num24z0">
    <w:name w:val="WW8Num24z0"/>
    <w:uiPriority w:val="99"/>
    <w:rsid w:val="00A96381"/>
    <w:rPr>
      <w:rFonts w:ascii="Symbol" w:hAnsi="Symbol"/>
    </w:rPr>
  </w:style>
  <w:style w:type="character" w:customStyle="1" w:styleId="WW8Num24z1">
    <w:name w:val="WW8Num24z1"/>
    <w:uiPriority w:val="99"/>
    <w:rsid w:val="00A96381"/>
    <w:rPr>
      <w:rFonts w:ascii="Symbol" w:hAnsi="Symbol"/>
    </w:rPr>
  </w:style>
  <w:style w:type="character" w:customStyle="1" w:styleId="WW8Num25z0">
    <w:name w:val="WW8Num25z0"/>
    <w:uiPriority w:val="99"/>
    <w:rsid w:val="00A96381"/>
    <w:rPr>
      <w:rFonts w:ascii="Symbol" w:hAnsi="Symbol"/>
    </w:rPr>
  </w:style>
  <w:style w:type="character" w:customStyle="1" w:styleId="WW8Num25z1">
    <w:name w:val="WW8Num25z1"/>
    <w:uiPriority w:val="99"/>
    <w:rsid w:val="00A96381"/>
    <w:rPr>
      <w:rFonts w:ascii="OpenSymbol" w:hAnsi="OpenSymbol"/>
    </w:rPr>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uiPriority w:val="99"/>
    <w:rsid w:val="00A9638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uiPriority w:val="99"/>
    <w:rsid w:val="00A9638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uiPriority w:val="99"/>
    <w:rsid w:val="00A9638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uiPriority w:val="99"/>
    <w:rsid w:val="00A96381"/>
  </w:style>
  <w:style w:type="character" w:customStyle="1" w:styleId="WW8Num21z0">
    <w:name w:val="WW8Num21z0"/>
    <w:uiPriority w:val="99"/>
    <w:rsid w:val="00A96381"/>
    <w:rPr>
      <w:rFonts w:ascii="Symbol" w:hAnsi="Symbol"/>
      <w:sz w:val="24"/>
    </w:rPr>
  </w:style>
  <w:style w:type="character" w:customStyle="1" w:styleId="WW8Num21z1">
    <w:name w:val="WW8Num21z1"/>
    <w:uiPriority w:val="99"/>
    <w:rsid w:val="00A96381"/>
    <w:rPr>
      <w:rFonts w:ascii="OpenSymbol" w:hAnsi="OpenSymbol"/>
      <w:sz w:val="18"/>
    </w:rPr>
  </w:style>
  <w:style w:type="character" w:customStyle="1" w:styleId="WW8Num26z0">
    <w:name w:val="WW8Num26z0"/>
    <w:uiPriority w:val="99"/>
    <w:rsid w:val="00A96381"/>
    <w:rPr>
      <w:rFonts w:ascii="Symbol" w:hAnsi="Symbol"/>
      <w:sz w:val="18"/>
    </w:rPr>
  </w:style>
  <w:style w:type="character" w:customStyle="1" w:styleId="WW8Num26z1">
    <w:name w:val="WW8Num26z1"/>
    <w:uiPriority w:val="99"/>
    <w:rsid w:val="00A96381"/>
    <w:rPr>
      <w:rFonts w:ascii="OpenSymbol" w:hAnsi="OpenSymbol"/>
    </w:rPr>
  </w:style>
  <w:style w:type="character" w:customStyle="1" w:styleId="WW8Num27z0">
    <w:name w:val="WW8Num27z0"/>
    <w:uiPriority w:val="99"/>
    <w:rsid w:val="00A96381"/>
    <w:rPr>
      <w:rFonts w:ascii="Symbol" w:hAnsi="Symbol"/>
    </w:rPr>
  </w:style>
  <w:style w:type="character" w:customStyle="1" w:styleId="WW8Num27z1">
    <w:name w:val="WW8Num27z1"/>
    <w:uiPriority w:val="99"/>
    <w:rsid w:val="00A96381"/>
    <w:rPr>
      <w:rFonts w:ascii="Symbol" w:hAnsi="Symbol"/>
    </w:rPr>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uiPriority w:val="99"/>
    <w:rsid w:val="00A96381"/>
  </w:style>
  <w:style w:type="character" w:customStyle="1" w:styleId="Znakinumeracji">
    <w:name w:val="Znaki numeracji"/>
    <w:uiPriority w:val="99"/>
    <w:rsid w:val="00A96381"/>
  </w:style>
  <w:style w:type="character" w:customStyle="1" w:styleId="Symbolewypunktowania">
    <w:name w:val="Symbole wypunktowania"/>
    <w:uiPriority w:val="99"/>
    <w:rsid w:val="00A96381"/>
    <w:rPr>
      <w:rFonts w:ascii="OpenSymbol" w:hAnsi="OpenSymbol"/>
    </w:rPr>
  </w:style>
  <w:style w:type="character" w:customStyle="1" w:styleId="WW8Num2z0">
    <w:name w:val="WW8Num2z0"/>
    <w:uiPriority w:val="99"/>
    <w:rsid w:val="00A96381"/>
  </w:style>
  <w:style w:type="character" w:customStyle="1" w:styleId="WW8Num31z0">
    <w:name w:val="WW8Num31z0"/>
    <w:uiPriority w:val="99"/>
    <w:rsid w:val="00A96381"/>
    <w:rPr>
      <w:rFonts w:ascii="Symbol" w:hAnsi="Symbol"/>
    </w:rPr>
  </w:style>
  <w:style w:type="character" w:customStyle="1" w:styleId="WW8Num31z1">
    <w:name w:val="WW8Num31z1"/>
    <w:uiPriority w:val="99"/>
    <w:rsid w:val="00A96381"/>
    <w:rPr>
      <w:rFonts w:ascii="OpenSymbol" w:hAnsi="OpenSymbol"/>
    </w:rPr>
  </w:style>
  <w:style w:type="character" w:customStyle="1" w:styleId="WW-Domylnaczcionkaakapitu111">
    <w:name w:val="WW-Domyślna czcionka akapitu111"/>
    <w:uiPriority w:val="99"/>
    <w:rsid w:val="00A96381"/>
  </w:style>
  <w:style w:type="character" w:styleId="Hipercze">
    <w:name w:val="Hyperlink"/>
    <w:uiPriority w:val="99"/>
    <w:rsid w:val="00A96381"/>
    <w:rPr>
      <w:rFonts w:cs="Times New Roman"/>
      <w:color w:val="0000FF"/>
      <w:u w:val="single"/>
    </w:rPr>
  </w:style>
  <w:style w:type="character" w:customStyle="1" w:styleId="NagwekZnak">
    <w:name w:val="Nagłówek Znak"/>
    <w:uiPriority w:val="99"/>
    <w:rsid w:val="00A96381"/>
    <w:rPr>
      <w:rFonts w:eastAsia="Times New Roman"/>
      <w:kern w:val="1"/>
      <w:sz w:val="24"/>
    </w:rPr>
  </w:style>
  <w:style w:type="character" w:customStyle="1" w:styleId="StopkaZnak">
    <w:name w:val="Stopka Znak"/>
    <w:uiPriority w:val="99"/>
    <w:rsid w:val="00A96381"/>
    <w:rPr>
      <w:rFonts w:eastAsia="Times New Roman"/>
      <w:kern w:val="1"/>
      <w:sz w:val="24"/>
    </w:rPr>
  </w:style>
  <w:style w:type="character" w:customStyle="1" w:styleId="ListLabel1">
    <w:name w:val="ListLabel 1"/>
    <w:uiPriority w:val="99"/>
    <w:rsid w:val="00A96381"/>
  </w:style>
  <w:style w:type="character" w:customStyle="1" w:styleId="ListLabel2">
    <w:name w:val="ListLabel 2"/>
    <w:uiPriority w:val="99"/>
    <w:rsid w:val="00A96381"/>
    <w:rPr>
      <w:sz w:val="24"/>
    </w:rPr>
  </w:style>
  <w:style w:type="character" w:customStyle="1" w:styleId="ListLabel3">
    <w:name w:val="ListLabel 3"/>
    <w:uiPriority w:val="99"/>
    <w:rsid w:val="00A96381"/>
    <w:rPr>
      <w:b/>
    </w:rPr>
  </w:style>
  <w:style w:type="character" w:styleId="Pogrubienie">
    <w:name w:val="Strong"/>
    <w:uiPriority w:val="99"/>
    <w:qFormat/>
    <w:rsid w:val="00A96381"/>
    <w:rPr>
      <w:rFonts w:cs="Times New Roman"/>
      <w:b/>
    </w:rPr>
  </w:style>
  <w:style w:type="character" w:customStyle="1" w:styleId="WW8Num15z0">
    <w:name w:val="WW8Num15z0"/>
    <w:uiPriority w:val="99"/>
    <w:rsid w:val="00A96381"/>
    <w:rPr>
      <w:rFonts w:ascii="Symbol" w:hAnsi="Symbol"/>
      <w:sz w:val="18"/>
    </w:rPr>
  </w:style>
  <w:style w:type="character" w:customStyle="1" w:styleId="FontStyle37">
    <w:name w:val="Font Style37"/>
    <w:uiPriority w:val="99"/>
    <w:rsid w:val="00A96381"/>
    <w:rPr>
      <w:rFonts w:ascii="Arial" w:hAnsi="Arial"/>
      <w:sz w:val="20"/>
    </w:rPr>
  </w:style>
  <w:style w:type="character" w:customStyle="1" w:styleId="WW8Num66z0">
    <w:name w:val="WW8Num66z0"/>
    <w:uiPriority w:val="99"/>
    <w:rsid w:val="00A96381"/>
    <w:rPr>
      <w:sz w:val="18"/>
    </w:rPr>
  </w:style>
  <w:style w:type="character" w:customStyle="1" w:styleId="Odwoanieprzypisudolnego1">
    <w:name w:val="Odwołanie przypisu dolnego1"/>
    <w:uiPriority w:val="99"/>
    <w:rsid w:val="00A96381"/>
    <w:rPr>
      <w:vertAlign w:val="superscript"/>
    </w:rPr>
  </w:style>
  <w:style w:type="character" w:customStyle="1" w:styleId="Znakiprzypiswdolnych">
    <w:name w:val="Znaki przypisów dolnych"/>
    <w:uiPriority w:val="99"/>
    <w:rsid w:val="00A96381"/>
  </w:style>
  <w:style w:type="character" w:customStyle="1" w:styleId="TekstprzypisudolnegoZnak">
    <w:name w:val="Tekst przypisu dolnego Znak"/>
    <w:uiPriority w:val="99"/>
    <w:rsid w:val="00A96381"/>
    <w:rPr>
      <w:rFonts w:eastAsia="Times New Roman"/>
      <w:kern w:val="1"/>
    </w:rPr>
  </w:style>
  <w:style w:type="character" w:customStyle="1" w:styleId="TekstpodstawowyZnak">
    <w:name w:val="Tekst podstawowy Znak"/>
    <w:uiPriority w:val="99"/>
    <w:rsid w:val="00A96381"/>
    <w:rPr>
      <w:rFonts w:eastAsia="Times New Roman"/>
      <w:kern w:val="1"/>
      <w:sz w:val="24"/>
    </w:rPr>
  </w:style>
  <w:style w:type="character" w:customStyle="1" w:styleId="Odwoanieprzypisudolnego2">
    <w:name w:val="Odwołanie przypisu dolnego2"/>
    <w:uiPriority w:val="99"/>
    <w:rsid w:val="00A96381"/>
    <w:rPr>
      <w:vertAlign w:val="superscript"/>
    </w:rPr>
  </w:style>
  <w:style w:type="character" w:customStyle="1" w:styleId="Znakiprzypiswkocowych">
    <w:name w:val="Znaki przypisów końcowych"/>
    <w:uiPriority w:val="99"/>
    <w:rsid w:val="00A96381"/>
    <w:rPr>
      <w:vertAlign w:val="superscript"/>
    </w:rPr>
  </w:style>
  <w:style w:type="character" w:customStyle="1" w:styleId="WW-Znakiprzypiswkocowych">
    <w:name w:val="WW-Znaki przypisów końcowych"/>
    <w:uiPriority w:val="99"/>
    <w:rsid w:val="00A96381"/>
  </w:style>
  <w:style w:type="character" w:customStyle="1" w:styleId="Odwoanieprzypisukocowego1">
    <w:name w:val="Odwołanie przypisu końcowego1"/>
    <w:uiPriority w:val="99"/>
    <w:rsid w:val="00A96381"/>
    <w:rPr>
      <w:vertAlign w:val="superscript"/>
    </w:rPr>
  </w:style>
  <w:style w:type="character" w:customStyle="1" w:styleId="Odwoanieprzypisudolnego3">
    <w:name w:val="Odwołanie przypisu dolnego3"/>
    <w:uiPriority w:val="99"/>
    <w:rsid w:val="00A96381"/>
    <w:rPr>
      <w:vertAlign w:val="superscript"/>
    </w:rPr>
  </w:style>
  <w:style w:type="character" w:customStyle="1" w:styleId="Odwoanieprzypisukocowego2">
    <w:name w:val="Odwołanie przypisu końcowego2"/>
    <w:uiPriority w:val="99"/>
    <w:rsid w:val="00A96381"/>
    <w:rPr>
      <w:vertAlign w:val="superscript"/>
    </w:rPr>
  </w:style>
  <w:style w:type="character" w:customStyle="1" w:styleId="Odwoanieprzypisudolnego4">
    <w:name w:val="Odwołanie przypisu dolnego4"/>
    <w:uiPriority w:val="99"/>
    <w:rsid w:val="00A96381"/>
    <w:rPr>
      <w:vertAlign w:val="superscript"/>
    </w:rPr>
  </w:style>
  <w:style w:type="character" w:customStyle="1" w:styleId="Odwoanieprzypisukocowego3">
    <w:name w:val="Odwołanie przypisu końcowego3"/>
    <w:uiPriority w:val="99"/>
    <w:rsid w:val="00A96381"/>
    <w:rPr>
      <w:vertAlign w:val="superscript"/>
    </w:rPr>
  </w:style>
  <w:style w:type="character" w:styleId="Odwoanieprzypisudolnego">
    <w:name w:val="footnote reference"/>
    <w:uiPriority w:val="99"/>
    <w:rsid w:val="00A96381"/>
    <w:rPr>
      <w:rFonts w:cs="Times New Roman"/>
      <w:vertAlign w:val="superscript"/>
    </w:rPr>
  </w:style>
  <w:style w:type="character" w:styleId="Odwoanieprzypisukocowego">
    <w:name w:val="endnote reference"/>
    <w:uiPriority w:val="99"/>
    <w:rsid w:val="00A96381"/>
    <w:rPr>
      <w:rFonts w:cs="Times New Roman"/>
      <w:vertAlign w:val="superscript"/>
    </w:rPr>
  </w:style>
  <w:style w:type="paragraph" w:customStyle="1" w:styleId="Nagwek10">
    <w:name w:val="Nagłówek10"/>
    <w:basedOn w:val="Normalny"/>
    <w:next w:val="Tekstpodstawowy"/>
    <w:uiPriority w:val="99"/>
    <w:rsid w:val="00A96381"/>
    <w:pPr>
      <w:keepNext/>
      <w:spacing w:before="240" w:after="120"/>
    </w:pPr>
    <w:rPr>
      <w:rFonts w:ascii="Arial" w:hAnsi="Arial" w:cs="Tahoma"/>
      <w:sz w:val="28"/>
      <w:szCs w:val="28"/>
    </w:rPr>
  </w:style>
  <w:style w:type="paragraph" w:styleId="Tekstpodstawowy">
    <w:name w:val="Body Text"/>
    <w:basedOn w:val="Normalny"/>
    <w:link w:val="TekstpodstawowyZnak1"/>
    <w:uiPriority w:val="99"/>
    <w:rsid w:val="00A96381"/>
    <w:pPr>
      <w:spacing w:after="120"/>
    </w:pPr>
  </w:style>
  <w:style w:type="character" w:customStyle="1" w:styleId="TekstpodstawowyZnak1">
    <w:name w:val="Tekst podstawowy Znak1"/>
    <w:link w:val="Tekstpodstawowy"/>
    <w:uiPriority w:val="99"/>
    <w:locked/>
    <w:rsid w:val="00AD7B2B"/>
    <w:rPr>
      <w:rFonts w:cs="Times New Roman"/>
      <w:kern w:val="1"/>
      <w:sz w:val="24"/>
      <w:szCs w:val="24"/>
      <w:lang w:eastAsia="ar-SA" w:bidi="ar-SA"/>
    </w:rPr>
  </w:style>
  <w:style w:type="paragraph" w:styleId="Lista">
    <w:name w:val="List"/>
    <w:basedOn w:val="Tekstpodstawowy"/>
    <w:uiPriority w:val="99"/>
    <w:rsid w:val="00A96381"/>
    <w:rPr>
      <w:rFonts w:cs="Tahoma"/>
    </w:rPr>
  </w:style>
  <w:style w:type="paragraph" w:customStyle="1" w:styleId="Podpis10">
    <w:name w:val="Podpis10"/>
    <w:basedOn w:val="Normalny"/>
    <w:uiPriority w:val="99"/>
    <w:rsid w:val="00A96381"/>
    <w:pPr>
      <w:suppressLineNumbers/>
      <w:spacing w:before="120" w:after="120"/>
    </w:pPr>
    <w:rPr>
      <w:rFonts w:cs="Tahoma"/>
      <w:i/>
      <w:iCs/>
    </w:rPr>
  </w:style>
  <w:style w:type="paragraph" w:customStyle="1" w:styleId="Indeks">
    <w:name w:val="Indeks"/>
    <w:basedOn w:val="Normalny"/>
    <w:uiPriority w:val="99"/>
    <w:rsid w:val="00A96381"/>
    <w:pPr>
      <w:suppressLineNumbers/>
    </w:pPr>
    <w:rPr>
      <w:rFonts w:cs="Tahoma"/>
    </w:rPr>
  </w:style>
  <w:style w:type="paragraph" w:customStyle="1" w:styleId="Nagwek9">
    <w:name w:val="Nagłówek9"/>
    <w:basedOn w:val="Normalny"/>
    <w:next w:val="Tekstpodstawowy"/>
    <w:uiPriority w:val="99"/>
    <w:rsid w:val="00A96381"/>
    <w:pPr>
      <w:keepNext/>
      <w:spacing w:before="240" w:after="120"/>
    </w:pPr>
    <w:rPr>
      <w:rFonts w:ascii="Arial" w:hAnsi="Arial" w:cs="Tahoma"/>
      <w:sz w:val="28"/>
      <w:szCs w:val="28"/>
    </w:rPr>
  </w:style>
  <w:style w:type="paragraph" w:customStyle="1" w:styleId="Podpis9">
    <w:name w:val="Podpis9"/>
    <w:basedOn w:val="Normalny"/>
    <w:uiPriority w:val="99"/>
    <w:rsid w:val="00A96381"/>
    <w:pPr>
      <w:suppressLineNumbers/>
      <w:spacing w:before="120" w:after="120"/>
    </w:pPr>
    <w:rPr>
      <w:rFonts w:cs="Tahoma"/>
      <w:i/>
      <w:iCs/>
    </w:rPr>
  </w:style>
  <w:style w:type="paragraph" w:customStyle="1" w:styleId="Nagwek8">
    <w:name w:val="Nagłówek8"/>
    <w:basedOn w:val="Normalny"/>
    <w:next w:val="Tekstpodstawowy"/>
    <w:uiPriority w:val="99"/>
    <w:rsid w:val="00A96381"/>
    <w:pPr>
      <w:keepNext/>
      <w:spacing w:before="240" w:after="120"/>
    </w:pPr>
    <w:rPr>
      <w:rFonts w:ascii="Arial" w:hAnsi="Arial" w:cs="Tahoma"/>
      <w:sz w:val="28"/>
      <w:szCs w:val="28"/>
    </w:rPr>
  </w:style>
  <w:style w:type="paragraph" w:customStyle="1" w:styleId="Podpis8">
    <w:name w:val="Podpis8"/>
    <w:basedOn w:val="Normalny"/>
    <w:uiPriority w:val="99"/>
    <w:rsid w:val="00A96381"/>
    <w:pPr>
      <w:suppressLineNumbers/>
      <w:spacing w:before="120" w:after="120"/>
    </w:pPr>
    <w:rPr>
      <w:rFonts w:cs="Tahoma"/>
      <w:i/>
      <w:iCs/>
    </w:rPr>
  </w:style>
  <w:style w:type="paragraph" w:customStyle="1" w:styleId="Nagwek7">
    <w:name w:val="Nagłówek7"/>
    <w:basedOn w:val="Normalny"/>
    <w:next w:val="Tekstpodstawowy"/>
    <w:uiPriority w:val="99"/>
    <w:rsid w:val="00A96381"/>
    <w:pPr>
      <w:keepNext/>
      <w:spacing w:before="240" w:after="120"/>
    </w:pPr>
    <w:rPr>
      <w:rFonts w:ascii="Arial" w:hAnsi="Arial" w:cs="Tahoma"/>
      <w:sz w:val="28"/>
      <w:szCs w:val="28"/>
    </w:rPr>
  </w:style>
  <w:style w:type="paragraph" w:customStyle="1" w:styleId="Podpis7">
    <w:name w:val="Podpis7"/>
    <w:basedOn w:val="Normalny"/>
    <w:uiPriority w:val="99"/>
    <w:rsid w:val="00A96381"/>
    <w:pPr>
      <w:suppressLineNumbers/>
      <w:spacing w:before="120" w:after="120"/>
    </w:pPr>
    <w:rPr>
      <w:rFonts w:cs="Tahoma"/>
      <w:i/>
      <w:iCs/>
    </w:rPr>
  </w:style>
  <w:style w:type="paragraph" w:customStyle="1" w:styleId="Nagwek6">
    <w:name w:val="Nagłówek6"/>
    <w:basedOn w:val="Normalny"/>
    <w:next w:val="Tekstpodstawowy"/>
    <w:uiPriority w:val="99"/>
    <w:rsid w:val="00A96381"/>
    <w:pPr>
      <w:keepNext/>
      <w:spacing w:before="240" w:after="120"/>
    </w:pPr>
    <w:rPr>
      <w:rFonts w:ascii="Arial" w:hAnsi="Arial" w:cs="Tahoma"/>
      <w:sz w:val="28"/>
      <w:szCs w:val="28"/>
    </w:rPr>
  </w:style>
  <w:style w:type="paragraph" w:customStyle="1" w:styleId="Podpis6">
    <w:name w:val="Podpis6"/>
    <w:basedOn w:val="Normalny"/>
    <w:uiPriority w:val="99"/>
    <w:rsid w:val="00A96381"/>
    <w:pPr>
      <w:suppressLineNumbers/>
      <w:spacing w:before="120" w:after="120"/>
    </w:pPr>
    <w:rPr>
      <w:rFonts w:cs="Tahoma"/>
      <w:i/>
      <w:iCs/>
    </w:rPr>
  </w:style>
  <w:style w:type="paragraph" w:customStyle="1" w:styleId="Nagwek50">
    <w:name w:val="Nagłówek5"/>
    <w:basedOn w:val="Normalny"/>
    <w:next w:val="Tekstpodstawowy"/>
    <w:uiPriority w:val="99"/>
    <w:rsid w:val="00A96381"/>
    <w:pPr>
      <w:keepNext/>
      <w:spacing w:before="240" w:after="120"/>
    </w:pPr>
    <w:rPr>
      <w:rFonts w:ascii="Arial" w:hAnsi="Arial" w:cs="Tahoma"/>
      <w:sz w:val="28"/>
      <w:szCs w:val="28"/>
    </w:rPr>
  </w:style>
  <w:style w:type="paragraph" w:customStyle="1" w:styleId="Podpis5">
    <w:name w:val="Podpis5"/>
    <w:basedOn w:val="Normalny"/>
    <w:uiPriority w:val="99"/>
    <w:rsid w:val="00A96381"/>
    <w:pPr>
      <w:suppressLineNumbers/>
      <w:spacing w:before="120" w:after="120"/>
    </w:pPr>
    <w:rPr>
      <w:rFonts w:cs="Tahoma"/>
      <w:i/>
      <w:iCs/>
    </w:rPr>
  </w:style>
  <w:style w:type="paragraph" w:customStyle="1" w:styleId="Nagwek4">
    <w:name w:val="Nagłówek4"/>
    <w:basedOn w:val="Normalny"/>
    <w:next w:val="Tekstpodstawowy"/>
    <w:uiPriority w:val="99"/>
    <w:rsid w:val="00A96381"/>
    <w:pPr>
      <w:keepNext/>
      <w:spacing w:before="240" w:after="120"/>
    </w:pPr>
    <w:rPr>
      <w:rFonts w:ascii="Arial" w:hAnsi="Arial" w:cs="Tahoma"/>
      <w:sz w:val="28"/>
      <w:szCs w:val="28"/>
    </w:rPr>
  </w:style>
  <w:style w:type="paragraph" w:customStyle="1" w:styleId="Podpis4">
    <w:name w:val="Podpis4"/>
    <w:basedOn w:val="Normalny"/>
    <w:uiPriority w:val="99"/>
    <w:rsid w:val="00A96381"/>
    <w:pPr>
      <w:suppressLineNumbers/>
      <w:spacing w:before="120" w:after="120"/>
    </w:pPr>
    <w:rPr>
      <w:rFonts w:cs="Tahoma"/>
      <w:i/>
      <w:iCs/>
    </w:rPr>
  </w:style>
  <w:style w:type="paragraph" w:customStyle="1" w:styleId="Nagwek30">
    <w:name w:val="Nagłówek3"/>
    <w:basedOn w:val="Normalny"/>
    <w:next w:val="Tekstpodstawowy"/>
    <w:uiPriority w:val="99"/>
    <w:rsid w:val="00A96381"/>
    <w:pPr>
      <w:keepNext/>
      <w:spacing w:before="240" w:after="120"/>
    </w:pPr>
    <w:rPr>
      <w:rFonts w:ascii="Arial" w:hAnsi="Arial" w:cs="Tahoma"/>
      <w:sz w:val="28"/>
      <w:szCs w:val="28"/>
    </w:rPr>
  </w:style>
  <w:style w:type="paragraph" w:customStyle="1" w:styleId="Podpis3">
    <w:name w:val="Podpis3"/>
    <w:basedOn w:val="Normalny"/>
    <w:uiPriority w:val="99"/>
    <w:rsid w:val="00A96381"/>
    <w:pPr>
      <w:suppressLineNumbers/>
      <w:spacing w:before="120" w:after="120"/>
    </w:pPr>
    <w:rPr>
      <w:rFonts w:cs="Tahoma"/>
      <w:i/>
      <w:iCs/>
    </w:rPr>
  </w:style>
  <w:style w:type="paragraph" w:customStyle="1" w:styleId="Nagwek2">
    <w:name w:val="Nagłówek2"/>
    <w:basedOn w:val="Normalny"/>
    <w:next w:val="Tekstpodstawowy"/>
    <w:uiPriority w:val="99"/>
    <w:rsid w:val="00A96381"/>
    <w:pPr>
      <w:keepNext/>
      <w:spacing w:before="240" w:after="120"/>
    </w:pPr>
    <w:rPr>
      <w:rFonts w:ascii="Arial" w:hAnsi="Arial" w:cs="Tahoma"/>
      <w:sz w:val="28"/>
      <w:szCs w:val="28"/>
    </w:rPr>
  </w:style>
  <w:style w:type="paragraph" w:customStyle="1" w:styleId="Podpis2">
    <w:name w:val="Podpis2"/>
    <w:basedOn w:val="Normalny"/>
    <w:uiPriority w:val="99"/>
    <w:rsid w:val="00A96381"/>
    <w:pPr>
      <w:suppressLineNumbers/>
      <w:spacing w:before="120" w:after="120"/>
    </w:pPr>
    <w:rPr>
      <w:rFonts w:cs="Tahoma"/>
      <w:i/>
      <w:iCs/>
    </w:rPr>
  </w:style>
  <w:style w:type="paragraph" w:customStyle="1" w:styleId="Nagwek11">
    <w:name w:val="Nagłówek1"/>
    <w:basedOn w:val="Normalny"/>
    <w:next w:val="Tekstpodstawowy"/>
    <w:uiPriority w:val="99"/>
    <w:rsid w:val="00A96381"/>
    <w:pPr>
      <w:keepNext/>
      <w:spacing w:before="240" w:after="120"/>
    </w:pPr>
    <w:rPr>
      <w:rFonts w:ascii="Arial" w:eastAsia="MS Mincho" w:hAnsi="Arial" w:cs="Tahoma"/>
      <w:sz w:val="28"/>
      <w:szCs w:val="28"/>
    </w:rPr>
  </w:style>
  <w:style w:type="paragraph" w:customStyle="1" w:styleId="Podpis1">
    <w:name w:val="Podpis1"/>
    <w:basedOn w:val="Normalny"/>
    <w:uiPriority w:val="99"/>
    <w:rsid w:val="00A96381"/>
    <w:pPr>
      <w:suppressLineNumbers/>
      <w:spacing w:before="120" w:after="120"/>
    </w:pPr>
    <w:rPr>
      <w:rFonts w:cs="Tahoma"/>
      <w:i/>
      <w:iCs/>
    </w:rPr>
  </w:style>
  <w:style w:type="paragraph" w:styleId="Spistreci4">
    <w:name w:val="toc 4"/>
    <w:basedOn w:val="Normalny"/>
    <w:next w:val="Normalny"/>
    <w:uiPriority w:val="99"/>
    <w:rsid w:val="00A96381"/>
    <w:pPr>
      <w:jc w:val="both"/>
      <w:textAlignment w:val="top"/>
    </w:pPr>
    <w:rPr>
      <w:rFonts w:ascii="Arial" w:hAnsi="Arial" w:cs="Arial"/>
    </w:rPr>
  </w:style>
  <w:style w:type="paragraph" w:customStyle="1" w:styleId="Liniapozioma">
    <w:name w:val="Linia pozioma"/>
    <w:basedOn w:val="Normalny"/>
    <w:next w:val="Tekstpodstawowy"/>
    <w:uiPriority w:val="99"/>
    <w:rsid w:val="00A96381"/>
    <w:pPr>
      <w:suppressLineNumbers/>
      <w:pBdr>
        <w:bottom w:val="double" w:sz="2" w:space="0" w:color="808080"/>
      </w:pBdr>
      <w:spacing w:after="283"/>
    </w:pPr>
    <w:rPr>
      <w:sz w:val="12"/>
      <w:szCs w:val="12"/>
    </w:rPr>
  </w:style>
  <w:style w:type="paragraph" w:customStyle="1" w:styleId="WW-Tekstpodstawowy2">
    <w:name w:val="WW-Tekst podstawowy 2"/>
    <w:basedOn w:val="Normalny"/>
    <w:uiPriority w:val="99"/>
    <w:rsid w:val="00A96381"/>
    <w:pPr>
      <w:jc w:val="both"/>
    </w:pPr>
    <w:rPr>
      <w:rFonts w:ascii="Arial" w:hAnsi="Arial" w:cs="Arial"/>
    </w:rPr>
  </w:style>
  <w:style w:type="paragraph" w:styleId="Akapitzlist">
    <w:name w:val="List Paragraph"/>
    <w:basedOn w:val="Normalny"/>
    <w:link w:val="AkapitzlistZnak"/>
    <w:uiPriority w:val="34"/>
    <w:qFormat/>
    <w:rsid w:val="00A96381"/>
    <w:pPr>
      <w:ind w:left="720"/>
    </w:pPr>
    <w:rPr>
      <w:szCs w:val="20"/>
    </w:rPr>
  </w:style>
  <w:style w:type="paragraph" w:customStyle="1" w:styleId="Zawartotabeli">
    <w:name w:val="Zawartość tabeli"/>
    <w:basedOn w:val="Normalny"/>
    <w:uiPriority w:val="99"/>
    <w:rsid w:val="00A96381"/>
    <w:pPr>
      <w:suppressLineNumbers/>
    </w:pPr>
  </w:style>
  <w:style w:type="paragraph" w:customStyle="1" w:styleId="Nagwektabeli">
    <w:name w:val="Nagłówek tabeli"/>
    <w:basedOn w:val="Zawartotabeli"/>
    <w:uiPriority w:val="99"/>
    <w:rsid w:val="00A96381"/>
    <w:pPr>
      <w:jc w:val="center"/>
    </w:pPr>
    <w:rPr>
      <w:b/>
      <w:bCs/>
    </w:rPr>
  </w:style>
  <w:style w:type="paragraph" w:styleId="Stopka">
    <w:name w:val="footer"/>
    <w:basedOn w:val="Normalny"/>
    <w:link w:val="StopkaZnak1"/>
    <w:uiPriority w:val="99"/>
    <w:rsid w:val="00A96381"/>
    <w:pPr>
      <w:suppressLineNumbers/>
      <w:tabs>
        <w:tab w:val="center" w:pos="4818"/>
        <w:tab w:val="right" w:pos="9637"/>
      </w:tabs>
    </w:pPr>
  </w:style>
  <w:style w:type="character" w:customStyle="1" w:styleId="StopkaZnak1">
    <w:name w:val="Stopka Znak1"/>
    <w:link w:val="Stopka"/>
    <w:uiPriority w:val="99"/>
    <w:semiHidden/>
    <w:locked/>
    <w:rsid w:val="00AD7B2B"/>
    <w:rPr>
      <w:rFonts w:cs="Times New Roman"/>
      <w:kern w:val="1"/>
      <w:sz w:val="24"/>
      <w:szCs w:val="24"/>
      <w:lang w:eastAsia="ar-SA" w:bidi="ar-SA"/>
    </w:rPr>
  </w:style>
  <w:style w:type="paragraph" w:customStyle="1" w:styleId="Tekstpodstawowy21">
    <w:name w:val="Tekst podstawowy 21"/>
    <w:basedOn w:val="Normalny"/>
    <w:uiPriority w:val="99"/>
    <w:rsid w:val="00A96381"/>
    <w:pPr>
      <w:spacing w:after="120" w:line="480" w:lineRule="auto"/>
    </w:pPr>
  </w:style>
  <w:style w:type="paragraph" w:styleId="Nagwek">
    <w:name w:val="header"/>
    <w:basedOn w:val="Normalny"/>
    <w:link w:val="NagwekZnak1"/>
    <w:uiPriority w:val="99"/>
    <w:rsid w:val="00A96381"/>
    <w:pPr>
      <w:tabs>
        <w:tab w:val="center" w:pos="4536"/>
        <w:tab w:val="right" w:pos="9072"/>
      </w:tabs>
    </w:pPr>
  </w:style>
  <w:style w:type="character" w:customStyle="1" w:styleId="NagwekZnak1">
    <w:name w:val="Nagłówek Znak1"/>
    <w:link w:val="Nagwek"/>
    <w:uiPriority w:val="99"/>
    <w:semiHidden/>
    <w:locked/>
    <w:rsid w:val="00AD7B2B"/>
    <w:rPr>
      <w:rFonts w:cs="Times New Roman"/>
      <w:kern w:val="1"/>
      <w:sz w:val="24"/>
      <w:szCs w:val="24"/>
      <w:lang w:eastAsia="ar-SA" w:bidi="ar-SA"/>
    </w:rPr>
  </w:style>
  <w:style w:type="paragraph" w:customStyle="1" w:styleId="ListParagraph1">
    <w:name w:val="List Paragraph1"/>
    <w:uiPriority w:val="99"/>
    <w:rsid w:val="00A96381"/>
    <w:pPr>
      <w:widowControl w:val="0"/>
      <w:suppressAutoHyphens/>
      <w:ind w:left="720"/>
    </w:pPr>
    <w:rPr>
      <w:sz w:val="24"/>
      <w:szCs w:val="24"/>
      <w:lang w:eastAsia="ar-SA"/>
    </w:rPr>
  </w:style>
  <w:style w:type="paragraph" w:customStyle="1" w:styleId="pkt">
    <w:name w:val="pkt"/>
    <w:uiPriority w:val="99"/>
    <w:rsid w:val="00A96381"/>
    <w:pPr>
      <w:widowControl w:val="0"/>
      <w:suppressAutoHyphens/>
      <w:spacing w:before="60" w:after="60" w:line="360" w:lineRule="auto"/>
      <w:ind w:left="851" w:hanging="295"/>
    </w:pPr>
    <w:rPr>
      <w:rFonts w:ascii="Univers-PL" w:hAnsi="Univers-PL"/>
      <w:sz w:val="19"/>
      <w:szCs w:val="19"/>
      <w:lang w:eastAsia="ar-SA"/>
    </w:rPr>
  </w:style>
  <w:style w:type="paragraph" w:customStyle="1" w:styleId="Tekstpodstawowy31">
    <w:name w:val="Tekst podstawowy 31"/>
    <w:uiPriority w:val="99"/>
    <w:rsid w:val="00A96381"/>
    <w:pPr>
      <w:widowControl w:val="0"/>
      <w:suppressAutoHyphens/>
      <w:overflowPunct w:val="0"/>
      <w:spacing w:line="360" w:lineRule="auto"/>
    </w:pPr>
    <w:rPr>
      <w:rFonts w:ascii="Arial" w:hAnsi="Arial"/>
      <w:sz w:val="24"/>
      <w:lang w:val="en-US" w:eastAsia="ar-SA"/>
    </w:rPr>
  </w:style>
  <w:style w:type="paragraph" w:customStyle="1" w:styleId="Style19">
    <w:name w:val="Style19"/>
    <w:basedOn w:val="Normalny"/>
    <w:uiPriority w:val="99"/>
    <w:rsid w:val="00A96381"/>
    <w:pPr>
      <w:autoSpaceDE w:val="0"/>
      <w:spacing w:line="253" w:lineRule="exact"/>
      <w:jc w:val="both"/>
    </w:pPr>
    <w:rPr>
      <w:rFonts w:ascii="Arial" w:hAnsi="Arial" w:cs="Arial"/>
    </w:rPr>
  </w:style>
  <w:style w:type="paragraph" w:customStyle="1" w:styleId="Standard">
    <w:name w:val="Standard"/>
    <w:qFormat/>
    <w:rsid w:val="00A96381"/>
    <w:pPr>
      <w:widowControl w:val="0"/>
      <w:suppressAutoHyphens/>
      <w:autoSpaceDE w:val="0"/>
    </w:pPr>
    <w:rPr>
      <w:kern w:val="1"/>
      <w:sz w:val="24"/>
      <w:szCs w:val="24"/>
      <w:lang w:eastAsia="ar-SA"/>
    </w:rPr>
  </w:style>
  <w:style w:type="paragraph" w:styleId="NormalnyWeb">
    <w:name w:val="Normal (Web)"/>
    <w:basedOn w:val="Normalny"/>
    <w:uiPriority w:val="99"/>
    <w:rsid w:val="00A96381"/>
    <w:pPr>
      <w:widowControl/>
      <w:suppressAutoHyphens w:val="0"/>
      <w:spacing w:before="100" w:after="119"/>
    </w:pPr>
  </w:style>
  <w:style w:type="paragraph" w:styleId="Tekstprzypisudolnego">
    <w:name w:val="footnote text"/>
    <w:basedOn w:val="Normalny"/>
    <w:link w:val="TekstprzypisudolnegoZnak1"/>
    <w:uiPriority w:val="99"/>
    <w:rsid w:val="00A96381"/>
    <w:pPr>
      <w:suppressLineNumbers/>
      <w:ind w:left="283" w:hanging="283"/>
    </w:pPr>
    <w:rPr>
      <w:sz w:val="20"/>
      <w:szCs w:val="20"/>
    </w:rPr>
  </w:style>
  <w:style w:type="character" w:customStyle="1" w:styleId="TekstprzypisudolnegoZnak1">
    <w:name w:val="Tekst przypisu dolnego Znak1"/>
    <w:link w:val="Tekstprzypisudolnego"/>
    <w:uiPriority w:val="99"/>
    <w:locked/>
    <w:rsid w:val="00AD7B2B"/>
    <w:rPr>
      <w:rFonts w:cs="Times New Roman"/>
      <w:kern w:val="1"/>
      <w:sz w:val="20"/>
      <w:szCs w:val="20"/>
      <w:lang w:eastAsia="ar-SA" w:bidi="ar-SA"/>
    </w:rPr>
  </w:style>
  <w:style w:type="paragraph" w:styleId="Tekstpodstawowywcity">
    <w:name w:val="Body Text Indent"/>
    <w:basedOn w:val="Normalny"/>
    <w:link w:val="TekstpodstawowywcityZnak"/>
    <w:uiPriority w:val="99"/>
    <w:rsid w:val="00A96381"/>
    <w:pPr>
      <w:spacing w:after="120"/>
      <w:ind w:left="283"/>
    </w:pPr>
    <w:rPr>
      <w:szCs w:val="20"/>
    </w:rPr>
  </w:style>
  <w:style w:type="character" w:customStyle="1" w:styleId="TekstpodstawowywcityZnak">
    <w:name w:val="Tekst podstawowy wcięty Znak"/>
    <w:link w:val="Tekstpodstawowywcity"/>
    <w:uiPriority w:val="99"/>
    <w:semiHidden/>
    <w:locked/>
    <w:rsid w:val="00AD7B2B"/>
    <w:rPr>
      <w:rFonts w:cs="Times New Roman"/>
      <w:kern w:val="1"/>
      <w:sz w:val="24"/>
      <w:szCs w:val="24"/>
      <w:lang w:eastAsia="ar-SA" w:bidi="ar-SA"/>
    </w:rPr>
  </w:style>
  <w:style w:type="paragraph" w:customStyle="1" w:styleId="db">
    <w:name w:val="db"/>
    <w:uiPriority w:val="99"/>
    <w:rsid w:val="00AE097F"/>
    <w:rPr>
      <w:rFonts w:eastAsia="SimSun"/>
      <w:color w:val="000000"/>
      <w:sz w:val="28"/>
    </w:rPr>
  </w:style>
  <w:style w:type="paragraph" w:styleId="Tekstpodstawowy3">
    <w:name w:val="Body Text 3"/>
    <w:basedOn w:val="Normalny"/>
    <w:link w:val="Tekstpodstawowy3Znak"/>
    <w:uiPriority w:val="99"/>
    <w:semiHidden/>
    <w:rsid w:val="00AE097F"/>
    <w:pPr>
      <w:widowControl/>
      <w:suppressAutoHyphens w:val="0"/>
      <w:spacing w:after="120"/>
    </w:pPr>
    <w:rPr>
      <w:rFonts w:eastAsia="SimSun"/>
      <w:kern w:val="0"/>
      <w:sz w:val="16"/>
      <w:szCs w:val="16"/>
      <w:lang w:eastAsia="pl-PL"/>
    </w:rPr>
  </w:style>
  <w:style w:type="character" w:customStyle="1" w:styleId="Tekstpodstawowy3Znak">
    <w:name w:val="Tekst podstawowy 3 Znak"/>
    <w:link w:val="Tekstpodstawowy3"/>
    <w:uiPriority w:val="99"/>
    <w:semiHidden/>
    <w:locked/>
    <w:rsid w:val="00AE097F"/>
    <w:rPr>
      <w:rFonts w:eastAsia="SimSun" w:cs="Times New Roman"/>
      <w:sz w:val="16"/>
      <w:lang w:val="pl-PL" w:eastAsia="pl-PL"/>
    </w:rPr>
  </w:style>
  <w:style w:type="paragraph" w:customStyle="1" w:styleId="BodyText21">
    <w:name w:val="Body Text 21"/>
    <w:basedOn w:val="Normalny"/>
    <w:uiPriority w:val="99"/>
    <w:rsid w:val="00597D38"/>
    <w:pPr>
      <w:widowControl/>
      <w:overflowPunct w:val="0"/>
      <w:autoSpaceDE w:val="0"/>
      <w:jc w:val="both"/>
      <w:textAlignment w:val="baseline"/>
    </w:pPr>
    <w:rPr>
      <w:i/>
      <w:kern w:val="0"/>
      <w:sz w:val="26"/>
      <w:szCs w:val="20"/>
    </w:rPr>
  </w:style>
  <w:style w:type="paragraph" w:customStyle="1" w:styleId="P138">
    <w:name w:val="P138"/>
    <w:basedOn w:val="Normalny"/>
    <w:uiPriority w:val="99"/>
    <w:rsid w:val="005F0E7F"/>
    <w:pPr>
      <w:shd w:val="clear" w:color="auto" w:fill="FFFFFF"/>
      <w:autoSpaceDN w:val="0"/>
      <w:spacing w:before="5" w:line="276" w:lineRule="auto"/>
      <w:ind w:left="567" w:hanging="567"/>
      <w:jc w:val="both"/>
      <w:textAlignment w:val="baseline"/>
    </w:pPr>
    <w:rPr>
      <w:kern w:val="3"/>
      <w:szCs w:val="20"/>
      <w:lang w:eastAsia="zh-CN"/>
    </w:rPr>
  </w:style>
  <w:style w:type="character" w:customStyle="1" w:styleId="T2">
    <w:name w:val="T2"/>
    <w:uiPriority w:val="99"/>
    <w:rsid w:val="005F0E7F"/>
    <w:rPr>
      <w:b/>
    </w:rPr>
  </w:style>
  <w:style w:type="paragraph" w:styleId="Tekstblokowy">
    <w:name w:val="Block Text"/>
    <w:basedOn w:val="Normalny"/>
    <w:uiPriority w:val="99"/>
    <w:rsid w:val="005F0E7F"/>
    <w:pPr>
      <w:widowControl/>
      <w:suppressAutoHyphens w:val="0"/>
      <w:ind w:left="1134" w:right="-2"/>
      <w:jc w:val="both"/>
    </w:pPr>
    <w:rPr>
      <w:kern w:val="0"/>
      <w:szCs w:val="20"/>
      <w:lang w:eastAsia="pl-PL"/>
    </w:rPr>
  </w:style>
  <w:style w:type="paragraph" w:customStyle="1" w:styleId="Default">
    <w:name w:val="Default"/>
    <w:uiPriority w:val="99"/>
    <w:rsid w:val="008306A2"/>
    <w:pPr>
      <w:autoSpaceDE w:val="0"/>
      <w:autoSpaceDN w:val="0"/>
      <w:adjustRightInd w:val="0"/>
    </w:pPr>
    <w:rPr>
      <w:rFonts w:ascii="Arial" w:hAnsi="Arial" w:cs="Arial"/>
      <w:color w:val="000000"/>
      <w:sz w:val="24"/>
      <w:szCs w:val="24"/>
    </w:rPr>
  </w:style>
  <w:style w:type="character" w:customStyle="1" w:styleId="AkapitzlistZnak">
    <w:name w:val="Akapit z listą Znak"/>
    <w:link w:val="Akapitzlist"/>
    <w:uiPriority w:val="99"/>
    <w:locked/>
    <w:rsid w:val="00A41CFC"/>
    <w:rPr>
      <w:rFonts w:eastAsia="Times New Roman"/>
      <w:kern w:val="1"/>
      <w:sz w:val="24"/>
      <w:lang w:eastAsia="ar-SA" w:bidi="ar-SA"/>
    </w:rPr>
  </w:style>
  <w:style w:type="paragraph" w:customStyle="1" w:styleId="Styl">
    <w:name w:val="Styl"/>
    <w:uiPriority w:val="99"/>
    <w:rsid w:val="00054AB9"/>
    <w:pPr>
      <w:widowControl w:val="0"/>
      <w:suppressAutoHyphens/>
    </w:pPr>
    <w:rPr>
      <w:rFonts w:ascii="Arial" w:hAnsi="Arial"/>
      <w:sz w:val="24"/>
      <w:lang w:eastAsia="ar-SA"/>
    </w:rPr>
  </w:style>
  <w:style w:type="paragraph" w:customStyle="1" w:styleId="Styl1">
    <w:name w:val="Styl1"/>
    <w:uiPriority w:val="99"/>
    <w:rsid w:val="00647397"/>
    <w:pPr>
      <w:ind w:left="142" w:hanging="142"/>
      <w:jc w:val="both"/>
    </w:pPr>
    <w:rPr>
      <w:rFonts w:ascii="Arial" w:hAnsi="Arial" w:cs="Arial"/>
      <w:w w:val="92"/>
      <w:kern w:val="22"/>
      <w:sz w:val="22"/>
      <w:szCs w:val="22"/>
      <w:lang w:eastAsia="ar-SA"/>
    </w:rPr>
  </w:style>
  <w:style w:type="character" w:customStyle="1" w:styleId="Nagwek3Znak">
    <w:name w:val="Nagłówek 3 Znak"/>
    <w:basedOn w:val="Domylnaczcionkaakapitu"/>
    <w:link w:val="Nagwek3"/>
    <w:semiHidden/>
    <w:rsid w:val="004D36FC"/>
    <w:rPr>
      <w:rFonts w:asciiTheme="majorHAnsi" w:eastAsiaTheme="majorEastAsia" w:hAnsiTheme="majorHAnsi" w:cstheme="majorBidi"/>
      <w:color w:val="243F60" w:themeColor="accent1" w:themeShade="7F"/>
      <w:kern w:val="1"/>
      <w:sz w:val="24"/>
      <w:szCs w:val="24"/>
      <w:lang w:eastAsia="ar-SA"/>
    </w:rPr>
  </w:style>
  <w:style w:type="table" w:styleId="Tabela-Siatka">
    <w:name w:val="Table Grid"/>
    <w:basedOn w:val="Standardowy"/>
    <w:uiPriority w:val="59"/>
    <w:locked/>
    <w:rsid w:val="00C042A2"/>
    <w:pPr>
      <w:spacing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ytu">
    <w:name w:val="Subtitle"/>
    <w:basedOn w:val="Normalny"/>
    <w:next w:val="Normalny"/>
    <w:link w:val="PodtytuZnak"/>
    <w:uiPriority w:val="11"/>
    <w:qFormat/>
    <w:locked/>
    <w:rsid w:val="00C042A2"/>
    <w:pPr>
      <w:numPr>
        <w:ilvl w:val="1"/>
      </w:numPr>
      <w:spacing w:after="160"/>
      <w:jc w:val="both"/>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qFormat/>
    <w:rsid w:val="00C042A2"/>
    <w:rPr>
      <w:rFonts w:asciiTheme="minorHAnsi" w:eastAsiaTheme="minorEastAsia" w:hAnsiTheme="minorHAnsi" w:cstheme="minorBidi"/>
      <w:color w:val="5A5A5A" w:themeColor="text1" w:themeTint="A5"/>
      <w:spacing w:val="15"/>
      <w:kern w:val="1"/>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6528767">
      <w:bodyDiv w:val="1"/>
      <w:marLeft w:val="0"/>
      <w:marRight w:val="0"/>
      <w:marTop w:val="0"/>
      <w:marBottom w:val="0"/>
      <w:divBdr>
        <w:top w:val="none" w:sz="0" w:space="0" w:color="auto"/>
        <w:left w:val="none" w:sz="0" w:space="0" w:color="auto"/>
        <w:bottom w:val="none" w:sz="0" w:space="0" w:color="auto"/>
        <w:right w:val="none" w:sz="0" w:space="0" w:color="auto"/>
      </w:divBdr>
    </w:div>
    <w:div w:id="340395427">
      <w:bodyDiv w:val="1"/>
      <w:marLeft w:val="0"/>
      <w:marRight w:val="0"/>
      <w:marTop w:val="0"/>
      <w:marBottom w:val="0"/>
      <w:divBdr>
        <w:top w:val="none" w:sz="0" w:space="0" w:color="auto"/>
        <w:left w:val="none" w:sz="0" w:space="0" w:color="auto"/>
        <w:bottom w:val="none" w:sz="0" w:space="0" w:color="auto"/>
        <w:right w:val="none" w:sz="0" w:space="0" w:color="auto"/>
      </w:divBdr>
    </w:div>
    <w:div w:id="371536367">
      <w:bodyDiv w:val="1"/>
      <w:marLeft w:val="0"/>
      <w:marRight w:val="0"/>
      <w:marTop w:val="0"/>
      <w:marBottom w:val="0"/>
      <w:divBdr>
        <w:top w:val="none" w:sz="0" w:space="0" w:color="auto"/>
        <w:left w:val="none" w:sz="0" w:space="0" w:color="auto"/>
        <w:bottom w:val="none" w:sz="0" w:space="0" w:color="auto"/>
        <w:right w:val="none" w:sz="0" w:space="0" w:color="auto"/>
      </w:divBdr>
    </w:div>
    <w:div w:id="388193451">
      <w:bodyDiv w:val="1"/>
      <w:marLeft w:val="0"/>
      <w:marRight w:val="0"/>
      <w:marTop w:val="0"/>
      <w:marBottom w:val="0"/>
      <w:divBdr>
        <w:top w:val="none" w:sz="0" w:space="0" w:color="auto"/>
        <w:left w:val="none" w:sz="0" w:space="0" w:color="auto"/>
        <w:bottom w:val="none" w:sz="0" w:space="0" w:color="auto"/>
        <w:right w:val="none" w:sz="0" w:space="0" w:color="auto"/>
      </w:divBdr>
    </w:div>
    <w:div w:id="485173226">
      <w:bodyDiv w:val="1"/>
      <w:marLeft w:val="0"/>
      <w:marRight w:val="0"/>
      <w:marTop w:val="0"/>
      <w:marBottom w:val="0"/>
      <w:divBdr>
        <w:top w:val="none" w:sz="0" w:space="0" w:color="auto"/>
        <w:left w:val="none" w:sz="0" w:space="0" w:color="auto"/>
        <w:bottom w:val="none" w:sz="0" w:space="0" w:color="auto"/>
        <w:right w:val="none" w:sz="0" w:space="0" w:color="auto"/>
      </w:divBdr>
    </w:div>
    <w:div w:id="653068855">
      <w:bodyDiv w:val="1"/>
      <w:marLeft w:val="0"/>
      <w:marRight w:val="0"/>
      <w:marTop w:val="0"/>
      <w:marBottom w:val="0"/>
      <w:divBdr>
        <w:top w:val="none" w:sz="0" w:space="0" w:color="auto"/>
        <w:left w:val="none" w:sz="0" w:space="0" w:color="auto"/>
        <w:bottom w:val="none" w:sz="0" w:space="0" w:color="auto"/>
        <w:right w:val="none" w:sz="0" w:space="0" w:color="auto"/>
      </w:divBdr>
    </w:div>
    <w:div w:id="935480297">
      <w:bodyDiv w:val="1"/>
      <w:marLeft w:val="0"/>
      <w:marRight w:val="0"/>
      <w:marTop w:val="0"/>
      <w:marBottom w:val="0"/>
      <w:divBdr>
        <w:top w:val="none" w:sz="0" w:space="0" w:color="auto"/>
        <w:left w:val="none" w:sz="0" w:space="0" w:color="auto"/>
        <w:bottom w:val="none" w:sz="0" w:space="0" w:color="auto"/>
        <w:right w:val="none" w:sz="0" w:space="0" w:color="auto"/>
      </w:divBdr>
    </w:div>
    <w:div w:id="1070536618">
      <w:bodyDiv w:val="1"/>
      <w:marLeft w:val="0"/>
      <w:marRight w:val="0"/>
      <w:marTop w:val="0"/>
      <w:marBottom w:val="0"/>
      <w:divBdr>
        <w:top w:val="none" w:sz="0" w:space="0" w:color="auto"/>
        <w:left w:val="none" w:sz="0" w:space="0" w:color="auto"/>
        <w:bottom w:val="none" w:sz="0" w:space="0" w:color="auto"/>
        <w:right w:val="none" w:sz="0" w:space="0" w:color="auto"/>
      </w:divBdr>
    </w:div>
    <w:div w:id="1139373559">
      <w:bodyDiv w:val="1"/>
      <w:marLeft w:val="0"/>
      <w:marRight w:val="0"/>
      <w:marTop w:val="0"/>
      <w:marBottom w:val="0"/>
      <w:divBdr>
        <w:top w:val="none" w:sz="0" w:space="0" w:color="auto"/>
        <w:left w:val="none" w:sz="0" w:space="0" w:color="auto"/>
        <w:bottom w:val="none" w:sz="0" w:space="0" w:color="auto"/>
        <w:right w:val="none" w:sz="0" w:space="0" w:color="auto"/>
      </w:divBdr>
    </w:div>
    <w:div w:id="1201280707">
      <w:bodyDiv w:val="1"/>
      <w:marLeft w:val="0"/>
      <w:marRight w:val="0"/>
      <w:marTop w:val="0"/>
      <w:marBottom w:val="0"/>
      <w:divBdr>
        <w:top w:val="none" w:sz="0" w:space="0" w:color="auto"/>
        <w:left w:val="none" w:sz="0" w:space="0" w:color="auto"/>
        <w:bottom w:val="none" w:sz="0" w:space="0" w:color="auto"/>
        <w:right w:val="none" w:sz="0" w:space="0" w:color="auto"/>
      </w:divBdr>
    </w:div>
    <w:div w:id="1210452823">
      <w:bodyDiv w:val="1"/>
      <w:marLeft w:val="0"/>
      <w:marRight w:val="0"/>
      <w:marTop w:val="0"/>
      <w:marBottom w:val="0"/>
      <w:divBdr>
        <w:top w:val="none" w:sz="0" w:space="0" w:color="auto"/>
        <w:left w:val="none" w:sz="0" w:space="0" w:color="auto"/>
        <w:bottom w:val="none" w:sz="0" w:space="0" w:color="auto"/>
        <w:right w:val="none" w:sz="0" w:space="0" w:color="auto"/>
      </w:divBdr>
    </w:div>
    <w:div w:id="1311054181">
      <w:bodyDiv w:val="1"/>
      <w:marLeft w:val="0"/>
      <w:marRight w:val="0"/>
      <w:marTop w:val="0"/>
      <w:marBottom w:val="0"/>
      <w:divBdr>
        <w:top w:val="none" w:sz="0" w:space="0" w:color="auto"/>
        <w:left w:val="none" w:sz="0" w:space="0" w:color="auto"/>
        <w:bottom w:val="none" w:sz="0" w:space="0" w:color="auto"/>
        <w:right w:val="none" w:sz="0" w:space="0" w:color="auto"/>
      </w:divBdr>
    </w:div>
    <w:div w:id="1623263385">
      <w:bodyDiv w:val="1"/>
      <w:marLeft w:val="0"/>
      <w:marRight w:val="0"/>
      <w:marTop w:val="0"/>
      <w:marBottom w:val="0"/>
      <w:divBdr>
        <w:top w:val="none" w:sz="0" w:space="0" w:color="auto"/>
        <w:left w:val="none" w:sz="0" w:space="0" w:color="auto"/>
        <w:bottom w:val="none" w:sz="0" w:space="0" w:color="auto"/>
        <w:right w:val="none" w:sz="0" w:space="0" w:color="auto"/>
      </w:divBdr>
    </w:div>
    <w:div w:id="1642494069">
      <w:marLeft w:val="0"/>
      <w:marRight w:val="0"/>
      <w:marTop w:val="0"/>
      <w:marBottom w:val="0"/>
      <w:divBdr>
        <w:top w:val="none" w:sz="0" w:space="0" w:color="auto"/>
        <w:left w:val="none" w:sz="0" w:space="0" w:color="auto"/>
        <w:bottom w:val="none" w:sz="0" w:space="0" w:color="auto"/>
        <w:right w:val="none" w:sz="0" w:space="0" w:color="auto"/>
      </w:divBdr>
      <w:divsChild>
        <w:div w:id="1642494064">
          <w:marLeft w:val="0"/>
          <w:marRight w:val="0"/>
          <w:marTop w:val="0"/>
          <w:marBottom w:val="0"/>
          <w:divBdr>
            <w:top w:val="none" w:sz="0" w:space="0" w:color="auto"/>
            <w:left w:val="none" w:sz="0" w:space="0" w:color="auto"/>
            <w:bottom w:val="none" w:sz="0" w:space="0" w:color="auto"/>
            <w:right w:val="none" w:sz="0" w:space="0" w:color="auto"/>
          </w:divBdr>
        </w:div>
        <w:div w:id="1642494065">
          <w:marLeft w:val="0"/>
          <w:marRight w:val="0"/>
          <w:marTop w:val="0"/>
          <w:marBottom w:val="0"/>
          <w:divBdr>
            <w:top w:val="none" w:sz="0" w:space="0" w:color="auto"/>
            <w:left w:val="none" w:sz="0" w:space="0" w:color="auto"/>
            <w:bottom w:val="none" w:sz="0" w:space="0" w:color="auto"/>
            <w:right w:val="none" w:sz="0" w:space="0" w:color="auto"/>
          </w:divBdr>
        </w:div>
        <w:div w:id="1642494066">
          <w:marLeft w:val="0"/>
          <w:marRight w:val="0"/>
          <w:marTop w:val="0"/>
          <w:marBottom w:val="0"/>
          <w:divBdr>
            <w:top w:val="none" w:sz="0" w:space="0" w:color="auto"/>
            <w:left w:val="none" w:sz="0" w:space="0" w:color="auto"/>
            <w:bottom w:val="none" w:sz="0" w:space="0" w:color="auto"/>
            <w:right w:val="none" w:sz="0" w:space="0" w:color="auto"/>
          </w:divBdr>
        </w:div>
        <w:div w:id="1642494070">
          <w:marLeft w:val="0"/>
          <w:marRight w:val="0"/>
          <w:marTop w:val="0"/>
          <w:marBottom w:val="0"/>
          <w:divBdr>
            <w:top w:val="none" w:sz="0" w:space="0" w:color="auto"/>
            <w:left w:val="none" w:sz="0" w:space="0" w:color="auto"/>
            <w:bottom w:val="none" w:sz="0" w:space="0" w:color="auto"/>
            <w:right w:val="none" w:sz="0" w:space="0" w:color="auto"/>
          </w:divBdr>
        </w:div>
        <w:div w:id="1642494073">
          <w:marLeft w:val="0"/>
          <w:marRight w:val="0"/>
          <w:marTop w:val="0"/>
          <w:marBottom w:val="0"/>
          <w:divBdr>
            <w:top w:val="none" w:sz="0" w:space="0" w:color="auto"/>
            <w:left w:val="none" w:sz="0" w:space="0" w:color="auto"/>
            <w:bottom w:val="none" w:sz="0" w:space="0" w:color="auto"/>
            <w:right w:val="none" w:sz="0" w:space="0" w:color="auto"/>
          </w:divBdr>
        </w:div>
        <w:div w:id="1642494074">
          <w:marLeft w:val="0"/>
          <w:marRight w:val="0"/>
          <w:marTop w:val="0"/>
          <w:marBottom w:val="0"/>
          <w:divBdr>
            <w:top w:val="none" w:sz="0" w:space="0" w:color="auto"/>
            <w:left w:val="none" w:sz="0" w:space="0" w:color="auto"/>
            <w:bottom w:val="none" w:sz="0" w:space="0" w:color="auto"/>
            <w:right w:val="none" w:sz="0" w:space="0" w:color="auto"/>
          </w:divBdr>
        </w:div>
        <w:div w:id="1642494076">
          <w:marLeft w:val="0"/>
          <w:marRight w:val="0"/>
          <w:marTop w:val="0"/>
          <w:marBottom w:val="0"/>
          <w:divBdr>
            <w:top w:val="none" w:sz="0" w:space="0" w:color="auto"/>
            <w:left w:val="none" w:sz="0" w:space="0" w:color="auto"/>
            <w:bottom w:val="none" w:sz="0" w:space="0" w:color="auto"/>
            <w:right w:val="none" w:sz="0" w:space="0" w:color="auto"/>
          </w:divBdr>
        </w:div>
        <w:div w:id="1642494083">
          <w:marLeft w:val="0"/>
          <w:marRight w:val="0"/>
          <w:marTop w:val="0"/>
          <w:marBottom w:val="0"/>
          <w:divBdr>
            <w:top w:val="none" w:sz="0" w:space="0" w:color="auto"/>
            <w:left w:val="none" w:sz="0" w:space="0" w:color="auto"/>
            <w:bottom w:val="none" w:sz="0" w:space="0" w:color="auto"/>
            <w:right w:val="none" w:sz="0" w:space="0" w:color="auto"/>
          </w:divBdr>
        </w:div>
        <w:div w:id="1642494085">
          <w:marLeft w:val="0"/>
          <w:marRight w:val="0"/>
          <w:marTop w:val="0"/>
          <w:marBottom w:val="0"/>
          <w:divBdr>
            <w:top w:val="none" w:sz="0" w:space="0" w:color="auto"/>
            <w:left w:val="none" w:sz="0" w:space="0" w:color="auto"/>
            <w:bottom w:val="none" w:sz="0" w:space="0" w:color="auto"/>
            <w:right w:val="none" w:sz="0" w:space="0" w:color="auto"/>
          </w:divBdr>
        </w:div>
        <w:div w:id="1642494087">
          <w:marLeft w:val="0"/>
          <w:marRight w:val="0"/>
          <w:marTop w:val="0"/>
          <w:marBottom w:val="0"/>
          <w:divBdr>
            <w:top w:val="none" w:sz="0" w:space="0" w:color="auto"/>
            <w:left w:val="none" w:sz="0" w:space="0" w:color="auto"/>
            <w:bottom w:val="none" w:sz="0" w:space="0" w:color="auto"/>
            <w:right w:val="none" w:sz="0" w:space="0" w:color="auto"/>
          </w:divBdr>
        </w:div>
        <w:div w:id="1642494090">
          <w:marLeft w:val="0"/>
          <w:marRight w:val="0"/>
          <w:marTop w:val="0"/>
          <w:marBottom w:val="0"/>
          <w:divBdr>
            <w:top w:val="none" w:sz="0" w:space="0" w:color="auto"/>
            <w:left w:val="none" w:sz="0" w:space="0" w:color="auto"/>
            <w:bottom w:val="none" w:sz="0" w:space="0" w:color="auto"/>
            <w:right w:val="none" w:sz="0" w:space="0" w:color="auto"/>
          </w:divBdr>
        </w:div>
        <w:div w:id="1642494092">
          <w:marLeft w:val="0"/>
          <w:marRight w:val="0"/>
          <w:marTop w:val="0"/>
          <w:marBottom w:val="0"/>
          <w:divBdr>
            <w:top w:val="none" w:sz="0" w:space="0" w:color="auto"/>
            <w:left w:val="none" w:sz="0" w:space="0" w:color="auto"/>
            <w:bottom w:val="none" w:sz="0" w:space="0" w:color="auto"/>
            <w:right w:val="none" w:sz="0" w:space="0" w:color="auto"/>
          </w:divBdr>
        </w:div>
        <w:div w:id="1642494095">
          <w:marLeft w:val="0"/>
          <w:marRight w:val="0"/>
          <w:marTop w:val="0"/>
          <w:marBottom w:val="0"/>
          <w:divBdr>
            <w:top w:val="none" w:sz="0" w:space="0" w:color="auto"/>
            <w:left w:val="none" w:sz="0" w:space="0" w:color="auto"/>
            <w:bottom w:val="none" w:sz="0" w:space="0" w:color="auto"/>
            <w:right w:val="none" w:sz="0" w:space="0" w:color="auto"/>
          </w:divBdr>
        </w:div>
      </w:divsChild>
    </w:div>
    <w:div w:id="1642494072">
      <w:marLeft w:val="0"/>
      <w:marRight w:val="0"/>
      <w:marTop w:val="0"/>
      <w:marBottom w:val="0"/>
      <w:divBdr>
        <w:top w:val="none" w:sz="0" w:space="0" w:color="auto"/>
        <w:left w:val="none" w:sz="0" w:space="0" w:color="auto"/>
        <w:bottom w:val="none" w:sz="0" w:space="0" w:color="auto"/>
        <w:right w:val="none" w:sz="0" w:space="0" w:color="auto"/>
      </w:divBdr>
    </w:div>
    <w:div w:id="1642494081">
      <w:marLeft w:val="0"/>
      <w:marRight w:val="0"/>
      <w:marTop w:val="0"/>
      <w:marBottom w:val="0"/>
      <w:divBdr>
        <w:top w:val="none" w:sz="0" w:space="0" w:color="auto"/>
        <w:left w:val="none" w:sz="0" w:space="0" w:color="auto"/>
        <w:bottom w:val="none" w:sz="0" w:space="0" w:color="auto"/>
        <w:right w:val="none" w:sz="0" w:space="0" w:color="auto"/>
      </w:divBdr>
    </w:div>
    <w:div w:id="1642494089">
      <w:marLeft w:val="0"/>
      <w:marRight w:val="0"/>
      <w:marTop w:val="0"/>
      <w:marBottom w:val="0"/>
      <w:divBdr>
        <w:top w:val="none" w:sz="0" w:space="0" w:color="auto"/>
        <w:left w:val="none" w:sz="0" w:space="0" w:color="auto"/>
        <w:bottom w:val="none" w:sz="0" w:space="0" w:color="auto"/>
        <w:right w:val="none" w:sz="0" w:space="0" w:color="auto"/>
      </w:divBdr>
      <w:divsChild>
        <w:div w:id="1642494067">
          <w:marLeft w:val="0"/>
          <w:marRight w:val="0"/>
          <w:marTop w:val="0"/>
          <w:marBottom w:val="0"/>
          <w:divBdr>
            <w:top w:val="none" w:sz="0" w:space="0" w:color="auto"/>
            <w:left w:val="none" w:sz="0" w:space="0" w:color="auto"/>
            <w:bottom w:val="none" w:sz="0" w:space="0" w:color="auto"/>
            <w:right w:val="none" w:sz="0" w:space="0" w:color="auto"/>
          </w:divBdr>
        </w:div>
        <w:div w:id="1642494068">
          <w:marLeft w:val="0"/>
          <w:marRight w:val="0"/>
          <w:marTop w:val="0"/>
          <w:marBottom w:val="0"/>
          <w:divBdr>
            <w:top w:val="none" w:sz="0" w:space="0" w:color="auto"/>
            <w:left w:val="none" w:sz="0" w:space="0" w:color="auto"/>
            <w:bottom w:val="none" w:sz="0" w:space="0" w:color="auto"/>
            <w:right w:val="none" w:sz="0" w:space="0" w:color="auto"/>
          </w:divBdr>
        </w:div>
        <w:div w:id="1642494071">
          <w:marLeft w:val="0"/>
          <w:marRight w:val="0"/>
          <w:marTop w:val="0"/>
          <w:marBottom w:val="0"/>
          <w:divBdr>
            <w:top w:val="none" w:sz="0" w:space="0" w:color="auto"/>
            <w:left w:val="none" w:sz="0" w:space="0" w:color="auto"/>
            <w:bottom w:val="none" w:sz="0" w:space="0" w:color="auto"/>
            <w:right w:val="none" w:sz="0" w:space="0" w:color="auto"/>
          </w:divBdr>
        </w:div>
        <w:div w:id="1642494075">
          <w:marLeft w:val="0"/>
          <w:marRight w:val="0"/>
          <w:marTop w:val="0"/>
          <w:marBottom w:val="0"/>
          <w:divBdr>
            <w:top w:val="none" w:sz="0" w:space="0" w:color="auto"/>
            <w:left w:val="none" w:sz="0" w:space="0" w:color="auto"/>
            <w:bottom w:val="none" w:sz="0" w:space="0" w:color="auto"/>
            <w:right w:val="none" w:sz="0" w:space="0" w:color="auto"/>
          </w:divBdr>
        </w:div>
        <w:div w:id="1642494077">
          <w:marLeft w:val="0"/>
          <w:marRight w:val="0"/>
          <w:marTop w:val="0"/>
          <w:marBottom w:val="0"/>
          <w:divBdr>
            <w:top w:val="none" w:sz="0" w:space="0" w:color="auto"/>
            <w:left w:val="none" w:sz="0" w:space="0" w:color="auto"/>
            <w:bottom w:val="none" w:sz="0" w:space="0" w:color="auto"/>
            <w:right w:val="none" w:sz="0" w:space="0" w:color="auto"/>
          </w:divBdr>
        </w:div>
        <w:div w:id="1642494078">
          <w:marLeft w:val="0"/>
          <w:marRight w:val="0"/>
          <w:marTop w:val="0"/>
          <w:marBottom w:val="0"/>
          <w:divBdr>
            <w:top w:val="none" w:sz="0" w:space="0" w:color="auto"/>
            <w:left w:val="none" w:sz="0" w:space="0" w:color="auto"/>
            <w:bottom w:val="none" w:sz="0" w:space="0" w:color="auto"/>
            <w:right w:val="none" w:sz="0" w:space="0" w:color="auto"/>
          </w:divBdr>
        </w:div>
        <w:div w:id="1642494079">
          <w:marLeft w:val="0"/>
          <w:marRight w:val="0"/>
          <w:marTop w:val="0"/>
          <w:marBottom w:val="0"/>
          <w:divBdr>
            <w:top w:val="none" w:sz="0" w:space="0" w:color="auto"/>
            <w:left w:val="none" w:sz="0" w:space="0" w:color="auto"/>
            <w:bottom w:val="none" w:sz="0" w:space="0" w:color="auto"/>
            <w:right w:val="none" w:sz="0" w:space="0" w:color="auto"/>
          </w:divBdr>
        </w:div>
        <w:div w:id="1642494080">
          <w:marLeft w:val="0"/>
          <w:marRight w:val="0"/>
          <w:marTop w:val="0"/>
          <w:marBottom w:val="0"/>
          <w:divBdr>
            <w:top w:val="none" w:sz="0" w:space="0" w:color="auto"/>
            <w:left w:val="none" w:sz="0" w:space="0" w:color="auto"/>
            <w:bottom w:val="none" w:sz="0" w:space="0" w:color="auto"/>
            <w:right w:val="none" w:sz="0" w:space="0" w:color="auto"/>
          </w:divBdr>
        </w:div>
        <w:div w:id="1642494082">
          <w:marLeft w:val="0"/>
          <w:marRight w:val="0"/>
          <w:marTop w:val="0"/>
          <w:marBottom w:val="0"/>
          <w:divBdr>
            <w:top w:val="none" w:sz="0" w:space="0" w:color="auto"/>
            <w:left w:val="none" w:sz="0" w:space="0" w:color="auto"/>
            <w:bottom w:val="none" w:sz="0" w:space="0" w:color="auto"/>
            <w:right w:val="none" w:sz="0" w:space="0" w:color="auto"/>
          </w:divBdr>
        </w:div>
        <w:div w:id="1642494084">
          <w:marLeft w:val="0"/>
          <w:marRight w:val="0"/>
          <w:marTop w:val="0"/>
          <w:marBottom w:val="0"/>
          <w:divBdr>
            <w:top w:val="none" w:sz="0" w:space="0" w:color="auto"/>
            <w:left w:val="none" w:sz="0" w:space="0" w:color="auto"/>
            <w:bottom w:val="none" w:sz="0" w:space="0" w:color="auto"/>
            <w:right w:val="none" w:sz="0" w:space="0" w:color="auto"/>
          </w:divBdr>
        </w:div>
        <w:div w:id="1642494086">
          <w:marLeft w:val="0"/>
          <w:marRight w:val="0"/>
          <w:marTop w:val="0"/>
          <w:marBottom w:val="0"/>
          <w:divBdr>
            <w:top w:val="none" w:sz="0" w:space="0" w:color="auto"/>
            <w:left w:val="none" w:sz="0" w:space="0" w:color="auto"/>
            <w:bottom w:val="none" w:sz="0" w:space="0" w:color="auto"/>
            <w:right w:val="none" w:sz="0" w:space="0" w:color="auto"/>
          </w:divBdr>
        </w:div>
        <w:div w:id="1642494088">
          <w:marLeft w:val="0"/>
          <w:marRight w:val="0"/>
          <w:marTop w:val="0"/>
          <w:marBottom w:val="0"/>
          <w:divBdr>
            <w:top w:val="none" w:sz="0" w:space="0" w:color="auto"/>
            <w:left w:val="none" w:sz="0" w:space="0" w:color="auto"/>
            <w:bottom w:val="none" w:sz="0" w:space="0" w:color="auto"/>
            <w:right w:val="none" w:sz="0" w:space="0" w:color="auto"/>
          </w:divBdr>
        </w:div>
        <w:div w:id="1642494094">
          <w:marLeft w:val="0"/>
          <w:marRight w:val="0"/>
          <w:marTop w:val="0"/>
          <w:marBottom w:val="0"/>
          <w:divBdr>
            <w:top w:val="none" w:sz="0" w:space="0" w:color="auto"/>
            <w:left w:val="none" w:sz="0" w:space="0" w:color="auto"/>
            <w:bottom w:val="none" w:sz="0" w:space="0" w:color="auto"/>
            <w:right w:val="none" w:sz="0" w:space="0" w:color="auto"/>
          </w:divBdr>
        </w:div>
      </w:divsChild>
    </w:div>
    <w:div w:id="1642494091">
      <w:marLeft w:val="0"/>
      <w:marRight w:val="0"/>
      <w:marTop w:val="0"/>
      <w:marBottom w:val="0"/>
      <w:divBdr>
        <w:top w:val="none" w:sz="0" w:space="0" w:color="auto"/>
        <w:left w:val="none" w:sz="0" w:space="0" w:color="auto"/>
        <w:bottom w:val="none" w:sz="0" w:space="0" w:color="auto"/>
        <w:right w:val="none" w:sz="0" w:space="0" w:color="auto"/>
      </w:divBdr>
    </w:div>
    <w:div w:id="1642494093">
      <w:marLeft w:val="0"/>
      <w:marRight w:val="0"/>
      <w:marTop w:val="0"/>
      <w:marBottom w:val="0"/>
      <w:divBdr>
        <w:top w:val="none" w:sz="0" w:space="0" w:color="auto"/>
        <w:left w:val="none" w:sz="0" w:space="0" w:color="auto"/>
        <w:bottom w:val="none" w:sz="0" w:space="0" w:color="auto"/>
        <w:right w:val="none" w:sz="0" w:space="0" w:color="auto"/>
      </w:divBdr>
    </w:div>
    <w:div w:id="1716540086">
      <w:bodyDiv w:val="1"/>
      <w:marLeft w:val="0"/>
      <w:marRight w:val="0"/>
      <w:marTop w:val="0"/>
      <w:marBottom w:val="0"/>
      <w:divBdr>
        <w:top w:val="none" w:sz="0" w:space="0" w:color="auto"/>
        <w:left w:val="none" w:sz="0" w:space="0" w:color="auto"/>
        <w:bottom w:val="none" w:sz="0" w:space="0" w:color="auto"/>
        <w:right w:val="none" w:sz="0" w:space="0" w:color="auto"/>
      </w:divBdr>
    </w:div>
    <w:div w:id="1783376785">
      <w:bodyDiv w:val="1"/>
      <w:marLeft w:val="0"/>
      <w:marRight w:val="0"/>
      <w:marTop w:val="0"/>
      <w:marBottom w:val="0"/>
      <w:divBdr>
        <w:top w:val="none" w:sz="0" w:space="0" w:color="auto"/>
        <w:left w:val="none" w:sz="0" w:space="0" w:color="auto"/>
        <w:bottom w:val="none" w:sz="0" w:space="0" w:color="auto"/>
        <w:right w:val="none" w:sz="0" w:space="0" w:color="auto"/>
      </w:divBdr>
    </w:div>
    <w:div w:id="1952933135">
      <w:bodyDiv w:val="1"/>
      <w:marLeft w:val="0"/>
      <w:marRight w:val="0"/>
      <w:marTop w:val="0"/>
      <w:marBottom w:val="0"/>
      <w:divBdr>
        <w:top w:val="none" w:sz="0" w:space="0" w:color="auto"/>
        <w:left w:val="none" w:sz="0" w:space="0" w:color="auto"/>
        <w:bottom w:val="none" w:sz="0" w:space="0" w:color="auto"/>
        <w:right w:val="none" w:sz="0" w:space="0" w:color="auto"/>
      </w:divBdr>
    </w:div>
    <w:div w:id="2064058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E16F5B-2B6C-4C5E-8AAB-74437F2D4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1115</Words>
  <Characters>7497</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COMMUNE OFFICE IN OŻAROWICE</vt:lpstr>
    </vt:vector>
  </TitlesOfParts>
  <Company>Sil-art Rycho444</Company>
  <LinksUpToDate>false</LinksUpToDate>
  <CharactersWithSpaces>8595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COMMUNE OFFICE IN OŻAROWICE</dc:title>
  <dc:creator>Magdalena Buglewicz</dc:creator>
  <cp:lastModifiedBy>Marketing ZJG</cp:lastModifiedBy>
  <cp:revision>5</cp:revision>
  <cp:lastPrinted>2016-09-27T07:22:00Z</cp:lastPrinted>
  <dcterms:created xsi:type="dcterms:W3CDTF">2024-09-27T07:29:00Z</dcterms:created>
  <dcterms:modified xsi:type="dcterms:W3CDTF">2024-09-27T09:37:00Z</dcterms:modified>
</cp:coreProperties>
</file>