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9E41D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185D15">
        <w:rPr>
          <w:rFonts w:asciiTheme="minorHAnsi" w:hAnsiTheme="minorHAnsi" w:cstheme="minorHAnsi"/>
          <w:b/>
          <w:bCs/>
          <w:sz w:val="20"/>
          <w:szCs w:val="20"/>
        </w:rPr>
        <w:t>Postępowanie nr</w:t>
      </w:r>
      <w:bookmarkEnd w:id="0"/>
      <w:bookmarkEnd w:id="1"/>
      <w:bookmarkEnd w:id="2"/>
      <w:r w:rsidRPr="00185D15">
        <w:rPr>
          <w:rFonts w:asciiTheme="minorHAnsi" w:hAnsiTheme="minorHAnsi" w:cstheme="minorHAnsi"/>
          <w:b/>
          <w:bCs/>
          <w:sz w:val="20"/>
          <w:szCs w:val="20"/>
        </w:rPr>
        <w:t xml:space="preserve"> 02/BK/2024</w:t>
      </w:r>
    </w:p>
    <w:p w14:paraId="4F912AA4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185D15">
        <w:rPr>
          <w:rFonts w:asciiTheme="minorHAnsi" w:hAnsiTheme="minorHAnsi" w:cstheme="minorHAnsi"/>
          <w:b/>
          <w:bCs/>
          <w:sz w:val="20"/>
          <w:szCs w:val="20"/>
        </w:rPr>
        <w:t>Załącznik nr 3 – Oświadczenie w zakresie objęcia sankcjami</w:t>
      </w:r>
      <w:r w:rsidRPr="00185D15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85D15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85D15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85D15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0F1DA408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185D15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185D15">
        <w:rPr>
          <w:rFonts w:asciiTheme="minorHAnsi" w:hAnsiTheme="minorHAnsi" w:cstheme="minorHAnsi"/>
          <w:bCs/>
          <w:sz w:val="20"/>
          <w:szCs w:val="20"/>
        </w:rPr>
        <w:t>………………….……….………………………………………</w:t>
      </w:r>
    </w:p>
    <w:p w14:paraId="7F2A8132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bCs/>
          <w:i/>
          <w:sz w:val="20"/>
          <w:szCs w:val="20"/>
        </w:rPr>
      </w:pPr>
      <w:r w:rsidRPr="00185D15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Miejscowość, data</w:t>
      </w:r>
    </w:p>
    <w:p w14:paraId="1CAB6782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b/>
          <w:bCs/>
          <w:sz w:val="20"/>
          <w:szCs w:val="20"/>
        </w:rPr>
        <w:t>Wykonawca:</w:t>
      </w:r>
      <w:r w:rsidRPr="00185D15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AEA1F1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>(należy wpisać pełną nazwę/ firma, adres, w zależności od podmiotu: NIP/PESEL, KRS/</w:t>
      </w:r>
      <w:proofErr w:type="spellStart"/>
      <w:r w:rsidRPr="00185D15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185D15">
        <w:rPr>
          <w:rFonts w:asciiTheme="minorHAnsi" w:hAnsiTheme="minorHAnsi" w:cstheme="minorHAnsi"/>
          <w:sz w:val="20"/>
          <w:szCs w:val="20"/>
        </w:rPr>
        <w:t>)</w:t>
      </w:r>
    </w:p>
    <w:p w14:paraId="248791D7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b/>
          <w:bCs/>
          <w:sz w:val="20"/>
          <w:szCs w:val="20"/>
        </w:rPr>
        <w:t>Reprezentowany przez</w:t>
      </w:r>
      <w:r w:rsidRPr="00185D15">
        <w:rPr>
          <w:rFonts w:asciiTheme="minorHAnsi" w:hAnsiTheme="minorHAnsi" w:cstheme="minorHAnsi"/>
          <w:sz w:val="20"/>
          <w:szCs w:val="20"/>
        </w:rPr>
        <w:t xml:space="preserve"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 </w:t>
      </w:r>
    </w:p>
    <w:p w14:paraId="7FF29F2C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>(należy wpisać imię, nazwisko, stanowisko/ podstawa do reprezentacji)</w:t>
      </w:r>
    </w:p>
    <w:p w14:paraId="19D1526C" w14:textId="77777777" w:rsidR="00185D15" w:rsidRPr="00185D15" w:rsidRDefault="00185D15" w:rsidP="00185D15">
      <w:pPr>
        <w:spacing w:before="20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5D15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0E53C165" w14:textId="77777777" w:rsidR="00185D15" w:rsidRPr="00185D15" w:rsidRDefault="00185D15" w:rsidP="00185D15">
      <w:pPr>
        <w:spacing w:before="20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 xml:space="preserve">Na potrzeby zapytania ofertowego nr 02/BK/2024 w projekcie </w:t>
      </w:r>
      <w:r w:rsidRPr="00185D15">
        <w:rPr>
          <w:rFonts w:asciiTheme="minorHAnsi" w:hAnsiTheme="minorHAnsi" w:cstheme="minorHAnsi"/>
          <w:bCs/>
          <w:sz w:val="20"/>
          <w:szCs w:val="20"/>
        </w:rPr>
        <w:t xml:space="preserve">„Usługi społeczne w Gminie Kąty Wrocławskie </w:t>
      </w:r>
      <w:r w:rsidRPr="00185D15">
        <w:rPr>
          <w:rFonts w:asciiTheme="minorHAnsi" w:hAnsiTheme="minorHAnsi" w:cstheme="minorHAnsi"/>
          <w:bCs/>
          <w:sz w:val="20"/>
          <w:szCs w:val="20"/>
        </w:rPr>
        <w:br/>
        <w:t>i Gminie Sobótka”  Nr. FEDS. 07 .10-IP. 02 - 002/24 współfinansowanego ze środków Europejskiego Funduszu Społecznego Plus  w ramach Programu Fundusze Europejskie dla Dolnego Śląska 2021-2027.</w:t>
      </w:r>
      <w:r w:rsidRPr="00185D1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2EF018" w14:textId="77777777" w:rsidR="00185D15" w:rsidRPr="00185D15" w:rsidRDefault="00185D15" w:rsidP="00185D15">
      <w:pPr>
        <w:spacing w:before="20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185D15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185D15">
        <w:rPr>
          <w:rFonts w:asciiTheme="minorHAnsi" w:hAnsiTheme="minorHAnsi" w:cstheme="minorHAnsi"/>
          <w:sz w:val="20"/>
          <w:szCs w:val="20"/>
        </w:rPr>
        <w:t>. Dz.U. z 2024 r. poz. 507).</w:t>
      </w:r>
    </w:p>
    <w:p w14:paraId="29BDAF99" w14:textId="77777777" w:rsidR="00185D15" w:rsidRPr="00185D15" w:rsidRDefault="00185D15" w:rsidP="00185D15">
      <w:pPr>
        <w:spacing w:before="200"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>Oświadczam, że wszystkie powyższe informacje są aktualne i zgodne z prawdą.</w:t>
      </w:r>
    </w:p>
    <w:p w14:paraId="6D06431E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br/>
        <w:t xml:space="preserve">Data i miejscowość: </w:t>
      </w:r>
      <w:sdt>
        <w:sdtPr>
          <w:rPr>
            <w:rFonts w:asciiTheme="minorHAnsi" w:hAnsiTheme="minorHAnsi" w:cstheme="minorHAnsi"/>
            <w:sz w:val="20"/>
            <w:szCs w:val="20"/>
          </w:rPr>
          <w:id w:val="-587770203"/>
          <w:placeholder>
            <w:docPart w:val="C60B04D9C6274CB2BD0FFD647DC1D87F"/>
          </w:placeholder>
          <w:text/>
        </w:sdtPr>
        <w:sdtContent>
          <w:r w:rsidRPr="00185D15">
            <w:rPr>
              <w:rFonts w:asciiTheme="minorHAnsi" w:hAnsiTheme="minorHAnsi" w:cstheme="minorHAnsi"/>
              <w:sz w:val="20"/>
              <w:szCs w:val="20"/>
            </w:rPr>
            <w:t>…………………………………………………………….……………………………..</w:t>
          </w:r>
        </w:sdtContent>
      </w:sdt>
    </w:p>
    <w:p w14:paraId="2449BB21" w14:textId="77777777" w:rsidR="00185D15" w:rsidRPr="00185D15" w:rsidRDefault="00185D15" w:rsidP="00185D1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 xml:space="preserve">Podpis Wykonawcy lub upoważnionego przedstawiciela: </w:t>
      </w:r>
    </w:p>
    <w:p w14:paraId="3B9CA3C0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42D086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 xml:space="preserve"> </w:t>
      </w:r>
      <w:bookmarkStart w:id="4" w:name="_GoBack"/>
      <w:bookmarkEnd w:id="4"/>
    </w:p>
    <w:p w14:paraId="35465B01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71E034A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5711B22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F2A9462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8B53CE" w14:textId="77777777" w:rsidR="00185D15" w:rsidRPr="00185D15" w:rsidRDefault="00185D15" w:rsidP="00185D15">
      <w:pPr>
        <w:jc w:val="both"/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……………………………………………………………………..……………..……      ……………….………………………………………………………….………… </w:t>
      </w:r>
    </w:p>
    <w:p w14:paraId="1F1B0EBB" w14:textId="77777777" w:rsidR="00185D15" w:rsidRPr="00185D15" w:rsidRDefault="00185D15" w:rsidP="00185D15">
      <w:pPr>
        <w:tabs>
          <w:tab w:val="left" w:pos="3266"/>
        </w:tabs>
        <w:rPr>
          <w:rFonts w:asciiTheme="minorHAnsi" w:hAnsiTheme="minorHAnsi" w:cstheme="minorHAnsi"/>
          <w:sz w:val="20"/>
          <w:szCs w:val="20"/>
        </w:rPr>
      </w:pPr>
      <w:r w:rsidRPr="00185D15">
        <w:rPr>
          <w:rFonts w:asciiTheme="minorHAnsi" w:hAnsiTheme="minorHAnsi" w:cstheme="minorHAnsi"/>
          <w:sz w:val="20"/>
          <w:szCs w:val="20"/>
        </w:rPr>
        <w:t xml:space="preserve">           (imię i nazwisko/nazwa + PESEL/nr KRS/NIP)</w:t>
      </w:r>
      <w:r w:rsidRPr="00185D15">
        <w:rPr>
          <w:rFonts w:asciiTheme="minorHAnsi" w:hAnsiTheme="minorHAnsi" w:cstheme="minorHAnsi"/>
          <w:sz w:val="20"/>
          <w:szCs w:val="20"/>
        </w:rPr>
        <w:tab/>
      </w:r>
      <w:r w:rsidRPr="00185D15">
        <w:rPr>
          <w:rFonts w:asciiTheme="minorHAnsi" w:hAnsiTheme="minorHAnsi" w:cstheme="minorHAnsi"/>
          <w:sz w:val="20"/>
          <w:szCs w:val="20"/>
        </w:rPr>
        <w:tab/>
        <w:t xml:space="preserve">  </w:t>
      </w:r>
      <w:r w:rsidRPr="00185D15">
        <w:rPr>
          <w:rFonts w:asciiTheme="minorHAnsi" w:hAnsiTheme="minorHAnsi" w:cstheme="minorHAnsi"/>
          <w:sz w:val="20"/>
          <w:szCs w:val="20"/>
        </w:rPr>
        <w:tab/>
        <w:t xml:space="preserve">         (podpis osób uprawnionych)</w:t>
      </w:r>
    </w:p>
    <w:p w14:paraId="6C10F060" w14:textId="77777777" w:rsidR="00185D15" w:rsidRPr="00185D15" w:rsidRDefault="00185D15" w:rsidP="00185D15">
      <w:pPr>
        <w:spacing w:after="120"/>
        <w:jc w:val="both"/>
        <w:rPr>
          <w:rFonts w:asciiTheme="minorHAnsi" w:hAnsiTheme="minorHAnsi" w:cstheme="minorHAnsi"/>
          <w:bCs/>
          <w:caps/>
          <w:color w:val="FF0000"/>
          <w:sz w:val="20"/>
          <w:szCs w:val="20"/>
        </w:rPr>
      </w:pPr>
    </w:p>
    <w:p w14:paraId="60E287E9" w14:textId="77777777" w:rsidR="00185D15" w:rsidRPr="00185D15" w:rsidRDefault="00185D15" w:rsidP="00185D15">
      <w:pPr>
        <w:jc w:val="center"/>
        <w:rPr>
          <w:rFonts w:asciiTheme="minorHAnsi" w:eastAsia="Calibri" w:hAnsiTheme="minorHAnsi" w:cstheme="minorHAnsi"/>
          <w:bCs/>
          <w:caps/>
          <w:color w:val="FF0000"/>
          <w:sz w:val="20"/>
          <w:szCs w:val="20"/>
          <w:lang w:eastAsia="en-US"/>
        </w:rPr>
      </w:pPr>
    </w:p>
    <w:p w14:paraId="6D84EB5B" w14:textId="77777777" w:rsidR="00185D15" w:rsidRPr="00185D15" w:rsidRDefault="00185D15" w:rsidP="00185D15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F45E99D" w14:textId="77777777" w:rsidR="00185D15" w:rsidRPr="00185D15" w:rsidRDefault="00185D15" w:rsidP="00185D15">
      <w:pPr>
        <w:autoSpaceDE w:val="0"/>
        <w:jc w:val="right"/>
        <w:rPr>
          <w:rFonts w:asciiTheme="minorHAnsi" w:hAnsiTheme="minorHAnsi" w:cstheme="minorHAnsi"/>
          <w:sz w:val="20"/>
          <w:szCs w:val="20"/>
          <w:lang w:val="pl"/>
        </w:rPr>
      </w:pPr>
    </w:p>
    <w:p w14:paraId="581FE0B5" w14:textId="77777777" w:rsidR="00185D15" w:rsidRPr="00185D15" w:rsidRDefault="00185D15" w:rsidP="00185D15">
      <w:pPr>
        <w:autoSpaceDE w:val="0"/>
        <w:jc w:val="right"/>
        <w:rPr>
          <w:rFonts w:asciiTheme="minorHAnsi" w:hAnsiTheme="minorHAnsi" w:cstheme="minorHAnsi"/>
          <w:sz w:val="20"/>
          <w:szCs w:val="20"/>
          <w:lang w:val="pl"/>
        </w:rPr>
      </w:pPr>
    </w:p>
    <w:bookmarkEnd w:id="3"/>
    <w:p w14:paraId="59FC7431" w14:textId="77777777" w:rsidR="00185D15" w:rsidRPr="00185D15" w:rsidRDefault="00185D15" w:rsidP="00185D15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26ACB82" w14:textId="77777777" w:rsidR="00616243" w:rsidRPr="00185D15" w:rsidRDefault="00616243" w:rsidP="00185D15"/>
    <w:sectPr w:rsidR="00616243" w:rsidRPr="00185D15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29546" w14:textId="77777777" w:rsidR="00A318F0" w:rsidRDefault="00A318F0">
      <w:r>
        <w:separator/>
      </w:r>
    </w:p>
  </w:endnote>
  <w:endnote w:type="continuationSeparator" w:id="0">
    <w:p w14:paraId="2EAC85B6" w14:textId="77777777" w:rsidR="00A318F0" w:rsidRDefault="00A3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85D15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85D15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A75D6" w14:textId="77777777" w:rsidR="00A318F0" w:rsidRDefault="00A318F0">
      <w:pPr>
        <w:pStyle w:val="Stopka"/>
      </w:pPr>
    </w:p>
  </w:footnote>
  <w:footnote w:type="continuationSeparator" w:id="0">
    <w:p w14:paraId="6F80929D" w14:textId="77777777" w:rsidR="00A318F0" w:rsidRDefault="00A318F0">
      <w:r>
        <w:continuationSeparator/>
      </w:r>
    </w:p>
  </w:footnote>
  <w:footnote w:type="continuationNotice" w:id="1">
    <w:p w14:paraId="46392454" w14:textId="77777777" w:rsidR="00A318F0" w:rsidRDefault="00A318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13"/>
  </w:num>
  <w:num w:numId="5">
    <w:abstractNumId w:val="8"/>
  </w:num>
  <w:num w:numId="6">
    <w:abstractNumId w:val="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B5"/>
    <w:rsid w:val="00006D88"/>
    <w:rsid w:val="00012BE9"/>
    <w:rsid w:val="000204CC"/>
    <w:rsid w:val="00033E60"/>
    <w:rsid w:val="000345CD"/>
    <w:rsid w:val="00041D50"/>
    <w:rsid w:val="00045931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083F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5D15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12D70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18F0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330A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A96"/>
    <w:rsid w:val="00D05F70"/>
    <w:rsid w:val="00D14A91"/>
    <w:rsid w:val="00D20EB7"/>
    <w:rsid w:val="00D26F8A"/>
    <w:rsid w:val="00D27273"/>
    <w:rsid w:val="00D278C3"/>
    <w:rsid w:val="00D30CA1"/>
    <w:rsid w:val="00D3460A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77B6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0B04D9C6274CB2BD0FFD647DC1D8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E9B353-F4D5-40EA-AC8B-57A43DF9368E}"/>
      </w:docPartPr>
      <w:docPartBody>
        <w:p w:rsidR="00000000" w:rsidRDefault="005A37A6" w:rsidP="005A37A6">
          <w:pPr>
            <w:pStyle w:val="C60B04D9C6274CB2BD0FFD647DC1D87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A6"/>
    <w:rsid w:val="005A37A6"/>
    <w:rsid w:val="0092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37A6"/>
    <w:rPr>
      <w:color w:val="808080"/>
    </w:rPr>
  </w:style>
  <w:style w:type="paragraph" w:customStyle="1" w:styleId="4D92F418B4064A0F9EDE1CBBE709E965">
    <w:name w:val="4D92F418B4064A0F9EDE1CBBE709E965"/>
    <w:rsid w:val="005A37A6"/>
  </w:style>
  <w:style w:type="paragraph" w:customStyle="1" w:styleId="4D72C973927347369603519B5DCF20B9">
    <w:name w:val="4D72C973927347369603519B5DCF20B9"/>
    <w:rsid w:val="005A37A6"/>
  </w:style>
  <w:style w:type="paragraph" w:customStyle="1" w:styleId="C60B04D9C6274CB2BD0FFD647DC1D87F">
    <w:name w:val="C60B04D9C6274CB2BD0FFD647DC1D87F"/>
    <w:rsid w:val="005A37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F79D3-3BF9-4372-9EB2-7C02D420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1887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Konto Microsoft</cp:lastModifiedBy>
  <cp:revision>10</cp:revision>
  <cp:lastPrinted>2024-07-04T10:28:00Z</cp:lastPrinted>
  <dcterms:created xsi:type="dcterms:W3CDTF">2024-07-11T05:02:00Z</dcterms:created>
  <dcterms:modified xsi:type="dcterms:W3CDTF">2024-09-27T09:28:00Z</dcterms:modified>
</cp:coreProperties>
</file>