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6DF7A" w14:textId="4BBFD8D5" w:rsidR="00C21751" w:rsidRPr="00AF6615" w:rsidRDefault="00C21751" w:rsidP="00C21751">
      <w:pPr>
        <w:rPr>
          <w:rFonts w:ascii="Arial" w:hAnsi="Arial" w:cs="Arial"/>
          <w:sz w:val="24"/>
          <w:szCs w:val="24"/>
        </w:rPr>
      </w:pPr>
      <w:r w:rsidRPr="00AF6615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</w:t>
      </w:r>
      <w:r w:rsidR="00AF6615">
        <w:rPr>
          <w:rFonts w:ascii="Arial" w:eastAsia="Arial" w:hAnsi="Arial" w:cs="Arial"/>
          <w:sz w:val="24"/>
          <w:szCs w:val="24"/>
        </w:rPr>
        <w:t xml:space="preserve"> </w:t>
      </w:r>
      <w:r w:rsidRPr="00AF6615">
        <w:rPr>
          <w:rFonts w:ascii="Arial" w:eastAsia="Arial" w:hAnsi="Arial" w:cs="Arial"/>
          <w:sz w:val="24"/>
          <w:szCs w:val="24"/>
        </w:rPr>
        <w:t xml:space="preserve">                     </w:t>
      </w:r>
      <w:r w:rsidRPr="00AF6615">
        <w:rPr>
          <w:rFonts w:ascii="Arial" w:hAnsi="Arial" w:cs="Arial"/>
          <w:sz w:val="24"/>
          <w:szCs w:val="24"/>
        </w:rPr>
        <w:t xml:space="preserve">Szczerbice,  </w:t>
      </w:r>
      <w:r w:rsidR="00AF6615" w:rsidRPr="00AF6615">
        <w:rPr>
          <w:rFonts w:ascii="Arial" w:hAnsi="Arial" w:cs="Arial"/>
          <w:sz w:val="24"/>
          <w:szCs w:val="24"/>
        </w:rPr>
        <w:t>04</w:t>
      </w:r>
      <w:r w:rsidRPr="00AF6615">
        <w:rPr>
          <w:rFonts w:ascii="Arial" w:hAnsi="Arial" w:cs="Arial"/>
          <w:sz w:val="24"/>
          <w:szCs w:val="24"/>
        </w:rPr>
        <w:t>.</w:t>
      </w:r>
      <w:r w:rsidR="00676C9E" w:rsidRPr="00AF6615">
        <w:rPr>
          <w:rFonts w:ascii="Arial" w:hAnsi="Arial" w:cs="Arial"/>
          <w:sz w:val="24"/>
          <w:szCs w:val="24"/>
        </w:rPr>
        <w:t>1</w:t>
      </w:r>
      <w:r w:rsidR="00AF6615" w:rsidRPr="00AF6615">
        <w:rPr>
          <w:rFonts w:ascii="Arial" w:hAnsi="Arial" w:cs="Arial"/>
          <w:sz w:val="24"/>
          <w:szCs w:val="24"/>
        </w:rPr>
        <w:t>1</w:t>
      </w:r>
      <w:r w:rsidRPr="00AF6615">
        <w:rPr>
          <w:rFonts w:ascii="Arial" w:hAnsi="Arial" w:cs="Arial"/>
          <w:sz w:val="24"/>
          <w:szCs w:val="24"/>
        </w:rPr>
        <w:t>.2024r.</w:t>
      </w:r>
    </w:p>
    <w:p w14:paraId="49CCD559" w14:textId="77777777" w:rsidR="00C21751" w:rsidRPr="00AF6615" w:rsidRDefault="00C21751" w:rsidP="00C21751">
      <w:pPr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Dane Beneficjenta:</w:t>
      </w:r>
    </w:p>
    <w:p w14:paraId="522191C5" w14:textId="77777777" w:rsidR="00C21751" w:rsidRPr="00AF6615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b/>
          <w:sz w:val="24"/>
          <w:szCs w:val="24"/>
        </w:rPr>
        <w:t>MCJ Jacek Czogalla</w:t>
      </w:r>
    </w:p>
    <w:p w14:paraId="6CE2159F" w14:textId="77777777" w:rsidR="00C21751" w:rsidRPr="00AF6615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Ul. Sumińska 2A, Szczerbice</w:t>
      </w:r>
    </w:p>
    <w:p w14:paraId="3864538C" w14:textId="459959CB" w:rsidR="00C21751" w:rsidRPr="00AF6615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44-293 </w:t>
      </w:r>
      <w:r w:rsidR="00366A17" w:rsidRPr="00AF6615">
        <w:rPr>
          <w:rFonts w:ascii="Arial" w:hAnsi="Arial" w:cs="Arial"/>
          <w:sz w:val="24"/>
          <w:szCs w:val="24"/>
        </w:rPr>
        <w:t>Szczerbice</w:t>
      </w:r>
    </w:p>
    <w:p w14:paraId="7BE5F327" w14:textId="77777777" w:rsidR="00C21751" w:rsidRPr="00AF6615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AF6615">
          <w:rPr>
            <w:rStyle w:val="Hipercze"/>
            <w:rFonts w:ascii="Arial" w:hAnsi="Arial" w:cs="Arial"/>
            <w:sz w:val="24"/>
            <w:szCs w:val="24"/>
          </w:rPr>
          <w:t>mcj@mcj.pl</w:t>
        </w:r>
      </w:hyperlink>
    </w:p>
    <w:p w14:paraId="4EDC46FB" w14:textId="661D05C2" w:rsidR="00C21751" w:rsidRPr="00AF6615" w:rsidRDefault="00C21751" w:rsidP="00C21751">
      <w:pPr>
        <w:jc w:val="center"/>
        <w:rPr>
          <w:rFonts w:ascii="Arial" w:hAnsi="Arial" w:cs="Arial"/>
          <w:b/>
          <w:sz w:val="24"/>
          <w:szCs w:val="24"/>
        </w:rPr>
      </w:pPr>
      <w:r w:rsidRPr="00AF6615">
        <w:rPr>
          <w:rFonts w:ascii="Arial" w:hAnsi="Arial" w:cs="Arial"/>
          <w:b/>
          <w:sz w:val="24"/>
          <w:szCs w:val="24"/>
        </w:rPr>
        <w:t xml:space="preserve">ZAPYTANIE OFERTOWE </w:t>
      </w:r>
      <w:r w:rsidR="00362F3B" w:rsidRPr="00AF6615">
        <w:rPr>
          <w:rFonts w:ascii="Arial" w:hAnsi="Arial" w:cs="Arial"/>
          <w:b/>
          <w:sz w:val="24"/>
          <w:szCs w:val="24"/>
        </w:rPr>
        <w:t xml:space="preserve">NR </w:t>
      </w:r>
      <w:r w:rsidR="00413F06" w:rsidRPr="00AF6615">
        <w:rPr>
          <w:rFonts w:ascii="Arial" w:hAnsi="Arial" w:cs="Arial"/>
          <w:b/>
          <w:sz w:val="24"/>
          <w:szCs w:val="24"/>
        </w:rPr>
        <w:t>2</w:t>
      </w:r>
      <w:r w:rsidR="00362F3B" w:rsidRPr="00AF6615">
        <w:rPr>
          <w:rFonts w:ascii="Arial" w:hAnsi="Arial" w:cs="Arial"/>
          <w:b/>
          <w:sz w:val="24"/>
          <w:szCs w:val="24"/>
        </w:rPr>
        <w:t xml:space="preserve">/2024 </w:t>
      </w:r>
    </w:p>
    <w:p w14:paraId="631C88FC" w14:textId="7CF3953C" w:rsidR="0090465C" w:rsidRPr="00AF6615" w:rsidRDefault="00413F06" w:rsidP="0032764B">
      <w:pPr>
        <w:jc w:val="center"/>
        <w:rPr>
          <w:rFonts w:ascii="Arial" w:hAnsi="Arial" w:cs="Arial"/>
          <w:b/>
          <w:sz w:val="24"/>
          <w:szCs w:val="24"/>
        </w:rPr>
      </w:pPr>
      <w:r w:rsidRPr="00AF6615">
        <w:rPr>
          <w:rFonts w:ascii="Arial" w:hAnsi="Arial" w:cs="Arial"/>
          <w:b/>
          <w:sz w:val="24"/>
          <w:szCs w:val="24"/>
        </w:rPr>
        <w:t>Oprogramowani</w:t>
      </w:r>
      <w:r w:rsidR="0032764B" w:rsidRPr="00AF6615">
        <w:rPr>
          <w:rFonts w:ascii="Arial" w:hAnsi="Arial" w:cs="Arial"/>
          <w:b/>
          <w:sz w:val="24"/>
          <w:szCs w:val="24"/>
        </w:rPr>
        <w:t>e</w:t>
      </w:r>
      <w:r w:rsidRPr="00AF6615">
        <w:rPr>
          <w:rFonts w:ascii="Arial" w:hAnsi="Arial" w:cs="Arial"/>
          <w:b/>
          <w:sz w:val="24"/>
          <w:szCs w:val="24"/>
        </w:rPr>
        <w:t xml:space="preserve"> do projektowania CAD Solid Edge 3D w wersji pływającej z</w:t>
      </w:r>
      <w:r w:rsidR="009F5B44">
        <w:rPr>
          <w:rFonts w:ascii="Arial" w:hAnsi="Arial" w:cs="Arial"/>
          <w:b/>
          <w:sz w:val="24"/>
          <w:szCs w:val="24"/>
        </w:rPr>
        <w:t> </w:t>
      </w:r>
      <w:r w:rsidRPr="00AF6615">
        <w:rPr>
          <w:rFonts w:ascii="Arial" w:hAnsi="Arial" w:cs="Arial"/>
          <w:b/>
          <w:sz w:val="24"/>
          <w:szCs w:val="24"/>
        </w:rPr>
        <w:t>trzema licencjami</w:t>
      </w:r>
    </w:p>
    <w:p w14:paraId="3146E9CA" w14:textId="77777777" w:rsidR="00413F06" w:rsidRPr="00AF6615" w:rsidRDefault="00413F06" w:rsidP="00413F06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03F946E" w14:textId="18FDC5CE" w:rsidR="00F571B2" w:rsidRPr="00AF6615" w:rsidRDefault="00C21751" w:rsidP="000913B2">
      <w:p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MCJ Jacek Czogalla przystępuje do realizacji projektu </w:t>
      </w:r>
      <w:r w:rsidR="00F571B2" w:rsidRPr="00AF6615">
        <w:rPr>
          <w:rFonts w:ascii="Arial" w:hAnsi="Arial" w:cs="Arial"/>
          <w:sz w:val="24"/>
          <w:szCs w:val="24"/>
        </w:rPr>
        <w:t xml:space="preserve">„Optymalizacja produkcji poprzez transformację procesu wycinania laserowego” </w:t>
      </w:r>
      <w:r w:rsidR="000913B2" w:rsidRPr="00AF6615">
        <w:rPr>
          <w:rFonts w:ascii="Arial" w:hAnsi="Arial" w:cs="Arial"/>
          <w:sz w:val="24"/>
          <w:szCs w:val="24"/>
        </w:rPr>
        <w:t>w ramach Fundusze Europejskie dla Śląskiego 2021-2027 (Fundusz na rzecz Sprawiedliwej Transformacji)</w:t>
      </w:r>
    </w:p>
    <w:p w14:paraId="4EC7CE90" w14:textId="52E5AE13" w:rsidR="00413F06" w:rsidRPr="00AF6615" w:rsidRDefault="00AF6615" w:rsidP="00413F06">
      <w:p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W związku z tym z</w:t>
      </w:r>
      <w:r w:rsidR="00413F06" w:rsidRPr="00AF6615">
        <w:rPr>
          <w:rFonts w:ascii="Arial" w:hAnsi="Arial" w:cs="Arial"/>
          <w:sz w:val="24"/>
          <w:szCs w:val="24"/>
        </w:rPr>
        <w:t>wracamy się z prośbą o przedstawienie oferty handlowej na zakup oprogramowania do projektowania CAD Sol</w:t>
      </w:r>
      <w:r w:rsidR="00366A17" w:rsidRPr="00AF6615">
        <w:rPr>
          <w:rFonts w:ascii="Arial" w:hAnsi="Arial" w:cs="Arial"/>
          <w:sz w:val="24"/>
          <w:szCs w:val="24"/>
        </w:rPr>
        <w:t>i</w:t>
      </w:r>
      <w:r w:rsidR="00413F06" w:rsidRPr="00AF6615">
        <w:rPr>
          <w:rFonts w:ascii="Arial" w:hAnsi="Arial" w:cs="Arial"/>
          <w:sz w:val="24"/>
          <w:szCs w:val="24"/>
        </w:rPr>
        <w:t>d Edge 3D . Przedmiotem zamówienia jest instalacja, uruchomienie oraz szkolenie.</w:t>
      </w:r>
    </w:p>
    <w:p w14:paraId="02964F9E" w14:textId="3456BB26" w:rsidR="00B01441" w:rsidRPr="00AF6615" w:rsidRDefault="00B01441" w:rsidP="00B0144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F6615">
        <w:rPr>
          <w:rFonts w:ascii="Arial" w:hAnsi="Arial" w:cs="Arial"/>
          <w:b/>
          <w:bCs/>
          <w:sz w:val="24"/>
          <w:szCs w:val="24"/>
        </w:rPr>
        <w:t xml:space="preserve">1. Przedmiot </w:t>
      </w:r>
      <w:r w:rsidR="00BF3F4D">
        <w:rPr>
          <w:rFonts w:ascii="Arial" w:hAnsi="Arial" w:cs="Arial"/>
          <w:b/>
          <w:bCs/>
          <w:sz w:val="24"/>
          <w:szCs w:val="24"/>
        </w:rPr>
        <w:t>zamówienia</w:t>
      </w:r>
    </w:p>
    <w:p w14:paraId="5B792123" w14:textId="13CB718D" w:rsidR="00B01441" w:rsidRPr="00AF6615" w:rsidRDefault="00B01441" w:rsidP="00BF3F4D">
      <w:p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Przedmiot</w:t>
      </w:r>
      <w:r w:rsidR="00BF3F4D">
        <w:rPr>
          <w:rFonts w:ascii="Arial" w:hAnsi="Arial" w:cs="Arial"/>
          <w:sz w:val="24"/>
          <w:szCs w:val="24"/>
        </w:rPr>
        <w:t xml:space="preserve"> zamówienia obejmuje </w:t>
      </w:r>
      <w:r w:rsidRPr="00AF6615">
        <w:rPr>
          <w:rFonts w:ascii="Arial" w:hAnsi="Arial" w:cs="Arial"/>
          <w:sz w:val="24"/>
          <w:szCs w:val="24"/>
        </w:rPr>
        <w:t>dostaw</w:t>
      </w:r>
      <w:r w:rsidR="00BF3F4D">
        <w:rPr>
          <w:rFonts w:ascii="Arial" w:hAnsi="Arial" w:cs="Arial"/>
          <w:sz w:val="24"/>
          <w:szCs w:val="24"/>
        </w:rPr>
        <w:t>ę</w:t>
      </w:r>
      <w:r w:rsidRPr="00AF6615">
        <w:rPr>
          <w:rFonts w:ascii="Arial" w:hAnsi="Arial" w:cs="Arial"/>
          <w:sz w:val="24"/>
          <w:szCs w:val="24"/>
        </w:rPr>
        <w:t>, instalacj</w:t>
      </w:r>
      <w:r w:rsidR="00BF3F4D">
        <w:rPr>
          <w:rFonts w:ascii="Arial" w:hAnsi="Arial" w:cs="Arial"/>
          <w:sz w:val="24"/>
          <w:szCs w:val="24"/>
        </w:rPr>
        <w:t>ę</w:t>
      </w:r>
      <w:r w:rsidRPr="00AF6615">
        <w:rPr>
          <w:rFonts w:ascii="Arial" w:hAnsi="Arial" w:cs="Arial"/>
          <w:sz w:val="24"/>
          <w:szCs w:val="24"/>
        </w:rPr>
        <w:t>, uruchomienie oraz szkolenie dotyczące oprogramowania CAD Solid Edge 3D w wersji pływającej z trzema licencjami.</w:t>
      </w:r>
    </w:p>
    <w:p w14:paraId="08E81854" w14:textId="77777777" w:rsidR="00366A17" w:rsidRPr="00AF6615" w:rsidRDefault="00366A17" w:rsidP="00366A1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F6615">
        <w:rPr>
          <w:rFonts w:ascii="Arial" w:hAnsi="Arial" w:cs="Arial"/>
          <w:b/>
          <w:bCs/>
          <w:sz w:val="24"/>
          <w:szCs w:val="24"/>
        </w:rPr>
        <w:t>2. Parametry techniczne oprogramowania:</w:t>
      </w:r>
    </w:p>
    <w:p w14:paraId="4AFA13C0" w14:textId="77777777" w:rsidR="00366A17" w:rsidRPr="00AF6615" w:rsidRDefault="00366A17" w:rsidP="00366A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Modelowanie brył 3D</w:t>
      </w:r>
    </w:p>
    <w:p w14:paraId="76D4804B" w14:textId="77777777" w:rsidR="00366A17" w:rsidRPr="00AF6615" w:rsidRDefault="00366A17" w:rsidP="00366A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Modelowanie powierzchniowe</w:t>
      </w:r>
    </w:p>
    <w:p w14:paraId="2E6820E9" w14:textId="21EE1E48" w:rsidR="00366A17" w:rsidRPr="00AF6615" w:rsidRDefault="00366A17" w:rsidP="002862E3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Projektowanie elementów blaszanych</w:t>
      </w:r>
    </w:p>
    <w:p w14:paraId="2B4B5A67" w14:textId="77777777" w:rsidR="00366A17" w:rsidRPr="00AF6615" w:rsidRDefault="00366A17" w:rsidP="008B543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Modelowanie konstrukcji spawanych</w:t>
      </w:r>
    </w:p>
    <w:p w14:paraId="5C8C42C8" w14:textId="77777777" w:rsidR="00366A17" w:rsidRPr="00AF6615" w:rsidRDefault="00366A17" w:rsidP="008B543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Integracja z określonymi kompatybilnymi bibliotekami </w:t>
      </w:r>
    </w:p>
    <w:p w14:paraId="27B7B46B" w14:textId="77777777" w:rsidR="00366A17" w:rsidRPr="00AF6615" w:rsidRDefault="00366A17" w:rsidP="008B5430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Tworzenie brył 3D na podstawie rysunków 2D</w:t>
      </w:r>
    </w:p>
    <w:p w14:paraId="08E89B3E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Dokumentacja wykonawcza</w:t>
      </w:r>
    </w:p>
    <w:p w14:paraId="34B92F05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Dokumentacja złożeniowa</w:t>
      </w:r>
    </w:p>
    <w:p w14:paraId="0C5DE25F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Wymiana danych CAD 3D/2D min dxf, dwg, step</w:t>
      </w:r>
    </w:p>
    <w:p w14:paraId="40B92850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Przygotowanie modeli do druku 3D- eksport plików </w:t>
      </w:r>
    </w:p>
    <w:p w14:paraId="7352AF35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lastRenderedPageBreak/>
        <w:t>Optymalizacja rozkładu rozwiniętych blach na arkuszach produkcyjnych</w:t>
      </w:r>
    </w:p>
    <w:p w14:paraId="4A8718B6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Wizualizacje w rzeczywistości rozszerzonej </w:t>
      </w:r>
    </w:p>
    <w:p w14:paraId="4A6C60C6" w14:textId="77777777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Szkolenie personelu z zakresu działania i obsługi dla min 3 osób</w:t>
      </w:r>
    </w:p>
    <w:p w14:paraId="1BE8BE36" w14:textId="29D348B0" w:rsidR="008B5430" w:rsidRPr="00AF6615" w:rsidRDefault="008B5430" w:rsidP="003F2317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Bibliotekę elementów standardowych</w:t>
      </w:r>
    </w:p>
    <w:p w14:paraId="12B9F611" w14:textId="77777777" w:rsidR="00EA08C6" w:rsidRPr="00AF6615" w:rsidRDefault="00EA08C6" w:rsidP="00EA08C6">
      <w:pPr>
        <w:pStyle w:val="Akapitzlist4"/>
        <w:ind w:left="1440"/>
        <w:rPr>
          <w:rFonts w:ascii="Arial" w:hAnsi="Arial" w:cs="Arial"/>
        </w:rPr>
      </w:pPr>
    </w:p>
    <w:p w14:paraId="0321A3F3" w14:textId="4B80589F" w:rsidR="00EA08C6" w:rsidRDefault="00EA08C6" w:rsidP="00EA08C6">
      <w:pPr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 xml:space="preserve">Kod CPV urządzenia </w:t>
      </w:r>
      <w:r w:rsidR="00452F59" w:rsidRPr="00AF6615">
        <w:rPr>
          <w:rFonts w:ascii="Arial" w:hAnsi="Arial" w:cs="Arial"/>
          <w:sz w:val="24"/>
          <w:szCs w:val="24"/>
        </w:rPr>
        <w:t>48000000-8 Pakiety oprogramowania i systemy informatyczne</w:t>
      </w:r>
    </w:p>
    <w:p w14:paraId="1433227E" w14:textId="77777777" w:rsidR="00B3034B" w:rsidRDefault="00B3034B" w:rsidP="00EA08C6">
      <w:pPr>
        <w:jc w:val="both"/>
        <w:rPr>
          <w:rFonts w:ascii="Arial" w:hAnsi="Arial" w:cs="Arial"/>
          <w:sz w:val="24"/>
          <w:szCs w:val="24"/>
        </w:rPr>
      </w:pPr>
    </w:p>
    <w:p w14:paraId="7714ADA7" w14:textId="0F6797B1" w:rsidR="00EA08C6" w:rsidRPr="00AF6615" w:rsidRDefault="00EA08C6" w:rsidP="00EA08C6">
      <w:pPr>
        <w:jc w:val="both"/>
        <w:rPr>
          <w:rFonts w:ascii="Arial" w:hAnsi="Arial" w:cs="Arial"/>
          <w:sz w:val="24"/>
          <w:szCs w:val="24"/>
        </w:rPr>
      </w:pPr>
      <w:r w:rsidRPr="00AF6615">
        <w:rPr>
          <w:rFonts w:ascii="Arial" w:hAnsi="Arial" w:cs="Arial"/>
          <w:sz w:val="24"/>
          <w:szCs w:val="24"/>
        </w:rPr>
        <w:t>KRYTERIA FORMALNE dopuszczające oferty do rozpatrzenia:</w:t>
      </w:r>
    </w:p>
    <w:p w14:paraId="0B315544" w14:textId="0527FEBB" w:rsidR="00EA08C6" w:rsidRPr="00AF6615" w:rsidRDefault="00EA08C6" w:rsidP="00EA08C6">
      <w:pPr>
        <w:rPr>
          <w:rFonts w:ascii="Arial" w:hAnsi="Arial" w:cs="Arial"/>
          <w:b/>
          <w:sz w:val="24"/>
          <w:szCs w:val="24"/>
        </w:rPr>
      </w:pPr>
      <w:r w:rsidRPr="00AF6615">
        <w:rPr>
          <w:rFonts w:ascii="Arial" w:hAnsi="Arial" w:cs="Arial"/>
          <w:b/>
          <w:sz w:val="24"/>
          <w:szCs w:val="24"/>
        </w:rPr>
        <w:t>Złożona oferta musi zawierać:</w:t>
      </w:r>
    </w:p>
    <w:p w14:paraId="7EA0D0CA" w14:textId="77777777" w:rsidR="00EA08C6" w:rsidRPr="00AF6615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>Nazwę i adres oferenta</w:t>
      </w:r>
    </w:p>
    <w:p w14:paraId="7A76D356" w14:textId="77777777" w:rsidR="00EA08C6" w:rsidRPr="00AF6615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>Datę sporządzenia</w:t>
      </w:r>
    </w:p>
    <w:p w14:paraId="3B96711F" w14:textId="77777777" w:rsidR="00EA08C6" w:rsidRPr="00AF6615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>Termin ważności oferty: min. 30 dni po upływie terminu składania ofert,</w:t>
      </w:r>
    </w:p>
    <w:p w14:paraId="157E74E0" w14:textId="65480992" w:rsidR="00EA08C6" w:rsidRPr="00AF6615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 xml:space="preserve">Opis parametrów </w:t>
      </w:r>
      <w:r w:rsidR="00E829FC">
        <w:rPr>
          <w:rFonts w:ascii="Arial" w:hAnsi="Arial" w:cs="Arial"/>
        </w:rPr>
        <w:t xml:space="preserve">technicznych </w:t>
      </w:r>
    </w:p>
    <w:p w14:paraId="23C1852F" w14:textId="77777777" w:rsidR="00EA08C6" w:rsidRPr="00AF6615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>Czas realizacji zamówienia</w:t>
      </w:r>
    </w:p>
    <w:p w14:paraId="107E598A" w14:textId="4C5874DC" w:rsidR="00EA08C6" w:rsidRDefault="00EA08C6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 xml:space="preserve">Oferta musi obejmować zawarte w cenie koszty: </w:t>
      </w:r>
      <w:r w:rsidR="00E829FC">
        <w:rPr>
          <w:rFonts w:ascii="Arial" w:hAnsi="Arial" w:cs="Arial"/>
        </w:rPr>
        <w:t>i</w:t>
      </w:r>
      <w:r w:rsidRPr="00AF6615">
        <w:rPr>
          <w:rFonts w:ascii="Arial" w:hAnsi="Arial" w:cs="Arial"/>
        </w:rPr>
        <w:t>nstalacji, uruchomienia i</w:t>
      </w:r>
      <w:r w:rsidR="00E829FC">
        <w:rPr>
          <w:rFonts w:ascii="Arial" w:hAnsi="Arial" w:cs="Arial"/>
        </w:rPr>
        <w:t> </w:t>
      </w:r>
      <w:r w:rsidRPr="00AF6615">
        <w:rPr>
          <w:rFonts w:ascii="Arial" w:hAnsi="Arial" w:cs="Arial"/>
        </w:rPr>
        <w:t xml:space="preserve">szkolenia personelu obsługującego </w:t>
      </w:r>
    </w:p>
    <w:p w14:paraId="680CDD7A" w14:textId="0D8C3B42" w:rsidR="00E33C01" w:rsidRDefault="00E33C01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Oferta musi zawierać informację, że </w:t>
      </w:r>
      <w:r w:rsidR="00AB44D8">
        <w:rPr>
          <w:rFonts w:ascii="Arial" w:hAnsi="Arial" w:cs="Arial"/>
        </w:rPr>
        <w:t xml:space="preserve">okres </w:t>
      </w:r>
      <w:r>
        <w:rPr>
          <w:rFonts w:ascii="Arial" w:hAnsi="Arial" w:cs="Arial"/>
        </w:rPr>
        <w:t xml:space="preserve">wsparcia technicznego obejmuje również dostępność zdalnego wsparcia technicznego </w:t>
      </w:r>
    </w:p>
    <w:p w14:paraId="62CBD233" w14:textId="78C039A8" w:rsidR="00D243E5" w:rsidRDefault="00D243E5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Czas szkolenia podany w godzinach</w:t>
      </w:r>
    </w:p>
    <w:p w14:paraId="61BB1418" w14:textId="5FE10322" w:rsidR="00D243E5" w:rsidRPr="00AF6615" w:rsidRDefault="00AB44D8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Okres </w:t>
      </w:r>
      <w:r w:rsidR="00D243E5">
        <w:rPr>
          <w:rFonts w:ascii="Arial" w:hAnsi="Arial" w:cs="Arial"/>
        </w:rPr>
        <w:t>wsparcia technicznego podany w miesi</w:t>
      </w:r>
      <w:r w:rsidR="00E33C01">
        <w:rPr>
          <w:rFonts w:ascii="Arial" w:hAnsi="Arial" w:cs="Arial"/>
        </w:rPr>
        <w:t>ą</w:t>
      </w:r>
      <w:r w:rsidR="00D243E5">
        <w:rPr>
          <w:rFonts w:ascii="Arial" w:hAnsi="Arial" w:cs="Arial"/>
        </w:rPr>
        <w:t>cach</w:t>
      </w:r>
    </w:p>
    <w:p w14:paraId="329E4884" w14:textId="77777777" w:rsidR="00E829FC" w:rsidRPr="00E829FC" w:rsidRDefault="00E829FC" w:rsidP="00E829FC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829FC">
        <w:rPr>
          <w:rFonts w:ascii="Arial" w:eastAsia="Times New Roman" w:hAnsi="Arial" w:cs="Arial"/>
          <w:kern w:val="2"/>
          <w:sz w:val="24"/>
          <w:szCs w:val="24"/>
          <w:lang w:eastAsia="ar-SA"/>
        </w:rPr>
        <w:t>Oferta powinna zawierać również szczegóły dotyczące wymagań systemowych oprogramowania oraz minimalnych specyfikacji technicznych dla sprzętu komputerowego, na którym oprogramowanie będzie uruchamiane</w:t>
      </w:r>
    </w:p>
    <w:p w14:paraId="7AAFBA62" w14:textId="77777777" w:rsidR="00C21751" w:rsidRPr="00AF6615" w:rsidRDefault="00C21751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 xml:space="preserve">Cenę netto / brutto </w:t>
      </w:r>
    </w:p>
    <w:p w14:paraId="7421C132" w14:textId="77777777" w:rsidR="00E829FC" w:rsidRPr="00E829FC" w:rsidRDefault="00C21751" w:rsidP="00E829FC">
      <w:pPr>
        <w:pStyle w:val="Akapitzlist"/>
        <w:numPr>
          <w:ilvl w:val="0"/>
          <w:numId w:val="33"/>
        </w:numPr>
        <w:spacing w:after="0" w:line="240" w:lineRule="auto"/>
        <w:ind w:left="714" w:hanging="357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829FC">
        <w:rPr>
          <w:rFonts w:ascii="Arial" w:hAnsi="Arial" w:cs="Arial"/>
          <w:sz w:val="24"/>
          <w:szCs w:val="24"/>
        </w:rPr>
        <w:t xml:space="preserve">Oświadczenie o braku powiązań osobowych lub </w:t>
      </w:r>
      <w:r w:rsidR="00E829FC" w:rsidRPr="00E829FC">
        <w:rPr>
          <w:rFonts w:ascii="Arial" w:eastAsia="Times New Roman" w:hAnsi="Arial" w:cs="Arial"/>
          <w:kern w:val="2"/>
          <w:sz w:val="24"/>
          <w:szCs w:val="24"/>
          <w:lang w:eastAsia="ar-SA"/>
        </w:rPr>
        <w:t>kapitałowych (załącznik nr 1 zapytania ofertowego)</w:t>
      </w:r>
    </w:p>
    <w:p w14:paraId="17925A71" w14:textId="0B405841" w:rsidR="00C21751" w:rsidRPr="00AF6615" w:rsidRDefault="00B85392" w:rsidP="00E829FC">
      <w:pPr>
        <w:pStyle w:val="Akapitzlist4"/>
        <w:numPr>
          <w:ilvl w:val="0"/>
          <w:numId w:val="33"/>
        </w:numPr>
        <w:ind w:left="714" w:hanging="357"/>
        <w:rPr>
          <w:rFonts w:ascii="Arial" w:hAnsi="Arial" w:cs="Arial"/>
        </w:rPr>
      </w:pPr>
      <w:r w:rsidRPr="00AF6615">
        <w:rPr>
          <w:rFonts w:ascii="Arial" w:hAnsi="Arial" w:cs="Arial"/>
        </w:rPr>
        <w:t xml:space="preserve">Formularz ofertowy </w:t>
      </w:r>
      <w:r w:rsidR="00BF3F4D">
        <w:rPr>
          <w:rFonts w:ascii="Arial" w:hAnsi="Arial" w:cs="Arial"/>
        </w:rPr>
        <w:t>(Załącznik nr 2 zapytania ofertowego)</w:t>
      </w:r>
    </w:p>
    <w:p w14:paraId="01A8A297" w14:textId="77777777" w:rsidR="00EA08C6" w:rsidRPr="00AF6615" w:rsidRDefault="00EA08C6" w:rsidP="00E829FC">
      <w:pPr>
        <w:pStyle w:val="Akapitzlist4"/>
        <w:rPr>
          <w:rFonts w:ascii="Arial" w:hAnsi="Arial" w:cs="Arial"/>
        </w:rPr>
      </w:pPr>
    </w:p>
    <w:p w14:paraId="61A47653" w14:textId="083027CC" w:rsidR="00EA08C6" w:rsidRPr="00E84AFE" w:rsidRDefault="00E84AFE" w:rsidP="00C21751">
      <w:pPr>
        <w:rPr>
          <w:rFonts w:ascii="Arial" w:hAnsi="Arial" w:cs="Arial"/>
          <w:bCs/>
          <w:sz w:val="24"/>
          <w:szCs w:val="24"/>
        </w:rPr>
      </w:pPr>
      <w:r w:rsidRPr="00E84AFE">
        <w:rPr>
          <w:rFonts w:ascii="Arial" w:hAnsi="Arial" w:cs="Arial"/>
          <w:bCs/>
          <w:sz w:val="24"/>
          <w:szCs w:val="24"/>
        </w:rPr>
        <w:t>Oferta musi być ważna minimum 30 dni od daty upływu terminu składania ofert.</w:t>
      </w:r>
    </w:p>
    <w:p w14:paraId="57550D72" w14:textId="77777777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Oferty należy składać za pośrednictwem Bazy Konkurencyjności:</w:t>
      </w:r>
    </w:p>
    <w:p w14:paraId="74F1B19E" w14:textId="1B8E08FD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https://bazakonkurencyjnosci.funduszeeuropejskie.gov.pl/</w:t>
      </w:r>
    </w:p>
    <w:p w14:paraId="7737E71E" w14:textId="77777777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Oferty złożone w inny sposób nie biorą udziału w postępowaniu.</w:t>
      </w:r>
    </w:p>
    <w:p w14:paraId="36AA5951" w14:textId="5C9438B5" w:rsidR="004B129A" w:rsidRPr="004B129A" w:rsidRDefault="004B129A" w:rsidP="004B129A">
      <w:pPr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Zapytania w zakresie przedmiotu zamówienia należy kierować do zamawiającego za pośrednictwem Bazy Konkurencyjności</w:t>
      </w:r>
      <w:r w:rsidR="00CD5738">
        <w:rPr>
          <w:rFonts w:ascii="Arial" w:hAnsi="Arial" w:cs="Arial"/>
          <w:sz w:val="24"/>
          <w:szCs w:val="24"/>
        </w:rPr>
        <w:t>:</w:t>
      </w:r>
      <w:r w:rsidRPr="004B129A">
        <w:rPr>
          <w:rFonts w:ascii="Arial" w:hAnsi="Arial" w:cs="Arial"/>
          <w:sz w:val="24"/>
          <w:szCs w:val="24"/>
        </w:rPr>
        <w:t xml:space="preserve">  https://bazakonkurencyjnosci.funduszeeuropejskie.gov.pl/</w:t>
      </w:r>
    </w:p>
    <w:p w14:paraId="40315629" w14:textId="4E223B39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Termin składania ofert upływa w dniu 1</w:t>
      </w:r>
      <w:r>
        <w:rPr>
          <w:rFonts w:ascii="Arial" w:hAnsi="Arial" w:cs="Arial"/>
          <w:sz w:val="24"/>
          <w:szCs w:val="24"/>
        </w:rPr>
        <w:t>5</w:t>
      </w:r>
      <w:r w:rsidRPr="004B129A">
        <w:rPr>
          <w:rFonts w:ascii="Arial" w:hAnsi="Arial" w:cs="Arial"/>
          <w:sz w:val="24"/>
          <w:szCs w:val="24"/>
        </w:rPr>
        <w:t>.11.2024</w:t>
      </w:r>
    </w:p>
    <w:p w14:paraId="4153DA94" w14:textId="08BF074E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lastRenderedPageBreak/>
        <w:t xml:space="preserve">Za datę złożenia oferty uznaje się datę wpływu oferty do Bazy Konkurencyjności. </w:t>
      </w:r>
    </w:p>
    <w:p w14:paraId="48F54179" w14:textId="77777777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Oferty złożone po terminie wskazanym w zapytaniu ofertowym nie będą rozpatrywane.</w:t>
      </w:r>
    </w:p>
    <w:p w14:paraId="03DD9368" w14:textId="77777777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14:paraId="666CA517" w14:textId="77777777" w:rsidR="004B129A" w:rsidRPr="004B129A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Zamawiający nie dopuszcza składania ofert wariantowych</w:t>
      </w:r>
    </w:p>
    <w:p w14:paraId="6A4D2F40" w14:textId="710658EA" w:rsidR="008B5430" w:rsidRPr="00AF6615" w:rsidRDefault="004B129A" w:rsidP="004B129A">
      <w:pPr>
        <w:jc w:val="both"/>
        <w:rPr>
          <w:rFonts w:ascii="Arial" w:hAnsi="Arial" w:cs="Arial"/>
          <w:sz w:val="24"/>
          <w:szCs w:val="24"/>
        </w:rPr>
      </w:pPr>
      <w:r w:rsidRPr="004B129A">
        <w:rPr>
          <w:rFonts w:ascii="Arial" w:hAnsi="Arial" w:cs="Arial"/>
          <w:sz w:val="24"/>
          <w:szCs w:val="24"/>
        </w:rPr>
        <w:t>Termin realizacji umowy: do 31.05.2025.</w:t>
      </w:r>
    </w:p>
    <w:p w14:paraId="45D8B165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W celu uniknięcia konfliktu interesów oferty nie mogą być składane przez podmioty powiązane z zamawiającym osobowo lub kapitałowo. </w:t>
      </w:r>
    </w:p>
    <w:p w14:paraId="251A560C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Dodatkowo informujemy, że osoby wykonujące w imieniu zamawiającego czynności związane z procedurą wyboru wykonawcy, w tym biorące udział w procesie oceny ofert, będą osobami bezstronnymi, obiektywnymi i nie mogą być powiązane osobowo lub kapitałowo z wykonawcami, którzy złożyli oferty. </w:t>
      </w:r>
    </w:p>
    <w:p w14:paraId="7E63C27A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 przeprowadzeniem procedury wyboru wykonawcy a wykonawcą, polegające w szczególności na:</w:t>
      </w:r>
    </w:p>
    <w:p w14:paraId="5428C465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a) uczestniczeniu w spółce jako wspólnik spółki cywilnej lub spółki osobowej,</w:t>
      </w:r>
    </w:p>
    <w:p w14:paraId="3B033D1E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b) posiadaniu co najmniej 10% udziałów lub akcji, o ile niższy próg nie wynika</w:t>
      </w:r>
    </w:p>
    <w:p w14:paraId="064C8D5B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 przepisów prawa lub nie został określony przez IZ PO,</w:t>
      </w:r>
    </w:p>
    <w:p w14:paraId="41D78D49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c) pełnieniu funkcji członka organu nadzorczego lub zarządzającego, prokurenta, pełnomocnika,</w:t>
      </w:r>
    </w:p>
    <w:p w14:paraId="05541053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d) pozostawaniu w związku małżeńskim, w stosunku pokrewieństwa lub</w:t>
      </w:r>
    </w:p>
    <w:p w14:paraId="0502FBB9" w14:textId="77777777" w:rsidR="00177295" w:rsidRPr="00770E18" w:rsidRDefault="00177295" w:rsidP="00177295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powinowactwa w linii prostej, pokrewieństwa drugiego stopnia lub powinowactwa drugiego stopnia w linii bocznej lub w stosunku przysposobienia, opieki lub kurateli.</w:t>
      </w:r>
    </w:p>
    <w:p w14:paraId="0340C9FF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26E34C5A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636EB877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1B238D25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6E82C483" w14:textId="77777777" w:rsidR="00B21DA2" w:rsidRDefault="00B21DA2" w:rsidP="00177295">
      <w:pPr>
        <w:rPr>
          <w:rFonts w:ascii="Arial" w:hAnsi="Arial" w:cs="Arial"/>
          <w:sz w:val="24"/>
          <w:szCs w:val="24"/>
        </w:rPr>
      </w:pPr>
    </w:p>
    <w:p w14:paraId="6893F232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5B45672C" w14:textId="77777777" w:rsidR="00C05BE0" w:rsidRDefault="00C05BE0" w:rsidP="00177295">
      <w:pPr>
        <w:rPr>
          <w:rFonts w:ascii="Arial" w:hAnsi="Arial" w:cs="Arial"/>
          <w:sz w:val="24"/>
          <w:szCs w:val="24"/>
        </w:rPr>
      </w:pPr>
    </w:p>
    <w:p w14:paraId="62D75F79" w14:textId="0EBF484D" w:rsidR="00177295" w:rsidRPr="00770E18" w:rsidRDefault="00177295" w:rsidP="00177295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lastRenderedPageBreak/>
        <w:t xml:space="preserve">Wybór oferty nastąpi w oparciu o </w:t>
      </w:r>
      <w:r w:rsidRPr="00770E18">
        <w:rPr>
          <w:rFonts w:ascii="Arial" w:hAnsi="Arial" w:cs="Arial"/>
          <w:sz w:val="24"/>
          <w:szCs w:val="24"/>
          <w:u w:val="single"/>
        </w:rPr>
        <w:t>kryterium punktowe</w:t>
      </w:r>
    </w:p>
    <w:p w14:paraId="7203E7FE" w14:textId="542C8FBA" w:rsidR="00EA08C6" w:rsidRPr="00AF6615" w:rsidRDefault="00B21DA2" w:rsidP="00EA08C6">
      <w:pPr>
        <w:pStyle w:val="Akapitzlist4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="00EA08C6" w:rsidRPr="00AF6615">
        <w:rPr>
          <w:rFonts w:ascii="Arial" w:hAnsi="Arial" w:cs="Arial"/>
          <w:b/>
        </w:rPr>
        <w:t>ryterium punktowe</w:t>
      </w:r>
    </w:p>
    <w:p w14:paraId="1AE7E9CC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4E00E796" w14:textId="77777777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Kryteria oceny i wyboru ofert. </w:t>
      </w:r>
    </w:p>
    <w:p w14:paraId="13C15357" w14:textId="77777777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Wybór najkorzystniejszej oferty nastąpi w oparciu o następujące kryterium: </w:t>
      </w:r>
    </w:p>
    <w:p w14:paraId="7AA6EF04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712C786B" w14:textId="77777777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Lp. Nazwa, Waga kryterium </w:t>
      </w:r>
    </w:p>
    <w:p w14:paraId="7874D5B0" w14:textId="77777777" w:rsidR="00EA08C6" w:rsidRPr="00AF6615" w:rsidRDefault="00EA08C6" w:rsidP="00EA08C6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Cena netto - 50% </w:t>
      </w:r>
    </w:p>
    <w:p w14:paraId="3536AA96" w14:textId="5175B8E0" w:rsidR="00EA08C6" w:rsidRPr="00AF6615" w:rsidRDefault="00D16D50" w:rsidP="00EA08C6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Okres </w:t>
      </w:r>
      <w:r w:rsidR="00EA08C6" w:rsidRPr="00AF6615">
        <w:rPr>
          <w:rFonts w:ascii="Arial" w:hAnsi="Arial" w:cs="Arial"/>
          <w:i/>
        </w:rPr>
        <w:t xml:space="preserve">wsparcia technicznego </w:t>
      </w:r>
      <w:r w:rsidR="00E33C01">
        <w:rPr>
          <w:rFonts w:ascii="Arial" w:hAnsi="Arial" w:cs="Arial"/>
          <w:i/>
        </w:rPr>
        <w:t>podany w m-c</w:t>
      </w:r>
      <w:r w:rsidR="00EA08C6" w:rsidRPr="00AF6615">
        <w:rPr>
          <w:rFonts w:ascii="Arial" w:hAnsi="Arial" w:cs="Arial"/>
          <w:i/>
        </w:rPr>
        <w:t xml:space="preserve">- </w:t>
      </w:r>
      <w:r w:rsidR="00205BAE">
        <w:rPr>
          <w:rFonts w:ascii="Arial" w:hAnsi="Arial" w:cs="Arial"/>
          <w:i/>
        </w:rPr>
        <w:t>3</w:t>
      </w:r>
      <w:r w:rsidR="00EA08C6" w:rsidRPr="00AF6615">
        <w:rPr>
          <w:rFonts w:ascii="Arial" w:hAnsi="Arial" w:cs="Arial"/>
          <w:i/>
        </w:rPr>
        <w:t xml:space="preserve">0% </w:t>
      </w:r>
    </w:p>
    <w:p w14:paraId="2F8104CB" w14:textId="7089B269" w:rsidR="00EA08C6" w:rsidRPr="00AF6615" w:rsidRDefault="00205BAE" w:rsidP="00EA08C6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  <w:i/>
        </w:rPr>
        <w:t>Czas</w:t>
      </w:r>
      <w:r w:rsidR="00EA08C6" w:rsidRPr="00AF6615">
        <w:rPr>
          <w:rFonts w:ascii="Arial" w:hAnsi="Arial" w:cs="Arial"/>
          <w:i/>
        </w:rPr>
        <w:t xml:space="preserve"> szkolenia</w:t>
      </w:r>
      <w:r w:rsidR="00E33C01">
        <w:rPr>
          <w:rFonts w:ascii="Arial" w:hAnsi="Arial" w:cs="Arial"/>
          <w:i/>
        </w:rPr>
        <w:t xml:space="preserve"> podany w h</w:t>
      </w:r>
      <w:r w:rsidR="00EA08C6" w:rsidRPr="00AF6615">
        <w:rPr>
          <w:rFonts w:ascii="Arial" w:hAnsi="Arial" w:cs="Arial"/>
          <w:i/>
        </w:rPr>
        <w:t xml:space="preserve"> - 20%</w:t>
      </w:r>
    </w:p>
    <w:p w14:paraId="03A1A80E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6BB8DF6D" w14:textId="77777777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Razem 100% </w:t>
      </w:r>
    </w:p>
    <w:p w14:paraId="725C3715" w14:textId="77777777" w:rsidR="00C05BE0" w:rsidRDefault="00C05BE0" w:rsidP="00EA08C6">
      <w:pPr>
        <w:pStyle w:val="Akapitzlist4"/>
        <w:ind w:left="0"/>
        <w:jc w:val="both"/>
        <w:rPr>
          <w:rFonts w:ascii="Arial" w:hAnsi="Arial" w:cs="Arial"/>
          <w:i/>
        </w:rPr>
      </w:pPr>
    </w:p>
    <w:p w14:paraId="3C33BC28" w14:textId="2812BFFE" w:rsidR="00EA08C6" w:rsidRPr="00AF6615" w:rsidRDefault="00EA08C6" w:rsidP="00EA08C6">
      <w:pPr>
        <w:pStyle w:val="Akapitzlist4"/>
        <w:ind w:left="0"/>
        <w:jc w:val="both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Sumaryczna ilość punktów uzyskanych przez oferenta zostanie ustalona wg wzoru: </w:t>
      </w:r>
    </w:p>
    <w:p w14:paraId="27C62FB0" w14:textId="77777777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eastAsia="Arial" w:hAnsi="Arial" w:cs="Arial"/>
          <w:i/>
        </w:rPr>
        <w:t xml:space="preserve"> </w:t>
      </w:r>
    </w:p>
    <w:p w14:paraId="79202EA7" w14:textId="41EA881A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S= C*0,50 + </w:t>
      </w:r>
      <w:r w:rsidR="00CD5738">
        <w:rPr>
          <w:rFonts w:ascii="Arial" w:hAnsi="Arial" w:cs="Arial"/>
          <w:i/>
        </w:rPr>
        <w:t>W</w:t>
      </w:r>
      <w:r w:rsidRPr="00AF6615">
        <w:rPr>
          <w:rFonts w:ascii="Arial" w:hAnsi="Arial" w:cs="Arial"/>
          <w:i/>
        </w:rPr>
        <w:t>*0,</w:t>
      </w:r>
      <w:r w:rsidR="00205BAE">
        <w:rPr>
          <w:rFonts w:ascii="Arial" w:hAnsi="Arial" w:cs="Arial"/>
          <w:i/>
        </w:rPr>
        <w:t>3</w:t>
      </w:r>
      <w:r w:rsidRPr="00AF6615">
        <w:rPr>
          <w:rFonts w:ascii="Arial" w:hAnsi="Arial" w:cs="Arial"/>
          <w:i/>
        </w:rPr>
        <w:t xml:space="preserve"> + </w:t>
      </w:r>
      <w:r w:rsidR="00205BAE">
        <w:rPr>
          <w:rFonts w:ascii="Arial" w:hAnsi="Arial" w:cs="Arial"/>
          <w:i/>
        </w:rPr>
        <w:t>C</w:t>
      </w:r>
      <w:r w:rsidRPr="00AF6615">
        <w:rPr>
          <w:rFonts w:ascii="Arial" w:hAnsi="Arial" w:cs="Arial"/>
          <w:i/>
        </w:rPr>
        <w:t xml:space="preserve">s*0,2 </w:t>
      </w:r>
      <w:r w:rsidRPr="00AF6615">
        <w:rPr>
          <w:rFonts w:ascii="Arial" w:hAnsi="Arial" w:cs="Arial"/>
          <w:i/>
        </w:rPr>
        <w:br/>
        <w:t>gdzie:</w:t>
      </w:r>
    </w:p>
    <w:p w14:paraId="62AAB3F4" w14:textId="61F19410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S – suma uzyskanych punktów </w:t>
      </w:r>
    </w:p>
    <w:p w14:paraId="49C67813" w14:textId="77777777" w:rsidR="00EA08C6" w:rsidRPr="00AF6615" w:rsidRDefault="00EA08C6" w:rsidP="00EA08C6">
      <w:pPr>
        <w:pStyle w:val="Akapitzlist4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C – punkty z kryterium: Cena netto </w:t>
      </w:r>
    </w:p>
    <w:p w14:paraId="5DF941F9" w14:textId="4CDE18FD" w:rsidR="00EA08C6" w:rsidRPr="00AF6615" w:rsidRDefault="00CD5738" w:rsidP="00EA08C6">
      <w:pPr>
        <w:pStyle w:val="Akapitzlist4"/>
        <w:rPr>
          <w:rFonts w:ascii="Arial" w:hAnsi="Arial" w:cs="Arial"/>
        </w:rPr>
      </w:pP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 xml:space="preserve"> – punkty z kryterium: </w:t>
      </w:r>
      <w:r w:rsidR="00841606">
        <w:rPr>
          <w:rFonts w:ascii="Arial" w:hAnsi="Arial" w:cs="Arial"/>
          <w:i/>
        </w:rPr>
        <w:t>Okres w</w:t>
      </w:r>
      <w:r w:rsidR="00EA08C6" w:rsidRPr="00AF6615">
        <w:rPr>
          <w:rFonts w:ascii="Arial" w:hAnsi="Arial" w:cs="Arial"/>
          <w:i/>
        </w:rPr>
        <w:t>sparci</w:t>
      </w:r>
      <w:r w:rsidR="00841606">
        <w:rPr>
          <w:rFonts w:ascii="Arial" w:hAnsi="Arial" w:cs="Arial"/>
          <w:i/>
        </w:rPr>
        <w:t>a</w:t>
      </w:r>
      <w:r w:rsidR="00EA08C6" w:rsidRPr="00AF6615">
        <w:rPr>
          <w:rFonts w:ascii="Arial" w:hAnsi="Arial" w:cs="Arial"/>
          <w:i/>
        </w:rPr>
        <w:t xml:space="preserve"> techniczne</w:t>
      </w:r>
      <w:r w:rsidR="00841606">
        <w:rPr>
          <w:rFonts w:ascii="Arial" w:hAnsi="Arial" w:cs="Arial"/>
          <w:i/>
        </w:rPr>
        <w:t>go</w:t>
      </w:r>
      <w:r w:rsidR="00E33C01">
        <w:rPr>
          <w:rFonts w:ascii="Arial" w:hAnsi="Arial" w:cs="Arial"/>
          <w:i/>
        </w:rPr>
        <w:t xml:space="preserve"> w m-c</w:t>
      </w:r>
    </w:p>
    <w:p w14:paraId="3E521CD9" w14:textId="016AE054" w:rsidR="00EA08C6" w:rsidRPr="00AF6615" w:rsidRDefault="00205BAE" w:rsidP="00EA08C6">
      <w:pPr>
        <w:pStyle w:val="Akapitzlist4"/>
        <w:rPr>
          <w:rFonts w:ascii="Arial" w:hAnsi="Arial" w:cs="Arial"/>
        </w:rPr>
      </w:pPr>
      <w:r>
        <w:rPr>
          <w:rFonts w:ascii="Arial" w:hAnsi="Arial" w:cs="Arial"/>
          <w:i/>
        </w:rPr>
        <w:t>C</w:t>
      </w:r>
      <w:r w:rsidR="00EA08C6" w:rsidRPr="00AF6615">
        <w:rPr>
          <w:rFonts w:ascii="Arial" w:hAnsi="Arial" w:cs="Arial"/>
          <w:i/>
        </w:rPr>
        <w:t>s – punkty z kryterium:</w:t>
      </w:r>
      <w:r>
        <w:rPr>
          <w:rFonts w:ascii="Arial" w:hAnsi="Arial" w:cs="Arial"/>
          <w:i/>
        </w:rPr>
        <w:t xml:space="preserve"> Czas </w:t>
      </w:r>
      <w:r w:rsidR="00EA08C6" w:rsidRPr="00AF6615">
        <w:rPr>
          <w:rFonts w:ascii="Arial" w:hAnsi="Arial" w:cs="Arial"/>
          <w:i/>
        </w:rPr>
        <w:t>szkolenia</w:t>
      </w:r>
      <w:r w:rsidR="00E33C01">
        <w:rPr>
          <w:rFonts w:ascii="Arial" w:hAnsi="Arial" w:cs="Arial"/>
          <w:i/>
        </w:rPr>
        <w:t xml:space="preserve"> w h</w:t>
      </w:r>
    </w:p>
    <w:p w14:paraId="6F297996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47A684D2" w14:textId="77777777" w:rsidR="00C7628E" w:rsidRDefault="00C7628E" w:rsidP="00EA08C6">
      <w:pPr>
        <w:pStyle w:val="Akapitzlist4"/>
        <w:ind w:left="0"/>
        <w:rPr>
          <w:rFonts w:ascii="Arial" w:hAnsi="Arial" w:cs="Arial"/>
        </w:rPr>
      </w:pPr>
    </w:p>
    <w:p w14:paraId="252A57A5" w14:textId="6CB940D2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</w:rPr>
        <w:t>Sposób wyliczania punktów z poszczególnych kryteriów:</w:t>
      </w:r>
    </w:p>
    <w:p w14:paraId="64711AFF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6225A278" w14:textId="57FC367B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b/>
        </w:rPr>
        <w:t>Kryterium Cen</w:t>
      </w:r>
      <w:r w:rsidR="00611585">
        <w:rPr>
          <w:rFonts w:ascii="Arial" w:hAnsi="Arial" w:cs="Arial"/>
          <w:b/>
        </w:rPr>
        <w:t>a</w:t>
      </w:r>
      <w:r w:rsidRPr="00AF6615">
        <w:rPr>
          <w:rFonts w:ascii="Arial" w:hAnsi="Arial" w:cs="Arial"/>
          <w:b/>
        </w:rPr>
        <w:t xml:space="preserve"> :</w:t>
      </w:r>
    </w:p>
    <w:p w14:paraId="58D6BCC5" w14:textId="6455AA11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i/>
        </w:rPr>
        <w:t xml:space="preserve">C = (Cmin/Cof) x 100 </w:t>
      </w:r>
      <w:r w:rsidRPr="00AF6615">
        <w:rPr>
          <w:rFonts w:ascii="Arial" w:hAnsi="Arial" w:cs="Arial"/>
          <w:i/>
        </w:rPr>
        <w:br/>
        <w:t xml:space="preserve">gdzie:  </w:t>
      </w:r>
      <w:r w:rsidRPr="00AF6615">
        <w:rPr>
          <w:rFonts w:ascii="Arial" w:hAnsi="Arial" w:cs="Arial"/>
          <w:i/>
        </w:rPr>
        <w:br/>
        <w:t xml:space="preserve">C   – ilość przyznanych punktów za kryterium cena danej oferty </w:t>
      </w:r>
      <w:r w:rsidRPr="00AF6615">
        <w:rPr>
          <w:rFonts w:ascii="Arial" w:hAnsi="Arial" w:cs="Arial"/>
          <w:i/>
        </w:rPr>
        <w:br/>
        <w:t xml:space="preserve">Cmin - najniższa cena wśród składanych ofert </w:t>
      </w:r>
      <w:r w:rsidRPr="00AF6615">
        <w:rPr>
          <w:rFonts w:ascii="Arial" w:hAnsi="Arial" w:cs="Arial"/>
          <w:i/>
        </w:rPr>
        <w:br/>
        <w:t xml:space="preserve">Cof - cena danej oferty </w:t>
      </w:r>
    </w:p>
    <w:p w14:paraId="4114AFFA" w14:textId="77777777" w:rsidR="00EA08C6" w:rsidRPr="00AF6615" w:rsidRDefault="00EA08C6" w:rsidP="00EA08C6">
      <w:pPr>
        <w:pStyle w:val="Akapitzlist4"/>
        <w:rPr>
          <w:rFonts w:ascii="Arial" w:eastAsia="Arial" w:hAnsi="Arial" w:cs="Arial"/>
          <w:i/>
        </w:rPr>
      </w:pPr>
    </w:p>
    <w:p w14:paraId="3164F100" w14:textId="77777777" w:rsidR="00EA08C6" w:rsidRPr="00AF6615" w:rsidRDefault="00EA08C6" w:rsidP="00EA08C6">
      <w:pPr>
        <w:pStyle w:val="Akapitzlist4"/>
        <w:ind w:left="0"/>
        <w:rPr>
          <w:rFonts w:ascii="Arial" w:hAnsi="Arial" w:cs="Arial"/>
          <w:b/>
        </w:rPr>
      </w:pPr>
    </w:p>
    <w:p w14:paraId="087E681E" w14:textId="17E361A3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b/>
        </w:rPr>
        <w:t xml:space="preserve">Kryterium </w:t>
      </w:r>
      <w:r w:rsidR="00611585">
        <w:rPr>
          <w:rFonts w:ascii="Arial" w:hAnsi="Arial" w:cs="Arial"/>
          <w:b/>
        </w:rPr>
        <w:t xml:space="preserve">Okres </w:t>
      </w:r>
      <w:r w:rsidR="006E30AC" w:rsidRPr="00AF6615">
        <w:rPr>
          <w:rFonts w:ascii="Arial" w:hAnsi="Arial" w:cs="Arial"/>
          <w:b/>
        </w:rPr>
        <w:t>wsparcia</w:t>
      </w:r>
      <w:r w:rsidRPr="00AF6615">
        <w:rPr>
          <w:rFonts w:ascii="Arial" w:hAnsi="Arial" w:cs="Arial"/>
          <w:b/>
        </w:rPr>
        <w:t xml:space="preserve"> technicznego obejmuj</w:t>
      </w:r>
      <w:r w:rsidR="00611585">
        <w:rPr>
          <w:rFonts w:ascii="Arial" w:hAnsi="Arial" w:cs="Arial"/>
          <w:b/>
        </w:rPr>
        <w:t>ący</w:t>
      </w:r>
      <w:r w:rsidRPr="00AF6615">
        <w:rPr>
          <w:rFonts w:ascii="Arial" w:hAnsi="Arial" w:cs="Arial"/>
          <w:b/>
        </w:rPr>
        <w:t xml:space="preserve"> również dostępność </w:t>
      </w:r>
      <w:r w:rsidR="009F5B44">
        <w:rPr>
          <w:rFonts w:ascii="Arial" w:hAnsi="Arial" w:cs="Arial"/>
          <w:b/>
        </w:rPr>
        <w:t xml:space="preserve">zdalnego </w:t>
      </w:r>
      <w:r w:rsidRPr="00AF6615">
        <w:rPr>
          <w:rFonts w:ascii="Arial" w:hAnsi="Arial" w:cs="Arial"/>
          <w:b/>
        </w:rPr>
        <w:t>wsparcia technicznego</w:t>
      </w:r>
    </w:p>
    <w:p w14:paraId="746CF593" w14:textId="7B05228A" w:rsidR="00EA08C6" w:rsidRPr="00AF6615" w:rsidRDefault="00CD5738" w:rsidP="00EA08C6">
      <w:pPr>
        <w:pStyle w:val="Akapitzlist4"/>
        <w:ind w:left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 xml:space="preserve"> = (</w:t>
      </w: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>of /</w:t>
      </w:r>
      <w:r w:rsidR="00C05BE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 xml:space="preserve">max) x 100 </w:t>
      </w:r>
      <w:r w:rsidR="00EA08C6" w:rsidRPr="00AF6615">
        <w:rPr>
          <w:rFonts w:ascii="Arial" w:hAnsi="Arial" w:cs="Arial"/>
          <w:i/>
        </w:rPr>
        <w:br/>
        <w:t xml:space="preserve">gdzie:   </w:t>
      </w:r>
      <w:r w:rsidR="00EA08C6" w:rsidRPr="00AF6615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 xml:space="preserve">   – ilość przyznanych punktów za kryterium </w:t>
      </w:r>
      <w:r w:rsidR="00001E24">
        <w:rPr>
          <w:rFonts w:ascii="Arial" w:hAnsi="Arial" w:cs="Arial"/>
          <w:i/>
        </w:rPr>
        <w:t xml:space="preserve">okres </w:t>
      </w:r>
      <w:r w:rsidR="00EA08C6" w:rsidRPr="00AF6615">
        <w:rPr>
          <w:rFonts w:ascii="Arial" w:hAnsi="Arial" w:cs="Arial"/>
          <w:i/>
        </w:rPr>
        <w:t>wsparcia technicznego  w</w:t>
      </w:r>
      <w:r w:rsidR="00001E24">
        <w:rPr>
          <w:rFonts w:ascii="Arial" w:hAnsi="Arial" w:cs="Arial"/>
          <w:i/>
        </w:rPr>
        <w:t> </w:t>
      </w:r>
      <w:r w:rsidR="00EA08C6" w:rsidRPr="00AF6615">
        <w:rPr>
          <w:rFonts w:ascii="Arial" w:hAnsi="Arial" w:cs="Arial"/>
          <w:i/>
        </w:rPr>
        <w:t xml:space="preserve">miesiącach </w:t>
      </w:r>
    </w:p>
    <w:p w14:paraId="13160ED4" w14:textId="1548CAB9" w:rsidR="00EA08C6" w:rsidRPr="00AF6615" w:rsidRDefault="00CD5738" w:rsidP="00EA08C6">
      <w:pPr>
        <w:pStyle w:val="Akapitzlist4"/>
        <w:ind w:left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>of  – proponowany okres wsparcia danej oferty</w:t>
      </w:r>
      <w:r w:rsidR="00EA08C6" w:rsidRPr="00AF6615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W</w:t>
      </w:r>
      <w:r w:rsidR="00EA08C6" w:rsidRPr="00AF6615">
        <w:rPr>
          <w:rFonts w:ascii="Arial" w:hAnsi="Arial" w:cs="Arial"/>
          <w:i/>
        </w:rPr>
        <w:t xml:space="preserve">max  – najdłuższy okres wsparcia w miesiącach  </w:t>
      </w:r>
    </w:p>
    <w:p w14:paraId="50438965" w14:textId="77777777" w:rsidR="00EA08C6" w:rsidRPr="00AF6615" w:rsidRDefault="00EA08C6" w:rsidP="00EA08C6">
      <w:pPr>
        <w:pStyle w:val="Akapitzlist4"/>
        <w:ind w:left="0"/>
        <w:rPr>
          <w:rFonts w:ascii="Arial" w:hAnsi="Arial" w:cs="Arial"/>
          <w:b/>
          <w:color w:val="FF0000"/>
        </w:rPr>
      </w:pPr>
    </w:p>
    <w:p w14:paraId="79FFFDD1" w14:textId="77777777" w:rsidR="00C7628E" w:rsidRDefault="00C7628E" w:rsidP="00EA08C6">
      <w:pPr>
        <w:pStyle w:val="Akapitzlist4"/>
        <w:ind w:left="0"/>
        <w:rPr>
          <w:rFonts w:ascii="Arial" w:hAnsi="Arial" w:cs="Arial"/>
          <w:b/>
        </w:rPr>
      </w:pPr>
    </w:p>
    <w:p w14:paraId="24254833" w14:textId="3591FF23" w:rsidR="00EA08C6" w:rsidRPr="00AF6615" w:rsidRDefault="00EA08C6" w:rsidP="00EA08C6">
      <w:pPr>
        <w:pStyle w:val="Akapitzlist4"/>
        <w:ind w:left="0"/>
        <w:rPr>
          <w:rFonts w:ascii="Arial" w:hAnsi="Arial" w:cs="Arial"/>
        </w:rPr>
      </w:pPr>
      <w:r w:rsidRPr="00AF6615">
        <w:rPr>
          <w:rFonts w:ascii="Arial" w:hAnsi="Arial" w:cs="Arial"/>
          <w:b/>
        </w:rPr>
        <w:t xml:space="preserve">Kryterium </w:t>
      </w:r>
      <w:r w:rsidR="00C05BE0">
        <w:rPr>
          <w:rFonts w:ascii="Arial" w:hAnsi="Arial" w:cs="Arial"/>
          <w:b/>
        </w:rPr>
        <w:t xml:space="preserve">Czas </w:t>
      </w:r>
      <w:r w:rsidR="003F2317" w:rsidRPr="00AF6615">
        <w:rPr>
          <w:rFonts w:ascii="Arial" w:hAnsi="Arial" w:cs="Arial"/>
          <w:b/>
        </w:rPr>
        <w:t>szkolenia:</w:t>
      </w:r>
    </w:p>
    <w:p w14:paraId="454F90B6" w14:textId="0CA8FCEE" w:rsidR="00EA08C6" w:rsidRPr="00C05BE0" w:rsidRDefault="00C05BE0" w:rsidP="00EA08C6">
      <w:pPr>
        <w:pStyle w:val="Akapitzlist4"/>
        <w:ind w:left="0"/>
        <w:rPr>
          <w:rFonts w:ascii="Arial" w:hAnsi="Arial" w:cs="Arial"/>
        </w:rPr>
      </w:pPr>
      <w:r w:rsidRPr="00C05BE0">
        <w:rPr>
          <w:rFonts w:ascii="Arial" w:hAnsi="Arial" w:cs="Arial"/>
          <w:i/>
        </w:rPr>
        <w:t>C</w:t>
      </w:r>
      <w:r w:rsidR="00EA08C6" w:rsidRPr="00C05BE0">
        <w:rPr>
          <w:rFonts w:ascii="Arial" w:hAnsi="Arial" w:cs="Arial"/>
          <w:i/>
        </w:rPr>
        <w:t>s = (</w:t>
      </w:r>
      <w:r>
        <w:rPr>
          <w:rFonts w:ascii="Arial" w:hAnsi="Arial" w:cs="Arial"/>
          <w:i/>
        </w:rPr>
        <w:t>C</w:t>
      </w:r>
      <w:r w:rsidR="00EA08C6" w:rsidRPr="00C05BE0">
        <w:rPr>
          <w:rFonts w:ascii="Arial" w:hAnsi="Arial" w:cs="Arial"/>
          <w:i/>
        </w:rPr>
        <w:t xml:space="preserve">s </w:t>
      </w:r>
      <w:r>
        <w:rPr>
          <w:rFonts w:ascii="Arial" w:hAnsi="Arial" w:cs="Arial"/>
          <w:i/>
        </w:rPr>
        <w:t xml:space="preserve">of </w:t>
      </w:r>
      <w:r w:rsidR="00EA08C6" w:rsidRPr="00C05BE0">
        <w:rPr>
          <w:rFonts w:ascii="Arial" w:hAnsi="Arial" w:cs="Arial"/>
          <w:i/>
        </w:rPr>
        <w:t>/</w:t>
      </w:r>
      <w:r>
        <w:rPr>
          <w:rFonts w:ascii="Arial" w:hAnsi="Arial" w:cs="Arial"/>
          <w:i/>
        </w:rPr>
        <w:t>C</w:t>
      </w:r>
      <w:r w:rsidR="00EA08C6" w:rsidRPr="00C05BE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 xml:space="preserve"> max</w:t>
      </w:r>
      <w:r w:rsidR="00EA08C6" w:rsidRPr="00C05BE0">
        <w:rPr>
          <w:rFonts w:ascii="Arial" w:hAnsi="Arial" w:cs="Arial"/>
          <w:i/>
        </w:rPr>
        <w:t xml:space="preserve"> ) x 100</w:t>
      </w:r>
    </w:p>
    <w:p w14:paraId="186F7B33" w14:textId="7145EC2F" w:rsidR="00EA08C6" w:rsidRPr="00AF6615" w:rsidRDefault="00EA08C6" w:rsidP="00EA08C6">
      <w:pPr>
        <w:pStyle w:val="Akapitzlist4"/>
        <w:ind w:left="0"/>
        <w:rPr>
          <w:rFonts w:ascii="Arial" w:hAnsi="Arial" w:cs="Arial"/>
          <w:i/>
        </w:rPr>
      </w:pPr>
      <w:r w:rsidRPr="00AF6615">
        <w:rPr>
          <w:rFonts w:ascii="Arial" w:hAnsi="Arial" w:cs="Arial"/>
          <w:i/>
        </w:rPr>
        <w:t xml:space="preserve">gdzie: </w:t>
      </w:r>
      <w:r w:rsidRPr="00AF6615">
        <w:rPr>
          <w:rFonts w:ascii="Arial" w:hAnsi="Arial" w:cs="Arial"/>
          <w:i/>
        </w:rPr>
        <w:br/>
      </w:r>
      <w:r w:rsidR="00C05BE0">
        <w:rPr>
          <w:rFonts w:ascii="Arial" w:hAnsi="Arial" w:cs="Arial"/>
          <w:i/>
        </w:rPr>
        <w:t>C</w:t>
      </w:r>
      <w:r w:rsidRPr="00AF6615">
        <w:rPr>
          <w:rFonts w:ascii="Arial" w:hAnsi="Arial" w:cs="Arial"/>
          <w:i/>
        </w:rPr>
        <w:t xml:space="preserve">s   – ilość przyznanych punktów za </w:t>
      </w:r>
      <w:r w:rsidR="00C05BE0">
        <w:rPr>
          <w:rFonts w:ascii="Arial" w:hAnsi="Arial" w:cs="Arial"/>
          <w:i/>
        </w:rPr>
        <w:t xml:space="preserve">Czas </w:t>
      </w:r>
      <w:r w:rsidRPr="00AF6615">
        <w:rPr>
          <w:rFonts w:ascii="Arial" w:hAnsi="Arial" w:cs="Arial"/>
          <w:i/>
        </w:rPr>
        <w:t>szkolenia</w:t>
      </w:r>
      <w:r w:rsidR="0044589F">
        <w:rPr>
          <w:rFonts w:ascii="Arial" w:hAnsi="Arial" w:cs="Arial"/>
          <w:i/>
        </w:rPr>
        <w:t xml:space="preserve"> w h</w:t>
      </w:r>
    </w:p>
    <w:p w14:paraId="07D60848" w14:textId="222F80DC" w:rsidR="00EA08C6" w:rsidRPr="00AF6615" w:rsidRDefault="00C05BE0" w:rsidP="00EA08C6">
      <w:pPr>
        <w:pStyle w:val="Akapitzlist4"/>
        <w:ind w:left="0"/>
        <w:rPr>
          <w:rFonts w:ascii="Arial" w:hAnsi="Arial" w:cs="Arial"/>
        </w:rPr>
      </w:pPr>
      <w:r>
        <w:rPr>
          <w:rFonts w:ascii="Arial" w:hAnsi="Arial" w:cs="Arial"/>
          <w:i/>
        </w:rPr>
        <w:t>C</w:t>
      </w:r>
      <w:r w:rsidR="00EA08C6" w:rsidRPr="00AF6615">
        <w:rPr>
          <w:rFonts w:ascii="Arial" w:hAnsi="Arial" w:cs="Arial"/>
          <w:i/>
        </w:rPr>
        <w:t>smax  – naj</w:t>
      </w:r>
      <w:r>
        <w:rPr>
          <w:rFonts w:ascii="Arial" w:hAnsi="Arial" w:cs="Arial"/>
          <w:i/>
        </w:rPr>
        <w:t xml:space="preserve">dłuższy czas </w:t>
      </w:r>
      <w:r w:rsidR="00EA08C6" w:rsidRPr="00AF6615">
        <w:rPr>
          <w:rFonts w:ascii="Arial" w:hAnsi="Arial" w:cs="Arial"/>
          <w:i/>
        </w:rPr>
        <w:t xml:space="preserve">szkolenia </w:t>
      </w:r>
      <w:r w:rsidR="00EA08C6" w:rsidRPr="00AF6615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C</w:t>
      </w:r>
      <w:r w:rsidR="00EA08C6" w:rsidRPr="00AF6615">
        <w:rPr>
          <w:rFonts w:ascii="Arial" w:hAnsi="Arial" w:cs="Arial"/>
          <w:i/>
        </w:rPr>
        <w:t xml:space="preserve">sof  – proponowany </w:t>
      </w:r>
      <w:r>
        <w:rPr>
          <w:rFonts w:ascii="Arial" w:hAnsi="Arial" w:cs="Arial"/>
          <w:i/>
        </w:rPr>
        <w:t xml:space="preserve">czas </w:t>
      </w:r>
      <w:r w:rsidR="00EA08C6" w:rsidRPr="00AF6615">
        <w:rPr>
          <w:rFonts w:ascii="Arial" w:hAnsi="Arial" w:cs="Arial"/>
          <w:i/>
        </w:rPr>
        <w:t xml:space="preserve">szkolenia </w:t>
      </w:r>
    </w:p>
    <w:p w14:paraId="390860D6" w14:textId="77777777" w:rsidR="00EA08C6" w:rsidRPr="00AF6615" w:rsidRDefault="00EA08C6" w:rsidP="00EA08C6">
      <w:pPr>
        <w:pStyle w:val="Akapitzlist4"/>
        <w:rPr>
          <w:rFonts w:ascii="Arial" w:hAnsi="Arial" w:cs="Arial"/>
          <w:i/>
        </w:rPr>
      </w:pPr>
    </w:p>
    <w:p w14:paraId="27495E8A" w14:textId="59056E00" w:rsidR="00C00872" w:rsidRPr="00C00872" w:rsidRDefault="00C00872" w:rsidP="00C00872">
      <w:pPr>
        <w:pStyle w:val="Akapitzlist4"/>
        <w:ind w:left="0"/>
        <w:jc w:val="both"/>
        <w:rPr>
          <w:rFonts w:ascii="Arial" w:hAnsi="Arial" w:cs="Arial"/>
        </w:rPr>
      </w:pPr>
      <w:r w:rsidRPr="00C00872">
        <w:rPr>
          <w:rFonts w:ascii="Arial" w:hAnsi="Arial" w:cs="Arial"/>
        </w:rPr>
        <w:t xml:space="preserve">Zamawiający wybierze najkorzystniejszą ofertę, która uzyska najwyższą ilość punktów, w oparciu o ustalone wyżej kryteria i podpisze umowę z wybranym dostawcą. </w:t>
      </w:r>
    </w:p>
    <w:p w14:paraId="44BCAD86" w14:textId="77777777" w:rsidR="00C00872" w:rsidRPr="00C00872" w:rsidRDefault="00C00872" w:rsidP="00C00872">
      <w:pPr>
        <w:pStyle w:val="Akapitzlist4"/>
        <w:jc w:val="both"/>
        <w:rPr>
          <w:rFonts w:ascii="Arial" w:hAnsi="Arial" w:cs="Arial"/>
        </w:rPr>
      </w:pPr>
    </w:p>
    <w:p w14:paraId="1559BBE8" w14:textId="77777777" w:rsidR="00C00872" w:rsidRPr="00C00872" w:rsidRDefault="00C00872" w:rsidP="00C00872">
      <w:pPr>
        <w:pStyle w:val="Akapitzlist4"/>
        <w:ind w:left="0"/>
        <w:jc w:val="both"/>
        <w:rPr>
          <w:rFonts w:ascii="Arial" w:hAnsi="Arial" w:cs="Arial"/>
        </w:rPr>
      </w:pPr>
      <w:r w:rsidRPr="00C00872">
        <w:rPr>
          <w:rFonts w:ascii="Arial" w:hAnsi="Arial" w:cs="Arial"/>
        </w:rPr>
        <w:t>Oferta musi być sporządzona w języku polskim.</w:t>
      </w:r>
    </w:p>
    <w:p w14:paraId="2E8A7F09" w14:textId="77777777" w:rsidR="00C00872" w:rsidRPr="00C00872" w:rsidRDefault="00C00872" w:rsidP="00C00872">
      <w:pPr>
        <w:pStyle w:val="Akapitzlist4"/>
        <w:ind w:left="0"/>
        <w:jc w:val="both"/>
        <w:rPr>
          <w:rFonts w:ascii="Arial" w:hAnsi="Arial" w:cs="Arial"/>
        </w:rPr>
      </w:pPr>
      <w:r w:rsidRPr="00C00872">
        <w:rPr>
          <w:rFonts w:ascii="Arial" w:hAnsi="Arial" w:cs="Arial"/>
        </w:rPr>
        <w:t>Wykonawca ponosi wszelkie koszty związane z przygotowaniem i złożeniem oferty.</w:t>
      </w:r>
    </w:p>
    <w:p w14:paraId="12384840" w14:textId="77777777" w:rsidR="00C00872" w:rsidRPr="00C00872" w:rsidRDefault="00C00872" w:rsidP="00C00872">
      <w:pPr>
        <w:pStyle w:val="Akapitzlist4"/>
        <w:jc w:val="both"/>
        <w:rPr>
          <w:rFonts w:ascii="Arial" w:hAnsi="Arial" w:cs="Arial"/>
        </w:rPr>
      </w:pPr>
    </w:p>
    <w:p w14:paraId="143879C6" w14:textId="77777777" w:rsidR="00C00872" w:rsidRPr="00C00872" w:rsidRDefault="00C00872" w:rsidP="00C00872">
      <w:pPr>
        <w:pStyle w:val="Akapitzlist4"/>
        <w:ind w:left="0"/>
        <w:jc w:val="both"/>
        <w:rPr>
          <w:rFonts w:ascii="Arial" w:hAnsi="Arial" w:cs="Arial"/>
        </w:rPr>
      </w:pPr>
      <w:r w:rsidRPr="00C00872">
        <w:rPr>
          <w:rFonts w:ascii="Arial" w:hAnsi="Arial" w:cs="Arial"/>
        </w:rPr>
        <w:t>Zamawiający zastrzega sobie możliwość unieważnienia zapytania ofertowego na każdym etapie prowadzonego postępowania i nie wybrania żadnej z przedstawionych ofert bez podania przyczyny, a także pozostawienia bez rozpatrzenia oferty niezgodnej z wymogami niniejszego zapytania. W przypadku zaistnienia powyższych okoliczności Oferentom nie przysługują żadne roszczenia w stosunku do Zamawiającego.</w:t>
      </w:r>
    </w:p>
    <w:p w14:paraId="55A44F16" w14:textId="77777777" w:rsidR="00C00872" w:rsidRPr="00C00872" w:rsidRDefault="00C00872" w:rsidP="00C00872">
      <w:pPr>
        <w:pStyle w:val="Akapitzlist4"/>
        <w:jc w:val="both"/>
        <w:rPr>
          <w:rFonts w:ascii="Arial" w:hAnsi="Arial" w:cs="Arial"/>
        </w:rPr>
      </w:pPr>
    </w:p>
    <w:p w14:paraId="5CC2ECD4" w14:textId="1B7AD4A3" w:rsidR="00EA08C6" w:rsidRDefault="00C00872" w:rsidP="00C00872">
      <w:pPr>
        <w:pStyle w:val="Akapitzlist4"/>
        <w:ind w:left="0"/>
        <w:jc w:val="both"/>
        <w:rPr>
          <w:rFonts w:ascii="Arial" w:hAnsi="Arial" w:cs="Arial"/>
        </w:rPr>
      </w:pPr>
      <w:r w:rsidRPr="00C00872">
        <w:rPr>
          <w:rFonts w:ascii="Arial" w:hAnsi="Arial" w:cs="Arial"/>
        </w:rPr>
        <w:t>Zamawiający w trakcie analizy ofert może wystąpić do Oferenta o dodatkowe wyjaśnienia lub uzupełnienia braków w ofercie.</w:t>
      </w:r>
    </w:p>
    <w:p w14:paraId="6BE1E33C" w14:textId="77777777" w:rsidR="00C00872" w:rsidRPr="00AF6615" w:rsidRDefault="00C00872" w:rsidP="00C00872">
      <w:pPr>
        <w:pStyle w:val="Akapitzlist4"/>
        <w:ind w:left="0"/>
        <w:jc w:val="both"/>
        <w:rPr>
          <w:rFonts w:ascii="Arial" w:hAnsi="Arial" w:cs="Arial"/>
        </w:rPr>
      </w:pPr>
    </w:p>
    <w:sectPr w:rsidR="00C00872" w:rsidRPr="00AF6615" w:rsidSect="004F2D02">
      <w:headerReference w:type="default" r:id="rId10"/>
      <w:footerReference w:type="default" r:id="rId11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8A08B" w14:textId="77777777" w:rsidR="00167FCC" w:rsidRDefault="00167FCC">
      <w:pPr>
        <w:spacing w:after="0" w:line="240" w:lineRule="auto"/>
      </w:pPr>
      <w:r>
        <w:separator/>
      </w:r>
    </w:p>
  </w:endnote>
  <w:endnote w:type="continuationSeparator" w:id="0">
    <w:p w14:paraId="763F2356" w14:textId="77777777" w:rsidR="00167FCC" w:rsidRDefault="00167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C324E" w14:textId="77777777" w:rsidR="00167FCC" w:rsidRDefault="00167FCC">
      <w:pPr>
        <w:spacing w:after="0" w:line="240" w:lineRule="auto"/>
      </w:pPr>
      <w:r>
        <w:separator/>
      </w:r>
    </w:p>
  </w:footnote>
  <w:footnote w:type="continuationSeparator" w:id="0">
    <w:p w14:paraId="3822ADBE" w14:textId="77777777" w:rsidR="00167FCC" w:rsidRDefault="00167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FF0000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FF0000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24D2A"/>
    <w:multiLevelType w:val="hybridMultilevel"/>
    <w:tmpl w:val="71EC0A18"/>
    <w:lvl w:ilvl="0" w:tplc="8C08B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BEF7C70"/>
    <w:multiLevelType w:val="multilevel"/>
    <w:tmpl w:val="535C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205442"/>
    <w:multiLevelType w:val="multilevel"/>
    <w:tmpl w:val="4A3A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3299B"/>
    <w:multiLevelType w:val="multilevel"/>
    <w:tmpl w:val="92D0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" w15:restartNumberingAfterBreak="0">
    <w:nsid w:val="767665E7"/>
    <w:multiLevelType w:val="hybridMultilevel"/>
    <w:tmpl w:val="51EA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5124F"/>
    <w:multiLevelType w:val="hybridMultilevel"/>
    <w:tmpl w:val="455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4"/>
  </w:num>
  <w:num w:numId="2" w16cid:durableId="611862333">
    <w:abstractNumId w:val="22"/>
  </w:num>
  <w:num w:numId="3" w16cid:durableId="888421413">
    <w:abstractNumId w:val="20"/>
  </w:num>
  <w:num w:numId="4" w16cid:durableId="919752574">
    <w:abstractNumId w:val="7"/>
  </w:num>
  <w:num w:numId="5" w16cid:durableId="1253007458">
    <w:abstractNumId w:val="34"/>
  </w:num>
  <w:num w:numId="6" w16cid:durableId="26953101">
    <w:abstractNumId w:val="11"/>
  </w:num>
  <w:num w:numId="7" w16cid:durableId="872766274">
    <w:abstractNumId w:val="24"/>
  </w:num>
  <w:num w:numId="8" w16cid:durableId="1647510699">
    <w:abstractNumId w:val="12"/>
  </w:num>
  <w:num w:numId="9" w16cid:durableId="1230076742">
    <w:abstractNumId w:val="31"/>
  </w:num>
  <w:num w:numId="10" w16cid:durableId="1521972472">
    <w:abstractNumId w:val="13"/>
  </w:num>
  <w:num w:numId="11" w16cid:durableId="1861427904">
    <w:abstractNumId w:val="5"/>
  </w:num>
  <w:num w:numId="12" w16cid:durableId="946697612">
    <w:abstractNumId w:val="35"/>
  </w:num>
  <w:num w:numId="13" w16cid:durableId="121928093">
    <w:abstractNumId w:val="30"/>
  </w:num>
  <w:num w:numId="14" w16cid:durableId="1768378561">
    <w:abstractNumId w:val="4"/>
  </w:num>
  <w:num w:numId="15" w16cid:durableId="1331370470">
    <w:abstractNumId w:val="28"/>
  </w:num>
  <w:num w:numId="16" w16cid:durableId="1904753088">
    <w:abstractNumId w:val="16"/>
  </w:num>
  <w:num w:numId="17" w16cid:durableId="604264118">
    <w:abstractNumId w:val="10"/>
  </w:num>
  <w:num w:numId="18" w16cid:durableId="1187867003">
    <w:abstractNumId w:val="40"/>
  </w:num>
  <w:num w:numId="19" w16cid:durableId="1223760726">
    <w:abstractNumId w:val="9"/>
  </w:num>
  <w:num w:numId="20" w16cid:durableId="458259842">
    <w:abstractNumId w:val="36"/>
  </w:num>
  <w:num w:numId="21" w16cid:durableId="434786929">
    <w:abstractNumId w:val="33"/>
  </w:num>
  <w:num w:numId="22" w16cid:durableId="866062021">
    <w:abstractNumId w:val="23"/>
  </w:num>
  <w:num w:numId="23" w16cid:durableId="1468862976">
    <w:abstractNumId w:val="18"/>
  </w:num>
  <w:num w:numId="24" w16cid:durableId="327296381">
    <w:abstractNumId w:val="8"/>
  </w:num>
  <w:num w:numId="25" w16cid:durableId="770079975">
    <w:abstractNumId w:val="41"/>
  </w:num>
  <w:num w:numId="26" w16cid:durableId="561527406">
    <w:abstractNumId w:val="6"/>
  </w:num>
  <w:num w:numId="27" w16cid:durableId="592206043">
    <w:abstractNumId w:val="32"/>
  </w:num>
  <w:num w:numId="28" w16cid:durableId="817234635">
    <w:abstractNumId w:val="26"/>
  </w:num>
  <w:num w:numId="29" w16cid:durableId="1691494503">
    <w:abstractNumId w:val="37"/>
  </w:num>
  <w:num w:numId="30" w16cid:durableId="1031342378">
    <w:abstractNumId w:val="19"/>
  </w:num>
  <w:num w:numId="31" w16cid:durableId="1496410982">
    <w:abstractNumId w:val="29"/>
  </w:num>
  <w:num w:numId="32" w16cid:durableId="1505783233">
    <w:abstractNumId w:val="27"/>
  </w:num>
  <w:num w:numId="33" w16cid:durableId="1431467366">
    <w:abstractNumId w:val="0"/>
  </w:num>
  <w:num w:numId="34" w16cid:durableId="217018680">
    <w:abstractNumId w:val="1"/>
  </w:num>
  <w:num w:numId="35" w16cid:durableId="1095637548">
    <w:abstractNumId w:val="2"/>
  </w:num>
  <w:num w:numId="36" w16cid:durableId="873613722">
    <w:abstractNumId w:val="3"/>
  </w:num>
  <w:num w:numId="37" w16cid:durableId="1397124148">
    <w:abstractNumId w:val="38"/>
  </w:num>
  <w:num w:numId="38" w16cid:durableId="1150630783">
    <w:abstractNumId w:val="39"/>
  </w:num>
  <w:num w:numId="39" w16cid:durableId="1088038260">
    <w:abstractNumId w:val="15"/>
  </w:num>
  <w:num w:numId="40" w16cid:durableId="1464814581">
    <w:abstractNumId w:val="25"/>
  </w:num>
  <w:num w:numId="41" w16cid:durableId="1486625014">
    <w:abstractNumId w:val="21"/>
  </w:num>
  <w:num w:numId="42" w16cid:durableId="2139954344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E24"/>
    <w:rsid w:val="00003601"/>
    <w:rsid w:val="000038B7"/>
    <w:rsid w:val="000145F3"/>
    <w:rsid w:val="0002790E"/>
    <w:rsid w:val="000372E9"/>
    <w:rsid w:val="000442C3"/>
    <w:rsid w:val="0005417E"/>
    <w:rsid w:val="00077F88"/>
    <w:rsid w:val="00085CA7"/>
    <w:rsid w:val="00085DB6"/>
    <w:rsid w:val="000913B2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479F7"/>
    <w:rsid w:val="00152EB2"/>
    <w:rsid w:val="001554CA"/>
    <w:rsid w:val="00163D69"/>
    <w:rsid w:val="00167FCC"/>
    <w:rsid w:val="00171E9F"/>
    <w:rsid w:val="00177295"/>
    <w:rsid w:val="001A0EC9"/>
    <w:rsid w:val="001B0900"/>
    <w:rsid w:val="001C1417"/>
    <w:rsid w:val="001E06F7"/>
    <w:rsid w:val="002022DB"/>
    <w:rsid w:val="00203574"/>
    <w:rsid w:val="00205BAE"/>
    <w:rsid w:val="0021000D"/>
    <w:rsid w:val="0022741F"/>
    <w:rsid w:val="002403E8"/>
    <w:rsid w:val="00264CE4"/>
    <w:rsid w:val="00296886"/>
    <w:rsid w:val="002A2F4E"/>
    <w:rsid w:val="002C3E8C"/>
    <w:rsid w:val="002D1CBA"/>
    <w:rsid w:val="002F17B2"/>
    <w:rsid w:val="002F4DC7"/>
    <w:rsid w:val="00306B72"/>
    <w:rsid w:val="0031446B"/>
    <w:rsid w:val="00321EDE"/>
    <w:rsid w:val="0032764B"/>
    <w:rsid w:val="00333F94"/>
    <w:rsid w:val="0033733A"/>
    <w:rsid w:val="00343616"/>
    <w:rsid w:val="00361FFD"/>
    <w:rsid w:val="00362F3B"/>
    <w:rsid w:val="00366A17"/>
    <w:rsid w:val="00370639"/>
    <w:rsid w:val="00373CFB"/>
    <w:rsid w:val="00375432"/>
    <w:rsid w:val="00383B54"/>
    <w:rsid w:val="00395FA9"/>
    <w:rsid w:val="00396948"/>
    <w:rsid w:val="003A0BDB"/>
    <w:rsid w:val="003A40EC"/>
    <w:rsid w:val="003B3456"/>
    <w:rsid w:val="003D1352"/>
    <w:rsid w:val="003D1706"/>
    <w:rsid w:val="003E1C14"/>
    <w:rsid w:val="003F2317"/>
    <w:rsid w:val="003F243E"/>
    <w:rsid w:val="004046AB"/>
    <w:rsid w:val="00413F06"/>
    <w:rsid w:val="004152A0"/>
    <w:rsid w:val="004155DF"/>
    <w:rsid w:val="004160E9"/>
    <w:rsid w:val="0044589F"/>
    <w:rsid w:val="004519C4"/>
    <w:rsid w:val="00452F59"/>
    <w:rsid w:val="00454D0D"/>
    <w:rsid w:val="00480F03"/>
    <w:rsid w:val="00485A9C"/>
    <w:rsid w:val="00491B91"/>
    <w:rsid w:val="00491E17"/>
    <w:rsid w:val="004A5F27"/>
    <w:rsid w:val="004B129A"/>
    <w:rsid w:val="004C5B3B"/>
    <w:rsid w:val="004C6321"/>
    <w:rsid w:val="004D1854"/>
    <w:rsid w:val="004D3288"/>
    <w:rsid w:val="004D470B"/>
    <w:rsid w:val="004F2D02"/>
    <w:rsid w:val="0051205E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4A99"/>
    <w:rsid w:val="00585641"/>
    <w:rsid w:val="00594DC8"/>
    <w:rsid w:val="005B785D"/>
    <w:rsid w:val="005C3672"/>
    <w:rsid w:val="005D6601"/>
    <w:rsid w:val="005D7D61"/>
    <w:rsid w:val="005F3504"/>
    <w:rsid w:val="00611585"/>
    <w:rsid w:val="00623043"/>
    <w:rsid w:val="00626835"/>
    <w:rsid w:val="00633FA3"/>
    <w:rsid w:val="00642EE8"/>
    <w:rsid w:val="006555FD"/>
    <w:rsid w:val="00676C9E"/>
    <w:rsid w:val="006778D0"/>
    <w:rsid w:val="00682F78"/>
    <w:rsid w:val="00687205"/>
    <w:rsid w:val="0069143D"/>
    <w:rsid w:val="006C51BF"/>
    <w:rsid w:val="006C7655"/>
    <w:rsid w:val="006D5FEB"/>
    <w:rsid w:val="006D7586"/>
    <w:rsid w:val="006E30AC"/>
    <w:rsid w:val="006E7051"/>
    <w:rsid w:val="006F23D2"/>
    <w:rsid w:val="006F4734"/>
    <w:rsid w:val="006F7CAA"/>
    <w:rsid w:val="00702235"/>
    <w:rsid w:val="00710BE3"/>
    <w:rsid w:val="00712009"/>
    <w:rsid w:val="00714B75"/>
    <w:rsid w:val="007268FA"/>
    <w:rsid w:val="00726D43"/>
    <w:rsid w:val="00731A54"/>
    <w:rsid w:val="00747E6E"/>
    <w:rsid w:val="007518C6"/>
    <w:rsid w:val="00753F54"/>
    <w:rsid w:val="0075543C"/>
    <w:rsid w:val="00770EF1"/>
    <w:rsid w:val="007869DD"/>
    <w:rsid w:val="00790E21"/>
    <w:rsid w:val="00797D34"/>
    <w:rsid w:val="007C7AB7"/>
    <w:rsid w:val="007E2F6F"/>
    <w:rsid w:val="007E4188"/>
    <w:rsid w:val="00801D14"/>
    <w:rsid w:val="008315A5"/>
    <w:rsid w:val="008379E9"/>
    <w:rsid w:val="0084118B"/>
    <w:rsid w:val="00841606"/>
    <w:rsid w:val="00842239"/>
    <w:rsid w:val="008552AA"/>
    <w:rsid w:val="008611E6"/>
    <w:rsid w:val="008656DE"/>
    <w:rsid w:val="008948D1"/>
    <w:rsid w:val="008950F3"/>
    <w:rsid w:val="008A658E"/>
    <w:rsid w:val="008A6D64"/>
    <w:rsid w:val="008B5430"/>
    <w:rsid w:val="008F7133"/>
    <w:rsid w:val="0090465C"/>
    <w:rsid w:val="00905E6D"/>
    <w:rsid w:val="00906606"/>
    <w:rsid w:val="00936B74"/>
    <w:rsid w:val="00942793"/>
    <w:rsid w:val="0095296A"/>
    <w:rsid w:val="009533D9"/>
    <w:rsid w:val="00954959"/>
    <w:rsid w:val="009562BD"/>
    <w:rsid w:val="009645FF"/>
    <w:rsid w:val="00967BC6"/>
    <w:rsid w:val="00975A23"/>
    <w:rsid w:val="00977520"/>
    <w:rsid w:val="00977A9D"/>
    <w:rsid w:val="00980D63"/>
    <w:rsid w:val="009816B8"/>
    <w:rsid w:val="009A755B"/>
    <w:rsid w:val="009A77D2"/>
    <w:rsid w:val="009B0BF5"/>
    <w:rsid w:val="009C161C"/>
    <w:rsid w:val="009C5FA1"/>
    <w:rsid w:val="009C7BB3"/>
    <w:rsid w:val="009F021B"/>
    <w:rsid w:val="009F4AED"/>
    <w:rsid w:val="009F5B44"/>
    <w:rsid w:val="009F7857"/>
    <w:rsid w:val="00A02558"/>
    <w:rsid w:val="00A0645B"/>
    <w:rsid w:val="00A403CC"/>
    <w:rsid w:val="00A43370"/>
    <w:rsid w:val="00A45C54"/>
    <w:rsid w:val="00AA3FBE"/>
    <w:rsid w:val="00AB44D8"/>
    <w:rsid w:val="00AB5F9D"/>
    <w:rsid w:val="00AE13A7"/>
    <w:rsid w:val="00AF6615"/>
    <w:rsid w:val="00AF68D8"/>
    <w:rsid w:val="00B01441"/>
    <w:rsid w:val="00B117FF"/>
    <w:rsid w:val="00B11E7D"/>
    <w:rsid w:val="00B14378"/>
    <w:rsid w:val="00B21DA2"/>
    <w:rsid w:val="00B3034B"/>
    <w:rsid w:val="00B3536F"/>
    <w:rsid w:val="00B359DF"/>
    <w:rsid w:val="00B37447"/>
    <w:rsid w:val="00B416BE"/>
    <w:rsid w:val="00B571EB"/>
    <w:rsid w:val="00B80138"/>
    <w:rsid w:val="00B80466"/>
    <w:rsid w:val="00B83A60"/>
    <w:rsid w:val="00B85392"/>
    <w:rsid w:val="00BA14A9"/>
    <w:rsid w:val="00BE19E8"/>
    <w:rsid w:val="00BE6667"/>
    <w:rsid w:val="00BF3F4D"/>
    <w:rsid w:val="00BF429B"/>
    <w:rsid w:val="00C00872"/>
    <w:rsid w:val="00C05BE0"/>
    <w:rsid w:val="00C11BF5"/>
    <w:rsid w:val="00C12E8A"/>
    <w:rsid w:val="00C21751"/>
    <w:rsid w:val="00C34357"/>
    <w:rsid w:val="00C367FA"/>
    <w:rsid w:val="00C45DB0"/>
    <w:rsid w:val="00C46163"/>
    <w:rsid w:val="00C6676F"/>
    <w:rsid w:val="00C7628E"/>
    <w:rsid w:val="00C80959"/>
    <w:rsid w:val="00C83B54"/>
    <w:rsid w:val="00C86EB5"/>
    <w:rsid w:val="00CB440A"/>
    <w:rsid w:val="00CC5FCE"/>
    <w:rsid w:val="00CD4C25"/>
    <w:rsid w:val="00CD5738"/>
    <w:rsid w:val="00CD7CA1"/>
    <w:rsid w:val="00CE0000"/>
    <w:rsid w:val="00CF4560"/>
    <w:rsid w:val="00D16D50"/>
    <w:rsid w:val="00D22514"/>
    <w:rsid w:val="00D243E5"/>
    <w:rsid w:val="00D26499"/>
    <w:rsid w:val="00D5008A"/>
    <w:rsid w:val="00D51D1E"/>
    <w:rsid w:val="00D53B21"/>
    <w:rsid w:val="00D67760"/>
    <w:rsid w:val="00D76D6F"/>
    <w:rsid w:val="00D80C57"/>
    <w:rsid w:val="00D812C2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3C01"/>
    <w:rsid w:val="00E36E5D"/>
    <w:rsid w:val="00E47990"/>
    <w:rsid w:val="00E610A1"/>
    <w:rsid w:val="00E6129B"/>
    <w:rsid w:val="00E619C8"/>
    <w:rsid w:val="00E72DF0"/>
    <w:rsid w:val="00E829FC"/>
    <w:rsid w:val="00E84929"/>
    <w:rsid w:val="00E84AFE"/>
    <w:rsid w:val="00E85695"/>
    <w:rsid w:val="00E97A81"/>
    <w:rsid w:val="00EA08C6"/>
    <w:rsid w:val="00EC2CD2"/>
    <w:rsid w:val="00ED0A12"/>
    <w:rsid w:val="00EE0026"/>
    <w:rsid w:val="00EF47B2"/>
    <w:rsid w:val="00EF6103"/>
    <w:rsid w:val="00F01D9F"/>
    <w:rsid w:val="00F04E81"/>
    <w:rsid w:val="00F073C9"/>
    <w:rsid w:val="00F25FD9"/>
    <w:rsid w:val="00F310D1"/>
    <w:rsid w:val="00F54068"/>
    <w:rsid w:val="00F571B2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C2175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cj@mcj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28</cp:revision>
  <cp:lastPrinted>2024-11-04T09:58:00Z</cp:lastPrinted>
  <dcterms:created xsi:type="dcterms:W3CDTF">2024-09-20T09:36:00Z</dcterms:created>
  <dcterms:modified xsi:type="dcterms:W3CDTF">2024-11-04T12:18:00Z</dcterms:modified>
</cp:coreProperties>
</file>