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42685A1C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 – Formularz ofert</w:t>
      </w:r>
      <w:r w:rsidR="003979FE">
        <w:rPr>
          <w:rFonts w:eastAsia="Times New Roman"/>
          <w:b/>
          <w:sz w:val="24"/>
          <w:szCs w:val="24"/>
        </w:rPr>
        <w:t>y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Imię i nazwisko/Nazwa: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NIP/PESEL</w:t>
      </w:r>
      <w:r w:rsidRPr="00AE4F6C">
        <w:rPr>
          <w:rStyle w:val="Odwoanieprzypisudolnego"/>
          <w:rFonts w:eastAsia="Times New Roman"/>
          <w:sz w:val="24"/>
          <w:szCs w:val="24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REGON</w:t>
      </w:r>
      <w:r w:rsidRPr="00AE4F6C">
        <w:rPr>
          <w:rFonts w:eastAsia="Times New Roman"/>
          <w:sz w:val="24"/>
          <w:szCs w:val="24"/>
          <w:vertAlign w:val="superscript"/>
        </w:rPr>
        <w:footnoteReference w:id="2"/>
      </w:r>
      <w:r w:rsidRPr="00AE4F6C">
        <w:rPr>
          <w:rFonts w:eastAsia="Times New Roman"/>
          <w:sz w:val="24"/>
          <w:szCs w:val="24"/>
        </w:rPr>
        <w:t>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3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0230C8BE" w:rsidR="00D472B6" w:rsidRPr="00D472B6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dnia </w:t>
      </w:r>
      <w:r w:rsidR="00F33437">
        <w:rPr>
          <w:rFonts w:eastAsia="Times New Roman"/>
          <w:sz w:val="24"/>
          <w:szCs w:val="24"/>
        </w:rPr>
        <w:t>26</w:t>
      </w:r>
      <w:r w:rsidRPr="00AE4F6C">
        <w:rPr>
          <w:rFonts w:eastAsia="Times New Roman"/>
          <w:sz w:val="24"/>
          <w:szCs w:val="24"/>
        </w:rPr>
        <w:t>.</w:t>
      </w:r>
      <w:r w:rsidR="001C36D1">
        <w:rPr>
          <w:rFonts w:eastAsia="Times New Roman"/>
          <w:sz w:val="24"/>
          <w:szCs w:val="24"/>
        </w:rPr>
        <w:t>1</w:t>
      </w:r>
      <w:r w:rsidR="001712A8">
        <w:rPr>
          <w:rFonts w:eastAsia="Times New Roman"/>
          <w:sz w:val="24"/>
          <w:szCs w:val="24"/>
        </w:rPr>
        <w:t>1</w:t>
      </w:r>
      <w:r w:rsidRPr="00AE4F6C">
        <w:rPr>
          <w:rFonts w:eastAsia="Times New Roman"/>
          <w:sz w:val="24"/>
          <w:szCs w:val="24"/>
        </w:rPr>
        <w:t>.202</w:t>
      </w:r>
      <w:r w:rsidR="003276E1" w:rsidRPr="00AE4F6C">
        <w:rPr>
          <w:rFonts w:eastAsia="Times New Roman"/>
          <w:sz w:val="24"/>
          <w:szCs w:val="24"/>
        </w:rPr>
        <w:t>4</w:t>
      </w:r>
      <w:r w:rsidRPr="00AE4F6C">
        <w:rPr>
          <w:rFonts w:eastAsia="Times New Roman"/>
          <w:sz w:val="24"/>
          <w:szCs w:val="24"/>
        </w:rPr>
        <w:t xml:space="preserve"> r. dotyczące realizacji zamówienia w ramach projektu pn. </w:t>
      </w:r>
      <w:r w:rsidRPr="00AE4F6C">
        <w:rPr>
          <w:rFonts w:eastAsia="Times New Roman"/>
          <w:i/>
          <w:sz w:val="24"/>
          <w:szCs w:val="24"/>
        </w:rPr>
        <w:t>„</w:t>
      </w:r>
      <w:r w:rsidR="003276E1" w:rsidRPr="00AE4F6C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557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6"/>
        <w:gridCol w:w="1851"/>
        <w:gridCol w:w="1986"/>
        <w:gridCol w:w="1984"/>
        <w:gridCol w:w="1986"/>
      </w:tblGrid>
      <w:tr w:rsidR="008152EC" w:rsidRPr="00AE4F6C" w14:paraId="6092E179" w14:textId="3FC00D72" w:rsidTr="008152EC">
        <w:trPr>
          <w:trHeight w:val="778"/>
          <w:jc w:val="center"/>
        </w:trPr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451AA8D5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Przedmiot</w:t>
            </w:r>
            <w:r w:rsidRPr="00AE4F6C">
              <w:rPr>
                <w:rFonts w:eastAsia="Times New Roman"/>
                <w:b/>
                <w:sz w:val="24"/>
                <w:szCs w:val="24"/>
              </w:rPr>
              <w:t xml:space="preserve"> zamówienia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305370D1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 xml:space="preserve">Cena netto za 1 </w:t>
            </w:r>
            <w:r>
              <w:rPr>
                <w:rFonts w:eastAsia="Times New Roman"/>
                <w:b/>
                <w:sz w:val="24"/>
                <w:szCs w:val="24"/>
              </w:rPr>
              <w:t>godzinę</w:t>
            </w:r>
            <w:r w:rsidRPr="00AE4F6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</w:rPr>
              <w:t>prowadzenia warsztatu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0A557F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Podatek VAT (jeżeli dotyczy)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7E9E7C" w14:textId="50F5038B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 xml:space="preserve">Cena brutto za 1 </w:t>
            </w:r>
            <w:r>
              <w:rPr>
                <w:rFonts w:eastAsia="Times New Roman"/>
                <w:b/>
                <w:sz w:val="24"/>
                <w:szCs w:val="24"/>
              </w:rPr>
              <w:t>godzinę</w:t>
            </w:r>
            <w:r w:rsidRPr="00AE4F6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242BB0">
              <w:rPr>
                <w:rFonts w:eastAsia="Times New Roman"/>
                <w:b/>
                <w:sz w:val="24"/>
                <w:szCs w:val="24"/>
              </w:rPr>
              <w:t>prowadzenia warsztatu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5D0B7D7" w14:textId="5C6322F8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Całkowita cena brutto za przeprowa</w:t>
            </w:r>
            <w:r w:rsidR="009070CB">
              <w:rPr>
                <w:rFonts w:eastAsia="Times New Roman"/>
                <w:b/>
                <w:sz w:val="24"/>
                <w:szCs w:val="24"/>
              </w:rPr>
              <w:t>dzenie warsztatu (28 godzin)</w:t>
            </w:r>
          </w:p>
        </w:tc>
      </w:tr>
      <w:tr w:rsidR="008152EC" w:rsidRPr="00AE4F6C" w14:paraId="604E1154" w14:textId="1E47771F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0C468" w14:textId="63AE96CC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t>Część 1:</w:t>
            </w:r>
            <w:r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 xml:space="preserve"> rozwoju zainteresowań (grupa</w:t>
            </w:r>
            <w:r w:rsidR="00DB6F65">
              <w:rPr>
                <w:sz w:val="24"/>
                <w:szCs w:val="24"/>
              </w:rPr>
              <w:t xml:space="preserve"> artystyczna</w:t>
            </w:r>
            <w:r>
              <w:rPr>
                <w:sz w:val="24"/>
                <w:szCs w:val="24"/>
              </w:rPr>
              <w:t>) - Katowice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BC7BD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A5E2D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A6E2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1AF63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152EC" w:rsidRPr="00AE4F6C" w14:paraId="609CB2A0" w14:textId="04D7611E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3132D9" w14:textId="59D6D2FC" w:rsidR="008152E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t>Część 2:</w:t>
            </w:r>
            <w:r w:rsidRPr="00D472B6"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 w:rsidRPr="00D472B6">
              <w:rPr>
                <w:sz w:val="24"/>
                <w:szCs w:val="24"/>
              </w:rPr>
              <w:t xml:space="preserve"> rozwoju zainteresowań</w:t>
            </w:r>
            <w:r>
              <w:rPr>
                <w:sz w:val="24"/>
                <w:szCs w:val="24"/>
              </w:rPr>
              <w:t xml:space="preserve"> (grupa </w:t>
            </w:r>
            <w:r w:rsidR="00DB6F65">
              <w:rPr>
                <w:sz w:val="24"/>
                <w:szCs w:val="24"/>
              </w:rPr>
              <w:t>artystyczna</w:t>
            </w:r>
            <w:r>
              <w:rPr>
                <w:sz w:val="24"/>
                <w:szCs w:val="24"/>
              </w:rPr>
              <w:t>)</w:t>
            </w:r>
            <w:r w:rsidRPr="00D472B6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Mikołów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6F6C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74BBE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172C4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56628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152EC" w:rsidRPr="00AE4F6C" w14:paraId="35CC5C16" w14:textId="7830DF88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F1C09F" w14:textId="528ECEE6" w:rsidR="008152E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lastRenderedPageBreak/>
              <w:t>Część 3:</w:t>
            </w:r>
            <w:r w:rsidRPr="00D472B6"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 w:rsidRPr="00D472B6">
              <w:rPr>
                <w:sz w:val="24"/>
                <w:szCs w:val="24"/>
              </w:rPr>
              <w:t xml:space="preserve"> rozwoju zainteresowań</w:t>
            </w:r>
            <w:r>
              <w:rPr>
                <w:sz w:val="24"/>
                <w:szCs w:val="24"/>
              </w:rPr>
              <w:t xml:space="preserve"> (grupa </w:t>
            </w:r>
            <w:r w:rsidR="00DB6F65">
              <w:rPr>
                <w:sz w:val="24"/>
                <w:szCs w:val="24"/>
              </w:rPr>
              <w:t>artystyczna</w:t>
            </w:r>
            <w:r>
              <w:rPr>
                <w:sz w:val="24"/>
                <w:szCs w:val="24"/>
              </w:rPr>
              <w:t>)</w:t>
            </w:r>
            <w:r w:rsidRPr="00D472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D472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Łaziska Górne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754A6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749AE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28F32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C61B1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ECC8442" w14:textId="77777777" w:rsidR="0051537D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2A75AED5" w14:textId="77777777" w:rsidR="00A77114" w:rsidRPr="00AE4F6C" w:rsidRDefault="00A77114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FAB57C" w14:textId="36A6E959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zapoznałem</w:t>
      </w:r>
      <w:r w:rsidR="003276E1" w:rsidRPr="00AE4F6C">
        <w:rPr>
          <w:rFonts w:eastAsia="Times New Roman"/>
          <w:sz w:val="24"/>
          <w:szCs w:val="24"/>
        </w:rPr>
        <w:t>/</w:t>
      </w:r>
      <w:proofErr w:type="spellStart"/>
      <w:r w:rsidR="003276E1" w:rsidRPr="00AE4F6C">
        <w:rPr>
          <w:rFonts w:eastAsia="Times New Roman"/>
          <w:sz w:val="24"/>
          <w:szCs w:val="24"/>
        </w:rPr>
        <w:t>am</w:t>
      </w:r>
      <w:proofErr w:type="spellEnd"/>
      <w:r w:rsidRPr="00AE4F6C">
        <w:rPr>
          <w:rFonts w:eastAsia="Times New Roman"/>
          <w:sz w:val="24"/>
          <w:szCs w:val="24"/>
        </w:rPr>
        <w:t xml:space="preserve"> się z warunkami zapytania ofertowego i nie wnoszę do niego żadnych zastrzeżeń oraz zdobyłem konieczne informacje i wyjaśnienia do przygotowania oferty.</w:t>
      </w:r>
    </w:p>
    <w:p w14:paraId="0B114A4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5ABBB1" w14:textId="4E0E4A15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uważam się za związanego</w:t>
      </w:r>
      <w:r w:rsidR="003276E1" w:rsidRPr="00AE4F6C">
        <w:rPr>
          <w:rFonts w:eastAsia="Times New Roman"/>
          <w:sz w:val="24"/>
          <w:szCs w:val="24"/>
        </w:rPr>
        <w:t>/ą</w:t>
      </w:r>
      <w:r w:rsidRPr="00AE4F6C">
        <w:rPr>
          <w:rFonts w:eastAsia="Times New Roman"/>
          <w:sz w:val="24"/>
          <w:szCs w:val="24"/>
        </w:rPr>
        <w:t xml:space="preserve"> ofertą przez okres 30 dni kalendarzowych licząc od dnia upływu terminu składania ofert.</w:t>
      </w:r>
    </w:p>
    <w:p w14:paraId="00DF367E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E3A344D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w przypadku wyboru przez Zamawiającego niniejszej oferty zobowiązuję się do podpisania umowy w terminie i miejscu wskazanym przez Zamawiającego.</w:t>
      </w:r>
    </w:p>
    <w:p w14:paraId="69F52E1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DF6E017" w14:textId="4D60F83F" w:rsidR="0051537D" w:rsidRPr="00AE4F6C" w:rsidRDefault="0051537D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podana cena obejmuje wszelkie koszty związane z terminowym i prawidłowym wykonaniem przedmiotu zamówienia oraz warunkami i wytycznymi stawianymi przez Zamawiającego, odnoszącymi się do przedmiotu zamówienia</w:t>
      </w:r>
      <w:r w:rsidR="00B27FA1" w:rsidRPr="00AE4F6C">
        <w:rPr>
          <w:rFonts w:eastAsia="Times New Roman"/>
          <w:sz w:val="24"/>
          <w:szCs w:val="24"/>
        </w:rPr>
        <w:t>.</w:t>
      </w:r>
    </w:p>
    <w:p w14:paraId="2113AFC5" w14:textId="77777777" w:rsidR="00B27FA1" w:rsidRDefault="00B27FA1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</w:p>
    <w:p w14:paraId="298F23B9" w14:textId="77777777" w:rsidR="00A77114" w:rsidRPr="00AE4F6C" w:rsidRDefault="00A77114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</w:p>
    <w:p w14:paraId="4F3E052A" w14:textId="233CD6F8" w:rsidR="003A2987" w:rsidRPr="00242BB0" w:rsidRDefault="00B27FA1" w:rsidP="00242BB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Jednocześnie oświadczam, iż</w:t>
      </w:r>
      <w:r w:rsidR="00242BB0">
        <w:rPr>
          <w:rFonts w:eastAsia="Times New Roman"/>
          <w:sz w:val="24"/>
          <w:szCs w:val="24"/>
        </w:rPr>
        <w:t>:</w:t>
      </w:r>
    </w:p>
    <w:p w14:paraId="03FA1268" w14:textId="57A9AEDB" w:rsidR="006946D5" w:rsidRPr="00AE4F6C" w:rsidRDefault="009C7466" w:rsidP="00785450">
      <w:pPr>
        <w:pStyle w:val="Akapitzlist"/>
        <w:widowControl/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>N</w:t>
      </w:r>
      <w:r w:rsidR="006946D5" w:rsidRPr="00AE4F6C">
        <w:rPr>
          <w:color w:val="000000"/>
          <w:sz w:val="24"/>
          <w:szCs w:val="24"/>
          <w:lang w:eastAsia="pl-PL"/>
        </w:rPr>
        <w:t xml:space="preserve">ie jestem powiązany/a z Zamawiającym lub osobami upoważnionymi do zaciągania zobowiązań w imieniu Zamawiającego lub osobami wykonującymi w imieniu Zamawiającego czynności związanych z przygotowaniem i przeprowadzeniem procedury wyboru Wykonawcy poprzez: </w:t>
      </w:r>
    </w:p>
    <w:p w14:paraId="33C61253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a) uczestniczenie w spółce jako wspólnik spółki cywilnej lub spółki osobowej; posiadanie co najmniej 10% udziałów lub akcji; pełnienie funkcji członka organu nadzorczego lub zarządzającego, prokurenta, pełnomocnika; </w:t>
      </w:r>
    </w:p>
    <w:p w14:paraId="50B9CD2C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b) pozostawanie w związku małżeńskim, w stosunku pokrewieństwa lub powinowactwa w linii prostej, pokrewieństwa lub powinowactwa w linii bocznej do drugiego stopnia, lub związanie z tytułu przysposobienia, opieki lub kurateli albo pozostawianie we wspólnym pożyciu z wykonawcą, jego zastępcą prawnym lub członkami organów zarządzających lub organów nadzorczych wykonawców ubiegających się o udzielenie zamówienia; </w:t>
      </w:r>
    </w:p>
    <w:p w14:paraId="7E073FAC" w14:textId="4C5767C9" w:rsidR="005A6E73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c) pozostawanie z wykonawcą w takim stosunku prawnym lub faktycznym, że istnieje uzasadniona wątpliwość co do ich bezstronności lub niezależności w związku z postępowaniem o udzielenie zamówienia. </w:t>
      </w:r>
    </w:p>
    <w:p w14:paraId="048A680B" w14:textId="736A8FA4" w:rsidR="005A6E73" w:rsidRPr="00AE4F6C" w:rsidRDefault="001C36D1" w:rsidP="00785450">
      <w:pPr>
        <w:tabs>
          <w:tab w:val="left" w:pos="567"/>
        </w:tabs>
        <w:spacing w:line="276" w:lineRule="auto"/>
        <w:ind w:left="714" w:hanging="35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</w:t>
      </w:r>
      <w:r w:rsidR="005A6E73" w:rsidRPr="00AE4F6C">
        <w:rPr>
          <w:rFonts w:eastAsia="Times New Roman"/>
          <w:sz w:val="24"/>
          <w:szCs w:val="24"/>
        </w:rPr>
        <w:t xml:space="preserve">) </w:t>
      </w:r>
      <w:r w:rsidR="009C7466" w:rsidRPr="00AE4F6C">
        <w:rPr>
          <w:rFonts w:eastAsia="Times New Roman"/>
          <w:sz w:val="24"/>
          <w:szCs w:val="24"/>
        </w:rPr>
        <w:t>N</w:t>
      </w:r>
      <w:r w:rsidR="005A6E73" w:rsidRPr="00AE4F6C">
        <w:rPr>
          <w:rFonts w:eastAsia="Times New Roman"/>
          <w:sz w:val="24"/>
          <w:szCs w:val="24"/>
        </w:rPr>
        <w:t xml:space="preserve">ie podlegam wykluczeniu z otrzymania wsparcia wynikającemu z nałożonych sankcji w związku z agresją Federacji Rosyjskiej na Ukrainę, tj.: </w:t>
      </w:r>
    </w:p>
    <w:p w14:paraId="4CC63241" w14:textId="62631A25" w:rsidR="005A6E73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a) nie jestem osobą bądź podmiotem, względem którego stosowane są środki sankcyjne; </w:t>
      </w:r>
    </w:p>
    <w:p w14:paraId="502539CA" w14:textId="7CC58B51" w:rsidR="003A2987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lastRenderedPageBreak/>
        <w:t>b) nie jestem osobą bądź podmiotem związanym z osobami lub podmiotami, względem których stosowane są środki sankcyjne.</w:t>
      </w:r>
    </w:p>
    <w:p w14:paraId="02FFDAE1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23D134A1" w14:textId="49B81A4D" w:rsidR="003276E1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(podpis / podpis i pieczęć Wykonawc</w:t>
      </w:r>
      <w:r w:rsidR="00785450" w:rsidRPr="00AE4F6C">
        <w:rPr>
          <w:rFonts w:eastAsia="Times New Roman"/>
          <w:sz w:val="24"/>
          <w:szCs w:val="24"/>
        </w:rPr>
        <w:t>y</w:t>
      </w:r>
    </w:p>
    <w:p w14:paraId="0BD834AD" w14:textId="77777777" w:rsidR="003276E1" w:rsidRDefault="003276E1" w:rsidP="00E127DF">
      <w:pPr>
        <w:tabs>
          <w:tab w:val="left" w:pos="0"/>
        </w:tabs>
        <w:rPr>
          <w:rFonts w:eastAsia="Times New Roman"/>
          <w:b/>
          <w:sz w:val="24"/>
          <w:szCs w:val="24"/>
        </w:rPr>
      </w:pPr>
    </w:p>
    <w:sectPr w:rsidR="003276E1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4588C" w14:textId="77777777" w:rsidR="00DB7903" w:rsidRPr="00AE4F6C" w:rsidRDefault="00DB7903" w:rsidP="00C07FE3">
      <w:r w:rsidRPr="00AE4F6C">
        <w:separator/>
      </w:r>
    </w:p>
  </w:endnote>
  <w:endnote w:type="continuationSeparator" w:id="0">
    <w:p w14:paraId="45EC50CB" w14:textId="77777777" w:rsidR="00DB7903" w:rsidRPr="00AE4F6C" w:rsidRDefault="00DB7903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8697E" w14:textId="77777777" w:rsidR="00DB7903" w:rsidRPr="00AE4F6C" w:rsidRDefault="00DB7903" w:rsidP="00C07FE3">
      <w:r w:rsidRPr="00AE4F6C">
        <w:separator/>
      </w:r>
    </w:p>
  </w:footnote>
  <w:footnote w:type="continuationSeparator" w:id="0">
    <w:p w14:paraId="710381C2" w14:textId="77777777" w:rsidR="00DB7903" w:rsidRPr="00AE4F6C" w:rsidRDefault="00DB7903" w:rsidP="00C07FE3">
      <w:r w:rsidRPr="00AE4F6C">
        <w:continuationSeparator/>
      </w:r>
    </w:p>
  </w:footnote>
  <w:footnote w:id="1">
    <w:p w14:paraId="2E4414EF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W zależności czy oferta składana jest przez firmę czy osobę fizyczną </w:t>
      </w:r>
    </w:p>
  </w:footnote>
  <w:footnote w:id="2">
    <w:p w14:paraId="04E3E5D3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3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9080615">
    <w:abstractNumId w:val="44"/>
  </w:num>
  <w:num w:numId="2" w16cid:durableId="2093308309">
    <w:abstractNumId w:val="10"/>
  </w:num>
  <w:num w:numId="3" w16cid:durableId="29231189">
    <w:abstractNumId w:val="11"/>
  </w:num>
  <w:num w:numId="4" w16cid:durableId="1325352255">
    <w:abstractNumId w:val="13"/>
  </w:num>
  <w:num w:numId="5" w16cid:durableId="1653170738">
    <w:abstractNumId w:val="15"/>
  </w:num>
  <w:num w:numId="6" w16cid:durableId="2142378305">
    <w:abstractNumId w:val="12"/>
  </w:num>
  <w:num w:numId="7" w16cid:durableId="1993637186">
    <w:abstractNumId w:val="14"/>
  </w:num>
  <w:num w:numId="8" w16cid:durableId="1170371776">
    <w:abstractNumId w:val="32"/>
  </w:num>
  <w:num w:numId="9" w16cid:durableId="78407157">
    <w:abstractNumId w:val="16"/>
  </w:num>
  <w:num w:numId="10" w16cid:durableId="1273199849">
    <w:abstractNumId w:val="19"/>
  </w:num>
  <w:num w:numId="11" w16cid:durableId="1555390997">
    <w:abstractNumId w:val="21"/>
  </w:num>
  <w:num w:numId="12" w16cid:durableId="2001693825">
    <w:abstractNumId w:val="18"/>
  </w:num>
  <w:num w:numId="13" w16cid:durableId="1529486629">
    <w:abstractNumId w:val="23"/>
  </w:num>
  <w:num w:numId="14" w16cid:durableId="1624532362">
    <w:abstractNumId w:val="20"/>
  </w:num>
  <w:num w:numId="15" w16cid:durableId="64299521">
    <w:abstractNumId w:val="31"/>
  </w:num>
  <w:num w:numId="16" w16cid:durableId="773675896">
    <w:abstractNumId w:val="37"/>
  </w:num>
  <w:num w:numId="17" w16cid:durableId="2096319481">
    <w:abstractNumId w:val="29"/>
  </w:num>
  <w:num w:numId="18" w16cid:durableId="2030713535">
    <w:abstractNumId w:val="33"/>
  </w:num>
  <w:num w:numId="19" w16cid:durableId="981495155">
    <w:abstractNumId w:val="22"/>
  </w:num>
  <w:num w:numId="20" w16cid:durableId="279992079">
    <w:abstractNumId w:val="27"/>
  </w:num>
  <w:num w:numId="21" w16cid:durableId="125125942">
    <w:abstractNumId w:val="41"/>
  </w:num>
  <w:num w:numId="22" w16cid:durableId="1674839802">
    <w:abstractNumId w:val="8"/>
  </w:num>
  <w:num w:numId="23" w16cid:durableId="244808287">
    <w:abstractNumId w:val="3"/>
  </w:num>
  <w:num w:numId="24" w16cid:durableId="2086759656">
    <w:abstractNumId w:val="2"/>
  </w:num>
  <w:num w:numId="25" w16cid:durableId="1917008213">
    <w:abstractNumId w:val="1"/>
  </w:num>
  <w:num w:numId="26" w16cid:durableId="445123499">
    <w:abstractNumId w:val="0"/>
  </w:num>
  <w:num w:numId="27" w16cid:durableId="137116751">
    <w:abstractNumId w:val="9"/>
  </w:num>
  <w:num w:numId="28" w16cid:durableId="1358197409">
    <w:abstractNumId w:val="7"/>
  </w:num>
  <w:num w:numId="29" w16cid:durableId="541481065">
    <w:abstractNumId w:val="6"/>
  </w:num>
  <w:num w:numId="30" w16cid:durableId="597829261">
    <w:abstractNumId w:val="5"/>
  </w:num>
  <w:num w:numId="31" w16cid:durableId="1511070217">
    <w:abstractNumId w:val="4"/>
  </w:num>
  <w:num w:numId="32" w16cid:durableId="126357103">
    <w:abstractNumId w:val="26"/>
  </w:num>
  <w:num w:numId="33" w16cid:durableId="1791244102">
    <w:abstractNumId w:val="42"/>
  </w:num>
  <w:num w:numId="34" w16cid:durableId="1328903453">
    <w:abstractNumId w:val="30"/>
  </w:num>
  <w:num w:numId="35" w16cid:durableId="1628118933">
    <w:abstractNumId w:val="35"/>
  </w:num>
  <w:num w:numId="36" w16cid:durableId="562327656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948848207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353143164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693116111">
    <w:abstractNumId w:val="40"/>
  </w:num>
  <w:num w:numId="40" w16cid:durableId="92672312">
    <w:abstractNumId w:val="28"/>
  </w:num>
  <w:num w:numId="41" w16cid:durableId="281035983">
    <w:abstractNumId w:val="34"/>
  </w:num>
  <w:num w:numId="42" w16cid:durableId="1487088448">
    <w:abstractNumId w:val="25"/>
  </w:num>
  <w:num w:numId="43" w16cid:durableId="1466116034">
    <w:abstractNumId w:val="39"/>
  </w:num>
  <w:num w:numId="44" w16cid:durableId="1171681735">
    <w:abstractNumId w:val="24"/>
  </w:num>
  <w:num w:numId="45" w16cid:durableId="11803038">
    <w:abstractNumId w:val="45"/>
  </w:num>
  <w:num w:numId="46" w16cid:durableId="1242721015">
    <w:abstractNumId w:val="39"/>
  </w:num>
  <w:num w:numId="47" w16cid:durableId="1665547367">
    <w:abstractNumId w:val="36"/>
  </w:num>
  <w:num w:numId="48" w16cid:durableId="2051302870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D083B"/>
    <w:rsid w:val="000D10E1"/>
    <w:rsid w:val="000D25E4"/>
    <w:rsid w:val="000D3942"/>
    <w:rsid w:val="000D4728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0A9B"/>
    <w:rsid w:val="0016474B"/>
    <w:rsid w:val="001652FE"/>
    <w:rsid w:val="00170BCE"/>
    <w:rsid w:val="001712A8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B6BA4"/>
    <w:rsid w:val="001C0DF3"/>
    <w:rsid w:val="001C1E67"/>
    <w:rsid w:val="001C36D1"/>
    <w:rsid w:val="001C451B"/>
    <w:rsid w:val="001C5D4C"/>
    <w:rsid w:val="001C659C"/>
    <w:rsid w:val="001C7005"/>
    <w:rsid w:val="001D6602"/>
    <w:rsid w:val="001E1158"/>
    <w:rsid w:val="001E1951"/>
    <w:rsid w:val="001E2408"/>
    <w:rsid w:val="001E44B6"/>
    <w:rsid w:val="001F0DCB"/>
    <w:rsid w:val="001F6762"/>
    <w:rsid w:val="0020202D"/>
    <w:rsid w:val="00205FFA"/>
    <w:rsid w:val="00210562"/>
    <w:rsid w:val="00224E9B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979FE"/>
    <w:rsid w:val="003A0317"/>
    <w:rsid w:val="003A1150"/>
    <w:rsid w:val="003A172B"/>
    <w:rsid w:val="003A1B09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567F"/>
    <w:rsid w:val="00467C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0F23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3333"/>
    <w:rsid w:val="00703BC9"/>
    <w:rsid w:val="0071049B"/>
    <w:rsid w:val="00711079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152EC"/>
    <w:rsid w:val="008238BE"/>
    <w:rsid w:val="008266E8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0CB"/>
    <w:rsid w:val="009073A7"/>
    <w:rsid w:val="00910AD6"/>
    <w:rsid w:val="009118D4"/>
    <w:rsid w:val="00914017"/>
    <w:rsid w:val="00920FA2"/>
    <w:rsid w:val="009335C3"/>
    <w:rsid w:val="00935C3C"/>
    <w:rsid w:val="00944075"/>
    <w:rsid w:val="00944890"/>
    <w:rsid w:val="009451D8"/>
    <w:rsid w:val="00945494"/>
    <w:rsid w:val="00945509"/>
    <w:rsid w:val="00946173"/>
    <w:rsid w:val="00950300"/>
    <w:rsid w:val="00950AC0"/>
    <w:rsid w:val="00951F58"/>
    <w:rsid w:val="00952085"/>
    <w:rsid w:val="00955BAD"/>
    <w:rsid w:val="00956968"/>
    <w:rsid w:val="00957CF7"/>
    <w:rsid w:val="009635BE"/>
    <w:rsid w:val="00964588"/>
    <w:rsid w:val="00967C2F"/>
    <w:rsid w:val="00970328"/>
    <w:rsid w:val="00980015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0277D"/>
    <w:rsid w:val="00A12A82"/>
    <w:rsid w:val="00A16AA3"/>
    <w:rsid w:val="00A170A0"/>
    <w:rsid w:val="00A17340"/>
    <w:rsid w:val="00A17B74"/>
    <w:rsid w:val="00A33695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445"/>
    <w:rsid w:val="00A77114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598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7450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526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1D30"/>
    <w:rsid w:val="00D92106"/>
    <w:rsid w:val="00D9338C"/>
    <w:rsid w:val="00D9769B"/>
    <w:rsid w:val="00D978F7"/>
    <w:rsid w:val="00DA2F7D"/>
    <w:rsid w:val="00DA31E7"/>
    <w:rsid w:val="00DA7FDF"/>
    <w:rsid w:val="00DB50BA"/>
    <w:rsid w:val="00DB6F65"/>
    <w:rsid w:val="00DB7903"/>
    <w:rsid w:val="00DB7FEE"/>
    <w:rsid w:val="00DC4554"/>
    <w:rsid w:val="00DC4B97"/>
    <w:rsid w:val="00DC7598"/>
    <w:rsid w:val="00DD4107"/>
    <w:rsid w:val="00DD610C"/>
    <w:rsid w:val="00DD76D9"/>
    <w:rsid w:val="00DE1DD6"/>
    <w:rsid w:val="00DE1F88"/>
    <w:rsid w:val="00DE3433"/>
    <w:rsid w:val="00DE4E4F"/>
    <w:rsid w:val="00DE5BE1"/>
    <w:rsid w:val="00DE6C5E"/>
    <w:rsid w:val="00DF1540"/>
    <w:rsid w:val="00DF16A6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3437"/>
    <w:rsid w:val="00F37FAE"/>
    <w:rsid w:val="00F45E1C"/>
    <w:rsid w:val="00F60D54"/>
    <w:rsid w:val="00F616B9"/>
    <w:rsid w:val="00F74A21"/>
    <w:rsid w:val="00F83015"/>
    <w:rsid w:val="00F87BBE"/>
    <w:rsid w:val="00F94798"/>
    <w:rsid w:val="00FA1125"/>
    <w:rsid w:val="00FA14C0"/>
    <w:rsid w:val="00FA16B7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C6739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F387-3856-45EB-961A-216890CB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15</cp:revision>
  <cp:lastPrinted>2024-07-28T18:46:00Z</cp:lastPrinted>
  <dcterms:created xsi:type="dcterms:W3CDTF">2024-10-24T05:06:00Z</dcterms:created>
  <dcterms:modified xsi:type="dcterms:W3CDTF">2024-11-26T17:40:00Z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