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52FD3A82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Załącznik nr 1 – Formularz ofertowy</w:t>
      </w:r>
    </w:p>
    <w:p w14:paraId="4D47641A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BA528E" w14:textId="286106F1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47F6E6F8" w:rsidR="0051537D" w:rsidRPr="00AE4F6C" w:rsidRDefault="0051537D" w:rsidP="00F5303E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</w:t>
      </w:r>
      <w:r w:rsidR="00AC4654">
        <w:rPr>
          <w:rFonts w:eastAsia="Times New Roman"/>
          <w:sz w:val="24"/>
          <w:szCs w:val="24"/>
        </w:rPr>
        <w:t xml:space="preserve">                                                                            </w:t>
      </w:r>
      <w:r w:rsidRPr="00AE4F6C">
        <w:rPr>
          <w:rFonts w:eastAsia="Times New Roman"/>
          <w:sz w:val="24"/>
          <w:szCs w:val="24"/>
        </w:rPr>
        <w:t xml:space="preserve">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4B70633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Imię i nazwisko/Nazwa: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NIP/PESEL</w:t>
      </w:r>
      <w:r w:rsidRPr="00AE4F6C">
        <w:rPr>
          <w:rStyle w:val="Odwoanieprzypisudolnego"/>
          <w:rFonts w:eastAsia="Times New Roman"/>
          <w:sz w:val="24"/>
          <w:szCs w:val="24"/>
        </w:rPr>
        <w:footnoteReference w:id="1"/>
      </w:r>
      <w:r w:rsidRPr="00AE4F6C">
        <w:rPr>
          <w:rFonts w:eastAsia="Times New Roman"/>
          <w:sz w:val="24"/>
          <w:szCs w:val="24"/>
        </w:rPr>
        <w:t>:</w:t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REGON</w:t>
      </w:r>
      <w:r w:rsidRPr="00AE4F6C">
        <w:rPr>
          <w:rFonts w:eastAsia="Times New Roman"/>
          <w:sz w:val="24"/>
          <w:szCs w:val="24"/>
          <w:vertAlign w:val="superscript"/>
        </w:rPr>
        <w:footnoteReference w:id="2"/>
      </w:r>
      <w:r w:rsidRPr="00AE4F6C">
        <w:rPr>
          <w:rFonts w:eastAsia="Times New Roman"/>
          <w:sz w:val="24"/>
          <w:szCs w:val="24"/>
        </w:rPr>
        <w:t>:</w:t>
      </w:r>
    </w:p>
    <w:p w14:paraId="51F5DEB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06DF9A8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Nr KRS</w:t>
      </w:r>
      <w:r w:rsidRPr="00AE4F6C">
        <w:rPr>
          <w:rFonts w:eastAsia="Times New Roman"/>
          <w:sz w:val="24"/>
          <w:szCs w:val="24"/>
          <w:vertAlign w:val="superscript"/>
        </w:rPr>
        <w:footnoteReference w:id="3"/>
      </w:r>
      <w:r w:rsidRPr="00AE4F6C">
        <w:rPr>
          <w:rFonts w:eastAsia="Times New Roman"/>
          <w:sz w:val="24"/>
          <w:szCs w:val="24"/>
        </w:rPr>
        <w:t>:</w:t>
      </w:r>
    </w:p>
    <w:p w14:paraId="760F807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56B90C2E" w:rsidR="0051537D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525E1A26" w14:textId="25C52A50" w:rsidR="00100939" w:rsidRPr="00AE4F6C" w:rsidRDefault="00100939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8A3B546" w14:textId="61457236" w:rsidR="00D472B6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W odpowiedzi na zapytanie ofertowe z dnia </w:t>
      </w:r>
      <w:r w:rsidR="00F5303E">
        <w:rPr>
          <w:rFonts w:eastAsia="Times New Roman"/>
          <w:sz w:val="24"/>
          <w:szCs w:val="24"/>
        </w:rPr>
        <w:t>22.11.2024</w:t>
      </w:r>
      <w:r w:rsidRPr="00E813BD">
        <w:rPr>
          <w:rFonts w:eastAsia="Times New Roman"/>
          <w:sz w:val="24"/>
          <w:szCs w:val="24"/>
        </w:rPr>
        <w:t xml:space="preserve"> r</w:t>
      </w:r>
      <w:r w:rsidRPr="00AE4F6C">
        <w:rPr>
          <w:rFonts w:eastAsia="Times New Roman"/>
          <w:sz w:val="24"/>
          <w:szCs w:val="24"/>
        </w:rPr>
        <w:t xml:space="preserve">. dotyczące realizacji zamówienia w ramach projektu pn. </w:t>
      </w:r>
      <w:r w:rsidRPr="00AE4F6C">
        <w:rPr>
          <w:rFonts w:eastAsia="Times New Roman"/>
          <w:i/>
          <w:sz w:val="24"/>
          <w:szCs w:val="24"/>
        </w:rPr>
        <w:t>„</w:t>
      </w:r>
      <w:r w:rsidR="003276E1" w:rsidRPr="00AE4F6C">
        <w:rPr>
          <w:rFonts w:eastAsia="Times New Roman"/>
          <w:i/>
          <w:sz w:val="24"/>
          <w:szCs w:val="24"/>
        </w:rPr>
        <w:t>Centra Motywacyjno-Profilaktyczne dla dzieci, młodzieży i ich rodzin</w:t>
      </w:r>
      <w:r w:rsidRPr="00AE4F6C">
        <w:rPr>
          <w:rFonts w:eastAsia="Times New Roman"/>
          <w:i/>
          <w:sz w:val="24"/>
          <w:szCs w:val="24"/>
        </w:rPr>
        <w:t>”</w:t>
      </w:r>
      <w:r w:rsidRPr="00AE4F6C">
        <w:rPr>
          <w:rFonts w:eastAsia="Times New Roman"/>
          <w:sz w:val="24"/>
          <w:szCs w:val="24"/>
        </w:rPr>
        <w:t>,</w:t>
      </w:r>
      <w:r w:rsidRPr="00AE4F6C">
        <w:rPr>
          <w:rFonts w:eastAsia="Times New Roman"/>
          <w:i/>
          <w:sz w:val="24"/>
          <w:szCs w:val="24"/>
        </w:rPr>
        <w:t xml:space="preserve"> </w:t>
      </w:r>
      <w:r w:rsidRPr="00AE4F6C">
        <w:rPr>
          <w:rFonts w:eastAsia="Times New Roman"/>
          <w:sz w:val="24"/>
          <w:szCs w:val="24"/>
        </w:rPr>
        <w:t>składam następującą ofertę cenową</w:t>
      </w:r>
      <w:r w:rsidR="00F5303E">
        <w:rPr>
          <w:rFonts w:eastAsia="Times New Roman"/>
          <w:sz w:val="24"/>
          <w:szCs w:val="24"/>
        </w:rPr>
        <w:t>, na …..</w:t>
      </w:r>
      <w:r w:rsidR="00F5303E">
        <w:rPr>
          <w:rStyle w:val="Odwoanieprzypisudolnego"/>
          <w:rFonts w:eastAsia="Times New Roman"/>
          <w:sz w:val="24"/>
          <w:szCs w:val="24"/>
        </w:rPr>
        <w:footnoteReference w:id="4"/>
      </w:r>
      <w:r w:rsidR="00F5303E">
        <w:rPr>
          <w:rFonts w:eastAsia="Times New Roman"/>
          <w:sz w:val="24"/>
          <w:szCs w:val="24"/>
        </w:rPr>
        <w:t xml:space="preserve"> część zamówienia</w:t>
      </w:r>
      <w:r w:rsidRPr="00AE4F6C">
        <w:rPr>
          <w:rFonts w:eastAsia="Times New Roman"/>
          <w:sz w:val="24"/>
          <w:szCs w:val="24"/>
        </w:rPr>
        <w:t>:</w:t>
      </w:r>
    </w:p>
    <w:p w14:paraId="5FC0585F" w14:textId="77777777" w:rsidR="009920D2" w:rsidRPr="00D472B6" w:rsidRDefault="009920D2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9"/>
        <w:gridCol w:w="4051"/>
      </w:tblGrid>
      <w:tr w:rsidR="009920D2" w:rsidRPr="00F5303E" w14:paraId="45A450E1" w14:textId="77777777" w:rsidTr="00982007">
        <w:trPr>
          <w:trHeight w:val="584"/>
        </w:trPr>
        <w:tc>
          <w:tcPr>
            <w:tcW w:w="5129" w:type="dxa"/>
            <w:shd w:val="clear" w:color="auto" w:fill="auto"/>
            <w:vAlign w:val="center"/>
          </w:tcPr>
          <w:p w14:paraId="0D44C992" w14:textId="3CF43209" w:rsidR="009920D2" w:rsidRPr="00F5303E" w:rsidRDefault="00982007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F5303E">
              <w:rPr>
                <w:rFonts w:eastAsia="Times New Roman"/>
                <w:b/>
                <w:sz w:val="24"/>
                <w:szCs w:val="24"/>
              </w:rPr>
              <w:t xml:space="preserve">Cena brutto za  jedną sztukę pizzy z sosem. </w: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22F5AAC0" w14:textId="77777777" w:rsidR="009920D2" w:rsidRPr="00F5303E" w:rsidRDefault="009920D2" w:rsidP="009920D2">
            <w:pPr>
              <w:tabs>
                <w:tab w:val="left" w:pos="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F5303E">
              <w:rPr>
                <w:rFonts w:eastAsia="Times New Roman"/>
                <w:sz w:val="24"/>
                <w:szCs w:val="24"/>
              </w:rPr>
              <w:t>…………………………. zł</w:t>
            </w:r>
          </w:p>
        </w:tc>
      </w:tr>
    </w:tbl>
    <w:p w14:paraId="7E06AA49" w14:textId="3DEBAF6B" w:rsidR="00982007" w:rsidRPr="00F5303E" w:rsidRDefault="00982007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AA124E7" w14:textId="77777777" w:rsidR="00F5303E" w:rsidRPr="00F5303E" w:rsidRDefault="00982007" w:rsidP="00982007">
      <w:pPr>
        <w:tabs>
          <w:tab w:val="left" w:pos="0"/>
        </w:tabs>
        <w:spacing w:line="276" w:lineRule="auto"/>
        <w:jc w:val="both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Oświadczenia: </w:t>
      </w:r>
    </w:p>
    <w:p w14:paraId="795D806B" w14:textId="0BA8ED38" w:rsidR="00982007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Oświadczam, że: </w:t>
      </w:r>
    </w:p>
    <w:p w14:paraId="10FD315D" w14:textId="581888B9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1) </w:t>
      </w:r>
      <w:r w:rsidR="00A63956" w:rsidRPr="00F5303E">
        <w:rPr>
          <w:rFonts w:eastAsia="Times New Roman"/>
          <w:sz w:val="24"/>
          <w:szCs w:val="24"/>
        </w:rPr>
        <w:t>nie podlegam wykluczeniu z przesłanek wskazanych w art. 108 ust. 1 ustawy z dnia 11 września 2019. - Prawo zamówień publicznych (</w:t>
      </w:r>
      <w:proofErr w:type="spellStart"/>
      <w:r w:rsidR="00A63956" w:rsidRPr="00F5303E">
        <w:rPr>
          <w:rFonts w:eastAsia="Times New Roman"/>
          <w:sz w:val="24"/>
          <w:szCs w:val="24"/>
        </w:rPr>
        <w:t>t.j</w:t>
      </w:r>
      <w:proofErr w:type="spellEnd"/>
      <w:r w:rsidR="00A63956" w:rsidRPr="00F5303E">
        <w:rPr>
          <w:rFonts w:eastAsia="Times New Roman"/>
          <w:sz w:val="24"/>
          <w:szCs w:val="24"/>
        </w:rPr>
        <w:t>. Dz. U. z 2024 r. poz. 1320);</w:t>
      </w:r>
    </w:p>
    <w:p w14:paraId="5C5B7342" w14:textId="4042181E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2) </w:t>
      </w:r>
      <w:r w:rsidR="00A63956" w:rsidRPr="00F5303E">
        <w:rPr>
          <w:rFonts w:eastAsia="Times New Roman"/>
          <w:sz w:val="24"/>
          <w:szCs w:val="24"/>
        </w:rPr>
        <w:t>zapoznałem/</w:t>
      </w:r>
      <w:proofErr w:type="spellStart"/>
      <w:r w:rsidR="00A63956" w:rsidRPr="00F5303E">
        <w:rPr>
          <w:rFonts w:eastAsia="Times New Roman"/>
          <w:sz w:val="24"/>
          <w:szCs w:val="24"/>
        </w:rPr>
        <w:t>am</w:t>
      </w:r>
      <w:proofErr w:type="spellEnd"/>
      <w:r w:rsidR="00A63956" w:rsidRPr="00F5303E">
        <w:rPr>
          <w:rFonts w:eastAsia="Times New Roman"/>
          <w:sz w:val="24"/>
          <w:szCs w:val="24"/>
        </w:rPr>
        <w:t xml:space="preserve"> się z opisem przedmiotu zamówienia, warunkami udziału, kryteriami oceny, terminami i innymi postanowieniami zawartymi w zapytaniu ofertowym i nie wnoszę do nich zastrzeżeń oraz posiadam wszelkie informacje niezbędne do właściwego wykonania zamówienia;</w:t>
      </w:r>
    </w:p>
    <w:p w14:paraId="3B6186D7" w14:textId="1E261183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3) </w:t>
      </w:r>
      <w:r w:rsidR="00A63956" w:rsidRPr="00F5303E">
        <w:rPr>
          <w:rFonts w:eastAsia="Times New Roman"/>
          <w:sz w:val="24"/>
          <w:szCs w:val="24"/>
        </w:rPr>
        <w:t>jestem związany/a niniejszą ofertą przez okres 30 dni od dnia upływu terminu składania ofert;</w:t>
      </w:r>
    </w:p>
    <w:p w14:paraId="277EB41C" w14:textId="16ED885A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lastRenderedPageBreak/>
        <w:t xml:space="preserve">4) </w:t>
      </w:r>
      <w:r w:rsidR="00A63956" w:rsidRPr="00F5303E">
        <w:rPr>
          <w:rFonts w:eastAsia="Times New Roman"/>
          <w:sz w:val="24"/>
          <w:szCs w:val="24"/>
        </w:rPr>
        <w:t>nie jestem powiązany/a osobowo lub kapitałowo z Zamawiającym;</w:t>
      </w:r>
    </w:p>
    <w:p w14:paraId="42D04D05" w14:textId="530AF1FE" w:rsidR="00A63956" w:rsidRPr="00F5303E" w:rsidRDefault="00A63956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5)</w:t>
      </w:r>
      <w:r w:rsidR="00982007" w:rsidRPr="00F5303E">
        <w:rPr>
          <w:rFonts w:eastAsia="Times New Roman"/>
          <w:sz w:val="24"/>
          <w:szCs w:val="24"/>
        </w:rPr>
        <w:t xml:space="preserve"> </w:t>
      </w:r>
      <w:r w:rsidRPr="00F5303E">
        <w:rPr>
          <w:rFonts w:eastAsia="Times New Roman"/>
          <w:sz w:val="24"/>
          <w:szCs w:val="24"/>
        </w:rPr>
        <w:t>w przypadku wybrania mojej oferty jestem gotowy/a do podpisania umowy z Zamawiającym i realizacji niniejszego zamówienia w terminach określonych w zapytaniu ofertowym;</w:t>
      </w:r>
    </w:p>
    <w:p w14:paraId="4C279128" w14:textId="467A1D16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6) </w:t>
      </w:r>
      <w:r w:rsidR="00A63956" w:rsidRPr="00F5303E">
        <w:rPr>
          <w:rFonts w:eastAsia="Times New Roman"/>
          <w:sz w:val="24"/>
          <w:szCs w:val="24"/>
        </w:rPr>
        <w:t>posiadam uprawnienia do wykonywania określonej działalności lub czynności, jeżeli przepisy prawa nakładają obowiązek ich posiadania;</w:t>
      </w:r>
    </w:p>
    <w:p w14:paraId="6E0474F7" w14:textId="300B8F02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7) </w:t>
      </w:r>
      <w:r w:rsidR="00A63956" w:rsidRPr="00F5303E">
        <w:rPr>
          <w:rFonts w:eastAsia="Times New Roman"/>
          <w:sz w:val="24"/>
          <w:szCs w:val="24"/>
        </w:rPr>
        <w:t>posiadam niezbędną wiedzę oraz dysponuję potencjałem technicznym i osobami zdolnymi do należytego i terminowego wykonania zamówienia;</w:t>
      </w:r>
    </w:p>
    <w:p w14:paraId="3C0814D4" w14:textId="140EBCF7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8) </w:t>
      </w:r>
      <w:r w:rsidR="00A63956" w:rsidRPr="00F5303E">
        <w:rPr>
          <w:rFonts w:eastAsia="Times New Roman"/>
          <w:sz w:val="24"/>
          <w:szCs w:val="24"/>
        </w:rPr>
        <w:t>znajduję się w sytuacji ekonomicznej i finansowej umożliwiającej wykonanie całości zamówienia;</w:t>
      </w:r>
    </w:p>
    <w:p w14:paraId="6C6A9CDD" w14:textId="1DF0088F" w:rsidR="00A63956" w:rsidRPr="00F5303E" w:rsidRDefault="00A63956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9</w:t>
      </w:r>
      <w:r w:rsidR="00982007" w:rsidRPr="00F5303E">
        <w:rPr>
          <w:rFonts w:eastAsia="Times New Roman"/>
          <w:sz w:val="24"/>
          <w:szCs w:val="24"/>
        </w:rPr>
        <w:t xml:space="preserve">) </w:t>
      </w:r>
      <w:r w:rsidRPr="00F5303E">
        <w:rPr>
          <w:rFonts w:eastAsia="Times New Roman"/>
          <w:sz w:val="24"/>
          <w:szCs w:val="24"/>
        </w:rPr>
        <w:t>Oświadczam, że nie podlegam wykluczeniu na podstawie art. 7 ust. 1 o</w:t>
      </w:r>
      <w:r w:rsidR="00F02D31" w:rsidRPr="00F5303E">
        <w:rPr>
          <w:rFonts w:eastAsia="Times New Roman"/>
          <w:sz w:val="24"/>
          <w:szCs w:val="24"/>
        </w:rPr>
        <w:t xml:space="preserve"> </w:t>
      </w:r>
      <w:r w:rsidRPr="00F5303E">
        <w:rPr>
          <w:rFonts w:eastAsia="Times New Roman"/>
          <w:sz w:val="24"/>
          <w:szCs w:val="24"/>
        </w:rPr>
        <w:t>szczególnych rozwiązaniach w zakresie przeciwdziałania wspieraniu agresji na Ukrainę oraz służących ochronie bezpieczeństwa narodowego.</w:t>
      </w:r>
    </w:p>
    <w:p w14:paraId="44D0F59F" w14:textId="77777777" w:rsidR="00A63956" w:rsidRPr="00F5303E" w:rsidRDefault="00A63956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2FFDAE1" w14:textId="77777777" w:rsidR="0051537D" w:rsidRPr="00F5303E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2C7C9B6B" w14:textId="77777777" w:rsidR="0051537D" w:rsidRPr="00F5303E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F5303E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F5303E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F5303E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1E9BEA67" w:rsidR="0051537D" w:rsidRPr="00F5303E" w:rsidRDefault="0051537D" w:rsidP="003E536E">
      <w:pPr>
        <w:tabs>
          <w:tab w:val="left" w:pos="0"/>
        </w:tabs>
        <w:ind w:left="4320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……………………………………</w:t>
      </w:r>
      <w:r w:rsidR="003E536E" w:rsidRPr="00F5303E">
        <w:rPr>
          <w:rFonts w:eastAsia="Times New Roman"/>
          <w:sz w:val="24"/>
          <w:szCs w:val="24"/>
        </w:rPr>
        <w:t>………………</w:t>
      </w:r>
    </w:p>
    <w:p w14:paraId="23D134A1" w14:textId="39700202" w:rsidR="003276E1" w:rsidRPr="00F5303E" w:rsidRDefault="003E536E" w:rsidP="003E536E">
      <w:pPr>
        <w:tabs>
          <w:tab w:val="left" w:pos="0"/>
        </w:tabs>
        <w:ind w:left="4320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           </w:t>
      </w:r>
      <w:r w:rsidR="0051537D" w:rsidRPr="00F5303E">
        <w:rPr>
          <w:rFonts w:eastAsia="Times New Roman"/>
          <w:sz w:val="24"/>
          <w:szCs w:val="24"/>
        </w:rPr>
        <w:t>(podpis / podpis i pieczęć Wykonawc</w:t>
      </w:r>
      <w:r w:rsidR="00785450" w:rsidRPr="00F5303E">
        <w:rPr>
          <w:rFonts w:eastAsia="Times New Roman"/>
          <w:sz w:val="24"/>
          <w:szCs w:val="24"/>
        </w:rPr>
        <w:t>y</w:t>
      </w:r>
    </w:p>
    <w:p w14:paraId="0BD834AD" w14:textId="77777777" w:rsidR="003276E1" w:rsidRPr="00982007" w:rsidRDefault="003276E1" w:rsidP="00E127DF">
      <w:pPr>
        <w:tabs>
          <w:tab w:val="left" w:pos="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3F39D7" w14:textId="77777777" w:rsidR="00180A78" w:rsidRPr="00982007" w:rsidRDefault="00180A78" w:rsidP="00E127DF">
      <w:pPr>
        <w:tabs>
          <w:tab w:val="left" w:pos="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80A78" w:rsidRPr="00982007" w:rsidSect="00982007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19" w:right="1191" w:bottom="1242" w:left="1134" w:header="726" w:footer="104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3C289" w14:textId="77777777" w:rsidR="005A7FCF" w:rsidRPr="00AE4F6C" w:rsidRDefault="005A7FCF" w:rsidP="00C07FE3">
      <w:r w:rsidRPr="00AE4F6C">
        <w:separator/>
      </w:r>
    </w:p>
  </w:endnote>
  <w:endnote w:type="continuationSeparator" w:id="0">
    <w:p w14:paraId="77C15575" w14:textId="77777777" w:rsidR="005A7FCF" w:rsidRPr="00AE4F6C" w:rsidRDefault="005A7FCF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15782" w14:textId="77777777" w:rsidR="005A7FCF" w:rsidRPr="00AE4F6C" w:rsidRDefault="005A7FCF" w:rsidP="00C07FE3">
      <w:r w:rsidRPr="00AE4F6C">
        <w:separator/>
      </w:r>
    </w:p>
  </w:footnote>
  <w:footnote w:type="continuationSeparator" w:id="0">
    <w:p w14:paraId="73C72D66" w14:textId="77777777" w:rsidR="005A7FCF" w:rsidRPr="00AE4F6C" w:rsidRDefault="005A7FCF" w:rsidP="00C07FE3">
      <w:r w:rsidRPr="00AE4F6C">
        <w:continuationSeparator/>
      </w:r>
    </w:p>
  </w:footnote>
  <w:footnote w:id="1">
    <w:p w14:paraId="2E4414EF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W zależności czy oferta składana jest przez firmę czy osobę fizyczną </w:t>
      </w:r>
    </w:p>
  </w:footnote>
  <w:footnote w:id="2">
    <w:p w14:paraId="04E3E5D3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  <w:footnote w:id="3">
    <w:p w14:paraId="025FA342" w14:textId="141D99C7" w:rsidR="0051537D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  <w:footnote w:id="4">
    <w:p w14:paraId="403B6280" w14:textId="7CED441C" w:rsidR="00F5303E" w:rsidRDefault="00F5303E">
      <w:pPr>
        <w:pStyle w:val="Tekstprzypisudolnego"/>
      </w:pPr>
      <w:r>
        <w:rPr>
          <w:rStyle w:val="Odwoanieprzypisudolnego"/>
        </w:rPr>
        <w:footnoteRef/>
      </w:r>
      <w:r>
        <w:t xml:space="preserve"> Należy pisać nr części zamówienia (1, 2 lub </w:t>
      </w:r>
      <w:r>
        <w:t>3)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  <w:lang w:eastAsia="pl-PL"/>
      </w:rPr>
      <w:drawing>
        <wp:anchor distT="0" distB="0" distL="114300" distR="114300" simplePos="0" relativeHeight="251658240" behindDoc="0" locked="0" layoutInCell="1" allowOverlap="1" wp14:anchorId="09718B55" wp14:editId="49BCE94F">
          <wp:simplePos x="0" y="0"/>
          <wp:positionH relativeFrom="margin">
            <wp:align>right</wp:align>
          </wp:positionH>
          <wp:positionV relativeFrom="paragraph">
            <wp:posOffset>-277688</wp:posOffset>
          </wp:positionV>
          <wp:extent cx="5755123" cy="42066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D3A6C14"/>
    <w:multiLevelType w:val="hybridMultilevel"/>
    <w:tmpl w:val="F4005DDC"/>
    <w:lvl w:ilvl="0" w:tplc="2E2C94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4" w15:restartNumberingAfterBreak="0">
    <w:nsid w:val="300560E5"/>
    <w:multiLevelType w:val="hybridMultilevel"/>
    <w:tmpl w:val="8D3A88C6"/>
    <w:lvl w:ilvl="0" w:tplc="30DA71A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41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2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5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60172926">
    <w:abstractNumId w:val="47"/>
  </w:num>
  <w:num w:numId="2" w16cid:durableId="366217933">
    <w:abstractNumId w:val="10"/>
  </w:num>
  <w:num w:numId="3" w16cid:durableId="209459748">
    <w:abstractNumId w:val="11"/>
  </w:num>
  <w:num w:numId="4" w16cid:durableId="248467821">
    <w:abstractNumId w:val="13"/>
  </w:num>
  <w:num w:numId="5" w16cid:durableId="2117216426">
    <w:abstractNumId w:val="15"/>
  </w:num>
  <w:num w:numId="6" w16cid:durableId="388459390">
    <w:abstractNumId w:val="12"/>
  </w:num>
  <w:num w:numId="7" w16cid:durableId="1201896738">
    <w:abstractNumId w:val="14"/>
  </w:num>
  <w:num w:numId="8" w16cid:durableId="272596090">
    <w:abstractNumId w:val="33"/>
  </w:num>
  <w:num w:numId="9" w16cid:durableId="1639727743">
    <w:abstractNumId w:val="16"/>
  </w:num>
  <w:num w:numId="10" w16cid:durableId="973371103">
    <w:abstractNumId w:val="19"/>
  </w:num>
  <w:num w:numId="11" w16cid:durableId="2094038298">
    <w:abstractNumId w:val="21"/>
  </w:num>
  <w:num w:numId="12" w16cid:durableId="1540438747">
    <w:abstractNumId w:val="18"/>
  </w:num>
  <w:num w:numId="13" w16cid:durableId="1625579470">
    <w:abstractNumId w:val="23"/>
  </w:num>
  <w:num w:numId="14" w16cid:durableId="752357739">
    <w:abstractNumId w:val="20"/>
  </w:num>
  <w:num w:numId="15" w16cid:durableId="323246191">
    <w:abstractNumId w:val="32"/>
  </w:num>
  <w:num w:numId="16" w16cid:durableId="340397205">
    <w:abstractNumId w:val="40"/>
  </w:num>
  <w:num w:numId="17" w16cid:durableId="1721515893">
    <w:abstractNumId w:val="30"/>
  </w:num>
  <w:num w:numId="18" w16cid:durableId="224755168">
    <w:abstractNumId w:val="36"/>
  </w:num>
  <w:num w:numId="19" w16cid:durableId="5137059">
    <w:abstractNumId w:val="22"/>
  </w:num>
  <w:num w:numId="20" w16cid:durableId="564099435">
    <w:abstractNumId w:val="27"/>
  </w:num>
  <w:num w:numId="21" w16cid:durableId="539636452">
    <w:abstractNumId w:val="44"/>
  </w:num>
  <w:num w:numId="22" w16cid:durableId="1140151364">
    <w:abstractNumId w:val="8"/>
  </w:num>
  <w:num w:numId="23" w16cid:durableId="2147163458">
    <w:abstractNumId w:val="3"/>
  </w:num>
  <w:num w:numId="24" w16cid:durableId="659889545">
    <w:abstractNumId w:val="2"/>
  </w:num>
  <w:num w:numId="25" w16cid:durableId="1050804787">
    <w:abstractNumId w:val="1"/>
  </w:num>
  <w:num w:numId="26" w16cid:durableId="485122949">
    <w:abstractNumId w:val="0"/>
  </w:num>
  <w:num w:numId="27" w16cid:durableId="493224707">
    <w:abstractNumId w:val="9"/>
  </w:num>
  <w:num w:numId="28" w16cid:durableId="1903055625">
    <w:abstractNumId w:val="7"/>
  </w:num>
  <w:num w:numId="29" w16cid:durableId="938442143">
    <w:abstractNumId w:val="6"/>
  </w:num>
  <w:num w:numId="30" w16cid:durableId="687490271">
    <w:abstractNumId w:val="5"/>
  </w:num>
  <w:num w:numId="31" w16cid:durableId="1305742655">
    <w:abstractNumId w:val="4"/>
  </w:num>
  <w:num w:numId="32" w16cid:durableId="1320965799">
    <w:abstractNumId w:val="26"/>
  </w:num>
  <w:num w:numId="33" w16cid:durableId="651956939">
    <w:abstractNumId w:val="45"/>
  </w:num>
  <w:num w:numId="34" w16cid:durableId="673919707">
    <w:abstractNumId w:val="31"/>
  </w:num>
  <w:num w:numId="35" w16cid:durableId="1841043994">
    <w:abstractNumId w:val="38"/>
  </w:num>
  <w:num w:numId="36" w16cid:durableId="20593395">
    <w:abstractNumId w:val="4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392000799">
    <w:abstractNumId w:val="4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1600723218">
    <w:abstractNumId w:val="4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695733341">
    <w:abstractNumId w:val="43"/>
  </w:num>
  <w:num w:numId="40" w16cid:durableId="526993167">
    <w:abstractNumId w:val="28"/>
  </w:num>
  <w:num w:numId="41" w16cid:durableId="706415514">
    <w:abstractNumId w:val="37"/>
  </w:num>
  <w:num w:numId="42" w16cid:durableId="180902064">
    <w:abstractNumId w:val="25"/>
  </w:num>
  <w:num w:numId="43" w16cid:durableId="1281449122">
    <w:abstractNumId w:val="42"/>
  </w:num>
  <w:num w:numId="44" w16cid:durableId="730273612">
    <w:abstractNumId w:val="24"/>
  </w:num>
  <w:num w:numId="45" w16cid:durableId="462313530">
    <w:abstractNumId w:val="48"/>
  </w:num>
  <w:num w:numId="46" w16cid:durableId="1714689625">
    <w:abstractNumId w:val="42"/>
  </w:num>
  <w:num w:numId="47" w16cid:durableId="624235654">
    <w:abstractNumId w:val="39"/>
  </w:num>
  <w:num w:numId="48" w16cid:durableId="541089750">
    <w:abstractNumId w:val="46"/>
  </w:num>
  <w:num w:numId="49" w16cid:durableId="1266378369">
    <w:abstractNumId w:val="34"/>
  </w:num>
  <w:num w:numId="50" w16cid:durableId="1212036349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2992"/>
    <w:rsid w:val="00085B29"/>
    <w:rsid w:val="00085C7D"/>
    <w:rsid w:val="0008640E"/>
    <w:rsid w:val="00087E41"/>
    <w:rsid w:val="00092C5C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C574C"/>
    <w:rsid w:val="000D10E1"/>
    <w:rsid w:val="000D19D8"/>
    <w:rsid w:val="000D25E4"/>
    <w:rsid w:val="000D3942"/>
    <w:rsid w:val="000D61AE"/>
    <w:rsid w:val="000E0AA5"/>
    <w:rsid w:val="000E7AC6"/>
    <w:rsid w:val="000F0708"/>
    <w:rsid w:val="000F1090"/>
    <w:rsid w:val="000F3928"/>
    <w:rsid w:val="000F606F"/>
    <w:rsid w:val="000F7020"/>
    <w:rsid w:val="000F7D22"/>
    <w:rsid w:val="00100939"/>
    <w:rsid w:val="0010327A"/>
    <w:rsid w:val="00106D5E"/>
    <w:rsid w:val="00107741"/>
    <w:rsid w:val="00123039"/>
    <w:rsid w:val="00123B84"/>
    <w:rsid w:val="00124451"/>
    <w:rsid w:val="00124633"/>
    <w:rsid w:val="001272ED"/>
    <w:rsid w:val="00136BE6"/>
    <w:rsid w:val="00137C51"/>
    <w:rsid w:val="00137ECA"/>
    <w:rsid w:val="0014649F"/>
    <w:rsid w:val="00146C3D"/>
    <w:rsid w:val="00154736"/>
    <w:rsid w:val="0015579D"/>
    <w:rsid w:val="00160A9B"/>
    <w:rsid w:val="001644DC"/>
    <w:rsid w:val="0016474B"/>
    <w:rsid w:val="001652FE"/>
    <w:rsid w:val="00170BCE"/>
    <w:rsid w:val="00175405"/>
    <w:rsid w:val="0017573F"/>
    <w:rsid w:val="00175DCB"/>
    <w:rsid w:val="001769A6"/>
    <w:rsid w:val="00177D9E"/>
    <w:rsid w:val="00180A78"/>
    <w:rsid w:val="001840F7"/>
    <w:rsid w:val="0018430C"/>
    <w:rsid w:val="00190013"/>
    <w:rsid w:val="00190221"/>
    <w:rsid w:val="0019024D"/>
    <w:rsid w:val="0019080C"/>
    <w:rsid w:val="00191C2E"/>
    <w:rsid w:val="0019481A"/>
    <w:rsid w:val="0019528D"/>
    <w:rsid w:val="001A1828"/>
    <w:rsid w:val="001A24F4"/>
    <w:rsid w:val="001A76A8"/>
    <w:rsid w:val="001B347E"/>
    <w:rsid w:val="001C0DF3"/>
    <w:rsid w:val="001C1E67"/>
    <w:rsid w:val="001C36D1"/>
    <w:rsid w:val="001C451B"/>
    <w:rsid w:val="001C5D4C"/>
    <w:rsid w:val="001C659C"/>
    <w:rsid w:val="001C7005"/>
    <w:rsid w:val="001D6602"/>
    <w:rsid w:val="001E1158"/>
    <w:rsid w:val="001E1951"/>
    <w:rsid w:val="001E44B6"/>
    <w:rsid w:val="001F0DCB"/>
    <w:rsid w:val="001F6762"/>
    <w:rsid w:val="0020202D"/>
    <w:rsid w:val="00205FFA"/>
    <w:rsid w:val="00210562"/>
    <w:rsid w:val="00211B95"/>
    <w:rsid w:val="00224E9B"/>
    <w:rsid w:val="00226990"/>
    <w:rsid w:val="00231313"/>
    <w:rsid w:val="00233395"/>
    <w:rsid w:val="00235977"/>
    <w:rsid w:val="00242BB0"/>
    <w:rsid w:val="00246234"/>
    <w:rsid w:val="0024735C"/>
    <w:rsid w:val="002507C3"/>
    <w:rsid w:val="00251F20"/>
    <w:rsid w:val="00252ABA"/>
    <w:rsid w:val="00254B7B"/>
    <w:rsid w:val="00257FBC"/>
    <w:rsid w:val="002613C1"/>
    <w:rsid w:val="00263ED7"/>
    <w:rsid w:val="00270710"/>
    <w:rsid w:val="00270997"/>
    <w:rsid w:val="00276D1D"/>
    <w:rsid w:val="00282DFD"/>
    <w:rsid w:val="00285861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7039"/>
    <w:rsid w:val="00372A11"/>
    <w:rsid w:val="00374ABA"/>
    <w:rsid w:val="003802A9"/>
    <w:rsid w:val="00383DE8"/>
    <w:rsid w:val="00385AF2"/>
    <w:rsid w:val="00391275"/>
    <w:rsid w:val="0039457F"/>
    <w:rsid w:val="003A0317"/>
    <w:rsid w:val="003A1150"/>
    <w:rsid w:val="003A172B"/>
    <w:rsid w:val="003A2987"/>
    <w:rsid w:val="003B0D19"/>
    <w:rsid w:val="003B5554"/>
    <w:rsid w:val="003B5E44"/>
    <w:rsid w:val="003B66CD"/>
    <w:rsid w:val="003B7196"/>
    <w:rsid w:val="003B7C74"/>
    <w:rsid w:val="003C4AB7"/>
    <w:rsid w:val="003D4471"/>
    <w:rsid w:val="003E3139"/>
    <w:rsid w:val="003E34E7"/>
    <w:rsid w:val="003E536E"/>
    <w:rsid w:val="003F0041"/>
    <w:rsid w:val="003F7CFA"/>
    <w:rsid w:val="004014E0"/>
    <w:rsid w:val="00402BC7"/>
    <w:rsid w:val="00402D22"/>
    <w:rsid w:val="00406AE7"/>
    <w:rsid w:val="00415533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63CF2"/>
    <w:rsid w:val="00464B7F"/>
    <w:rsid w:val="0046567F"/>
    <w:rsid w:val="00467C59"/>
    <w:rsid w:val="00471459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6BED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24C34"/>
    <w:rsid w:val="005311DE"/>
    <w:rsid w:val="00532688"/>
    <w:rsid w:val="00542DFD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A6E73"/>
    <w:rsid w:val="005A7FCF"/>
    <w:rsid w:val="005B16C5"/>
    <w:rsid w:val="005B1AE2"/>
    <w:rsid w:val="005B410D"/>
    <w:rsid w:val="005B6AF1"/>
    <w:rsid w:val="005C04C2"/>
    <w:rsid w:val="005C1242"/>
    <w:rsid w:val="005C1346"/>
    <w:rsid w:val="005C4B9C"/>
    <w:rsid w:val="005C639D"/>
    <w:rsid w:val="005C68E9"/>
    <w:rsid w:val="005C6FF6"/>
    <w:rsid w:val="005C713A"/>
    <w:rsid w:val="005D057F"/>
    <w:rsid w:val="005D3EC0"/>
    <w:rsid w:val="005E147D"/>
    <w:rsid w:val="005E1A90"/>
    <w:rsid w:val="005E2A8A"/>
    <w:rsid w:val="005E6117"/>
    <w:rsid w:val="005E7E1A"/>
    <w:rsid w:val="005F054F"/>
    <w:rsid w:val="006005AE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46EA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432"/>
    <w:rsid w:val="006F5DC7"/>
    <w:rsid w:val="006F679E"/>
    <w:rsid w:val="006F7C97"/>
    <w:rsid w:val="00702A5F"/>
    <w:rsid w:val="00703333"/>
    <w:rsid w:val="00703BC9"/>
    <w:rsid w:val="0071049B"/>
    <w:rsid w:val="00712C13"/>
    <w:rsid w:val="0071658D"/>
    <w:rsid w:val="00717DEC"/>
    <w:rsid w:val="00724475"/>
    <w:rsid w:val="00730220"/>
    <w:rsid w:val="00730986"/>
    <w:rsid w:val="0073526A"/>
    <w:rsid w:val="007373CC"/>
    <w:rsid w:val="007421CE"/>
    <w:rsid w:val="0074368D"/>
    <w:rsid w:val="007445C7"/>
    <w:rsid w:val="00745284"/>
    <w:rsid w:val="00751EBA"/>
    <w:rsid w:val="0075261B"/>
    <w:rsid w:val="00761CCA"/>
    <w:rsid w:val="00763779"/>
    <w:rsid w:val="007637AD"/>
    <w:rsid w:val="00765B77"/>
    <w:rsid w:val="00766BD6"/>
    <w:rsid w:val="00771224"/>
    <w:rsid w:val="0077585B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238BE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362E"/>
    <w:rsid w:val="00883BBE"/>
    <w:rsid w:val="008855D6"/>
    <w:rsid w:val="0088662A"/>
    <w:rsid w:val="008A4A62"/>
    <w:rsid w:val="008B1974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90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3A7"/>
    <w:rsid w:val="00910AD6"/>
    <w:rsid w:val="009118D4"/>
    <w:rsid w:val="00914017"/>
    <w:rsid w:val="00915464"/>
    <w:rsid w:val="009335C3"/>
    <w:rsid w:val="00935C3C"/>
    <w:rsid w:val="00944075"/>
    <w:rsid w:val="00944890"/>
    <w:rsid w:val="009451D8"/>
    <w:rsid w:val="00945494"/>
    <w:rsid w:val="00945509"/>
    <w:rsid w:val="00950300"/>
    <w:rsid w:val="00950AC0"/>
    <w:rsid w:val="00951F58"/>
    <w:rsid w:val="00952085"/>
    <w:rsid w:val="00955BAD"/>
    <w:rsid w:val="00956968"/>
    <w:rsid w:val="00957CF7"/>
    <w:rsid w:val="009635BE"/>
    <w:rsid w:val="00964588"/>
    <w:rsid w:val="00967C2F"/>
    <w:rsid w:val="00970328"/>
    <w:rsid w:val="00980015"/>
    <w:rsid w:val="00982007"/>
    <w:rsid w:val="009920D2"/>
    <w:rsid w:val="0099357A"/>
    <w:rsid w:val="00993D1C"/>
    <w:rsid w:val="009947C0"/>
    <w:rsid w:val="0099567C"/>
    <w:rsid w:val="009A570B"/>
    <w:rsid w:val="009B3BF0"/>
    <w:rsid w:val="009B56D3"/>
    <w:rsid w:val="009C6586"/>
    <w:rsid w:val="009C7466"/>
    <w:rsid w:val="009C7843"/>
    <w:rsid w:val="009D32B8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12A82"/>
    <w:rsid w:val="00A16AA3"/>
    <w:rsid w:val="00A170A0"/>
    <w:rsid w:val="00A17340"/>
    <w:rsid w:val="00A17B74"/>
    <w:rsid w:val="00A33695"/>
    <w:rsid w:val="00A3384E"/>
    <w:rsid w:val="00A432C0"/>
    <w:rsid w:val="00A50A6C"/>
    <w:rsid w:val="00A5514D"/>
    <w:rsid w:val="00A56337"/>
    <w:rsid w:val="00A57036"/>
    <w:rsid w:val="00A63956"/>
    <w:rsid w:val="00A660ED"/>
    <w:rsid w:val="00A66254"/>
    <w:rsid w:val="00A66559"/>
    <w:rsid w:val="00A66B8B"/>
    <w:rsid w:val="00A679F5"/>
    <w:rsid w:val="00A71445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452"/>
    <w:rsid w:val="00AA6D99"/>
    <w:rsid w:val="00AB1A62"/>
    <w:rsid w:val="00AB1FD9"/>
    <w:rsid w:val="00AB2996"/>
    <w:rsid w:val="00AB7760"/>
    <w:rsid w:val="00AB7D0F"/>
    <w:rsid w:val="00AC0B69"/>
    <w:rsid w:val="00AC4654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43F4"/>
    <w:rsid w:val="00AF64BD"/>
    <w:rsid w:val="00AF6F85"/>
    <w:rsid w:val="00B04C97"/>
    <w:rsid w:val="00B04D20"/>
    <w:rsid w:val="00B14D82"/>
    <w:rsid w:val="00B20FC9"/>
    <w:rsid w:val="00B24723"/>
    <w:rsid w:val="00B27FA1"/>
    <w:rsid w:val="00B31EB2"/>
    <w:rsid w:val="00B33E0D"/>
    <w:rsid w:val="00B45BD7"/>
    <w:rsid w:val="00B47954"/>
    <w:rsid w:val="00B52373"/>
    <w:rsid w:val="00B547A6"/>
    <w:rsid w:val="00B54ACB"/>
    <w:rsid w:val="00B553BF"/>
    <w:rsid w:val="00B56D95"/>
    <w:rsid w:val="00B573BC"/>
    <w:rsid w:val="00B61425"/>
    <w:rsid w:val="00B61F4E"/>
    <w:rsid w:val="00B6341B"/>
    <w:rsid w:val="00B6676F"/>
    <w:rsid w:val="00B679DC"/>
    <w:rsid w:val="00B7047A"/>
    <w:rsid w:val="00B70F31"/>
    <w:rsid w:val="00B7759A"/>
    <w:rsid w:val="00B8033B"/>
    <w:rsid w:val="00B82E2D"/>
    <w:rsid w:val="00B84C07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0577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459D"/>
    <w:rsid w:val="00C351C4"/>
    <w:rsid w:val="00C42E00"/>
    <w:rsid w:val="00C52941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29F"/>
    <w:rsid w:val="00C83E36"/>
    <w:rsid w:val="00C8676C"/>
    <w:rsid w:val="00C86CE7"/>
    <w:rsid w:val="00C935CA"/>
    <w:rsid w:val="00C93B06"/>
    <w:rsid w:val="00C94999"/>
    <w:rsid w:val="00C94A21"/>
    <w:rsid w:val="00C97E1A"/>
    <w:rsid w:val="00CA0749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472B6"/>
    <w:rsid w:val="00D56B92"/>
    <w:rsid w:val="00D56C5A"/>
    <w:rsid w:val="00D57211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1D30"/>
    <w:rsid w:val="00D92106"/>
    <w:rsid w:val="00D9338C"/>
    <w:rsid w:val="00D9769B"/>
    <w:rsid w:val="00D978F7"/>
    <w:rsid w:val="00DA2F7D"/>
    <w:rsid w:val="00DA31E7"/>
    <w:rsid w:val="00DA7FDF"/>
    <w:rsid w:val="00DB50BA"/>
    <w:rsid w:val="00DB7FEE"/>
    <w:rsid w:val="00DC4554"/>
    <w:rsid w:val="00DC4B97"/>
    <w:rsid w:val="00DC7598"/>
    <w:rsid w:val="00DD4107"/>
    <w:rsid w:val="00DD610C"/>
    <w:rsid w:val="00DD76D9"/>
    <w:rsid w:val="00DE1F88"/>
    <w:rsid w:val="00DE3433"/>
    <w:rsid w:val="00DE4E4F"/>
    <w:rsid w:val="00DE5BE1"/>
    <w:rsid w:val="00DE6C5E"/>
    <w:rsid w:val="00DF1540"/>
    <w:rsid w:val="00DF6492"/>
    <w:rsid w:val="00DF6548"/>
    <w:rsid w:val="00DF7B57"/>
    <w:rsid w:val="00E07AD6"/>
    <w:rsid w:val="00E10A12"/>
    <w:rsid w:val="00E1176F"/>
    <w:rsid w:val="00E11B38"/>
    <w:rsid w:val="00E127DF"/>
    <w:rsid w:val="00E132C2"/>
    <w:rsid w:val="00E1453E"/>
    <w:rsid w:val="00E16B05"/>
    <w:rsid w:val="00E201CD"/>
    <w:rsid w:val="00E20E94"/>
    <w:rsid w:val="00E214B0"/>
    <w:rsid w:val="00E22111"/>
    <w:rsid w:val="00E32285"/>
    <w:rsid w:val="00E32342"/>
    <w:rsid w:val="00E35338"/>
    <w:rsid w:val="00E40E10"/>
    <w:rsid w:val="00E5440A"/>
    <w:rsid w:val="00E56301"/>
    <w:rsid w:val="00E5700D"/>
    <w:rsid w:val="00E57BED"/>
    <w:rsid w:val="00E60BAF"/>
    <w:rsid w:val="00E65CD1"/>
    <w:rsid w:val="00E66678"/>
    <w:rsid w:val="00E700FA"/>
    <w:rsid w:val="00E7062F"/>
    <w:rsid w:val="00E71150"/>
    <w:rsid w:val="00E813BD"/>
    <w:rsid w:val="00E82F67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D31"/>
    <w:rsid w:val="00F02F97"/>
    <w:rsid w:val="00F033CC"/>
    <w:rsid w:val="00F05A1D"/>
    <w:rsid w:val="00F069DB"/>
    <w:rsid w:val="00F217A9"/>
    <w:rsid w:val="00F222C2"/>
    <w:rsid w:val="00F23027"/>
    <w:rsid w:val="00F24337"/>
    <w:rsid w:val="00F24A10"/>
    <w:rsid w:val="00F26E7A"/>
    <w:rsid w:val="00F37FAE"/>
    <w:rsid w:val="00F45E1C"/>
    <w:rsid w:val="00F5303E"/>
    <w:rsid w:val="00F60D54"/>
    <w:rsid w:val="00F616B9"/>
    <w:rsid w:val="00F74A21"/>
    <w:rsid w:val="00F83015"/>
    <w:rsid w:val="00F87BBE"/>
    <w:rsid w:val="00F94798"/>
    <w:rsid w:val="00F97C9E"/>
    <w:rsid w:val="00FA1125"/>
    <w:rsid w:val="00FA14C0"/>
    <w:rsid w:val="00FA1F8E"/>
    <w:rsid w:val="00FA208B"/>
    <w:rsid w:val="00FA299B"/>
    <w:rsid w:val="00FA6FD4"/>
    <w:rsid w:val="00FA7BC6"/>
    <w:rsid w:val="00FA7E5E"/>
    <w:rsid w:val="00FB1B31"/>
    <w:rsid w:val="00FC2F62"/>
    <w:rsid w:val="00FC3950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link w:val="DefaultZnak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aliases w:val="tekst przypisu,tekst przypisu1,tekst przypisu2,tekst przypisu3,tekst przypisu4,tekst przypisu5,tekst przypisu11,tekst przypisu21,tekst przypisu31,tekst przypisu41,tekst przypisu6,tekst przypisu12,tekst przypisu22,tekst przypisu32"/>
    <w:basedOn w:val="Normalny"/>
    <w:link w:val="TekstprzypisudolnegoZnak"/>
    <w:uiPriority w:val="99"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tekst przypisu4 Znak,tekst przypisu5 Znak,tekst przypisu11 Znak,tekst przypisu21 Znak,tekst przypisu31 Znak,tekst przypisu41 Znak"/>
    <w:basedOn w:val="Domylnaczcionkaakapitu"/>
    <w:link w:val="Tekstprzypisudolnego"/>
    <w:uiPriority w:val="99"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aliases w:val="Footnote Reference Number,Footnote symbol,Footnote,Nota,Appel note de bas de p,BVI fnr,SUPERS"/>
    <w:basedOn w:val="Domylnaczcionkaakapitu"/>
    <w:uiPriority w:val="99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  <w:style w:type="character" w:customStyle="1" w:styleId="DefaultZnak">
    <w:name w:val="Default Znak"/>
    <w:link w:val="Default"/>
    <w:locked/>
    <w:rsid w:val="00180A78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66A91-CA4A-4537-A819-080E9D08D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Ledwoń Bartosz</cp:lastModifiedBy>
  <cp:revision>2</cp:revision>
  <cp:lastPrinted>2024-11-07T11:49:00Z</cp:lastPrinted>
  <dcterms:created xsi:type="dcterms:W3CDTF">2024-11-22T13:41:00Z</dcterms:created>
  <dcterms:modified xsi:type="dcterms:W3CDTF">2024-11-22T13:41:00Z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