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FAA0" w14:textId="77777777" w:rsidR="00B33E0D" w:rsidRPr="004532DF" w:rsidRDefault="00B33E0D" w:rsidP="00E127DF">
      <w:pPr>
        <w:rPr>
          <w:sz w:val="24"/>
          <w:szCs w:val="24"/>
          <w:lang w:val="pl-PL"/>
        </w:rPr>
      </w:pPr>
    </w:p>
    <w:p w14:paraId="3644608D" w14:textId="7AD46E49" w:rsidR="00CF4D07" w:rsidRPr="00700CF6" w:rsidRDefault="00CF4D07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  <w:r w:rsidRPr="00700CF6">
        <w:rPr>
          <w:rFonts w:eastAsia="Times New Roman"/>
          <w:b/>
          <w:sz w:val="24"/>
          <w:szCs w:val="24"/>
          <w:lang w:val="pl-PL"/>
        </w:rPr>
        <w:t xml:space="preserve">Załącznik nr </w:t>
      </w:r>
      <w:r w:rsidR="00700CF6" w:rsidRPr="00700CF6">
        <w:rPr>
          <w:rFonts w:eastAsia="Times New Roman"/>
          <w:b/>
          <w:sz w:val="24"/>
          <w:szCs w:val="24"/>
          <w:lang w:val="pl-PL"/>
        </w:rPr>
        <w:t>2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– Informacja nt. doświadczenia 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personelu </w:t>
      </w:r>
      <w:r w:rsidRPr="00700CF6">
        <w:rPr>
          <w:rFonts w:eastAsia="Times New Roman"/>
          <w:b/>
          <w:sz w:val="24"/>
          <w:szCs w:val="24"/>
          <w:lang w:val="pl-PL"/>
        </w:rPr>
        <w:t>Wykonawcy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b/>
          <w:sz w:val="24"/>
          <w:szCs w:val="24"/>
          <w:lang w:val="pl-PL"/>
        </w:rPr>
        <w:t>wyznaczon</w:t>
      </w:r>
      <w:r w:rsidR="00F0526A">
        <w:rPr>
          <w:rFonts w:eastAsia="Times New Roman"/>
          <w:b/>
          <w:sz w:val="24"/>
          <w:szCs w:val="24"/>
          <w:lang w:val="pl-PL"/>
        </w:rPr>
        <w:t>ego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do realizacji przedmiotu zamówienia</w:t>
      </w:r>
    </w:p>
    <w:p w14:paraId="3586E586" w14:textId="6CE574AE" w:rsidR="00CF4D07" w:rsidRPr="00700CF6" w:rsidRDefault="00CF4D07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</w:p>
    <w:p w14:paraId="58B89FD0" w14:textId="77777777" w:rsidR="002C2729" w:rsidRPr="00700CF6" w:rsidRDefault="002C2729" w:rsidP="00E127DF">
      <w:pPr>
        <w:tabs>
          <w:tab w:val="left" w:pos="0"/>
        </w:tabs>
        <w:rPr>
          <w:rFonts w:eastAsia="Times New Roman"/>
          <w:b/>
          <w:sz w:val="24"/>
          <w:szCs w:val="24"/>
          <w:lang w:val="pl-PL"/>
        </w:rPr>
      </w:pPr>
    </w:p>
    <w:p w14:paraId="132016D5" w14:textId="77777777" w:rsidR="00CF4D07" w:rsidRPr="00700CF6" w:rsidRDefault="00CF4D07" w:rsidP="002C2729">
      <w:pPr>
        <w:tabs>
          <w:tab w:val="left" w:pos="0"/>
        </w:tabs>
        <w:jc w:val="right"/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  <w:t xml:space="preserve">              ……………………………..</w:t>
      </w:r>
    </w:p>
    <w:p w14:paraId="511891FD" w14:textId="77777777" w:rsidR="00CF4D07" w:rsidRPr="00700CF6" w:rsidRDefault="00CF4D07" w:rsidP="002C2729">
      <w:pPr>
        <w:tabs>
          <w:tab w:val="left" w:pos="0"/>
        </w:tabs>
        <w:jc w:val="right"/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</w:r>
      <w:r w:rsidRPr="00700CF6">
        <w:rPr>
          <w:rFonts w:eastAsia="Times New Roman"/>
          <w:sz w:val="24"/>
          <w:szCs w:val="24"/>
          <w:lang w:val="pl-PL"/>
        </w:rPr>
        <w:tab/>
        <w:t>Miejscowość i data</w:t>
      </w:r>
    </w:p>
    <w:p w14:paraId="36A581FC" w14:textId="77777777" w:rsidR="00CF4D07" w:rsidRPr="00700CF6" w:rsidRDefault="00CF4D07" w:rsidP="00E127DF">
      <w:pPr>
        <w:rPr>
          <w:rFonts w:eastAsia="Times New Roman"/>
          <w:b/>
          <w:sz w:val="24"/>
          <w:szCs w:val="24"/>
          <w:lang w:val="pl-PL"/>
        </w:rPr>
      </w:pPr>
    </w:p>
    <w:p w14:paraId="067869AE" w14:textId="00612141" w:rsidR="00CF4D07" w:rsidRPr="00700CF6" w:rsidRDefault="00CF4D07" w:rsidP="00E127DF">
      <w:pPr>
        <w:rPr>
          <w:rFonts w:eastAsia="Times New Roman"/>
          <w:b/>
          <w:sz w:val="24"/>
          <w:szCs w:val="24"/>
          <w:lang w:val="pl-PL"/>
        </w:rPr>
      </w:pPr>
      <w:r w:rsidRPr="00700CF6">
        <w:rPr>
          <w:rFonts w:eastAsia="Times New Roman"/>
          <w:b/>
          <w:sz w:val="24"/>
          <w:szCs w:val="24"/>
          <w:lang w:val="pl-PL"/>
        </w:rPr>
        <w:t xml:space="preserve">DOŚWIADCZENIE 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PERSONELU </w:t>
      </w:r>
      <w:r w:rsidRPr="00700CF6">
        <w:rPr>
          <w:rFonts w:eastAsia="Times New Roman"/>
          <w:b/>
          <w:sz w:val="24"/>
          <w:szCs w:val="24"/>
          <w:lang w:val="pl-PL"/>
        </w:rPr>
        <w:t>WYKONAWCY</w:t>
      </w:r>
      <w:r w:rsidR="00F0526A">
        <w:rPr>
          <w:rFonts w:eastAsia="Times New Roman"/>
          <w:b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b/>
          <w:sz w:val="24"/>
          <w:szCs w:val="24"/>
          <w:lang w:val="pl-PL"/>
        </w:rPr>
        <w:t>WYZNACZONE</w:t>
      </w:r>
      <w:r w:rsidR="00F0526A">
        <w:rPr>
          <w:rFonts w:eastAsia="Times New Roman"/>
          <w:b/>
          <w:sz w:val="24"/>
          <w:szCs w:val="24"/>
          <w:lang w:val="pl-PL"/>
        </w:rPr>
        <w:t>GO</w:t>
      </w:r>
      <w:r w:rsidRPr="00700CF6">
        <w:rPr>
          <w:rFonts w:eastAsia="Times New Roman"/>
          <w:b/>
          <w:sz w:val="24"/>
          <w:szCs w:val="24"/>
          <w:lang w:val="pl-PL"/>
        </w:rPr>
        <w:t xml:space="preserve"> DO REALIZACJI PRZEDMIOTU ZAMÓWIENIA</w:t>
      </w:r>
    </w:p>
    <w:p w14:paraId="547AF67A" w14:textId="7777777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</w:p>
    <w:p w14:paraId="0C4E7DFD" w14:textId="180C7108" w:rsidR="00CF4D07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 xml:space="preserve">Dotyczy zapytania ofertowego z dnia </w:t>
      </w:r>
      <w:r w:rsidR="00700CF6">
        <w:rPr>
          <w:rFonts w:eastAsia="Times New Roman"/>
          <w:sz w:val="24"/>
          <w:szCs w:val="24"/>
          <w:lang w:val="pl-PL"/>
        </w:rPr>
        <w:t>1</w:t>
      </w:r>
      <w:r w:rsidR="003E0ECC">
        <w:rPr>
          <w:rFonts w:eastAsia="Times New Roman"/>
          <w:sz w:val="24"/>
          <w:szCs w:val="24"/>
          <w:lang w:val="pl-PL"/>
        </w:rPr>
        <w:t>8</w:t>
      </w:r>
      <w:r w:rsidRPr="00700CF6">
        <w:rPr>
          <w:rFonts w:eastAsia="Times New Roman"/>
          <w:sz w:val="24"/>
          <w:szCs w:val="24"/>
          <w:lang w:val="pl-PL"/>
        </w:rPr>
        <w:t>.</w:t>
      </w:r>
      <w:r w:rsidR="00700CF6">
        <w:rPr>
          <w:rFonts w:eastAsia="Times New Roman"/>
          <w:sz w:val="24"/>
          <w:szCs w:val="24"/>
          <w:lang w:val="pl-PL"/>
        </w:rPr>
        <w:t>11</w:t>
      </w:r>
      <w:r w:rsidRPr="00700CF6">
        <w:rPr>
          <w:rFonts w:eastAsia="Times New Roman"/>
          <w:sz w:val="24"/>
          <w:szCs w:val="24"/>
          <w:lang w:val="pl-PL"/>
        </w:rPr>
        <w:t>.202</w:t>
      </w:r>
      <w:r w:rsidR="000805CA" w:rsidRPr="00700CF6">
        <w:rPr>
          <w:rFonts w:eastAsia="Times New Roman"/>
          <w:sz w:val="24"/>
          <w:szCs w:val="24"/>
          <w:lang w:val="pl-PL"/>
        </w:rPr>
        <w:t>4</w:t>
      </w:r>
      <w:r w:rsidRPr="00700CF6">
        <w:rPr>
          <w:rFonts w:eastAsia="Times New Roman"/>
          <w:sz w:val="24"/>
          <w:szCs w:val="24"/>
          <w:lang w:val="pl-PL"/>
        </w:rPr>
        <w:t xml:space="preserve"> r. dotyczącego realizacji zamówienia w ramach projektu pn.</w:t>
      </w:r>
      <w:r w:rsidRPr="00700CF6">
        <w:rPr>
          <w:rFonts w:eastAsia="Times New Roman"/>
          <w:i/>
          <w:sz w:val="24"/>
          <w:szCs w:val="24"/>
          <w:lang w:val="pl-PL"/>
        </w:rPr>
        <w:t xml:space="preserve"> „</w:t>
      </w:r>
      <w:r w:rsidR="00832BE0" w:rsidRPr="00700CF6">
        <w:rPr>
          <w:rFonts w:eastAsia="Times New Roman"/>
          <w:i/>
          <w:sz w:val="24"/>
          <w:szCs w:val="24"/>
          <w:lang w:val="pl-PL"/>
        </w:rPr>
        <w:t>Centra Motywacyjno-Profilaktyczne dla dzieci, młodzieży i ich rodzin</w:t>
      </w:r>
      <w:r w:rsidRPr="00700CF6">
        <w:rPr>
          <w:rFonts w:eastAsia="Times New Roman"/>
          <w:i/>
          <w:sz w:val="24"/>
          <w:szCs w:val="24"/>
          <w:lang w:val="pl-PL"/>
        </w:rPr>
        <w:t>.”</w:t>
      </w:r>
      <w:r w:rsidRPr="00700CF6">
        <w:rPr>
          <w:sz w:val="24"/>
          <w:szCs w:val="24"/>
          <w:lang w:val="pl-PL"/>
        </w:rPr>
        <w:t xml:space="preserve"> </w:t>
      </w:r>
    </w:p>
    <w:p w14:paraId="3A441A51" w14:textId="7777777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</w:p>
    <w:p w14:paraId="61B2733C" w14:textId="4C132417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>Warunkiem udziału w postępowaniu jest wykazanie, iż</w:t>
      </w:r>
      <w:r w:rsidR="00C617B2">
        <w:rPr>
          <w:rFonts w:eastAsia="Times New Roman"/>
          <w:sz w:val="24"/>
          <w:szCs w:val="24"/>
          <w:lang w:val="pl-PL"/>
        </w:rPr>
        <w:t xml:space="preserve"> Wykonawca/</w:t>
      </w:r>
      <w:r w:rsidRPr="00700CF6">
        <w:rPr>
          <w:rFonts w:eastAsia="Times New Roman"/>
          <w:sz w:val="24"/>
          <w:szCs w:val="24"/>
          <w:lang w:val="pl-PL"/>
        </w:rPr>
        <w:t xml:space="preserve"> </w:t>
      </w:r>
      <w:r w:rsidR="00B308A9">
        <w:rPr>
          <w:rFonts w:eastAsia="Times New Roman"/>
          <w:sz w:val="24"/>
          <w:szCs w:val="24"/>
          <w:lang w:val="pl-PL"/>
        </w:rPr>
        <w:t>p</w:t>
      </w:r>
      <w:r w:rsidR="00F0526A">
        <w:rPr>
          <w:rFonts w:eastAsia="Times New Roman"/>
          <w:sz w:val="24"/>
          <w:szCs w:val="24"/>
          <w:lang w:val="pl-PL"/>
        </w:rPr>
        <w:t>ersonel</w:t>
      </w:r>
      <w:r w:rsidR="00B308A9">
        <w:rPr>
          <w:rFonts w:eastAsia="Times New Roman"/>
          <w:sz w:val="24"/>
          <w:szCs w:val="24"/>
          <w:lang w:val="pl-PL"/>
        </w:rPr>
        <w:t xml:space="preserve"> </w:t>
      </w:r>
      <w:r w:rsidRPr="00700CF6">
        <w:rPr>
          <w:rFonts w:eastAsia="Times New Roman"/>
          <w:sz w:val="24"/>
          <w:szCs w:val="24"/>
          <w:lang w:val="pl-PL"/>
        </w:rPr>
        <w:t>Wykonawc</w:t>
      </w:r>
      <w:r w:rsidR="00B308A9">
        <w:rPr>
          <w:rFonts w:eastAsia="Times New Roman"/>
          <w:sz w:val="24"/>
          <w:szCs w:val="24"/>
          <w:lang w:val="pl-PL"/>
        </w:rPr>
        <w:t xml:space="preserve">y </w:t>
      </w:r>
      <w:r w:rsidRPr="00700CF6">
        <w:rPr>
          <w:rFonts w:eastAsia="Times New Roman"/>
          <w:sz w:val="24"/>
          <w:szCs w:val="24"/>
          <w:lang w:val="pl-PL"/>
        </w:rPr>
        <w:t>wyznaczon</w:t>
      </w:r>
      <w:r w:rsidR="00B308A9">
        <w:rPr>
          <w:rFonts w:eastAsia="Times New Roman"/>
          <w:sz w:val="24"/>
          <w:szCs w:val="24"/>
          <w:lang w:val="pl-PL"/>
        </w:rPr>
        <w:t>y</w:t>
      </w:r>
      <w:r w:rsidRPr="00700CF6">
        <w:rPr>
          <w:rFonts w:eastAsia="Times New Roman"/>
          <w:sz w:val="24"/>
          <w:szCs w:val="24"/>
          <w:lang w:val="pl-PL"/>
        </w:rPr>
        <w:t xml:space="preserve"> do realizacji przedmiotu zamówienia posiada </w:t>
      </w:r>
      <w:r w:rsidR="00832BE0" w:rsidRPr="00700CF6">
        <w:rPr>
          <w:rFonts w:eastAsia="Times New Roman"/>
          <w:sz w:val="24"/>
          <w:szCs w:val="24"/>
          <w:lang w:val="pl-PL"/>
        </w:rPr>
        <w:t xml:space="preserve">co najmniej 5 lat doświadczenia </w:t>
      </w:r>
      <w:r w:rsidR="008B306E" w:rsidRPr="00700CF6">
        <w:rPr>
          <w:rFonts w:eastAsia="Times New Roman"/>
          <w:sz w:val="24"/>
          <w:szCs w:val="24"/>
          <w:lang w:val="pl-PL"/>
        </w:rPr>
        <w:t>w pracy z dziećmi</w:t>
      </w:r>
      <w:r w:rsidR="001C77CA">
        <w:rPr>
          <w:rFonts w:eastAsia="Times New Roman"/>
          <w:sz w:val="24"/>
          <w:szCs w:val="24"/>
          <w:lang w:val="pl-PL"/>
        </w:rPr>
        <w:t xml:space="preserve"> </w:t>
      </w:r>
      <w:bookmarkStart w:id="0" w:name="_Hlk182659885"/>
      <w:r w:rsidR="00EF6727">
        <w:rPr>
          <w:rFonts w:eastAsia="Times New Roman"/>
          <w:sz w:val="24"/>
          <w:szCs w:val="24"/>
          <w:lang w:val="pl-PL"/>
        </w:rPr>
        <w:t xml:space="preserve">w </w:t>
      </w:r>
      <w:r w:rsidR="001C77CA">
        <w:rPr>
          <w:rFonts w:eastAsia="Times New Roman"/>
          <w:sz w:val="24"/>
          <w:szCs w:val="24"/>
          <w:lang w:val="pl-PL"/>
        </w:rPr>
        <w:t>okresie</w:t>
      </w:r>
      <w:r w:rsidR="00EF6727">
        <w:rPr>
          <w:rFonts w:eastAsia="Times New Roman"/>
          <w:sz w:val="24"/>
          <w:szCs w:val="24"/>
          <w:lang w:val="pl-PL"/>
        </w:rPr>
        <w:t xml:space="preserve"> ostatnich 3 lat </w:t>
      </w:r>
      <w:r w:rsidR="003E0ECC">
        <w:rPr>
          <w:rFonts w:eastAsia="Times New Roman"/>
          <w:sz w:val="24"/>
          <w:szCs w:val="24"/>
          <w:lang w:val="pl-PL"/>
        </w:rPr>
        <w:t>przed upływem terminu składania ofert</w:t>
      </w:r>
      <w:r w:rsidR="008B306E" w:rsidRPr="00700CF6">
        <w:rPr>
          <w:rFonts w:eastAsia="Times New Roman"/>
          <w:sz w:val="24"/>
          <w:szCs w:val="24"/>
          <w:lang w:val="pl-PL"/>
        </w:rPr>
        <w:t>.</w:t>
      </w:r>
      <w:bookmarkEnd w:id="0"/>
    </w:p>
    <w:p w14:paraId="15FBAE86" w14:textId="3293C1AA" w:rsidR="00CF4D07" w:rsidRPr="00700CF6" w:rsidRDefault="00CF4D07" w:rsidP="00E127DF">
      <w:pPr>
        <w:rPr>
          <w:rFonts w:eastAsia="Times New Roman"/>
          <w:sz w:val="24"/>
          <w:szCs w:val="24"/>
          <w:lang w:val="pl-PL"/>
        </w:rPr>
      </w:pPr>
      <w:r w:rsidRPr="00700CF6">
        <w:rPr>
          <w:rFonts w:eastAsia="Times New Roman"/>
          <w:sz w:val="24"/>
          <w:szCs w:val="24"/>
          <w:lang w:val="pl-PL"/>
        </w:rPr>
        <w:t>Informacje wykazane w poniższych tabel</w:t>
      </w:r>
      <w:r w:rsidR="00B7047A" w:rsidRPr="00700CF6">
        <w:rPr>
          <w:rFonts w:eastAsia="Times New Roman"/>
          <w:sz w:val="24"/>
          <w:szCs w:val="24"/>
          <w:lang w:val="pl-PL"/>
        </w:rPr>
        <w:t>i</w:t>
      </w:r>
      <w:r w:rsidRPr="00700CF6">
        <w:rPr>
          <w:rFonts w:eastAsia="Times New Roman"/>
          <w:sz w:val="24"/>
          <w:szCs w:val="24"/>
          <w:lang w:val="pl-PL"/>
        </w:rPr>
        <w:t xml:space="preserve"> muszą mieć odzwierciedlenie w dokumentach załączonych do oferty, w formie skanów bądź zdjęć.</w:t>
      </w:r>
    </w:p>
    <w:p w14:paraId="72FB4E16" w14:textId="77777777" w:rsidR="00B7047A" w:rsidRPr="00700CF6" w:rsidRDefault="00B7047A" w:rsidP="00E127DF">
      <w:pPr>
        <w:rPr>
          <w:rFonts w:eastAsia="Times New Roman"/>
          <w:sz w:val="24"/>
          <w:szCs w:val="24"/>
          <w:lang w:val="pl-PL"/>
        </w:rPr>
      </w:pPr>
    </w:p>
    <w:p w14:paraId="4BD1E489" w14:textId="1BCA8564" w:rsidR="00B7047A" w:rsidRPr="00700CF6" w:rsidRDefault="00852DCF" w:rsidP="00E127DF">
      <w:pPr>
        <w:rPr>
          <w:rFonts w:eastAsia="Times New Roman"/>
          <w:b/>
          <w:sz w:val="24"/>
          <w:szCs w:val="24"/>
          <w:u w:val="single"/>
          <w:lang w:val="pl-PL"/>
        </w:rPr>
      </w:pPr>
      <w:r w:rsidRPr="00700CF6">
        <w:rPr>
          <w:rFonts w:eastAsia="Times New Roman"/>
          <w:b/>
          <w:sz w:val="24"/>
          <w:szCs w:val="24"/>
          <w:u w:val="single"/>
          <w:lang w:val="pl-PL"/>
        </w:rPr>
        <w:t xml:space="preserve">Tabela potwierdzająca </w:t>
      </w:r>
      <w:r w:rsidR="00B7047A" w:rsidRPr="00700CF6">
        <w:rPr>
          <w:rFonts w:eastAsia="Times New Roman"/>
          <w:b/>
          <w:sz w:val="24"/>
          <w:szCs w:val="24"/>
          <w:u w:val="single"/>
          <w:lang w:val="pl-PL"/>
        </w:rPr>
        <w:t>posiadanie</w:t>
      </w:r>
      <w:r w:rsidRPr="00700CF6">
        <w:rPr>
          <w:rFonts w:eastAsia="Times New Roman"/>
          <w:b/>
          <w:sz w:val="24"/>
          <w:szCs w:val="24"/>
          <w:u w:val="single"/>
          <w:lang w:val="pl-PL"/>
        </w:rPr>
        <w:t xml:space="preserve"> co najmniej </w:t>
      </w:r>
      <w:r w:rsidR="00B7047A" w:rsidRPr="00700CF6">
        <w:rPr>
          <w:rFonts w:eastAsia="Times New Roman"/>
          <w:b/>
          <w:sz w:val="24"/>
          <w:szCs w:val="24"/>
          <w:u w:val="single"/>
          <w:lang w:val="pl-PL"/>
        </w:rPr>
        <w:t>5 lat doświadczenia w pracy z dziećmi</w:t>
      </w:r>
      <w:r w:rsidR="002A06B8">
        <w:rPr>
          <w:rFonts w:eastAsia="Times New Roman"/>
          <w:b/>
          <w:sz w:val="24"/>
          <w:szCs w:val="24"/>
          <w:u w:val="single"/>
          <w:lang w:val="pl-PL"/>
        </w:rPr>
        <w:t xml:space="preserve"> </w:t>
      </w:r>
      <w:r w:rsidR="002A06B8" w:rsidRPr="002A06B8">
        <w:rPr>
          <w:rFonts w:eastAsia="Times New Roman"/>
          <w:b/>
          <w:sz w:val="24"/>
          <w:szCs w:val="24"/>
          <w:u w:val="single"/>
          <w:lang w:val="pl-PL"/>
        </w:rPr>
        <w:t>w okresie ostatnich 3 lat przed upływem terminu składania ofert</w:t>
      </w:r>
    </w:p>
    <w:p w14:paraId="2647864B" w14:textId="77777777" w:rsidR="00173B08" w:rsidRPr="0046531B" w:rsidRDefault="00852DCF" w:rsidP="00173B08">
      <w:pPr>
        <w:pStyle w:val="Default"/>
        <w:rPr>
          <w:rFonts w:ascii="Arial" w:hAnsi="Arial" w:cs="Arial"/>
          <w:iCs/>
        </w:rPr>
      </w:pPr>
      <w:r w:rsidRPr="0046531B">
        <w:rPr>
          <w:rFonts w:ascii="Arial" w:eastAsia="Times New Roman" w:hAnsi="Arial" w:cs="Arial"/>
          <w:iCs/>
        </w:rPr>
        <w:t xml:space="preserve">W tabeli należy wykazać w sposób </w:t>
      </w:r>
      <w:r w:rsidRPr="0046531B">
        <w:rPr>
          <w:rFonts w:ascii="Arial" w:eastAsia="Times New Roman" w:hAnsi="Arial" w:cs="Arial"/>
          <w:b/>
          <w:iCs/>
        </w:rPr>
        <w:t>jednoznaczny i niebudzący</w:t>
      </w:r>
      <w:r w:rsidRPr="0046531B">
        <w:rPr>
          <w:rFonts w:ascii="Arial" w:eastAsia="Times New Roman" w:hAnsi="Arial" w:cs="Arial"/>
          <w:iCs/>
        </w:rPr>
        <w:t xml:space="preserve"> wątpliwości, iż </w:t>
      </w:r>
      <w:r w:rsidR="002A06B8" w:rsidRPr="0046531B">
        <w:rPr>
          <w:rFonts w:ascii="Arial" w:eastAsia="Times New Roman" w:hAnsi="Arial" w:cs="Arial"/>
          <w:iCs/>
        </w:rPr>
        <w:t xml:space="preserve">personel </w:t>
      </w:r>
      <w:r w:rsidRPr="0046531B">
        <w:rPr>
          <w:rFonts w:ascii="Arial" w:eastAsia="Times New Roman" w:hAnsi="Arial" w:cs="Arial"/>
          <w:iCs/>
        </w:rPr>
        <w:t>Wykonawc</w:t>
      </w:r>
      <w:r w:rsidR="002A06B8" w:rsidRPr="0046531B">
        <w:rPr>
          <w:rFonts w:ascii="Arial" w:eastAsia="Times New Roman" w:hAnsi="Arial" w:cs="Arial"/>
          <w:iCs/>
        </w:rPr>
        <w:t xml:space="preserve">y </w:t>
      </w:r>
      <w:r w:rsidRPr="0046531B">
        <w:rPr>
          <w:rFonts w:ascii="Arial" w:eastAsia="Times New Roman" w:hAnsi="Arial" w:cs="Arial"/>
          <w:iCs/>
        </w:rPr>
        <w:t>wyznaczon</w:t>
      </w:r>
      <w:r w:rsidR="002A06B8" w:rsidRPr="0046531B">
        <w:rPr>
          <w:rFonts w:ascii="Arial" w:eastAsia="Times New Roman" w:hAnsi="Arial" w:cs="Arial"/>
          <w:iCs/>
        </w:rPr>
        <w:t>y</w:t>
      </w:r>
      <w:r w:rsidRPr="0046531B">
        <w:rPr>
          <w:rFonts w:ascii="Arial" w:eastAsia="Times New Roman" w:hAnsi="Arial" w:cs="Arial"/>
          <w:iCs/>
        </w:rPr>
        <w:t xml:space="preserve"> do realizacji przedmiotu zamówienia </w:t>
      </w:r>
      <w:r w:rsidR="00B7047A" w:rsidRPr="0046531B">
        <w:rPr>
          <w:rFonts w:ascii="Arial" w:eastAsia="Times New Roman" w:hAnsi="Arial" w:cs="Arial"/>
          <w:iCs/>
        </w:rPr>
        <w:t>posiada</w:t>
      </w:r>
      <w:r w:rsidRPr="0046531B">
        <w:rPr>
          <w:rFonts w:ascii="Arial" w:eastAsia="Times New Roman" w:hAnsi="Arial" w:cs="Arial"/>
          <w:iCs/>
        </w:rPr>
        <w:t xml:space="preserve"> co najmniej </w:t>
      </w:r>
      <w:r w:rsidR="00057372" w:rsidRPr="0046531B">
        <w:rPr>
          <w:rFonts w:ascii="Arial" w:eastAsia="Times New Roman" w:hAnsi="Arial" w:cs="Arial"/>
          <w:iCs/>
        </w:rPr>
        <w:t>5 lat doświadczenia w pracy z dziećmi</w:t>
      </w:r>
      <w:r w:rsidR="002A06B8" w:rsidRPr="0046531B">
        <w:rPr>
          <w:rFonts w:ascii="Arial" w:eastAsia="Times New Roman" w:hAnsi="Arial" w:cs="Arial"/>
          <w:iCs/>
        </w:rPr>
        <w:t xml:space="preserve"> w okresie ostatnich 3 lat przed upływem terminu składania ofert.</w:t>
      </w:r>
      <w:r w:rsidR="00173B08" w:rsidRPr="0046531B">
        <w:rPr>
          <w:rFonts w:ascii="Arial" w:hAnsi="Arial" w:cs="Arial"/>
          <w:iCs/>
        </w:rPr>
        <w:t xml:space="preserve"> </w:t>
      </w:r>
    </w:p>
    <w:p w14:paraId="1E41BE6D" w14:textId="20F7C1A4" w:rsidR="00173B08" w:rsidRPr="0046531B" w:rsidRDefault="00173B08" w:rsidP="00173B08">
      <w:pPr>
        <w:pStyle w:val="Default"/>
        <w:rPr>
          <w:rFonts w:ascii="Arial" w:hAnsi="Arial" w:cs="Arial"/>
          <w:iCs/>
        </w:rPr>
      </w:pPr>
      <w:r w:rsidRPr="0046531B">
        <w:rPr>
          <w:rFonts w:ascii="Arial" w:hAnsi="Arial" w:cs="Arial"/>
          <w:iCs/>
        </w:rPr>
        <w:t xml:space="preserve">Zamawiający na podstawie złożonych przez Wykonawcę dokumentów dokona oceny spełniania warunku według formuły </w:t>
      </w:r>
      <w:r w:rsidRPr="0046531B">
        <w:rPr>
          <w:rFonts w:ascii="Arial" w:hAnsi="Arial" w:cs="Arial"/>
          <w:b/>
          <w:iCs/>
        </w:rPr>
        <w:t>spełnia - nie spełnia</w:t>
      </w:r>
      <w:r w:rsidRPr="0046531B">
        <w:rPr>
          <w:rFonts w:ascii="Arial" w:hAnsi="Arial" w:cs="Arial"/>
          <w:iCs/>
        </w:rPr>
        <w:t xml:space="preserve">. </w:t>
      </w:r>
    </w:p>
    <w:p w14:paraId="73630977" w14:textId="3766EC20" w:rsidR="00CF4D07" w:rsidRPr="00173B08" w:rsidRDefault="00CF4D07" w:rsidP="00E127DF">
      <w:pPr>
        <w:rPr>
          <w:rFonts w:eastAsia="Times New Roman"/>
          <w:i/>
          <w:sz w:val="24"/>
          <w:szCs w:val="24"/>
          <w:lang w:val="pl-PL"/>
        </w:rPr>
      </w:pPr>
    </w:p>
    <w:p w14:paraId="37D8C014" w14:textId="5050E357" w:rsidR="00CF4D07" w:rsidRPr="00700CF6" w:rsidRDefault="00CF4D07" w:rsidP="00E127DF">
      <w:pPr>
        <w:tabs>
          <w:tab w:val="left" w:pos="0"/>
        </w:tabs>
        <w:rPr>
          <w:rFonts w:eastAsia="Times New Roman"/>
          <w:sz w:val="24"/>
          <w:szCs w:val="24"/>
          <w:lang w:val="pl-PL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1856"/>
        <w:gridCol w:w="1198"/>
        <w:gridCol w:w="2440"/>
        <w:gridCol w:w="1951"/>
      </w:tblGrid>
      <w:tr w:rsidR="00245EA3" w:rsidRPr="00700CF6" w14:paraId="2BD429C1" w14:textId="2618ED19" w:rsidTr="00245EA3">
        <w:trPr>
          <w:trHeight w:val="900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4D863A" w14:textId="77777777" w:rsidR="00245EA3" w:rsidRPr="00CE3452" w:rsidRDefault="00245EA3" w:rsidP="00A86481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231312" w14:textId="1BC6EB5B" w:rsidR="00245EA3" w:rsidRPr="00CE3452" w:rsidRDefault="00245EA3" w:rsidP="00CB2503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Podmiot, dla którego realizowano usługi lub nazwa forma własnej działalności gospodarczej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7DFFBE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6D5B6543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0EF0B997" w14:textId="77777777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</w:p>
          <w:p w14:paraId="065EBB98" w14:textId="6648B911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Okres od - do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705E09" w14:textId="72FA4610" w:rsidR="00245EA3" w:rsidRPr="00CE3452" w:rsidRDefault="00245EA3" w:rsidP="00CB2503">
            <w:pPr>
              <w:jc w:val="center"/>
              <w:rPr>
                <w:rFonts w:eastAsia="Times New Roman"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Opis posiadanego doświadczenia zawodowego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4CA9C1" w14:textId="37339513" w:rsidR="00245EA3" w:rsidRPr="00CE3452" w:rsidRDefault="00245EA3" w:rsidP="00CB2503">
            <w:pPr>
              <w:jc w:val="center"/>
              <w:rPr>
                <w:rFonts w:eastAsia="Times New Roman"/>
                <w:b/>
                <w:sz w:val="20"/>
                <w:szCs w:val="20"/>
                <w:lang w:val="pl-PL"/>
              </w:rPr>
            </w:pPr>
            <w:r w:rsidRPr="00CE3452">
              <w:rPr>
                <w:rFonts w:eastAsia="Times New Roman"/>
                <w:b/>
                <w:sz w:val="20"/>
                <w:szCs w:val="20"/>
                <w:lang w:val="pl-PL"/>
              </w:rPr>
              <w:t>Opis załącznika przedłożonego na potwierdzenie posiadanego doświadczenia (rodzaj dokumentu)</w:t>
            </w:r>
          </w:p>
        </w:tc>
      </w:tr>
      <w:tr w:rsidR="00245EA3" w:rsidRPr="00700CF6" w14:paraId="2F2A60A5" w14:textId="49B2EF1C" w:rsidTr="00245EA3">
        <w:trPr>
          <w:trHeight w:val="10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52AA95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6DBF6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23FF88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89DCA" w14:textId="7B4F595B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  <w:p w14:paraId="477A054E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8BD126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  <w:tr w:rsidR="00245EA3" w:rsidRPr="00700CF6" w14:paraId="729CB4CE" w14:textId="6078D904" w:rsidTr="00245EA3">
        <w:trPr>
          <w:trHeight w:val="273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A7595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D8E39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070FDF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54373" w14:textId="360EC778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  <w:p w14:paraId="2D495DB5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2A5BC7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  <w:tr w:rsidR="00245EA3" w:rsidRPr="00700CF6" w14:paraId="7186F16D" w14:textId="45CDB1C9" w:rsidTr="00245EA3">
        <w:trPr>
          <w:trHeight w:val="585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D12AB1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  <w:r w:rsidRPr="00700CF6">
              <w:rPr>
                <w:rFonts w:eastAsia="Times New Roman"/>
                <w:sz w:val="24"/>
                <w:szCs w:val="24"/>
                <w:lang w:val="pl-PL"/>
              </w:rPr>
              <w:t>….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F727C" w14:textId="77777777" w:rsidR="00245EA3" w:rsidRPr="00700CF6" w:rsidRDefault="00245EA3" w:rsidP="00E127D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668D44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C6838" w14:textId="59F8D093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2A3CDD" w14:textId="77777777" w:rsidR="00245EA3" w:rsidRPr="00700CF6" w:rsidRDefault="00245EA3" w:rsidP="00E127DF">
            <w:pPr>
              <w:rPr>
                <w:rFonts w:eastAsia="Times New Roman"/>
                <w:sz w:val="24"/>
                <w:szCs w:val="24"/>
                <w:lang w:val="pl-PL"/>
              </w:rPr>
            </w:pPr>
          </w:p>
        </w:tc>
      </w:tr>
    </w:tbl>
    <w:p w14:paraId="60E8CE91" w14:textId="77777777" w:rsidR="00CF4D07" w:rsidRPr="00700CF6" w:rsidRDefault="00CF4D07" w:rsidP="00E127DF">
      <w:pPr>
        <w:rPr>
          <w:sz w:val="24"/>
          <w:szCs w:val="24"/>
          <w:lang w:val="pl-PL"/>
        </w:rPr>
      </w:pPr>
    </w:p>
    <w:p w14:paraId="2AAAA4C0" w14:textId="7A8AD3E7" w:rsidR="00CF4D07" w:rsidRPr="00700CF6" w:rsidRDefault="00CF4D07" w:rsidP="00E127DF">
      <w:pPr>
        <w:rPr>
          <w:sz w:val="24"/>
          <w:szCs w:val="24"/>
          <w:lang w:val="pl-PL"/>
        </w:rPr>
      </w:pPr>
    </w:p>
    <w:p w14:paraId="6F7F1DA2" w14:textId="77777777" w:rsidR="00CF4D07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sz w:val="24"/>
          <w:szCs w:val="24"/>
          <w:lang w:val="pl-PL"/>
        </w:rPr>
        <w:t>………………………………………..…………………...</w:t>
      </w:r>
    </w:p>
    <w:p w14:paraId="6E2A9856" w14:textId="5A751A9F" w:rsidR="00DE3433" w:rsidRPr="00700CF6" w:rsidRDefault="00CF4D07" w:rsidP="00E127DF">
      <w:pPr>
        <w:rPr>
          <w:sz w:val="24"/>
          <w:szCs w:val="24"/>
          <w:lang w:val="pl-PL"/>
        </w:rPr>
      </w:pPr>
      <w:r w:rsidRPr="00700CF6">
        <w:rPr>
          <w:sz w:val="24"/>
          <w:szCs w:val="24"/>
          <w:lang w:val="pl-PL"/>
        </w:rPr>
        <w:t>(podpis / podpis i pieczęć Wykonawcy)</w:t>
      </w:r>
    </w:p>
    <w:sectPr w:rsidR="00DE3433" w:rsidRPr="00700CF6" w:rsidSect="005801D5">
      <w:headerReference w:type="default" r:id="rId8"/>
      <w:footerReference w:type="even" r:id="rId9"/>
      <w:footerReference w:type="default" r:id="rId10"/>
      <w:pgSz w:w="11900" w:h="16840"/>
      <w:pgMar w:top="1220" w:right="1340" w:bottom="1240" w:left="1280" w:header="727" w:footer="10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31115" w14:textId="77777777" w:rsidR="00421A1C" w:rsidRDefault="00421A1C" w:rsidP="00C07FE3">
      <w:r>
        <w:separator/>
      </w:r>
    </w:p>
  </w:endnote>
  <w:endnote w:type="continuationSeparator" w:id="0">
    <w:p w14:paraId="550CDAE9" w14:textId="77777777" w:rsidR="00421A1C" w:rsidRDefault="00421A1C" w:rsidP="00C0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3A854F9F" w14:textId="77777777" w:rsidR="0059489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21B2" w14:textId="77777777" w:rsidR="00421A1C" w:rsidRDefault="00421A1C" w:rsidP="00C07FE3">
      <w:r>
        <w:separator/>
      </w:r>
    </w:p>
  </w:footnote>
  <w:footnote w:type="continuationSeparator" w:id="0">
    <w:p w14:paraId="3BC055E8" w14:textId="77777777" w:rsidR="00421A1C" w:rsidRDefault="00421A1C" w:rsidP="00C0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4AC5DF86" w:rsidR="0059489C" w:rsidRDefault="00235977">
    <w:pPr>
      <w:pStyle w:val="Tekstpodstawowy"/>
      <w:spacing w:line="14" w:lineRule="auto"/>
      <w:rPr>
        <w:sz w:val="2"/>
      </w:rPr>
    </w:pPr>
    <w:r>
      <w:rPr>
        <w:noProof/>
        <w:sz w:val="2"/>
        <w:lang w:val="pl-PL" w:eastAsia="pl-PL"/>
      </w:rPr>
      <w:drawing>
        <wp:inline distT="0" distB="0" distL="0" distR="0" wp14:anchorId="241CE396" wp14:editId="641114D5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7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1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8725768">
    <w:abstractNumId w:val="42"/>
  </w:num>
  <w:num w:numId="2" w16cid:durableId="843281605">
    <w:abstractNumId w:val="10"/>
  </w:num>
  <w:num w:numId="3" w16cid:durableId="441416109">
    <w:abstractNumId w:val="11"/>
  </w:num>
  <w:num w:numId="4" w16cid:durableId="1745494245">
    <w:abstractNumId w:val="13"/>
  </w:num>
  <w:num w:numId="5" w16cid:durableId="1504273456">
    <w:abstractNumId w:val="15"/>
  </w:num>
  <w:num w:numId="6" w16cid:durableId="1520436977">
    <w:abstractNumId w:val="12"/>
  </w:num>
  <w:num w:numId="7" w16cid:durableId="622926864">
    <w:abstractNumId w:val="14"/>
  </w:num>
  <w:num w:numId="8" w16cid:durableId="1558853474">
    <w:abstractNumId w:val="32"/>
  </w:num>
  <w:num w:numId="9" w16cid:durableId="134687182">
    <w:abstractNumId w:val="16"/>
  </w:num>
  <w:num w:numId="10" w16cid:durableId="1471165337">
    <w:abstractNumId w:val="19"/>
  </w:num>
  <w:num w:numId="11" w16cid:durableId="1583371155">
    <w:abstractNumId w:val="21"/>
  </w:num>
  <w:num w:numId="12" w16cid:durableId="1713529172">
    <w:abstractNumId w:val="18"/>
  </w:num>
  <w:num w:numId="13" w16cid:durableId="753939257">
    <w:abstractNumId w:val="23"/>
  </w:num>
  <w:num w:numId="14" w16cid:durableId="1185752180">
    <w:abstractNumId w:val="20"/>
  </w:num>
  <w:num w:numId="15" w16cid:durableId="960573633">
    <w:abstractNumId w:val="31"/>
  </w:num>
  <w:num w:numId="16" w16cid:durableId="188105750">
    <w:abstractNumId w:val="36"/>
  </w:num>
  <w:num w:numId="17" w16cid:durableId="1866753368">
    <w:abstractNumId w:val="29"/>
  </w:num>
  <w:num w:numId="18" w16cid:durableId="462893279">
    <w:abstractNumId w:val="33"/>
  </w:num>
  <w:num w:numId="19" w16cid:durableId="1706562995">
    <w:abstractNumId w:val="22"/>
  </w:num>
  <w:num w:numId="20" w16cid:durableId="65300333">
    <w:abstractNumId w:val="27"/>
  </w:num>
  <w:num w:numId="21" w16cid:durableId="1355569796">
    <w:abstractNumId w:val="40"/>
  </w:num>
  <w:num w:numId="22" w16cid:durableId="494493642">
    <w:abstractNumId w:val="8"/>
  </w:num>
  <w:num w:numId="23" w16cid:durableId="477722018">
    <w:abstractNumId w:val="3"/>
  </w:num>
  <w:num w:numId="24" w16cid:durableId="331489639">
    <w:abstractNumId w:val="2"/>
  </w:num>
  <w:num w:numId="25" w16cid:durableId="643316933">
    <w:abstractNumId w:val="1"/>
  </w:num>
  <w:num w:numId="26" w16cid:durableId="969676463">
    <w:abstractNumId w:val="0"/>
  </w:num>
  <w:num w:numId="27" w16cid:durableId="1637879664">
    <w:abstractNumId w:val="9"/>
  </w:num>
  <w:num w:numId="28" w16cid:durableId="704909066">
    <w:abstractNumId w:val="7"/>
  </w:num>
  <w:num w:numId="29" w16cid:durableId="303124447">
    <w:abstractNumId w:val="6"/>
  </w:num>
  <w:num w:numId="30" w16cid:durableId="2132896491">
    <w:abstractNumId w:val="5"/>
  </w:num>
  <w:num w:numId="31" w16cid:durableId="241455459">
    <w:abstractNumId w:val="4"/>
  </w:num>
  <w:num w:numId="32" w16cid:durableId="1724062193">
    <w:abstractNumId w:val="26"/>
  </w:num>
  <w:num w:numId="33" w16cid:durableId="1608192430">
    <w:abstractNumId w:val="41"/>
  </w:num>
  <w:num w:numId="34" w16cid:durableId="1555309772">
    <w:abstractNumId w:val="30"/>
  </w:num>
  <w:num w:numId="35" w16cid:durableId="1817069987">
    <w:abstractNumId w:val="35"/>
  </w:num>
  <w:num w:numId="36" w16cid:durableId="909341879">
    <w:abstractNumId w:val="3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410810611">
    <w:abstractNumId w:val="3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691612817">
    <w:abstractNumId w:val="3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1712799755">
    <w:abstractNumId w:val="39"/>
  </w:num>
  <w:num w:numId="40" w16cid:durableId="2138330784">
    <w:abstractNumId w:val="28"/>
  </w:num>
  <w:num w:numId="41" w16cid:durableId="1573731270">
    <w:abstractNumId w:val="34"/>
  </w:num>
  <w:num w:numId="42" w16cid:durableId="2101367434">
    <w:abstractNumId w:val="25"/>
  </w:num>
  <w:num w:numId="43" w16cid:durableId="1853644813">
    <w:abstractNumId w:val="38"/>
  </w:num>
  <w:num w:numId="44" w16cid:durableId="252933682">
    <w:abstractNumId w:val="24"/>
  </w:num>
  <w:num w:numId="45" w16cid:durableId="1694727710">
    <w:abstractNumId w:val="43"/>
  </w:num>
  <w:num w:numId="46" w16cid:durableId="2121800697">
    <w:abstractNumId w:val="3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781E"/>
    <w:rsid w:val="000805CA"/>
    <w:rsid w:val="00085B29"/>
    <w:rsid w:val="00085C7D"/>
    <w:rsid w:val="0008640E"/>
    <w:rsid w:val="00087E41"/>
    <w:rsid w:val="00092C5C"/>
    <w:rsid w:val="00093B81"/>
    <w:rsid w:val="0009528D"/>
    <w:rsid w:val="000972C4"/>
    <w:rsid w:val="000A2600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474B"/>
    <w:rsid w:val="001652FE"/>
    <w:rsid w:val="00170BCE"/>
    <w:rsid w:val="00173B0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C0DF3"/>
    <w:rsid w:val="001C1E67"/>
    <w:rsid w:val="001C5D4C"/>
    <w:rsid w:val="001C659C"/>
    <w:rsid w:val="001C7005"/>
    <w:rsid w:val="001C77CA"/>
    <w:rsid w:val="001E1158"/>
    <w:rsid w:val="001E1951"/>
    <w:rsid w:val="001E44B6"/>
    <w:rsid w:val="001F0DCB"/>
    <w:rsid w:val="001F6762"/>
    <w:rsid w:val="0020202D"/>
    <w:rsid w:val="00205FFA"/>
    <w:rsid w:val="00207DC2"/>
    <w:rsid w:val="00210562"/>
    <w:rsid w:val="00216BD1"/>
    <w:rsid w:val="00224E9B"/>
    <w:rsid w:val="00231313"/>
    <w:rsid w:val="00233395"/>
    <w:rsid w:val="00235977"/>
    <w:rsid w:val="00245EA3"/>
    <w:rsid w:val="00246234"/>
    <w:rsid w:val="0024735C"/>
    <w:rsid w:val="002507C3"/>
    <w:rsid w:val="00251F20"/>
    <w:rsid w:val="00254B7B"/>
    <w:rsid w:val="00257FBC"/>
    <w:rsid w:val="002613C1"/>
    <w:rsid w:val="00270710"/>
    <w:rsid w:val="00270997"/>
    <w:rsid w:val="00276D1D"/>
    <w:rsid w:val="00282DFD"/>
    <w:rsid w:val="002A06B8"/>
    <w:rsid w:val="002A072C"/>
    <w:rsid w:val="002A1844"/>
    <w:rsid w:val="002A4B9E"/>
    <w:rsid w:val="002B02D4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6165"/>
    <w:rsid w:val="00326236"/>
    <w:rsid w:val="003272A9"/>
    <w:rsid w:val="003276E1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169B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B0D19"/>
    <w:rsid w:val="003B5E44"/>
    <w:rsid w:val="003B66CD"/>
    <w:rsid w:val="003B7196"/>
    <w:rsid w:val="003B7C74"/>
    <w:rsid w:val="003C4AB7"/>
    <w:rsid w:val="003D4471"/>
    <w:rsid w:val="003E0ECC"/>
    <w:rsid w:val="003E3139"/>
    <w:rsid w:val="003E34E7"/>
    <w:rsid w:val="003F0041"/>
    <w:rsid w:val="003F7CFA"/>
    <w:rsid w:val="00402BC7"/>
    <w:rsid w:val="00406AE7"/>
    <w:rsid w:val="00415533"/>
    <w:rsid w:val="00421A1C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574DC"/>
    <w:rsid w:val="00463CF2"/>
    <w:rsid w:val="0046531B"/>
    <w:rsid w:val="0046567F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6BB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B16C5"/>
    <w:rsid w:val="005B1AE2"/>
    <w:rsid w:val="005B410D"/>
    <w:rsid w:val="005B6AF1"/>
    <w:rsid w:val="005B7824"/>
    <w:rsid w:val="005C1242"/>
    <w:rsid w:val="005C1346"/>
    <w:rsid w:val="005C4B9C"/>
    <w:rsid w:val="005C639D"/>
    <w:rsid w:val="005C68E9"/>
    <w:rsid w:val="005C6FF6"/>
    <w:rsid w:val="005C713A"/>
    <w:rsid w:val="005D057F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4788"/>
    <w:rsid w:val="00646447"/>
    <w:rsid w:val="00652AF2"/>
    <w:rsid w:val="00653835"/>
    <w:rsid w:val="00656441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685B"/>
    <w:rsid w:val="006E79DE"/>
    <w:rsid w:val="006F1DBB"/>
    <w:rsid w:val="006F3432"/>
    <w:rsid w:val="006F5DC7"/>
    <w:rsid w:val="006F679E"/>
    <w:rsid w:val="006F7C97"/>
    <w:rsid w:val="00700CF6"/>
    <w:rsid w:val="00703BC9"/>
    <w:rsid w:val="0071049B"/>
    <w:rsid w:val="0071658D"/>
    <w:rsid w:val="007171D0"/>
    <w:rsid w:val="00717DEC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4991"/>
    <w:rsid w:val="00797E8F"/>
    <w:rsid w:val="007A677D"/>
    <w:rsid w:val="007B0178"/>
    <w:rsid w:val="007B055A"/>
    <w:rsid w:val="007B1258"/>
    <w:rsid w:val="007B17ED"/>
    <w:rsid w:val="007B1B9F"/>
    <w:rsid w:val="007B2ED2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7F74"/>
    <w:rsid w:val="008D21CF"/>
    <w:rsid w:val="008D361E"/>
    <w:rsid w:val="008E24B5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F7"/>
    <w:rsid w:val="00964588"/>
    <w:rsid w:val="00967C2F"/>
    <w:rsid w:val="00970328"/>
    <w:rsid w:val="00980015"/>
    <w:rsid w:val="0099357A"/>
    <w:rsid w:val="00993D1C"/>
    <w:rsid w:val="009947C0"/>
    <w:rsid w:val="009949A5"/>
    <w:rsid w:val="0099567C"/>
    <w:rsid w:val="009A570B"/>
    <w:rsid w:val="009B3BF0"/>
    <w:rsid w:val="009B56D3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7D88"/>
    <w:rsid w:val="00A828BF"/>
    <w:rsid w:val="00A86481"/>
    <w:rsid w:val="00A9400E"/>
    <w:rsid w:val="00A97249"/>
    <w:rsid w:val="00A977E3"/>
    <w:rsid w:val="00AA23EE"/>
    <w:rsid w:val="00AA3899"/>
    <w:rsid w:val="00AA3932"/>
    <w:rsid w:val="00AA46F8"/>
    <w:rsid w:val="00AA6D99"/>
    <w:rsid w:val="00AB1FD9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7614"/>
    <w:rsid w:val="00AF115E"/>
    <w:rsid w:val="00AF43F4"/>
    <w:rsid w:val="00AF64BD"/>
    <w:rsid w:val="00AF6F85"/>
    <w:rsid w:val="00B00B86"/>
    <w:rsid w:val="00B04C97"/>
    <w:rsid w:val="00B04D20"/>
    <w:rsid w:val="00B14D82"/>
    <w:rsid w:val="00B20FC9"/>
    <w:rsid w:val="00B308A9"/>
    <w:rsid w:val="00B31EB2"/>
    <w:rsid w:val="00B33E0D"/>
    <w:rsid w:val="00B47954"/>
    <w:rsid w:val="00B52373"/>
    <w:rsid w:val="00B547A6"/>
    <w:rsid w:val="00B54ACB"/>
    <w:rsid w:val="00B553BF"/>
    <w:rsid w:val="00B56D95"/>
    <w:rsid w:val="00B573BC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62B8"/>
    <w:rsid w:val="00B8792A"/>
    <w:rsid w:val="00B910DA"/>
    <w:rsid w:val="00BA76C9"/>
    <w:rsid w:val="00BB3EE9"/>
    <w:rsid w:val="00BB4CB1"/>
    <w:rsid w:val="00BB702F"/>
    <w:rsid w:val="00BD4891"/>
    <w:rsid w:val="00BD644B"/>
    <w:rsid w:val="00BD6C12"/>
    <w:rsid w:val="00BE1F78"/>
    <w:rsid w:val="00BE2EE8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51C4"/>
    <w:rsid w:val="00C42E00"/>
    <w:rsid w:val="00C52941"/>
    <w:rsid w:val="00C55795"/>
    <w:rsid w:val="00C55D48"/>
    <w:rsid w:val="00C617B2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B2503"/>
    <w:rsid w:val="00CC073B"/>
    <w:rsid w:val="00CC36E8"/>
    <w:rsid w:val="00CC53CD"/>
    <w:rsid w:val="00CC7A42"/>
    <w:rsid w:val="00CD0899"/>
    <w:rsid w:val="00CD3CD3"/>
    <w:rsid w:val="00CD7272"/>
    <w:rsid w:val="00CE345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576D"/>
    <w:rsid w:val="00D26719"/>
    <w:rsid w:val="00D33AE5"/>
    <w:rsid w:val="00D3482F"/>
    <w:rsid w:val="00D35BA5"/>
    <w:rsid w:val="00D37EC1"/>
    <w:rsid w:val="00D4140B"/>
    <w:rsid w:val="00D44E07"/>
    <w:rsid w:val="00D56B92"/>
    <w:rsid w:val="00D56C5A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7B57"/>
    <w:rsid w:val="00E07AD6"/>
    <w:rsid w:val="00E1176F"/>
    <w:rsid w:val="00E11B38"/>
    <w:rsid w:val="00E127DF"/>
    <w:rsid w:val="00E132C2"/>
    <w:rsid w:val="00E201CD"/>
    <w:rsid w:val="00E20E94"/>
    <w:rsid w:val="00E22111"/>
    <w:rsid w:val="00E32285"/>
    <w:rsid w:val="00E32342"/>
    <w:rsid w:val="00E40E10"/>
    <w:rsid w:val="00E46E4B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3C6"/>
    <w:rsid w:val="00ED089D"/>
    <w:rsid w:val="00ED28C4"/>
    <w:rsid w:val="00EE0B5E"/>
    <w:rsid w:val="00EE40A2"/>
    <w:rsid w:val="00EF1017"/>
    <w:rsid w:val="00EF355A"/>
    <w:rsid w:val="00EF6727"/>
    <w:rsid w:val="00EF6D47"/>
    <w:rsid w:val="00F00FF6"/>
    <w:rsid w:val="00F0175D"/>
    <w:rsid w:val="00F02F97"/>
    <w:rsid w:val="00F033CC"/>
    <w:rsid w:val="00F0526A"/>
    <w:rsid w:val="00F05A1D"/>
    <w:rsid w:val="00F217A9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A1125"/>
    <w:rsid w:val="00FA14C0"/>
    <w:rsid w:val="00FA1F8E"/>
    <w:rsid w:val="00FA208B"/>
    <w:rsid w:val="00FA6FD4"/>
    <w:rsid w:val="00FA7BC6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816C3-CCFB-4C44-BF28-1F2F81C3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Ledwoń Bartosz</cp:lastModifiedBy>
  <cp:revision>26</cp:revision>
  <cp:lastPrinted>2024-07-28T18:46:00Z</cp:lastPrinted>
  <dcterms:created xsi:type="dcterms:W3CDTF">2024-11-16T11:16:00Z</dcterms:created>
  <dcterms:modified xsi:type="dcterms:W3CDTF">2024-11-18T09:40:00Z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