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52FD3A82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Załącznik nr 1 – Formularz ofertowy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BA528E" w14:textId="286106F1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4B70633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Imię i nazwisko/Nazwa: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NIP/PESEL</w:t>
      </w:r>
      <w:r w:rsidRPr="00AE4F6C">
        <w:rPr>
          <w:rStyle w:val="Odwoanieprzypisudolnego"/>
          <w:rFonts w:eastAsia="Times New Roman"/>
          <w:sz w:val="24"/>
          <w:szCs w:val="24"/>
        </w:rPr>
        <w:footnoteReference w:id="1"/>
      </w:r>
      <w:r w:rsidRPr="00AE4F6C">
        <w:rPr>
          <w:rFonts w:eastAsia="Times New Roman"/>
          <w:sz w:val="24"/>
          <w:szCs w:val="24"/>
        </w:rPr>
        <w:t>:</w:t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REGON</w:t>
      </w:r>
      <w:r w:rsidRPr="00AE4F6C">
        <w:rPr>
          <w:rFonts w:eastAsia="Times New Roman"/>
          <w:sz w:val="24"/>
          <w:szCs w:val="24"/>
          <w:vertAlign w:val="superscript"/>
        </w:rPr>
        <w:footnoteReference w:id="2"/>
      </w:r>
      <w:r w:rsidRPr="00AE4F6C">
        <w:rPr>
          <w:rFonts w:eastAsia="Times New Roman"/>
          <w:sz w:val="24"/>
          <w:szCs w:val="24"/>
        </w:rPr>
        <w:t>:</w:t>
      </w:r>
    </w:p>
    <w:p w14:paraId="51F5DEB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06DF9A8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Nr KRS</w:t>
      </w:r>
      <w:r w:rsidRPr="00AE4F6C">
        <w:rPr>
          <w:rFonts w:eastAsia="Times New Roman"/>
          <w:sz w:val="24"/>
          <w:szCs w:val="24"/>
          <w:vertAlign w:val="superscript"/>
        </w:rPr>
        <w:footnoteReference w:id="3"/>
      </w:r>
      <w:r w:rsidRPr="00AE4F6C">
        <w:rPr>
          <w:rFonts w:eastAsia="Times New Roman"/>
          <w:sz w:val="24"/>
          <w:szCs w:val="24"/>
        </w:rPr>
        <w:t>:</w:t>
      </w:r>
    </w:p>
    <w:p w14:paraId="760F807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CE5A7F4" w14:textId="1E25359B" w:rsidR="0051537D" w:rsidRPr="00AE4F6C" w:rsidRDefault="0051537D" w:rsidP="00785450">
      <w:pPr>
        <w:tabs>
          <w:tab w:val="left" w:pos="0"/>
        </w:tabs>
        <w:spacing w:line="276" w:lineRule="auto"/>
        <w:rPr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W odpowiedzi na zapytanie ofertowe z dnia </w:t>
      </w:r>
      <w:r w:rsidR="00D04929">
        <w:rPr>
          <w:rFonts w:eastAsia="Times New Roman"/>
          <w:sz w:val="24"/>
          <w:szCs w:val="24"/>
        </w:rPr>
        <w:t>1</w:t>
      </w:r>
      <w:r w:rsidR="004A4982">
        <w:rPr>
          <w:rFonts w:eastAsia="Times New Roman"/>
          <w:sz w:val="24"/>
          <w:szCs w:val="24"/>
        </w:rPr>
        <w:t>6</w:t>
      </w:r>
      <w:r w:rsidRPr="00AE4F6C">
        <w:rPr>
          <w:rFonts w:eastAsia="Times New Roman"/>
          <w:sz w:val="24"/>
          <w:szCs w:val="24"/>
        </w:rPr>
        <w:t>.</w:t>
      </w:r>
      <w:r w:rsidR="00252ABA">
        <w:rPr>
          <w:rFonts w:eastAsia="Times New Roman"/>
          <w:sz w:val="24"/>
          <w:szCs w:val="24"/>
        </w:rPr>
        <w:t>1</w:t>
      </w:r>
      <w:r w:rsidR="009E6A99">
        <w:rPr>
          <w:rFonts w:eastAsia="Times New Roman"/>
          <w:sz w:val="24"/>
          <w:szCs w:val="24"/>
        </w:rPr>
        <w:t>1</w:t>
      </w:r>
      <w:r w:rsidRPr="00AE4F6C">
        <w:rPr>
          <w:rFonts w:eastAsia="Times New Roman"/>
          <w:sz w:val="24"/>
          <w:szCs w:val="24"/>
        </w:rPr>
        <w:t>.202</w:t>
      </w:r>
      <w:r w:rsidR="003276E1" w:rsidRPr="00AE4F6C">
        <w:rPr>
          <w:rFonts w:eastAsia="Times New Roman"/>
          <w:sz w:val="24"/>
          <w:szCs w:val="24"/>
        </w:rPr>
        <w:t>4</w:t>
      </w:r>
      <w:r w:rsidRPr="00AE4F6C">
        <w:rPr>
          <w:rFonts w:eastAsia="Times New Roman"/>
          <w:sz w:val="24"/>
          <w:szCs w:val="24"/>
        </w:rPr>
        <w:t xml:space="preserve"> r. dotyczące realizacji zamówienia w ramach projektu pn. </w:t>
      </w:r>
      <w:r w:rsidRPr="00AE4F6C">
        <w:rPr>
          <w:rFonts w:eastAsia="Times New Roman"/>
          <w:i/>
          <w:sz w:val="24"/>
          <w:szCs w:val="24"/>
        </w:rPr>
        <w:t>„</w:t>
      </w:r>
      <w:r w:rsidR="003276E1" w:rsidRPr="00AE4F6C">
        <w:rPr>
          <w:rFonts w:eastAsia="Times New Roman"/>
          <w:i/>
          <w:sz w:val="24"/>
          <w:szCs w:val="24"/>
        </w:rPr>
        <w:t>Centra Motywacyjno-Profilaktyczne dla dzieci, młodzieży i ich rodzin</w:t>
      </w:r>
      <w:r w:rsidRPr="00AE4F6C">
        <w:rPr>
          <w:rFonts w:eastAsia="Times New Roman"/>
          <w:i/>
          <w:sz w:val="24"/>
          <w:szCs w:val="24"/>
        </w:rPr>
        <w:t>”</w:t>
      </w:r>
      <w:r w:rsidRPr="00AE4F6C">
        <w:rPr>
          <w:rFonts w:eastAsia="Times New Roman"/>
          <w:sz w:val="24"/>
          <w:szCs w:val="24"/>
        </w:rPr>
        <w:t>,</w:t>
      </w:r>
      <w:r w:rsidRPr="00AE4F6C">
        <w:rPr>
          <w:rFonts w:eastAsia="Times New Roman"/>
          <w:i/>
          <w:sz w:val="24"/>
          <w:szCs w:val="24"/>
        </w:rPr>
        <w:t xml:space="preserve"> </w:t>
      </w:r>
      <w:r w:rsidRPr="00AE4F6C">
        <w:rPr>
          <w:rFonts w:eastAsia="Times New Roman"/>
          <w:sz w:val="24"/>
          <w:szCs w:val="24"/>
        </w:rPr>
        <w:t>składam następującą ofertę cenową:</w:t>
      </w:r>
    </w:p>
    <w:tbl>
      <w:tblPr>
        <w:tblW w:w="5472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7"/>
        <w:gridCol w:w="2536"/>
        <w:gridCol w:w="2597"/>
        <w:gridCol w:w="2475"/>
      </w:tblGrid>
      <w:tr w:rsidR="0051537D" w:rsidRPr="00AE4F6C" w14:paraId="6092E179" w14:textId="77777777" w:rsidTr="0039274A">
        <w:trPr>
          <w:trHeight w:val="778"/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8F1D1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Część zamówienia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19EEB" w14:textId="144B036A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 xml:space="preserve">Cena netto za 1 </w:t>
            </w:r>
            <w:r w:rsidR="003B5554">
              <w:rPr>
                <w:rFonts w:eastAsia="Times New Roman"/>
                <w:b/>
                <w:sz w:val="24"/>
                <w:szCs w:val="24"/>
              </w:rPr>
              <w:t>godzinę</w:t>
            </w:r>
            <w:r w:rsidR="00A71445" w:rsidRPr="00AE4F6C">
              <w:rPr>
                <w:rFonts w:eastAsia="Times New Roman"/>
                <w:b/>
                <w:sz w:val="24"/>
                <w:szCs w:val="24"/>
              </w:rPr>
              <w:t xml:space="preserve"> wynajmu sali</w:t>
            </w:r>
          </w:p>
        </w:tc>
        <w:tc>
          <w:tcPr>
            <w:tcW w:w="12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0A557F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Podatek VAT (jeżeli dotyczy)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7E9E7C" w14:textId="087E12C9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AE4F6C">
              <w:rPr>
                <w:rFonts w:eastAsia="Times New Roman"/>
                <w:b/>
                <w:sz w:val="24"/>
                <w:szCs w:val="24"/>
              </w:rPr>
              <w:t>Całkowita cena brutto za 1</w:t>
            </w:r>
            <w:r w:rsidR="009635BE" w:rsidRPr="00AE4F6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252ABA">
              <w:rPr>
                <w:rFonts w:eastAsia="Times New Roman"/>
                <w:b/>
                <w:sz w:val="24"/>
                <w:szCs w:val="24"/>
              </w:rPr>
              <w:t>godzinę</w:t>
            </w:r>
            <w:r w:rsidR="009635BE" w:rsidRPr="00AE4F6C">
              <w:rPr>
                <w:rFonts w:eastAsia="Times New Roman"/>
                <w:b/>
                <w:sz w:val="24"/>
                <w:szCs w:val="24"/>
              </w:rPr>
              <w:t xml:space="preserve"> wynajmu sali</w:t>
            </w:r>
          </w:p>
        </w:tc>
      </w:tr>
      <w:tr w:rsidR="0051537D" w:rsidRPr="00AE4F6C" w14:paraId="604E1154" w14:textId="77777777" w:rsidTr="0039274A">
        <w:trPr>
          <w:trHeight w:val="825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0C468" w14:textId="112BE7E5" w:rsidR="0051537D" w:rsidRPr="00AE4F6C" w:rsidRDefault="009635BE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AE4F6C">
              <w:rPr>
                <w:sz w:val="24"/>
                <w:szCs w:val="24"/>
              </w:rPr>
              <w:t xml:space="preserve">Wynajem sali szkoleniowej w miejscowości </w:t>
            </w:r>
            <w:r w:rsidR="009E6A99">
              <w:rPr>
                <w:sz w:val="24"/>
                <w:szCs w:val="24"/>
              </w:rPr>
              <w:t>Katowice</w:t>
            </w:r>
            <w:r w:rsidR="0033086B" w:rsidRPr="00AE4F6C">
              <w:rPr>
                <w:sz w:val="24"/>
                <w:szCs w:val="24"/>
              </w:rPr>
              <w:t xml:space="preserve"> (województwo śląskie)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BC7BD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A5E2D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BA6E2" w14:textId="77777777" w:rsidR="0051537D" w:rsidRPr="00AE4F6C" w:rsidRDefault="0051537D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ECC844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FAB57C" w14:textId="36A6E959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zapoznałem</w:t>
      </w:r>
      <w:r w:rsidR="003276E1" w:rsidRPr="00AE4F6C">
        <w:rPr>
          <w:rFonts w:eastAsia="Times New Roman"/>
          <w:sz w:val="24"/>
          <w:szCs w:val="24"/>
        </w:rPr>
        <w:t>/</w:t>
      </w:r>
      <w:proofErr w:type="spellStart"/>
      <w:r w:rsidR="003276E1" w:rsidRPr="00AE4F6C">
        <w:rPr>
          <w:rFonts w:eastAsia="Times New Roman"/>
          <w:sz w:val="24"/>
          <w:szCs w:val="24"/>
        </w:rPr>
        <w:t>am</w:t>
      </w:r>
      <w:proofErr w:type="spellEnd"/>
      <w:r w:rsidRPr="00AE4F6C">
        <w:rPr>
          <w:rFonts w:eastAsia="Times New Roman"/>
          <w:sz w:val="24"/>
          <w:szCs w:val="24"/>
        </w:rPr>
        <w:t xml:space="preserve"> się z warunkami zapytania ofertowego i nie wnoszę do niego żadnych zastrzeżeń oraz zdobyłem konieczne informacje i wyjaśnienia do przygotowania oferty.</w:t>
      </w:r>
    </w:p>
    <w:p w14:paraId="0B114A4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315ABBB1" w14:textId="4E0E4A15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uważam się za związanego</w:t>
      </w:r>
      <w:r w:rsidR="003276E1" w:rsidRPr="00AE4F6C">
        <w:rPr>
          <w:rFonts w:eastAsia="Times New Roman"/>
          <w:sz w:val="24"/>
          <w:szCs w:val="24"/>
        </w:rPr>
        <w:t>/ą</w:t>
      </w:r>
      <w:r w:rsidRPr="00AE4F6C">
        <w:rPr>
          <w:rFonts w:eastAsia="Times New Roman"/>
          <w:sz w:val="24"/>
          <w:szCs w:val="24"/>
        </w:rPr>
        <w:t xml:space="preserve"> ofertą przez okres 30 dni kalendarzowych licząc od dnia upływu terminu składania ofert.</w:t>
      </w:r>
    </w:p>
    <w:p w14:paraId="00DF367E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E3A344D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w przypadku wyboru przez Zamawiającego niniejszej oferty zobowiązuję się do podpisania umowy w terminie i miejscu wskazanym przez Zamawiającego.</w:t>
      </w:r>
    </w:p>
    <w:p w14:paraId="69F52E1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DF6E017" w14:textId="4D60F83F" w:rsidR="0051537D" w:rsidRPr="00AE4F6C" w:rsidRDefault="0051537D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Oświadczam, iż podana cena obejmuje wszelkie koszty związane z terminowym i prawidłowym wykonaniem przedmiotu zamówienia oraz warunkami i wytycznymi stawianymi przez Zamawiającego, odnoszącymi się do przedmiotu zamówienia</w:t>
      </w:r>
      <w:r w:rsidR="00B27FA1" w:rsidRPr="00AE4F6C">
        <w:rPr>
          <w:rFonts w:eastAsia="Times New Roman"/>
          <w:sz w:val="24"/>
          <w:szCs w:val="24"/>
        </w:rPr>
        <w:t>.</w:t>
      </w:r>
    </w:p>
    <w:p w14:paraId="2113AFC5" w14:textId="77777777" w:rsidR="00B27FA1" w:rsidRPr="00AE4F6C" w:rsidRDefault="00B27FA1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</w:p>
    <w:p w14:paraId="53CF8223" w14:textId="6330A719" w:rsidR="00B27FA1" w:rsidRPr="00AE4F6C" w:rsidRDefault="00B27FA1" w:rsidP="00785450">
      <w:pPr>
        <w:tabs>
          <w:tab w:val="left" w:pos="567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Jednocześnie oświadczam, iż </w:t>
      </w:r>
      <w:r w:rsidR="003259B9" w:rsidRPr="00AE4F6C">
        <w:rPr>
          <w:rFonts w:eastAsia="Times New Roman"/>
          <w:sz w:val="24"/>
          <w:szCs w:val="24"/>
        </w:rPr>
        <w:t xml:space="preserve">spełniam </w:t>
      </w:r>
      <w:r w:rsidR="00642115" w:rsidRPr="00AE4F6C">
        <w:rPr>
          <w:rFonts w:eastAsia="Times New Roman"/>
          <w:sz w:val="24"/>
          <w:szCs w:val="24"/>
        </w:rPr>
        <w:t>warunki udziału w postepowaniu</w:t>
      </w:r>
      <w:r w:rsidR="003A2987" w:rsidRPr="00AE4F6C">
        <w:rPr>
          <w:rFonts w:eastAsia="Times New Roman"/>
          <w:sz w:val="24"/>
          <w:szCs w:val="24"/>
        </w:rPr>
        <w:t xml:space="preserve">, </w:t>
      </w:r>
      <w:proofErr w:type="spellStart"/>
      <w:r w:rsidR="003A2987" w:rsidRPr="00AE4F6C">
        <w:rPr>
          <w:rFonts w:eastAsia="Times New Roman"/>
          <w:sz w:val="24"/>
          <w:szCs w:val="24"/>
        </w:rPr>
        <w:t>tj</w:t>
      </w:r>
      <w:proofErr w:type="spellEnd"/>
      <w:r w:rsidR="003A2987" w:rsidRPr="00AE4F6C">
        <w:rPr>
          <w:rFonts w:eastAsia="Times New Roman"/>
          <w:sz w:val="24"/>
          <w:szCs w:val="24"/>
        </w:rPr>
        <w:t>:</w:t>
      </w:r>
    </w:p>
    <w:p w14:paraId="4F3E052A" w14:textId="50D5EC31" w:rsidR="003A2987" w:rsidRPr="00AE4F6C" w:rsidRDefault="00F94798" w:rsidP="00785450">
      <w:pPr>
        <w:pStyle w:val="Akapitzlist"/>
        <w:numPr>
          <w:ilvl w:val="0"/>
          <w:numId w:val="47"/>
        </w:numPr>
        <w:tabs>
          <w:tab w:val="left" w:pos="567"/>
        </w:tabs>
        <w:spacing w:line="276" w:lineRule="auto"/>
        <w:jc w:val="lef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Dysponuje salą spełniająca wymagania określone w zapytaniu ofertowym</w:t>
      </w:r>
      <w:r w:rsidR="00663EB2" w:rsidRPr="00AE4F6C">
        <w:rPr>
          <w:rFonts w:eastAsia="Times New Roman"/>
          <w:sz w:val="24"/>
          <w:szCs w:val="24"/>
        </w:rPr>
        <w:t>.</w:t>
      </w:r>
    </w:p>
    <w:p w14:paraId="03FA1268" w14:textId="57A9AEDB" w:rsidR="006946D5" w:rsidRPr="00AE4F6C" w:rsidRDefault="009C7466" w:rsidP="00785450">
      <w:pPr>
        <w:pStyle w:val="Akapitzlist"/>
        <w:widowControl/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>N</w:t>
      </w:r>
      <w:r w:rsidR="006946D5" w:rsidRPr="00AE4F6C">
        <w:rPr>
          <w:color w:val="000000"/>
          <w:sz w:val="24"/>
          <w:szCs w:val="24"/>
          <w:lang w:eastAsia="pl-PL"/>
        </w:rPr>
        <w:t xml:space="preserve">ie jestem powiązany/a z Zamawiającym lub osobami upoważnionymi do zaciągania zobowiązań w imieniu Zamawiającego lub osobami wykonującymi w imieniu Zamawiającego czynności związanych z przygotowaniem i przeprowadzeniem procedury wyboru Wykonawcy poprzez: </w:t>
      </w:r>
    </w:p>
    <w:p w14:paraId="33C61253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a) uczestniczenie w spółce jako wspólnik spółki cywilnej lub spółki osobowej; posiadanie co najmniej 10% udziałów lub akcji; pełnienie funkcji członka organu nadzorczego lub zarządzającego, prokurenta, pełnomocnika; </w:t>
      </w:r>
    </w:p>
    <w:p w14:paraId="50B9CD2C" w14:textId="77777777" w:rsidR="006946D5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b) pozostawanie w związku małżeńskim, w stosunku pokrewieństwa lub powinowactwa w linii prostej, pokrewieństwa lub powinowactwa w linii bocznej do drugiego stopnia, lub związanie z tytułu przysposobienia, opieki lub kurateli albo pozostawianie we wspólnym pożyciu z wykonawcą, jego zastępcą prawnym lub członkami organów zarządzających lub organów nadzorczych wykonawców ubiegających się o udzielenie zamówienia; </w:t>
      </w:r>
    </w:p>
    <w:p w14:paraId="7E073FAC" w14:textId="4C5767C9" w:rsidR="005A6E73" w:rsidRPr="00AE4F6C" w:rsidRDefault="006946D5" w:rsidP="00785450">
      <w:pPr>
        <w:pStyle w:val="Akapitzlist"/>
        <w:widowControl/>
        <w:autoSpaceDE w:val="0"/>
        <w:autoSpaceDN w:val="0"/>
        <w:adjustRightInd w:val="0"/>
        <w:spacing w:line="276" w:lineRule="auto"/>
        <w:ind w:left="720" w:firstLine="0"/>
        <w:jc w:val="left"/>
        <w:rPr>
          <w:color w:val="000000"/>
          <w:sz w:val="24"/>
          <w:szCs w:val="24"/>
          <w:lang w:eastAsia="pl-PL"/>
        </w:rPr>
      </w:pPr>
      <w:r w:rsidRPr="00AE4F6C">
        <w:rPr>
          <w:color w:val="000000"/>
          <w:sz w:val="24"/>
          <w:szCs w:val="24"/>
          <w:lang w:eastAsia="pl-PL"/>
        </w:rPr>
        <w:t xml:space="preserve">c) pozostawanie z wykonawcą w takim stosunku prawnym lub faktycznym, że istnieje uzasadniona wątpliwość co do ich bezstronności lub niezależności w związku z postępowaniem o udzielenie zamówienia. </w:t>
      </w:r>
    </w:p>
    <w:p w14:paraId="048A680B" w14:textId="0F38B560" w:rsidR="005A6E73" w:rsidRPr="00AE4F6C" w:rsidRDefault="005A6E73" w:rsidP="00785450">
      <w:pPr>
        <w:tabs>
          <w:tab w:val="left" w:pos="567"/>
        </w:tabs>
        <w:spacing w:line="276" w:lineRule="auto"/>
        <w:ind w:left="714" w:hanging="357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3) </w:t>
      </w:r>
      <w:r w:rsidR="009C7466" w:rsidRPr="00AE4F6C">
        <w:rPr>
          <w:rFonts w:eastAsia="Times New Roman"/>
          <w:sz w:val="24"/>
          <w:szCs w:val="24"/>
        </w:rPr>
        <w:t>N</w:t>
      </w:r>
      <w:r w:rsidRPr="00AE4F6C">
        <w:rPr>
          <w:rFonts w:eastAsia="Times New Roman"/>
          <w:sz w:val="24"/>
          <w:szCs w:val="24"/>
        </w:rPr>
        <w:t xml:space="preserve">ie podlegam wykluczeniu z otrzymania wsparcia wynikającemu z nałożonych sankcji w związku z agresją Federacji Rosyjskiej na Ukrainę, tj.: </w:t>
      </w:r>
    </w:p>
    <w:p w14:paraId="4CC63241" w14:textId="62631A25" w:rsidR="005A6E73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a) nie jestem osobą bądź podmiotem, względem którego stosowane są środki sankcyjne; </w:t>
      </w:r>
    </w:p>
    <w:p w14:paraId="502539CA" w14:textId="7CC58B51" w:rsidR="003A2987" w:rsidRPr="00AE4F6C" w:rsidRDefault="005A6E73" w:rsidP="00785450">
      <w:pPr>
        <w:tabs>
          <w:tab w:val="left" w:pos="567"/>
        </w:tabs>
        <w:spacing w:line="276" w:lineRule="auto"/>
        <w:ind w:left="720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b) nie jestem osobą bądź podmiotem związanym z osobami lub podmiotami, względem których stosowane są środki sankcyjne.</w:t>
      </w:r>
    </w:p>
    <w:p w14:paraId="02FFDAE1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2C7C9B6B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AE4F6C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…………………………………………………………...</w:t>
      </w:r>
    </w:p>
    <w:p w14:paraId="23D134A1" w14:textId="49B81A4D" w:rsidR="003276E1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(podpis / podpis i pieczęć Wykonawc</w:t>
      </w:r>
      <w:r w:rsidR="00785450" w:rsidRPr="00AE4F6C">
        <w:rPr>
          <w:rFonts w:eastAsia="Times New Roman"/>
          <w:sz w:val="24"/>
          <w:szCs w:val="24"/>
        </w:rPr>
        <w:t>y</w:t>
      </w:r>
    </w:p>
    <w:p w14:paraId="0BD834AD" w14:textId="77777777" w:rsidR="003276E1" w:rsidRDefault="003276E1" w:rsidP="00E127DF">
      <w:pPr>
        <w:tabs>
          <w:tab w:val="left" w:pos="0"/>
        </w:tabs>
        <w:rPr>
          <w:rFonts w:eastAsia="Times New Roman"/>
          <w:b/>
          <w:sz w:val="24"/>
          <w:szCs w:val="24"/>
        </w:rPr>
      </w:pPr>
    </w:p>
    <w:sectPr w:rsidR="003276E1" w:rsidSect="00785450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20" w:right="1340" w:bottom="1240" w:left="1280" w:header="727" w:footer="10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FD01D" w14:textId="77777777" w:rsidR="00A813C6" w:rsidRPr="00AE4F6C" w:rsidRDefault="00A813C6" w:rsidP="00C07FE3">
      <w:r w:rsidRPr="00AE4F6C">
        <w:separator/>
      </w:r>
    </w:p>
  </w:endnote>
  <w:endnote w:type="continuationSeparator" w:id="0">
    <w:p w14:paraId="6E7EEEB1" w14:textId="77777777" w:rsidR="00A813C6" w:rsidRPr="00AE4F6C" w:rsidRDefault="00A813C6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828EE" w14:textId="77777777" w:rsidR="00A813C6" w:rsidRPr="00AE4F6C" w:rsidRDefault="00A813C6" w:rsidP="00C07FE3">
      <w:r w:rsidRPr="00AE4F6C">
        <w:separator/>
      </w:r>
    </w:p>
  </w:footnote>
  <w:footnote w:type="continuationSeparator" w:id="0">
    <w:p w14:paraId="7B5816F0" w14:textId="77777777" w:rsidR="00A813C6" w:rsidRPr="00AE4F6C" w:rsidRDefault="00A813C6" w:rsidP="00C07FE3">
      <w:r w:rsidRPr="00AE4F6C">
        <w:continuationSeparator/>
      </w:r>
    </w:p>
  </w:footnote>
  <w:footnote w:id="1">
    <w:p w14:paraId="2E4414EF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W zależności czy oferta składana jest przez firmę czy osobę fizyczną </w:t>
      </w:r>
    </w:p>
  </w:footnote>
  <w:footnote w:id="2">
    <w:p w14:paraId="04E3E5D3" w14:textId="77777777" w:rsidR="0051537D" w:rsidRPr="00AE4F6C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  <w:footnote w:id="3">
    <w:p w14:paraId="025FA342" w14:textId="141D99C7" w:rsidR="0051537D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</w:rPr>
      <w:drawing>
        <wp:inline distT="0" distB="0" distL="0" distR="0" wp14:anchorId="02C7FEC6" wp14:editId="4D85B391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8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2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9080615">
    <w:abstractNumId w:val="44"/>
  </w:num>
  <w:num w:numId="2" w16cid:durableId="2093308309">
    <w:abstractNumId w:val="10"/>
  </w:num>
  <w:num w:numId="3" w16cid:durableId="29231189">
    <w:abstractNumId w:val="11"/>
  </w:num>
  <w:num w:numId="4" w16cid:durableId="1325352255">
    <w:abstractNumId w:val="13"/>
  </w:num>
  <w:num w:numId="5" w16cid:durableId="1653170738">
    <w:abstractNumId w:val="15"/>
  </w:num>
  <w:num w:numId="6" w16cid:durableId="2142378305">
    <w:abstractNumId w:val="12"/>
  </w:num>
  <w:num w:numId="7" w16cid:durableId="1993637186">
    <w:abstractNumId w:val="14"/>
  </w:num>
  <w:num w:numId="8" w16cid:durableId="1170371776">
    <w:abstractNumId w:val="32"/>
  </w:num>
  <w:num w:numId="9" w16cid:durableId="78407157">
    <w:abstractNumId w:val="16"/>
  </w:num>
  <w:num w:numId="10" w16cid:durableId="1273199849">
    <w:abstractNumId w:val="19"/>
  </w:num>
  <w:num w:numId="11" w16cid:durableId="1555390997">
    <w:abstractNumId w:val="21"/>
  </w:num>
  <w:num w:numId="12" w16cid:durableId="2001693825">
    <w:abstractNumId w:val="18"/>
  </w:num>
  <w:num w:numId="13" w16cid:durableId="1529486629">
    <w:abstractNumId w:val="23"/>
  </w:num>
  <w:num w:numId="14" w16cid:durableId="1624532362">
    <w:abstractNumId w:val="20"/>
  </w:num>
  <w:num w:numId="15" w16cid:durableId="64299521">
    <w:abstractNumId w:val="31"/>
  </w:num>
  <w:num w:numId="16" w16cid:durableId="773675896">
    <w:abstractNumId w:val="37"/>
  </w:num>
  <w:num w:numId="17" w16cid:durableId="2096319481">
    <w:abstractNumId w:val="29"/>
  </w:num>
  <w:num w:numId="18" w16cid:durableId="2030713535">
    <w:abstractNumId w:val="33"/>
  </w:num>
  <w:num w:numId="19" w16cid:durableId="981495155">
    <w:abstractNumId w:val="22"/>
  </w:num>
  <w:num w:numId="20" w16cid:durableId="279992079">
    <w:abstractNumId w:val="27"/>
  </w:num>
  <w:num w:numId="21" w16cid:durableId="125125942">
    <w:abstractNumId w:val="41"/>
  </w:num>
  <w:num w:numId="22" w16cid:durableId="1674839802">
    <w:abstractNumId w:val="8"/>
  </w:num>
  <w:num w:numId="23" w16cid:durableId="244808287">
    <w:abstractNumId w:val="3"/>
  </w:num>
  <w:num w:numId="24" w16cid:durableId="2086759656">
    <w:abstractNumId w:val="2"/>
  </w:num>
  <w:num w:numId="25" w16cid:durableId="1917008213">
    <w:abstractNumId w:val="1"/>
  </w:num>
  <w:num w:numId="26" w16cid:durableId="445123499">
    <w:abstractNumId w:val="0"/>
  </w:num>
  <w:num w:numId="27" w16cid:durableId="137116751">
    <w:abstractNumId w:val="9"/>
  </w:num>
  <w:num w:numId="28" w16cid:durableId="1358197409">
    <w:abstractNumId w:val="7"/>
  </w:num>
  <w:num w:numId="29" w16cid:durableId="541481065">
    <w:abstractNumId w:val="6"/>
  </w:num>
  <w:num w:numId="30" w16cid:durableId="597829261">
    <w:abstractNumId w:val="5"/>
  </w:num>
  <w:num w:numId="31" w16cid:durableId="1511070217">
    <w:abstractNumId w:val="4"/>
  </w:num>
  <w:num w:numId="32" w16cid:durableId="126357103">
    <w:abstractNumId w:val="26"/>
  </w:num>
  <w:num w:numId="33" w16cid:durableId="1791244102">
    <w:abstractNumId w:val="42"/>
  </w:num>
  <w:num w:numId="34" w16cid:durableId="1328903453">
    <w:abstractNumId w:val="30"/>
  </w:num>
  <w:num w:numId="35" w16cid:durableId="1628118933">
    <w:abstractNumId w:val="35"/>
  </w:num>
  <w:num w:numId="36" w16cid:durableId="562327656">
    <w:abstractNumId w:val="3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948848207">
    <w:abstractNumId w:val="3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353143164">
    <w:abstractNumId w:val="3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693116111">
    <w:abstractNumId w:val="40"/>
  </w:num>
  <w:num w:numId="40" w16cid:durableId="92672312">
    <w:abstractNumId w:val="28"/>
  </w:num>
  <w:num w:numId="41" w16cid:durableId="281035983">
    <w:abstractNumId w:val="34"/>
  </w:num>
  <w:num w:numId="42" w16cid:durableId="1487088448">
    <w:abstractNumId w:val="25"/>
  </w:num>
  <w:num w:numId="43" w16cid:durableId="1466116034">
    <w:abstractNumId w:val="39"/>
  </w:num>
  <w:num w:numId="44" w16cid:durableId="1171681735">
    <w:abstractNumId w:val="24"/>
  </w:num>
  <w:num w:numId="45" w16cid:durableId="11803038">
    <w:abstractNumId w:val="45"/>
  </w:num>
  <w:num w:numId="46" w16cid:durableId="1242721015">
    <w:abstractNumId w:val="39"/>
  </w:num>
  <w:num w:numId="47" w16cid:durableId="1665547367">
    <w:abstractNumId w:val="36"/>
  </w:num>
  <w:num w:numId="48" w16cid:durableId="2051302870">
    <w:abstractNumId w:val="4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2B6B"/>
    <w:rsid w:val="00085B29"/>
    <w:rsid w:val="00085C7D"/>
    <w:rsid w:val="0008640E"/>
    <w:rsid w:val="00087E41"/>
    <w:rsid w:val="00092C5C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D10E1"/>
    <w:rsid w:val="000D25E4"/>
    <w:rsid w:val="000D3942"/>
    <w:rsid w:val="000D61AE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474B"/>
    <w:rsid w:val="001652FE"/>
    <w:rsid w:val="00170BCE"/>
    <w:rsid w:val="00175405"/>
    <w:rsid w:val="0017573F"/>
    <w:rsid w:val="001769A6"/>
    <w:rsid w:val="00177D9E"/>
    <w:rsid w:val="001840F7"/>
    <w:rsid w:val="001861EF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C0DF3"/>
    <w:rsid w:val="001C1E67"/>
    <w:rsid w:val="001C451B"/>
    <w:rsid w:val="001C5D4C"/>
    <w:rsid w:val="001C659C"/>
    <w:rsid w:val="001C7005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24E9B"/>
    <w:rsid w:val="00231313"/>
    <w:rsid w:val="00233395"/>
    <w:rsid w:val="00235977"/>
    <w:rsid w:val="00246234"/>
    <w:rsid w:val="0024735C"/>
    <w:rsid w:val="002507C3"/>
    <w:rsid w:val="00251F20"/>
    <w:rsid w:val="00252ABA"/>
    <w:rsid w:val="00254B7B"/>
    <w:rsid w:val="00257FBC"/>
    <w:rsid w:val="002613C1"/>
    <w:rsid w:val="00270710"/>
    <w:rsid w:val="00270997"/>
    <w:rsid w:val="00276D1D"/>
    <w:rsid w:val="00282DFD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7039"/>
    <w:rsid w:val="00372A11"/>
    <w:rsid w:val="00374ABA"/>
    <w:rsid w:val="003802A9"/>
    <w:rsid w:val="00383DE8"/>
    <w:rsid w:val="00385AF2"/>
    <w:rsid w:val="00391275"/>
    <w:rsid w:val="0039457F"/>
    <w:rsid w:val="003A0317"/>
    <w:rsid w:val="003A1150"/>
    <w:rsid w:val="003A172B"/>
    <w:rsid w:val="003A2987"/>
    <w:rsid w:val="003B0D19"/>
    <w:rsid w:val="003B5554"/>
    <w:rsid w:val="003B5E44"/>
    <w:rsid w:val="003B66CD"/>
    <w:rsid w:val="003B7196"/>
    <w:rsid w:val="003B7C74"/>
    <w:rsid w:val="003C4AB7"/>
    <w:rsid w:val="003D4471"/>
    <w:rsid w:val="003E3139"/>
    <w:rsid w:val="003E34E7"/>
    <w:rsid w:val="003F0041"/>
    <w:rsid w:val="003F7CFA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45CE"/>
    <w:rsid w:val="00445B9D"/>
    <w:rsid w:val="00446A45"/>
    <w:rsid w:val="004524C4"/>
    <w:rsid w:val="004532DF"/>
    <w:rsid w:val="00455BAE"/>
    <w:rsid w:val="00463CF2"/>
    <w:rsid w:val="0046567F"/>
    <w:rsid w:val="00467C59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4982"/>
    <w:rsid w:val="004A75EB"/>
    <w:rsid w:val="004B2C16"/>
    <w:rsid w:val="004B2C52"/>
    <w:rsid w:val="004C65D5"/>
    <w:rsid w:val="004D0E5F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32688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B16C5"/>
    <w:rsid w:val="005B1AE2"/>
    <w:rsid w:val="005B410D"/>
    <w:rsid w:val="005B6AF1"/>
    <w:rsid w:val="005C1242"/>
    <w:rsid w:val="005C1346"/>
    <w:rsid w:val="005C4B9C"/>
    <w:rsid w:val="005C639D"/>
    <w:rsid w:val="005C68E9"/>
    <w:rsid w:val="005C6FF6"/>
    <w:rsid w:val="005C713A"/>
    <w:rsid w:val="005D057F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432"/>
    <w:rsid w:val="006F5DC7"/>
    <w:rsid w:val="006F679E"/>
    <w:rsid w:val="006F7C97"/>
    <w:rsid w:val="00703BC9"/>
    <w:rsid w:val="0071049B"/>
    <w:rsid w:val="0071658D"/>
    <w:rsid w:val="00717DEC"/>
    <w:rsid w:val="00730220"/>
    <w:rsid w:val="00730986"/>
    <w:rsid w:val="0073526A"/>
    <w:rsid w:val="007373CC"/>
    <w:rsid w:val="007421CE"/>
    <w:rsid w:val="0074368D"/>
    <w:rsid w:val="00745284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238BE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3A7"/>
    <w:rsid w:val="00910AD6"/>
    <w:rsid w:val="009118D4"/>
    <w:rsid w:val="00914017"/>
    <w:rsid w:val="009335C3"/>
    <w:rsid w:val="00935C3C"/>
    <w:rsid w:val="00944075"/>
    <w:rsid w:val="00944890"/>
    <w:rsid w:val="009451D8"/>
    <w:rsid w:val="00945494"/>
    <w:rsid w:val="00945509"/>
    <w:rsid w:val="00950300"/>
    <w:rsid w:val="00950AC0"/>
    <w:rsid w:val="00951F58"/>
    <w:rsid w:val="00952085"/>
    <w:rsid w:val="00955BAD"/>
    <w:rsid w:val="00956968"/>
    <w:rsid w:val="00957C2F"/>
    <w:rsid w:val="00957CF7"/>
    <w:rsid w:val="009635BE"/>
    <w:rsid w:val="00964588"/>
    <w:rsid w:val="00967C2F"/>
    <w:rsid w:val="00970328"/>
    <w:rsid w:val="00980015"/>
    <w:rsid w:val="00983FB4"/>
    <w:rsid w:val="0099357A"/>
    <w:rsid w:val="00993D1C"/>
    <w:rsid w:val="009947C0"/>
    <w:rsid w:val="0099567C"/>
    <w:rsid w:val="009A570B"/>
    <w:rsid w:val="009B3BF0"/>
    <w:rsid w:val="009B56D3"/>
    <w:rsid w:val="009C7466"/>
    <w:rsid w:val="009C7843"/>
    <w:rsid w:val="009D32B8"/>
    <w:rsid w:val="009E1693"/>
    <w:rsid w:val="009E1865"/>
    <w:rsid w:val="009E24A8"/>
    <w:rsid w:val="009E2546"/>
    <w:rsid w:val="009E3230"/>
    <w:rsid w:val="009E6A99"/>
    <w:rsid w:val="009F0EA1"/>
    <w:rsid w:val="009F452C"/>
    <w:rsid w:val="009F492E"/>
    <w:rsid w:val="00A01229"/>
    <w:rsid w:val="00A12A82"/>
    <w:rsid w:val="00A16AA3"/>
    <w:rsid w:val="00A170A0"/>
    <w:rsid w:val="00A17340"/>
    <w:rsid w:val="00A17B74"/>
    <w:rsid w:val="00A33695"/>
    <w:rsid w:val="00A36000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D99"/>
    <w:rsid w:val="00AB1A62"/>
    <w:rsid w:val="00AB1FD9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3BA6"/>
    <w:rsid w:val="00AF43F4"/>
    <w:rsid w:val="00AF64BD"/>
    <w:rsid w:val="00AF6F85"/>
    <w:rsid w:val="00B04C97"/>
    <w:rsid w:val="00B04D20"/>
    <w:rsid w:val="00B14D82"/>
    <w:rsid w:val="00B20FC9"/>
    <w:rsid w:val="00B27FA1"/>
    <w:rsid w:val="00B31EB2"/>
    <w:rsid w:val="00B33E0D"/>
    <w:rsid w:val="00B47954"/>
    <w:rsid w:val="00B52373"/>
    <w:rsid w:val="00B547A6"/>
    <w:rsid w:val="00B54ACB"/>
    <w:rsid w:val="00B553BF"/>
    <w:rsid w:val="00B56D95"/>
    <w:rsid w:val="00B573BC"/>
    <w:rsid w:val="00B61F4E"/>
    <w:rsid w:val="00B6341B"/>
    <w:rsid w:val="00B6676F"/>
    <w:rsid w:val="00B679DC"/>
    <w:rsid w:val="00B7047A"/>
    <w:rsid w:val="00B70F31"/>
    <w:rsid w:val="00B7759A"/>
    <w:rsid w:val="00B8033B"/>
    <w:rsid w:val="00B82E2D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526F"/>
    <w:rsid w:val="00CF17F4"/>
    <w:rsid w:val="00CF20A1"/>
    <w:rsid w:val="00CF2AA5"/>
    <w:rsid w:val="00CF3B0C"/>
    <w:rsid w:val="00CF4D07"/>
    <w:rsid w:val="00CF77D5"/>
    <w:rsid w:val="00D00BEE"/>
    <w:rsid w:val="00D01A53"/>
    <w:rsid w:val="00D0420A"/>
    <w:rsid w:val="00D04929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56B92"/>
    <w:rsid w:val="00D56C5A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2106"/>
    <w:rsid w:val="00D9338C"/>
    <w:rsid w:val="00D9769B"/>
    <w:rsid w:val="00D978F7"/>
    <w:rsid w:val="00DA2F7D"/>
    <w:rsid w:val="00DA31E7"/>
    <w:rsid w:val="00DA7FDF"/>
    <w:rsid w:val="00DB50BA"/>
    <w:rsid w:val="00DB7FEE"/>
    <w:rsid w:val="00DC4554"/>
    <w:rsid w:val="00DC4B97"/>
    <w:rsid w:val="00DD4107"/>
    <w:rsid w:val="00DD610C"/>
    <w:rsid w:val="00DD76D9"/>
    <w:rsid w:val="00DE1F88"/>
    <w:rsid w:val="00DE3433"/>
    <w:rsid w:val="00DE4E4F"/>
    <w:rsid w:val="00DE5BE1"/>
    <w:rsid w:val="00DE6C5E"/>
    <w:rsid w:val="00DF1540"/>
    <w:rsid w:val="00DF6492"/>
    <w:rsid w:val="00DF6548"/>
    <w:rsid w:val="00DF7B57"/>
    <w:rsid w:val="00E07AD6"/>
    <w:rsid w:val="00E1176F"/>
    <w:rsid w:val="00E11B38"/>
    <w:rsid w:val="00E127DF"/>
    <w:rsid w:val="00E132C2"/>
    <w:rsid w:val="00E201CD"/>
    <w:rsid w:val="00E20E94"/>
    <w:rsid w:val="00E214B0"/>
    <w:rsid w:val="00E22111"/>
    <w:rsid w:val="00E32285"/>
    <w:rsid w:val="00E32342"/>
    <w:rsid w:val="00E40E10"/>
    <w:rsid w:val="00E5440A"/>
    <w:rsid w:val="00E552FB"/>
    <w:rsid w:val="00E56301"/>
    <w:rsid w:val="00E5700D"/>
    <w:rsid w:val="00E57BED"/>
    <w:rsid w:val="00E65CD1"/>
    <w:rsid w:val="00E66678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F97"/>
    <w:rsid w:val="00F033CC"/>
    <w:rsid w:val="00F05A1D"/>
    <w:rsid w:val="00F217A9"/>
    <w:rsid w:val="00F222C2"/>
    <w:rsid w:val="00F23027"/>
    <w:rsid w:val="00F24A10"/>
    <w:rsid w:val="00F26E7A"/>
    <w:rsid w:val="00F32E6F"/>
    <w:rsid w:val="00F37FAE"/>
    <w:rsid w:val="00F45E1C"/>
    <w:rsid w:val="00F60D54"/>
    <w:rsid w:val="00F616B9"/>
    <w:rsid w:val="00F74A21"/>
    <w:rsid w:val="00F83015"/>
    <w:rsid w:val="00F87BBE"/>
    <w:rsid w:val="00F94798"/>
    <w:rsid w:val="00FA1125"/>
    <w:rsid w:val="00FA14C0"/>
    <w:rsid w:val="00FA1F8E"/>
    <w:rsid w:val="00FA208B"/>
    <w:rsid w:val="00FA299B"/>
    <w:rsid w:val="00FA6FD4"/>
    <w:rsid w:val="00FA7BC6"/>
    <w:rsid w:val="00FB1B31"/>
    <w:rsid w:val="00FC2F62"/>
    <w:rsid w:val="00FC3950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basedOn w:val="Domylnaczcionkaakapitu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F387-3856-45EB-961A-216890CB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4</cp:revision>
  <cp:lastPrinted>2024-07-28T18:46:00Z</cp:lastPrinted>
  <dcterms:created xsi:type="dcterms:W3CDTF">2024-11-06T15:09:00Z</dcterms:created>
  <dcterms:modified xsi:type="dcterms:W3CDTF">2024-11-16T06:22:00Z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