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3E5D88" w14:textId="77777777" w:rsidR="004A790F" w:rsidRPr="004D13C9" w:rsidRDefault="004A790F" w:rsidP="004A790F">
      <w:pPr>
        <w:tabs>
          <w:tab w:val="left" w:pos="3705"/>
        </w:tabs>
        <w:rPr>
          <w:rFonts w:ascii="Calibri" w:hAnsi="Calibri" w:cs="Calibri"/>
          <w:sz w:val="22"/>
          <w:szCs w:val="22"/>
        </w:rPr>
      </w:pPr>
    </w:p>
    <w:p w14:paraId="75495E80" w14:textId="6B831761" w:rsidR="00B40A8D" w:rsidRPr="004D13C9" w:rsidRDefault="00B40A8D" w:rsidP="00B40A8D">
      <w:pPr>
        <w:spacing w:line="360" w:lineRule="auto"/>
        <w:ind w:left="851"/>
        <w:jc w:val="right"/>
        <w:rPr>
          <w:rFonts w:ascii="Calibri" w:hAnsi="Calibri" w:cs="Calibri"/>
          <w:b/>
        </w:rPr>
      </w:pPr>
      <w:r w:rsidRPr="004D13C9">
        <w:rPr>
          <w:rFonts w:ascii="Calibri" w:hAnsi="Calibri" w:cs="Calibri"/>
          <w:b/>
        </w:rPr>
        <w:t>Załącznik 3 do Zapytania ofertowego</w:t>
      </w:r>
    </w:p>
    <w:p w14:paraId="3696ED3E" w14:textId="77777777" w:rsidR="0040355B" w:rsidRPr="004D13C9" w:rsidRDefault="0040355B" w:rsidP="0040355B">
      <w:pPr>
        <w:tabs>
          <w:tab w:val="left" w:pos="3705"/>
        </w:tabs>
        <w:rPr>
          <w:rFonts w:ascii="Calibri" w:hAnsi="Calibri" w:cs="Calibri"/>
          <w:b/>
          <w:bCs/>
          <w:iCs/>
          <w:sz w:val="22"/>
          <w:szCs w:val="22"/>
        </w:rPr>
      </w:pPr>
    </w:p>
    <w:p w14:paraId="57183E43" w14:textId="77777777" w:rsidR="0040355B" w:rsidRPr="004D13C9" w:rsidRDefault="0040355B" w:rsidP="0040355B">
      <w:pPr>
        <w:tabs>
          <w:tab w:val="left" w:pos="3705"/>
        </w:tabs>
        <w:rPr>
          <w:rFonts w:ascii="Calibri" w:hAnsi="Calibri" w:cs="Calibri"/>
          <w:b/>
          <w:bCs/>
          <w:iCs/>
          <w:sz w:val="22"/>
          <w:szCs w:val="22"/>
        </w:rPr>
      </w:pPr>
    </w:p>
    <w:p w14:paraId="581968E7" w14:textId="77777777" w:rsidR="0040355B" w:rsidRPr="004D13C9" w:rsidRDefault="0040355B" w:rsidP="0040355B">
      <w:pPr>
        <w:tabs>
          <w:tab w:val="left" w:pos="3705"/>
        </w:tabs>
        <w:rPr>
          <w:rFonts w:ascii="Calibri" w:hAnsi="Calibri" w:cs="Calibri"/>
          <w:b/>
          <w:bCs/>
          <w:iCs/>
          <w:sz w:val="22"/>
          <w:szCs w:val="22"/>
        </w:rPr>
      </w:pPr>
    </w:p>
    <w:p w14:paraId="61DA5A94" w14:textId="77777777" w:rsidR="0040355B" w:rsidRPr="004D13C9" w:rsidRDefault="0040355B" w:rsidP="0040355B">
      <w:pPr>
        <w:tabs>
          <w:tab w:val="left" w:pos="3705"/>
        </w:tabs>
        <w:rPr>
          <w:rFonts w:ascii="Calibri" w:hAnsi="Calibri" w:cs="Calibri"/>
          <w:b/>
          <w:bCs/>
          <w:iCs/>
          <w:sz w:val="22"/>
          <w:szCs w:val="22"/>
        </w:rPr>
      </w:pPr>
    </w:p>
    <w:p w14:paraId="10D1D8DA" w14:textId="77777777" w:rsidR="004A790F" w:rsidRPr="004D13C9" w:rsidRDefault="004A790F" w:rsidP="009167EE">
      <w:pPr>
        <w:tabs>
          <w:tab w:val="left" w:pos="3705"/>
        </w:tabs>
        <w:rPr>
          <w:rFonts w:ascii="Calibri" w:hAnsi="Calibri" w:cs="Calibri"/>
          <w:sz w:val="22"/>
          <w:szCs w:val="22"/>
        </w:rPr>
      </w:pPr>
    </w:p>
    <w:p w14:paraId="5D78EB0D" w14:textId="6D51BD42" w:rsidR="0040355B" w:rsidRPr="004D13C9" w:rsidRDefault="0040355B" w:rsidP="00C53492">
      <w:pPr>
        <w:tabs>
          <w:tab w:val="left" w:pos="3705"/>
        </w:tabs>
        <w:spacing w:line="360" w:lineRule="auto"/>
        <w:jc w:val="both"/>
        <w:rPr>
          <w:rFonts w:ascii="Calibri" w:hAnsi="Calibri" w:cs="Calibri"/>
          <w:color w:val="FF0000"/>
          <w:sz w:val="22"/>
          <w:szCs w:val="22"/>
        </w:rPr>
      </w:pPr>
      <w:r w:rsidRPr="004D13C9">
        <w:rPr>
          <w:rFonts w:ascii="Calibri" w:hAnsi="Calibri" w:cs="Calibri"/>
          <w:sz w:val="22"/>
          <w:szCs w:val="22"/>
        </w:rPr>
        <w:t xml:space="preserve">W związku z postępowaniem </w:t>
      </w:r>
      <w:r w:rsidRPr="004D13C9">
        <w:rPr>
          <w:rFonts w:ascii="Calibri" w:hAnsi="Calibri" w:cs="Calibri"/>
          <w:b/>
          <w:bCs/>
          <w:sz w:val="22"/>
          <w:szCs w:val="22"/>
        </w:rPr>
        <w:t xml:space="preserve">pn. </w:t>
      </w:r>
      <w:r w:rsidR="008571C7" w:rsidRPr="008571C7">
        <w:rPr>
          <w:rFonts w:asciiTheme="minorHAnsi" w:hAnsiTheme="minorHAnsi" w:cstheme="minorHAnsi"/>
          <w:b/>
          <w:bCs/>
          <w:sz w:val="22"/>
          <w:szCs w:val="22"/>
        </w:rPr>
        <w:t xml:space="preserve">Zamówienie II Kierunek Bezpieczeństwo projektów energetyki odnawialnej </w:t>
      </w:r>
      <w:r w:rsidR="008571C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953E32" w:rsidRPr="00915757">
        <w:rPr>
          <w:rFonts w:asciiTheme="minorHAnsi" w:hAnsiTheme="minorHAnsi" w:cstheme="minorHAnsi"/>
          <w:sz w:val="22"/>
          <w:szCs w:val="22"/>
        </w:rPr>
        <w:t>zamieszczonym w Bazie Konkurencyjności przez PŻB OFFSHORE SPÓŁKA Z OGRANICZONĄ ODPOWIEDZIALNOŚCIĄ, realizujące projekt pn. "Wykwalifikowane kadry dla branży OZE" nr FERS.01.05-IP.08-00</w:t>
      </w:r>
      <w:r w:rsidR="00BD2FA8">
        <w:rPr>
          <w:rFonts w:asciiTheme="minorHAnsi" w:hAnsiTheme="minorHAnsi" w:cstheme="minorHAnsi"/>
          <w:sz w:val="22"/>
          <w:szCs w:val="22"/>
        </w:rPr>
        <w:t>3</w:t>
      </w:r>
      <w:r w:rsidR="00953E32" w:rsidRPr="00915757">
        <w:rPr>
          <w:rFonts w:asciiTheme="minorHAnsi" w:hAnsiTheme="minorHAnsi" w:cstheme="minorHAnsi"/>
          <w:sz w:val="22"/>
          <w:szCs w:val="22"/>
        </w:rPr>
        <w:t xml:space="preserve">/23 </w:t>
      </w:r>
      <w:r w:rsidR="00953E32" w:rsidRPr="00915757">
        <w:rPr>
          <w:rFonts w:asciiTheme="minorHAnsi" w:hAnsiTheme="minorHAnsi" w:cstheme="minorHAnsi"/>
          <w:bCs/>
          <w:sz w:val="22"/>
          <w:szCs w:val="22"/>
          <w:lang w:val="x-none"/>
        </w:rPr>
        <w:t>współfinansowan</w:t>
      </w:r>
      <w:r w:rsidR="00953E32" w:rsidRPr="00915757">
        <w:rPr>
          <w:rFonts w:asciiTheme="minorHAnsi" w:hAnsiTheme="minorHAnsi" w:cstheme="minorHAnsi"/>
          <w:bCs/>
          <w:sz w:val="22"/>
          <w:szCs w:val="22"/>
        </w:rPr>
        <w:t>y</w:t>
      </w:r>
      <w:r w:rsidR="00953E32" w:rsidRPr="00915757">
        <w:rPr>
          <w:rFonts w:asciiTheme="minorHAnsi" w:hAnsiTheme="minorHAnsi" w:cstheme="minorHAnsi"/>
          <w:bCs/>
          <w:sz w:val="22"/>
          <w:szCs w:val="22"/>
          <w:lang w:val="x-none"/>
        </w:rPr>
        <w:t xml:space="preserve"> ze środków Europejskiego Funduszu Społecznego w ramach</w:t>
      </w:r>
      <w:r w:rsidR="00953E32" w:rsidRPr="00915757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953E32" w:rsidRPr="00915757">
        <w:rPr>
          <w:rFonts w:asciiTheme="minorHAnsi" w:hAnsiTheme="minorHAnsi" w:cstheme="minorHAnsi"/>
          <w:sz w:val="22"/>
          <w:szCs w:val="22"/>
        </w:rPr>
        <w:t>Programu Fundusze Europejskie dla Rozwoju Społecznego 2021-202</w:t>
      </w:r>
      <w:r w:rsidR="00953E32">
        <w:rPr>
          <w:rFonts w:asciiTheme="minorHAnsi" w:hAnsiTheme="minorHAnsi" w:cstheme="minorHAnsi"/>
          <w:sz w:val="22"/>
          <w:szCs w:val="22"/>
        </w:rPr>
        <w:t>7,</w:t>
      </w:r>
    </w:p>
    <w:p w14:paraId="02DE32FC" w14:textId="77777777" w:rsidR="0040355B" w:rsidRPr="004D13C9" w:rsidRDefault="0040355B" w:rsidP="00C53492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</w:p>
    <w:p w14:paraId="778D55E2" w14:textId="515085AE" w:rsidR="0040355B" w:rsidRPr="004D13C9" w:rsidRDefault="0040355B" w:rsidP="00C53492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  <w:r w:rsidRPr="004D13C9">
        <w:rPr>
          <w:rFonts w:ascii="Calibri" w:hAnsi="Calibri" w:cs="Calibri"/>
          <w:sz w:val="22"/>
          <w:szCs w:val="22"/>
        </w:rPr>
        <w:t>oświadczam, że</w:t>
      </w:r>
      <w:r w:rsidR="00865FD5" w:rsidRPr="004D13C9">
        <w:rPr>
          <w:rFonts w:ascii="Calibri" w:hAnsi="Calibri" w:cs="Calibri"/>
          <w:sz w:val="22"/>
          <w:szCs w:val="22"/>
        </w:rPr>
        <w:t xml:space="preserve"> posiadam:</w:t>
      </w:r>
    </w:p>
    <w:p w14:paraId="50A73ED6" w14:textId="77777777" w:rsidR="00953E32" w:rsidRDefault="00953E32" w:rsidP="00C53492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  <w:r w:rsidRPr="00953E32">
        <w:rPr>
          <w:rFonts w:ascii="Calibri" w:hAnsi="Calibri" w:cs="Calibri"/>
          <w:sz w:val="22"/>
          <w:szCs w:val="22"/>
        </w:rPr>
        <w:t>-wykształcenie wyższe kierunkowe (zgodne z zakresem tematyki prowadzonych zajęć/ćwiczeń)</w:t>
      </w:r>
    </w:p>
    <w:p w14:paraId="32DD36ED" w14:textId="611A7FD7" w:rsidR="00865FD5" w:rsidRPr="004D13C9" w:rsidRDefault="00953E32" w:rsidP="00C53492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  <w:r w:rsidRPr="00953E32">
        <w:rPr>
          <w:rFonts w:ascii="Calibri" w:hAnsi="Calibri" w:cs="Calibri"/>
          <w:sz w:val="22"/>
          <w:szCs w:val="22"/>
        </w:rPr>
        <w:t xml:space="preserve"> - minimum 5 lat doświadczenia zawodowego w branży offshore.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72"/>
        <w:gridCol w:w="2835"/>
        <w:gridCol w:w="3969"/>
      </w:tblGrid>
      <w:tr w:rsidR="00865FD5" w:rsidRPr="004D13C9" w14:paraId="78F4EDB8" w14:textId="77777777" w:rsidTr="00865FD5">
        <w:tc>
          <w:tcPr>
            <w:tcW w:w="2972" w:type="dxa"/>
          </w:tcPr>
          <w:p w14:paraId="7D67007C" w14:textId="5A931E02" w:rsidR="00865FD5" w:rsidRPr="004D13C9" w:rsidRDefault="00865FD5" w:rsidP="00C53492">
            <w:pPr>
              <w:tabs>
                <w:tab w:val="left" w:pos="3705"/>
              </w:tabs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4D13C9">
              <w:rPr>
                <w:rFonts w:ascii="Calibri" w:hAnsi="Calibri" w:cs="Calibri"/>
                <w:sz w:val="22"/>
                <w:szCs w:val="22"/>
              </w:rPr>
              <w:t>Warunek</w:t>
            </w:r>
          </w:p>
        </w:tc>
        <w:tc>
          <w:tcPr>
            <w:tcW w:w="2835" w:type="dxa"/>
          </w:tcPr>
          <w:p w14:paraId="738A8AFB" w14:textId="3ACE4C59" w:rsidR="00865FD5" w:rsidRPr="004D13C9" w:rsidRDefault="00865FD5" w:rsidP="00C53492">
            <w:pPr>
              <w:tabs>
                <w:tab w:val="left" w:pos="3705"/>
              </w:tabs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4D13C9">
              <w:rPr>
                <w:rFonts w:ascii="Calibri" w:hAnsi="Calibri" w:cs="Calibri"/>
                <w:sz w:val="22"/>
                <w:szCs w:val="22"/>
              </w:rPr>
              <w:t>Okres realizacji</w:t>
            </w:r>
          </w:p>
        </w:tc>
        <w:tc>
          <w:tcPr>
            <w:tcW w:w="3969" w:type="dxa"/>
          </w:tcPr>
          <w:p w14:paraId="2502BBCB" w14:textId="2EB1E003" w:rsidR="00865FD5" w:rsidRPr="004D13C9" w:rsidRDefault="00865FD5" w:rsidP="00C53492">
            <w:pPr>
              <w:tabs>
                <w:tab w:val="left" w:pos="3705"/>
              </w:tabs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4D13C9">
              <w:rPr>
                <w:rFonts w:ascii="Calibri" w:hAnsi="Calibri" w:cs="Calibri"/>
                <w:sz w:val="22"/>
                <w:szCs w:val="22"/>
              </w:rPr>
              <w:t>Podmiot, dla którego realizowano usługę</w:t>
            </w:r>
          </w:p>
        </w:tc>
      </w:tr>
      <w:tr w:rsidR="00865FD5" w:rsidRPr="004D13C9" w14:paraId="416BC050" w14:textId="77777777" w:rsidTr="00865FD5">
        <w:tc>
          <w:tcPr>
            <w:tcW w:w="2972" w:type="dxa"/>
          </w:tcPr>
          <w:p w14:paraId="6750B0D7" w14:textId="7152F2F9" w:rsidR="00865FD5" w:rsidRPr="004D13C9" w:rsidRDefault="00953E32" w:rsidP="00C53492">
            <w:pPr>
              <w:tabs>
                <w:tab w:val="left" w:pos="3705"/>
              </w:tabs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953E32">
              <w:rPr>
                <w:rFonts w:ascii="Calibri" w:hAnsi="Calibri" w:cs="Calibri"/>
                <w:sz w:val="22"/>
                <w:szCs w:val="22"/>
              </w:rPr>
              <w:t>- minimum 5 lat doświadczenia zawodowego w branży offshore</w:t>
            </w:r>
          </w:p>
        </w:tc>
        <w:tc>
          <w:tcPr>
            <w:tcW w:w="2835" w:type="dxa"/>
          </w:tcPr>
          <w:p w14:paraId="34485D0E" w14:textId="77777777" w:rsidR="00865FD5" w:rsidRPr="004D13C9" w:rsidRDefault="00865FD5" w:rsidP="00C53492">
            <w:pPr>
              <w:tabs>
                <w:tab w:val="left" w:pos="3705"/>
              </w:tabs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</w:p>
          <w:p w14:paraId="7FD6F4E0" w14:textId="77777777" w:rsidR="00B40A8D" w:rsidRPr="004D13C9" w:rsidRDefault="00B40A8D" w:rsidP="00C53492">
            <w:pPr>
              <w:tabs>
                <w:tab w:val="left" w:pos="3705"/>
              </w:tabs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</w:p>
          <w:p w14:paraId="023283E1" w14:textId="77777777" w:rsidR="00B40A8D" w:rsidRPr="004D13C9" w:rsidRDefault="00B40A8D" w:rsidP="00C53492">
            <w:pPr>
              <w:tabs>
                <w:tab w:val="left" w:pos="3705"/>
              </w:tabs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</w:p>
          <w:p w14:paraId="6677105D" w14:textId="77777777" w:rsidR="00B40A8D" w:rsidRPr="004D13C9" w:rsidRDefault="00B40A8D" w:rsidP="00C53492">
            <w:pPr>
              <w:tabs>
                <w:tab w:val="left" w:pos="3705"/>
              </w:tabs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</w:p>
          <w:p w14:paraId="1D9D11D5" w14:textId="77777777" w:rsidR="00B40A8D" w:rsidRPr="004D13C9" w:rsidRDefault="00B40A8D" w:rsidP="00C53492">
            <w:pPr>
              <w:tabs>
                <w:tab w:val="left" w:pos="3705"/>
              </w:tabs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69" w:type="dxa"/>
          </w:tcPr>
          <w:p w14:paraId="2DC1D72C" w14:textId="77777777" w:rsidR="00865FD5" w:rsidRPr="004D13C9" w:rsidRDefault="00865FD5" w:rsidP="00C53492">
            <w:pPr>
              <w:tabs>
                <w:tab w:val="left" w:pos="3705"/>
              </w:tabs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79465589" w14:textId="77777777" w:rsidR="00BE3B60" w:rsidRPr="004D13C9" w:rsidRDefault="00BE3B60" w:rsidP="00C53492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</w:p>
    <w:p w14:paraId="0424C441" w14:textId="77777777" w:rsidR="0040355B" w:rsidRPr="004D13C9" w:rsidRDefault="0040355B" w:rsidP="0040355B">
      <w:pPr>
        <w:tabs>
          <w:tab w:val="left" w:pos="3705"/>
        </w:tabs>
        <w:rPr>
          <w:rFonts w:ascii="Calibri" w:hAnsi="Calibri" w:cs="Calibri"/>
          <w:sz w:val="22"/>
          <w:szCs w:val="22"/>
        </w:rPr>
      </w:pPr>
    </w:p>
    <w:p w14:paraId="11899C8D" w14:textId="77777777" w:rsidR="0040355B" w:rsidRPr="004D13C9" w:rsidRDefault="0040355B" w:rsidP="0040355B">
      <w:pPr>
        <w:tabs>
          <w:tab w:val="left" w:pos="3705"/>
        </w:tabs>
        <w:rPr>
          <w:rFonts w:ascii="Calibri" w:hAnsi="Calibri" w:cs="Calibri"/>
          <w:sz w:val="22"/>
          <w:szCs w:val="22"/>
        </w:rPr>
      </w:pPr>
      <w:r w:rsidRPr="004D13C9">
        <w:rPr>
          <w:rFonts w:ascii="Calibri" w:hAnsi="Calibri" w:cs="Calibri"/>
          <w:sz w:val="22"/>
          <w:szCs w:val="22"/>
        </w:rPr>
        <w:br/>
      </w:r>
    </w:p>
    <w:p w14:paraId="674783C5" w14:textId="77777777" w:rsidR="0040355B" w:rsidRPr="004D13C9" w:rsidRDefault="0040355B" w:rsidP="00865FD5">
      <w:pPr>
        <w:tabs>
          <w:tab w:val="left" w:pos="3705"/>
        </w:tabs>
        <w:jc w:val="right"/>
        <w:rPr>
          <w:rFonts w:ascii="Calibri" w:hAnsi="Calibri" w:cs="Calibri"/>
          <w:i/>
          <w:sz w:val="22"/>
          <w:szCs w:val="22"/>
        </w:rPr>
      </w:pPr>
      <w:r w:rsidRPr="004D13C9">
        <w:rPr>
          <w:rFonts w:ascii="Calibri" w:hAnsi="Calibri" w:cs="Calibri"/>
          <w:i/>
          <w:sz w:val="22"/>
          <w:szCs w:val="22"/>
        </w:rPr>
        <w:t>………………………………………………………</w:t>
      </w:r>
    </w:p>
    <w:p w14:paraId="3D96FF66" w14:textId="0888EBB7" w:rsidR="0040355B" w:rsidRPr="004D13C9" w:rsidRDefault="0040355B" w:rsidP="00865FD5">
      <w:pPr>
        <w:tabs>
          <w:tab w:val="left" w:pos="3705"/>
        </w:tabs>
        <w:jc w:val="right"/>
        <w:rPr>
          <w:rFonts w:ascii="Calibri" w:hAnsi="Calibri" w:cs="Calibri"/>
          <w:i/>
          <w:sz w:val="22"/>
          <w:szCs w:val="22"/>
        </w:rPr>
      </w:pPr>
      <w:r w:rsidRPr="004D13C9">
        <w:rPr>
          <w:rFonts w:ascii="Calibri" w:hAnsi="Calibri" w:cs="Calibri"/>
          <w:i/>
          <w:sz w:val="22"/>
          <w:szCs w:val="22"/>
        </w:rPr>
        <w:t xml:space="preserve">(podpis </w:t>
      </w:r>
      <w:r w:rsidR="00BE3B60" w:rsidRPr="004D13C9">
        <w:rPr>
          <w:rFonts w:ascii="Calibri" w:hAnsi="Calibri" w:cs="Calibri"/>
          <w:i/>
          <w:sz w:val="22"/>
          <w:szCs w:val="22"/>
        </w:rPr>
        <w:t>Oferenta</w:t>
      </w:r>
      <w:r w:rsidRPr="004D13C9">
        <w:rPr>
          <w:rFonts w:ascii="Calibri" w:hAnsi="Calibri" w:cs="Calibri"/>
          <w:i/>
          <w:sz w:val="22"/>
          <w:szCs w:val="22"/>
        </w:rPr>
        <w:t>)</w:t>
      </w:r>
    </w:p>
    <w:p w14:paraId="64D0B5EF" w14:textId="77777777" w:rsidR="0040355B" w:rsidRPr="004D13C9" w:rsidRDefault="0040355B" w:rsidP="00865FD5">
      <w:pPr>
        <w:tabs>
          <w:tab w:val="left" w:pos="3705"/>
        </w:tabs>
        <w:jc w:val="right"/>
        <w:rPr>
          <w:rFonts w:ascii="Calibri" w:hAnsi="Calibri" w:cs="Calibri"/>
          <w:i/>
          <w:sz w:val="22"/>
          <w:szCs w:val="22"/>
        </w:rPr>
      </w:pPr>
    </w:p>
    <w:p w14:paraId="35E06F69" w14:textId="77777777" w:rsidR="0040355B" w:rsidRPr="004D13C9" w:rsidRDefault="0040355B" w:rsidP="00865FD5">
      <w:pPr>
        <w:tabs>
          <w:tab w:val="left" w:pos="3705"/>
        </w:tabs>
        <w:jc w:val="right"/>
        <w:rPr>
          <w:rFonts w:ascii="Calibri" w:hAnsi="Calibri" w:cs="Calibri"/>
          <w:i/>
          <w:sz w:val="22"/>
          <w:szCs w:val="22"/>
        </w:rPr>
      </w:pPr>
    </w:p>
    <w:p w14:paraId="7E1EE3F6" w14:textId="77777777" w:rsidR="0040355B" w:rsidRPr="004D13C9" w:rsidRDefault="0040355B" w:rsidP="00865FD5">
      <w:pPr>
        <w:tabs>
          <w:tab w:val="left" w:pos="3705"/>
        </w:tabs>
        <w:jc w:val="right"/>
        <w:rPr>
          <w:rFonts w:ascii="Calibri" w:hAnsi="Calibri" w:cs="Calibri"/>
          <w:i/>
          <w:sz w:val="22"/>
          <w:szCs w:val="22"/>
        </w:rPr>
      </w:pPr>
      <w:r w:rsidRPr="004D13C9">
        <w:rPr>
          <w:rFonts w:ascii="Calibri" w:hAnsi="Calibri" w:cs="Calibri"/>
          <w:i/>
          <w:sz w:val="22"/>
          <w:szCs w:val="22"/>
        </w:rPr>
        <w:t>………………………………………………………</w:t>
      </w:r>
    </w:p>
    <w:p w14:paraId="021C45E3" w14:textId="77777777" w:rsidR="0040355B" w:rsidRPr="004D13C9" w:rsidRDefault="0040355B" w:rsidP="00865FD5">
      <w:pPr>
        <w:tabs>
          <w:tab w:val="left" w:pos="3705"/>
        </w:tabs>
        <w:jc w:val="right"/>
        <w:rPr>
          <w:rFonts w:ascii="Calibri" w:hAnsi="Calibri" w:cs="Calibri"/>
          <w:sz w:val="22"/>
          <w:szCs w:val="22"/>
        </w:rPr>
      </w:pPr>
      <w:r w:rsidRPr="004D13C9">
        <w:rPr>
          <w:rFonts w:ascii="Calibri" w:hAnsi="Calibri" w:cs="Calibri"/>
          <w:i/>
          <w:sz w:val="22"/>
          <w:szCs w:val="22"/>
        </w:rPr>
        <w:t>(data, miejscowość)</w:t>
      </w:r>
    </w:p>
    <w:p w14:paraId="11B1D023" w14:textId="77777777" w:rsidR="004A790F" w:rsidRPr="004D13C9" w:rsidRDefault="004A790F" w:rsidP="0040355B">
      <w:pPr>
        <w:tabs>
          <w:tab w:val="left" w:pos="3705"/>
        </w:tabs>
        <w:jc w:val="center"/>
        <w:rPr>
          <w:rFonts w:ascii="Calibri" w:hAnsi="Calibri" w:cs="Calibri"/>
          <w:sz w:val="22"/>
          <w:szCs w:val="22"/>
        </w:rPr>
      </w:pPr>
    </w:p>
    <w:p w14:paraId="37D76D46" w14:textId="7440D116" w:rsidR="004A790F" w:rsidRPr="004D13C9" w:rsidRDefault="004A790F" w:rsidP="004A790F">
      <w:pPr>
        <w:tabs>
          <w:tab w:val="left" w:pos="3705"/>
        </w:tabs>
        <w:rPr>
          <w:rFonts w:ascii="Calibri" w:hAnsi="Calibri" w:cs="Calibri"/>
          <w:sz w:val="22"/>
          <w:szCs w:val="22"/>
        </w:rPr>
      </w:pPr>
      <w:r w:rsidRPr="004D13C9">
        <w:rPr>
          <w:rFonts w:ascii="Calibri" w:hAnsi="Calibri" w:cs="Calibri"/>
          <w:sz w:val="22"/>
          <w:szCs w:val="22"/>
        </w:rPr>
        <w:t xml:space="preserve"> </w:t>
      </w:r>
    </w:p>
    <w:sectPr w:rsidR="004A790F" w:rsidRPr="004D13C9" w:rsidSect="00B465E1">
      <w:headerReference w:type="default" r:id="rId8"/>
      <w:footerReference w:type="default" r:id="rId9"/>
      <w:pgSz w:w="11906" w:h="16838"/>
      <w:pgMar w:top="1418" w:right="96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210655" w14:textId="77777777" w:rsidR="00057459" w:rsidRDefault="00057459">
      <w:r>
        <w:separator/>
      </w:r>
    </w:p>
  </w:endnote>
  <w:endnote w:type="continuationSeparator" w:id="0">
    <w:p w14:paraId="2DAF288E" w14:textId="77777777" w:rsidR="00057459" w:rsidRDefault="000574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258198t00">
    <w:altName w:val="Times New Roman"/>
    <w:charset w:val="00"/>
    <w:family w:val="roman"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4FDEDD" w14:textId="77777777" w:rsidR="006A1585" w:rsidRDefault="006A158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CE4D2E" w14:textId="77777777" w:rsidR="00057459" w:rsidRDefault="00057459">
      <w:r>
        <w:separator/>
      </w:r>
    </w:p>
  </w:footnote>
  <w:footnote w:type="continuationSeparator" w:id="0">
    <w:p w14:paraId="150D659F" w14:textId="77777777" w:rsidR="00057459" w:rsidRDefault="000574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9283F1" w14:textId="662D47F4" w:rsidR="00934C79" w:rsidRDefault="00953E32" w:rsidP="00267FA1">
    <w:pPr>
      <w:pStyle w:val="Nagwek"/>
      <w:jc w:val="both"/>
      <w:rPr>
        <w:color w:val="767171"/>
      </w:rPr>
    </w:pPr>
    <w:r w:rsidRPr="004F32A9">
      <w:rPr>
        <w:lang w:eastAsia="pl-PL"/>
      </w:rPr>
      <w:fldChar w:fldCharType="begin"/>
    </w:r>
    <w:r w:rsidRPr="004F32A9">
      <w:rPr>
        <w:lang w:eastAsia="pl-PL"/>
      </w:rPr>
      <w:instrText xml:space="preserve"> INCLUDEPICTURE "V:\\FERS\\wzory dokumentów\\logotypy\\belka_FERS_PLnew.jpg" \* MERGEFORMATINET </w:instrText>
    </w:r>
    <w:r w:rsidRPr="004F32A9"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"V:\\FERS\\wzory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"V:\\FERS\\wzory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>
      <w:rPr>
        <w:lang w:eastAsia="pl-PL"/>
      </w:rPr>
      <w:fldChar w:fldCharType="begin"/>
    </w:r>
    <w:r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>
      <w:rPr>
        <w:lang w:eastAsia="pl-PL"/>
      </w:rPr>
      <w:fldChar w:fldCharType="separate"/>
    </w:r>
    <w:r w:rsidR="00000000">
      <w:rPr>
        <w:lang w:eastAsia="pl-PL"/>
      </w:rPr>
      <w:fldChar w:fldCharType="begin"/>
    </w:r>
    <w:r w:rsidR="00000000">
      <w:rPr>
        <w:lang w:eastAsia="pl-PL"/>
      </w:rPr>
      <w:instrText xml:space="preserve"> INCLUDEPICTURE  "C:\\Users\\a.parasinska\\AppData\\Local\\Microsoft\\Windows\\INetCache\\wzory dokumentów\\logotypy\\belka_FERS_PLnew.jpg" \* MERGEFORMATINET </w:instrText>
    </w:r>
    <w:r w:rsidR="00000000">
      <w:rPr>
        <w:lang w:eastAsia="pl-PL"/>
      </w:rPr>
      <w:fldChar w:fldCharType="separate"/>
    </w:r>
    <w:r w:rsidR="00BD2FA8">
      <w:rPr>
        <w:lang w:eastAsia="pl-PL"/>
      </w:rPr>
      <w:pict w14:anchorId="79FFD22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9.25pt;height:48.75pt">
          <v:imagedata r:id="rId1" r:href="rId2"/>
        </v:shape>
      </w:pict>
    </w:r>
    <w:r w:rsidR="00000000"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>
      <w:rPr>
        <w:lang w:eastAsia="pl-PL"/>
      </w:rPr>
      <w:fldChar w:fldCharType="end"/>
    </w:r>
    <w:r w:rsidRPr="004F32A9">
      <w:rPr>
        <w:lang w:eastAsia="pl-PL"/>
      </w:rPr>
      <w:fldChar w:fldCharType="end"/>
    </w:r>
  </w:p>
  <w:p w14:paraId="74DC75BD" w14:textId="77777777" w:rsidR="00360506" w:rsidRDefault="00360506" w:rsidP="00267FA1">
    <w:pPr>
      <w:pStyle w:val="Nagwek"/>
      <w:jc w:val="both"/>
      <w:rPr>
        <w:color w:val="767171"/>
      </w:rPr>
    </w:pPr>
  </w:p>
  <w:p w14:paraId="489DBA0D" w14:textId="06FE4BC2" w:rsidR="00360506" w:rsidRPr="00267FA1" w:rsidRDefault="00360506" w:rsidP="00360506">
    <w:pPr>
      <w:pStyle w:val="Nagwek"/>
      <w:jc w:val="right"/>
      <w:rPr>
        <w:color w:val="76717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2A30FCB0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iCs/>
        <w:color w:val="000000"/>
        <w:sz w:val="23"/>
        <w:szCs w:val="23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 w15:restartNumberingAfterBreak="0">
    <w:nsid w:val="00000004"/>
    <w:multiLevelType w:val="singleLevel"/>
    <w:tmpl w:val="35EC3068"/>
    <w:name w:val="WW8Num7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color w:val="000000"/>
        <w:sz w:val="22"/>
        <w:szCs w:val="22"/>
        <w:lang w:eastAsia="zh-CN"/>
      </w:rPr>
    </w:lvl>
  </w:abstractNum>
  <w:abstractNum w:abstractNumId="3" w15:restartNumberingAfterBreak="0">
    <w:nsid w:val="00000005"/>
    <w:multiLevelType w:val="singleLevel"/>
    <w:tmpl w:val="00F04EC6"/>
    <w:name w:val="WW8Num7"/>
    <w:lvl w:ilvl="0">
      <w:start w:val="5"/>
      <w:numFmt w:val="decimal"/>
      <w:lvlText w:val="%1."/>
      <w:lvlJc w:val="left"/>
      <w:pPr>
        <w:ind w:left="1117" w:hanging="360"/>
      </w:pPr>
      <w:rPr>
        <w:rFonts w:ascii="Times New Roman" w:eastAsia="Calibri" w:hAnsi="Times New Roman" w:cs="Times New Roman" w:hint="default"/>
        <w:iCs/>
        <w:color w:val="auto"/>
        <w:sz w:val="22"/>
        <w:szCs w:val="22"/>
        <w:lang w:eastAsia="en-US"/>
      </w:rPr>
    </w:lvl>
  </w:abstractNum>
  <w:abstractNum w:abstractNumId="4" w15:restartNumberingAfterBreak="0">
    <w:nsid w:val="00000007"/>
    <w:multiLevelType w:val="singleLevel"/>
    <w:tmpl w:val="00000007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5" w15:restartNumberingAfterBreak="0">
    <w:nsid w:val="00000009"/>
    <w:multiLevelType w:val="singleLevel"/>
    <w:tmpl w:val="71289740"/>
    <w:name w:val="WW8Num1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</w:abstractNum>
  <w:abstractNum w:abstractNumId="6" w15:restartNumberingAfterBreak="0">
    <w:nsid w:val="0000000A"/>
    <w:multiLevelType w:val="singleLevel"/>
    <w:tmpl w:val="0000000A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cs="Calibri"/>
        <w:b w:val="0"/>
        <w:bCs w:val="0"/>
      </w:rPr>
    </w:lvl>
  </w:abstractNum>
  <w:abstractNum w:abstractNumId="7" w15:restartNumberingAfterBreak="0">
    <w:nsid w:val="0000000B"/>
    <w:multiLevelType w:val="singleLevel"/>
    <w:tmpl w:val="AB569906"/>
    <w:name w:val="WW8Num17"/>
    <w:lvl w:ilvl="0">
      <w:start w:val="1"/>
      <w:numFmt w:val="decimal"/>
      <w:lvlText w:val="%1."/>
      <w:lvlJc w:val="left"/>
      <w:pPr>
        <w:tabs>
          <w:tab w:val="num" w:pos="1117"/>
        </w:tabs>
        <w:ind w:left="1097" w:hanging="340"/>
      </w:pPr>
      <w:rPr>
        <w:rFonts w:ascii="Calibri" w:hAnsi="Calibri" w:cs="Calibri"/>
        <w:b w:val="0"/>
        <w:sz w:val="23"/>
        <w:szCs w:val="23"/>
      </w:rPr>
    </w:lvl>
  </w:abstractNum>
  <w:abstractNum w:abstractNumId="8" w15:restartNumberingAfterBreak="0">
    <w:nsid w:val="0000000C"/>
    <w:multiLevelType w:val="singleLevel"/>
    <w:tmpl w:val="0000000C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Open Sans"/>
        <w:iCs/>
        <w:color w:val="000000"/>
        <w:sz w:val="23"/>
        <w:szCs w:val="23"/>
      </w:rPr>
    </w:lvl>
  </w:abstractNum>
  <w:abstractNum w:abstractNumId="9" w15:restartNumberingAfterBreak="0">
    <w:nsid w:val="0000000D"/>
    <w:multiLevelType w:val="singleLevel"/>
    <w:tmpl w:val="0000000D"/>
    <w:name w:val="WW8Num1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cs="Calibri"/>
      </w:rPr>
    </w:lvl>
  </w:abstractNum>
  <w:abstractNum w:abstractNumId="10" w15:restartNumberingAfterBreak="0">
    <w:nsid w:val="0000000E"/>
    <w:multiLevelType w:val="singleLevel"/>
    <w:tmpl w:val="0000000E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Calibri"/>
      </w:rPr>
    </w:lvl>
  </w:abstractNum>
  <w:abstractNum w:abstractNumId="11" w15:restartNumberingAfterBreak="0">
    <w:nsid w:val="00000029"/>
    <w:multiLevelType w:val="singleLevel"/>
    <w:tmpl w:val="00000029"/>
    <w:name w:val="WW8Num60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</w:abstractNum>
  <w:abstractNum w:abstractNumId="12" w15:restartNumberingAfterBreak="0">
    <w:nsid w:val="00000036"/>
    <w:multiLevelType w:val="singleLevel"/>
    <w:tmpl w:val="E5DCD06A"/>
    <w:name w:val="WW8Num75"/>
    <w:lvl w:ilvl="0">
      <w:start w:val="1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sz w:val="22"/>
        <w:szCs w:val="22"/>
        <w:lang w:val="x-none"/>
      </w:rPr>
    </w:lvl>
  </w:abstractNum>
  <w:abstractNum w:abstractNumId="13" w15:restartNumberingAfterBreak="0">
    <w:nsid w:val="069A7576"/>
    <w:multiLevelType w:val="hybridMultilevel"/>
    <w:tmpl w:val="95149520"/>
    <w:lvl w:ilvl="0" w:tplc="819EFE74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074C1E6F"/>
    <w:multiLevelType w:val="hybridMultilevel"/>
    <w:tmpl w:val="88E09B6E"/>
    <w:lvl w:ilvl="0" w:tplc="0415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5" w15:restartNumberingAfterBreak="0">
    <w:nsid w:val="0D756E5B"/>
    <w:multiLevelType w:val="hybridMultilevel"/>
    <w:tmpl w:val="A2E23A38"/>
    <w:lvl w:ilvl="0" w:tplc="EF34549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4ED0D01"/>
    <w:multiLevelType w:val="hybridMultilevel"/>
    <w:tmpl w:val="650260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69928B0"/>
    <w:multiLevelType w:val="hybridMultilevel"/>
    <w:tmpl w:val="4D16CA9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1ECF32F1"/>
    <w:multiLevelType w:val="hybridMultilevel"/>
    <w:tmpl w:val="03E605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121A23"/>
    <w:multiLevelType w:val="hybridMultilevel"/>
    <w:tmpl w:val="ED94E0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B8522D"/>
    <w:multiLevelType w:val="hybridMultilevel"/>
    <w:tmpl w:val="3D80A646"/>
    <w:lvl w:ilvl="0" w:tplc="ED0213F8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E411DD"/>
    <w:multiLevelType w:val="hybridMultilevel"/>
    <w:tmpl w:val="65481BA8"/>
    <w:lvl w:ilvl="0" w:tplc="84FC175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5243F7"/>
    <w:multiLevelType w:val="hybridMultilevel"/>
    <w:tmpl w:val="51440A04"/>
    <w:lvl w:ilvl="0" w:tplc="8424DB30">
      <w:start w:val="2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ascii="Open Sans" w:hAnsi="Open Sans" w:cs="Open Sans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3" w15:restartNumberingAfterBreak="0">
    <w:nsid w:val="368708B7"/>
    <w:multiLevelType w:val="hybridMultilevel"/>
    <w:tmpl w:val="1E88A63A"/>
    <w:lvl w:ilvl="0" w:tplc="0415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4" w15:restartNumberingAfterBreak="0">
    <w:nsid w:val="3940123E"/>
    <w:multiLevelType w:val="hybridMultilevel"/>
    <w:tmpl w:val="20941E2C"/>
    <w:lvl w:ilvl="0" w:tplc="02105A5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622BA1"/>
    <w:multiLevelType w:val="hybridMultilevel"/>
    <w:tmpl w:val="136A34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6C1D02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F54486"/>
    <w:multiLevelType w:val="hybridMultilevel"/>
    <w:tmpl w:val="083AE416"/>
    <w:lvl w:ilvl="0" w:tplc="BDBC6E82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7" w15:restartNumberingAfterBreak="0">
    <w:nsid w:val="47B53F01"/>
    <w:multiLevelType w:val="hybridMultilevel"/>
    <w:tmpl w:val="EA52CC86"/>
    <w:lvl w:ilvl="0" w:tplc="B38A6452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1B3FCE"/>
    <w:multiLevelType w:val="hybridMultilevel"/>
    <w:tmpl w:val="F2CAEBC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E730D5"/>
    <w:multiLevelType w:val="hybridMultilevel"/>
    <w:tmpl w:val="4012692E"/>
    <w:lvl w:ilvl="0" w:tplc="8D882A0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30B716A"/>
    <w:multiLevelType w:val="hybridMultilevel"/>
    <w:tmpl w:val="8CBCA630"/>
    <w:lvl w:ilvl="0" w:tplc="1144B2E8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 w15:restartNumberingAfterBreak="0">
    <w:nsid w:val="707A4625"/>
    <w:multiLevelType w:val="hybridMultilevel"/>
    <w:tmpl w:val="9E1E8796"/>
    <w:lvl w:ilvl="0" w:tplc="25AA46A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1C7F4F"/>
    <w:multiLevelType w:val="hybridMultilevel"/>
    <w:tmpl w:val="166EC3DC"/>
    <w:lvl w:ilvl="0" w:tplc="4308E9E0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A0F679B"/>
    <w:multiLevelType w:val="hybridMultilevel"/>
    <w:tmpl w:val="03264632"/>
    <w:lvl w:ilvl="0" w:tplc="8090B686">
      <w:start w:val="10"/>
      <w:numFmt w:val="upperRoman"/>
      <w:lvlText w:val="%1."/>
      <w:lvlJc w:val="righ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4" w15:restartNumberingAfterBreak="0">
    <w:nsid w:val="7D88130E"/>
    <w:multiLevelType w:val="hybridMultilevel"/>
    <w:tmpl w:val="5B7ACDCA"/>
    <w:lvl w:ilvl="0" w:tplc="7A8835FE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5" w15:restartNumberingAfterBreak="0">
    <w:nsid w:val="7FAE04A1"/>
    <w:multiLevelType w:val="hybridMultilevel"/>
    <w:tmpl w:val="66C039DE"/>
    <w:lvl w:ilvl="0" w:tplc="663EE8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1423494">
    <w:abstractNumId w:val="15"/>
  </w:num>
  <w:num w:numId="2" w16cid:durableId="1417902777">
    <w:abstractNumId w:val="31"/>
  </w:num>
  <w:num w:numId="3" w16cid:durableId="585267900">
    <w:abstractNumId w:val="17"/>
  </w:num>
  <w:num w:numId="4" w16cid:durableId="442501817">
    <w:abstractNumId w:val="27"/>
  </w:num>
  <w:num w:numId="5" w16cid:durableId="1858427898">
    <w:abstractNumId w:val="29"/>
  </w:num>
  <w:num w:numId="6" w16cid:durableId="205070154">
    <w:abstractNumId w:val="30"/>
  </w:num>
  <w:num w:numId="7" w16cid:durableId="872694559">
    <w:abstractNumId w:val="22"/>
  </w:num>
  <w:num w:numId="8" w16cid:durableId="1496187137">
    <w:abstractNumId w:val="35"/>
  </w:num>
  <w:num w:numId="9" w16cid:durableId="739524930">
    <w:abstractNumId w:val="25"/>
  </w:num>
  <w:num w:numId="10" w16cid:durableId="1198660828">
    <w:abstractNumId w:val="16"/>
  </w:num>
  <w:num w:numId="11" w16cid:durableId="1303272201">
    <w:abstractNumId w:val="32"/>
  </w:num>
  <w:num w:numId="12" w16cid:durableId="488790361">
    <w:abstractNumId w:val="24"/>
  </w:num>
  <w:num w:numId="13" w16cid:durableId="23753676">
    <w:abstractNumId w:val="13"/>
  </w:num>
  <w:num w:numId="14" w16cid:durableId="1874684259">
    <w:abstractNumId w:val="26"/>
  </w:num>
  <w:num w:numId="15" w16cid:durableId="1501040283">
    <w:abstractNumId w:val="34"/>
  </w:num>
  <w:num w:numId="16" w16cid:durableId="351687718">
    <w:abstractNumId w:val="21"/>
  </w:num>
  <w:num w:numId="17" w16cid:durableId="333579122">
    <w:abstractNumId w:val="20"/>
  </w:num>
  <w:num w:numId="18" w16cid:durableId="2033802845">
    <w:abstractNumId w:val="14"/>
  </w:num>
  <w:num w:numId="19" w16cid:durableId="1589801960">
    <w:abstractNumId w:val="23"/>
  </w:num>
  <w:num w:numId="20" w16cid:durableId="57368718">
    <w:abstractNumId w:val="28"/>
  </w:num>
  <w:num w:numId="21" w16cid:durableId="1289236301">
    <w:abstractNumId w:val="33"/>
  </w:num>
  <w:num w:numId="22" w16cid:durableId="592209188">
    <w:abstractNumId w:val="18"/>
  </w:num>
  <w:num w:numId="23" w16cid:durableId="730426229">
    <w:abstractNumId w:val="1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284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FDA"/>
    <w:rsid w:val="000153C8"/>
    <w:rsid w:val="00016914"/>
    <w:rsid w:val="000176CC"/>
    <w:rsid w:val="00020DB2"/>
    <w:rsid w:val="000233BD"/>
    <w:rsid w:val="00026BDE"/>
    <w:rsid w:val="0004060E"/>
    <w:rsid w:val="00041995"/>
    <w:rsid w:val="00053A88"/>
    <w:rsid w:val="00057459"/>
    <w:rsid w:val="00061292"/>
    <w:rsid w:val="00062B52"/>
    <w:rsid w:val="00066902"/>
    <w:rsid w:val="00087E4A"/>
    <w:rsid w:val="000B0B83"/>
    <w:rsid w:val="000B1DA2"/>
    <w:rsid w:val="000B46F7"/>
    <w:rsid w:val="000C4774"/>
    <w:rsid w:val="000C5352"/>
    <w:rsid w:val="000D2E35"/>
    <w:rsid w:val="000E2AFF"/>
    <w:rsid w:val="000E73AB"/>
    <w:rsid w:val="000F178C"/>
    <w:rsid w:val="001029FE"/>
    <w:rsid w:val="00120897"/>
    <w:rsid w:val="00122867"/>
    <w:rsid w:val="00123E37"/>
    <w:rsid w:val="00123EAA"/>
    <w:rsid w:val="00131173"/>
    <w:rsid w:val="0014656F"/>
    <w:rsid w:val="00152562"/>
    <w:rsid w:val="0015578C"/>
    <w:rsid w:val="00170968"/>
    <w:rsid w:val="00170FB9"/>
    <w:rsid w:val="00177DF4"/>
    <w:rsid w:val="0018095E"/>
    <w:rsid w:val="00190A18"/>
    <w:rsid w:val="00191154"/>
    <w:rsid w:val="00193736"/>
    <w:rsid w:val="001A63FE"/>
    <w:rsid w:val="001B014E"/>
    <w:rsid w:val="001C1269"/>
    <w:rsid w:val="001C650D"/>
    <w:rsid w:val="001F6231"/>
    <w:rsid w:val="002120C2"/>
    <w:rsid w:val="00217070"/>
    <w:rsid w:val="00227F16"/>
    <w:rsid w:val="00235480"/>
    <w:rsid w:val="00244E28"/>
    <w:rsid w:val="00245BB7"/>
    <w:rsid w:val="00255994"/>
    <w:rsid w:val="00262537"/>
    <w:rsid w:val="00266581"/>
    <w:rsid w:val="00266F8A"/>
    <w:rsid w:val="00267FA1"/>
    <w:rsid w:val="00286F5D"/>
    <w:rsid w:val="0029013C"/>
    <w:rsid w:val="00294032"/>
    <w:rsid w:val="00294EA0"/>
    <w:rsid w:val="002B072D"/>
    <w:rsid w:val="002B08B0"/>
    <w:rsid w:val="002B62AB"/>
    <w:rsid w:val="002C6028"/>
    <w:rsid w:val="002D41B7"/>
    <w:rsid w:val="002F3A58"/>
    <w:rsid w:val="002F5EE0"/>
    <w:rsid w:val="0030138C"/>
    <w:rsid w:val="00314A00"/>
    <w:rsid w:val="0032297A"/>
    <w:rsid w:val="00332CC3"/>
    <w:rsid w:val="003409E7"/>
    <w:rsid w:val="00340CB3"/>
    <w:rsid w:val="003420A1"/>
    <w:rsid w:val="00342E18"/>
    <w:rsid w:val="00360506"/>
    <w:rsid w:val="003618F4"/>
    <w:rsid w:val="003661AB"/>
    <w:rsid w:val="00367265"/>
    <w:rsid w:val="003679F6"/>
    <w:rsid w:val="00382577"/>
    <w:rsid w:val="00387376"/>
    <w:rsid w:val="00392285"/>
    <w:rsid w:val="0039402A"/>
    <w:rsid w:val="003B3DBB"/>
    <w:rsid w:val="003C0FDD"/>
    <w:rsid w:val="003C321A"/>
    <w:rsid w:val="003C78E4"/>
    <w:rsid w:val="003D3808"/>
    <w:rsid w:val="003D7420"/>
    <w:rsid w:val="003E1009"/>
    <w:rsid w:val="00400285"/>
    <w:rsid w:val="00401EC7"/>
    <w:rsid w:val="004028E7"/>
    <w:rsid w:val="0040355B"/>
    <w:rsid w:val="00412C00"/>
    <w:rsid w:val="00414153"/>
    <w:rsid w:val="0042285F"/>
    <w:rsid w:val="00426B43"/>
    <w:rsid w:val="00436836"/>
    <w:rsid w:val="00445A74"/>
    <w:rsid w:val="00446547"/>
    <w:rsid w:val="004905D4"/>
    <w:rsid w:val="004A26F2"/>
    <w:rsid w:val="004A790F"/>
    <w:rsid w:val="004B5E36"/>
    <w:rsid w:val="004B7C13"/>
    <w:rsid w:val="004C53AA"/>
    <w:rsid w:val="004D13C9"/>
    <w:rsid w:val="004E0D31"/>
    <w:rsid w:val="004E5731"/>
    <w:rsid w:val="004F32E4"/>
    <w:rsid w:val="00502A86"/>
    <w:rsid w:val="005054FE"/>
    <w:rsid w:val="005069BB"/>
    <w:rsid w:val="00510D1B"/>
    <w:rsid w:val="005125B0"/>
    <w:rsid w:val="00520289"/>
    <w:rsid w:val="005208DB"/>
    <w:rsid w:val="005223B1"/>
    <w:rsid w:val="00523133"/>
    <w:rsid w:val="00525CD6"/>
    <w:rsid w:val="005266C3"/>
    <w:rsid w:val="005320B5"/>
    <w:rsid w:val="005535E8"/>
    <w:rsid w:val="0056022B"/>
    <w:rsid w:val="00562338"/>
    <w:rsid w:val="005648C6"/>
    <w:rsid w:val="005839C0"/>
    <w:rsid w:val="005922D6"/>
    <w:rsid w:val="005940B6"/>
    <w:rsid w:val="00597B2F"/>
    <w:rsid w:val="005A3C52"/>
    <w:rsid w:val="005A57DC"/>
    <w:rsid w:val="005B52A3"/>
    <w:rsid w:val="005B7987"/>
    <w:rsid w:val="005C18EA"/>
    <w:rsid w:val="005C26BA"/>
    <w:rsid w:val="005D745D"/>
    <w:rsid w:val="005D7A45"/>
    <w:rsid w:val="005E0570"/>
    <w:rsid w:val="005E2686"/>
    <w:rsid w:val="005F2042"/>
    <w:rsid w:val="005F4AE8"/>
    <w:rsid w:val="005F6FAA"/>
    <w:rsid w:val="00602F77"/>
    <w:rsid w:val="006033B6"/>
    <w:rsid w:val="00607C64"/>
    <w:rsid w:val="00617873"/>
    <w:rsid w:val="0062725B"/>
    <w:rsid w:val="00632D09"/>
    <w:rsid w:val="0063391F"/>
    <w:rsid w:val="0063723F"/>
    <w:rsid w:val="00640B6D"/>
    <w:rsid w:val="00645C22"/>
    <w:rsid w:val="00645CC1"/>
    <w:rsid w:val="00647BDD"/>
    <w:rsid w:val="00653B9D"/>
    <w:rsid w:val="00657B92"/>
    <w:rsid w:val="00661E10"/>
    <w:rsid w:val="006657EF"/>
    <w:rsid w:val="00665BA9"/>
    <w:rsid w:val="00672CBF"/>
    <w:rsid w:val="0067620C"/>
    <w:rsid w:val="0067651F"/>
    <w:rsid w:val="00686423"/>
    <w:rsid w:val="006A0BEF"/>
    <w:rsid w:val="006A0CA5"/>
    <w:rsid w:val="006A1585"/>
    <w:rsid w:val="006A5232"/>
    <w:rsid w:val="006C13E0"/>
    <w:rsid w:val="006C4EBF"/>
    <w:rsid w:val="006D52D2"/>
    <w:rsid w:val="006D6ED9"/>
    <w:rsid w:val="006E11F8"/>
    <w:rsid w:val="006E15B9"/>
    <w:rsid w:val="006E3FA1"/>
    <w:rsid w:val="006E49A4"/>
    <w:rsid w:val="006E4DBA"/>
    <w:rsid w:val="006E5DC8"/>
    <w:rsid w:val="006F3A4C"/>
    <w:rsid w:val="0070199D"/>
    <w:rsid w:val="007200FF"/>
    <w:rsid w:val="0072061D"/>
    <w:rsid w:val="00721AB7"/>
    <w:rsid w:val="00731136"/>
    <w:rsid w:val="0073157B"/>
    <w:rsid w:val="00731C1B"/>
    <w:rsid w:val="00735A90"/>
    <w:rsid w:val="00741FD6"/>
    <w:rsid w:val="00743207"/>
    <w:rsid w:val="00755D40"/>
    <w:rsid w:val="007662C9"/>
    <w:rsid w:val="007678E4"/>
    <w:rsid w:val="0077578B"/>
    <w:rsid w:val="00780F77"/>
    <w:rsid w:val="007810D5"/>
    <w:rsid w:val="007826B3"/>
    <w:rsid w:val="0079106F"/>
    <w:rsid w:val="00792C94"/>
    <w:rsid w:val="0079793B"/>
    <w:rsid w:val="007A1580"/>
    <w:rsid w:val="007A6850"/>
    <w:rsid w:val="007B1815"/>
    <w:rsid w:val="007B2110"/>
    <w:rsid w:val="007C5F6F"/>
    <w:rsid w:val="007D35BE"/>
    <w:rsid w:val="007D52F3"/>
    <w:rsid w:val="007D7958"/>
    <w:rsid w:val="007E0C68"/>
    <w:rsid w:val="007F0C4E"/>
    <w:rsid w:val="007F46AF"/>
    <w:rsid w:val="00800B52"/>
    <w:rsid w:val="008072C7"/>
    <w:rsid w:val="00811B0B"/>
    <w:rsid w:val="008161A2"/>
    <w:rsid w:val="00817458"/>
    <w:rsid w:val="00822D27"/>
    <w:rsid w:val="00824D64"/>
    <w:rsid w:val="00854A73"/>
    <w:rsid w:val="008571C7"/>
    <w:rsid w:val="00864EA1"/>
    <w:rsid w:val="00865FD5"/>
    <w:rsid w:val="00891053"/>
    <w:rsid w:val="008911E8"/>
    <w:rsid w:val="00891DAA"/>
    <w:rsid w:val="008A1285"/>
    <w:rsid w:val="008A3D74"/>
    <w:rsid w:val="008B1C3C"/>
    <w:rsid w:val="008B3B2F"/>
    <w:rsid w:val="008B6054"/>
    <w:rsid w:val="008B6CE8"/>
    <w:rsid w:val="008C3F43"/>
    <w:rsid w:val="008C43E9"/>
    <w:rsid w:val="008D694B"/>
    <w:rsid w:val="008E4329"/>
    <w:rsid w:val="008F7C89"/>
    <w:rsid w:val="00901639"/>
    <w:rsid w:val="009055D6"/>
    <w:rsid w:val="009167EE"/>
    <w:rsid w:val="00930E69"/>
    <w:rsid w:val="00934C79"/>
    <w:rsid w:val="0094677A"/>
    <w:rsid w:val="00953E32"/>
    <w:rsid w:val="0095560B"/>
    <w:rsid w:val="00973619"/>
    <w:rsid w:val="009808E0"/>
    <w:rsid w:val="009858EE"/>
    <w:rsid w:val="00985AFB"/>
    <w:rsid w:val="00985D36"/>
    <w:rsid w:val="00987D9A"/>
    <w:rsid w:val="00991FBE"/>
    <w:rsid w:val="0099286B"/>
    <w:rsid w:val="0099719B"/>
    <w:rsid w:val="009D2E2E"/>
    <w:rsid w:val="009E07C5"/>
    <w:rsid w:val="009E4AEA"/>
    <w:rsid w:val="009F2CA5"/>
    <w:rsid w:val="00A003C0"/>
    <w:rsid w:val="00A036BA"/>
    <w:rsid w:val="00A0527B"/>
    <w:rsid w:val="00A21D1C"/>
    <w:rsid w:val="00A2608E"/>
    <w:rsid w:val="00A27245"/>
    <w:rsid w:val="00A27B5F"/>
    <w:rsid w:val="00A3177B"/>
    <w:rsid w:val="00A52C9C"/>
    <w:rsid w:val="00A709C6"/>
    <w:rsid w:val="00A77244"/>
    <w:rsid w:val="00A84968"/>
    <w:rsid w:val="00A8729B"/>
    <w:rsid w:val="00A93F27"/>
    <w:rsid w:val="00AA652F"/>
    <w:rsid w:val="00AB03F6"/>
    <w:rsid w:val="00AC0C0A"/>
    <w:rsid w:val="00AC2E10"/>
    <w:rsid w:val="00AC3442"/>
    <w:rsid w:val="00AE30C4"/>
    <w:rsid w:val="00AF0B6B"/>
    <w:rsid w:val="00AF5CC0"/>
    <w:rsid w:val="00B16A38"/>
    <w:rsid w:val="00B17216"/>
    <w:rsid w:val="00B3468F"/>
    <w:rsid w:val="00B40A8D"/>
    <w:rsid w:val="00B465E1"/>
    <w:rsid w:val="00B520B2"/>
    <w:rsid w:val="00B5325A"/>
    <w:rsid w:val="00B56A5C"/>
    <w:rsid w:val="00B636FD"/>
    <w:rsid w:val="00B66FDA"/>
    <w:rsid w:val="00B72136"/>
    <w:rsid w:val="00B8526D"/>
    <w:rsid w:val="00B858E1"/>
    <w:rsid w:val="00B86B14"/>
    <w:rsid w:val="00B914F9"/>
    <w:rsid w:val="00B9237E"/>
    <w:rsid w:val="00B92BBC"/>
    <w:rsid w:val="00BA3785"/>
    <w:rsid w:val="00BB39E9"/>
    <w:rsid w:val="00BC05F2"/>
    <w:rsid w:val="00BC2264"/>
    <w:rsid w:val="00BC3648"/>
    <w:rsid w:val="00BD1EC1"/>
    <w:rsid w:val="00BD2FA8"/>
    <w:rsid w:val="00BD71A0"/>
    <w:rsid w:val="00BE2738"/>
    <w:rsid w:val="00BE318B"/>
    <w:rsid w:val="00BE3B60"/>
    <w:rsid w:val="00BE7627"/>
    <w:rsid w:val="00BF22B6"/>
    <w:rsid w:val="00BF352E"/>
    <w:rsid w:val="00BF49A3"/>
    <w:rsid w:val="00C043AD"/>
    <w:rsid w:val="00C04911"/>
    <w:rsid w:val="00C15720"/>
    <w:rsid w:val="00C2457B"/>
    <w:rsid w:val="00C24AC2"/>
    <w:rsid w:val="00C27AF1"/>
    <w:rsid w:val="00C419B7"/>
    <w:rsid w:val="00C501D2"/>
    <w:rsid w:val="00C530CA"/>
    <w:rsid w:val="00C53492"/>
    <w:rsid w:val="00C73D23"/>
    <w:rsid w:val="00C81D4D"/>
    <w:rsid w:val="00C82B08"/>
    <w:rsid w:val="00C853ED"/>
    <w:rsid w:val="00C85C44"/>
    <w:rsid w:val="00C97C11"/>
    <w:rsid w:val="00CA5EDF"/>
    <w:rsid w:val="00CB0F94"/>
    <w:rsid w:val="00CB4539"/>
    <w:rsid w:val="00CD7CA1"/>
    <w:rsid w:val="00CE4EF6"/>
    <w:rsid w:val="00CE642E"/>
    <w:rsid w:val="00CE7B05"/>
    <w:rsid w:val="00CF411D"/>
    <w:rsid w:val="00D00D29"/>
    <w:rsid w:val="00D0474B"/>
    <w:rsid w:val="00D21673"/>
    <w:rsid w:val="00D22871"/>
    <w:rsid w:val="00D22FC4"/>
    <w:rsid w:val="00D3232A"/>
    <w:rsid w:val="00D324FE"/>
    <w:rsid w:val="00D42BBD"/>
    <w:rsid w:val="00D54C2E"/>
    <w:rsid w:val="00D610CD"/>
    <w:rsid w:val="00D627D3"/>
    <w:rsid w:val="00D65286"/>
    <w:rsid w:val="00D8055D"/>
    <w:rsid w:val="00D80A9A"/>
    <w:rsid w:val="00D848E3"/>
    <w:rsid w:val="00D9514A"/>
    <w:rsid w:val="00D953C5"/>
    <w:rsid w:val="00DA3E76"/>
    <w:rsid w:val="00DA49E6"/>
    <w:rsid w:val="00DA5283"/>
    <w:rsid w:val="00DC0190"/>
    <w:rsid w:val="00DC070C"/>
    <w:rsid w:val="00DD5BC5"/>
    <w:rsid w:val="00DE1218"/>
    <w:rsid w:val="00DE31A6"/>
    <w:rsid w:val="00DE5A7B"/>
    <w:rsid w:val="00DF3B95"/>
    <w:rsid w:val="00E00775"/>
    <w:rsid w:val="00E11DDD"/>
    <w:rsid w:val="00E133BC"/>
    <w:rsid w:val="00E17D7E"/>
    <w:rsid w:val="00E23DFD"/>
    <w:rsid w:val="00E41C2A"/>
    <w:rsid w:val="00E4633D"/>
    <w:rsid w:val="00E5395D"/>
    <w:rsid w:val="00E6209B"/>
    <w:rsid w:val="00E70D8E"/>
    <w:rsid w:val="00E73B3F"/>
    <w:rsid w:val="00E76CB2"/>
    <w:rsid w:val="00E878C0"/>
    <w:rsid w:val="00E95A64"/>
    <w:rsid w:val="00EB2FF2"/>
    <w:rsid w:val="00EB54E0"/>
    <w:rsid w:val="00EB550C"/>
    <w:rsid w:val="00EB611E"/>
    <w:rsid w:val="00EB7572"/>
    <w:rsid w:val="00EB772D"/>
    <w:rsid w:val="00ED10BA"/>
    <w:rsid w:val="00ED110A"/>
    <w:rsid w:val="00ED38ED"/>
    <w:rsid w:val="00ED6034"/>
    <w:rsid w:val="00EE23F1"/>
    <w:rsid w:val="00EF0732"/>
    <w:rsid w:val="00EF2AA4"/>
    <w:rsid w:val="00EF7667"/>
    <w:rsid w:val="00F20815"/>
    <w:rsid w:val="00F20D76"/>
    <w:rsid w:val="00F35061"/>
    <w:rsid w:val="00F400CE"/>
    <w:rsid w:val="00F64DF3"/>
    <w:rsid w:val="00F82E5F"/>
    <w:rsid w:val="00F83D2E"/>
    <w:rsid w:val="00F85BAD"/>
    <w:rsid w:val="00F90D58"/>
    <w:rsid w:val="00FA14B5"/>
    <w:rsid w:val="00FB2C32"/>
    <w:rsid w:val="00FB7778"/>
    <w:rsid w:val="00FD0548"/>
    <w:rsid w:val="00FE2759"/>
    <w:rsid w:val="00FF0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C198000"/>
  <w15:docId w15:val="{F30A95EC-2A80-4C28-9B5C-5CD350D06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0355B"/>
    <w:pPr>
      <w:keepNext/>
      <w:keepLines/>
      <w:spacing w:before="480" w:line="259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eastAsia="Times New Roman" w:hAnsi="Calibri" w:cs="Times New Roman"/>
    </w:rPr>
  </w:style>
  <w:style w:type="character" w:customStyle="1" w:styleId="WW8Num2z0">
    <w:name w:val="WW8Num2z0"/>
    <w:rPr>
      <w:b w:val="0"/>
    </w:rPr>
  </w:style>
  <w:style w:type="character" w:customStyle="1" w:styleId="WW8Num3z0">
    <w:name w:val="WW8Num3z0"/>
    <w:rPr>
      <w:rFonts w:ascii="Open Sans" w:hAnsi="Open Sans" w:cs="Times New Roman"/>
      <w:b w:val="0"/>
      <w:i w:val="0"/>
      <w:sz w:val="20"/>
      <w:szCs w:val="22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Calibri" w:hAnsi="Calibri" w:cs="Calibri"/>
      <w:iCs/>
      <w:color w:val="000000"/>
      <w:sz w:val="23"/>
      <w:szCs w:val="23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Calibri" w:hAnsi="Calibri" w:cs="Calibri"/>
      <w:color w:val="000000"/>
      <w:sz w:val="23"/>
      <w:szCs w:val="23"/>
    </w:rPr>
  </w:style>
  <w:style w:type="character" w:customStyle="1" w:styleId="WW8Num6z0">
    <w:name w:val="WW8Num6z0"/>
  </w:style>
  <w:style w:type="character" w:customStyle="1" w:styleId="WW8Num7z0">
    <w:name w:val="WW8Num7z0"/>
    <w:rPr>
      <w:rFonts w:ascii="Calibri" w:hAnsi="Calibri" w:cs="Calibri"/>
      <w:iCs/>
      <w:color w:val="auto"/>
      <w:sz w:val="23"/>
      <w:szCs w:val="23"/>
    </w:rPr>
  </w:style>
  <w:style w:type="character" w:customStyle="1" w:styleId="WW8Num8z0">
    <w:name w:val="WW8Num8z0"/>
    <w:rPr>
      <w:rFonts w:ascii="Calibri" w:hAnsi="Calibri" w:cs="Calibri"/>
      <w:b w:val="0"/>
      <w:i w:val="0"/>
      <w:color w:val="auto"/>
      <w:sz w:val="23"/>
      <w:szCs w:val="23"/>
      <w:lang w:eastAsia="en-US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Calibri" w:hAnsi="Calibri" w:cs="Calibri"/>
    </w:rPr>
  </w:style>
  <w:style w:type="character" w:customStyle="1" w:styleId="WW8Num11z0">
    <w:name w:val="WW8Num11z0"/>
  </w:style>
  <w:style w:type="character" w:customStyle="1" w:styleId="WW8Num12z0">
    <w:name w:val="WW8Num12z0"/>
    <w:rPr>
      <w:rFonts w:ascii="Calibri" w:hAnsi="Calibri" w:cs="Calibri"/>
      <w:iCs/>
      <w:color w:val="000000"/>
      <w:sz w:val="23"/>
      <w:szCs w:val="23"/>
    </w:rPr>
  </w:style>
  <w:style w:type="character" w:customStyle="1" w:styleId="WW8Num13z0">
    <w:name w:val="WW8Num13z0"/>
    <w:rPr>
      <w:rFonts w:ascii="Calibri" w:hAnsi="Calibri" w:cs="Calibri"/>
      <w:iCs/>
      <w:color w:val="000000"/>
      <w:sz w:val="23"/>
      <w:szCs w:val="23"/>
    </w:rPr>
  </w:style>
  <w:style w:type="character" w:customStyle="1" w:styleId="WW8Num14z0">
    <w:name w:val="WW8Num14z0"/>
    <w:rPr>
      <w:rFonts w:ascii="Calibri" w:eastAsia="Times New Roman" w:hAnsi="Calibri" w:cs="Arial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cs="Calibri"/>
    </w:rPr>
  </w:style>
  <w:style w:type="character" w:customStyle="1" w:styleId="WW8Num16z0">
    <w:name w:val="WW8Num16z0"/>
    <w:rPr>
      <w:rFonts w:ascii="Calibri" w:hAnsi="Calibri" w:cs="Calibri"/>
      <w:b w:val="0"/>
      <w:bCs w:val="0"/>
    </w:rPr>
  </w:style>
  <w:style w:type="character" w:customStyle="1" w:styleId="WW8Num17z0">
    <w:name w:val="WW8Num17z0"/>
    <w:rPr>
      <w:rFonts w:ascii="Calibri" w:hAnsi="Calibri" w:cs="Calibri"/>
      <w:sz w:val="23"/>
      <w:szCs w:val="23"/>
    </w:rPr>
  </w:style>
  <w:style w:type="character" w:customStyle="1" w:styleId="WW8Num18z0">
    <w:name w:val="WW8Num18z0"/>
    <w:rPr>
      <w:rFonts w:ascii="Calibri" w:hAnsi="Calibri" w:cs="Open Sans"/>
      <w:iCs/>
      <w:color w:val="000000"/>
      <w:sz w:val="23"/>
      <w:szCs w:val="23"/>
    </w:rPr>
  </w:style>
  <w:style w:type="character" w:customStyle="1" w:styleId="WW8Num19z0">
    <w:name w:val="WW8Num19z0"/>
    <w:rPr>
      <w:rFonts w:ascii="Calibri" w:hAnsi="Calibri" w:cs="Calibri"/>
    </w:rPr>
  </w:style>
  <w:style w:type="character" w:customStyle="1" w:styleId="WW8Num20z0">
    <w:name w:val="WW8Num20z0"/>
    <w:rPr>
      <w:rFonts w:cs="Calibri"/>
    </w:rPr>
  </w:style>
  <w:style w:type="character" w:customStyle="1" w:styleId="WW8Num21z0">
    <w:name w:val="WW8Num21z0"/>
    <w:rPr>
      <w:rFonts w:ascii="Calibri" w:hAnsi="Calibri" w:cs="TTE1258198t00"/>
      <w:color w:val="000000"/>
      <w:sz w:val="23"/>
      <w:szCs w:val="23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1z1">
    <w:name w:val="WW8Num1z1"/>
    <w:rPr>
      <w:rFonts w:ascii="Century Gothic" w:hAnsi="Century Gothic" w:cs="Century Gothic"/>
      <w:b w:val="0"/>
      <w:i w:val="0"/>
      <w:sz w:val="20"/>
      <w:szCs w:val="20"/>
    </w:rPr>
  </w:style>
  <w:style w:type="character" w:customStyle="1" w:styleId="WW8Num1z2">
    <w:name w:val="WW8Num1z2"/>
  </w:style>
  <w:style w:type="character" w:customStyle="1" w:styleId="WW8Num1z3">
    <w:name w:val="WW8Num1z3"/>
    <w:rPr>
      <w:b w:val="0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1">
    <w:name w:val="WW8Num8z1"/>
    <w:rPr>
      <w:b w:val="0"/>
      <w:color w:val="auto"/>
      <w:sz w:val="20"/>
      <w:szCs w:val="20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  <w:rPr>
      <w:rFonts w:ascii="Open Sans" w:eastAsia="Times New Roman" w:hAnsi="Open Sans" w:cs="Times New Roman"/>
      <w:b w:val="0"/>
      <w:sz w:val="20"/>
      <w:szCs w:val="20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  <w:rPr>
      <w:rFonts w:ascii="Calibri" w:hAnsi="Calibri" w:cs="Calibri"/>
      <w:iCs/>
      <w:color w:val="000000"/>
      <w:sz w:val="23"/>
      <w:szCs w:val="23"/>
    </w:rPr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2z0">
    <w:name w:val="WW8Num22z0"/>
    <w:rPr>
      <w:sz w:val="23"/>
      <w:szCs w:val="23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Calibri" w:hAnsi="Calibri" w:cs="Calibri"/>
      <w:iCs/>
      <w:color w:val="000000"/>
      <w:sz w:val="23"/>
      <w:szCs w:val="23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Calibri" w:hAnsi="Calibri" w:cs="Open Sans"/>
      <w:b w:val="0"/>
      <w:bCs w:val="0"/>
      <w:i w:val="0"/>
      <w:iCs w:val="0"/>
      <w:color w:val="000000"/>
      <w:sz w:val="23"/>
      <w:szCs w:val="23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Calibri" w:hAnsi="Calibri" w:cs="Calibri"/>
      <w:iCs/>
      <w:sz w:val="23"/>
      <w:szCs w:val="23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Calibri" w:hAnsi="Calibri" w:cs="Arial"/>
      <w:iCs/>
      <w:color w:val="000000"/>
      <w:sz w:val="23"/>
      <w:szCs w:val="23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Calibri" w:hAnsi="Calibri" w:cs="Calibri"/>
      <w:iCs/>
      <w:color w:val="000000"/>
      <w:sz w:val="23"/>
      <w:szCs w:val="23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Calibri" w:hAnsi="Calibri" w:cs="Calibri"/>
      <w:bCs/>
      <w:color w:val="000000"/>
      <w:sz w:val="23"/>
      <w:szCs w:val="23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" w:eastAsia="Curlz MT" w:hAnsi="Calibri" w:cs="Curlz MT"/>
      <w:b w:val="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dane1">
    <w:name w:val="dane1"/>
    <w:rPr>
      <w:color w:val="0000CD"/>
    </w:rPr>
  </w:style>
  <w:style w:type="character" w:customStyle="1" w:styleId="Znak4ZnakZnakZnak1">
    <w:name w:val="Znak4 Znak Znak Znak1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Znak4ZnakZnakZnakZnakZnakZnakZnakZnakZnakZnak">
    <w:name w:val="Znak4 Znak Znak Znak Znak Znak Znak Znak Znak Znak Znak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Znak4ZnakZnakZnak10">
    <w:name w:val="Znak4 Znak Znak Znak1"/>
    <w:rPr>
      <w:rFonts w:ascii="Arial" w:hAnsi="Arial" w:cs="Arial"/>
      <w:b/>
      <w:bCs/>
      <w:i/>
      <w:iCs/>
      <w:sz w:val="24"/>
      <w:szCs w:val="24"/>
      <w:lang w:val="pl-PL"/>
    </w:rPr>
  </w:style>
  <w:style w:type="character" w:customStyle="1" w:styleId="Znak4ZnakZnakZnakZnakZnakZnakZnakZnakZnakZnakZnakZnakZnakZnakZnakZnakZnakZnakZnakZnakZna">
    <w:name w:val="Znak4 Znak Znak Znak Znak Znak Znak Znak Znak Znak Znak Znak Znak Znak Znak Znak Znak Znak Znak Znak Znak Zna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txt-new">
    <w:name w:val="txt-new"/>
    <w:basedOn w:val="Domylnaczcionkaakapitu1"/>
  </w:style>
  <w:style w:type="character" w:customStyle="1" w:styleId="Znak4ZnakZnakZnakZnakZnakZnakZnakZnakZnakZnak0">
    <w:name w:val="Znak4 Znak Znak Znak Znak Znak Znak Znak Znak Znak Znak"/>
    <w:rPr>
      <w:rFonts w:ascii="Arial" w:hAnsi="Arial" w:cs="Arial"/>
      <w:b/>
      <w:bCs/>
      <w:i/>
      <w:iCs/>
      <w:sz w:val="24"/>
      <w:szCs w:val="24"/>
      <w:lang w:val="pl-PL"/>
    </w:rPr>
  </w:style>
  <w:style w:type="character" w:styleId="Hipercze">
    <w:name w:val="Hyperlink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rFonts w:ascii="Arial" w:hAnsi="Arial" w:cs="Arial"/>
      <w:b/>
      <w:bCs/>
      <w:i/>
      <w:iCs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21">
    <w:name w:val="Tekst podstawowy 21"/>
    <w:basedOn w:val="Normalny"/>
    <w:pPr>
      <w:jc w:val="both"/>
    </w:pPr>
    <w:rPr>
      <w:rFonts w:ascii="Arial" w:hAnsi="Arial" w:cs="Arial"/>
    </w:rPr>
  </w:style>
  <w:style w:type="paragraph" w:customStyle="1" w:styleId="western">
    <w:name w:val="western"/>
    <w:basedOn w:val="Normalny"/>
    <w:pPr>
      <w:spacing w:before="280" w:after="280"/>
      <w:jc w:val="both"/>
    </w:pPr>
    <w:rPr>
      <w:rFonts w:ascii="Arial" w:hAnsi="Arial" w:cs="Arial"/>
      <w:b/>
      <w:bCs/>
      <w:i/>
      <w:iCs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F178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F178C"/>
    <w:rPr>
      <w:rFonts w:ascii="Segoe UI" w:hAnsi="Segoe UI" w:cs="Segoe UI"/>
      <w:sz w:val="18"/>
      <w:szCs w:val="18"/>
      <w:lang w:eastAsia="zh-CN"/>
    </w:rPr>
  </w:style>
  <w:style w:type="paragraph" w:customStyle="1" w:styleId="Standard">
    <w:name w:val="Standard"/>
    <w:rsid w:val="00244E28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E1009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3E1009"/>
    <w:rPr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rsid w:val="00C82B0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82B08"/>
    <w:rPr>
      <w:lang w:eastAsia="zh-CN"/>
    </w:rPr>
  </w:style>
  <w:style w:type="character" w:styleId="Odwoaniedokomentarza">
    <w:name w:val="annotation reference"/>
    <w:uiPriority w:val="99"/>
    <w:semiHidden/>
    <w:unhideWhenUsed/>
    <w:rsid w:val="00C82B08"/>
    <w:rPr>
      <w:sz w:val="16"/>
      <w:szCs w:val="16"/>
    </w:rPr>
  </w:style>
  <w:style w:type="paragraph" w:customStyle="1" w:styleId="tekstost">
    <w:name w:val="tekst ost"/>
    <w:basedOn w:val="Normalny"/>
    <w:rsid w:val="00123EAA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styleId="Akapitzlist">
    <w:name w:val="List Paragraph"/>
    <w:basedOn w:val="Normalny"/>
    <w:qFormat/>
    <w:rsid w:val="00731136"/>
    <w:pPr>
      <w:ind w:left="720"/>
      <w:contextualSpacing/>
    </w:pPr>
    <w:rPr>
      <w:lang w:val="x-none"/>
    </w:rPr>
  </w:style>
  <w:style w:type="character" w:customStyle="1" w:styleId="fontstyle01">
    <w:name w:val="fontstyle01"/>
    <w:basedOn w:val="Domylnaczcionkaakapitu"/>
    <w:rsid w:val="00314A00"/>
    <w:rPr>
      <w:rFonts w:ascii="Open Sans" w:hAnsi="Open Sans" w:cs="Open Sans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0355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table" w:styleId="Tabela-Siatka">
    <w:name w:val="Table Grid"/>
    <w:basedOn w:val="Standardowy"/>
    <w:uiPriority w:val="39"/>
    <w:rsid w:val="00865F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D13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D13C9"/>
    <w:rPr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D13C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22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5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0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3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7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2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1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3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../../../../../../a.parasinska/AppData/Local/Microsoft/Windows/INetCache/wzory%20dokument&#243;w/logotypy/belka_FERS_PLnew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97980-1A27-45C3-8FF4-77B516C55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WD</vt:lpstr>
    </vt:vector>
  </TitlesOfParts>
  <Company/>
  <LinksUpToDate>false</LinksUpToDate>
  <CharactersWithSpaces>868</CharactersWithSpaces>
  <SharedDoc>false</SharedDoc>
  <HLinks>
    <vt:vector size="6" baseType="variant">
      <vt:variant>
        <vt:i4>2752552</vt:i4>
      </vt:variant>
      <vt:variant>
        <vt:i4>0</vt:i4>
      </vt:variant>
      <vt:variant>
        <vt:i4>0</vt:i4>
      </vt:variant>
      <vt:variant>
        <vt:i4>5</vt:i4>
      </vt:variant>
      <vt:variant>
        <vt:lpwstr>http://www.efaktura.gov.pl/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WD</dc:title>
  <dc:creator>kbialas</dc:creator>
  <cp:lastModifiedBy>asia ruks</cp:lastModifiedBy>
  <cp:revision>3</cp:revision>
  <cp:lastPrinted>2022-02-11T10:48:00Z</cp:lastPrinted>
  <dcterms:created xsi:type="dcterms:W3CDTF">2024-09-30T10:46:00Z</dcterms:created>
  <dcterms:modified xsi:type="dcterms:W3CDTF">2024-09-30T13:30:00Z</dcterms:modified>
</cp:coreProperties>
</file>