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0F967A8" w14:textId="0496C2A4" w:rsidR="001B18FD" w:rsidRPr="00915757" w:rsidRDefault="0040355B" w:rsidP="001B18FD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B18FD" w:rsidRPr="00915757">
        <w:rPr>
          <w:rFonts w:asciiTheme="minorHAnsi" w:hAnsiTheme="minorHAnsi" w:cstheme="minorHAnsi"/>
          <w:b/>
          <w:bCs/>
          <w:sz w:val="22"/>
          <w:szCs w:val="22"/>
        </w:rPr>
        <w:t xml:space="preserve">Zamówienie I Energetyka odnawialna </w:t>
      </w:r>
      <w:r w:rsidR="001B18FD" w:rsidRPr="00915757">
        <w:rPr>
          <w:rFonts w:asciiTheme="minorHAnsi" w:hAnsiTheme="minorHAnsi" w:cstheme="minorHAnsi"/>
          <w:sz w:val="22"/>
          <w:szCs w:val="22"/>
        </w:rPr>
        <w:t>zamieszczonym w Bazie Konkurencyjności przez PŻB OFFSHORE SPÓŁKA Z OGRANICZONĄ ODPOWIEDZIALNOŚCIĄ, realizujące projekt pn. "Wykwalifikowane kadry dla branży OZE" nr FERS.01.05-IP.08-00</w:t>
      </w:r>
      <w:r w:rsidR="003A13FE">
        <w:rPr>
          <w:rFonts w:asciiTheme="minorHAnsi" w:hAnsiTheme="minorHAnsi" w:cstheme="minorHAnsi"/>
          <w:sz w:val="22"/>
          <w:szCs w:val="22"/>
        </w:rPr>
        <w:t>3</w:t>
      </w:r>
      <w:r w:rsidR="001B18FD" w:rsidRPr="00915757">
        <w:rPr>
          <w:rFonts w:asciiTheme="minorHAnsi" w:hAnsiTheme="minorHAnsi" w:cstheme="minorHAnsi"/>
          <w:sz w:val="22"/>
          <w:szCs w:val="22"/>
        </w:rPr>
        <w:t xml:space="preserve">/23 </w:t>
      </w:r>
      <w:r w:rsidR="001B18FD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="001B18FD" w:rsidRPr="00915757">
        <w:rPr>
          <w:rFonts w:asciiTheme="minorHAnsi" w:hAnsiTheme="minorHAnsi" w:cstheme="minorHAnsi"/>
          <w:bCs/>
          <w:sz w:val="22"/>
          <w:szCs w:val="22"/>
        </w:rPr>
        <w:t>y</w:t>
      </w:r>
      <w:r w:rsidR="001B18FD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="001B18FD" w:rsidRPr="0091575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B18FD" w:rsidRPr="00915757">
        <w:rPr>
          <w:rFonts w:asciiTheme="minorHAnsi" w:hAnsiTheme="minorHAnsi" w:cstheme="minorHAnsi"/>
          <w:sz w:val="22"/>
          <w:szCs w:val="22"/>
        </w:rPr>
        <w:t>Programu Fundusze Europejskie dla Rozwoju Społecznego 2021-2027</w:t>
      </w:r>
      <w:r w:rsidR="001B18FD" w:rsidRPr="00915757">
        <w:rPr>
          <w:rFonts w:asciiTheme="minorHAnsi" w:hAnsiTheme="minorHAnsi" w:cstheme="minorHAnsi"/>
          <w:bCs/>
          <w:sz w:val="22"/>
          <w:szCs w:val="22"/>
        </w:rPr>
        <w:t>,</w:t>
      </w:r>
    </w:p>
    <w:p w14:paraId="2B0A838E" w14:textId="77777777" w:rsidR="001B18FD" w:rsidRPr="00915757" w:rsidRDefault="001B18FD" w:rsidP="001B18FD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D78EB0D" w14:textId="4D65AB3D" w:rsidR="0040355B" w:rsidRPr="00904665" w:rsidRDefault="0040355B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904665">
        <w:rPr>
          <w:rFonts w:ascii="Calibri" w:hAnsi="Calibri" w:cs="Calibri"/>
          <w:bCs/>
          <w:sz w:val="22"/>
          <w:szCs w:val="22"/>
        </w:rPr>
        <w:t>,</w:t>
      </w:r>
    </w:p>
    <w:p w14:paraId="02DE32FC" w14:textId="77777777" w:rsidR="0040355B" w:rsidRPr="00904665" w:rsidRDefault="0040355B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33D9B" w14:textId="77777777" w:rsidR="00686ECB" w:rsidRDefault="00686ECB">
      <w:r>
        <w:separator/>
      </w:r>
    </w:p>
  </w:endnote>
  <w:endnote w:type="continuationSeparator" w:id="0">
    <w:p w14:paraId="78F53048" w14:textId="77777777" w:rsidR="00686ECB" w:rsidRDefault="0068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4DA24" w14:textId="77777777" w:rsidR="00686ECB" w:rsidRDefault="00686ECB">
      <w:r>
        <w:separator/>
      </w:r>
    </w:p>
  </w:footnote>
  <w:footnote w:type="continuationSeparator" w:id="0">
    <w:p w14:paraId="2C7A1434" w14:textId="77777777" w:rsidR="00686ECB" w:rsidRDefault="00686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523EA679" w:rsidR="00934C79" w:rsidRDefault="001B18FD" w:rsidP="00267FA1">
    <w:pPr>
      <w:pStyle w:val="Nagwek"/>
      <w:jc w:val="both"/>
      <w:rPr>
        <w:color w:val="767171"/>
      </w:rPr>
    </w:pPr>
    <w:r w:rsidRPr="004F32A9">
      <w:rPr>
        <w:lang w:eastAsia="pl-PL"/>
      </w:rPr>
      <w:fldChar w:fldCharType="begin"/>
    </w:r>
    <w:r w:rsidRPr="004F32A9">
      <w:rPr>
        <w:lang w:eastAsia="pl-PL"/>
      </w:rPr>
      <w:instrText xml:space="preserve"> INCLUDEPICTURE "V:\\FERS\\wzory dokumentów\\logotypy\\belka_FERS_PLnew.jpg" \* MERGEFORMATINET </w:instrText>
    </w:r>
    <w:r w:rsidRPr="004F32A9"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lang w:eastAsia="pl-PL"/>
      </w:rPr>
      <w:fldChar w:fldCharType="separate"/>
    </w:r>
    <w:r w:rsidR="003A13FE">
      <w:rPr>
        <w:lang w:eastAsia="pl-PL"/>
      </w:rPr>
      <w:pict w14:anchorId="4C7226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 w:rsidRPr="004F32A9">
      <w:rPr>
        <w:lang w:eastAsia="pl-PL"/>
      </w:rPr>
      <w:fldChar w:fldCharType="end"/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77DBA"/>
    <w:rsid w:val="00087E4A"/>
    <w:rsid w:val="000B0B83"/>
    <w:rsid w:val="000B1DA2"/>
    <w:rsid w:val="000B46F7"/>
    <w:rsid w:val="000C4774"/>
    <w:rsid w:val="000C5352"/>
    <w:rsid w:val="000D2E35"/>
    <w:rsid w:val="000D646D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346F"/>
    <w:rsid w:val="0014656F"/>
    <w:rsid w:val="00152562"/>
    <w:rsid w:val="0015578C"/>
    <w:rsid w:val="00163C83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B18FD"/>
    <w:rsid w:val="001C1269"/>
    <w:rsid w:val="001E662A"/>
    <w:rsid w:val="001F6231"/>
    <w:rsid w:val="002120C2"/>
    <w:rsid w:val="00217070"/>
    <w:rsid w:val="00227F16"/>
    <w:rsid w:val="00235480"/>
    <w:rsid w:val="00244542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2EC6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A13FE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54FE"/>
    <w:rsid w:val="005069BB"/>
    <w:rsid w:val="00510D1B"/>
    <w:rsid w:val="0051119F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86ECB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0F05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1044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2024-09-30T09:22:00Z</dcterms:created>
  <dcterms:modified xsi:type="dcterms:W3CDTF">2024-09-30T13:14:00Z</dcterms:modified>
</cp:coreProperties>
</file>