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9A" w:rsidRPr="0060639A" w:rsidRDefault="00BF6879" w:rsidP="007E45EE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4</w:t>
      </w:r>
      <w:r w:rsidR="0060639A" w:rsidRPr="0060639A">
        <w:rPr>
          <w:rFonts w:ascii="Arial Narrow" w:hAnsi="Arial Narrow"/>
        </w:rPr>
        <w:t xml:space="preserve"> do zapytania ofertowego</w:t>
      </w:r>
    </w:p>
    <w:p w:rsidR="00035699" w:rsidRPr="0060639A" w:rsidRDefault="0060639A" w:rsidP="006B394C">
      <w:pPr>
        <w:jc w:val="center"/>
        <w:rPr>
          <w:rFonts w:ascii="Arial Narrow" w:hAnsi="Arial Narrow"/>
          <w:b/>
        </w:rPr>
      </w:pPr>
      <w:r w:rsidRPr="0060639A">
        <w:rPr>
          <w:rFonts w:ascii="Arial Narrow" w:hAnsi="Arial Narrow"/>
          <w:b/>
        </w:rPr>
        <w:t>WZÓR</w:t>
      </w:r>
    </w:p>
    <w:p w:rsidR="00DC0DA7" w:rsidRPr="0060639A" w:rsidRDefault="00D10041" w:rsidP="006B394C">
      <w:pPr>
        <w:jc w:val="center"/>
        <w:rPr>
          <w:rFonts w:ascii="Arial Narrow" w:hAnsi="Arial Narrow"/>
          <w:b/>
        </w:rPr>
      </w:pPr>
      <w:r w:rsidRPr="0060639A">
        <w:rPr>
          <w:rFonts w:ascii="Arial Narrow" w:hAnsi="Arial Narrow"/>
          <w:b/>
        </w:rPr>
        <w:t>Umowa</w:t>
      </w:r>
      <w:r w:rsidR="00CF6F60" w:rsidRPr="0060639A">
        <w:rPr>
          <w:rFonts w:ascii="Arial Narrow" w:hAnsi="Arial Narrow"/>
          <w:b/>
        </w:rPr>
        <w:t xml:space="preserve"> </w:t>
      </w:r>
      <w:r w:rsidR="00FF7210" w:rsidRPr="0060639A">
        <w:rPr>
          <w:rFonts w:ascii="Arial Narrow" w:hAnsi="Arial Narrow"/>
          <w:b/>
        </w:rPr>
        <w:t xml:space="preserve">nr </w:t>
      </w:r>
      <w:r w:rsidR="0060639A" w:rsidRPr="0060639A">
        <w:rPr>
          <w:rFonts w:ascii="Arial Narrow" w:hAnsi="Arial Narrow"/>
          <w:b/>
        </w:rPr>
        <w:t>…………………….</w:t>
      </w:r>
    </w:p>
    <w:p w:rsidR="0018795B" w:rsidRDefault="00C2059A" w:rsidP="006B394C">
      <w:pPr>
        <w:jc w:val="center"/>
        <w:rPr>
          <w:rFonts w:ascii="Arial Narrow" w:hAnsi="Arial Narrow"/>
        </w:rPr>
      </w:pPr>
      <w:r w:rsidRPr="0060639A">
        <w:rPr>
          <w:rFonts w:ascii="Arial Narrow" w:hAnsi="Arial Narrow"/>
        </w:rPr>
        <w:t>z</w:t>
      </w:r>
      <w:r w:rsidR="006D4463" w:rsidRPr="0060639A">
        <w:rPr>
          <w:rFonts w:ascii="Arial Narrow" w:hAnsi="Arial Narrow"/>
        </w:rPr>
        <w:t xml:space="preserve">awarta w dniu </w:t>
      </w:r>
      <w:r w:rsidR="00E80FBE" w:rsidRPr="0060639A">
        <w:rPr>
          <w:rFonts w:ascii="Arial Narrow" w:hAnsi="Arial Narrow"/>
        </w:rPr>
        <w:t>…………………………</w:t>
      </w:r>
      <w:r w:rsidR="00EE3DB6" w:rsidRPr="0060639A">
        <w:rPr>
          <w:rFonts w:ascii="Arial Narrow" w:hAnsi="Arial Narrow"/>
        </w:rPr>
        <w:t xml:space="preserve"> r.</w:t>
      </w:r>
      <w:r w:rsidR="006D4463" w:rsidRPr="0060639A">
        <w:rPr>
          <w:rFonts w:ascii="Arial Narrow" w:hAnsi="Arial Narrow"/>
        </w:rPr>
        <w:t xml:space="preserve"> w Kościerzynie </w:t>
      </w:r>
    </w:p>
    <w:p w:rsidR="0018795B" w:rsidRDefault="0018795B" w:rsidP="0032072A">
      <w:pPr>
        <w:rPr>
          <w:rFonts w:ascii="Arial Narrow" w:hAnsi="Arial Narrow"/>
        </w:rPr>
      </w:pPr>
    </w:p>
    <w:p w:rsidR="00AD5D9E" w:rsidRDefault="00FF111B" w:rsidP="002B36EE">
      <w:pPr>
        <w:jc w:val="both"/>
        <w:rPr>
          <w:rFonts w:ascii="Arial Narrow" w:hAnsi="Arial Narrow" w:cs="Arial"/>
          <w:bCs/>
        </w:rPr>
      </w:pPr>
      <w:r w:rsidRPr="0060639A">
        <w:rPr>
          <w:rFonts w:ascii="Arial Narrow" w:hAnsi="Arial Narrow"/>
        </w:rPr>
        <w:t>pomiędzy</w:t>
      </w:r>
      <w:r w:rsidR="0018795B">
        <w:rPr>
          <w:rFonts w:ascii="Arial Narrow" w:hAnsi="Arial Narrow"/>
        </w:rPr>
        <w:t xml:space="preserve"> </w:t>
      </w:r>
      <w:r w:rsidR="00AD5D9E" w:rsidRPr="00E84E3F">
        <w:rPr>
          <w:rFonts w:ascii="Arial Narrow" w:hAnsi="Arial Narrow" w:cs="Arial"/>
          <w:b/>
          <w:bCs/>
        </w:rPr>
        <w:t>Gminą Miejską Kościerzyna</w:t>
      </w:r>
      <w:r w:rsidR="00AD5D9E" w:rsidRPr="00E84E3F">
        <w:rPr>
          <w:rFonts w:ascii="Arial Narrow" w:hAnsi="Arial Narrow" w:cs="Arial"/>
          <w:bCs/>
        </w:rPr>
        <w:t xml:space="preserve">, reprezentowaną przez Burmistrza Miasta Kościerzyna, </w:t>
      </w:r>
    </w:p>
    <w:p w:rsidR="00AD5D9E" w:rsidRDefault="00AD5D9E" w:rsidP="00AD5D9E">
      <w:pPr>
        <w:jc w:val="both"/>
        <w:rPr>
          <w:rFonts w:ascii="Arial Narrow" w:hAnsi="Arial Narrow" w:cs="Arial"/>
          <w:bCs/>
        </w:rPr>
      </w:pPr>
      <w:r w:rsidRPr="00E84E3F">
        <w:rPr>
          <w:rFonts w:ascii="Arial Narrow" w:hAnsi="Arial Narrow" w:cs="Arial"/>
          <w:bCs/>
        </w:rPr>
        <w:t>NIP 591 15 66 370,</w:t>
      </w:r>
      <w:r>
        <w:rPr>
          <w:rFonts w:ascii="Arial Narrow" w:hAnsi="Arial Narrow" w:cs="Arial"/>
          <w:bCs/>
        </w:rPr>
        <w:t xml:space="preserve"> </w:t>
      </w:r>
      <w:r w:rsidRPr="00E84E3F">
        <w:rPr>
          <w:rFonts w:ascii="Arial Narrow" w:hAnsi="Arial Narrow" w:cs="Arial"/>
          <w:bCs/>
        </w:rPr>
        <w:t>Regon  191675126, adres gminy: ul. 3 Maja 9A, 83-400 Kościerzyna,</w:t>
      </w:r>
      <w:r>
        <w:rPr>
          <w:rFonts w:ascii="Arial Narrow" w:hAnsi="Arial Narrow" w:cs="Arial"/>
          <w:bCs/>
        </w:rPr>
        <w:br/>
        <w:t>adres do korespondencji</w:t>
      </w:r>
      <w:r w:rsidRPr="00E84E3F">
        <w:rPr>
          <w:rFonts w:ascii="Arial Narrow" w:hAnsi="Arial Narrow" w:cs="Arial"/>
          <w:bCs/>
        </w:rPr>
        <w:t xml:space="preserve">: </w:t>
      </w:r>
    </w:p>
    <w:p w:rsidR="00AD5D9E" w:rsidRPr="00E84E3F" w:rsidRDefault="00AD5D9E" w:rsidP="00AD5D9E">
      <w:pPr>
        <w:jc w:val="both"/>
        <w:rPr>
          <w:rFonts w:ascii="Arial Narrow" w:hAnsi="Arial Narrow" w:cs="Arial"/>
          <w:bCs/>
        </w:rPr>
      </w:pPr>
      <w:r w:rsidRPr="00E84E3F">
        <w:rPr>
          <w:rFonts w:ascii="Arial Narrow" w:hAnsi="Arial Narrow" w:cs="Arial"/>
          <w:bCs/>
        </w:rPr>
        <w:t xml:space="preserve">Biuro Obsługi Placówek Oświatowych w Kościerzynie, ul. 3 Maja 9A, 83-400 Kościerzyna, </w:t>
      </w:r>
    </w:p>
    <w:p w:rsidR="00AD5D9E" w:rsidRPr="004F034B" w:rsidRDefault="00AD5D9E" w:rsidP="00AD5D9E">
      <w:pPr>
        <w:jc w:val="both"/>
        <w:rPr>
          <w:rFonts w:ascii="Arial Narrow" w:hAnsi="Arial Narrow" w:cs="Arial"/>
        </w:rPr>
      </w:pPr>
      <w:r w:rsidRPr="00E84E3F">
        <w:rPr>
          <w:rFonts w:ascii="Arial Narrow" w:hAnsi="Arial Narrow" w:cs="Arial"/>
          <w:b/>
          <w:bCs/>
        </w:rPr>
        <w:t>reprezentowane przez</w:t>
      </w:r>
      <w:r>
        <w:rPr>
          <w:rFonts w:ascii="Arial Narrow" w:hAnsi="Arial Narrow" w:cs="Arial"/>
          <w:b/>
          <w:bCs/>
        </w:rPr>
        <w:t xml:space="preserve"> </w:t>
      </w:r>
      <w:r w:rsidRPr="00E84E3F"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 xml:space="preserve">Karola Narloch - </w:t>
      </w:r>
      <w:r w:rsidRPr="004F034B">
        <w:rPr>
          <w:rFonts w:ascii="Arial Narrow" w:hAnsi="Arial Narrow" w:cs="Arial"/>
        </w:rPr>
        <w:t xml:space="preserve"> dyrektora BOPO</w:t>
      </w:r>
    </w:p>
    <w:p w:rsidR="00AD5D9E" w:rsidRPr="004F034B" w:rsidRDefault="00AD5D9E" w:rsidP="00AD5D9E">
      <w:pPr>
        <w:jc w:val="both"/>
        <w:rPr>
          <w:rFonts w:ascii="Arial Narrow" w:hAnsi="Arial Narrow" w:cs="Arial"/>
        </w:rPr>
      </w:pPr>
      <w:r w:rsidRPr="004F034B">
        <w:rPr>
          <w:rFonts w:ascii="Arial Narrow" w:hAnsi="Arial Narrow" w:cs="Arial"/>
        </w:rPr>
        <w:t xml:space="preserve">przy kontrasygnacie </w:t>
      </w:r>
      <w:r>
        <w:rPr>
          <w:rFonts w:ascii="Arial Narrow" w:hAnsi="Arial Narrow" w:cs="Arial"/>
        </w:rPr>
        <w:t>Joanny Sowa</w:t>
      </w:r>
      <w:r w:rsidRPr="004F034B">
        <w:rPr>
          <w:rFonts w:ascii="Arial Narrow" w:hAnsi="Arial Narrow" w:cs="Arial"/>
        </w:rPr>
        <w:t xml:space="preserve">.- Głównego księgowego BOPO, </w:t>
      </w:r>
    </w:p>
    <w:p w:rsidR="006D4463" w:rsidRPr="0060639A" w:rsidRDefault="006D4463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>zwan</w:t>
      </w:r>
      <w:r w:rsidR="00D60F93" w:rsidRPr="0060639A">
        <w:rPr>
          <w:rFonts w:ascii="Arial Narrow" w:hAnsi="Arial Narrow"/>
          <w:b w:val="0"/>
          <w:sz w:val="22"/>
          <w:szCs w:val="22"/>
        </w:rPr>
        <w:t>ymi</w:t>
      </w:r>
      <w:r w:rsidRPr="0060639A">
        <w:rPr>
          <w:rFonts w:ascii="Arial Narrow" w:hAnsi="Arial Narrow"/>
          <w:b w:val="0"/>
          <w:sz w:val="22"/>
          <w:szCs w:val="22"/>
        </w:rPr>
        <w:t xml:space="preserve"> w da</w:t>
      </w:r>
      <w:r w:rsidR="00D10041" w:rsidRPr="0060639A">
        <w:rPr>
          <w:rFonts w:ascii="Arial Narrow" w:hAnsi="Arial Narrow"/>
          <w:b w:val="0"/>
          <w:sz w:val="22"/>
          <w:szCs w:val="22"/>
        </w:rPr>
        <w:t>lszej części Umowy</w:t>
      </w:r>
      <w:r w:rsidRPr="0060639A">
        <w:rPr>
          <w:rFonts w:ascii="Arial Narrow" w:hAnsi="Arial Narrow"/>
          <w:b w:val="0"/>
          <w:sz w:val="22"/>
          <w:szCs w:val="22"/>
        </w:rPr>
        <w:t xml:space="preserve"> </w:t>
      </w:r>
      <w:r w:rsidR="00D60F93" w:rsidRPr="0060639A">
        <w:rPr>
          <w:rFonts w:ascii="Arial Narrow" w:hAnsi="Arial Narrow"/>
          <w:b w:val="0"/>
          <w:sz w:val="22"/>
          <w:szCs w:val="22"/>
        </w:rPr>
        <w:t>„</w:t>
      </w:r>
      <w:r w:rsidR="00C2059A" w:rsidRPr="0060639A">
        <w:rPr>
          <w:rFonts w:ascii="Arial Narrow" w:hAnsi="Arial Narrow"/>
          <w:b w:val="0"/>
          <w:sz w:val="22"/>
          <w:szCs w:val="22"/>
        </w:rPr>
        <w:t>Zamawiającym</w:t>
      </w:r>
      <w:r w:rsidR="00D60F93" w:rsidRPr="0060639A">
        <w:rPr>
          <w:rFonts w:ascii="Arial Narrow" w:hAnsi="Arial Narrow"/>
          <w:b w:val="0"/>
          <w:sz w:val="22"/>
          <w:szCs w:val="22"/>
          <w:shd w:val="clear" w:color="auto" w:fill="FFFFFF"/>
        </w:rPr>
        <w:t>”</w:t>
      </w:r>
    </w:p>
    <w:p w:rsidR="004430A3" w:rsidRPr="0060639A" w:rsidRDefault="006D4463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 xml:space="preserve">a </w:t>
      </w:r>
    </w:p>
    <w:p w:rsidR="0060639A" w:rsidRPr="0060639A" w:rsidRDefault="0060639A" w:rsidP="006B394C">
      <w:pPr>
        <w:shd w:val="clear" w:color="auto" w:fill="FFFFFF"/>
        <w:tabs>
          <w:tab w:val="left" w:pos="139"/>
          <w:tab w:val="left" w:pos="4550"/>
        </w:tabs>
        <w:rPr>
          <w:rFonts w:ascii="Arial Narrow" w:eastAsia="Times New Roman" w:hAnsi="Arial Narrow"/>
          <w:b/>
        </w:rPr>
      </w:pPr>
    </w:p>
    <w:p w:rsidR="00206831" w:rsidRPr="0060639A" w:rsidRDefault="0060639A" w:rsidP="006B394C">
      <w:pPr>
        <w:shd w:val="clear" w:color="auto" w:fill="FFFFFF"/>
        <w:tabs>
          <w:tab w:val="left" w:pos="139"/>
          <w:tab w:val="left" w:pos="4550"/>
        </w:tabs>
        <w:rPr>
          <w:rFonts w:ascii="Arial Narrow" w:eastAsia="Times New Roman" w:hAnsi="Arial Narrow"/>
        </w:rPr>
      </w:pPr>
      <w:r w:rsidRPr="0060639A">
        <w:rPr>
          <w:rFonts w:ascii="Arial Narrow" w:eastAsia="Times New Roman" w:hAnsi="Arial Narrow"/>
        </w:rPr>
        <w:t>…………………..</w:t>
      </w:r>
    </w:p>
    <w:p w:rsidR="00447A5C" w:rsidRPr="0060639A" w:rsidRDefault="007E4234" w:rsidP="006B394C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>reprezentowan</w:t>
      </w:r>
      <w:r w:rsidR="00FD7CD5"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>ym</w:t>
      </w:r>
      <w:r w:rsidR="004430A3"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 przez </w:t>
      </w:r>
    </w:p>
    <w:p w:rsidR="00F75694" w:rsidRPr="0060639A" w:rsidRDefault="0060639A" w:rsidP="006B394C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Times New Roman" w:hAnsi="Arial Narrow" w:cs="Times New Roman"/>
          <w:b/>
          <w:color w:val="auto"/>
          <w:sz w:val="22"/>
          <w:szCs w:val="22"/>
        </w:rPr>
        <w:t>………………………………….</w:t>
      </w:r>
    </w:p>
    <w:p w:rsidR="004430A3" w:rsidRPr="0060639A" w:rsidRDefault="004430A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hAnsi="Arial Narrow" w:cs="Times New Roman"/>
          <w:color w:val="auto"/>
          <w:sz w:val="22"/>
          <w:szCs w:val="22"/>
        </w:rPr>
        <w:t xml:space="preserve">zwanym w </w:t>
      </w:r>
      <w:r w:rsidR="00907F85" w:rsidRPr="0060639A">
        <w:rPr>
          <w:rFonts w:ascii="Arial Narrow" w:hAnsi="Arial Narrow" w:cs="Times New Roman"/>
          <w:color w:val="auto"/>
          <w:sz w:val="22"/>
          <w:szCs w:val="22"/>
        </w:rPr>
        <w:t xml:space="preserve">dalszej </w:t>
      </w:r>
      <w:r w:rsidR="0001146E" w:rsidRPr="0060639A">
        <w:rPr>
          <w:rFonts w:ascii="Arial Narrow" w:hAnsi="Arial Narrow" w:cs="Times New Roman"/>
          <w:color w:val="auto"/>
          <w:sz w:val="22"/>
          <w:szCs w:val="22"/>
        </w:rPr>
        <w:t>treści U</w:t>
      </w:r>
      <w:r w:rsidRPr="0060639A">
        <w:rPr>
          <w:rFonts w:ascii="Arial Narrow" w:hAnsi="Arial Narrow" w:cs="Times New Roman"/>
          <w:color w:val="auto"/>
          <w:sz w:val="22"/>
          <w:szCs w:val="22"/>
        </w:rPr>
        <w:t>mowy "Wykonawcą”</w:t>
      </w:r>
    </w:p>
    <w:p w:rsidR="00EB6AF8" w:rsidRPr="0060639A" w:rsidRDefault="0001146E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>zawarta została U</w:t>
      </w:r>
      <w:r w:rsidR="00D60F93" w:rsidRPr="0060639A">
        <w:rPr>
          <w:rFonts w:ascii="Arial Narrow" w:hAnsi="Arial Narrow"/>
          <w:b w:val="0"/>
          <w:sz w:val="22"/>
          <w:szCs w:val="22"/>
        </w:rPr>
        <w:t xml:space="preserve">mowa </w:t>
      </w:r>
      <w:r w:rsidR="006D4463" w:rsidRPr="0060639A">
        <w:rPr>
          <w:rFonts w:ascii="Arial Narrow" w:hAnsi="Arial Narrow"/>
          <w:b w:val="0"/>
          <w:sz w:val="22"/>
          <w:szCs w:val="22"/>
        </w:rPr>
        <w:t>o następującej treści:</w:t>
      </w:r>
    </w:p>
    <w:p w:rsidR="001F1E31" w:rsidRPr="0060639A" w:rsidRDefault="001F1E31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</w:p>
    <w:p w:rsidR="001F1E31" w:rsidRPr="0060639A" w:rsidRDefault="001F1E31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</w:p>
    <w:p w:rsidR="00E720D9" w:rsidRPr="0060639A" w:rsidRDefault="00E720D9" w:rsidP="006B394C">
      <w:pPr>
        <w:pStyle w:val="NormalnyWeb"/>
        <w:spacing w:before="0" w:after="0"/>
        <w:jc w:val="center"/>
        <w:rPr>
          <w:rFonts w:ascii="Arial Narrow" w:hAnsi="Arial Narrow"/>
          <w:b/>
          <w:sz w:val="22"/>
          <w:szCs w:val="22"/>
        </w:rPr>
      </w:pPr>
      <w:r w:rsidRPr="0060639A">
        <w:rPr>
          <w:rFonts w:ascii="Arial Narrow" w:hAnsi="Arial Narrow"/>
          <w:b/>
          <w:sz w:val="22"/>
          <w:szCs w:val="22"/>
        </w:rPr>
        <w:t>§ 1</w:t>
      </w:r>
    </w:p>
    <w:p w:rsidR="00F55524" w:rsidRPr="0060639A" w:rsidRDefault="00F55524" w:rsidP="00800B7E">
      <w:pPr>
        <w:pStyle w:val="Default"/>
        <w:numPr>
          <w:ilvl w:val="0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 w:rsidRPr="0060639A">
        <w:rPr>
          <w:rFonts w:ascii="Arial Narrow" w:hAnsi="Arial Narrow"/>
          <w:bCs/>
          <w:color w:val="auto"/>
          <w:sz w:val="22"/>
          <w:szCs w:val="22"/>
        </w:rPr>
        <w:t xml:space="preserve">Przedmiotem Umowy jest </w:t>
      </w:r>
      <w:r w:rsidR="00FF2E35">
        <w:rPr>
          <w:rFonts w:ascii="Arial Narrow" w:hAnsi="Arial Narrow"/>
          <w:bCs/>
          <w:color w:val="auto"/>
          <w:sz w:val="22"/>
          <w:szCs w:val="22"/>
        </w:rPr>
        <w:t>…………………………………………………………..</w:t>
      </w:r>
      <w:r w:rsidRPr="0060639A">
        <w:rPr>
          <w:rFonts w:ascii="Arial Narrow" w:hAnsi="Arial Narrow"/>
          <w:bCs/>
          <w:color w:val="auto"/>
          <w:sz w:val="22"/>
          <w:szCs w:val="22"/>
        </w:rPr>
        <w:t>”</w:t>
      </w:r>
    </w:p>
    <w:p w:rsidR="00D5169F" w:rsidRPr="0060639A" w:rsidRDefault="00ED727C" w:rsidP="00F55524">
      <w:pPr>
        <w:pStyle w:val="Default"/>
        <w:numPr>
          <w:ilvl w:val="0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 w:rsidRPr="0060639A">
        <w:rPr>
          <w:rFonts w:ascii="Arial Narrow" w:hAnsi="Arial Narrow"/>
          <w:bCs/>
          <w:color w:val="auto"/>
          <w:sz w:val="22"/>
          <w:szCs w:val="22"/>
        </w:rPr>
        <w:t xml:space="preserve">Szczegółowy opis przedmiotu Umowy określa załącznik </w:t>
      </w:r>
      <w:r w:rsidR="007B4BAC" w:rsidRPr="0060639A">
        <w:rPr>
          <w:rFonts w:ascii="Arial Narrow" w:hAnsi="Arial Narrow"/>
          <w:bCs/>
          <w:color w:val="auto"/>
          <w:sz w:val="22"/>
          <w:szCs w:val="22"/>
        </w:rPr>
        <w:t xml:space="preserve">nr 1 </w:t>
      </w:r>
      <w:r w:rsidRPr="0060639A">
        <w:rPr>
          <w:rFonts w:ascii="Arial Narrow" w:hAnsi="Arial Narrow"/>
          <w:bCs/>
          <w:color w:val="auto"/>
          <w:sz w:val="22"/>
          <w:szCs w:val="22"/>
        </w:rPr>
        <w:t>do umowy zgodny z zapytaniem ofertowym, na które została złożona propozycja cenowa.</w:t>
      </w:r>
    </w:p>
    <w:p w:rsidR="001715A8" w:rsidRPr="0060639A" w:rsidRDefault="001715A8" w:rsidP="006B394C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przed przystąpieniem do </w:t>
      </w:r>
      <w:r w:rsidR="00060BD8" w:rsidRPr="0060639A">
        <w:rPr>
          <w:rFonts w:ascii="Arial Narrow" w:hAnsi="Arial Narrow"/>
        </w:rPr>
        <w:t xml:space="preserve">realizacji Umowy </w:t>
      </w:r>
      <w:r w:rsidRPr="0060639A">
        <w:rPr>
          <w:rFonts w:ascii="Arial Narrow" w:hAnsi="Arial Narrow"/>
        </w:rPr>
        <w:t xml:space="preserve">uzgodni </w:t>
      </w:r>
      <w:r w:rsidR="00206831" w:rsidRPr="0060639A">
        <w:rPr>
          <w:rFonts w:ascii="Arial Narrow" w:hAnsi="Arial Narrow"/>
        </w:rPr>
        <w:t xml:space="preserve">terminy </w:t>
      </w:r>
      <w:r w:rsidR="00F55524" w:rsidRPr="0060639A">
        <w:rPr>
          <w:rFonts w:ascii="Arial Narrow" w:hAnsi="Arial Narrow"/>
        </w:rPr>
        <w:t>i sposób dostawy zamówienia.</w:t>
      </w:r>
    </w:p>
    <w:p w:rsidR="001F1E31" w:rsidRPr="0060639A" w:rsidRDefault="001F1E31" w:rsidP="006B394C">
      <w:pPr>
        <w:pStyle w:val="Akapitzlist"/>
        <w:ind w:left="360"/>
        <w:jc w:val="both"/>
        <w:rPr>
          <w:rFonts w:ascii="Arial Narrow" w:hAnsi="Arial Narrow"/>
        </w:rPr>
      </w:pPr>
    </w:p>
    <w:p w:rsidR="00DE2E71" w:rsidRPr="0060639A" w:rsidRDefault="00DE2E71" w:rsidP="006B394C">
      <w:pPr>
        <w:pStyle w:val="Default"/>
        <w:jc w:val="center"/>
        <w:rPr>
          <w:rFonts w:ascii="Arial Narrow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2</w:t>
      </w:r>
    </w:p>
    <w:p w:rsidR="0012541D" w:rsidRPr="0060639A" w:rsidRDefault="00DE2E71" w:rsidP="00A3711B">
      <w:pPr>
        <w:pStyle w:val="Akapitzlist"/>
        <w:numPr>
          <w:ilvl w:val="0"/>
          <w:numId w:val="21"/>
        </w:numPr>
        <w:suppressAutoHyphens/>
        <w:ind w:left="426"/>
        <w:jc w:val="both"/>
        <w:rPr>
          <w:rFonts w:ascii="Arial Narrow" w:hAnsi="Arial Narrow"/>
          <w:bCs/>
        </w:rPr>
      </w:pPr>
      <w:r w:rsidRPr="0060639A">
        <w:rPr>
          <w:rFonts w:ascii="Arial Narrow" w:eastAsia="Calibri, Calibri" w:hAnsi="Arial Narrow"/>
        </w:rPr>
        <w:t>Wykonawca zobowiązuje się wy</w:t>
      </w:r>
      <w:r w:rsidR="0033166F" w:rsidRPr="0060639A">
        <w:rPr>
          <w:rFonts w:ascii="Arial Narrow" w:eastAsia="Calibri, Calibri" w:hAnsi="Arial Narrow"/>
        </w:rPr>
        <w:t>ko</w:t>
      </w:r>
      <w:r w:rsidR="0098259E" w:rsidRPr="0060639A">
        <w:rPr>
          <w:rFonts w:ascii="Arial Narrow" w:eastAsia="Calibri, Calibri" w:hAnsi="Arial Narrow"/>
        </w:rPr>
        <w:t xml:space="preserve">nać przedmiot Umowy do dnia </w:t>
      </w:r>
      <w:r w:rsidR="00D5169F" w:rsidRPr="0060639A">
        <w:rPr>
          <w:rFonts w:ascii="Arial Narrow" w:eastAsia="Calibri, Calibri" w:hAnsi="Arial Narrow"/>
        </w:rPr>
        <w:t xml:space="preserve"> </w:t>
      </w:r>
      <w:r w:rsidR="0060639A" w:rsidRPr="0060639A">
        <w:rPr>
          <w:rFonts w:ascii="Arial Narrow" w:eastAsia="Calibri, Calibri" w:hAnsi="Arial Narrow"/>
        </w:rPr>
        <w:t>…………………..</w:t>
      </w:r>
      <w:r w:rsidR="003034DE" w:rsidRPr="0060639A">
        <w:rPr>
          <w:rFonts w:ascii="Arial Narrow" w:eastAsia="Calibri, Calibri" w:hAnsi="Arial Narrow"/>
        </w:rPr>
        <w:t xml:space="preserve"> r.</w:t>
      </w:r>
      <w:r w:rsidR="00B72DD0" w:rsidRPr="0060639A">
        <w:rPr>
          <w:rFonts w:ascii="Arial Narrow" w:eastAsia="Calibri, Calibri" w:hAnsi="Arial Narrow"/>
        </w:rPr>
        <w:t>,</w:t>
      </w:r>
      <w:r w:rsidR="003034DE" w:rsidRPr="0060639A">
        <w:rPr>
          <w:rFonts w:ascii="Arial Narrow" w:eastAsia="Calibri, Calibri" w:hAnsi="Arial Narrow"/>
        </w:rPr>
        <w:t xml:space="preserve"> </w:t>
      </w:r>
      <w:r w:rsidR="00A3711B" w:rsidRPr="0060639A">
        <w:rPr>
          <w:rFonts w:ascii="Arial Narrow" w:hAnsi="Arial Narrow"/>
          <w:bCs/>
        </w:rPr>
        <w:t>t</w:t>
      </w:r>
      <w:r w:rsidR="007B4BAC" w:rsidRPr="0060639A">
        <w:rPr>
          <w:rFonts w:ascii="Arial Narrow" w:hAnsi="Arial Narrow"/>
          <w:bCs/>
        </w:rPr>
        <w:t xml:space="preserve">erminy </w:t>
      </w:r>
      <w:r w:rsidR="00B30929" w:rsidRPr="0060639A">
        <w:rPr>
          <w:rFonts w:ascii="Arial Narrow" w:hAnsi="Arial Narrow"/>
          <w:bCs/>
        </w:rPr>
        <w:t>i miejsce dostawy</w:t>
      </w:r>
      <w:r w:rsidR="007B4BAC" w:rsidRPr="0060639A">
        <w:rPr>
          <w:rFonts w:ascii="Arial Narrow" w:hAnsi="Arial Narrow"/>
          <w:bCs/>
        </w:rPr>
        <w:t xml:space="preserve"> </w:t>
      </w:r>
      <w:r w:rsidR="00F55524" w:rsidRPr="0060639A">
        <w:rPr>
          <w:rFonts w:ascii="Arial Narrow" w:hAnsi="Arial Narrow"/>
          <w:bCs/>
        </w:rPr>
        <w:t xml:space="preserve">zostaną </w:t>
      </w:r>
      <w:r w:rsidR="007B4BAC" w:rsidRPr="0060639A">
        <w:rPr>
          <w:rFonts w:ascii="Arial Narrow" w:hAnsi="Arial Narrow"/>
          <w:bCs/>
        </w:rPr>
        <w:t>uzgodnione</w:t>
      </w:r>
      <w:r w:rsidR="0012541D" w:rsidRPr="0060639A">
        <w:rPr>
          <w:rFonts w:ascii="Arial Narrow" w:hAnsi="Arial Narrow"/>
          <w:bCs/>
        </w:rPr>
        <w:t xml:space="preserve"> z Zamawiającym</w:t>
      </w:r>
    </w:p>
    <w:p w:rsidR="000E4168" w:rsidRPr="0060639A" w:rsidRDefault="000E4168" w:rsidP="006B394C">
      <w:pPr>
        <w:suppressAutoHyphens/>
        <w:jc w:val="both"/>
        <w:rPr>
          <w:rFonts w:ascii="Arial Narrow" w:hAnsi="Arial Narrow"/>
        </w:rPr>
      </w:pPr>
    </w:p>
    <w:p w:rsidR="007B4BAC" w:rsidRPr="0060639A" w:rsidRDefault="0033166F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dostarczy do Zamawiającego </w:t>
      </w:r>
      <w:r w:rsidR="003034DE" w:rsidRPr="0060639A">
        <w:rPr>
          <w:rFonts w:ascii="Arial Narrow" w:hAnsi="Arial Narrow"/>
        </w:rPr>
        <w:t>w</w:t>
      </w:r>
      <w:r w:rsidR="007B4BAC" w:rsidRPr="0060639A">
        <w:rPr>
          <w:rFonts w:ascii="Arial Narrow" w:hAnsi="Arial Narrow"/>
        </w:rPr>
        <w:t xml:space="preserve">raz z </w:t>
      </w:r>
      <w:r w:rsidR="00BD61C8" w:rsidRPr="0060639A">
        <w:rPr>
          <w:rFonts w:ascii="Arial Narrow" w:hAnsi="Arial Narrow"/>
        </w:rPr>
        <w:t>zamówieniem protokół</w:t>
      </w:r>
      <w:r w:rsidR="007B4BAC" w:rsidRPr="0060639A">
        <w:rPr>
          <w:rFonts w:ascii="Arial Narrow" w:hAnsi="Arial Narrow"/>
        </w:rPr>
        <w:t xml:space="preserve"> </w:t>
      </w:r>
      <w:r w:rsidR="003034DE" w:rsidRPr="0060639A">
        <w:rPr>
          <w:rFonts w:ascii="Arial Narrow" w:hAnsi="Arial Narrow"/>
        </w:rPr>
        <w:t xml:space="preserve">odbioru stanowiący załącznik nr 2 </w:t>
      </w:r>
    </w:p>
    <w:p w:rsidR="00060BD8" w:rsidRPr="0060639A" w:rsidRDefault="00DB2954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oświadcza, że osobą upoważnioną do współpracy w ramach realizacji przedmiotu Umowy </w:t>
      </w:r>
      <w:r w:rsidR="00552239" w:rsidRPr="0060639A">
        <w:rPr>
          <w:rFonts w:ascii="Arial Narrow" w:hAnsi="Arial Narrow"/>
        </w:rPr>
        <w:t xml:space="preserve">ze strony Wykonawcy </w:t>
      </w:r>
      <w:r w:rsidRPr="0060639A">
        <w:rPr>
          <w:rFonts w:ascii="Arial Narrow" w:hAnsi="Arial Narrow"/>
        </w:rPr>
        <w:t xml:space="preserve">jest </w:t>
      </w:r>
      <w:r w:rsidR="0098259E" w:rsidRPr="0060639A">
        <w:rPr>
          <w:rFonts w:ascii="Arial Narrow" w:hAnsi="Arial Narrow"/>
        </w:rPr>
        <w:t>…………………………………………</w:t>
      </w:r>
      <w:r w:rsidR="00552239" w:rsidRPr="0060639A">
        <w:rPr>
          <w:rFonts w:ascii="Arial Narrow" w:hAnsi="Arial Narrow"/>
        </w:rPr>
        <w:t>……………………………..</w:t>
      </w:r>
      <w:r w:rsidR="0098259E" w:rsidRPr="0060639A">
        <w:rPr>
          <w:rFonts w:ascii="Arial Narrow" w:hAnsi="Arial Narrow"/>
        </w:rPr>
        <w:t xml:space="preserve"> .</w:t>
      </w:r>
    </w:p>
    <w:p w:rsidR="0033166F" w:rsidRPr="0060639A" w:rsidRDefault="00DB2954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Zamawiający</w:t>
      </w:r>
      <w:r w:rsidRPr="0060639A">
        <w:rPr>
          <w:rFonts w:ascii="Arial Narrow" w:hAnsi="Arial Narrow"/>
          <w:b/>
        </w:rPr>
        <w:t xml:space="preserve"> </w:t>
      </w:r>
      <w:r w:rsidRPr="0060639A">
        <w:rPr>
          <w:rFonts w:ascii="Arial Narrow" w:hAnsi="Arial Narrow"/>
        </w:rPr>
        <w:t>oświadcza, że osobą upoważnioną do współpracy w ramach r</w:t>
      </w:r>
      <w:r w:rsidR="0033166F" w:rsidRPr="0060639A">
        <w:rPr>
          <w:rFonts w:ascii="Arial Narrow" w:hAnsi="Arial Narrow"/>
        </w:rPr>
        <w:t xml:space="preserve">ealizacji przedmiotu Umowy </w:t>
      </w:r>
      <w:r w:rsidR="00552239" w:rsidRPr="0060639A">
        <w:rPr>
          <w:rFonts w:ascii="Arial Narrow" w:hAnsi="Arial Narrow"/>
        </w:rPr>
        <w:t xml:space="preserve">ze strony Zamawiającego </w:t>
      </w:r>
      <w:r w:rsidR="0033166F" w:rsidRPr="0060639A">
        <w:rPr>
          <w:rFonts w:ascii="Arial Narrow" w:hAnsi="Arial Narrow"/>
        </w:rPr>
        <w:t xml:space="preserve">jest </w:t>
      </w:r>
      <w:r w:rsidR="0060639A" w:rsidRPr="0060639A">
        <w:rPr>
          <w:rFonts w:ascii="Arial Narrow" w:hAnsi="Arial Narrow"/>
        </w:rPr>
        <w:t>…………………..</w:t>
      </w:r>
      <w:r w:rsidRPr="0060639A">
        <w:rPr>
          <w:rFonts w:ascii="Arial Narrow" w:hAnsi="Arial Narrow"/>
        </w:rPr>
        <w:t xml:space="preserve">. </w:t>
      </w:r>
    </w:p>
    <w:p w:rsidR="003034DE" w:rsidRPr="0060639A" w:rsidRDefault="003034DE" w:rsidP="006B394C">
      <w:pPr>
        <w:pStyle w:val="Akapitzlist"/>
        <w:suppressAutoHyphens/>
        <w:ind w:left="360"/>
        <w:jc w:val="both"/>
        <w:rPr>
          <w:rFonts w:ascii="Arial Narrow" w:hAnsi="Arial Narrow"/>
        </w:rPr>
      </w:pPr>
    </w:p>
    <w:p w:rsidR="0085377B" w:rsidRPr="0060639A" w:rsidRDefault="00E720D9" w:rsidP="006B394C">
      <w:pPr>
        <w:pStyle w:val="Default"/>
        <w:jc w:val="center"/>
        <w:rPr>
          <w:rFonts w:ascii="Arial Narrow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3</w:t>
      </w:r>
    </w:p>
    <w:p w:rsidR="001715A8" w:rsidRPr="0060639A" w:rsidRDefault="00B25C2D" w:rsidP="00800B7E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Z tytułu realizacji niniejszej U</w:t>
      </w:r>
      <w:r w:rsidR="009A1934" w:rsidRPr="0060639A">
        <w:rPr>
          <w:rFonts w:ascii="Arial Narrow" w:hAnsi="Arial Narrow"/>
          <w:sz w:val="22"/>
          <w:szCs w:val="22"/>
        </w:rPr>
        <w:t xml:space="preserve">mowy Wykonawcy będzie przysługiwać od </w:t>
      </w:r>
      <w:r w:rsidR="00A74B0E" w:rsidRPr="0060639A">
        <w:rPr>
          <w:rFonts w:ascii="Arial Narrow" w:hAnsi="Arial Narrow"/>
          <w:sz w:val="22"/>
          <w:szCs w:val="22"/>
        </w:rPr>
        <w:t>Zamawiającego</w:t>
      </w:r>
      <w:r w:rsidR="009A1934" w:rsidRPr="0060639A">
        <w:rPr>
          <w:rFonts w:ascii="Arial Narrow" w:hAnsi="Arial Narrow"/>
          <w:sz w:val="22"/>
          <w:szCs w:val="22"/>
        </w:rPr>
        <w:t xml:space="preserve"> łączne </w:t>
      </w:r>
      <w:r w:rsidR="00137D5E" w:rsidRPr="0060639A">
        <w:rPr>
          <w:rFonts w:ascii="Arial Narrow" w:hAnsi="Arial Narrow"/>
          <w:sz w:val="22"/>
          <w:szCs w:val="22"/>
        </w:rPr>
        <w:t xml:space="preserve">zryczałtowane </w:t>
      </w:r>
      <w:r w:rsidR="009A1934" w:rsidRPr="0060639A">
        <w:rPr>
          <w:rFonts w:ascii="Arial Narrow" w:hAnsi="Arial Narrow"/>
          <w:sz w:val="22"/>
          <w:szCs w:val="22"/>
        </w:rPr>
        <w:t>wynagrodzenie w wysokości</w:t>
      </w:r>
      <w:r w:rsidR="00800B7E" w:rsidRPr="0060639A">
        <w:rPr>
          <w:rFonts w:ascii="Arial Narrow" w:hAnsi="Arial Narrow"/>
          <w:sz w:val="22"/>
          <w:szCs w:val="22"/>
        </w:rPr>
        <w:t xml:space="preserve"> </w:t>
      </w:r>
      <w:r w:rsidR="0060639A" w:rsidRPr="0060639A">
        <w:rPr>
          <w:rFonts w:ascii="Arial Narrow" w:hAnsi="Arial Narrow"/>
          <w:b/>
          <w:bCs/>
          <w:iCs/>
          <w:sz w:val="22"/>
          <w:szCs w:val="22"/>
        </w:rPr>
        <w:t>…………………….</w:t>
      </w:r>
      <w:r w:rsidR="00B72DD0" w:rsidRPr="0060639A">
        <w:rPr>
          <w:rFonts w:ascii="Arial Narrow" w:hAnsi="Arial Narrow"/>
          <w:i/>
          <w:sz w:val="22"/>
          <w:szCs w:val="22"/>
        </w:rPr>
        <w:t xml:space="preserve"> </w:t>
      </w:r>
      <w:r w:rsidR="00A74B0E" w:rsidRPr="0060639A">
        <w:rPr>
          <w:rFonts w:ascii="Arial Narrow" w:hAnsi="Arial Narrow"/>
          <w:sz w:val="22"/>
          <w:szCs w:val="22"/>
        </w:rPr>
        <w:t>zł</w:t>
      </w:r>
      <w:r w:rsidR="009A1934" w:rsidRPr="0060639A">
        <w:rPr>
          <w:rFonts w:ascii="Arial Narrow" w:hAnsi="Arial Narrow"/>
          <w:sz w:val="22"/>
          <w:szCs w:val="22"/>
        </w:rPr>
        <w:t xml:space="preserve"> brutto (słownie</w:t>
      </w:r>
      <w:r w:rsidR="003034DE" w:rsidRPr="0060639A">
        <w:rPr>
          <w:rFonts w:ascii="Arial Narrow" w:hAnsi="Arial Narrow"/>
          <w:sz w:val="22"/>
          <w:szCs w:val="22"/>
        </w:rPr>
        <w:t xml:space="preserve">: </w:t>
      </w:r>
      <w:r w:rsidR="0060639A" w:rsidRPr="0060639A">
        <w:rPr>
          <w:rFonts w:ascii="Arial Narrow" w:hAnsi="Arial Narrow"/>
          <w:sz w:val="22"/>
          <w:szCs w:val="22"/>
        </w:rPr>
        <w:t>………………………………….</w:t>
      </w:r>
      <w:r w:rsidR="00800B7E" w:rsidRPr="0060639A">
        <w:rPr>
          <w:rFonts w:ascii="Arial Narrow" w:hAnsi="Arial Narrow"/>
          <w:sz w:val="22"/>
          <w:szCs w:val="22"/>
        </w:rPr>
        <w:t xml:space="preserve"> </w:t>
      </w:r>
      <w:r w:rsidR="007A62A1" w:rsidRPr="0060639A">
        <w:rPr>
          <w:rFonts w:ascii="Arial Narrow" w:hAnsi="Arial Narrow"/>
          <w:sz w:val="22"/>
          <w:szCs w:val="22"/>
        </w:rPr>
        <w:t>00</w:t>
      </w:r>
      <w:r w:rsidR="000A5B62" w:rsidRPr="0060639A">
        <w:rPr>
          <w:rFonts w:ascii="Arial Narrow" w:hAnsi="Arial Narrow"/>
          <w:sz w:val="22"/>
          <w:szCs w:val="22"/>
        </w:rPr>
        <w:t>/100</w:t>
      </w:r>
      <w:r w:rsidR="009A1934" w:rsidRPr="0060639A">
        <w:rPr>
          <w:rFonts w:ascii="Arial Narrow" w:hAnsi="Arial Narrow"/>
          <w:sz w:val="22"/>
          <w:szCs w:val="22"/>
        </w:rPr>
        <w:t>)</w:t>
      </w:r>
      <w:r w:rsidR="00A74B0E" w:rsidRPr="0060639A">
        <w:rPr>
          <w:rFonts w:ascii="Arial Narrow" w:hAnsi="Arial Narrow"/>
          <w:sz w:val="22"/>
          <w:szCs w:val="22"/>
        </w:rPr>
        <w:t>.</w:t>
      </w:r>
      <w:r w:rsidR="00137D5E" w:rsidRPr="0060639A">
        <w:rPr>
          <w:rFonts w:ascii="Arial Narrow" w:hAnsi="Arial Narrow"/>
          <w:sz w:val="22"/>
          <w:szCs w:val="22"/>
        </w:rPr>
        <w:t xml:space="preserve"> Wykonawca nie może ż</w:t>
      </w:r>
      <w:r w:rsidR="00F55524" w:rsidRPr="0060639A">
        <w:rPr>
          <w:rFonts w:ascii="Arial Narrow" w:hAnsi="Arial Narrow"/>
          <w:sz w:val="22"/>
          <w:szCs w:val="22"/>
        </w:rPr>
        <w:t>ądać podwyższenia wynagrodzenia</w:t>
      </w:r>
      <w:r w:rsidR="00137D5E" w:rsidRPr="0060639A">
        <w:rPr>
          <w:rFonts w:ascii="Arial Narrow" w:hAnsi="Arial Narrow"/>
          <w:sz w:val="22"/>
          <w:szCs w:val="22"/>
        </w:rPr>
        <w:t xml:space="preserve">. </w:t>
      </w:r>
    </w:p>
    <w:p w:rsidR="001715A8" w:rsidRPr="0060639A" w:rsidRDefault="001715A8" w:rsidP="006B394C">
      <w:pPr>
        <w:pStyle w:val="Akapitzlist"/>
        <w:numPr>
          <w:ilvl w:val="0"/>
          <w:numId w:val="13"/>
        </w:numPr>
        <w:jc w:val="both"/>
        <w:rPr>
          <w:rFonts w:ascii="Arial Narrow" w:eastAsia="Times New Roman" w:hAnsi="Arial Narrow"/>
          <w:lang w:eastAsia="ar-SA"/>
        </w:rPr>
      </w:pPr>
      <w:r w:rsidRPr="0060639A">
        <w:rPr>
          <w:rFonts w:ascii="Arial Narrow" w:eastAsia="Times New Roman" w:hAnsi="Arial Narrow"/>
          <w:lang w:eastAsia="ar-SA"/>
        </w:rPr>
        <w:t>Wynagrodzenie rozliczone</w:t>
      </w:r>
      <w:r w:rsidR="00A74B0E" w:rsidRPr="0060639A">
        <w:rPr>
          <w:rFonts w:ascii="Arial Narrow" w:eastAsia="Times New Roman" w:hAnsi="Arial Narrow"/>
          <w:lang w:eastAsia="ar-SA"/>
        </w:rPr>
        <w:t xml:space="preserve"> będzie na podstawie faktur</w:t>
      </w:r>
      <w:r w:rsidRPr="0060639A">
        <w:rPr>
          <w:rFonts w:ascii="Arial Narrow" w:eastAsia="Times New Roman" w:hAnsi="Arial Narrow"/>
          <w:lang w:eastAsia="ar-SA"/>
        </w:rPr>
        <w:t xml:space="preserve">y VAT wystawionej przez Wykonawcę </w:t>
      </w:r>
      <w:r w:rsidR="00F95201" w:rsidRPr="0060639A">
        <w:rPr>
          <w:rFonts w:ascii="Arial Narrow" w:eastAsia="Times New Roman" w:hAnsi="Arial Narrow"/>
          <w:lang w:eastAsia="ar-SA"/>
        </w:rPr>
        <w:t>po podpisaniu protokołu odbioru</w:t>
      </w:r>
      <w:r w:rsidR="00D67B69" w:rsidRPr="0060639A">
        <w:rPr>
          <w:rFonts w:ascii="Arial Narrow" w:eastAsia="Times New Roman" w:hAnsi="Arial Narrow"/>
          <w:lang w:eastAsia="ar-SA"/>
        </w:rPr>
        <w:t xml:space="preserve"> podpisanego przez Zamawiającego i </w:t>
      </w:r>
      <w:r w:rsidR="00F55524" w:rsidRPr="0060639A">
        <w:rPr>
          <w:rFonts w:ascii="Arial Narrow" w:eastAsia="Times New Roman" w:hAnsi="Arial Narrow"/>
          <w:lang w:eastAsia="ar-SA"/>
        </w:rPr>
        <w:t>odbiorcę, potwierdzające</w:t>
      </w:r>
      <w:r w:rsidR="0063224F" w:rsidRPr="0060639A">
        <w:rPr>
          <w:rFonts w:ascii="Arial Narrow" w:eastAsia="Times New Roman" w:hAnsi="Arial Narrow"/>
          <w:lang w:eastAsia="ar-SA"/>
        </w:rPr>
        <w:t xml:space="preserve"> dostawę zamówienia</w:t>
      </w:r>
      <w:r w:rsidR="00F55524" w:rsidRPr="0060639A">
        <w:rPr>
          <w:rFonts w:ascii="Arial Narrow" w:eastAsia="Times New Roman" w:hAnsi="Arial Narrow"/>
          <w:lang w:eastAsia="ar-SA"/>
        </w:rPr>
        <w:t xml:space="preserve">. </w:t>
      </w:r>
    </w:p>
    <w:p w:rsidR="009A1934" w:rsidRPr="0060639A" w:rsidRDefault="0002539A" w:rsidP="006B394C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Wynagrodzenie wypłacone</w:t>
      </w:r>
      <w:r w:rsidR="00F95201" w:rsidRPr="0060639A">
        <w:rPr>
          <w:rFonts w:ascii="Arial Narrow" w:hAnsi="Arial Narrow"/>
          <w:sz w:val="22"/>
          <w:szCs w:val="22"/>
        </w:rPr>
        <w:t xml:space="preserve"> będzie </w:t>
      </w:r>
      <w:r w:rsidR="009A1934" w:rsidRPr="0060639A">
        <w:rPr>
          <w:rFonts w:ascii="Arial Narrow" w:hAnsi="Arial Narrow"/>
          <w:sz w:val="22"/>
          <w:szCs w:val="22"/>
        </w:rPr>
        <w:t xml:space="preserve">przelewem na rachunek bankowy </w:t>
      </w:r>
      <w:r w:rsidR="00A74B0E" w:rsidRPr="0060639A">
        <w:rPr>
          <w:rFonts w:ascii="Arial Narrow" w:hAnsi="Arial Narrow"/>
          <w:sz w:val="22"/>
          <w:szCs w:val="22"/>
        </w:rPr>
        <w:t>Wykonawcy</w:t>
      </w:r>
      <w:r w:rsidR="00F95201" w:rsidRPr="0060639A">
        <w:rPr>
          <w:rFonts w:ascii="Arial Narrow" w:hAnsi="Arial Narrow"/>
          <w:sz w:val="22"/>
          <w:szCs w:val="22"/>
        </w:rPr>
        <w:t xml:space="preserve"> wskazany </w:t>
      </w:r>
      <w:r w:rsidR="00F95201" w:rsidRPr="0060639A">
        <w:rPr>
          <w:rFonts w:ascii="Arial Narrow" w:hAnsi="Arial Narrow"/>
          <w:sz w:val="22"/>
          <w:szCs w:val="22"/>
        </w:rPr>
        <w:br/>
        <w:t xml:space="preserve">na fakturze </w:t>
      </w:r>
      <w:r w:rsidR="0033166F" w:rsidRPr="0060639A">
        <w:rPr>
          <w:rFonts w:ascii="Arial Narrow" w:hAnsi="Arial Narrow"/>
          <w:sz w:val="22"/>
          <w:szCs w:val="22"/>
        </w:rPr>
        <w:t>w terminie do 21</w:t>
      </w:r>
      <w:r w:rsidR="00E66D1D" w:rsidRPr="0060639A">
        <w:rPr>
          <w:rFonts w:ascii="Arial Narrow" w:hAnsi="Arial Narrow"/>
          <w:sz w:val="22"/>
          <w:szCs w:val="22"/>
        </w:rPr>
        <w:t xml:space="preserve"> dni od daty jej dostarczenia do Zamawiającego.</w:t>
      </w:r>
    </w:p>
    <w:p w:rsidR="0060639A" w:rsidRPr="0060639A" w:rsidRDefault="009A1934" w:rsidP="006B394C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 xml:space="preserve">Dane do faktury: </w:t>
      </w:r>
    </w:p>
    <w:p w:rsidR="00A74B0E" w:rsidRPr="0060639A" w:rsidRDefault="0060639A" w:rsidP="0060639A">
      <w:pPr>
        <w:pStyle w:val="NormalnyWeb"/>
        <w:spacing w:before="0" w:after="0"/>
        <w:ind w:left="36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 xml:space="preserve">Nabywca: </w:t>
      </w:r>
      <w:r w:rsidR="009A1934" w:rsidRPr="0060639A">
        <w:rPr>
          <w:rFonts w:ascii="Arial Narrow" w:hAnsi="Arial Narrow"/>
          <w:sz w:val="22"/>
          <w:szCs w:val="22"/>
        </w:rPr>
        <w:t>Gmina Miejska Kościerzyna ul. 3 Maja 9a, 83-400 Kościerzyna</w:t>
      </w:r>
      <w:r w:rsidR="009A1934" w:rsidRPr="0060639A">
        <w:rPr>
          <w:rFonts w:ascii="Arial Narrow" w:hAnsi="Arial Narrow"/>
          <w:b/>
          <w:sz w:val="22"/>
          <w:szCs w:val="22"/>
        </w:rPr>
        <w:t xml:space="preserve">,   </w:t>
      </w:r>
      <w:r w:rsidR="009A1934" w:rsidRPr="0060639A">
        <w:rPr>
          <w:rFonts w:ascii="Arial Narrow" w:hAnsi="Arial Narrow"/>
          <w:b/>
          <w:sz w:val="22"/>
          <w:szCs w:val="22"/>
        </w:rPr>
        <w:br/>
      </w:r>
      <w:r w:rsidRPr="0060639A">
        <w:rPr>
          <w:rFonts w:ascii="Arial Narrow" w:hAnsi="Arial Narrow"/>
          <w:sz w:val="22"/>
          <w:szCs w:val="22"/>
        </w:rPr>
        <w:t>NIP  591-15-66-370;</w:t>
      </w:r>
    </w:p>
    <w:p w:rsidR="0060639A" w:rsidRPr="0060639A" w:rsidRDefault="0060639A" w:rsidP="0060639A">
      <w:pPr>
        <w:pStyle w:val="NormalnyWeb"/>
        <w:spacing w:before="0" w:after="0"/>
        <w:ind w:left="36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Odbiorca: Biuro Obsługi Placówek Oświatowych w Kościerzynie, ul. 3 Maja 9a, 83-400 Kościerzyna</w:t>
      </w:r>
    </w:p>
    <w:p w:rsidR="0033166F" w:rsidRDefault="003C5F77" w:rsidP="006B394C">
      <w:pPr>
        <w:pStyle w:val="Akapitzlist"/>
        <w:numPr>
          <w:ilvl w:val="0"/>
          <w:numId w:val="13"/>
        </w:numPr>
        <w:jc w:val="both"/>
        <w:rPr>
          <w:rFonts w:ascii="Arial Narrow" w:eastAsia="Times New Roman" w:hAnsi="Arial Narrow"/>
          <w:lang w:eastAsia="ar-SA"/>
        </w:rPr>
      </w:pPr>
      <w:r w:rsidRPr="0060639A">
        <w:rPr>
          <w:rFonts w:ascii="Arial Narrow" w:eastAsia="Times New Roman" w:hAnsi="Arial Narrow"/>
          <w:lang w:eastAsia="ar-SA"/>
        </w:rPr>
        <w:t xml:space="preserve">Za datę zapłaty faktury VAT uważać się będzie datę </w:t>
      </w:r>
      <w:r w:rsidR="00AC4A50" w:rsidRPr="0060639A">
        <w:rPr>
          <w:rFonts w:ascii="Arial Narrow" w:eastAsia="Times New Roman" w:hAnsi="Arial Narrow"/>
          <w:lang w:eastAsia="ar-SA"/>
        </w:rPr>
        <w:t xml:space="preserve">obciążenia </w:t>
      </w:r>
      <w:r w:rsidRPr="0060639A">
        <w:rPr>
          <w:rFonts w:ascii="Arial Narrow" w:eastAsia="Times New Roman" w:hAnsi="Arial Narrow"/>
          <w:lang w:eastAsia="ar-SA"/>
        </w:rPr>
        <w:t xml:space="preserve">rachunku bankowego </w:t>
      </w:r>
      <w:r w:rsidR="00AC4A50" w:rsidRPr="0060639A">
        <w:rPr>
          <w:rFonts w:ascii="Arial Narrow" w:eastAsia="Times New Roman" w:hAnsi="Arial Narrow"/>
          <w:lang w:eastAsia="ar-SA"/>
        </w:rPr>
        <w:t>Zamawiającego.</w:t>
      </w:r>
    </w:p>
    <w:p w:rsidR="00B76E5C" w:rsidRPr="0060639A" w:rsidRDefault="00B76E5C" w:rsidP="00B76E5C">
      <w:pPr>
        <w:pStyle w:val="Akapitzlist"/>
        <w:ind w:left="360"/>
        <w:jc w:val="both"/>
        <w:rPr>
          <w:rFonts w:ascii="Arial Narrow" w:eastAsia="Times New Roman" w:hAnsi="Arial Narrow"/>
          <w:lang w:eastAsia="ar-SA"/>
        </w:rPr>
      </w:pPr>
    </w:p>
    <w:p w:rsidR="001F1E31" w:rsidRPr="0060639A" w:rsidRDefault="001F1E31" w:rsidP="006B394C">
      <w:pPr>
        <w:pStyle w:val="Akapitzlist"/>
        <w:ind w:left="360"/>
        <w:jc w:val="both"/>
        <w:rPr>
          <w:rFonts w:ascii="Arial Narrow" w:eastAsia="Times New Roman" w:hAnsi="Arial Narrow"/>
          <w:lang w:eastAsia="ar-SA"/>
        </w:rPr>
      </w:pPr>
    </w:p>
    <w:p w:rsidR="00907959" w:rsidRPr="0060639A" w:rsidRDefault="00907959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</w:p>
    <w:p w:rsidR="00D67B69" w:rsidRPr="0060639A" w:rsidRDefault="00D67B69" w:rsidP="006B394C">
      <w:pPr>
        <w:ind w:right="-1"/>
        <w:jc w:val="center"/>
        <w:rPr>
          <w:rFonts w:ascii="Arial Narrow" w:hAnsi="Arial Narrow" w:cs="Arial"/>
          <w:b/>
        </w:rPr>
      </w:pPr>
      <w:r w:rsidRPr="0060639A">
        <w:rPr>
          <w:rFonts w:ascii="Arial Narrow" w:hAnsi="Arial Narrow" w:cs="Arial"/>
          <w:b/>
        </w:rPr>
        <w:lastRenderedPageBreak/>
        <w:t>§ 4</w:t>
      </w:r>
    </w:p>
    <w:p w:rsidR="00800B7E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Wykonawca na dostarczone produkty udziela </w:t>
      </w:r>
      <w:r w:rsidR="00731538">
        <w:rPr>
          <w:rFonts w:ascii="Arial Narrow" w:hAnsi="Arial Narrow" w:cs="Arial"/>
        </w:rPr>
        <w:t>…………………….</w:t>
      </w:r>
      <w:r w:rsidRPr="0060639A">
        <w:rPr>
          <w:rFonts w:ascii="Arial Narrow" w:hAnsi="Arial Narrow" w:cs="Arial"/>
        </w:rPr>
        <w:t>miesięcznej gwarancji licząc od dnia odbioru zamówienia.</w:t>
      </w:r>
      <w:r w:rsidR="00137D5E" w:rsidRPr="0060639A">
        <w:rPr>
          <w:rFonts w:ascii="Arial Narrow" w:hAnsi="Arial Narrow" w:cs="Arial"/>
        </w:rPr>
        <w:t xml:space="preserve"> 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Zamawiający może dochodzić roszczeń z tytułu gwarancji także po upływie powyższego terminu, jeżeli przed jej upływem zawiadomił Wykonawcę o wadzie.</w:t>
      </w:r>
    </w:p>
    <w:p w:rsidR="00D67B69" w:rsidRPr="0060639A" w:rsidRDefault="006B394C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trakcie odbioru w</w:t>
      </w:r>
      <w:r w:rsidR="00D67B69" w:rsidRPr="0060639A">
        <w:rPr>
          <w:rFonts w:ascii="Arial Narrow" w:hAnsi="Arial Narrow" w:cs="Arial"/>
        </w:rPr>
        <w:t xml:space="preserve"> razie stwierdzenia wad Zamawiający może:</w:t>
      </w:r>
    </w:p>
    <w:p w:rsidR="00D67B69" w:rsidRPr="0060639A" w:rsidRDefault="00D67B69" w:rsidP="006B394C">
      <w:pPr>
        <w:pStyle w:val="Akapitzlist"/>
        <w:numPr>
          <w:ilvl w:val="1"/>
          <w:numId w:val="33"/>
        </w:numPr>
        <w:ind w:left="709" w:hanging="283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jeżeli wady nadają się do usunięcia:</w:t>
      </w:r>
    </w:p>
    <w:p w:rsidR="00D67B69" w:rsidRPr="0060639A" w:rsidRDefault="00D67B69" w:rsidP="006B394C">
      <w:pPr>
        <w:pStyle w:val="Akapitzlist"/>
        <w:numPr>
          <w:ilvl w:val="0"/>
          <w:numId w:val="34"/>
        </w:numPr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żądać usunięcia wad wyznaczając Wykonawcy odpowiedni termin,</w:t>
      </w:r>
      <w:r w:rsidR="006B394C" w:rsidRPr="0060639A">
        <w:rPr>
          <w:rFonts w:ascii="Arial Narrow" w:hAnsi="Arial Narrow" w:cs="Arial"/>
        </w:rPr>
        <w:t xml:space="preserve"> albo</w:t>
      </w:r>
    </w:p>
    <w:p w:rsidR="00D67B69" w:rsidRPr="0060639A" w:rsidRDefault="006B394C" w:rsidP="006B394C">
      <w:pPr>
        <w:pStyle w:val="Akapitzlist"/>
        <w:numPr>
          <w:ilvl w:val="0"/>
          <w:numId w:val="34"/>
        </w:numPr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odebrać przedmiot umowy i </w:t>
      </w:r>
      <w:r w:rsidR="00D67B69" w:rsidRPr="0060639A">
        <w:rPr>
          <w:rFonts w:ascii="Arial Narrow" w:hAnsi="Arial Narrow" w:cs="Arial"/>
        </w:rPr>
        <w:t>obniżyć wynagrodzenie Wykonawcy za przedmiot umowy odpowiednio do utraconej wartości użytkowej, estetycznej i technicznej,</w:t>
      </w:r>
    </w:p>
    <w:p w:rsidR="00D67B69" w:rsidRPr="0060639A" w:rsidRDefault="00D67B69" w:rsidP="006B394C">
      <w:pPr>
        <w:pStyle w:val="Akapitzlist"/>
        <w:numPr>
          <w:ilvl w:val="1"/>
          <w:numId w:val="33"/>
        </w:numPr>
        <w:ind w:left="709" w:hanging="283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jeżeli wady nie nadają się do usunięcia:</w:t>
      </w:r>
    </w:p>
    <w:p w:rsidR="00D67B69" w:rsidRPr="0060639A" w:rsidRDefault="00D67B69" w:rsidP="006B394C">
      <w:pPr>
        <w:pStyle w:val="Akapitzlist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przypadku, gd</w:t>
      </w:r>
      <w:r w:rsidR="00134BFF">
        <w:rPr>
          <w:rFonts w:ascii="Arial Narrow" w:hAnsi="Arial Narrow" w:cs="Arial"/>
        </w:rPr>
        <w:t>y nie uniemożliwiają użytkowania</w:t>
      </w:r>
      <w:r w:rsidRPr="0060639A">
        <w:rPr>
          <w:rFonts w:ascii="Arial Narrow" w:hAnsi="Arial Narrow" w:cs="Arial"/>
        </w:rPr>
        <w:t xml:space="preserve"> przedmiotu umowy zgodnie z jego przeznaczeniem obniżyć wynagrodzenie za ten przedmiot odpowiednio do utraconej wartości użytkowej estetycznej i technicznej,</w:t>
      </w:r>
      <w:r w:rsidR="006B394C" w:rsidRPr="0060639A">
        <w:rPr>
          <w:rFonts w:ascii="Arial Narrow" w:hAnsi="Arial Narrow" w:cs="Arial"/>
        </w:rPr>
        <w:t xml:space="preserve"> albo</w:t>
      </w:r>
    </w:p>
    <w:p w:rsidR="00D67B69" w:rsidRPr="0060639A" w:rsidRDefault="00D67B69" w:rsidP="006B394C">
      <w:pPr>
        <w:pStyle w:val="Akapitzlist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przypadku, gdy uniemożliwiają użytkowanie przedmiotu umowy zgodnie z przeznaczeniem:</w:t>
      </w:r>
    </w:p>
    <w:p w:rsidR="00D67B69" w:rsidRPr="0060639A" w:rsidRDefault="00D67B69" w:rsidP="006B394C">
      <w:pPr>
        <w:pStyle w:val="Akapitzlist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odstąpić od umowy, </w:t>
      </w:r>
    </w:p>
    <w:p w:rsidR="00D67B69" w:rsidRPr="0060639A" w:rsidRDefault="00D67B69" w:rsidP="006B394C">
      <w:pPr>
        <w:pStyle w:val="Akapitzlist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żądać wykonania przedmiotu umowy po raz drugi, zachowując prawo domagania się od Wykonawcy napraw</w:t>
      </w:r>
      <w:r w:rsidR="00134BFF">
        <w:rPr>
          <w:rFonts w:ascii="Arial Narrow" w:hAnsi="Arial Narrow" w:cs="Arial"/>
        </w:rPr>
        <w:t>ienia</w:t>
      </w:r>
      <w:r w:rsidRPr="0060639A">
        <w:rPr>
          <w:rFonts w:ascii="Arial Narrow" w:hAnsi="Arial Narrow" w:cs="Arial"/>
        </w:rPr>
        <w:t xml:space="preserve"> szkody wynikłej ze zwłoki</w:t>
      </w:r>
      <w:r w:rsidR="00134BFF">
        <w:rPr>
          <w:rFonts w:ascii="Arial Narrow" w:hAnsi="Arial Narrow" w:cs="Arial"/>
        </w:rPr>
        <w:t xml:space="preserve"> w terminie 7 dni</w:t>
      </w:r>
      <w:r w:rsidRPr="0060639A">
        <w:rPr>
          <w:rFonts w:ascii="Arial Narrow" w:hAnsi="Arial Narrow" w:cs="Arial"/>
        </w:rPr>
        <w:t>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color w:val="000000" w:themeColor="text1"/>
        </w:rPr>
      </w:pPr>
      <w:r w:rsidRPr="0060639A">
        <w:rPr>
          <w:rFonts w:ascii="Arial Narrow" w:hAnsi="Arial Narrow" w:cs="Arial"/>
        </w:rPr>
        <w:t xml:space="preserve">Po wykryciu wad Zamawiający jest zobowiązany zawiadomić na piśmie </w:t>
      </w:r>
      <w:r w:rsidRPr="0060639A">
        <w:rPr>
          <w:rFonts w:ascii="Arial Narrow" w:hAnsi="Arial Narrow" w:cs="Arial"/>
          <w:color w:val="000000" w:themeColor="text1"/>
        </w:rPr>
        <w:t xml:space="preserve">Wykonawcę. 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color w:val="000000" w:themeColor="text1"/>
        </w:rPr>
      </w:pPr>
      <w:r w:rsidRPr="0060639A">
        <w:rPr>
          <w:rFonts w:ascii="Arial Narrow" w:hAnsi="Arial Narrow" w:cs="Arial"/>
          <w:color w:val="000000" w:themeColor="text1"/>
        </w:rPr>
        <w:t xml:space="preserve">W okresie gwarancji Wykonawca usunie usterkę lub uszkodzenie </w:t>
      </w:r>
      <w:r w:rsidR="00B71607" w:rsidRPr="0060639A">
        <w:rPr>
          <w:rFonts w:ascii="Arial Narrow" w:hAnsi="Arial Narrow" w:cs="Arial"/>
          <w:color w:val="000000" w:themeColor="text1"/>
        </w:rPr>
        <w:t xml:space="preserve">na własny koszt </w:t>
      </w:r>
      <w:r w:rsidR="002F5695" w:rsidRPr="0060639A">
        <w:rPr>
          <w:rFonts w:ascii="Arial Narrow" w:hAnsi="Arial Narrow" w:cs="Arial"/>
          <w:color w:val="000000" w:themeColor="text1"/>
        </w:rPr>
        <w:t xml:space="preserve">albo wymieni wadliwy produkt na nowy w zależności od wyboru Zamawiającego </w:t>
      </w:r>
      <w:r w:rsidR="00B71607" w:rsidRPr="0060639A">
        <w:rPr>
          <w:rFonts w:ascii="Arial Narrow" w:hAnsi="Arial Narrow" w:cs="Arial"/>
          <w:color w:val="000000" w:themeColor="text1"/>
        </w:rPr>
        <w:t>w terminie do 21</w:t>
      </w:r>
      <w:r w:rsidRPr="0060639A">
        <w:rPr>
          <w:rFonts w:ascii="Arial Narrow" w:hAnsi="Arial Narrow" w:cs="Arial"/>
          <w:color w:val="000000" w:themeColor="text1"/>
        </w:rPr>
        <w:t xml:space="preserve"> dni, po otrzymaniu od Zamawiającego pisemnego powiadomienia.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  <w:color w:val="000000" w:themeColor="text1"/>
        </w:rPr>
        <w:t>Jeżeli, Wykonawca nie usunie usterki, uszkodzenia lub wady w wymaganym terminie</w:t>
      </w:r>
      <w:r w:rsidR="002F5695" w:rsidRPr="0060639A">
        <w:rPr>
          <w:rFonts w:ascii="Arial Narrow" w:hAnsi="Arial Narrow" w:cs="Arial"/>
          <w:color w:val="000000" w:themeColor="text1"/>
        </w:rPr>
        <w:t xml:space="preserve"> albo nie wymienia produktu na nowy</w:t>
      </w:r>
      <w:r w:rsidRPr="0060639A">
        <w:rPr>
          <w:rFonts w:ascii="Arial Narrow" w:hAnsi="Arial Narrow" w:cs="Arial"/>
          <w:color w:val="000000" w:themeColor="text1"/>
        </w:rPr>
        <w:t xml:space="preserve">, Zamawiający może usunąć wadę we własnym zakresie lub za pomocą osób trzecich na ryzyko i koszt Wykonawcy, a zwrot poniesionych kosztów ubiegać się </w:t>
      </w:r>
      <w:r w:rsidRPr="0060639A">
        <w:rPr>
          <w:rFonts w:ascii="Arial Narrow" w:hAnsi="Arial Narrow" w:cs="Arial"/>
        </w:rPr>
        <w:t>od Wykonawcy.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Wykonawca nie może odmówić w okresie gwarancji usunięcia wad bez względu na wysokość związanych z tym kosztów.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Okres gwarancji na elementy naprawione będzie się rozpoczynał ponownie od dnia zakończenia naprawy.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Strony ustalają, że wydłużeniu ulega również okre</w:t>
      </w:r>
      <w:r w:rsidR="006B394C" w:rsidRPr="0060639A">
        <w:rPr>
          <w:rFonts w:ascii="Arial Narrow" w:hAnsi="Arial Narrow" w:cs="Arial"/>
        </w:rPr>
        <w:t xml:space="preserve">s </w:t>
      </w:r>
      <w:r w:rsidR="00B71607" w:rsidRPr="0060639A">
        <w:rPr>
          <w:rFonts w:ascii="Arial Narrow" w:hAnsi="Arial Narrow" w:cs="Arial"/>
        </w:rPr>
        <w:t>gwarancji</w:t>
      </w:r>
      <w:r w:rsidR="006B394C" w:rsidRPr="0060639A">
        <w:rPr>
          <w:rFonts w:ascii="Arial Narrow" w:hAnsi="Arial Narrow" w:cs="Arial"/>
        </w:rPr>
        <w:t xml:space="preserve"> za wady fizyczne do 24</w:t>
      </w:r>
      <w:r w:rsidRPr="0060639A">
        <w:rPr>
          <w:rFonts w:ascii="Arial Narrow" w:hAnsi="Arial Narrow" w:cs="Arial"/>
        </w:rPr>
        <w:t xml:space="preserve"> miesięcy licząc od dnia odbioru zamówienia. </w:t>
      </w:r>
    </w:p>
    <w:p w:rsidR="00B30929" w:rsidRPr="0060639A" w:rsidRDefault="00B30929" w:rsidP="006B394C">
      <w:pPr>
        <w:pStyle w:val="Default"/>
        <w:ind w:left="360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1049A" w:rsidRPr="0060639A" w:rsidRDefault="0011049A" w:rsidP="006B394C">
      <w:pPr>
        <w:pStyle w:val="Default"/>
        <w:ind w:left="360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C5F77" w:rsidRPr="0060639A" w:rsidRDefault="00907959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5</w:t>
      </w:r>
    </w:p>
    <w:p w:rsidR="003307FB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Strony ustanawiają odpowiedzialność za niewykon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anie lub nienależyte wykonanie U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</w:t>
      </w:r>
      <w:r w:rsidR="003307FB" w:rsidRPr="0060639A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307FB" w:rsidRPr="0060639A">
        <w:rPr>
          <w:rFonts w:ascii="Arial Narrow" w:hAnsi="Arial Narrow" w:cs="Times New Roman"/>
          <w:color w:val="auto"/>
          <w:sz w:val="22"/>
          <w:szCs w:val="22"/>
        </w:rPr>
        <w:br/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formie kar umownych.</w:t>
      </w:r>
    </w:p>
    <w:p w:rsidR="00E720D9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Wykonawca zapłaci Zamawiającemu kary umowne :</w:t>
      </w:r>
    </w:p>
    <w:p w:rsidR="003307FB" w:rsidRPr="0060639A" w:rsidRDefault="00E720D9" w:rsidP="006B394C">
      <w:pPr>
        <w:pStyle w:val="Default"/>
        <w:numPr>
          <w:ilvl w:val="0"/>
          <w:numId w:val="19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zwłokę w wykonaniu przedmiotu U</w:t>
      </w:r>
      <w:r w:rsidR="00AB5F64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wysokości </w:t>
      </w:r>
      <w:r w:rsidR="00CF6F60" w:rsidRPr="00AB5F64">
        <w:rPr>
          <w:rFonts w:ascii="Arial Narrow" w:eastAsia="Calibri, Calibri" w:hAnsi="Arial Narrow" w:cs="Times New Roman"/>
          <w:color w:val="auto"/>
          <w:sz w:val="22"/>
          <w:szCs w:val="22"/>
        </w:rPr>
        <w:t>1%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wynagrodzenia określonego </w:t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</w:t>
      </w:r>
      <w:r w:rsidR="00F56F74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1 za każdy dzień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zwłoki w wykonaniu przedmiotu U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mowy.</w:t>
      </w:r>
    </w:p>
    <w:p w:rsidR="003307FB" w:rsidRPr="0060639A" w:rsidRDefault="00B25C2D" w:rsidP="006B394C">
      <w:pPr>
        <w:pStyle w:val="Default"/>
        <w:numPr>
          <w:ilvl w:val="0"/>
          <w:numId w:val="19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 tytułu odstąpienia od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całości przez którąkolwiek ze stron z winy Wykonawcy,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w wysokości 10% 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wynagrodzenia określonego 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.1;</w:t>
      </w:r>
    </w:p>
    <w:p w:rsidR="00E66D1D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Zamawiający zapłaci Wykonawcy karę umowną:</w:t>
      </w:r>
    </w:p>
    <w:p w:rsidR="001271EC" w:rsidRPr="0060639A" w:rsidRDefault="00B25C2D" w:rsidP="006B394C">
      <w:pPr>
        <w:pStyle w:val="Default"/>
        <w:numPr>
          <w:ilvl w:val="1"/>
          <w:numId w:val="18"/>
        </w:numPr>
        <w:ind w:left="709" w:hanging="283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 tytułu odstąpienia od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całości przez którąkolwiek ze stron z winy Zamawiającego, 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wysokości 10% maksymalnego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wynagrodzenia określonego 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</w:t>
      </w:r>
      <w:r w:rsidR="00F56F74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1;</w:t>
      </w:r>
    </w:p>
    <w:p w:rsidR="00CF6F60" w:rsidRPr="0060639A" w:rsidRDefault="00B25C2D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Jeżeli kary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mowne nie pokryją poniesi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onej szkody, Strony niniejszej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 zastrzegają sobie prawo dochodzenia odszkodowania uzupełniającego na zasadach określonych w art. 471 kodeksu cywilnego do wysokości poniesionej szkody.</w:t>
      </w:r>
    </w:p>
    <w:p w:rsidR="00EE3DB6" w:rsidRPr="0060639A" w:rsidRDefault="00EE3DB6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</w:p>
    <w:p w:rsidR="0051532C" w:rsidRPr="0060639A" w:rsidRDefault="003034DE" w:rsidP="006B394C">
      <w:pPr>
        <w:pStyle w:val="Default"/>
        <w:jc w:val="center"/>
        <w:rPr>
          <w:rFonts w:ascii="Arial Narrow" w:hAnsi="Arial Narrow" w:cs="Times New Roman"/>
          <w:b/>
          <w:color w:val="000000" w:themeColor="text1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000000" w:themeColor="text1"/>
          <w:sz w:val="22"/>
          <w:szCs w:val="22"/>
        </w:rPr>
        <w:t>§ 6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color w:val="000000" w:themeColor="text1"/>
        </w:rPr>
      </w:pPr>
      <w:r w:rsidRPr="0060639A">
        <w:rPr>
          <w:rFonts w:ascii="Arial Narrow" w:hAnsi="Arial Narrow"/>
          <w:color w:val="000000" w:themeColor="text1"/>
        </w:rPr>
        <w:t>Umowa może być rozwiązana na mocy porozumienia Stron</w:t>
      </w:r>
      <w:r w:rsidR="007E4234" w:rsidRPr="0060639A">
        <w:rPr>
          <w:rFonts w:ascii="Arial Narrow" w:hAnsi="Arial Narrow"/>
          <w:color w:val="000000" w:themeColor="text1"/>
        </w:rPr>
        <w:t>.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tabs>
          <w:tab w:val="left" w:pos="0"/>
        </w:tabs>
        <w:jc w:val="both"/>
        <w:rPr>
          <w:rFonts w:ascii="Arial Narrow" w:hAnsi="Arial Narrow"/>
          <w:color w:val="000000" w:themeColor="text1"/>
        </w:rPr>
      </w:pPr>
      <w:r w:rsidRPr="0060639A">
        <w:rPr>
          <w:rFonts w:ascii="Arial Narrow" w:hAnsi="Arial Narrow"/>
          <w:color w:val="000000" w:themeColor="text1"/>
        </w:rPr>
        <w:t xml:space="preserve">Zamawiającego </w:t>
      </w:r>
      <w:r w:rsidR="002F5695" w:rsidRPr="0060639A">
        <w:rPr>
          <w:rFonts w:ascii="Arial Narrow" w:hAnsi="Arial Narrow"/>
          <w:color w:val="000000" w:themeColor="text1"/>
        </w:rPr>
        <w:t>może odstąpić od umowy z</w:t>
      </w:r>
      <w:r w:rsidRPr="0060639A">
        <w:rPr>
          <w:rFonts w:ascii="Arial Narrow" w:hAnsi="Arial Narrow"/>
          <w:color w:val="000000" w:themeColor="text1"/>
        </w:rPr>
        <w:t xml:space="preserve">e skutkiem natychmiastowym w przypadku nieterminowego oraz </w:t>
      </w:r>
      <w:r w:rsidR="00E5337E" w:rsidRPr="0060639A">
        <w:rPr>
          <w:rFonts w:ascii="Arial Narrow" w:hAnsi="Arial Narrow"/>
          <w:color w:val="000000" w:themeColor="text1"/>
        </w:rPr>
        <w:t xml:space="preserve">nienależytego wykonywania umowy przez Wykonawcę. 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Wszelki zmiany umowy, uzupełnienia i oświadczenia </w:t>
      </w:r>
      <w:r w:rsidR="00B25C2D" w:rsidRPr="0060639A">
        <w:rPr>
          <w:rFonts w:ascii="Arial Narrow" w:hAnsi="Arial Narrow"/>
        </w:rPr>
        <w:t>składane w związku z niniejszą U</w:t>
      </w:r>
      <w:r w:rsidRPr="0060639A">
        <w:rPr>
          <w:rFonts w:ascii="Arial Narrow" w:hAnsi="Arial Narrow"/>
        </w:rPr>
        <w:t>mową wymagają pod rygorem nieważności zawarcia aneksu w formie pisemnej.</w:t>
      </w:r>
    </w:p>
    <w:p w:rsidR="00665E28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lastRenderedPageBreak/>
        <w:t>Wszelkie wątpliwości związane z realizacją niniejszej umowy wyjaśnione będą w formie pisemnej.</w:t>
      </w:r>
    </w:p>
    <w:p w:rsidR="00035699" w:rsidRPr="0060639A" w:rsidRDefault="002369C0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W zakresie nieuregulowanym U</w:t>
      </w:r>
      <w:r w:rsidR="0051532C" w:rsidRPr="0060639A">
        <w:rPr>
          <w:rFonts w:ascii="Arial Narrow" w:hAnsi="Arial Narrow"/>
        </w:rPr>
        <w:t xml:space="preserve">mową stosuje się przepisy ustawy z dnia 23 kwietnia 1964 r. </w:t>
      </w:r>
      <w:r w:rsidR="0051532C" w:rsidRPr="0060639A">
        <w:rPr>
          <w:rFonts w:ascii="Arial Narrow" w:hAnsi="Arial Narrow"/>
        </w:rPr>
        <w:br/>
        <w:t xml:space="preserve">– Kodeks cywilny (Dz. U. </w:t>
      </w:r>
      <w:r w:rsidR="00134BFF">
        <w:rPr>
          <w:rFonts w:ascii="Arial Narrow" w:hAnsi="Arial Narrow"/>
        </w:rPr>
        <w:t>2023 r.</w:t>
      </w:r>
      <w:r w:rsidR="0051532C" w:rsidRPr="0060639A">
        <w:rPr>
          <w:rFonts w:ascii="Arial Narrow" w:hAnsi="Arial Narrow"/>
        </w:rPr>
        <w:t>, p</w:t>
      </w:r>
      <w:r w:rsidR="00CF6F60" w:rsidRPr="0060639A">
        <w:rPr>
          <w:rFonts w:ascii="Arial Narrow" w:hAnsi="Arial Narrow"/>
        </w:rPr>
        <w:t xml:space="preserve">oz. </w:t>
      </w:r>
      <w:r w:rsidR="00134BFF">
        <w:rPr>
          <w:rFonts w:ascii="Arial Narrow" w:hAnsi="Arial Narrow"/>
        </w:rPr>
        <w:t>1610</w:t>
      </w:r>
      <w:r w:rsidR="00CF6F60" w:rsidRPr="0060639A">
        <w:rPr>
          <w:rFonts w:ascii="Arial Narrow" w:hAnsi="Arial Narrow"/>
        </w:rPr>
        <w:t xml:space="preserve"> z</w:t>
      </w:r>
      <w:r w:rsidR="00134BFF">
        <w:rPr>
          <w:rFonts w:ascii="Arial Narrow" w:hAnsi="Arial Narrow"/>
        </w:rPr>
        <w:t>e</w:t>
      </w:r>
      <w:r w:rsidR="00CF6F60" w:rsidRPr="0060639A">
        <w:rPr>
          <w:rFonts w:ascii="Arial Narrow" w:hAnsi="Arial Narrow"/>
        </w:rPr>
        <w:t xml:space="preserve"> zm.).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Ewentualne spory powstałe w związku z zawar</w:t>
      </w:r>
      <w:r w:rsidR="002369C0" w:rsidRPr="0060639A">
        <w:rPr>
          <w:rFonts w:ascii="Arial Narrow" w:hAnsi="Arial Narrow"/>
        </w:rPr>
        <w:t>ciem i wykonywaniem niniejszej U</w:t>
      </w:r>
      <w:r w:rsidRPr="0060639A">
        <w:rPr>
          <w:rFonts w:ascii="Arial Narrow" w:hAnsi="Arial Narrow"/>
        </w:rPr>
        <w:t xml:space="preserve">mowy Strony będą starały się rozstrzygać polubownie.  W przypadku braku porozumienia spór zostanie poddany pod rozstrzygnięcie właściwego ze względu na siedzibę Zamawiającego sądu powszechnego. </w:t>
      </w:r>
    </w:p>
    <w:p w:rsidR="00D90E43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Umowa niniejsza została sporządzona w dwóch jednobrzmiących egzemplarzach, po jednym dla każdej ze Stron.</w:t>
      </w:r>
    </w:p>
    <w:p w:rsidR="00035699" w:rsidRPr="0060639A" w:rsidRDefault="00035699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F1E31" w:rsidRPr="0060639A" w:rsidRDefault="001F1E31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F1E31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hAnsi="Arial Narrow" w:cs="Times New Roman"/>
          <w:color w:val="auto"/>
          <w:sz w:val="22"/>
          <w:szCs w:val="22"/>
        </w:rPr>
        <w:t>……………………………………………………..                                ………………………………………….</w:t>
      </w:r>
    </w:p>
    <w:p w:rsidR="00E720D9" w:rsidRPr="0060639A" w:rsidRDefault="00E720D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ZAMAWIAJĄCY</w:t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F774D3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WYKONAWCA</w:t>
      </w: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3711B" w:rsidRPr="0060639A" w:rsidRDefault="00A3711B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B72DD0" w:rsidRPr="0060639A" w:rsidRDefault="00B72DD0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B72DD0" w:rsidRPr="0060639A" w:rsidRDefault="00B72DD0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3711B" w:rsidRPr="0060639A" w:rsidRDefault="00A3711B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D5579" w:rsidRPr="0060639A" w:rsidRDefault="00AD557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D5579" w:rsidRPr="0060639A" w:rsidRDefault="00AD557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Załącznik </w:t>
      </w:r>
      <w:r w:rsidR="007B4BAC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1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do umowy</w:t>
      </w: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jc w:val="both"/>
        <w:rPr>
          <w:rFonts w:ascii="Arial Narrow" w:hAnsi="Arial Narrow"/>
          <w:b/>
          <w:bCs/>
        </w:rPr>
      </w:pPr>
      <w:r w:rsidRPr="0060639A">
        <w:rPr>
          <w:rFonts w:ascii="Arial Narrow" w:hAnsi="Arial Narrow"/>
          <w:b/>
          <w:bCs/>
        </w:rPr>
        <w:t xml:space="preserve">Szczegółowy opis przedmiotu Umowy </w:t>
      </w:r>
    </w:p>
    <w:p w:rsidR="00ED727C" w:rsidRPr="0060639A" w:rsidRDefault="00ED727C" w:rsidP="006B394C">
      <w:pPr>
        <w:pStyle w:val="Akapitzlist"/>
        <w:rPr>
          <w:rFonts w:ascii="Arial Narrow" w:hAnsi="Arial Narrow"/>
          <w:b/>
          <w:bCs/>
        </w:rPr>
      </w:pPr>
    </w:p>
    <w:p w:rsidR="00F55524" w:rsidRPr="0060639A" w:rsidRDefault="00F55524" w:rsidP="00F55524">
      <w:pPr>
        <w:ind w:left="708"/>
        <w:rPr>
          <w:rFonts w:ascii="Arial Narrow" w:eastAsia="Times New Roman" w:hAnsi="Arial Narrow"/>
          <w:b/>
          <w:bCs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312"/>
        <w:gridCol w:w="7945"/>
        <w:gridCol w:w="778"/>
      </w:tblGrid>
      <w:tr w:rsidR="00FD7CD5" w:rsidRPr="0060639A" w:rsidTr="00B7201A"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LP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nazwa</w:t>
            </w:r>
          </w:p>
        </w:tc>
        <w:tc>
          <w:tcPr>
            <w:tcW w:w="7992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opis</w:t>
            </w: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Liczba sztuk</w:t>
            </w:r>
          </w:p>
        </w:tc>
      </w:tr>
      <w:tr w:rsidR="00FD7CD5" w:rsidRPr="0060639A" w:rsidTr="0060639A">
        <w:tblPrEx>
          <w:tblCellMar>
            <w:left w:w="70" w:type="dxa"/>
            <w:right w:w="70" w:type="dxa"/>
          </w:tblCellMar>
        </w:tblPrEx>
        <w:trPr>
          <w:trHeight w:val="417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.</w:t>
            </w:r>
          </w:p>
        </w:tc>
      </w:tr>
      <w:tr w:rsidR="00FD7CD5" w:rsidRPr="0060639A" w:rsidTr="0060639A">
        <w:tblPrEx>
          <w:tblCellMar>
            <w:left w:w="70" w:type="dxa"/>
            <w:right w:w="70" w:type="dxa"/>
          </w:tblCellMar>
        </w:tblPrEx>
        <w:trPr>
          <w:trHeight w:val="551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</w:tr>
      <w:tr w:rsidR="00FD7CD5" w:rsidRPr="0060639A" w:rsidTr="00B7201A">
        <w:tblPrEx>
          <w:tblCellMar>
            <w:left w:w="70" w:type="dxa"/>
            <w:right w:w="70" w:type="dxa"/>
          </w:tblCellMar>
        </w:tblPrEx>
        <w:trPr>
          <w:trHeight w:val="407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</w:tr>
    </w:tbl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D0050F" w:rsidRDefault="00D0050F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Pr="0060639A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D0050F" w:rsidRDefault="00D0050F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18795B" w:rsidRPr="0060639A" w:rsidRDefault="0018795B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D0050F" w:rsidRPr="0060639A" w:rsidRDefault="00D0050F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7B4BAC" w:rsidRPr="0060639A" w:rsidRDefault="007B4BA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lastRenderedPageBreak/>
        <w:t>Załącznik 2 do umowy</w:t>
      </w:r>
    </w:p>
    <w:p w:rsidR="00FF7210" w:rsidRPr="0060639A" w:rsidRDefault="00FF7210" w:rsidP="006B394C">
      <w:pPr>
        <w:jc w:val="right"/>
        <w:rPr>
          <w:rFonts w:ascii="Arial Narrow" w:hAnsi="Arial Narrow" w:cs="Arial"/>
        </w:rPr>
      </w:pPr>
    </w:p>
    <w:p w:rsidR="00FF7210" w:rsidRPr="0060639A" w:rsidRDefault="00FF7210" w:rsidP="006B394C">
      <w:pPr>
        <w:jc w:val="center"/>
        <w:rPr>
          <w:rFonts w:ascii="Arial Narrow" w:hAnsi="Arial Narrow" w:cs="Arial"/>
          <w:b/>
        </w:rPr>
      </w:pPr>
      <w:r w:rsidRPr="0060639A">
        <w:rPr>
          <w:rFonts w:ascii="Arial Narrow" w:hAnsi="Arial Narrow" w:cs="Arial"/>
          <w:b/>
        </w:rPr>
        <w:t xml:space="preserve">PROTOKÓŁ ODBIORU </w:t>
      </w:r>
    </w:p>
    <w:p w:rsidR="00FF7210" w:rsidRPr="0060639A" w:rsidRDefault="00FF7210" w:rsidP="006B394C">
      <w:pPr>
        <w:jc w:val="center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sporządzony dnia…</w:t>
      </w:r>
      <w:r w:rsidR="003724B3" w:rsidRPr="0060639A">
        <w:rPr>
          <w:rFonts w:ascii="Arial Narrow" w:hAnsi="Arial Narrow" w:cs="Arial"/>
        </w:rPr>
        <w:t>……………..</w:t>
      </w:r>
    </w:p>
    <w:p w:rsidR="00FF7210" w:rsidRPr="0060639A" w:rsidRDefault="00FF7210" w:rsidP="006B394C">
      <w:pPr>
        <w:rPr>
          <w:rFonts w:ascii="Arial Narrow" w:hAnsi="Arial Narrow" w:cs="Arial"/>
        </w:rPr>
      </w:pPr>
    </w:p>
    <w:p w:rsidR="0060639A" w:rsidRPr="0060639A" w:rsidRDefault="0063224F" w:rsidP="0060639A">
      <w:pPr>
        <w:jc w:val="center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</w:t>
      </w:r>
      <w:r w:rsidR="00FF7210" w:rsidRPr="0060639A">
        <w:rPr>
          <w:rFonts w:ascii="Arial Narrow" w:hAnsi="Arial Narrow" w:cs="Arial"/>
        </w:rPr>
        <w:t xml:space="preserve">akres zamówienia obejmował </w:t>
      </w:r>
    </w:p>
    <w:p w:rsidR="0060639A" w:rsidRPr="0060639A" w:rsidRDefault="00386F54" w:rsidP="0060639A">
      <w:pPr>
        <w:jc w:val="center"/>
        <w:rPr>
          <w:rFonts w:ascii="Arial Narrow" w:eastAsia="Times New Roman" w:hAnsi="Arial Narrow"/>
          <w:b/>
          <w:color w:val="000000"/>
          <w:lang w:eastAsia="ar-SA"/>
        </w:rPr>
      </w:pPr>
      <w:r w:rsidRPr="00FD5E41">
        <w:rPr>
          <w:rFonts w:ascii="Arial Narrow" w:hAnsi="Arial Narrow"/>
          <w:b/>
        </w:rPr>
        <w:t>„Zakup i dostawa pomocy dydaktycznych do Zespołu Szkolno-Przedszkolnego nr 1 w Kościerzynie część I”</w:t>
      </w:r>
      <w:r w:rsidRPr="00FD5E41">
        <w:rPr>
          <w:rFonts w:ascii="Arial Narrow" w:hAnsi="Arial Narrow"/>
          <w:lang w:eastAsia="ar-SA"/>
        </w:rPr>
        <w:t xml:space="preserve"> </w:t>
      </w:r>
      <w:r w:rsidRPr="00FD5E41">
        <w:rPr>
          <w:rFonts w:ascii="Arial Narrow" w:hAnsi="Arial Narrow"/>
          <w:color w:val="000000"/>
          <w:lang w:eastAsia="ar-SA"/>
        </w:rPr>
        <w:t xml:space="preserve">w ramach realizacji projektu </w:t>
      </w:r>
      <w:r w:rsidRPr="00FD5E41">
        <w:rPr>
          <w:rFonts w:ascii="Arial Narrow" w:hAnsi="Arial Narrow" w:cs="Calibri"/>
          <w:b/>
          <w:color w:val="000000"/>
          <w:lang w:eastAsia="ar-SA"/>
        </w:rPr>
        <w:t>„</w:t>
      </w:r>
      <w:r w:rsidRPr="00FD5E41">
        <w:rPr>
          <w:rFonts w:ascii="Arial Narrow" w:hAnsi="Arial Narrow" w:cs="Calibri"/>
        </w:rPr>
        <w:t>Edukacja fundamentem przyszłości w Zespole Szkolno-Przedszkolnym nr 1 w Kościerzynie</w:t>
      </w:r>
      <w:bookmarkStart w:id="0" w:name="_GoBack"/>
      <w:bookmarkEnd w:id="0"/>
      <w:r w:rsidR="0060639A" w:rsidRPr="0060639A">
        <w:rPr>
          <w:rFonts w:ascii="Arial Narrow" w:hAnsi="Arial Narrow"/>
        </w:rPr>
        <w:t>”</w:t>
      </w:r>
      <w:r w:rsidR="0060639A" w:rsidRPr="0060639A">
        <w:rPr>
          <w:rFonts w:ascii="Arial Narrow" w:eastAsia="Times New Roman" w:hAnsi="Arial Narrow"/>
          <w:b/>
          <w:color w:val="000000"/>
          <w:lang w:eastAsia="ar-SA"/>
        </w:rPr>
        <w:t xml:space="preserve"> </w:t>
      </w:r>
    </w:p>
    <w:p w:rsidR="003724B3" w:rsidRPr="0060639A" w:rsidRDefault="003724B3" w:rsidP="00800B7E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"/>
        <w:jc w:val="center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lang w:eastAsia="hi-IN" w:bidi="hi-IN"/>
        </w:rPr>
      </w:pPr>
      <w:r w:rsidRPr="0060639A">
        <w:rPr>
          <w:rFonts w:ascii="Arial Narrow" w:hAnsi="Arial Narrow" w:cs="Arial"/>
        </w:rPr>
        <w:t>”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.</w:t>
      </w: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Dostarczono następujące elementy przedmiotu zamówienia:</w:t>
      </w:r>
    </w:p>
    <w:p w:rsidR="00FD7CD5" w:rsidRPr="0060639A" w:rsidRDefault="00FD7CD5" w:rsidP="00B72DD0">
      <w:pPr>
        <w:jc w:val="both"/>
        <w:rPr>
          <w:rFonts w:ascii="Arial Narrow" w:hAnsi="Arial Narrow" w:cs="Arial"/>
        </w:rPr>
      </w:pPr>
    </w:p>
    <w:tbl>
      <w:tblPr>
        <w:tblW w:w="5631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6595"/>
        <w:gridCol w:w="169"/>
        <w:gridCol w:w="1547"/>
        <w:gridCol w:w="1547"/>
      </w:tblGrid>
      <w:tr w:rsidR="00FD7CD5" w:rsidRPr="0060639A" w:rsidTr="00B7201A">
        <w:trPr>
          <w:trHeight w:val="345"/>
        </w:trPr>
        <w:tc>
          <w:tcPr>
            <w:tcW w:w="170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3231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nazwa</w:t>
            </w:r>
          </w:p>
        </w:tc>
        <w:tc>
          <w:tcPr>
            <w:tcW w:w="83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ilość sztuk</w:t>
            </w: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uwagi</w:t>
            </w: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1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83" w:type="pct"/>
            <w:noWrap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2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3" w:type="pct"/>
            <w:noWrap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3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</w:tbl>
    <w:p w:rsidR="00FD7CD5" w:rsidRPr="0060639A" w:rsidRDefault="00FD7CD5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/>
          <w:b/>
          <w:bCs/>
          <w:i/>
        </w:rPr>
      </w:pPr>
    </w:p>
    <w:p w:rsidR="00B72DD0" w:rsidRPr="0060639A" w:rsidRDefault="00B72DD0" w:rsidP="00B72DD0">
      <w:pPr>
        <w:pStyle w:val="Akapitzlist"/>
        <w:rPr>
          <w:rFonts w:ascii="Arial Narrow" w:hAnsi="Arial Narrow"/>
          <w:b/>
          <w:bCs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Zamówienie zostało wykonane zgodnie z </w:t>
      </w:r>
      <w:r w:rsidR="007A62A1" w:rsidRPr="0060639A">
        <w:rPr>
          <w:rFonts w:ascii="Arial Narrow" w:hAnsi="Arial Narrow" w:cs="Arial"/>
        </w:rPr>
        <w:t>umową nr ………………………………………….</w:t>
      </w:r>
      <w:r w:rsidRPr="0060639A">
        <w:rPr>
          <w:rFonts w:ascii="Arial Narrow" w:hAnsi="Arial Narrow" w:cs="Arial"/>
        </w:rPr>
        <w:t xml:space="preserve"> z dnia ……………………….</w:t>
      </w: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63224F" w:rsidRPr="0060639A" w:rsidRDefault="0063224F" w:rsidP="006B394C">
      <w:pPr>
        <w:jc w:val="both"/>
        <w:rPr>
          <w:rFonts w:ascii="Arial Narrow" w:hAnsi="Arial Narrow" w:cs="Arial"/>
        </w:rPr>
      </w:pPr>
    </w:p>
    <w:p w:rsidR="00FF7210" w:rsidRPr="0060639A" w:rsidRDefault="00800B7E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O</w:t>
      </w:r>
      <w:r w:rsidR="00FF7210" w:rsidRPr="0060639A">
        <w:rPr>
          <w:rFonts w:ascii="Arial Narrow" w:hAnsi="Arial Narrow" w:cs="Arial"/>
        </w:rPr>
        <w:t>dbioru dokonali w imieniu :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ZAMAWIAJĄCEGO - …………………………….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WYKONAWCY - ………………………………….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Uwagi i wnioski osób biorący udział w odbiorze:</w:t>
      </w:r>
    </w:p>
    <w:p w:rsidR="00640397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………………………………………………</w:t>
      </w:r>
      <w:r w:rsidRPr="0060639A">
        <w:rPr>
          <w:rFonts w:ascii="Arial Narrow" w:hAnsi="Arial Narrow" w:cs="Arial"/>
        </w:rPr>
        <w:t>………………………………………………………………………………………………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……………………………………………</w:t>
      </w:r>
      <w:r w:rsidRPr="0060639A">
        <w:rPr>
          <w:rFonts w:ascii="Arial Narrow" w:hAnsi="Arial Narrow" w:cs="Arial"/>
        </w:rPr>
        <w:t>……………………………………………………………………………………………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Niniejszy protokół stanowi podstawę do wystawienia faktury 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………………………………….                                                             ………………………………………..</w:t>
      </w:r>
    </w:p>
    <w:p w:rsidR="007B4BAC" w:rsidRPr="0060639A" w:rsidRDefault="003724B3" w:rsidP="006B394C">
      <w:pPr>
        <w:jc w:val="both"/>
        <w:rPr>
          <w:rFonts w:ascii="Arial Narrow" w:hAnsi="Arial Narrow"/>
        </w:rPr>
      </w:pPr>
      <w:r w:rsidRPr="0060639A">
        <w:rPr>
          <w:rFonts w:ascii="Arial Narrow" w:hAnsi="Arial Narrow" w:cs="Arial"/>
        </w:rPr>
        <w:t>W imieniu ZAMAWIAJĄCEGO</w:t>
      </w:r>
      <w:r w:rsidR="00FF7210" w:rsidRPr="0060639A">
        <w:rPr>
          <w:rFonts w:ascii="Arial Narrow" w:hAnsi="Arial Narrow" w:cs="Arial"/>
        </w:rPr>
        <w:t xml:space="preserve">                                                                 </w:t>
      </w:r>
      <w:r w:rsidR="00640397" w:rsidRPr="0060639A">
        <w:rPr>
          <w:rFonts w:ascii="Arial Narrow" w:hAnsi="Arial Narrow" w:cs="Arial"/>
        </w:rPr>
        <w:t>W</w:t>
      </w:r>
      <w:r w:rsidRPr="0060639A">
        <w:rPr>
          <w:rFonts w:ascii="Arial Narrow" w:hAnsi="Arial Narrow" w:cs="Arial"/>
        </w:rPr>
        <w:t xml:space="preserve"> imieniu</w:t>
      </w:r>
      <w:r w:rsidR="00FF7210" w:rsidRPr="0060639A">
        <w:rPr>
          <w:rFonts w:ascii="Arial Narrow" w:hAnsi="Arial Narrow" w:cs="Arial"/>
        </w:rPr>
        <w:t xml:space="preserve"> </w:t>
      </w:r>
      <w:r w:rsidRPr="0060639A">
        <w:rPr>
          <w:rFonts w:ascii="Arial Narrow" w:hAnsi="Arial Narrow" w:cs="Arial"/>
        </w:rPr>
        <w:t>WYKONAWCY</w:t>
      </w:r>
    </w:p>
    <w:p w:rsidR="00FF7210" w:rsidRPr="0060639A" w:rsidRDefault="00FF7210" w:rsidP="006B394C">
      <w:pPr>
        <w:rPr>
          <w:rFonts w:ascii="Arial Narrow" w:hAnsi="Arial Narrow"/>
          <w:b/>
          <w:bCs/>
        </w:rPr>
      </w:pPr>
    </w:p>
    <w:p w:rsidR="00FF7210" w:rsidRPr="0060639A" w:rsidRDefault="00FF7210" w:rsidP="006B394C">
      <w:pPr>
        <w:rPr>
          <w:rFonts w:ascii="Arial Narrow" w:hAnsi="Arial Narrow"/>
          <w:b/>
          <w:bCs/>
        </w:rPr>
      </w:pPr>
    </w:p>
    <w:sectPr w:rsidR="00FF7210" w:rsidRPr="0060639A" w:rsidSect="003724B3">
      <w:headerReference w:type="default" r:id="rId8"/>
      <w:footerReference w:type="default" r:id="rId9"/>
      <w:pgSz w:w="11906" w:h="16838"/>
      <w:pgMar w:top="184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F3" w:rsidRDefault="008C26F3" w:rsidP="001B3B10">
      <w:r>
        <w:separator/>
      </w:r>
    </w:p>
  </w:endnote>
  <w:endnote w:type="continuationSeparator" w:id="0">
    <w:p w:rsidR="008C26F3" w:rsidRDefault="008C26F3" w:rsidP="001B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altName w:val="Arial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 Verdana">
    <w:charset w:val="0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309551"/>
      <w:docPartObj>
        <w:docPartGallery w:val="Page Numbers (Bottom of Page)"/>
        <w:docPartUnique/>
      </w:docPartObj>
    </w:sdtPr>
    <w:sdtEndPr/>
    <w:sdtContent>
      <w:p w:rsidR="007460BE" w:rsidRDefault="0074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F54">
          <w:rPr>
            <w:noProof/>
          </w:rPr>
          <w:t>1</w:t>
        </w:r>
        <w:r>
          <w:fldChar w:fldCharType="end"/>
        </w:r>
      </w:p>
    </w:sdtContent>
  </w:sdt>
  <w:p w:rsidR="007460BE" w:rsidRDefault="0074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F3" w:rsidRDefault="008C26F3" w:rsidP="001B3B10">
      <w:r>
        <w:separator/>
      </w:r>
    </w:p>
  </w:footnote>
  <w:footnote w:type="continuationSeparator" w:id="0">
    <w:p w:rsidR="008C26F3" w:rsidRDefault="008C26F3" w:rsidP="001B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524" w:rsidRPr="00206831" w:rsidRDefault="0060639A" w:rsidP="00206831">
    <w:pPr>
      <w:pStyle w:val="Nagwek"/>
    </w:pPr>
    <w:r w:rsidRPr="00AE201F">
      <w:rPr>
        <w:noProof/>
      </w:rPr>
      <w:drawing>
        <wp:inline distT="0" distB="0" distL="0" distR="0" wp14:anchorId="519A573D" wp14:editId="2911AF1B">
          <wp:extent cx="5760720" cy="670418"/>
          <wp:effectExtent l="0" t="0" r="0" b="0"/>
          <wp:docPr id="2" name="Obraz 2" descr="C:\Users\ebp\AppData\Local\Temp\6d67fe20-8172-4d2b-a56e-0328c7c8f922_Pasek-logotypow (2).zip.922\pasek logotypów\Pasek_logotypów_FEP 2021-2027_mo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bp\AppData\Local\Temp\6d67fe20-8172-4d2b-a56e-0328c7c8f922_Pasek-logotypow (2).zip.922\pasek logotypów\Pasek_logotypów_FEP 2021-2027_mon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9F3436B4"/>
    <w:name w:val="WW8Num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</w:abstractNum>
  <w:abstractNum w:abstractNumId="6" w15:restartNumberingAfterBreak="0">
    <w:nsid w:val="045F5E27"/>
    <w:multiLevelType w:val="multilevel"/>
    <w:tmpl w:val="80805560"/>
    <w:styleLink w:val="WWNum1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97D09"/>
    <w:multiLevelType w:val="multilevel"/>
    <w:tmpl w:val="395AC0E4"/>
    <w:styleLink w:val="WW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1191FD8"/>
    <w:multiLevelType w:val="multilevel"/>
    <w:tmpl w:val="BB1A7CD2"/>
    <w:lvl w:ilvl="0">
      <w:start w:val="1"/>
      <w:numFmt w:val="decimal"/>
      <w:lvlText w:val="%1."/>
      <w:lvlJc w:val="left"/>
      <w:pPr>
        <w:ind w:left="360" w:hanging="360"/>
      </w:pPr>
      <w:rPr>
        <w:rFonts w:eastAsia="Calibri, Calibri"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14959AB"/>
    <w:multiLevelType w:val="multilevel"/>
    <w:tmpl w:val="618217A6"/>
    <w:styleLink w:val="WWNum7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65745F6"/>
    <w:multiLevelType w:val="hybridMultilevel"/>
    <w:tmpl w:val="7EA4C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44634"/>
    <w:multiLevelType w:val="multilevel"/>
    <w:tmpl w:val="F55A0E82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9F86527"/>
    <w:multiLevelType w:val="multilevel"/>
    <w:tmpl w:val="86804B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C691F70"/>
    <w:multiLevelType w:val="hybridMultilevel"/>
    <w:tmpl w:val="8CF63D9C"/>
    <w:lvl w:ilvl="0" w:tplc="34482ECC">
      <w:start w:val="1"/>
      <w:numFmt w:val="decimal"/>
      <w:lvlText w:val="%1."/>
      <w:lvlJc w:val="left"/>
      <w:pPr>
        <w:ind w:left="720" w:hanging="360"/>
      </w:pPr>
    </w:lvl>
    <w:lvl w:ilvl="1" w:tplc="0F104C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19DF"/>
    <w:multiLevelType w:val="multilevel"/>
    <w:tmpl w:val="6F92AF1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EFF66AE"/>
    <w:multiLevelType w:val="hybridMultilevel"/>
    <w:tmpl w:val="D2EAEF8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FC1EA6"/>
    <w:multiLevelType w:val="multilevel"/>
    <w:tmpl w:val="20BEA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8510B1"/>
    <w:multiLevelType w:val="hybridMultilevel"/>
    <w:tmpl w:val="B4686662"/>
    <w:lvl w:ilvl="0" w:tplc="97A066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1" w:tplc="48DEEA8C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</w:lvl>
    <w:lvl w:ilvl="2" w:tplc="F9CE112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8D293D"/>
    <w:multiLevelType w:val="multilevel"/>
    <w:tmpl w:val="9A647E4A"/>
    <w:styleLink w:val="WWNum14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CFB4A3A"/>
    <w:multiLevelType w:val="hybridMultilevel"/>
    <w:tmpl w:val="9AEE0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863D6"/>
    <w:multiLevelType w:val="hybridMultilevel"/>
    <w:tmpl w:val="0F7AF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E595F"/>
    <w:multiLevelType w:val="multilevel"/>
    <w:tmpl w:val="D98EBA4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39BD38E7"/>
    <w:multiLevelType w:val="hybridMultilevel"/>
    <w:tmpl w:val="83327E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5846B1"/>
    <w:multiLevelType w:val="multilevel"/>
    <w:tmpl w:val="48228D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4" w15:restartNumberingAfterBreak="0">
    <w:nsid w:val="408457F3"/>
    <w:multiLevelType w:val="hybridMultilevel"/>
    <w:tmpl w:val="877E639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CC6D3B"/>
    <w:multiLevelType w:val="hybridMultilevel"/>
    <w:tmpl w:val="6D0E39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CA72A7"/>
    <w:multiLevelType w:val="hybridMultilevel"/>
    <w:tmpl w:val="5FDE327E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491156"/>
    <w:multiLevelType w:val="hybridMultilevel"/>
    <w:tmpl w:val="6402F9AA"/>
    <w:lvl w:ilvl="0" w:tplc="A4ACD146">
      <w:start w:val="1"/>
      <w:numFmt w:val="decimal"/>
      <w:lvlText w:val="%1."/>
      <w:lvlJc w:val="left"/>
      <w:pPr>
        <w:ind w:left="360" w:hanging="360"/>
      </w:pPr>
      <w:rPr>
        <w:rFonts w:eastAsia="Calibri, Calibri" w:hint="default"/>
      </w:rPr>
    </w:lvl>
    <w:lvl w:ilvl="1" w:tplc="417A438A">
      <w:start w:val="1"/>
      <w:numFmt w:val="lowerLetter"/>
      <w:lvlText w:val="%2)"/>
      <w:lvlJc w:val="left"/>
      <w:pPr>
        <w:ind w:left="1320" w:hanging="600"/>
      </w:pPr>
      <w:rPr>
        <w:rFonts w:eastAsia="Verdana, Verdan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7F7CC8"/>
    <w:multiLevelType w:val="hybridMultilevel"/>
    <w:tmpl w:val="9E8CF5CA"/>
    <w:lvl w:ilvl="0" w:tplc="F00817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925513C"/>
    <w:multiLevelType w:val="hybridMultilevel"/>
    <w:tmpl w:val="61BE54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95251F"/>
    <w:multiLevelType w:val="hybridMultilevel"/>
    <w:tmpl w:val="FAA2A340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7B0611"/>
    <w:multiLevelType w:val="hybridMultilevel"/>
    <w:tmpl w:val="CF72E5C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D156FA2"/>
    <w:multiLevelType w:val="multilevel"/>
    <w:tmpl w:val="F356C5B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3373795"/>
    <w:multiLevelType w:val="hybridMultilevel"/>
    <w:tmpl w:val="1C9AA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191E34"/>
    <w:multiLevelType w:val="multilevel"/>
    <w:tmpl w:val="CE868BB6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B384875"/>
    <w:multiLevelType w:val="multilevel"/>
    <w:tmpl w:val="CB341608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3B43B53"/>
    <w:multiLevelType w:val="hybridMultilevel"/>
    <w:tmpl w:val="25360C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AA7600E"/>
    <w:multiLevelType w:val="hybridMultilevel"/>
    <w:tmpl w:val="A63E1F9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F986437"/>
    <w:multiLevelType w:val="multilevel"/>
    <w:tmpl w:val="B74EBC94"/>
    <w:lvl w:ilvl="0">
      <w:start w:val="2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Arial Narrow" w:hAnsi="Arial Narrow" w:cs="Times New Roman" w:hint="default"/>
        <w:b/>
      </w:rPr>
    </w:lvl>
    <w:lvl w:ilvl="1">
      <w:start w:val="8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14C42D3"/>
    <w:multiLevelType w:val="singleLevel"/>
    <w:tmpl w:val="C95EA9B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EFC4BC9"/>
    <w:multiLevelType w:val="multilevel"/>
    <w:tmpl w:val="3FE8F4B4"/>
    <w:styleLink w:val="WW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1"/>
  </w:num>
  <w:num w:numId="3">
    <w:abstractNumId w:val="12"/>
  </w:num>
  <w:num w:numId="4">
    <w:abstractNumId w:val="35"/>
  </w:num>
  <w:num w:numId="5">
    <w:abstractNumId w:val="40"/>
  </w:num>
  <w:num w:numId="6">
    <w:abstractNumId w:val="9"/>
  </w:num>
  <w:num w:numId="7">
    <w:abstractNumId w:val="32"/>
  </w:num>
  <w:num w:numId="8">
    <w:abstractNumId w:val="11"/>
  </w:num>
  <w:num w:numId="9">
    <w:abstractNumId w:val="6"/>
  </w:num>
  <w:num w:numId="10">
    <w:abstractNumId w:val="34"/>
  </w:num>
  <w:num w:numId="11">
    <w:abstractNumId w:val="14"/>
  </w:num>
  <w:num w:numId="12">
    <w:abstractNumId w:val="18"/>
  </w:num>
  <w:num w:numId="13">
    <w:abstractNumId w:val="25"/>
  </w:num>
  <w:num w:numId="14">
    <w:abstractNumId w:val="23"/>
  </w:num>
  <w:num w:numId="15">
    <w:abstractNumId w:val="39"/>
  </w:num>
  <w:num w:numId="16">
    <w:abstractNumId w:val="16"/>
  </w:num>
  <w:num w:numId="17">
    <w:abstractNumId w:val="33"/>
  </w:num>
  <w:num w:numId="18">
    <w:abstractNumId w:val="27"/>
  </w:num>
  <w:num w:numId="19">
    <w:abstractNumId w:val="10"/>
  </w:num>
  <w:num w:numId="2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9"/>
  </w:num>
  <w:num w:numId="23">
    <w:abstractNumId w:val="20"/>
  </w:num>
  <w:num w:numId="24">
    <w:abstractNumId w:val="37"/>
  </w:num>
  <w:num w:numId="25">
    <w:abstractNumId w:val="31"/>
  </w:num>
  <w:num w:numId="26">
    <w:abstractNumId w:val="30"/>
  </w:num>
  <w:num w:numId="27">
    <w:abstractNumId w:val="24"/>
  </w:num>
  <w:num w:numId="28">
    <w:abstractNumId w:val="26"/>
  </w:num>
  <w:num w:numId="29">
    <w:abstractNumId w:val="19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36"/>
  </w:num>
  <w:num w:numId="36">
    <w:abstractNumId w:val="28"/>
  </w:num>
  <w:num w:numId="3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63"/>
    <w:rsid w:val="00001373"/>
    <w:rsid w:val="00003F96"/>
    <w:rsid w:val="00004294"/>
    <w:rsid w:val="00005748"/>
    <w:rsid w:val="0000593C"/>
    <w:rsid w:val="00005C7A"/>
    <w:rsid w:val="0000699D"/>
    <w:rsid w:val="00007F2C"/>
    <w:rsid w:val="00010B25"/>
    <w:rsid w:val="0001146E"/>
    <w:rsid w:val="00011855"/>
    <w:rsid w:val="00013403"/>
    <w:rsid w:val="00013CDF"/>
    <w:rsid w:val="00014832"/>
    <w:rsid w:val="000166A8"/>
    <w:rsid w:val="0002030B"/>
    <w:rsid w:val="000211FB"/>
    <w:rsid w:val="000214E6"/>
    <w:rsid w:val="00021B24"/>
    <w:rsid w:val="00022A5D"/>
    <w:rsid w:val="00024119"/>
    <w:rsid w:val="0002539A"/>
    <w:rsid w:val="00025BA1"/>
    <w:rsid w:val="000268A3"/>
    <w:rsid w:val="00027031"/>
    <w:rsid w:val="000279B4"/>
    <w:rsid w:val="00030026"/>
    <w:rsid w:val="00030225"/>
    <w:rsid w:val="00032773"/>
    <w:rsid w:val="00032F29"/>
    <w:rsid w:val="00033E4F"/>
    <w:rsid w:val="000344D4"/>
    <w:rsid w:val="00034B51"/>
    <w:rsid w:val="000352E6"/>
    <w:rsid w:val="00035699"/>
    <w:rsid w:val="00035E05"/>
    <w:rsid w:val="0003741A"/>
    <w:rsid w:val="00037DE8"/>
    <w:rsid w:val="00042E81"/>
    <w:rsid w:val="000438CD"/>
    <w:rsid w:val="00043AB7"/>
    <w:rsid w:val="00044FB2"/>
    <w:rsid w:val="000453F2"/>
    <w:rsid w:val="00047EA4"/>
    <w:rsid w:val="0005048A"/>
    <w:rsid w:val="00054825"/>
    <w:rsid w:val="00055989"/>
    <w:rsid w:val="000571C8"/>
    <w:rsid w:val="00060191"/>
    <w:rsid w:val="00060BD8"/>
    <w:rsid w:val="0006140E"/>
    <w:rsid w:val="00061758"/>
    <w:rsid w:val="00063188"/>
    <w:rsid w:val="00063FFF"/>
    <w:rsid w:val="00064C6C"/>
    <w:rsid w:val="000662C5"/>
    <w:rsid w:val="000670CD"/>
    <w:rsid w:val="0006754C"/>
    <w:rsid w:val="00067AAA"/>
    <w:rsid w:val="000706C5"/>
    <w:rsid w:val="000706EB"/>
    <w:rsid w:val="0007126E"/>
    <w:rsid w:val="0007171D"/>
    <w:rsid w:val="00073F07"/>
    <w:rsid w:val="00074447"/>
    <w:rsid w:val="00074E0E"/>
    <w:rsid w:val="00075517"/>
    <w:rsid w:val="00075B1A"/>
    <w:rsid w:val="000806D0"/>
    <w:rsid w:val="000814D0"/>
    <w:rsid w:val="00081D93"/>
    <w:rsid w:val="000821C0"/>
    <w:rsid w:val="000825E0"/>
    <w:rsid w:val="00083C19"/>
    <w:rsid w:val="00083EA0"/>
    <w:rsid w:val="00084180"/>
    <w:rsid w:val="00085B4A"/>
    <w:rsid w:val="00085D35"/>
    <w:rsid w:val="00085FCF"/>
    <w:rsid w:val="0008760D"/>
    <w:rsid w:val="0008785A"/>
    <w:rsid w:val="00087A74"/>
    <w:rsid w:val="00092155"/>
    <w:rsid w:val="00093161"/>
    <w:rsid w:val="000938F4"/>
    <w:rsid w:val="00094A05"/>
    <w:rsid w:val="00096868"/>
    <w:rsid w:val="000969E0"/>
    <w:rsid w:val="000A1A36"/>
    <w:rsid w:val="000A3ADE"/>
    <w:rsid w:val="000A44DF"/>
    <w:rsid w:val="000A5B62"/>
    <w:rsid w:val="000A61EA"/>
    <w:rsid w:val="000A6471"/>
    <w:rsid w:val="000A729B"/>
    <w:rsid w:val="000B0CB9"/>
    <w:rsid w:val="000B12BC"/>
    <w:rsid w:val="000B2C4A"/>
    <w:rsid w:val="000B3CC2"/>
    <w:rsid w:val="000B3D1A"/>
    <w:rsid w:val="000B66FC"/>
    <w:rsid w:val="000B6DF5"/>
    <w:rsid w:val="000B7A1F"/>
    <w:rsid w:val="000B7DEA"/>
    <w:rsid w:val="000C0AF6"/>
    <w:rsid w:val="000C1B34"/>
    <w:rsid w:val="000C30C2"/>
    <w:rsid w:val="000C3183"/>
    <w:rsid w:val="000C41D1"/>
    <w:rsid w:val="000C4310"/>
    <w:rsid w:val="000C494A"/>
    <w:rsid w:val="000C4B63"/>
    <w:rsid w:val="000C54E0"/>
    <w:rsid w:val="000C569A"/>
    <w:rsid w:val="000C7AE2"/>
    <w:rsid w:val="000D0368"/>
    <w:rsid w:val="000D0748"/>
    <w:rsid w:val="000D23CF"/>
    <w:rsid w:val="000D3B60"/>
    <w:rsid w:val="000D59FE"/>
    <w:rsid w:val="000D6601"/>
    <w:rsid w:val="000D6A0B"/>
    <w:rsid w:val="000D6ED6"/>
    <w:rsid w:val="000E0439"/>
    <w:rsid w:val="000E0733"/>
    <w:rsid w:val="000E415F"/>
    <w:rsid w:val="000E4168"/>
    <w:rsid w:val="000E4F1E"/>
    <w:rsid w:val="000E547F"/>
    <w:rsid w:val="000E71D6"/>
    <w:rsid w:val="000F0230"/>
    <w:rsid w:val="000F2D31"/>
    <w:rsid w:val="000F34FD"/>
    <w:rsid w:val="000F3DB0"/>
    <w:rsid w:val="000F3F6D"/>
    <w:rsid w:val="000F3FB7"/>
    <w:rsid w:val="000F48CD"/>
    <w:rsid w:val="000F5B47"/>
    <w:rsid w:val="000F6384"/>
    <w:rsid w:val="000F6684"/>
    <w:rsid w:val="000F6766"/>
    <w:rsid w:val="000F6A63"/>
    <w:rsid w:val="000F6BB2"/>
    <w:rsid w:val="00100E4A"/>
    <w:rsid w:val="00100EA4"/>
    <w:rsid w:val="00103AB5"/>
    <w:rsid w:val="00105442"/>
    <w:rsid w:val="001065DB"/>
    <w:rsid w:val="0010682E"/>
    <w:rsid w:val="00107BBA"/>
    <w:rsid w:val="0011049A"/>
    <w:rsid w:val="001106E3"/>
    <w:rsid w:val="00110C75"/>
    <w:rsid w:val="001134AF"/>
    <w:rsid w:val="00114256"/>
    <w:rsid w:val="001171AF"/>
    <w:rsid w:val="001172B9"/>
    <w:rsid w:val="001208AF"/>
    <w:rsid w:val="001219DD"/>
    <w:rsid w:val="001220F5"/>
    <w:rsid w:val="00124A6C"/>
    <w:rsid w:val="001251BB"/>
    <w:rsid w:val="0012541D"/>
    <w:rsid w:val="00126F7B"/>
    <w:rsid w:val="001271EC"/>
    <w:rsid w:val="00127931"/>
    <w:rsid w:val="00127C3F"/>
    <w:rsid w:val="00134BFF"/>
    <w:rsid w:val="001366B6"/>
    <w:rsid w:val="00137ADE"/>
    <w:rsid w:val="00137D5E"/>
    <w:rsid w:val="00140856"/>
    <w:rsid w:val="00140F8D"/>
    <w:rsid w:val="00141C58"/>
    <w:rsid w:val="0014223A"/>
    <w:rsid w:val="00142F72"/>
    <w:rsid w:val="00143EF6"/>
    <w:rsid w:val="0014495F"/>
    <w:rsid w:val="00145C69"/>
    <w:rsid w:val="00145CA8"/>
    <w:rsid w:val="0014727F"/>
    <w:rsid w:val="0014754F"/>
    <w:rsid w:val="00147E68"/>
    <w:rsid w:val="00150529"/>
    <w:rsid w:val="001516C0"/>
    <w:rsid w:val="00152913"/>
    <w:rsid w:val="00152B32"/>
    <w:rsid w:val="0015366A"/>
    <w:rsid w:val="001541D3"/>
    <w:rsid w:val="00154482"/>
    <w:rsid w:val="001608F5"/>
    <w:rsid w:val="001649CD"/>
    <w:rsid w:val="001655D7"/>
    <w:rsid w:val="001665C3"/>
    <w:rsid w:val="001666C7"/>
    <w:rsid w:val="00167757"/>
    <w:rsid w:val="00170C6D"/>
    <w:rsid w:val="001715A8"/>
    <w:rsid w:val="0017220F"/>
    <w:rsid w:val="00172E7B"/>
    <w:rsid w:val="001747B1"/>
    <w:rsid w:val="001765E3"/>
    <w:rsid w:val="00177ECF"/>
    <w:rsid w:val="0018143A"/>
    <w:rsid w:val="0018196D"/>
    <w:rsid w:val="001824ED"/>
    <w:rsid w:val="00183A0C"/>
    <w:rsid w:val="00183A70"/>
    <w:rsid w:val="00183D41"/>
    <w:rsid w:val="001843A3"/>
    <w:rsid w:val="00186F19"/>
    <w:rsid w:val="00187832"/>
    <w:rsid w:val="0018795B"/>
    <w:rsid w:val="00187EE6"/>
    <w:rsid w:val="001914D4"/>
    <w:rsid w:val="00194B4C"/>
    <w:rsid w:val="001A0430"/>
    <w:rsid w:val="001A093D"/>
    <w:rsid w:val="001A0E3D"/>
    <w:rsid w:val="001A0E94"/>
    <w:rsid w:val="001A1C0D"/>
    <w:rsid w:val="001A2174"/>
    <w:rsid w:val="001A27E1"/>
    <w:rsid w:val="001A7112"/>
    <w:rsid w:val="001B02CA"/>
    <w:rsid w:val="001B069E"/>
    <w:rsid w:val="001B072D"/>
    <w:rsid w:val="001B3B10"/>
    <w:rsid w:val="001B511B"/>
    <w:rsid w:val="001B62BF"/>
    <w:rsid w:val="001B651B"/>
    <w:rsid w:val="001B66CC"/>
    <w:rsid w:val="001B68A6"/>
    <w:rsid w:val="001B714B"/>
    <w:rsid w:val="001C07E7"/>
    <w:rsid w:val="001C2313"/>
    <w:rsid w:val="001C237E"/>
    <w:rsid w:val="001C2F24"/>
    <w:rsid w:val="001C34AB"/>
    <w:rsid w:val="001C36A3"/>
    <w:rsid w:val="001C4859"/>
    <w:rsid w:val="001D06D3"/>
    <w:rsid w:val="001D18F6"/>
    <w:rsid w:val="001D1A76"/>
    <w:rsid w:val="001D41CB"/>
    <w:rsid w:val="001D4B32"/>
    <w:rsid w:val="001D514B"/>
    <w:rsid w:val="001D5BF4"/>
    <w:rsid w:val="001D5C0A"/>
    <w:rsid w:val="001D653D"/>
    <w:rsid w:val="001E0021"/>
    <w:rsid w:val="001E0BB9"/>
    <w:rsid w:val="001E1743"/>
    <w:rsid w:val="001E3A1A"/>
    <w:rsid w:val="001E59FA"/>
    <w:rsid w:val="001E6C9F"/>
    <w:rsid w:val="001F1838"/>
    <w:rsid w:val="001F1D38"/>
    <w:rsid w:val="001F1E31"/>
    <w:rsid w:val="001F2907"/>
    <w:rsid w:val="001F3CFE"/>
    <w:rsid w:val="001F40C0"/>
    <w:rsid w:val="001F6B78"/>
    <w:rsid w:val="001F6F33"/>
    <w:rsid w:val="00200761"/>
    <w:rsid w:val="00200835"/>
    <w:rsid w:val="00200A4B"/>
    <w:rsid w:val="00204CAA"/>
    <w:rsid w:val="00205125"/>
    <w:rsid w:val="00205706"/>
    <w:rsid w:val="00205B44"/>
    <w:rsid w:val="00206831"/>
    <w:rsid w:val="00206E95"/>
    <w:rsid w:val="002101C6"/>
    <w:rsid w:val="00210398"/>
    <w:rsid w:val="00211CC1"/>
    <w:rsid w:val="002122D3"/>
    <w:rsid w:val="00217481"/>
    <w:rsid w:val="00217978"/>
    <w:rsid w:val="00217979"/>
    <w:rsid w:val="0022157A"/>
    <w:rsid w:val="00221AAC"/>
    <w:rsid w:val="0022279B"/>
    <w:rsid w:val="002227D2"/>
    <w:rsid w:val="0022406E"/>
    <w:rsid w:val="0022407C"/>
    <w:rsid w:val="00224F2B"/>
    <w:rsid w:val="00226626"/>
    <w:rsid w:val="00226AC7"/>
    <w:rsid w:val="00227128"/>
    <w:rsid w:val="0022737D"/>
    <w:rsid w:val="00227891"/>
    <w:rsid w:val="00227CF4"/>
    <w:rsid w:val="00227D7C"/>
    <w:rsid w:val="00230593"/>
    <w:rsid w:val="002305D4"/>
    <w:rsid w:val="00232A1F"/>
    <w:rsid w:val="00233037"/>
    <w:rsid w:val="0023402F"/>
    <w:rsid w:val="00234BB1"/>
    <w:rsid w:val="00234F76"/>
    <w:rsid w:val="00235010"/>
    <w:rsid w:val="0023514A"/>
    <w:rsid w:val="00235C20"/>
    <w:rsid w:val="002369C0"/>
    <w:rsid w:val="00236AC5"/>
    <w:rsid w:val="00237DBE"/>
    <w:rsid w:val="00243161"/>
    <w:rsid w:val="002440C8"/>
    <w:rsid w:val="00244C66"/>
    <w:rsid w:val="002455C5"/>
    <w:rsid w:val="00245705"/>
    <w:rsid w:val="00245812"/>
    <w:rsid w:val="002458E2"/>
    <w:rsid w:val="00246B87"/>
    <w:rsid w:val="0025035D"/>
    <w:rsid w:val="00250F8F"/>
    <w:rsid w:val="00251267"/>
    <w:rsid w:val="00252E0F"/>
    <w:rsid w:val="002535E6"/>
    <w:rsid w:val="002538EA"/>
    <w:rsid w:val="002550C9"/>
    <w:rsid w:val="00255FE3"/>
    <w:rsid w:val="002566F4"/>
    <w:rsid w:val="00260D16"/>
    <w:rsid w:val="00261593"/>
    <w:rsid w:val="00262D9E"/>
    <w:rsid w:val="00265077"/>
    <w:rsid w:val="00266AF1"/>
    <w:rsid w:val="00270274"/>
    <w:rsid w:val="002748D5"/>
    <w:rsid w:val="0027493D"/>
    <w:rsid w:val="00280897"/>
    <w:rsid w:val="00280B88"/>
    <w:rsid w:val="00280DD9"/>
    <w:rsid w:val="00281342"/>
    <w:rsid w:val="002818C5"/>
    <w:rsid w:val="00282823"/>
    <w:rsid w:val="002836D4"/>
    <w:rsid w:val="002839FA"/>
    <w:rsid w:val="00286B92"/>
    <w:rsid w:val="0028725D"/>
    <w:rsid w:val="00287EEC"/>
    <w:rsid w:val="002917E2"/>
    <w:rsid w:val="002918BA"/>
    <w:rsid w:val="00291D8E"/>
    <w:rsid w:val="00292DBB"/>
    <w:rsid w:val="00294065"/>
    <w:rsid w:val="00297BB0"/>
    <w:rsid w:val="002A02CD"/>
    <w:rsid w:val="002A237A"/>
    <w:rsid w:val="002A3034"/>
    <w:rsid w:val="002A345B"/>
    <w:rsid w:val="002A3CEF"/>
    <w:rsid w:val="002A48FA"/>
    <w:rsid w:val="002A71D5"/>
    <w:rsid w:val="002B0141"/>
    <w:rsid w:val="002B16F0"/>
    <w:rsid w:val="002B2B50"/>
    <w:rsid w:val="002B36EE"/>
    <w:rsid w:val="002B5320"/>
    <w:rsid w:val="002C0474"/>
    <w:rsid w:val="002C0FC9"/>
    <w:rsid w:val="002C2D50"/>
    <w:rsid w:val="002C31D7"/>
    <w:rsid w:val="002C361F"/>
    <w:rsid w:val="002C4D13"/>
    <w:rsid w:val="002C5025"/>
    <w:rsid w:val="002C5431"/>
    <w:rsid w:val="002D1D89"/>
    <w:rsid w:val="002D2D5D"/>
    <w:rsid w:val="002D3005"/>
    <w:rsid w:val="002D3A03"/>
    <w:rsid w:val="002D440F"/>
    <w:rsid w:val="002D522A"/>
    <w:rsid w:val="002E0302"/>
    <w:rsid w:val="002E187E"/>
    <w:rsid w:val="002E2271"/>
    <w:rsid w:val="002E2CF3"/>
    <w:rsid w:val="002E303D"/>
    <w:rsid w:val="002E6AA0"/>
    <w:rsid w:val="002E6ABD"/>
    <w:rsid w:val="002E700F"/>
    <w:rsid w:val="002E7569"/>
    <w:rsid w:val="002F1A91"/>
    <w:rsid w:val="002F33D4"/>
    <w:rsid w:val="002F38A6"/>
    <w:rsid w:val="002F5695"/>
    <w:rsid w:val="002F6652"/>
    <w:rsid w:val="002F7BCB"/>
    <w:rsid w:val="0030072E"/>
    <w:rsid w:val="00301339"/>
    <w:rsid w:val="00301873"/>
    <w:rsid w:val="00301A59"/>
    <w:rsid w:val="00302002"/>
    <w:rsid w:val="003034DE"/>
    <w:rsid w:val="003040A1"/>
    <w:rsid w:val="00305688"/>
    <w:rsid w:val="003062B0"/>
    <w:rsid w:val="003078C2"/>
    <w:rsid w:val="00310426"/>
    <w:rsid w:val="00310E50"/>
    <w:rsid w:val="003115E4"/>
    <w:rsid w:val="00311EDF"/>
    <w:rsid w:val="00313911"/>
    <w:rsid w:val="00315DA8"/>
    <w:rsid w:val="003164F2"/>
    <w:rsid w:val="003167E8"/>
    <w:rsid w:val="0031747C"/>
    <w:rsid w:val="003178A7"/>
    <w:rsid w:val="00317FE4"/>
    <w:rsid w:val="003202D8"/>
    <w:rsid w:val="0032072A"/>
    <w:rsid w:val="00321236"/>
    <w:rsid w:val="00322277"/>
    <w:rsid w:val="003236AA"/>
    <w:rsid w:val="003250F0"/>
    <w:rsid w:val="00325E70"/>
    <w:rsid w:val="003260B9"/>
    <w:rsid w:val="003271F4"/>
    <w:rsid w:val="003307FB"/>
    <w:rsid w:val="00331156"/>
    <w:rsid w:val="0033166F"/>
    <w:rsid w:val="00331B7E"/>
    <w:rsid w:val="00332BA5"/>
    <w:rsid w:val="00334BC3"/>
    <w:rsid w:val="00334E8C"/>
    <w:rsid w:val="00336520"/>
    <w:rsid w:val="003376CF"/>
    <w:rsid w:val="003378E4"/>
    <w:rsid w:val="00337DCB"/>
    <w:rsid w:val="00340B2E"/>
    <w:rsid w:val="00341763"/>
    <w:rsid w:val="00344DF7"/>
    <w:rsid w:val="0034509B"/>
    <w:rsid w:val="003514F0"/>
    <w:rsid w:val="0035276C"/>
    <w:rsid w:val="00356A97"/>
    <w:rsid w:val="0036120D"/>
    <w:rsid w:val="003614D2"/>
    <w:rsid w:val="00361D6F"/>
    <w:rsid w:val="00362298"/>
    <w:rsid w:val="00362317"/>
    <w:rsid w:val="0036254D"/>
    <w:rsid w:val="00362E1B"/>
    <w:rsid w:val="003631A4"/>
    <w:rsid w:val="0036323F"/>
    <w:rsid w:val="0036679D"/>
    <w:rsid w:val="003679C0"/>
    <w:rsid w:val="003711A2"/>
    <w:rsid w:val="00371DAC"/>
    <w:rsid w:val="003724B3"/>
    <w:rsid w:val="00373470"/>
    <w:rsid w:val="00375FF8"/>
    <w:rsid w:val="003768E1"/>
    <w:rsid w:val="00376ED6"/>
    <w:rsid w:val="00380674"/>
    <w:rsid w:val="003808B8"/>
    <w:rsid w:val="00383E6F"/>
    <w:rsid w:val="00384C28"/>
    <w:rsid w:val="00386CB7"/>
    <w:rsid w:val="00386D5D"/>
    <w:rsid w:val="00386F54"/>
    <w:rsid w:val="003873EF"/>
    <w:rsid w:val="00391647"/>
    <w:rsid w:val="00391C9E"/>
    <w:rsid w:val="00393189"/>
    <w:rsid w:val="00394499"/>
    <w:rsid w:val="00396228"/>
    <w:rsid w:val="0039634C"/>
    <w:rsid w:val="003A00DB"/>
    <w:rsid w:val="003A0E0F"/>
    <w:rsid w:val="003A22FB"/>
    <w:rsid w:val="003A32AE"/>
    <w:rsid w:val="003A4274"/>
    <w:rsid w:val="003A42CB"/>
    <w:rsid w:val="003A532C"/>
    <w:rsid w:val="003A5CAC"/>
    <w:rsid w:val="003A7106"/>
    <w:rsid w:val="003A7A58"/>
    <w:rsid w:val="003A7C70"/>
    <w:rsid w:val="003B248E"/>
    <w:rsid w:val="003B26E5"/>
    <w:rsid w:val="003B27DE"/>
    <w:rsid w:val="003B2C68"/>
    <w:rsid w:val="003B2CB6"/>
    <w:rsid w:val="003B4611"/>
    <w:rsid w:val="003B46B9"/>
    <w:rsid w:val="003B4FF7"/>
    <w:rsid w:val="003B5232"/>
    <w:rsid w:val="003B636D"/>
    <w:rsid w:val="003C1146"/>
    <w:rsid w:val="003C1182"/>
    <w:rsid w:val="003C2812"/>
    <w:rsid w:val="003C2B89"/>
    <w:rsid w:val="003C4312"/>
    <w:rsid w:val="003C4A42"/>
    <w:rsid w:val="003C5F77"/>
    <w:rsid w:val="003C6787"/>
    <w:rsid w:val="003C7FF2"/>
    <w:rsid w:val="003D06FD"/>
    <w:rsid w:val="003D1AE1"/>
    <w:rsid w:val="003D1D89"/>
    <w:rsid w:val="003D46B7"/>
    <w:rsid w:val="003D4AC5"/>
    <w:rsid w:val="003D4F31"/>
    <w:rsid w:val="003D53E1"/>
    <w:rsid w:val="003D5C6C"/>
    <w:rsid w:val="003E0AB4"/>
    <w:rsid w:val="003E0F50"/>
    <w:rsid w:val="003E1028"/>
    <w:rsid w:val="003E25CC"/>
    <w:rsid w:val="003E25D5"/>
    <w:rsid w:val="003E2EF9"/>
    <w:rsid w:val="003E3AB7"/>
    <w:rsid w:val="003E3B1B"/>
    <w:rsid w:val="003E44EE"/>
    <w:rsid w:val="003E475E"/>
    <w:rsid w:val="003E4CBA"/>
    <w:rsid w:val="003E5380"/>
    <w:rsid w:val="003E6E3E"/>
    <w:rsid w:val="003E70B1"/>
    <w:rsid w:val="003E7B37"/>
    <w:rsid w:val="003E7F07"/>
    <w:rsid w:val="003E7F78"/>
    <w:rsid w:val="003F197F"/>
    <w:rsid w:val="003F3464"/>
    <w:rsid w:val="003F369A"/>
    <w:rsid w:val="003F39E6"/>
    <w:rsid w:val="003F5DCA"/>
    <w:rsid w:val="003F5E41"/>
    <w:rsid w:val="003F5FA1"/>
    <w:rsid w:val="003F7948"/>
    <w:rsid w:val="004003C3"/>
    <w:rsid w:val="0040048C"/>
    <w:rsid w:val="00401853"/>
    <w:rsid w:val="00402357"/>
    <w:rsid w:val="00402C83"/>
    <w:rsid w:val="00402D6C"/>
    <w:rsid w:val="004038D6"/>
    <w:rsid w:val="00403E66"/>
    <w:rsid w:val="004041D4"/>
    <w:rsid w:val="00405397"/>
    <w:rsid w:val="00407A5C"/>
    <w:rsid w:val="00407AC3"/>
    <w:rsid w:val="00407AE7"/>
    <w:rsid w:val="00407AEE"/>
    <w:rsid w:val="00410386"/>
    <w:rsid w:val="004113E1"/>
    <w:rsid w:val="00411C29"/>
    <w:rsid w:val="00413585"/>
    <w:rsid w:val="00415061"/>
    <w:rsid w:val="00415702"/>
    <w:rsid w:val="00415E1D"/>
    <w:rsid w:val="00416192"/>
    <w:rsid w:val="00416402"/>
    <w:rsid w:val="0041698D"/>
    <w:rsid w:val="00416FCB"/>
    <w:rsid w:val="00417A21"/>
    <w:rsid w:val="00420F16"/>
    <w:rsid w:val="004211DE"/>
    <w:rsid w:val="004213B8"/>
    <w:rsid w:val="00421565"/>
    <w:rsid w:val="00421A2B"/>
    <w:rsid w:val="004223DC"/>
    <w:rsid w:val="0042243D"/>
    <w:rsid w:val="00422BD9"/>
    <w:rsid w:val="004234A0"/>
    <w:rsid w:val="00423869"/>
    <w:rsid w:val="00423F7B"/>
    <w:rsid w:val="00425AFB"/>
    <w:rsid w:val="00425E76"/>
    <w:rsid w:val="0042654A"/>
    <w:rsid w:val="00426EB3"/>
    <w:rsid w:val="00430027"/>
    <w:rsid w:val="00430C74"/>
    <w:rsid w:val="00431CC0"/>
    <w:rsid w:val="00432148"/>
    <w:rsid w:val="004327CA"/>
    <w:rsid w:val="00433284"/>
    <w:rsid w:val="00433B1B"/>
    <w:rsid w:val="004358BF"/>
    <w:rsid w:val="00436064"/>
    <w:rsid w:val="0043634F"/>
    <w:rsid w:val="0043675D"/>
    <w:rsid w:val="00437940"/>
    <w:rsid w:val="004424D0"/>
    <w:rsid w:val="00442766"/>
    <w:rsid w:val="004427F4"/>
    <w:rsid w:val="004430A3"/>
    <w:rsid w:val="0044315C"/>
    <w:rsid w:val="00443755"/>
    <w:rsid w:val="00443C8C"/>
    <w:rsid w:val="0044463B"/>
    <w:rsid w:val="004446D5"/>
    <w:rsid w:val="004448AB"/>
    <w:rsid w:val="004449A0"/>
    <w:rsid w:val="00445C06"/>
    <w:rsid w:val="00447374"/>
    <w:rsid w:val="004476D6"/>
    <w:rsid w:val="00447A5C"/>
    <w:rsid w:val="00447C89"/>
    <w:rsid w:val="00452556"/>
    <w:rsid w:val="00454201"/>
    <w:rsid w:val="00454493"/>
    <w:rsid w:val="00454FA3"/>
    <w:rsid w:val="00455A8E"/>
    <w:rsid w:val="00457086"/>
    <w:rsid w:val="00462480"/>
    <w:rsid w:val="004629F5"/>
    <w:rsid w:val="00462EDD"/>
    <w:rsid w:val="004648C0"/>
    <w:rsid w:val="004651F0"/>
    <w:rsid w:val="00470708"/>
    <w:rsid w:val="0047104E"/>
    <w:rsid w:val="004718B9"/>
    <w:rsid w:val="004727F7"/>
    <w:rsid w:val="00472E8C"/>
    <w:rsid w:val="0047535A"/>
    <w:rsid w:val="0047706F"/>
    <w:rsid w:val="00480B92"/>
    <w:rsid w:val="004811E6"/>
    <w:rsid w:val="004847E5"/>
    <w:rsid w:val="0048520A"/>
    <w:rsid w:val="004859A4"/>
    <w:rsid w:val="00485FD3"/>
    <w:rsid w:val="0048796A"/>
    <w:rsid w:val="00490DA5"/>
    <w:rsid w:val="00491586"/>
    <w:rsid w:val="00492C86"/>
    <w:rsid w:val="00494668"/>
    <w:rsid w:val="00497195"/>
    <w:rsid w:val="004A00A9"/>
    <w:rsid w:val="004A0C21"/>
    <w:rsid w:val="004A2074"/>
    <w:rsid w:val="004A2C9F"/>
    <w:rsid w:val="004A5654"/>
    <w:rsid w:val="004A589D"/>
    <w:rsid w:val="004A685E"/>
    <w:rsid w:val="004A699B"/>
    <w:rsid w:val="004A7829"/>
    <w:rsid w:val="004B1456"/>
    <w:rsid w:val="004B28FD"/>
    <w:rsid w:val="004B3D3C"/>
    <w:rsid w:val="004B4CBF"/>
    <w:rsid w:val="004B50EA"/>
    <w:rsid w:val="004B6230"/>
    <w:rsid w:val="004C001B"/>
    <w:rsid w:val="004C072A"/>
    <w:rsid w:val="004C3DCB"/>
    <w:rsid w:val="004C4DC7"/>
    <w:rsid w:val="004C5647"/>
    <w:rsid w:val="004C58AE"/>
    <w:rsid w:val="004C593A"/>
    <w:rsid w:val="004C6BFA"/>
    <w:rsid w:val="004C6C5F"/>
    <w:rsid w:val="004C722B"/>
    <w:rsid w:val="004C72F6"/>
    <w:rsid w:val="004C74E9"/>
    <w:rsid w:val="004D1660"/>
    <w:rsid w:val="004D1BA5"/>
    <w:rsid w:val="004D3E5B"/>
    <w:rsid w:val="004D469A"/>
    <w:rsid w:val="004D5393"/>
    <w:rsid w:val="004D5911"/>
    <w:rsid w:val="004D5B93"/>
    <w:rsid w:val="004D7C77"/>
    <w:rsid w:val="004E00AD"/>
    <w:rsid w:val="004E0E62"/>
    <w:rsid w:val="004E0F0C"/>
    <w:rsid w:val="004E1A75"/>
    <w:rsid w:val="004E29D2"/>
    <w:rsid w:val="004E3F8E"/>
    <w:rsid w:val="004E4663"/>
    <w:rsid w:val="004E541C"/>
    <w:rsid w:val="004E6460"/>
    <w:rsid w:val="004E66DF"/>
    <w:rsid w:val="004F023F"/>
    <w:rsid w:val="004F03A2"/>
    <w:rsid w:val="004F0483"/>
    <w:rsid w:val="004F0A92"/>
    <w:rsid w:val="004F3589"/>
    <w:rsid w:val="004F3A7D"/>
    <w:rsid w:val="004F3F8A"/>
    <w:rsid w:val="004F4242"/>
    <w:rsid w:val="004F450E"/>
    <w:rsid w:val="004F4D0B"/>
    <w:rsid w:val="004F7441"/>
    <w:rsid w:val="004F7C8A"/>
    <w:rsid w:val="005000A0"/>
    <w:rsid w:val="00500828"/>
    <w:rsid w:val="00500C4C"/>
    <w:rsid w:val="0050579B"/>
    <w:rsid w:val="00506022"/>
    <w:rsid w:val="00507D9A"/>
    <w:rsid w:val="00507E87"/>
    <w:rsid w:val="00510D2D"/>
    <w:rsid w:val="005114B1"/>
    <w:rsid w:val="00513DAE"/>
    <w:rsid w:val="0051532C"/>
    <w:rsid w:val="00521529"/>
    <w:rsid w:val="005224E8"/>
    <w:rsid w:val="0052273B"/>
    <w:rsid w:val="00525901"/>
    <w:rsid w:val="00530AEB"/>
    <w:rsid w:val="00531586"/>
    <w:rsid w:val="00531C28"/>
    <w:rsid w:val="00531CFA"/>
    <w:rsid w:val="00531E5D"/>
    <w:rsid w:val="00532171"/>
    <w:rsid w:val="0053278B"/>
    <w:rsid w:val="00532B0B"/>
    <w:rsid w:val="00533FE6"/>
    <w:rsid w:val="00534950"/>
    <w:rsid w:val="0053635C"/>
    <w:rsid w:val="00536597"/>
    <w:rsid w:val="00536D31"/>
    <w:rsid w:val="00537184"/>
    <w:rsid w:val="00543185"/>
    <w:rsid w:val="005447D1"/>
    <w:rsid w:val="005452E1"/>
    <w:rsid w:val="005458E8"/>
    <w:rsid w:val="00545C69"/>
    <w:rsid w:val="00546838"/>
    <w:rsid w:val="005474AB"/>
    <w:rsid w:val="00547EB7"/>
    <w:rsid w:val="00550504"/>
    <w:rsid w:val="00550FA6"/>
    <w:rsid w:val="00552239"/>
    <w:rsid w:val="00552FAC"/>
    <w:rsid w:val="0055421F"/>
    <w:rsid w:val="00555CC2"/>
    <w:rsid w:val="00555F3B"/>
    <w:rsid w:val="00555FF4"/>
    <w:rsid w:val="005562EF"/>
    <w:rsid w:val="00561358"/>
    <w:rsid w:val="00561474"/>
    <w:rsid w:val="00561A55"/>
    <w:rsid w:val="00562B5D"/>
    <w:rsid w:val="00562D88"/>
    <w:rsid w:val="00567896"/>
    <w:rsid w:val="005678C9"/>
    <w:rsid w:val="00573909"/>
    <w:rsid w:val="005777DC"/>
    <w:rsid w:val="00580902"/>
    <w:rsid w:val="0058235A"/>
    <w:rsid w:val="00583319"/>
    <w:rsid w:val="005836BE"/>
    <w:rsid w:val="00583A4D"/>
    <w:rsid w:val="00584730"/>
    <w:rsid w:val="00585719"/>
    <w:rsid w:val="005858EA"/>
    <w:rsid w:val="00585B45"/>
    <w:rsid w:val="00586DCD"/>
    <w:rsid w:val="00590038"/>
    <w:rsid w:val="00590EB9"/>
    <w:rsid w:val="00591DEB"/>
    <w:rsid w:val="00591F58"/>
    <w:rsid w:val="005930F3"/>
    <w:rsid w:val="0059369E"/>
    <w:rsid w:val="00593933"/>
    <w:rsid w:val="00593C2A"/>
    <w:rsid w:val="00594EC6"/>
    <w:rsid w:val="00595835"/>
    <w:rsid w:val="0059689F"/>
    <w:rsid w:val="005A0A58"/>
    <w:rsid w:val="005A0DDF"/>
    <w:rsid w:val="005A16CD"/>
    <w:rsid w:val="005A17B1"/>
    <w:rsid w:val="005A1AA4"/>
    <w:rsid w:val="005A20FE"/>
    <w:rsid w:val="005A24DD"/>
    <w:rsid w:val="005A33AE"/>
    <w:rsid w:val="005A3ED1"/>
    <w:rsid w:val="005A4AB7"/>
    <w:rsid w:val="005A5853"/>
    <w:rsid w:val="005A6204"/>
    <w:rsid w:val="005A741E"/>
    <w:rsid w:val="005B0057"/>
    <w:rsid w:val="005B357D"/>
    <w:rsid w:val="005B3656"/>
    <w:rsid w:val="005B4004"/>
    <w:rsid w:val="005B4D9A"/>
    <w:rsid w:val="005B4FB3"/>
    <w:rsid w:val="005B6210"/>
    <w:rsid w:val="005B6265"/>
    <w:rsid w:val="005B71F3"/>
    <w:rsid w:val="005B7954"/>
    <w:rsid w:val="005B7C33"/>
    <w:rsid w:val="005C03AA"/>
    <w:rsid w:val="005C11C1"/>
    <w:rsid w:val="005C19A2"/>
    <w:rsid w:val="005C1E8B"/>
    <w:rsid w:val="005C3288"/>
    <w:rsid w:val="005C4ACF"/>
    <w:rsid w:val="005C6094"/>
    <w:rsid w:val="005C7542"/>
    <w:rsid w:val="005C7907"/>
    <w:rsid w:val="005D05AE"/>
    <w:rsid w:val="005D1210"/>
    <w:rsid w:val="005D238F"/>
    <w:rsid w:val="005D3C87"/>
    <w:rsid w:val="005D54FC"/>
    <w:rsid w:val="005D5976"/>
    <w:rsid w:val="005D6993"/>
    <w:rsid w:val="005D7121"/>
    <w:rsid w:val="005D7F70"/>
    <w:rsid w:val="005E0F8F"/>
    <w:rsid w:val="005E27B6"/>
    <w:rsid w:val="005E2A02"/>
    <w:rsid w:val="005E2AC3"/>
    <w:rsid w:val="005E2B9F"/>
    <w:rsid w:val="005E5219"/>
    <w:rsid w:val="005E55F4"/>
    <w:rsid w:val="005E705D"/>
    <w:rsid w:val="005E742B"/>
    <w:rsid w:val="005F000D"/>
    <w:rsid w:val="005F0DE2"/>
    <w:rsid w:val="005F244A"/>
    <w:rsid w:val="005F33B3"/>
    <w:rsid w:val="005F38C6"/>
    <w:rsid w:val="005F4E13"/>
    <w:rsid w:val="006019FE"/>
    <w:rsid w:val="00604235"/>
    <w:rsid w:val="00604D5E"/>
    <w:rsid w:val="006061B1"/>
    <w:rsid w:val="0060628D"/>
    <w:rsid w:val="0060639A"/>
    <w:rsid w:val="00607BD6"/>
    <w:rsid w:val="006102FB"/>
    <w:rsid w:val="00611E18"/>
    <w:rsid w:val="00612BF5"/>
    <w:rsid w:val="0061383C"/>
    <w:rsid w:val="00616988"/>
    <w:rsid w:val="00617334"/>
    <w:rsid w:val="0061752B"/>
    <w:rsid w:val="00620E2A"/>
    <w:rsid w:val="006212F0"/>
    <w:rsid w:val="00623F41"/>
    <w:rsid w:val="00624B19"/>
    <w:rsid w:val="0062560E"/>
    <w:rsid w:val="00626795"/>
    <w:rsid w:val="00626B71"/>
    <w:rsid w:val="00626CDC"/>
    <w:rsid w:val="00632157"/>
    <w:rsid w:val="0063224F"/>
    <w:rsid w:val="006343A4"/>
    <w:rsid w:val="00634B26"/>
    <w:rsid w:val="00635279"/>
    <w:rsid w:val="00636415"/>
    <w:rsid w:val="00636A76"/>
    <w:rsid w:val="00640397"/>
    <w:rsid w:val="00640751"/>
    <w:rsid w:val="00640A34"/>
    <w:rsid w:val="00640B95"/>
    <w:rsid w:val="006415D7"/>
    <w:rsid w:val="006435FB"/>
    <w:rsid w:val="00643D1C"/>
    <w:rsid w:val="00643F88"/>
    <w:rsid w:val="006450B5"/>
    <w:rsid w:val="00645AB5"/>
    <w:rsid w:val="00646EB1"/>
    <w:rsid w:val="006503D3"/>
    <w:rsid w:val="00651B54"/>
    <w:rsid w:val="006520C8"/>
    <w:rsid w:val="006557C1"/>
    <w:rsid w:val="00657442"/>
    <w:rsid w:val="00657C9F"/>
    <w:rsid w:val="00660B82"/>
    <w:rsid w:val="006611DB"/>
    <w:rsid w:val="006633FD"/>
    <w:rsid w:val="00663567"/>
    <w:rsid w:val="006635D7"/>
    <w:rsid w:val="0066374D"/>
    <w:rsid w:val="00664848"/>
    <w:rsid w:val="00665E28"/>
    <w:rsid w:val="006664D9"/>
    <w:rsid w:val="006667F5"/>
    <w:rsid w:val="00666FA4"/>
    <w:rsid w:val="0066751A"/>
    <w:rsid w:val="00670657"/>
    <w:rsid w:val="00670ADB"/>
    <w:rsid w:val="00670FAE"/>
    <w:rsid w:val="006716B0"/>
    <w:rsid w:val="006717BB"/>
    <w:rsid w:val="006725AD"/>
    <w:rsid w:val="00672F83"/>
    <w:rsid w:val="00673B55"/>
    <w:rsid w:val="006741FC"/>
    <w:rsid w:val="006775DA"/>
    <w:rsid w:val="00677B1E"/>
    <w:rsid w:val="006813E4"/>
    <w:rsid w:val="0068182B"/>
    <w:rsid w:val="006824AD"/>
    <w:rsid w:val="006835D5"/>
    <w:rsid w:val="00683E82"/>
    <w:rsid w:val="006842D6"/>
    <w:rsid w:val="00684734"/>
    <w:rsid w:val="006854C9"/>
    <w:rsid w:val="0068632F"/>
    <w:rsid w:val="0068677E"/>
    <w:rsid w:val="00687D3D"/>
    <w:rsid w:val="00690A42"/>
    <w:rsid w:val="00690AB3"/>
    <w:rsid w:val="00690C7F"/>
    <w:rsid w:val="006917A1"/>
    <w:rsid w:val="00692912"/>
    <w:rsid w:val="00692CD6"/>
    <w:rsid w:val="006939E0"/>
    <w:rsid w:val="0069455C"/>
    <w:rsid w:val="00695D74"/>
    <w:rsid w:val="006969E2"/>
    <w:rsid w:val="00696C6E"/>
    <w:rsid w:val="006973C4"/>
    <w:rsid w:val="006978D5"/>
    <w:rsid w:val="00697C97"/>
    <w:rsid w:val="00697F3F"/>
    <w:rsid w:val="006A1ECA"/>
    <w:rsid w:val="006A2443"/>
    <w:rsid w:val="006A2513"/>
    <w:rsid w:val="006A3A46"/>
    <w:rsid w:val="006A4388"/>
    <w:rsid w:val="006A4574"/>
    <w:rsid w:val="006A4A6A"/>
    <w:rsid w:val="006A598D"/>
    <w:rsid w:val="006A5B5F"/>
    <w:rsid w:val="006B081A"/>
    <w:rsid w:val="006B09F9"/>
    <w:rsid w:val="006B1529"/>
    <w:rsid w:val="006B394C"/>
    <w:rsid w:val="006B41ED"/>
    <w:rsid w:val="006B61B8"/>
    <w:rsid w:val="006B6EA9"/>
    <w:rsid w:val="006B730B"/>
    <w:rsid w:val="006C0CD4"/>
    <w:rsid w:val="006C0FBF"/>
    <w:rsid w:val="006C187D"/>
    <w:rsid w:val="006C3A84"/>
    <w:rsid w:val="006C53BC"/>
    <w:rsid w:val="006C6A79"/>
    <w:rsid w:val="006C74CB"/>
    <w:rsid w:val="006D0916"/>
    <w:rsid w:val="006D18BB"/>
    <w:rsid w:val="006D2FB7"/>
    <w:rsid w:val="006D2FFB"/>
    <w:rsid w:val="006D4463"/>
    <w:rsid w:val="006D58A3"/>
    <w:rsid w:val="006D5CD4"/>
    <w:rsid w:val="006D60C8"/>
    <w:rsid w:val="006D7B3B"/>
    <w:rsid w:val="006E0363"/>
    <w:rsid w:val="006E17AA"/>
    <w:rsid w:val="006E3900"/>
    <w:rsid w:val="006E56DE"/>
    <w:rsid w:val="006E5E8F"/>
    <w:rsid w:val="006E6BEA"/>
    <w:rsid w:val="006E6F3F"/>
    <w:rsid w:val="006F03BA"/>
    <w:rsid w:val="006F1277"/>
    <w:rsid w:val="006F16A5"/>
    <w:rsid w:val="006F1F1C"/>
    <w:rsid w:val="006F2051"/>
    <w:rsid w:val="006F222D"/>
    <w:rsid w:val="006F233C"/>
    <w:rsid w:val="006F2580"/>
    <w:rsid w:val="006F6F37"/>
    <w:rsid w:val="006F76D7"/>
    <w:rsid w:val="00700DDE"/>
    <w:rsid w:val="007018E9"/>
    <w:rsid w:val="0070342A"/>
    <w:rsid w:val="00704DD9"/>
    <w:rsid w:val="00705D65"/>
    <w:rsid w:val="00710FE2"/>
    <w:rsid w:val="00712B1D"/>
    <w:rsid w:val="0071327D"/>
    <w:rsid w:val="0071376D"/>
    <w:rsid w:val="007141BE"/>
    <w:rsid w:val="007154F4"/>
    <w:rsid w:val="007167C9"/>
    <w:rsid w:val="00716EFB"/>
    <w:rsid w:val="00721275"/>
    <w:rsid w:val="00722650"/>
    <w:rsid w:val="00724781"/>
    <w:rsid w:val="00724A31"/>
    <w:rsid w:val="0072558D"/>
    <w:rsid w:val="00725C99"/>
    <w:rsid w:val="00731538"/>
    <w:rsid w:val="00731ED3"/>
    <w:rsid w:val="007321F6"/>
    <w:rsid w:val="00732DFB"/>
    <w:rsid w:val="00735DEB"/>
    <w:rsid w:val="0073610B"/>
    <w:rsid w:val="0073638A"/>
    <w:rsid w:val="007401F9"/>
    <w:rsid w:val="00741765"/>
    <w:rsid w:val="00742F23"/>
    <w:rsid w:val="00743365"/>
    <w:rsid w:val="007460BE"/>
    <w:rsid w:val="00747341"/>
    <w:rsid w:val="0074781C"/>
    <w:rsid w:val="00747C78"/>
    <w:rsid w:val="00751739"/>
    <w:rsid w:val="00751F9D"/>
    <w:rsid w:val="00752695"/>
    <w:rsid w:val="00752B60"/>
    <w:rsid w:val="007538B3"/>
    <w:rsid w:val="00761299"/>
    <w:rsid w:val="00761A5D"/>
    <w:rsid w:val="00763099"/>
    <w:rsid w:val="00766298"/>
    <w:rsid w:val="00766548"/>
    <w:rsid w:val="00766D74"/>
    <w:rsid w:val="007711D1"/>
    <w:rsid w:val="00771A26"/>
    <w:rsid w:val="00771A56"/>
    <w:rsid w:val="00771DDE"/>
    <w:rsid w:val="00772B33"/>
    <w:rsid w:val="00772C8B"/>
    <w:rsid w:val="00773A23"/>
    <w:rsid w:val="00774264"/>
    <w:rsid w:val="00774671"/>
    <w:rsid w:val="007746C1"/>
    <w:rsid w:val="007751AC"/>
    <w:rsid w:val="00780217"/>
    <w:rsid w:val="00780530"/>
    <w:rsid w:val="00782122"/>
    <w:rsid w:val="00782B43"/>
    <w:rsid w:val="00783037"/>
    <w:rsid w:val="007832F4"/>
    <w:rsid w:val="00783DA7"/>
    <w:rsid w:val="00784BA2"/>
    <w:rsid w:val="0078564B"/>
    <w:rsid w:val="00787A93"/>
    <w:rsid w:val="00787FBF"/>
    <w:rsid w:val="007914F4"/>
    <w:rsid w:val="0079168F"/>
    <w:rsid w:val="0079230A"/>
    <w:rsid w:val="00793A7A"/>
    <w:rsid w:val="0079433E"/>
    <w:rsid w:val="00794917"/>
    <w:rsid w:val="00797627"/>
    <w:rsid w:val="0079792B"/>
    <w:rsid w:val="00797C98"/>
    <w:rsid w:val="007A0102"/>
    <w:rsid w:val="007A02C2"/>
    <w:rsid w:val="007A0FA7"/>
    <w:rsid w:val="007A2AE9"/>
    <w:rsid w:val="007A58F3"/>
    <w:rsid w:val="007A60F5"/>
    <w:rsid w:val="007A62A1"/>
    <w:rsid w:val="007A6903"/>
    <w:rsid w:val="007A7CF6"/>
    <w:rsid w:val="007B2D1C"/>
    <w:rsid w:val="007B303E"/>
    <w:rsid w:val="007B4BAC"/>
    <w:rsid w:val="007B6412"/>
    <w:rsid w:val="007B73C3"/>
    <w:rsid w:val="007B76DD"/>
    <w:rsid w:val="007C05D6"/>
    <w:rsid w:val="007C3852"/>
    <w:rsid w:val="007C38B5"/>
    <w:rsid w:val="007C38C8"/>
    <w:rsid w:val="007C5233"/>
    <w:rsid w:val="007C7198"/>
    <w:rsid w:val="007C7A1C"/>
    <w:rsid w:val="007D0615"/>
    <w:rsid w:val="007D0B2B"/>
    <w:rsid w:val="007D2AF1"/>
    <w:rsid w:val="007D3639"/>
    <w:rsid w:val="007D451E"/>
    <w:rsid w:val="007D6A34"/>
    <w:rsid w:val="007E012B"/>
    <w:rsid w:val="007E0CB7"/>
    <w:rsid w:val="007E128D"/>
    <w:rsid w:val="007E2129"/>
    <w:rsid w:val="007E2A4C"/>
    <w:rsid w:val="007E2DA9"/>
    <w:rsid w:val="007E2E52"/>
    <w:rsid w:val="007E4234"/>
    <w:rsid w:val="007E44F3"/>
    <w:rsid w:val="007E45EE"/>
    <w:rsid w:val="007E4718"/>
    <w:rsid w:val="007E508F"/>
    <w:rsid w:val="007E68E6"/>
    <w:rsid w:val="007E7B23"/>
    <w:rsid w:val="007F0E01"/>
    <w:rsid w:val="007F331C"/>
    <w:rsid w:val="007F3943"/>
    <w:rsid w:val="007F52FA"/>
    <w:rsid w:val="007F54D7"/>
    <w:rsid w:val="007F5B72"/>
    <w:rsid w:val="007F7539"/>
    <w:rsid w:val="007F78BC"/>
    <w:rsid w:val="007F7EE8"/>
    <w:rsid w:val="00800120"/>
    <w:rsid w:val="008002D7"/>
    <w:rsid w:val="008009CE"/>
    <w:rsid w:val="00800B7E"/>
    <w:rsid w:val="00800CAB"/>
    <w:rsid w:val="00801AEB"/>
    <w:rsid w:val="00801CA9"/>
    <w:rsid w:val="008022AD"/>
    <w:rsid w:val="0080470B"/>
    <w:rsid w:val="0080642F"/>
    <w:rsid w:val="00807738"/>
    <w:rsid w:val="008077D2"/>
    <w:rsid w:val="008108A4"/>
    <w:rsid w:val="0081123D"/>
    <w:rsid w:val="00811A19"/>
    <w:rsid w:val="008133DC"/>
    <w:rsid w:val="0081471F"/>
    <w:rsid w:val="008147AF"/>
    <w:rsid w:val="00815ADC"/>
    <w:rsid w:val="00815BC3"/>
    <w:rsid w:val="00817992"/>
    <w:rsid w:val="008206CE"/>
    <w:rsid w:val="00821435"/>
    <w:rsid w:val="00822574"/>
    <w:rsid w:val="00822F92"/>
    <w:rsid w:val="0082373E"/>
    <w:rsid w:val="008241DF"/>
    <w:rsid w:val="00825A53"/>
    <w:rsid w:val="008266ED"/>
    <w:rsid w:val="008272BA"/>
    <w:rsid w:val="00827827"/>
    <w:rsid w:val="00827EBC"/>
    <w:rsid w:val="00827F95"/>
    <w:rsid w:val="00830E9C"/>
    <w:rsid w:val="0083381C"/>
    <w:rsid w:val="00836B66"/>
    <w:rsid w:val="0084048B"/>
    <w:rsid w:val="0084053F"/>
    <w:rsid w:val="00840BDC"/>
    <w:rsid w:val="008410FE"/>
    <w:rsid w:val="008417A8"/>
    <w:rsid w:val="00841935"/>
    <w:rsid w:val="00841DB3"/>
    <w:rsid w:val="00842142"/>
    <w:rsid w:val="00842C38"/>
    <w:rsid w:val="00843D74"/>
    <w:rsid w:val="008448E2"/>
    <w:rsid w:val="00844F10"/>
    <w:rsid w:val="00845656"/>
    <w:rsid w:val="00845E14"/>
    <w:rsid w:val="008461C9"/>
    <w:rsid w:val="0084687F"/>
    <w:rsid w:val="008511A1"/>
    <w:rsid w:val="0085175E"/>
    <w:rsid w:val="00852C85"/>
    <w:rsid w:val="00853224"/>
    <w:rsid w:val="0085377B"/>
    <w:rsid w:val="008549CA"/>
    <w:rsid w:val="0085513A"/>
    <w:rsid w:val="00855358"/>
    <w:rsid w:val="00855CB0"/>
    <w:rsid w:val="008571B3"/>
    <w:rsid w:val="00857CC5"/>
    <w:rsid w:val="00857CE7"/>
    <w:rsid w:val="00860792"/>
    <w:rsid w:val="00863611"/>
    <w:rsid w:val="0086367D"/>
    <w:rsid w:val="0086368C"/>
    <w:rsid w:val="008665AA"/>
    <w:rsid w:val="00867689"/>
    <w:rsid w:val="00867C57"/>
    <w:rsid w:val="008702CF"/>
    <w:rsid w:val="00870386"/>
    <w:rsid w:val="008716F1"/>
    <w:rsid w:val="0087288B"/>
    <w:rsid w:val="00873D53"/>
    <w:rsid w:val="00874406"/>
    <w:rsid w:val="00875145"/>
    <w:rsid w:val="00875563"/>
    <w:rsid w:val="00875EB7"/>
    <w:rsid w:val="00876665"/>
    <w:rsid w:val="00877C6E"/>
    <w:rsid w:val="00877D67"/>
    <w:rsid w:val="00880D7C"/>
    <w:rsid w:val="00881ACF"/>
    <w:rsid w:val="00882417"/>
    <w:rsid w:val="008833DC"/>
    <w:rsid w:val="00883F51"/>
    <w:rsid w:val="00884629"/>
    <w:rsid w:val="00886000"/>
    <w:rsid w:val="00896301"/>
    <w:rsid w:val="00896483"/>
    <w:rsid w:val="008977D4"/>
    <w:rsid w:val="008A151B"/>
    <w:rsid w:val="008A646E"/>
    <w:rsid w:val="008A6884"/>
    <w:rsid w:val="008A6A1C"/>
    <w:rsid w:val="008A72C6"/>
    <w:rsid w:val="008A764F"/>
    <w:rsid w:val="008B1036"/>
    <w:rsid w:val="008B186B"/>
    <w:rsid w:val="008B2351"/>
    <w:rsid w:val="008B300E"/>
    <w:rsid w:val="008B42EF"/>
    <w:rsid w:val="008B54C8"/>
    <w:rsid w:val="008C032F"/>
    <w:rsid w:val="008C252B"/>
    <w:rsid w:val="008C254C"/>
    <w:rsid w:val="008C26F3"/>
    <w:rsid w:val="008C27AB"/>
    <w:rsid w:val="008C3297"/>
    <w:rsid w:val="008C40BB"/>
    <w:rsid w:val="008C4AE5"/>
    <w:rsid w:val="008C5E04"/>
    <w:rsid w:val="008C6299"/>
    <w:rsid w:val="008D0F20"/>
    <w:rsid w:val="008D175E"/>
    <w:rsid w:val="008D2792"/>
    <w:rsid w:val="008D2CF2"/>
    <w:rsid w:val="008D4A2F"/>
    <w:rsid w:val="008D4BC4"/>
    <w:rsid w:val="008D5C1C"/>
    <w:rsid w:val="008D5D44"/>
    <w:rsid w:val="008D77EF"/>
    <w:rsid w:val="008E0349"/>
    <w:rsid w:val="008E11A9"/>
    <w:rsid w:val="008E2506"/>
    <w:rsid w:val="008E293D"/>
    <w:rsid w:val="008E338D"/>
    <w:rsid w:val="008E3C93"/>
    <w:rsid w:val="008E4090"/>
    <w:rsid w:val="008E4708"/>
    <w:rsid w:val="008E4A80"/>
    <w:rsid w:val="008E52C2"/>
    <w:rsid w:val="008E6BBA"/>
    <w:rsid w:val="008E7D0C"/>
    <w:rsid w:val="008F0717"/>
    <w:rsid w:val="008F3833"/>
    <w:rsid w:val="008F4924"/>
    <w:rsid w:val="008F4AA1"/>
    <w:rsid w:val="008F4E24"/>
    <w:rsid w:val="008F4E31"/>
    <w:rsid w:val="008F4F2F"/>
    <w:rsid w:val="008F5190"/>
    <w:rsid w:val="008F63F6"/>
    <w:rsid w:val="008F6459"/>
    <w:rsid w:val="008F7563"/>
    <w:rsid w:val="0090013B"/>
    <w:rsid w:val="00900C65"/>
    <w:rsid w:val="00901A6B"/>
    <w:rsid w:val="00901B4E"/>
    <w:rsid w:val="0090274F"/>
    <w:rsid w:val="00902FF8"/>
    <w:rsid w:val="009049F0"/>
    <w:rsid w:val="0090695F"/>
    <w:rsid w:val="00907959"/>
    <w:rsid w:val="00907F85"/>
    <w:rsid w:val="00910C3A"/>
    <w:rsid w:val="00910DB3"/>
    <w:rsid w:val="00910F48"/>
    <w:rsid w:val="0091279E"/>
    <w:rsid w:val="0091775C"/>
    <w:rsid w:val="009222AF"/>
    <w:rsid w:val="00922CEC"/>
    <w:rsid w:val="00924464"/>
    <w:rsid w:val="00924DA8"/>
    <w:rsid w:val="009267EF"/>
    <w:rsid w:val="00927665"/>
    <w:rsid w:val="009304B2"/>
    <w:rsid w:val="00930A38"/>
    <w:rsid w:val="00931206"/>
    <w:rsid w:val="00931FDA"/>
    <w:rsid w:val="00932960"/>
    <w:rsid w:val="00937FB7"/>
    <w:rsid w:val="0094166A"/>
    <w:rsid w:val="00941ED1"/>
    <w:rsid w:val="00942426"/>
    <w:rsid w:val="00943CAF"/>
    <w:rsid w:val="0094414D"/>
    <w:rsid w:val="00944496"/>
    <w:rsid w:val="00944C66"/>
    <w:rsid w:val="00945A48"/>
    <w:rsid w:val="00945DA4"/>
    <w:rsid w:val="00947E71"/>
    <w:rsid w:val="009501DB"/>
    <w:rsid w:val="00954C5B"/>
    <w:rsid w:val="00955664"/>
    <w:rsid w:val="009557B3"/>
    <w:rsid w:val="009575CA"/>
    <w:rsid w:val="009602A5"/>
    <w:rsid w:val="00960696"/>
    <w:rsid w:val="00960FA3"/>
    <w:rsid w:val="00962289"/>
    <w:rsid w:val="0096334A"/>
    <w:rsid w:val="00966F6B"/>
    <w:rsid w:val="00967EE7"/>
    <w:rsid w:val="00970F15"/>
    <w:rsid w:val="0097174F"/>
    <w:rsid w:val="009778E5"/>
    <w:rsid w:val="009803C0"/>
    <w:rsid w:val="0098259E"/>
    <w:rsid w:val="00983F30"/>
    <w:rsid w:val="00985E06"/>
    <w:rsid w:val="00986A79"/>
    <w:rsid w:val="00986AB1"/>
    <w:rsid w:val="009874AB"/>
    <w:rsid w:val="009925BF"/>
    <w:rsid w:val="00992720"/>
    <w:rsid w:val="0099403A"/>
    <w:rsid w:val="00994285"/>
    <w:rsid w:val="00995929"/>
    <w:rsid w:val="009963DF"/>
    <w:rsid w:val="009A1934"/>
    <w:rsid w:val="009A3246"/>
    <w:rsid w:val="009A32A6"/>
    <w:rsid w:val="009A38BA"/>
    <w:rsid w:val="009A468A"/>
    <w:rsid w:val="009A4DDC"/>
    <w:rsid w:val="009A68FF"/>
    <w:rsid w:val="009A7C56"/>
    <w:rsid w:val="009A7E43"/>
    <w:rsid w:val="009B1BCB"/>
    <w:rsid w:val="009B1BDC"/>
    <w:rsid w:val="009B3BF8"/>
    <w:rsid w:val="009B4377"/>
    <w:rsid w:val="009B4643"/>
    <w:rsid w:val="009B468F"/>
    <w:rsid w:val="009B480E"/>
    <w:rsid w:val="009B4F24"/>
    <w:rsid w:val="009B5D25"/>
    <w:rsid w:val="009B6148"/>
    <w:rsid w:val="009B64A5"/>
    <w:rsid w:val="009C0772"/>
    <w:rsid w:val="009C085B"/>
    <w:rsid w:val="009C0A44"/>
    <w:rsid w:val="009C1819"/>
    <w:rsid w:val="009C2B95"/>
    <w:rsid w:val="009C4265"/>
    <w:rsid w:val="009C5AA6"/>
    <w:rsid w:val="009C688B"/>
    <w:rsid w:val="009C6A65"/>
    <w:rsid w:val="009C6B05"/>
    <w:rsid w:val="009D0D03"/>
    <w:rsid w:val="009D17E9"/>
    <w:rsid w:val="009D2853"/>
    <w:rsid w:val="009D2AFA"/>
    <w:rsid w:val="009D49AA"/>
    <w:rsid w:val="009D5690"/>
    <w:rsid w:val="009D6289"/>
    <w:rsid w:val="009D676E"/>
    <w:rsid w:val="009D73BA"/>
    <w:rsid w:val="009D76E1"/>
    <w:rsid w:val="009E0E62"/>
    <w:rsid w:val="009E2E50"/>
    <w:rsid w:val="009E392B"/>
    <w:rsid w:val="009E6414"/>
    <w:rsid w:val="009E6818"/>
    <w:rsid w:val="009E7015"/>
    <w:rsid w:val="009E7130"/>
    <w:rsid w:val="009F006C"/>
    <w:rsid w:val="009F0DD1"/>
    <w:rsid w:val="009F170A"/>
    <w:rsid w:val="009F1F7B"/>
    <w:rsid w:val="009F38D0"/>
    <w:rsid w:val="009F3B8E"/>
    <w:rsid w:val="009F3E16"/>
    <w:rsid w:val="009F4665"/>
    <w:rsid w:val="009F5354"/>
    <w:rsid w:val="009F5CED"/>
    <w:rsid w:val="009F7EA4"/>
    <w:rsid w:val="00A00781"/>
    <w:rsid w:val="00A02045"/>
    <w:rsid w:val="00A03CB3"/>
    <w:rsid w:val="00A03D9A"/>
    <w:rsid w:val="00A07275"/>
    <w:rsid w:val="00A0756E"/>
    <w:rsid w:val="00A07C7D"/>
    <w:rsid w:val="00A11146"/>
    <w:rsid w:val="00A1233A"/>
    <w:rsid w:val="00A12CF6"/>
    <w:rsid w:val="00A1723B"/>
    <w:rsid w:val="00A1744D"/>
    <w:rsid w:val="00A200D1"/>
    <w:rsid w:val="00A2192D"/>
    <w:rsid w:val="00A2268B"/>
    <w:rsid w:val="00A23A7F"/>
    <w:rsid w:val="00A242A5"/>
    <w:rsid w:val="00A24799"/>
    <w:rsid w:val="00A250B9"/>
    <w:rsid w:val="00A253AA"/>
    <w:rsid w:val="00A26819"/>
    <w:rsid w:val="00A274BB"/>
    <w:rsid w:val="00A30505"/>
    <w:rsid w:val="00A309CF"/>
    <w:rsid w:val="00A32C51"/>
    <w:rsid w:val="00A3445C"/>
    <w:rsid w:val="00A35C72"/>
    <w:rsid w:val="00A35D2B"/>
    <w:rsid w:val="00A35E96"/>
    <w:rsid w:val="00A36463"/>
    <w:rsid w:val="00A36989"/>
    <w:rsid w:val="00A3711B"/>
    <w:rsid w:val="00A41315"/>
    <w:rsid w:val="00A446A7"/>
    <w:rsid w:val="00A473AB"/>
    <w:rsid w:val="00A501B4"/>
    <w:rsid w:val="00A503C1"/>
    <w:rsid w:val="00A50D6D"/>
    <w:rsid w:val="00A50F1A"/>
    <w:rsid w:val="00A51F27"/>
    <w:rsid w:val="00A52735"/>
    <w:rsid w:val="00A55520"/>
    <w:rsid w:val="00A55B44"/>
    <w:rsid w:val="00A56DD0"/>
    <w:rsid w:val="00A61C17"/>
    <w:rsid w:val="00A627F8"/>
    <w:rsid w:val="00A63FBA"/>
    <w:rsid w:val="00A642B3"/>
    <w:rsid w:val="00A64DC0"/>
    <w:rsid w:val="00A676A0"/>
    <w:rsid w:val="00A67856"/>
    <w:rsid w:val="00A70C8A"/>
    <w:rsid w:val="00A7142F"/>
    <w:rsid w:val="00A71AC8"/>
    <w:rsid w:val="00A738F5"/>
    <w:rsid w:val="00A742AE"/>
    <w:rsid w:val="00A747C8"/>
    <w:rsid w:val="00A74B0E"/>
    <w:rsid w:val="00A75437"/>
    <w:rsid w:val="00A7572F"/>
    <w:rsid w:val="00A763B0"/>
    <w:rsid w:val="00A77F5E"/>
    <w:rsid w:val="00A81256"/>
    <w:rsid w:val="00A81AAE"/>
    <w:rsid w:val="00A821E5"/>
    <w:rsid w:val="00A82EAE"/>
    <w:rsid w:val="00A83216"/>
    <w:rsid w:val="00A83D86"/>
    <w:rsid w:val="00A843D5"/>
    <w:rsid w:val="00A84768"/>
    <w:rsid w:val="00A854C2"/>
    <w:rsid w:val="00A874E9"/>
    <w:rsid w:val="00A90A0F"/>
    <w:rsid w:val="00A91E37"/>
    <w:rsid w:val="00A924C1"/>
    <w:rsid w:val="00A9413E"/>
    <w:rsid w:val="00A96B0A"/>
    <w:rsid w:val="00A97E4A"/>
    <w:rsid w:val="00AA0752"/>
    <w:rsid w:val="00AA2E17"/>
    <w:rsid w:val="00AA36FB"/>
    <w:rsid w:val="00AA416A"/>
    <w:rsid w:val="00AB06BD"/>
    <w:rsid w:val="00AB29E4"/>
    <w:rsid w:val="00AB5F64"/>
    <w:rsid w:val="00AB603D"/>
    <w:rsid w:val="00AB66CD"/>
    <w:rsid w:val="00AB69C4"/>
    <w:rsid w:val="00AB7A87"/>
    <w:rsid w:val="00AC0769"/>
    <w:rsid w:val="00AC0EDA"/>
    <w:rsid w:val="00AC1503"/>
    <w:rsid w:val="00AC1A19"/>
    <w:rsid w:val="00AC263A"/>
    <w:rsid w:val="00AC4A50"/>
    <w:rsid w:val="00AC5E93"/>
    <w:rsid w:val="00AC6EBE"/>
    <w:rsid w:val="00AD2F01"/>
    <w:rsid w:val="00AD3F12"/>
    <w:rsid w:val="00AD4F58"/>
    <w:rsid w:val="00AD5579"/>
    <w:rsid w:val="00AD5D9E"/>
    <w:rsid w:val="00AD5F40"/>
    <w:rsid w:val="00AD6924"/>
    <w:rsid w:val="00AD74DA"/>
    <w:rsid w:val="00AD7C50"/>
    <w:rsid w:val="00AE0522"/>
    <w:rsid w:val="00AE06FB"/>
    <w:rsid w:val="00AE2D9B"/>
    <w:rsid w:val="00AE3C26"/>
    <w:rsid w:val="00AE4403"/>
    <w:rsid w:val="00AE4EC7"/>
    <w:rsid w:val="00AE4EE6"/>
    <w:rsid w:val="00AE5D77"/>
    <w:rsid w:val="00AE5F98"/>
    <w:rsid w:val="00AE61B6"/>
    <w:rsid w:val="00AE790D"/>
    <w:rsid w:val="00AF0DA9"/>
    <w:rsid w:val="00AF15AE"/>
    <w:rsid w:val="00AF19FA"/>
    <w:rsid w:val="00AF3F62"/>
    <w:rsid w:val="00AF5AE0"/>
    <w:rsid w:val="00AF5C28"/>
    <w:rsid w:val="00AF5CF6"/>
    <w:rsid w:val="00AF5D56"/>
    <w:rsid w:val="00AF71AF"/>
    <w:rsid w:val="00AF7335"/>
    <w:rsid w:val="00B0113E"/>
    <w:rsid w:val="00B01DC7"/>
    <w:rsid w:val="00B02027"/>
    <w:rsid w:val="00B022D6"/>
    <w:rsid w:val="00B0389D"/>
    <w:rsid w:val="00B05478"/>
    <w:rsid w:val="00B07542"/>
    <w:rsid w:val="00B07C4E"/>
    <w:rsid w:val="00B115A0"/>
    <w:rsid w:val="00B12CE6"/>
    <w:rsid w:val="00B131C7"/>
    <w:rsid w:val="00B13343"/>
    <w:rsid w:val="00B13C8D"/>
    <w:rsid w:val="00B13D09"/>
    <w:rsid w:val="00B142BE"/>
    <w:rsid w:val="00B14C00"/>
    <w:rsid w:val="00B1506D"/>
    <w:rsid w:val="00B157DB"/>
    <w:rsid w:val="00B17D82"/>
    <w:rsid w:val="00B21FC0"/>
    <w:rsid w:val="00B22C09"/>
    <w:rsid w:val="00B243AC"/>
    <w:rsid w:val="00B24651"/>
    <w:rsid w:val="00B24812"/>
    <w:rsid w:val="00B25C2D"/>
    <w:rsid w:val="00B25D4D"/>
    <w:rsid w:val="00B25ECB"/>
    <w:rsid w:val="00B265FD"/>
    <w:rsid w:val="00B30929"/>
    <w:rsid w:val="00B31513"/>
    <w:rsid w:val="00B349EC"/>
    <w:rsid w:val="00B35143"/>
    <w:rsid w:val="00B36527"/>
    <w:rsid w:val="00B36CE8"/>
    <w:rsid w:val="00B3716E"/>
    <w:rsid w:val="00B40C76"/>
    <w:rsid w:val="00B41B89"/>
    <w:rsid w:val="00B429C1"/>
    <w:rsid w:val="00B43207"/>
    <w:rsid w:val="00B435EC"/>
    <w:rsid w:val="00B44688"/>
    <w:rsid w:val="00B47BCF"/>
    <w:rsid w:val="00B50001"/>
    <w:rsid w:val="00B50E86"/>
    <w:rsid w:val="00B53D5E"/>
    <w:rsid w:val="00B61681"/>
    <w:rsid w:val="00B631B4"/>
    <w:rsid w:val="00B63E18"/>
    <w:rsid w:val="00B64176"/>
    <w:rsid w:val="00B6476D"/>
    <w:rsid w:val="00B71607"/>
    <w:rsid w:val="00B71BAC"/>
    <w:rsid w:val="00B72DD0"/>
    <w:rsid w:val="00B73950"/>
    <w:rsid w:val="00B73BF2"/>
    <w:rsid w:val="00B74D4A"/>
    <w:rsid w:val="00B7605A"/>
    <w:rsid w:val="00B76E5C"/>
    <w:rsid w:val="00B82364"/>
    <w:rsid w:val="00B824B4"/>
    <w:rsid w:val="00B843AA"/>
    <w:rsid w:val="00B8524F"/>
    <w:rsid w:val="00B85309"/>
    <w:rsid w:val="00B87909"/>
    <w:rsid w:val="00B87A69"/>
    <w:rsid w:val="00B91EF6"/>
    <w:rsid w:val="00B92CB4"/>
    <w:rsid w:val="00B9369D"/>
    <w:rsid w:val="00B93A11"/>
    <w:rsid w:val="00B94496"/>
    <w:rsid w:val="00B95374"/>
    <w:rsid w:val="00B95CB1"/>
    <w:rsid w:val="00B9697E"/>
    <w:rsid w:val="00B969E5"/>
    <w:rsid w:val="00B97FD9"/>
    <w:rsid w:val="00BA040D"/>
    <w:rsid w:val="00BA0B72"/>
    <w:rsid w:val="00BA295B"/>
    <w:rsid w:val="00BA3D1B"/>
    <w:rsid w:val="00BA4839"/>
    <w:rsid w:val="00BA5F29"/>
    <w:rsid w:val="00BB146A"/>
    <w:rsid w:val="00BB40CA"/>
    <w:rsid w:val="00BB62DC"/>
    <w:rsid w:val="00BC0C5B"/>
    <w:rsid w:val="00BC11E0"/>
    <w:rsid w:val="00BC2968"/>
    <w:rsid w:val="00BC3647"/>
    <w:rsid w:val="00BC3772"/>
    <w:rsid w:val="00BC3D20"/>
    <w:rsid w:val="00BC3EAC"/>
    <w:rsid w:val="00BC4CDB"/>
    <w:rsid w:val="00BC532D"/>
    <w:rsid w:val="00BC6F45"/>
    <w:rsid w:val="00BC766F"/>
    <w:rsid w:val="00BD48DC"/>
    <w:rsid w:val="00BD4C16"/>
    <w:rsid w:val="00BD5084"/>
    <w:rsid w:val="00BD5DEC"/>
    <w:rsid w:val="00BD61C8"/>
    <w:rsid w:val="00BD6D0C"/>
    <w:rsid w:val="00BD748A"/>
    <w:rsid w:val="00BD7E2E"/>
    <w:rsid w:val="00BD7ED3"/>
    <w:rsid w:val="00BE001A"/>
    <w:rsid w:val="00BE0CA5"/>
    <w:rsid w:val="00BE29EF"/>
    <w:rsid w:val="00BE5357"/>
    <w:rsid w:val="00BF0210"/>
    <w:rsid w:val="00BF09A0"/>
    <w:rsid w:val="00BF2BE6"/>
    <w:rsid w:val="00BF2D1D"/>
    <w:rsid w:val="00BF3C17"/>
    <w:rsid w:val="00BF4906"/>
    <w:rsid w:val="00BF54CF"/>
    <w:rsid w:val="00BF58AC"/>
    <w:rsid w:val="00BF599A"/>
    <w:rsid w:val="00BF66BB"/>
    <w:rsid w:val="00BF673D"/>
    <w:rsid w:val="00BF6879"/>
    <w:rsid w:val="00C0077A"/>
    <w:rsid w:val="00C00963"/>
    <w:rsid w:val="00C009C0"/>
    <w:rsid w:val="00C016A2"/>
    <w:rsid w:val="00C037E8"/>
    <w:rsid w:val="00C039BA"/>
    <w:rsid w:val="00C041C4"/>
    <w:rsid w:val="00C0582D"/>
    <w:rsid w:val="00C05AD0"/>
    <w:rsid w:val="00C05D74"/>
    <w:rsid w:val="00C0619F"/>
    <w:rsid w:val="00C0723F"/>
    <w:rsid w:val="00C10333"/>
    <w:rsid w:val="00C107F3"/>
    <w:rsid w:val="00C10816"/>
    <w:rsid w:val="00C11547"/>
    <w:rsid w:val="00C1280B"/>
    <w:rsid w:val="00C12862"/>
    <w:rsid w:val="00C130AC"/>
    <w:rsid w:val="00C2059A"/>
    <w:rsid w:val="00C20CB6"/>
    <w:rsid w:val="00C23097"/>
    <w:rsid w:val="00C23D83"/>
    <w:rsid w:val="00C268DA"/>
    <w:rsid w:val="00C304D1"/>
    <w:rsid w:val="00C306E1"/>
    <w:rsid w:val="00C30F4C"/>
    <w:rsid w:val="00C31DC0"/>
    <w:rsid w:val="00C32504"/>
    <w:rsid w:val="00C33BDE"/>
    <w:rsid w:val="00C34DEC"/>
    <w:rsid w:val="00C35911"/>
    <w:rsid w:val="00C37B49"/>
    <w:rsid w:val="00C37E8E"/>
    <w:rsid w:val="00C407E7"/>
    <w:rsid w:val="00C40AFD"/>
    <w:rsid w:val="00C40DFA"/>
    <w:rsid w:val="00C40E3D"/>
    <w:rsid w:val="00C42623"/>
    <w:rsid w:val="00C43CEB"/>
    <w:rsid w:val="00C4421B"/>
    <w:rsid w:val="00C509AA"/>
    <w:rsid w:val="00C53B25"/>
    <w:rsid w:val="00C5491B"/>
    <w:rsid w:val="00C55B27"/>
    <w:rsid w:val="00C56042"/>
    <w:rsid w:val="00C605C0"/>
    <w:rsid w:val="00C61B56"/>
    <w:rsid w:val="00C646F9"/>
    <w:rsid w:val="00C64AFE"/>
    <w:rsid w:val="00C65B19"/>
    <w:rsid w:val="00C6739D"/>
    <w:rsid w:val="00C71408"/>
    <w:rsid w:val="00C72794"/>
    <w:rsid w:val="00C7393D"/>
    <w:rsid w:val="00C73CEE"/>
    <w:rsid w:val="00C74F4A"/>
    <w:rsid w:val="00C7546B"/>
    <w:rsid w:val="00C77AB7"/>
    <w:rsid w:val="00C8015A"/>
    <w:rsid w:val="00C80813"/>
    <w:rsid w:val="00C833F6"/>
    <w:rsid w:val="00C8422C"/>
    <w:rsid w:val="00C847C6"/>
    <w:rsid w:val="00C84978"/>
    <w:rsid w:val="00C855D5"/>
    <w:rsid w:val="00C866AB"/>
    <w:rsid w:val="00C87AC1"/>
    <w:rsid w:val="00C87E76"/>
    <w:rsid w:val="00C900D7"/>
    <w:rsid w:val="00C902C8"/>
    <w:rsid w:val="00C90FAF"/>
    <w:rsid w:val="00C91BB8"/>
    <w:rsid w:val="00C93E0C"/>
    <w:rsid w:val="00C95C52"/>
    <w:rsid w:val="00C97971"/>
    <w:rsid w:val="00CA151A"/>
    <w:rsid w:val="00CA2B14"/>
    <w:rsid w:val="00CA3D37"/>
    <w:rsid w:val="00CA4AC8"/>
    <w:rsid w:val="00CB0C63"/>
    <w:rsid w:val="00CB1269"/>
    <w:rsid w:val="00CB13EC"/>
    <w:rsid w:val="00CB2849"/>
    <w:rsid w:val="00CB2DD8"/>
    <w:rsid w:val="00CB3C77"/>
    <w:rsid w:val="00CB567B"/>
    <w:rsid w:val="00CB583D"/>
    <w:rsid w:val="00CB5C3B"/>
    <w:rsid w:val="00CB7935"/>
    <w:rsid w:val="00CB7C4B"/>
    <w:rsid w:val="00CC14A7"/>
    <w:rsid w:val="00CC1FC0"/>
    <w:rsid w:val="00CC22B7"/>
    <w:rsid w:val="00CC309C"/>
    <w:rsid w:val="00CC3554"/>
    <w:rsid w:val="00CC6240"/>
    <w:rsid w:val="00CC787D"/>
    <w:rsid w:val="00CC7B94"/>
    <w:rsid w:val="00CD09B6"/>
    <w:rsid w:val="00CD1084"/>
    <w:rsid w:val="00CD1E3C"/>
    <w:rsid w:val="00CD4282"/>
    <w:rsid w:val="00CD57E4"/>
    <w:rsid w:val="00CD6B2B"/>
    <w:rsid w:val="00CD6F40"/>
    <w:rsid w:val="00CD7E52"/>
    <w:rsid w:val="00CE0697"/>
    <w:rsid w:val="00CE105B"/>
    <w:rsid w:val="00CE486E"/>
    <w:rsid w:val="00CE5435"/>
    <w:rsid w:val="00CE5BBF"/>
    <w:rsid w:val="00CE5BCF"/>
    <w:rsid w:val="00CE6086"/>
    <w:rsid w:val="00CE626B"/>
    <w:rsid w:val="00CE692E"/>
    <w:rsid w:val="00CE7923"/>
    <w:rsid w:val="00CE7C6E"/>
    <w:rsid w:val="00CF13BD"/>
    <w:rsid w:val="00CF6F60"/>
    <w:rsid w:val="00CF768B"/>
    <w:rsid w:val="00D00457"/>
    <w:rsid w:val="00D0050F"/>
    <w:rsid w:val="00D010F0"/>
    <w:rsid w:val="00D03E43"/>
    <w:rsid w:val="00D04F5B"/>
    <w:rsid w:val="00D0522A"/>
    <w:rsid w:val="00D05231"/>
    <w:rsid w:val="00D0579B"/>
    <w:rsid w:val="00D05E2D"/>
    <w:rsid w:val="00D07221"/>
    <w:rsid w:val="00D07BC4"/>
    <w:rsid w:val="00D10041"/>
    <w:rsid w:val="00D100EB"/>
    <w:rsid w:val="00D1075A"/>
    <w:rsid w:val="00D116BF"/>
    <w:rsid w:val="00D12B44"/>
    <w:rsid w:val="00D1339B"/>
    <w:rsid w:val="00D135BB"/>
    <w:rsid w:val="00D13D2F"/>
    <w:rsid w:val="00D15369"/>
    <w:rsid w:val="00D15EE0"/>
    <w:rsid w:val="00D164E8"/>
    <w:rsid w:val="00D16CC3"/>
    <w:rsid w:val="00D1756C"/>
    <w:rsid w:val="00D17C9C"/>
    <w:rsid w:val="00D21395"/>
    <w:rsid w:val="00D216B1"/>
    <w:rsid w:val="00D21D72"/>
    <w:rsid w:val="00D23A73"/>
    <w:rsid w:val="00D23F72"/>
    <w:rsid w:val="00D24823"/>
    <w:rsid w:val="00D254B2"/>
    <w:rsid w:val="00D26715"/>
    <w:rsid w:val="00D2691D"/>
    <w:rsid w:val="00D26D12"/>
    <w:rsid w:val="00D2739E"/>
    <w:rsid w:val="00D3046E"/>
    <w:rsid w:val="00D305E7"/>
    <w:rsid w:val="00D30DF6"/>
    <w:rsid w:val="00D317BE"/>
    <w:rsid w:val="00D33038"/>
    <w:rsid w:val="00D366CD"/>
    <w:rsid w:val="00D3732F"/>
    <w:rsid w:val="00D377F0"/>
    <w:rsid w:val="00D40463"/>
    <w:rsid w:val="00D40BE2"/>
    <w:rsid w:val="00D40F88"/>
    <w:rsid w:val="00D4348C"/>
    <w:rsid w:val="00D43FF5"/>
    <w:rsid w:val="00D443A4"/>
    <w:rsid w:val="00D448E9"/>
    <w:rsid w:val="00D45531"/>
    <w:rsid w:val="00D4578A"/>
    <w:rsid w:val="00D45A25"/>
    <w:rsid w:val="00D470AF"/>
    <w:rsid w:val="00D47ED4"/>
    <w:rsid w:val="00D5169F"/>
    <w:rsid w:val="00D5176D"/>
    <w:rsid w:val="00D528D1"/>
    <w:rsid w:val="00D52AFE"/>
    <w:rsid w:val="00D53D8C"/>
    <w:rsid w:val="00D54D83"/>
    <w:rsid w:val="00D56720"/>
    <w:rsid w:val="00D5751C"/>
    <w:rsid w:val="00D575D5"/>
    <w:rsid w:val="00D60F93"/>
    <w:rsid w:val="00D611D2"/>
    <w:rsid w:val="00D627E1"/>
    <w:rsid w:val="00D62DF9"/>
    <w:rsid w:val="00D63426"/>
    <w:rsid w:val="00D67B69"/>
    <w:rsid w:val="00D7277F"/>
    <w:rsid w:val="00D72C2A"/>
    <w:rsid w:val="00D74327"/>
    <w:rsid w:val="00D762EC"/>
    <w:rsid w:val="00D7728C"/>
    <w:rsid w:val="00D82B53"/>
    <w:rsid w:val="00D82E7C"/>
    <w:rsid w:val="00D83555"/>
    <w:rsid w:val="00D83A05"/>
    <w:rsid w:val="00D85AC1"/>
    <w:rsid w:val="00D86667"/>
    <w:rsid w:val="00D8785E"/>
    <w:rsid w:val="00D8789A"/>
    <w:rsid w:val="00D879E6"/>
    <w:rsid w:val="00D90AAA"/>
    <w:rsid w:val="00D90E43"/>
    <w:rsid w:val="00D90FC2"/>
    <w:rsid w:val="00D92035"/>
    <w:rsid w:val="00D97516"/>
    <w:rsid w:val="00D97BA0"/>
    <w:rsid w:val="00D97EC6"/>
    <w:rsid w:val="00DA1FBA"/>
    <w:rsid w:val="00DA5B26"/>
    <w:rsid w:val="00DA64D0"/>
    <w:rsid w:val="00DA6573"/>
    <w:rsid w:val="00DA6AEA"/>
    <w:rsid w:val="00DA739C"/>
    <w:rsid w:val="00DA7E0C"/>
    <w:rsid w:val="00DB112B"/>
    <w:rsid w:val="00DB21FB"/>
    <w:rsid w:val="00DB2954"/>
    <w:rsid w:val="00DB41C1"/>
    <w:rsid w:val="00DB4397"/>
    <w:rsid w:val="00DB51CF"/>
    <w:rsid w:val="00DB6110"/>
    <w:rsid w:val="00DB7D98"/>
    <w:rsid w:val="00DC0DA7"/>
    <w:rsid w:val="00DC48F7"/>
    <w:rsid w:val="00DC4C4B"/>
    <w:rsid w:val="00DC4F03"/>
    <w:rsid w:val="00DC5F8C"/>
    <w:rsid w:val="00DC5FBE"/>
    <w:rsid w:val="00DC6F01"/>
    <w:rsid w:val="00DC78D1"/>
    <w:rsid w:val="00DD0310"/>
    <w:rsid w:val="00DD0650"/>
    <w:rsid w:val="00DD0A37"/>
    <w:rsid w:val="00DD0FC5"/>
    <w:rsid w:val="00DD186D"/>
    <w:rsid w:val="00DD1D32"/>
    <w:rsid w:val="00DD26A4"/>
    <w:rsid w:val="00DD69F9"/>
    <w:rsid w:val="00DE0679"/>
    <w:rsid w:val="00DE0852"/>
    <w:rsid w:val="00DE1A03"/>
    <w:rsid w:val="00DE1CB8"/>
    <w:rsid w:val="00DE2E71"/>
    <w:rsid w:val="00DE3340"/>
    <w:rsid w:val="00DE35A7"/>
    <w:rsid w:val="00DE42F2"/>
    <w:rsid w:val="00DE63F2"/>
    <w:rsid w:val="00DE7DD8"/>
    <w:rsid w:val="00DE7F9E"/>
    <w:rsid w:val="00DF2A59"/>
    <w:rsid w:val="00DF461C"/>
    <w:rsid w:val="00DF4984"/>
    <w:rsid w:val="00DF4B05"/>
    <w:rsid w:val="00DF4C71"/>
    <w:rsid w:val="00DF6295"/>
    <w:rsid w:val="00DF7D65"/>
    <w:rsid w:val="00DF7DE7"/>
    <w:rsid w:val="00E03CAB"/>
    <w:rsid w:val="00E042B9"/>
    <w:rsid w:val="00E05377"/>
    <w:rsid w:val="00E0713B"/>
    <w:rsid w:val="00E07995"/>
    <w:rsid w:val="00E12778"/>
    <w:rsid w:val="00E13B9D"/>
    <w:rsid w:val="00E16457"/>
    <w:rsid w:val="00E1656C"/>
    <w:rsid w:val="00E16F3E"/>
    <w:rsid w:val="00E24812"/>
    <w:rsid w:val="00E24ACC"/>
    <w:rsid w:val="00E24C85"/>
    <w:rsid w:val="00E25E94"/>
    <w:rsid w:val="00E26D9A"/>
    <w:rsid w:val="00E26E11"/>
    <w:rsid w:val="00E276B8"/>
    <w:rsid w:val="00E30467"/>
    <w:rsid w:val="00E3077A"/>
    <w:rsid w:val="00E31D2E"/>
    <w:rsid w:val="00E320A8"/>
    <w:rsid w:val="00E32166"/>
    <w:rsid w:val="00E32C20"/>
    <w:rsid w:val="00E34D9A"/>
    <w:rsid w:val="00E3500F"/>
    <w:rsid w:val="00E35379"/>
    <w:rsid w:val="00E356B3"/>
    <w:rsid w:val="00E35999"/>
    <w:rsid w:val="00E35FDC"/>
    <w:rsid w:val="00E36949"/>
    <w:rsid w:val="00E37F42"/>
    <w:rsid w:val="00E37F69"/>
    <w:rsid w:val="00E40485"/>
    <w:rsid w:val="00E4077E"/>
    <w:rsid w:val="00E423A2"/>
    <w:rsid w:val="00E42603"/>
    <w:rsid w:val="00E434CE"/>
    <w:rsid w:val="00E4479B"/>
    <w:rsid w:val="00E44D20"/>
    <w:rsid w:val="00E44FD6"/>
    <w:rsid w:val="00E46DC7"/>
    <w:rsid w:val="00E4720E"/>
    <w:rsid w:val="00E5337E"/>
    <w:rsid w:val="00E53A0E"/>
    <w:rsid w:val="00E56015"/>
    <w:rsid w:val="00E56DD0"/>
    <w:rsid w:val="00E600EE"/>
    <w:rsid w:val="00E61325"/>
    <w:rsid w:val="00E61372"/>
    <w:rsid w:val="00E62513"/>
    <w:rsid w:val="00E627CF"/>
    <w:rsid w:val="00E62EE0"/>
    <w:rsid w:val="00E66887"/>
    <w:rsid w:val="00E66D1D"/>
    <w:rsid w:val="00E67F10"/>
    <w:rsid w:val="00E7177D"/>
    <w:rsid w:val="00E720D9"/>
    <w:rsid w:val="00E7282C"/>
    <w:rsid w:val="00E7364F"/>
    <w:rsid w:val="00E73D6A"/>
    <w:rsid w:val="00E77111"/>
    <w:rsid w:val="00E77879"/>
    <w:rsid w:val="00E778BD"/>
    <w:rsid w:val="00E8009A"/>
    <w:rsid w:val="00E80FBE"/>
    <w:rsid w:val="00E81330"/>
    <w:rsid w:val="00E8284F"/>
    <w:rsid w:val="00E82CC4"/>
    <w:rsid w:val="00E8310D"/>
    <w:rsid w:val="00E83A56"/>
    <w:rsid w:val="00E83C4A"/>
    <w:rsid w:val="00E83F2A"/>
    <w:rsid w:val="00E8441A"/>
    <w:rsid w:val="00E84B26"/>
    <w:rsid w:val="00E86A4A"/>
    <w:rsid w:val="00E87376"/>
    <w:rsid w:val="00E87B16"/>
    <w:rsid w:val="00E87FE1"/>
    <w:rsid w:val="00E9117F"/>
    <w:rsid w:val="00E924EB"/>
    <w:rsid w:val="00E92BF7"/>
    <w:rsid w:val="00E95AAB"/>
    <w:rsid w:val="00E96661"/>
    <w:rsid w:val="00EA06CC"/>
    <w:rsid w:val="00EA160D"/>
    <w:rsid w:val="00EA29DF"/>
    <w:rsid w:val="00EA2BB7"/>
    <w:rsid w:val="00EA5A8E"/>
    <w:rsid w:val="00EA5FF1"/>
    <w:rsid w:val="00EA7898"/>
    <w:rsid w:val="00EB0A3E"/>
    <w:rsid w:val="00EB1AD7"/>
    <w:rsid w:val="00EB3726"/>
    <w:rsid w:val="00EB3E36"/>
    <w:rsid w:val="00EB3F58"/>
    <w:rsid w:val="00EB5EF5"/>
    <w:rsid w:val="00EB6914"/>
    <w:rsid w:val="00EB6AF8"/>
    <w:rsid w:val="00EB7A93"/>
    <w:rsid w:val="00EC1A83"/>
    <w:rsid w:val="00EC22F5"/>
    <w:rsid w:val="00EC2E43"/>
    <w:rsid w:val="00EC3C1E"/>
    <w:rsid w:val="00EC3F93"/>
    <w:rsid w:val="00EC6B2B"/>
    <w:rsid w:val="00EC749D"/>
    <w:rsid w:val="00ED0A1F"/>
    <w:rsid w:val="00ED46D1"/>
    <w:rsid w:val="00ED7002"/>
    <w:rsid w:val="00ED727C"/>
    <w:rsid w:val="00EE10F9"/>
    <w:rsid w:val="00EE32B1"/>
    <w:rsid w:val="00EE3DB6"/>
    <w:rsid w:val="00EE4AFF"/>
    <w:rsid w:val="00EE53DD"/>
    <w:rsid w:val="00EE6A57"/>
    <w:rsid w:val="00EF0574"/>
    <w:rsid w:val="00EF0D88"/>
    <w:rsid w:val="00EF3619"/>
    <w:rsid w:val="00EF3C6A"/>
    <w:rsid w:val="00EF4E2F"/>
    <w:rsid w:val="00EF4F04"/>
    <w:rsid w:val="00F00336"/>
    <w:rsid w:val="00F01810"/>
    <w:rsid w:val="00F03DB0"/>
    <w:rsid w:val="00F0619F"/>
    <w:rsid w:val="00F068F9"/>
    <w:rsid w:val="00F06B23"/>
    <w:rsid w:val="00F07B9F"/>
    <w:rsid w:val="00F10B41"/>
    <w:rsid w:val="00F13910"/>
    <w:rsid w:val="00F140C9"/>
    <w:rsid w:val="00F1440F"/>
    <w:rsid w:val="00F150EF"/>
    <w:rsid w:val="00F163AC"/>
    <w:rsid w:val="00F17042"/>
    <w:rsid w:val="00F25ABF"/>
    <w:rsid w:val="00F25D9C"/>
    <w:rsid w:val="00F26CA4"/>
    <w:rsid w:val="00F2739D"/>
    <w:rsid w:val="00F27A49"/>
    <w:rsid w:val="00F30418"/>
    <w:rsid w:val="00F30473"/>
    <w:rsid w:val="00F307F8"/>
    <w:rsid w:val="00F33877"/>
    <w:rsid w:val="00F34FED"/>
    <w:rsid w:val="00F35D13"/>
    <w:rsid w:val="00F4039B"/>
    <w:rsid w:val="00F40652"/>
    <w:rsid w:val="00F4231E"/>
    <w:rsid w:val="00F42B05"/>
    <w:rsid w:val="00F42BCE"/>
    <w:rsid w:val="00F446D1"/>
    <w:rsid w:val="00F446E8"/>
    <w:rsid w:val="00F470D7"/>
    <w:rsid w:val="00F47F9B"/>
    <w:rsid w:val="00F50263"/>
    <w:rsid w:val="00F51719"/>
    <w:rsid w:val="00F5203C"/>
    <w:rsid w:val="00F53B8B"/>
    <w:rsid w:val="00F5481E"/>
    <w:rsid w:val="00F554CA"/>
    <w:rsid w:val="00F55524"/>
    <w:rsid w:val="00F56F74"/>
    <w:rsid w:val="00F57320"/>
    <w:rsid w:val="00F5735A"/>
    <w:rsid w:val="00F60444"/>
    <w:rsid w:val="00F60789"/>
    <w:rsid w:val="00F61A1D"/>
    <w:rsid w:val="00F63210"/>
    <w:rsid w:val="00F64D4B"/>
    <w:rsid w:val="00F65EDE"/>
    <w:rsid w:val="00F67667"/>
    <w:rsid w:val="00F67D87"/>
    <w:rsid w:val="00F7038F"/>
    <w:rsid w:val="00F70CDC"/>
    <w:rsid w:val="00F72B16"/>
    <w:rsid w:val="00F730AD"/>
    <w:rsid w:val="00F735FE"/>
    <w:rsid w:val="00F73B2D"/>
    <w:rsid w:val="00F75694"/>
    <w:rsid w:val="00F774D3"/>
    <w:rsid w:val="00F8064E"/>
    <w:rsid w:val="00F81A53"/>
    <w:rsid w:val="00F8261F"/>
    <w:rsid w:val="00F827F8"/>
    <w:rsid w:val="00F84FD4"/>
    <w:rsid w:val="00F855A4"/>
    <w:rsid w:val="00F85D84"/>
    <w:rsid w:val="00F87365"/>
    <w:rsid w:val="00F8740C"/>
    <w:rsid w:val="00F87555"/>
    <w:rsid w:val="00F93EB9"/>
    <w:rsid w:val="00F95201"/>
    <w:rsid w:val="00F968D1"/>
    <w:rsid w:val="00F96B19"/>
    <w:rsid w:val="00F96EED"/>
    <w:rsid w:val="00F977EF"/>
    <w:rsid w:val="00F97B22"/>
    <w:rsid w:val="00F97D61"/>
    <w:rsid w:val="00FA0037"/>
    <w:rsid w:val="00FA01ED"/>
    <w:rsid w:val="00FA030F"/>
    <w:rsid w:val="00FA13AC"/>
    <w:rsid w:val="00FA14E1"/>
    <w:rsid w:val="00FA2301"/>
    <w:rsid w:val="00FA3D61"/>
    <w:rsid w:val="00FA4165"/>
    <w:rsid w:val="00FA52DA"/>
    <w:rsid w:val="00FA5C8A"/>
    <w:rsid w:val="00FA61A1"/>
    <w:rsid w:val="00FA674D"/>
    <w:rsid w:val="00FA7AA2"/>
    <w:rsid w:val="00FA7EA5"/>
    <w:rsid w:val="00FB08F1"/>
    <w:rsid w:val="00FB32BF"/>
    <w:rsid w:val="00FB3763"/>
    <w:rsid w:val="00FB45C6"/>
    <w:rsid w:val="00FB4B60"/>
    <w:rsid w:val="00FB521A"/>
    <w:rsid w:val="00FB5B85"/>
    <w:rsid w:val="00FC06BB"/>
    <w:rsid w:val="00FC0BCC"/>
    <w:rsid w:val="00FC11BF"/>
    <w:rsid w:val="00FC1DCF"/>
    <w:rsid w:val="00FC3483"/>
    <w:rsid w:val="00FC5307"/>
    <w:rsid w:val="00FC788C"/>
    <w:rsid w:val="00FC78EE"/>
    <w:rsid w:val="00FD1890"/>
    <w:rsid w:val="00FD1D92"/>
    <w:rsid w:val="00FD2B9C"/>
    <w:rsid w:val="00FD2E7C"/>
    <w:rsid w:val="00FD3AF4"/>
    <w:rsid w:val="00FD4280"/>
    <w:rsid w:val="00FD44AC"/>
    <w:rsid w:val="00FD4DD3"/>
    <w:rsid w:val="00FD689F"/>
    <w:rsid w:val="00FD71EE"/>
    <w:rsid w:val="00FD747D"/>
    <w:rsid w:val="00FD7CD5"/>
    <w:rsid w:val="00FE0C86"/>
    <w:rsid w:val="00FE1DA0"/>
    <w:rsid w:val="00FE3759"/>
    <w:rsid w:val="00FE422D"/>
    <w:rsid w:val="00FE434D"/>
    <w:rsid w:val="00FE4CC2"/>
    <w:rsid w:val="00FE6515"/>
    <w:rsid w:val="00FE6A2A"/>
    <w:rsid w:val="00FE6DA9"/>
    <w:rsid w:val="00FF03D7"/>
    <w:rsid w:val="00FF08E3"/>
    <w:rsid w:val="00FF0FBF"/>
    <w:rsid w:val="00FF111B"/>
    <w:rsid w:val="00FF1745"/>
    <w:rsid w:val="00FF2835"/>
    <w:rsid w:val="00FF2E35"/>
    <w:rsid w:val="00FF4152"/>
    <w:rsid w:val="00FF6801"/>
    <w:rsid w:val="00FF6CD7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58DE5AF"/>
  <w15:docId w15:val="{8A856DAF-4505-4DE9-998F-C3D177BA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D37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1004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D1004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D4463"/>
    <w:pPr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6D4463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6D4463"/>
    <w:pPr>
      <w:ind w:left="720"/>
      <w:contextualSpacing/>
    </w:pPr>
  </w:style>
  <w:style w:type="paragraph" w:customStyle="1" w:styleId="Default">
    <w:name w:val="Default"/>
    <w:rsid w:val="006D44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4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40C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3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B10"/>
    <w:rPr>
      <w:rFonts w:ascii="Calibri" w:eastAsia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B10"/>
    <w:rPr>
      <w:rFonts w:ascii="Calibri" w:eastAsia="Calibri" w:hAnsi="Calibri"/>
      <w:lang w:eastAsia="pl-PL"/>
    </w:rPr>
  </w:style>
  <w:style w:type="paragraph" w:styleId="NormalnyWeb">
    <w:name w:val="Normal (Web)"/>
    <w:basedOn w:val="Normalny"/>
    <w:rsid w:val="00FF111B"/>
    <w:pPr>
      <w:suppressAutoHyphens/>
      <w:autoSpaceDN w:val="0"/>
      <w:spacing w:before="280" w:after="119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Standard">
    <w:name w:val="Standard"/>
    <w:rsid w:val="00FF111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1">
    <w:name w:val="WWNum1"/>
    <w:basedOn w:val="Bezlisty"/>
    <w:rsid w:val="00FF111B"/>
    <w:pPr>
      <w:numPr>
        <w:numId w:val="1"/>
      </w:numPr>
    </w:pPr>
  </w:style>
  <w:style w:type="numbering" w:customStyle="1" w:styleId="WWNum2">
    <w:name w:val="WWNum2"/>
    <w:basedOn w:val="Bezlisty"/>
    <w:rsid w:val="00FF111B"/>
    <w:pPr>
      <w:numPr>
        <w:numId w:val="2"/>
      </w:numPr>
    </w:pPr>
  </w:style>
  <w:style w:type="numbering" w:customStyle="1" w:styleId="WWNum3">
    <w:name w:val="WWNum3"/>
    <w:basedOn w:val="Bezlisty"/>
    <w:rsid w:val="00FF111B"/>
    <w:pPr>
      <w:numPr>
        <w:numId w:val="3"/>
      </w:numPr>
    </w:pPr>
  </w:style>
  <w:style w:type="numbering" w:customStyle="1" w:styleId="WWNum4">
    <w:name w:val="WWNum4"/>
    <w:basedOn w:val="Bezlisty"/>
    <w:rsid w:val="00FF111B"/>
    <w:pPr>
      <w:numPr>
        <w:numId w:val="4"/>
      </w:numPr>
    </w:pPr>
  </w:style>
  <w:style w:type="numbering" w:customStyle="1" w:styleId="WWNum6">
    <w:name w:val="WWNum6"/>
    <w:basedOn w:val="Bezlisty"/>
    <w:rsid w:val="00FF111B"/>
    <w:pPr>
      <w:numPr>
        <w:numId w:val="5"/>
      </w:numPr>
    </w:pPr>
  </w:style>
  <w:style w:type="numbering" w:customStyle="1" w:styleId="WWNum7">
    <w:name w:val="WWNum7"/>
    <w:basedOn w:val="Bezlisty"/>
    <w:rsid w:val="00FF111B"/>
    <w:pPr>
      <w:numPr>
        <w:numId w:val="6"/>
      </w:numPr>
    </w:pPr>
  </w:style>
  <w:style w:type="numbering" w:customStyle="1" w:styleId="WWNum8">
    <w:name w:val="WWNum8"/>
    <w:basedOn w:val="Bezlisty"/>
    <w:rsid w:val="00FF111B"/>
    <w:pPr>
      <w:numPr>
        <w:numId w:val="7"/>
      </w:numPr>
    </w:pPr>
  </w:style>
  <w:style w:type="numbering" w:customStyle="1" w:styleId="WWNum9">
    <w:name w:val="WWNum9"/>
    <w:basedOn w:val="Bezlisty"/>
    <w:rsid w:val="00FF111B"/>
    <w:pPr>
      <w:numPr>
        <w:numId w:val="8"/>
      </w:numPr>
    </w:pPr>
  </w:style>
  <w:style w:type="numbering" w:customStyle="1" w:styleId="WWNum10">
    <w:name w:val="WWNum10"/>
    <w:basedOn w:val="Bezlisty"/>
    <w:rsid w:val="00FF111B"/>
    <w:pPr>
      <w:numPr>
        <w:numId w:val="9"/>
      </w:numPr>
    </w:pPr>
  </w:style>
  <w:style w:type="numbering" w:customStyle="1" w:styleId="WWNum11">
    <w:name w:val="WWNum11"/>
    <w:basedOn w:val="Bezlisty"/>
    <w:rsid w:val="00FF111B"/>
    <w:pPr>
      <w:numPr>
        <w:numId w:val="10"/>
      </w:numPr>
    </w:pPr>
  </w:style>
  <w:style w:type="numbering" w:customStyle="1" w:styleId="WWNum12">
    <w:name w:val="WWNum12"/>
    <w:basedOn w:val="Bezlisty"/>
    <w:rsid w:val="00FF111B"/>
    <w:pPr>
      <w:numPr>
        <w:numId w:val="11"/>
      </w:numPr>
    </w:pPr>
  </w:style>
  <w:style w:type="numbering" w:customStyle="1" w:styleId="WWNum14">
    <w:name w:val="WWNum14"/>
    <w:basedOn w:val="Bezlisty"/>
    <w:rsid w:val="00FF111B"/>
    <w:pPr>
      <w:numPr>
        <w:numId w:val="12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D1004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00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08418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59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59FE"/>
    <w:rPr>
      <w:rFonts w:ascii="Calibri" w:eastAsia="Calibri" w:hAnsi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59FE"/>
    <w:rPr>
      <w:vertAlign w:val="superscript"/>
    </w:rPr>
  </w:style>
  <w:style w:type="paragraph" w:customStyle="1" w:styleId="Textbody">
    <w:name w:val="Text body"/>
    <w:basedOn w:val="Standard"/>
    <w:rsid w:val="00E720D9"/>
    <w:pPr>
      <w:widowControl w:val="0"/>
      <w:spacing w:after="120"/>
    </w:pPr>
    <w:rPr>
      <w:rFonts w:eastAsia="Arial Unicode MS" w:cs="Mangal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22407C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491586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5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556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566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0B665-6DB6-4D40-B2C8-424FAD2C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Emilia Binięda-Pastwa</cp:lastModifiedBy>
  <cp:revision>2</cp:revision>
  <cp:lastPrinted>2024-07-08T09:00:00Z</cp:lastPrinted>
  <dcterms:created xsi:type="dcterms:W3CDTF">2024-10-07T11:21:00Z</dcterms:created>
  <dcterms:modified xsi:type="dcterms:W3CDTF">2024-10-07T11:21:00Z</dcterms:modified>
</cp:coreProperties>
</file>