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A6334" w14:textId="63631CB6" w:rsidR="00542B38" w:rsidRPr="009D71C6" w:rsidRDefault="00542B38" w:rsidP="00542B38">
      <w:pPr>
        <w:suppressAutoHyphens w:val="0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1FEC87F3" w14:textId="32F0DDFC" w:rsidR="00542B38" w:rsidRPr="009D71C6" w:rsidRDefault="00542B38" w:rsidP="00542B38">
      <w:pPr>
        <w:ind w:right="-1021"/>
        <w:jc w:val="center"/>
        <w:rPr>
          <w:rFonts w:ascii="Arial" w:hAnsi="Arial" w:cs="Arial"/>
          <w:b/>
          <w:sz w:val="20"/>
          <w:szCs w:val="20"/>
        </w:rPr>
      </w:pPr>
      <w:r w:rsidRPr="00B21E88">
        <w:rPr>
          <w:rFonts w:ascii="Arial Narrow" w:hAnsi="Arial Narrow"/>
          <w:b/>
          <w:sz w:val="22"/>
        </w:rPr>
        <w:t xml:space="preserve">                                                                                                            Załącznik nr </w:t>
      </w:r>
      <w:r w:rsidR="00762B1B">
        <w:rPr>
          <w:rFonts w:ascii="Arial Narrow" w:hAnsi="Arial Narrow"/>
          <w:b/>
          <w:sz w:val="22"/>
        </w:rPr>
        <w:t>2</w:t>
      </w:r>
      <w:r w:rsidRPr="00761DE5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br/>
        <w:t xml:space="preserve">                                                                                                       </w:t>
      </w:r>
      <w:r w:rsidRPr="00761DE5">
        <w:rPr>
          <w:rFonts w:ascii="Arial Narrow" w:hAnsi="Arial Narrow"/>
          <w:sz w:val="22"/>
        </w:rPr>
        <w:t>do Zapytania Ofertowego</w:t>
      </w:r>
    </w:p>
    <w:p w14:paraId="502848BF" w14:textId="77777777" w:rsidR="00542B38" w:rsidRDefault="00542B38" w:rsidP="00542B38">
      <w:pPr>
        <w:tabs>
          <w:tab w:val="center" w:pos="4876"/>
          <w:tab w:val="left" w:pos="6420"/>
        </w:tabs>
        <w:ind w:right="-1021"/>
        <w:rPr>
          <w:rFonts w:ascii="Arial" w:hAnsi="Arial" w:cs="Arial"/>
          <w:b/>
          <w:sz w:val="20"/>
          <w:szCs w:val="20"/>
        </w:rPr>
      </w:pPr>
    </w:p>
    <w:p w14:paraId="347BAE90" w14:textId="77777777" w:rsidR="00542B38" w:rsidRDefault="00542B38" w:rsidP="00542B38">
      <w:pPr>
        <w:tabs>
          <w:tab w:val="center" w:pos="4876"/>
          <w:tab w:val="left" w:pos="6420"/>
        </w:tabs>
        <w:ind w:right="-1021"/>
        <w:rPr>
          <w:rFonts w:ascii="Arial" w:hAnsi="Arial" w:cs="Arial"/>
          <w:b/>
          <w:sz w:val="20"/>
          <w:szCs w:val="20"/>
        </w:rPr>
      </w:pPr>
    </w:p>
    <w:p w14:paraId="07E4A8BA" w14:textId="77777777" w:rsidR="00542B38" w:rsidRDefault="00542B38" w:rsidP="00542B38">
      <w:pPr>
        <w:tabs>
          <w:tab w:val="center" w:pos="4876"/>
          <w:tab w:val="left" w:pos="6420"/>
        </w:tabs>
        <w:ind w:right="-1021"/>
        <w:rPr>
          <w:rFonts w:ascii="Arial" w:hAnsi="Arial" w:cs="Arial"/>
          <w:b/>
          <w:sz w:val="20"/>
          <w:szCs w:val="20"/>
        </w:rPr>
      </w:pPr>
      <w:r w:rsidRPr="009D71C6">
        <w:rPr>
          <w:rFonts w:ascii="Arial" w:hAnsi="Arial" w:cs="Arial"/>
          <w:b/>
          <w:sz w:val="20"/>
          <w:szCs w:val="20"/>
        </w:rPr>
        <w:tab/>
      </w:r>
    </w:p>
    <w:p w14:paraId="6A2995F3" w14:textId="77777777" w:rsidR="00542B38" w:rsidRPr="00761DE5" w:rsidRDefault="00542B38" w:rsidP="00542B38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761DE5">
        <w:rPr>
          <w:rFonts w:ascii="Arial Narrow" w:hAnsi="Arial Narrow" w:cs="Arial"/>
          <w:sz w:val="22"/>
          <w:szCs w:val="22"/>
        </w:rPr>
        <w:t>………………………………………………….</w:t>
      </w:r>
    </w:p>
    <w:p w14:paraId="586A75D3" w14:textId="77777777" w:rsidR="00542B38" w:rsidRDefault="00542B38" w:rsidP="00542B38">
      <w:pPr>
        <w:pStyle w:val="Tekstpodstawowy"/>
        <w:spacing w:line="276" w:lineRule="auto"/>
        <w:rPr>
          <w:rFonts w:ascii="Arial Narrow" w:hAnsi="Arial Narrow"/>
          <w:i/>
          <w:sz w:val="18"/>
        </w:rPr>
      </w:pPr>
      <w:r w:rsidRPr="00761DE5">
        <w:rPr>
          <w:rFonts w:ascii="Arial Narrow" w:hAnsi="Arial Narrow"/>
          <w:i/>
          <w:sz w:val="18"/>
        </w:rPr>
        <w:t>Dane Wykonawcy / Pieczęć Wykonawcy (o ile posiada)</w:t>
      </w:r>
    </w:p>
    <w:p w14:paraId="073704BC" w14:textId="77777777" w:rsidR="00542B38" w:rsidRDefault="00542B38" w:rsidP="00542B38">
      <w:pPr>
        <w:tabs>
          <w:tab w:val="center" w:pos="4876"/>
          <w:tab w:val="left" w:pos="6420"/>
        </w:tabs>
        <w:ind w:right="-1021"/>
        <w:rPr>
          <w:rFonts w:ascii="Arial" w:hAnsi="Arial" w:cs="Arial"/>
          <w:b/>
          <w:sz w:val="20"/>
          <w:szCs w:val="20"/>
        </w:rPr>
      </w:pPr>
    </w:p>
    <w:p w14:paraId="64BD550B" w14:textId="77777777" w:rsidR="00542B38" w:rsidRDefault="00542B38" w:rsidP="00542B38">
      <w:pPr>
        <w:jc w:val="center"/>
        <w:rPr>
          <w:rFonts w:ascii="Arial" w:hAnsi="Arial" w:cs="Arial"/>
          <w:b/>
          <w:sz w:val="20"/>
          <w:szCs w:val="20"/>
        </w:rPr>
      </w:pPr>
    </w:p>
    <w:p w14:paraId="4E748267" w14:textId="77777777" w:rsidR="00542B38" w:rsidRPr="00D75F49" w:rsidRDefault="00542B38" w:rsidP="00542B38">
      <w:pPr>
        <w:jc w:val="center"/>
        <w:rPr>
          <w:rFonts w:ascii="Arial" w:hAnsi="Arial" w:cs="Arial"/>
          <w:b/>
          <w:sz w:val="20"/>
          <w:szCs w:val="20"/>
        </w:rPr>
      </w:pPr>
      <w:r w:rsidRPr="00D75F49">
        <w:rPr>
          <w:rFonts w:ascii="Arial" w:hAnsi="Arial" w:cs="Arial"/>
          <w:b/>
          <w:sz w:val="20"/>
          <w:szCs w:val="20"/>
        </w:rPr>
        <w:t xml:space="preserve">OŚWIADCZENIE POTWIERDZAJĄCE POSIADANIE WIEDZY I DOŚWIADCZENIA ZAWODOWEGO </w:t>
      </w:r>
      <w:r>
        <w:rPr>
          <w:rFonts w:ascii="Arial" w:hAnsi="Arial" w:cs="Arial"/>
          <w:b/>
          <w:sz w:val="20"/>
          <w:szCs w:val="20"/>
        </w:rPr>
        <w:br/>
      </w:r>
      <w:r w:rsidRPr="00D75F49">
        <w:rPr>
          <w:rFonts w:ascii="Arial" w:hAnsi="Arial" w:cs="Arial"/>
          <w:b/>
          <w:sz w:val="20"/>
          <w:szCs w:val="20"/>
        </w:rPr>
        <w:t>W ZAKRESIE NIEZBĘDNYM DO WYKONANIA ZAMÓWIENIA</w:t>
      </w:r>
    </w:p>
    <w:p w14:paraId="66BB8979" w14:textId="77777777" w:rsidR="00542B38" w:rsidRPr="00D75F49" w:rsidRDefault="00542B38" w:rsidP="00542B38">
      <w:pPr>
        <w:jc w:val="both"/>
        <w:rPr>
          <w:rFonts w:ascii="Arial" w:hAnsi="Arial" w:cs="Arial"/>
          <w:b/>
          <w:sz w:val="20"/>
          <w:szCs w:val="20"/>
        </w:rPr>
      </w:pPr>
    </w:p>
    <w:p w14:paraId="4395E1EA" w14:textId="2F41C581" w:rsidR="00542B38" w:rsidRPr="00D75F49" w:rsidRDefault="00542B38" w:rsidP="00762B1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75F49">
        <w:rPr>
          <w:rFonts w:ascii="Arial" w:hAnsi="Arial" w:cs="Arial"/>
          <w:sz w:val="20"/>
          <w:szCs w:val="20"/>
        </w:rPr>
        <w:t xml:space="preserve">W związku z udziałem w postępowaniu w sprawie udzielenia zamówienia publicznego na usługę </w:t>
      </w:r>
      <w:proofErr w:type="spellStart"/>
      <w:r w:rsidRPr="00D75F49">
        <w:rPr>
          <w:rFonts w:ascii="Arial" w:hAnsi="Arial" w:cs="Arial"/>
          <w:sz w:val="20"/>
          <w:szCs w:val="20"/>
        </w:rPr>
        <w:t>pn</w:t>
      </w:r>
      <w:proofErr w:type="spellEnd"/>
      <w:r w:rsidRPr="00D75F49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</w:r>
      <w:r w:rsidRPr="00D75F49">
        <w:rPr>
          <w:rFonts w:ascii="Arial" w:hAnsi="Arial" w:cs="Arial"/>
          <w:sz w:val="20"/>
          <w:szCs w:val="20"/>
        </w:rPr>
        <w:t xml:space="preserve"> „ </w:t>
      </w:r>
      <w:r w:rsidRPr="00605B56">
        <w:rPr>
          <w:rFonts w:ascii="Arial" w:hAnsi="Arial" w:cs="Arial"/>
          <w:b/>
          <w:sz w:val="20"/>
          <w:szCs w:val="20"/>
        </w:rPr>
        <w:t>Kurs nauki jazdy kategorii  B”</w:t>
      </w:r>
      <w:r w:rsidRPr="00D75F49">
        <w:rPr>
          <w:rFonts w:ascii="Arial" w:hAnsi="Arial" w:cs="Arial"/>
          <w:sz w:val="20"/>
          <w:szCs w:val="20"/>
        </w:rPr>
        <w:t xml:space="preserve"> dla </w:t>
      </w:r>
      <w:r w:rsidR="00FD5EBF">
        <w:rPr>
          <w:rFonts w:ascii="Arial" w:hAnsi="Arial" w:cs="Arial"/>
          <w:sz w:val="20"/>
          <w:szCs w:val="20"/>
        </w:rPr>
        <w:t xml:space="preserve">max. </w:t>
      </w:r>
      <w:r w:rsidR="005C492D">
        <w:rPr>
          <w:rFonts w:ascii="Arial" w:hAnsi="Arial" w:cs="Arial"/>
          <w:sz w:val="20"/>
          <w:szCs w:val="20"/>
        </w:rPr>
        <w:t>35</w:t>
      </w:r>
      <w:r w:rsidRPr="00D75F49">
        <w:rPr>
          <w:rFonts w:ascii="Arial" w:hAnsi="Arial" w:cs="Arial"/>
          <w:sz w:val="20"/>
          <w:szCs w:val="20"/>
        </w:rPr>
        <w:t xml:space="preserve"> UP z Zespołu Szkół Centrum Kształcenia Rolniczego im. Jadwigi Dziubińskiej w Zduńskiej Dąbrowie. Oświadczamy, że posiadamy wiedzę i doświadczenie zawodowe niezbędne do wykonania zamówienia zgodnie z poniższą tabelą:</w:t>
      </w:r>
    </w:p>
    <w:p w14:paraId="6808AA9E" w14:textId="77777777" w:rsidR="00542B38" w:rsidRDefault="00542B38" w:rsidP="00542B38">
      <w:pPr>
        <w:jc w:val="both"/>
        <w:rPr>
          <w:rFonts w:ascii="Arial" w:hAnsi="Arial" w:cs="Arial"/>
          <w:i/>
          <w:sz w:val="20"/>
          <w:szCs w:val="20"/>
        </w:rPr>
      </w:pPr>
    </w:p>
    <w:p w14:paraId="2F865CB8" w14:textId="569B2E76" w:rsidR="00542B38" w:rsidRPr="00D75F49" w:rsidRDefault="00542B38" w:rsidP="00542B38">
      <w:pPr>
        <w:jc w:val="both"/>
        <w:rPr>
          <w:rFonts w:ascii="Arial" w:hAnsi="Arial" w:cs="Arial"/>
          <w:b/>
          <w:i/>
          <w:sz w:val="20"/>
          <w:szCs w:val="20"/>
        </w:rPr>
      </w:pPr>
      <w:r w:rsidRPr="00D75F49">
        <w:rPr>
          <w:rFonts w:ascii="Arial" w:hAnsi="Arial" w:cs="Arial"/>
          <w:i/>
          <w:sz w:val="20"/>
          <w:szCs w:val="20"/>
        </w:rPr>
        <w:t>Wykazać przeprowadzenie co najmniej dwóch kursów nauki jazdy kat. B</w:t>
      </w:r>
      <w:r>
        <w:rPr>
          <w:rFonts w:ascii="Arial" w:hAnsi="Arial" w:cs="Arial"/>
          <w:i/>
          <w:sz w:val="20"/>
          <w:szCs w:val="20"/>
        </w:rPr>
        <w:t xml:space="preserve"> dla grupy co najmniej </w:t>
      </w:r>
      <w:r w:rsidR="005C492D">
        <w:rPr>
          <w:rFonts w:ascii="Arial" w:hAnsi="Arial" w:cs="Arial"/>
          <w:i/>
          <w:sz w:val="20"/>
          <w:szCs w:val="20"/>
        </w:rPr>
        <w:t>1</w:t>
      </w:r>
      <w:r>
        <w:rPr>
          <w:rFonts w:ascii="Arial" w:hAnsi="Arial" w:cs="Arial"/>
          <w:i/>
          <w:sz w:val="20"/>
          <w:szCs w:val="20"/>
        </w:rPr>
        <w:t>0 uczestników</w:t>
      </w:r>
      <w:r w:rsidR="005C492D">
        <w:rPr>
          <w:rFonts w:ascii="Arial" w:hAnsi="Arial" w:cs="Arial"/>
          <w:i/>
          <w:sz w:val="20"/>
          <w:szCs w:val="20"/>
        </w:rPr>
        <w:t xml:space="preserve"> w okresie </w:t>
      </w:r>
      <w:r w:rsidR="00394033">
        <w:rPr>
          <w:rFonts w:ascii="Arial" w:hAnsi="Arial" w:cs="Arial"/>
          <w:i/>
          <w:sz w:val="20"/>
          <w:szCs w:val="20"/>
        </w:rPr>
        <w:t>ostatnich dwóch lat</w:t>
      </w:r>
      <w:r>
        <w:rPr>
          <w:rFonts w:ascii="Arial" w:hAnsi="Arial" w:cs="Arial"/>
          <w:i/>
          <w:sz w:val="20"/>
          <w:szCs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2368"/>
        <w:gridCol w:w="3402"/>
        <w:gridCol w:w="1560"/>
        <w:gridCol w:w="1984"/>
      </w:tblGrid>
      <w:tr w:rsidR="00542B38" w:rsidRPr="004B3655" w14:paraId="1535E75D" w14:textId="77777777" w:rsidTr="0000233D">
        <w:tc>
          <w:tcPr>
            <w:tcW w:w="467" w:type="dxa"/>
            <w:shd w:val="clear" w:color="auto" w:fill="auto"/>
          </w:tcPr>
          <w:p w14:paraId="509FD935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  <w:r w:rsidRPr="004B3655">
              <w:rPr>
                <w:rFonts w:ascii="Arial Narrow" w:eastAsia="Calibri" w:hAnsi="Arial Narrow"/>
                <w:sz w:val="22"/>
                <w:szCs w:val="22"/>
              </w:rPr>
              <w:t>Lp.</w:t>
            </w:r>
          </w:p>
        </w:tc>
        <w:tc>
          <w:tcPr>
            <w:tcW w:w="2368" w:type="dxa"/>
            <w:shd w:val="clear" w:color="auto" w:fill="auto"/>
          </w:tcPr>
          <w:p w14:paraId="1F5CA258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  <w:r w:rsidRPr="004B3655">
              <w:rPr>
                <w:rFonts w:ascii="Arial Narrow" w:eastAsia="Calibri" w:hAnsi="Arial Narrow"/>
                <w:sz w:val="22"/>
                <w:szCs w:val="22"/>
              </w:rPr>
              <w:t>Nawa podmiotu</w:t>
            </w:r>
          </w:p>
        </w:tc>
        <w:tc>
          <w:tcPr>
            <w:tcW w:w="3402" w:type="dxa"/>
            <w:shd w:val="clear" w:color="auto" w:fill="auto"/>
          </w:tcPr>
          <w:p w14:paraId="3FCCC683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  <w:r w:rsidRPr="004B3655">
              <w:rPr>
                <w:rFonts w:ascii="Arial Narrow" w:eastAsia="Calibri" w:hAnsi="Arial Narrow"/>
                <w:sz w:val="22"/>
                <w:szCs w:val="22"/>
              </w:rPr>
              <w:t>Nazwa przedsięwzięcia</w:t>
            </w:r>
          </w:p>
        </w:tc>
        <w:tc>
          <w:tcPr>
            <w:tcW w:w="1560" w:type="dxa"/>
            <w:shd w:val="clear" w:color="auto" w:fill="auto"/>
          </w:tcPr>
          <w:p w14:paraId="2DE86070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  <w:r w:rsidRPr="004B3655">
              <w:rPr>
                <w:rFonts w:ascii="Arial Narrow" w:eastAsia="Calibri" w:hAnsi="Arial Narrow"/>
                <w:sz w:val="22"/>
                <w:szCs w:val="22"/>
              </w:rPr>
              <w:t>Lata realizacji przedsięwzięcia</w:t>
            </w:r>
          </w:p>
        </w:tc>
        <w:tc>
          <w:tcPr>
            <w:tcW w:w="1984" w:type="dxa"/>
            <w:shd w:val="clear" w:color="auto" w:fill="auto"/>
          </w:tcPr>
          <w:p w14:paraId="46C88227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  <w:r w:rsidRPr="004B3655">
              <w:rPr>
                <w:rFonts w:ascii="Arial Narrow" w:eastAsia="Calibri" w:hAnsi="Arial Narrow"/>
                <w:sz w:val="22"/>
                <w:szCs w:val="22"/>
              </w:rPr>
              <w:t>Wartość przedsięwzięcia</w:t>
            </w:r>
          </w:p>
        </w:tc>
      </w:tr>
      <w:tr w:rsidR="00542B38" w:rsidRPr="004B3655" w14:paraId="60654669" w14:textId="77777777" w:rsidTr="0000233D">
        <w:tc>
          <w:tcPr>
            <w:tcW w:w="467" w:type="dxa"/>
            <w:shd w:val="clear" w:color="auto" w:fill="auto"/>
          </w:tcPr>
          <w:p w14:paraId="4FF9A26A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  <w:r w:rsidRPr="004B3655">
              <w:rPr>
                <w:rFonts w:ascii="Arial Narrow" w:eastAsia="Calibri" w:hAnsi="Arial Narrow"/>
                <w:sz w:val="22"/>
                <w:szCs w:val="22"/>
              </w:rPr>
              <w:t>1</w:t>
            </w:r>
          </w:p>
        </w:tc>
        <w:tc>
          <w:tcPr>
            <w:tcW w:w="2368" w:type="dxa"/>
            <w:shd w:val="clear" w:color="auto" w:fill="auto"/>
          </w:tcPr>
          <w:p w14:paraId="36D8AF39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  <w:p w14:paraId="31C6FB12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399AA174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7C30B6A7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3DC2ADD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542B38" w:rsidRPr="004B3655" w14:paraId="404D59B9" w14:textId="77777777" w:rsidTr="0000233D">
        <w:tc>
          <w:tcPr>
            <w:tcW w:w="467" w:type="dxa"/>
            <w:shd w:val="clear" w:color="auto" w:fill="auto"/>
          </w:tcPr>
          <w:p w14:paraId="284B1A2A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  <w:r w:rsidRPr="004B3655">
              <w:rPr>
                <w:rFonts w:ascii="Arial Narrow" w:eastAsia="Calibri" w:hAnsi="Arial Narrow"/>
                <w:sz w:val="22"/>
                <w:szCs w:val="22"/>
              </w:rPr>
              <w:t>2</w:t>
            </w:r>
          </w:p>
        </w:tc>
        <w:tc>
          <w:tcPr>
            <w:tcW w:w="2368" w:type="dxa"/>
            <w:shd w:val="clear" w:color="auto" w:fill="auto"/>
          </w:tcPr>
          <w:p w14:paraId="643785F0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  <w:p w14:paraId="411A295F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23B1EB8B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7BA5F8A7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941119C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542B38" w:rsidRPr="004B3655" w14:paraId="5663F5DF" w14:textId="77777777" w:rsidTr="0000233D">
        <w:tc>
          <w:tcPr>
            <w:tcW w:w="467" w:type="dxa"/>
            <w:shd w:val="clear" w:color="auto" w:fill="auto"/>
          </w:tcPr>
          <w:p w14:paraId="7277F60E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  <w:r w:rsidRPr="004B3655">
              <w:rPr>
                <w:rFonts w:ascii="Arial Narrow" w:eastAsia="Calibri" w:hAnsi="Arial Narrow"/>
                <w:sz w:val="22"/>
                <w:szCs w:val="22"/>
              </w:rPr>
              <w:t>3</w:t>
            </w:r>
          </w:p>
        </w:tc>
        <w:tc>
          <w:tcPr>
            <w:tcW w:w="2368" w:type="dxa"/>
            <w:shd w:val="clear" w:color="auto" w:fill="auto"/>
          </w:tcPr>
          <w:p w14:paraId="7F276DD8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  <w:p w14:paraId="26ADF3ED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7A7399B2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3FDC3042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D3431B5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542B38" w:rsidRPr="004B3655" w14:paraId="58351AA9" w14:textId="77777777" w:rsidTr="0000233D">
        <w:tc>
          <w:tcPr>
            <w:tcW w:w="467" w:type="dxa"/>
            <w:shd w:val="clear" w:color="auto" w:fill="auto"/>
          </w:tcPr>
          <w:p w14:paraId="53DC556F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  <w:r w:rsidRPr="004B3655">
              <w:rPr>
                <w:rFonts w:ascii="Arial Narrow" w:eastAsia="Calibri" w:hAnsi="Arial Narrow"/>
                <w:sz w:val="22"/>
                <w:szCs w:val="22"/>
              </w:rPr>
              <w:t>4</w:t>
            </w:r>
          </w:p>
        </w:tc>
        <w:tc>
          <w:tcPr>
            <w:tcW w:w="2368" w:type="dxa"/>
            <w:shd w:val="clear" w:color="auto" w:fill="auto"/>
          </w:tcPr>
          <w:p w14:paraId="46C672F8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  <w:p w14:paraId="4635604C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08BC1309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3233086D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AD7145D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542B38" w:rsidRPr="004B3655" w14:paraId="4D503D94" w14:textId="77777777" w:rsidTr="0000233D">
        <w:tc>
          <w:tcPr>
            <w:tcW w:w="467" w:type="dxa"/>
            <w:shd w:val="clear" w:color="auto" w:fill="auto"/>
          </w:tcPr>
          <w:p w14:paraId="084CAE5F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  <w:r w:rsidRPr="004B3655">
              <w:rPr>
                <w:rFonts w:ascii="Arial Narrow" w:eastAsia="Calibri" w:hAnsi="Arial Narrow"/>
                <w:sz w:val="22"/>
                <w:szCs w:val="22"/>
              </w:rPr>
              <w:t>5.</w:t>
            </w:r>
          </w:p>
        </w:tc>
        <w:tc>
          <w:tcPr>
            <w:tcW w:w="2368" w:type="dxa"/>
            <w:shd w:val="clear" w:color="auto" w:fill="auto"/>
          </w:tcPr>
          <w:p w14:paraId="00CA3859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  <w:p w14:paraId="68E06CE5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04BE80BC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1B5D6EB0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A6C06DD" w14:textId="77777777" w:rsidR="00542B38" w:rsidRPr="004B3655" w:rsidRDefault="00542B38" w:rsidP="0000233D">
            <w:pPr>
              <w:pStyle w:val="Tekstpodstawowy"/>
              <w:spacing w:line="276" w:lineRule="auto"/>
              <w:jc w:val="left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</w:tbl>
    <w:p w14:paraId="5187223F" w14:textId="77777777" w:rsidR="00542B38" w:rsidRDefault="00542B38" w:rsidP="00542B38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</w:p>
    <w:p w14:paraId="4839A207" w14:textId="77777777" w:rsidR="00542B38" w:rsidRDefault="00542B38" w:rsidP="00542B38">
      <w:pPr>
        <w:pStyle w:val="Tekstpodstawowy"/>
        <w:spacing w:line="276" w:lineRule="auto"/>
        <w:ind w:left="3540" w:firstLine="708"/>
        <w:jc w:val="right"/>
        <w:rPr>
          <w:rFonts w:ascii="Arial Narrow" w:hAnsi="Arial Narrow"/>
          <w:sz w:val="22"/>
          <w:szCs w:val="22"/>
        </w:rPr>
      </w:pPr>
    </w:p>
    <w:p w14:paraId="6609C9E5" w14:textId="77777777" w:rsidR="00542B38" w:rsidRDefault="00542B38" w:rsidP="00542B38">
      <w:pPr>
        <w:pStyle w:val="Tekstpodstawowy"/>
        <w:spacing w:line="276" w:lineRule="auto"/>
        <w:ind w:left="3540" w:firstLine="708"/>
        <w:jc w:val="right"/>
        <w:rPr>
          <w:rFonts w:ascii="Arial Narrow" w:hAnsi="Arial Narrow"/>
          <w:sz w:val="22"/>
          <w:szCs w:val="22"/>
        </w:rPr>
      </w:pPr>
    </w:p>
    <w:p w14:paraId="209350DA" w14:textId="77777777" w:rsidR="00542B38" w:rsidRDefault="00542B38" w:rsidP="00542B38">
      <w:pPr>
        <w:pStyle w:val="Tekstpodstawowy"/>
        <w:spacing w:line="276" w:lineRule="auto"/>
        <w:ind w:left="3540" w:firstLine="708"/>
        <w:jc w:val="right"/>
        <w:rPr>
          <w:rFonts w:ascii="Arial Narrow" w:hAnsi="Arial Narrow"/>
          <w:sz w:val="22"/>
          <w:szCs w:val="22"/>
        </w:rPr>
      </w:pPr>
    </w:p>
    <w:p w14:paraId="4E917BEF" w14:textId="77777777" w:rsidR="00542B38" w:rsidRPr="00D31779" w:rsidRDefault="00542B38" w:rsidP="00542B38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  <w:r w:rsidRPr="00044AB6">
        <w:rPr>
          <w:rFonts w:ascii="Arial Narrow" w:hAnsi="Arial Narrow"/>
          <w:sz w:val="18"/>
          <w:szCs w:val="22"/>
        </w:rPr>
        <w:t>Miejscowość</w:t>
      </w:r>
      <w:r>
        <w:rPr>
          <w:rFonts w:ascii="Arial Narrow" w:hAnsi="Arial Narrow"/>
          <w:sz w:val="22"/>
          <w:szCs w:val="22"/>
        </w:rPr>
        <w:t xml:space="preserve"> </w:t>
      </w:r>
      <w:r w:rsidRPr="00761DE5">
        <w:rPr>
          <w:rFonts w:ascii="Arial Narrow" w:hAnsi="Arial Narrow"/>
          <w:sz w:val="22"/>
          <w:szCs w:val="22"/>
        </w:rPr>
        <w:t>…………………………..dnia,</w:t>
      </w:r>
      <w:r>
        <w:rPr>
          <w:rFonts w:ascii="Arial Narrow" w:hAnsi="Arial Narrow"/>
          <w:sz w:val="22"/>
          <w:szCs w:val="22"/>
        </w:rPr>
        <w:t xml:space="preserve"> ………………</w:t>
      </w:r>
      <w:r w:rsidRPr="00761DE5">
        <w:rPr>
          <w:rFonts w:ascii="Arial Narrow" w:hAnsi="Arial Narrow"/>
          <w:sz w:val="22"/>
        </w:rPr>
        <w:tab/>
      </w:r>
      <w:r>
        <w:rPr>
          <w:rFonts w:ascii="Arial Narrow" w:hAnsi="Arial Narrow"/>
        </w:rPr>
        <w:tab/>
        <w:t xml:space="preserve">      </w:t>
      </w:r>
      <w:r w:rsidRPr="00761DE5">
        <w:rPr>
          <w:rFonts w:ascii="Arial Narrow" w:hAnsi="Arial Narrow" w:cs="Arial"/>
          <w:sz w:val="20"/>
          <w:szCs w:val="22"/>
        </w:rPr>
        <w:t>………………………………………………</w:t>
      </w:r>
    </w:p>
    <w:p w14:paraId="3E4C5744" w14:textId="77777777" w:rsidR="00542B38" w:rsidRPr="00D31779" w:rsidRDefault="00542B38" w:rsidP="00542B38">
      <w:pPr>
        <w:pStyle w:val="Tekstpodstawowy"/>
        <w:spacing w:line="276" w:lineRule="auto"/>
        <w:rPr>
          <w:rFonts w:ascii="Arial Narrow" w:hAnsi="Arial Narrow"/>
          <w:i/>
          <w:sz w:val="18"/>
        </w:rPr>
      </w:pPr>
      <w:r>
        <w:rPr>
          <w:rFonts w:ascii="Arial Narrow" w:hAnsi="Arial Narrow"/>
          <w:i/>
          <w:sz w:val="20"/>
        </w:rPr>
        <w:t xml:space="preserve">                                                                                                      </w:t>
      </w:r>
      <w:r w:rsidRPr="00886A04">
        <w:rPr>
          <w:rFonts w:ascii="Arial Narrow" w:hAnsi="Arial Narrow"/>
          <w:i/>
          <w:sz w:val="20"/>
        </w:rPr>
        <w:t>(</w:t>
      </w:r>
      <w:r>
        <w:rPr>
          <w:rFonts w:ascii="Arial Narrow" w:hAnsi="Arial Narrow"/>
          <w:i/>
          <w:sz w:val="20"/>
        </w:rPr>
        <w:t xml:space="preserve">Wykonawca lub osoba działająca </w:t>
      </w:r>
      <w:r w:rsidRPr="00886A04">
        <w:rPr>
          <w:rFonts w:ascii="Arial Narrow" w:hAnsi="Arial Narrow"/>
          <w:i/>
          <w:sz w:val="20"/>
        </w:rPr>
        <w:t>w imieniu Wykonawcy</w:t>
      </w:r>
      <w:r w:rsidRPr="00761DE5">
        <w:rPr>
          <w:rFonts w:ascii="Arial Narrow" w:hAnsi="Arial Narrow"/>
          <w:i/>
          <w:sz w:val="18"/>
        </w:rPr>
        <w:t>)</w:t>
      </w:r>
    </w:p>
    <w:p w14:paraId="11BCA492" w14:textId="77777777" w:rsidR="00542B38" w:rsidRDefault="00542B38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0D0238DA" w14:textId="2ECF57CC" w:rsidR="00542B38" w:rsidRDefault="00542B38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6367EAA0" w14:textId="24A0E939" w:rsidR="008E0021" w:rsidRDefault="008E0021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4C1FF52A" w14:textId="010D34B6" w:rsidR="008E0021" w:rsidRDefault="008E0021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72ABE588" w14:textId="4791942F" w:rsidR="008E0021" w:rsidRDefault="008E0021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36EEA52B" w14:textId="7C433125" w:rsidR="008E0021" w:rsidRDefault="008E0021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38C14011" w14:textId="68C3AE1B" w:rsidR="008E0021" w:rsidRDefault="008E0021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35FB2B29" w14:textId="7FB38634" w:rsidR="008E0021" w:rsidRDefault="008E0021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25306F94" w14:textId="3AA68F51" w:rsidR="008E0021" w:rsidRDefault="008E0021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22D4FB82" w14:textId="5FC15EF9" w:rsidR="008E0021" w:rsidRDefault="008E0021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186571DE" w14:textId="06CE0B59" w:rsidR="008E0021" w:rsidRDefault="008E0021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29960391" w14:textId="7B1387EC" w:rsidR="008E0021" w:rsidRDefault="008E0021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3752560E" w14:textId="6CBC3186" w:rsidR="008E0021" w:rsidRDefault="008E0021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0AC4C4BD" w14:textId="39BC3F3B" w:rsidR="008E0021" w:rsidRDefault="008E0021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05D29999" w14:textId="77777777" w:rsidR="008E0021" w:rsidRPr="009D71C6" w:rsidRDefault="008E0021" w:rsidP="00542B38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sectPr w:rsidR="008E0021" w:rsidRPr="009D71C6" w:rsidSect="00092059">
      <w:headerReference w:type="default" r:id="rId7"/>
      <w:footerReference w:type="default" r:id="rId8"/>
      <w:pgSz w:w="11906" w:h="16838"/>
      <w:pgMar w:top="2269" w:right="849" w:bottom="623" w:left="1077" w:header="117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4C263" w14:textId="77777777" w:rsidR="00750053" w:rsidRDefault="00750053" w:rsidP="00542B38">
      <w:r>
        <w:separator/>
      </w:r>
    </w:p>
  </w:endnote>
  <w:endnote w:type="continuationSeparator" w:id="0">
    <w:p w14:paraId="1DF5DF15" w14:textId="77777777" w:rsidR="00750053" w:rsidRDefault="00750053" w:rsidP="0054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006BE" w14:textId="77777777" w:rsidR="00FF4BA2" w:rsidRDefault="005F6D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4598F" w14:textId="77777777" w:rsidR="00750053" w:rsidRDefault="00750053" w:rsidP="00542B38">
      <w:r>
        <w:separator/>
      </w:r>
    </w:p>
  </w:footnote>
  <w:footnote w:type="continuationSeparator" w:id="0">
    <w:p w14:paraId="158BD155" w14:textId="77777777" w:rsidR="00750053" w:rsidRDefault="00750053" w:rsidP="00542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BAC20" w14:textId="4CF21163" w:rsidR="00542B38" w:rsidRDefault="00542B38" w:rsidP="00542B38">
    <w:pPr>
      <w:pStyle w:val="Nagwek"/>
    </w:pPr>
    <w:r>
      <w:rPr>
        <w:noProof/>
      </w:rPr>
      <w:drawing>
        <wp:inline distT="0" distB="0" distL="0" distR="0" wp14:anchorId="11C825DC" wp14:editId="4661132F">
          <wp:extent cx="5760720" cy="795655"/>
          <wp:effectExtent l="0" t="0" r="0" b="444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+UE+HERB-WL-ACHR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D73D7D" w14:textId="77777777" w:rsidR="00542B38" w:rsidRPr="00542B38" w:rsidRDefault="00542B38" w:rsidP="00542B38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542B38">
      <w:rPr>
        <w:rFonts w:ascii="Arial" w:hAnsi="Arial" w:cs="Arial"/>
        <w:sz w:val="20"/>
        <w:szCs w:val="20"/>
      </w:rPr>
      <w:t xml:space="preserve">Projekt Zespołu Szkół Centrum Kształcenia  Rolniczego im. Jadwigi Dziubińskiej w Zduńskiej Dąbrowie </w:t>
    </w:r>
    <w:r w:rsidRPr="00542B38">
      <w:rPr>
        <w:rFonts w:ascii="Arial" w:hAnsi="Arial" w:cs="Arial"/>
        <w:sz w:val="20"/>
        <w:szCs w:val="20"/>
      </w:rPr>
      <w:br/>
      <w:t xml:space="preserve">pn. </w:t>
    </w:r>
    <w:r w:rsidRPr="00542B38">
      <w:rPr>
        <w:rFonts w:ascii="Arial" w:hAnsi="Arial" w:cs="Arial"/>
        <w:b/>
        <w:bCs/>
        <w:sz w:val="20"/>
        <w:szCs w:val="20"/>
      </w:rPr>
      <w:t>„Nauczanie Rolnicze XXI wieku – lepszy start”</w:t>
    </w:r>
  </w:p>
  <w:p w14:paraId="265EB389" w14:textId="77777777" w:rsidR="00542B38" w:rsidRPr="00542B38" w:rsidRDefault="00542B38" w:rsidP="00542B38">
    <w:pPr>
      <w:pStyle w:val="Nagwek"/>
      <w:jc w:val="center"/>
      <w:rPr>
        <w:rFonts w:ascii="Arial" w:hAnsi="Arial" w:cs="Arial"/>
        <w:sz w:val="20"/>
        <w:szCs w:val="20"/>
      </w:rPr>
    </w:pPr>
    <w:r w:rsidRPr="00542B38"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29C223" wp14:editId="7E098297">
              <wp:simplePos x="0" y="0"/>
              <wp:positionH relativeFrom="column">
                <wp:posOffset>-695961</wp:posOffset>
              </wp:positionH>
              <wp:positionV relativeFrom="paragraph">
                <wp:posOffset>149860</wp:posOffset>
              </wp:positionV>
              <wp:extent cx="7305675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305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9C8DA7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4.8pt,11.8pt" to="520.4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" strokecolor="#4472c4 [3204]" strokeweight=".5pt">
              <v:stroke joinstyle="miter"/>
            </v:line>
          </w:pict>
        </mc:Fallback>
      </mc:AlternateContent>
    </w:r>
    <w:r w:rsidRPr="00542B38">
      <w:rPr>
        <w:rFonts w:ascii="Arial" w:hAnsi="Arial" w:cs="Arial"/>
        <w:sz w:val="20"/>
        <w:szCs w:val="20"/>
      </w:rPr>
      <w:t>współfinansowany ze środków Programu Regionalnego Fundusze Europejskie dla Łódzkiego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sz w:val="22"/>
        <w:szCs w:val="22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4" w15:restartNumberingAfterBreak="0">
    <w:nsid w:val="02215811"/>
    <w:multiLevelType w:val="multilevel"/>
    <w:tmpl w:val="C46AA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037AA8"/>
    <w:multiLevelType w:val="hybridMultilevel"/>
    <w:tmpl w:val="3A543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21239"/>
    <w:multiLevelType w:val="hybridMultilevel"/>
    <w:tmpl w:val="CCF8E0CE"/>
    <w:lvl w:ilvl="0" w:tplc="945276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B172CF"/>
    <w:multiLevelType w:val="hybridMultilevel"/>
    <w:tmpl w:val="68ACE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E63C52"/>
    <w:multiLevelType w:val="hybridMultilevel"/>
    <w:tmpl w:val="9CCE0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354EC"/>
    <w:multiLevelType w:val="multilevel"/>
    <w:tmpl w:val="B6A8F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1F6E05C3"/>
    <w:multiLevelType w:val="hybridMultilevel"/>
    <w:tmpl w:val="3D322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83747"/>
    <w:multiLevelType w:val="hybridMultilevel"/>
    <w:tmpl w:val="A2B69BD4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56E1DBF"/>
    <w:multiLevelType w:val="multilevel"/>
    <w:tmpl w:val="055E6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73B3703"/>
    <w:multiLevelType w:val="multilevel"/>
    <w:tmpl w:val="B204B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4" w15:restartNumberingAfterBreak="0">
    <w:nsid w:val="2B493846"/>
    <w:multiLevelType w:val="hybridMultilevel"/>
    <w:tmpl w:val="E806A9F0"/>
    <w:lvl w:ilvl="0" w:tplc="052CDCC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D778C"/>
    <w:multiLevelType w:val="hybridMultilevel"/>
    <w:tmpl w:val="247613A8"/>
    <w:lvl w:ilvl="0" w:tplc="8460DD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876DB"/>
    <w:multiLevelType w:val="hybridMultilevel"/>
    <w:tmpl w:val="2B3E5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B359E"/>
    <w:multiLevelType w:val="multilevel"/>
    <w:tmpl w:val="A2DEB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DB7650"/>
    <w:multiLevelType w:val="hybridMultilevel"/>
    <w:tmpl w:val="EF2E6DA4"/>
    <w:lvl w:ilvl="0" w:tplc="8B34C07E">
      <w:start w:val="2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7873EF"/>
    <w:multiLevelType w:val="hybridMultilevel"/>
    <w:tmpl w:val="84A893F6"/>
    <w:lvl w:ilvl="0" w:tplc="C6BC8D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26CC3"/>
    <w:multiLevelType w:val="hybridMultilevel"/>
    <w:tmpl w:val="7D80F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21401"/>
    <w:multiLevelType w:val="hybridMultilevel"/>
    <w:tmpl w:val="5D528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97DCF"/>
    <w:multiLevelType w:val="multilevel"/>
    <w:tmpl w:val="B6A8F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D680CED"/>
    <w:multiLevelType w:val="hybridMultilevel"/>
    <w:tmpl w:val="2C30BA5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F432138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49354D11"/>
    <w:multiLevelType w:val="hybridMultilevel"/>
    <w:tmpl w:val="9B06C0A0"/>
    <w:lvl w:ilvl="0" w:tplc="208058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0B6BEF"/>
    <w:multiLevelType w:val="hybridMultilevel"/>
    <w:tmpl w:val="6BE81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E2BDF"/>
    <w:multiLevelType w:val="multilevel"/>
    <w:tmpl w:val="E7CC2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9" w15:restartNumberingAfterBreak="0">
    <w:nsid w:val="50BD2071"/>
    <w:multiLevelType w:val="hybridMultilevel"/>
    <w:tmpl w:val="5100FC74"/>
    <w:lvl w:ilvl="0" w:tplc="945276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101B87"/>
    <w:multiLevelType w:val="hybridMultilevel"/>
    <w:tmpl w:val="6C2AEC9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AB75BC2"/>
    <w:multiLevelType w:val="hybridMultilevel"/>
    <w:tmpl w:val="B40CD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A5F32"/>
    <w:multiLevelType w:val="multilevel"/>
    <w:tmpl w:val="D9CE55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3" w15:restartNumberingAfterBreak="0">
    <w:nsid w:val="6400238F"/>
    <w:multiLevelType w:val="multilevel"/>
    <w:tmpl w:val="96C8E42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864" w:hanging="50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4" w15:restartNumberingAfterBreak="0">
    <w:nsid w:val="64F00EB3"/>
    <w:multiLevelType w:val="hybridMultilevel"/>
    <w:tmpl w:val="86500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147DD"/>
    <w:multiLevelType w:val="hybridMultilevel"/>
    <w:tmpl w:val="6F7C7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75A48"/>
    <w:multiLevelType w:val="hybridMultilevel"/>
    <w:tmpl w:val="09E62512"/>
    <w:lvl w:ilvl="0" w:tplc="5D527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96A70"/>
    <w:multiLevelType w:val="hybridMultilevel"/>
    <w:tmpl w:val="BA028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614BE"/>
    <w:multiLevelType w:val="hybridMultilevel"/>
    <w:tmpl w:val="C4DCD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D2A1E"/>
    <w:multiLevelType w:val="hybridMultilevel"/>
    <w:tmpl w:val="16646218"/>
    <w:lvl w:ilvl="0" w:tplc="2F5431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9C7902"/>
    <w:multiLevelType w:val="hybridMultilevel"/>
    <w:tmpl w:val="9EF468B6"/>
    <w:lvl w:ilvl="0" w:tplc="6A64E5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86938"/>
    <w:multiLevelType w:val="hybridMultilevel"/>
    <w:tmpl w:val="BBB0C7A0"/>
    <w:lvl w:ilvl="0" w:tplc="945276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F34297"/>
    <w:multiLevelType w:val="hybridMultilevel"/>
    <w:tmpl w:val="C0D8C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BD0D97"/>
    <w:multiLevelType w:val="hybridMultilevel"/>
    <w:tmpl w:val="B100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876177"/>
    <w:multiLevelType w:val="multilevel"/>
    <w:tmpl w:val="FF063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6"/>
  </w:num>
  <w:num w:numId="4">
    <w:abstractNumId w:val="39"/>
  </w:num>
  <w:num w:numId="5">
    <w:abstractNumId w:val="40"/>
  </w:num>
  <w:num w:numId="6">
    <w:abstractNumId w:val="29"/>
  </w:num>
  <w:num w:numId="7">
    <w:abstractNumId w:val="41"/>
  </w:num>
  <w:num w:numId="8">
    <w:abstractNumId w:val="6"/>
  </w:num>
  <w:num w:numId="9">
    <w:abstractNumId w:val="16"/>
  </w:num>
  <w:num w:numId="10">
    <w:abstractNumId w:val="20"/>
  </w:num>
  <w:num w:numId="11">
    <w:abstractNumId w:val="15"/>
  </w:num>
  <w:num w:numId="12">
    <w:abstractNumId w:val="17"/>
  </w:num>
  <w:num w:numId="13">
    <w:abstractNumId w:val="22"/>
  </w:num>
  <w:num w:numId="14">
    <w:abstractNumId w:val="10"/>
  </w:num>
  <w:num w:numId="15">
    <w:abstractNumId w:val="14"/>
  </w:num>
  <w:num w:numId="16">
    <w:abstractNumId w:val="27"/>
  </w:num>
  <w:num w:numId="17">
    <w:abstractNumId w:val="37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"/>
    <w:lvlOverride w:ilvl="0">
      <w:startOverride w:val="1"/>
    </w:lvlOverride>
  </w:num>
  <w:num w:numId="27">
    <w:abstractNumId w:val="4"/>
  </w:num>
  <w:num w:numId="28">
    <w:abstractNumId w:val="26"/>
  </w:num>
  <w:num w:numId="29">
    <w:abstractNumId w:val="34"/>
  </w:num>
  <w:num w:numId="30">
    <w:abstractNumId w:val="33"/>
  </w:num>
  <w:num w:numId="31">
    <w:abstractNumId w:val="5"/>
  </w:num>
  <w:num w:numId="32">
    <w:abstractNumId w:val="43"/>
  </w:num>
  <w:num w:numId="33">
    <w:abstractNumId w:val="42"/>
  </w:num>
  <w:num w:numId="34">
    <w:abstractNumId w:val="38"/>
  </w:num>
  <w:num w:numId="35">
    <w:abstractNumId w:val="21"/>
  </w:num>
  <w:num w:numId="36">
    <w:abstractNumId w:val="30"/>
  </w:num>
  <w:num w:numId="37">
    <w:abstractNumId w:val="32"/>
  </w:num>
  <w:num w:numId="38">
    <w:abstractNumId w:val="28"/>
  </w:num>
  <w:num w:numId="39">
    <w:abstractNumId w:val="31"/>
  </w:num>
  <w:num w:numId="40">
    <w:abstractNumId w:val="12"/>
  </w:num>
  <w:num w:numId="41">
    <w:abstractNumId w:val="7"/>
  </w:num>
  <w:num w:numId="42">
    <w:abstractNumId w:val="13"/>
  </w:num>
  <w:num w:numId="43">
    <w:abstractNumId w:val="35"/>
  </w:num>
  <w:num w:numId="44">
    <w:abstractNumId w:val="44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B38"/>
    <w:rsid w:val="00011849"/>
    <w:rsid w:val="00024604"/>
    <w:rsid w:val="00027DAB"/>
    <w:rsid w:val="00030A9C"/>
    <w:rsid w:val="000368DB"/>
    <w:rsid w:val="00036F5D"/>
    <w:rsid w:val="00047456"/>
    <w:rsid w:val="00051A3B"/>
    <w:rsid w:val="00056CD1"/>
    <w:rsid w:val="00061C43"/>
    <w:rsid w:val="00081125"/>
    <w:rsid w:val="000859AB"/>
    <w:rsid w:val="00092059"/>
    <w:rsid w:val="000A22DB"/>
    <w:rsid w:val="000B014C"/>
    <w:rsid w:val="000B1B35"/>
    <w:rsid w:val="000B5BDA"/>
    <w:rsid w:val="000C4DB8"/>
    <w:rsid w:val="000D38CD"/>
    <w:rsid w:val="000F0B89"/>
    <w:rsid w:val="000F2CA0"/>
    <w:rsid w:val="00101762"/>
    <w:rsid w:val="00104CA3"/>
    <w:rsid w:val="00111956"/>
    <w:rsid w:val="001140F4"/>
    <w:rsid w:val="00127D4F"/>
    <w:rsid w:val="00131687"/>
    <w:rsid w:val="001367F8"/>
    <w:rsid w:val="001462CC"/>
    <w:rsid w:val="00150DA8"/>
    <w:rsid w:val="00160106"/>
    <w:rsid w:val="0018079E"/>
    <w:rsid w:val="00185434"/>
    <w:rsid w:val="00187890"/>
    <w:rsid w:val="00194828"/>
    <w:rsid w:val="001D07E3"/>
    <w:rsid w:val="001D3094"/>
    <w:rsid w:val="001D3D2A"/>
    <w:rsid w:val="001E1688"/>
    <w:rsid w:val="001E29E7"/>
    <w:rsid w:val="001E6A64"/>
    <w:rsid w:val="001F33A4"/>
    <w:rsid w:val="0020101B"/>
    <w:rsid w:val="00202FA0"/>
    <w:rsid w:val="00224F08"/>
    <w:rsid w:val="00243C22"/>
    <w:rsid w:val="00251795"/>
    <w:rsid w:val="002712A1"/>
    <w:rsid w:val="00272B64"/>
    <w:rsid w:val="00274417"/>
    <w:rsid w:val="0028243B"/>
    <w:rsid w:val="002854B5"/>
    <w:rsid w:val="00291E62"/>
    <w:rsid w:val="002A38FB"/>
    <w:rsid w:val="002A6D21"/>
    <w:rsid w:val="002B6CBF"/>
    <w:rsid w:val="002C2AC5"/>
    <w:rsid w:val="002C2D0F"/>
    <w:rsid w:val="002D74E6"/>
    <w:rsid w:val="002E229E"/>
    <w:rsid w:val="002E640B"/>
    <w:rsid w:val="002F19DE"/>
    <w:rsid w:val="002F2F3D"/>
    <w:rsid w:val="002F5C41"/>
    <w:rsid w:val="00300A7D"/>
    <w:rsid w:val="00306056"/>
    <w:rsid w:val="003147EC"/>
    <w:rsid w:val="003206D5"/>
    <w:rsid w:val="00343796"/>
    <w:rsid w:val="0035606D"/>
    <w:rsid w:val="00360AE3"/>
    <w:rsid w:val="00362394"/>
    <w:rsid w:val="00363600"/>
    <w:rsid w:val="0036403D"/>
    <w:rsid w:val="003806E0"/>
    <w:rsid w:val="00390045"/>
    <w:rsid w:val="00393B92"/>
    <w:rsid w:val="00394033"/>
    <w:rsid w:val="003A1FCA"/>
    <w:rsid w:val="003B4412"/>
    <w:rsid w:val="003C2EB7"/>
    <w:rsid w:val="003D109D"/>
    <w:rsid w:val="00413D98"/>
    <w:rsid w:val="00414296"/>
    <w:rsid w:val="00424B46"/>
    <w:rsid w:val="004646C6"/>
    <w:rsid w:val="00465998"/>
    <w:rsid w:val="00483929"/>
    <w:rsid w:val="00483E54"/>
    <w:rsid w:val="0049007E"/>
    <w:rsid w:val="004B68ED"/>
    <w:rsid w:val="004C5070"/>
    <w:rsid w:val="004C7FF8"/>
    <w:rsid w:val="004E3088"/>
    <w:rsid w:val="004E4108"/>
    <w:rsid w:val="004F7254"/>
    <w:rsid w:val="00506E21"/>
    <w:rsid w:val="005113D2"/>
    <w:rsid w:val="00520528"/>
    <w:rsid w:val="005205AB"/>
    <w:rsid w:val="0053291C"/>
    <w:rsid w:val="00542B38"/>
    <w:rsid w:val="005803B9"/>
    <w:rsid w:val="0058295B"/>
    <w:rsid w:val="00587644"/>
    <w:rsid w:val="005909D7"/>
    <w:rsid w:val="005A4AA5"/>
    <w:rsid w:val="005B6321"/>
    <w:rsid w:val="005C492D"/>
    <w:rsid w:val="005C6116"/>
    <w:rsid w:val="005C7741"/>
    <w:rsid w:val="005C77DA"/>
    <w:rsid w:val="005E7F91"/>
    <w:rsid w:val="005F6D35"/>
    <w:rsid w:val="006003F2"/>
    <w:rsid w:val="006027A4"/>
    <w:rsid w:val="00607FC8"/>
    <w:rsid w:val="0062230A"/>
    <w:rsid w:val="00632285"/>
    <w:rsid w:val="00634321"/>
    <w:rsid w:val="006351DC"/>
    <w:rsid w:val="00635D66"/>
    <w:rsid w:val="00637C27"/>
    <w:rsid w:val="006478A7"/>
    <w:rsid w:val="00647E99"/>
    <w:rsid w:val="00652527"/>
    <w:rsid w:val="00657379"/>
    <w:rsid w:val="006666EC"/>
    <w:rsid w:val="00666B25"/>
    <w:rsid w:val="00674A58"/>
    <w:rsid w:val="00677AF0"/>
    <w:rsid w:val="00681A51"/>
    <w:rsid w:val="00687A97"/>
    <w:rsid w:val="00690D6B"/>
    <w:rsid w:val="006959CE"/>
    <w:rsid w:val="006B08DC"/>
    <w:rsid w:val="006B0EFC"/>
    <w:rsid w:val="006B4A12"/>
    <w:rsid w:val="006B51C9"/>
    <w:rsid w:val="006C6837"/>
    <w:rsid w:val="006F54BE"/>
    <w:rsid w:val="00707084"/>
    <w:rsid w:val="00711F12"/>
    <w:rsid w:val="00723080"/>
    <w:rsid w:val="0072337B"/>
    <w:rsid w:val="00725881"/>
    <w:rsid w:val="00731076"/>
    <w:rsid w:val="00731DFB"/>
    <w:rsid w:val="007374AB"/>
    <w:rsid w:val="00750053"/>
    <w:rsid w:val="0076265E"/>
    <w:rsid w:val="00762B1B"/>
    <w:rsid w:val="00792B07"/>
    <w:rsid w:val="007B4B31"/>
    <w:rsid w:val="007C080B"/>
    <w:rsid w:val="007D6EDB"/>
    <w:rsid w:val="007E20C6"/>
    <w:rsid w:val="007F1EAF"/>
    <w:rsid w:val="00801E0B"/>
    <w:rsid w:val="0080521C"/>
    <w:rsid w:val="00806D2B"/>
    <w:rsid w:val="00814E0A"/>
    <w:rsid w:val="0083055B"/>
    <w:rsid w:val="00847413"/>
    <w:rsid w:val="0085066F"/>
    <w:rsid w:val="00850864"/>
    <w:rsid w:val="00854CD4"/>
    <w:rsid w:val="00855522"/>
    <w:rsid w:val="0086625E"/>
    <w:rsid w:val="008664BA"/>
    <w:rsid w:val="0088402D"/>
    <w:rsid w:val="0088415A"/>
    <w:rsid w:val="008845F5"/>
    <w:rsid w:val="008A092C"/>
    <w:rsid w:val="008B0EF5"/>
    <w:rsid w:val="008B200D"/>
    <w:rsid w:val="008B7A10"/>
    <w:rsid w:val="008E0021"/>
    <w:rsid w:val="008F5408"/>
    <w:rsid w:val="00900979"/>
    <w:rsid w:val="009140B2"/>
    <w:rsid w:val="00926A8A"/>
    <w:rsid w:val="00955ACA"/>
    <w:rsid w:val="0097125E"/>
    <w:rsid w:val="009714BF"/>
    <w:rsid w:val="009842E2"/>
    <w:rsid w:val="00987A52"/>
    <w:rsid w:val="009B5146"/>
    <w:rsid w:val="009B6200"/>
    <w:rsid w:val="009C1875"/>
    <w:rsid w:val="009C2038"/>
    <w:rsid w:val="009C3343"/>
    <w:rsid w:val="009E0362"/>
    <w:rsid w:val="009E0F56"/>
    <w:rsid w:val="009E2B0B"/>
    <w:rsid w:val="00A060C7"/>
    <w:rsid w:val="00A06F3A"/>
    <w:rsid w:val="00A10EC1"/>
    <w:rsid w:val="00A22DA6"/>
    <w:rsid w:val="00A3491E"/>
    <w:rsid w:val="00A6249B"/>
    <w:rsid w:val="00A66220"/>
    <w:rsid w:val="00A70CA4"/>
    <w:rsid w:val="00A74085"/>
    <w:rsid w:val="00A80195"/>
    <w:rsid w:val="00A82B5F"/>
    <w:rsid w:val="00A9787D"/>
    <w:rsid w:val="00AA4437"/>
    <w:rsid w:val="00AB20E6"/>
    <w:rsid w:val="00AC0EF9"/>
    <w:rsid w:val="00AC166E"/>
    <w:rsid w:val="00AC37C6"/>
    <w:rsid w:val="00AC6019"/>
    <w:rsid w:val="00AD2EDD"/>
    <w:rsid w:val="00AD329F"/>
    <w:rsid w:val="00AD356B"/>
    <w:rsid w:val="00AE150E"/>
    <w:rsid w:val="00AE2A9F"/>
    <w:rsid w:val="00AF2994"/>
    <w:rsid w:val="00AF70E6"/>
    <w:rsid w:val="00B01E84"/>
    <w:rsid w:val="00B022F8"/>
    <w:rsid w:val="00B0549F"/>
    <w:rsid w:val="00B073C3"/>
    <w:rsid w:val="00B11CAC"/>
    <w:rsid w:val="00B12EDF"/>
    <w:rsid w:val="00B21402"/>
    <w:rsid w:val="00B21B88"/>
    <w:rsid w:val="00B24239"/>
    <w:rsid w:val="00B24970"/>
    <w:rsid w:val="00B32168"/>
    <w:rsid w:val="00B361FB"/>
    <w:rsid w:val="00B3669D"/>
    <w:rsid w:val="00B41071"/>
    <w:rsid w:val="00B55651"/>
    <w:rsid w:val="00B65FB7"/>
    <w:rsid w:val="00B66F58"/>
    <w:rsid w:val="00B72058"/>
    <w:rsid w:val="00B7689A"/>
    <w:rsid w:val="00B91135"/>
    <w:rsid w:val="00B94787"/>
    <w:rsid w:val="00BA0E53"/>
    <w:rsid w:val="00BC5F67"/>
    <w:rsid w:val="00BF3FD1"/>
    <w:rsid w:val="00C017F7"/>
    <w:rsid w:val="00C06412"/>
    <w:rsid w:val="00C06509"/>
    <w:rsid w:val="00C14386"/>
    <w:rsid w:val="00C248B4"/>
    <w:rsid w:val="00C82B38"/>
    <w:rsid w:val="00C878EF"/>
    <w:rsid w:val="00C939E7"/>
    <w:rsid w:val="00CA5500"/>
    <w:rsid w:val="00CB0EF9"/>
    <w:rsid w:val="00CC54C6"/>
    <w:rsid w:val="00CD0339"/>
    <w:rsid w:val="00CD4165"/>
    <w:rsid w:val="00CD551C"/>
    <w:rsid w:val="00D138E6"/>
    <w:rsid w:val="00D227CE"/>
    <w:rsid w:val="00D66497"/>
    <w:rsid w:val="00D84828"/>
    <w:rsid w:val="00D85962"/>
    <w:rsid w:val="00D95222"/>
    <w:rsid w:val="00D97063"/>
    <w:rsid w:val="00DA2C00"/>
    <w:rsid w:val="00DB088B"/>
    <w:rsid w:val="00DC4D4F"/>
    <w:rsid w:val="00DD3D3E"/>
    <w:rsid w:val="00DE63B9"/>
    <w:rsid w:val="00DF025E"/>
    <w:rsid w:val="00DF1E5C"/>
    <w:rsid w:val="00DF3CD6"/>
    <w:rsid w:val="00DF7FE6"/>
    <w:rsid w:val="00E00A98"/>
    <w:rsid w:val="00E013F5"/>
    <w:rsid w:val="00E052F7"/>
    <w:rsid w:val="00E07AA7"/>
    <w:rsid w:val="00E12BFA"/>
    <w:rsid w:val="00E3063B"/>
    <w:rsid w:val="00E32C0B"/>
    <w:rsid w:val="00E42041"/>
    <w:rsid w:val="00E46996"/>
    <w:rsid w:val="00E47274"/>
    <w:rsid w:val="00E51424"/>
    <w:rsid w:val="00E52715"/>
    <w:rsid w:val="00E60A64"/>
    <w:rsid w:val="00E60DAF"/>
    <w:rsid w:val="00E72473"/>
    <w:rsid w:val="00E82A74"/>
    <w:rsid w:val="00E87E3E"/>
    <w:rsid w:val="00E92F4A"/>
    <w:rsid w:val="00E94E64"/>
    <w:rsid w:val="00EA4496"/>
    <w:rsid w:val="00EA5758"/>
    <w:rsid w:val="00EB1867"/>
    <w:rsid w:val="00EB4BE9"/>
    <w:rsid w:val="00EC59F4"/>
    <w:rsid w:val="00EE220A"/>
    <w:rsid w:val="00EF0485"/>
    <w:rsid w:val="00F02A77"/>
    <w:rsid w:val="00F14F25"/>
    <w:rsid w:val="00F176EF"/>
    <w:rsid w:val="00F23B92"/>
    <w:rsid w:val="00F27562"/>
    <w:rsid w:val="00F44C56"/>
    <w:rsid w:val="00F5372A"/>
    <w:rsid w:val="00F75D38"/>
    <w:rsid w:val="00FA31FF"/>
    <w:rsid w:val="00FB6CEE"/>
    <w:rsid w:val="00FC5296"/>
    <w:rsid w:val="00FD4C3F"/>
    <w:rsid w:val="00FD5EBF"/>
    <w:rsid w:val="00FF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70D56B"/>
  <w15:chartTrackingRefBased/>
  <w15:docId w15:val="{6F4BF7CB-4BEB-4B76-9754-0D12B333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2B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42B38"/>
    <w:pPr>
      <w:keepNext/>
      <w:numPr>
        <w:ilvl w:val="2"/>
        <w:numId w:val="1"/>
      </w:numPr>
      <w:autoSpaceDE w:val="0"/>
      <w:outlineLvl w:val="2"/>
    </w:pPr>
    <w:rPr>
      <w:rFonts w:ascii="Arial" w:hAnsi="Arial" w:cs="Arial"/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42B38"/>
    <w:rPr>
      <w:rFonts w:ascii="Arial" w:eastAsia="Times New Roman" w:hAnsi="Arial" w:cs="Arial"/>
      <w:b/>
      <w:bCs/>
      <w:sz w:val="24"/>
      <w:lang w:eastAsia="ar-SA"/>
    </w:rPr>
  </w:style>
  <w:style w:type="paragraph" w:styleId="Tekstpodstawowy">
    <w:name w:val="Body Text"/>
    <w:basedOn w:val="Normalny"/>
    <w:link w:val="TekstpodstawowyZnak"/>
    <w:rsid w:val="00542B3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42B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42B38"/>
  </w:style>
  <w:style w:type="character" w:customStyle="1" w:styleId="StopkaZnak">
    <w:name w:val="Stopka Znak"/>
    <w:basedOn w:val="Domylnaczcionkaakapitu"/>
    <w:link w:val="Stopka"/>
    <w:uiPriority w:val="99"/>
    <w:rsid w:val="00542B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542B38"/>
  </w:style>
  <w:style w:type="character" w:customStyle="1" w:styleId="NagwekZnak">
    <w:name w:val="Nagłówek Znak"/>
    <w:basedOn w:val="Domylnaczcionkaakapitu"/>
    <w:link w:val="Nagwek"/>
    <w:uiPriority w:val="99"/>
    <w:rsid w:val="00542B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2">
    <w:name w:val="List 2"/>
    <w:basedOn w:val="Normalny"/>
    <w:uiPriority w:val="99"/>
    <w:semiHidden/>
    <w:unhideWhenUsed/>
    <w:rsid w:val="00542B38"/>
    <w:pPr>
      <w:ind w:left="566" w:hanging="283"/>
      <w:contextualSpacing/>
    </w:pPr>
  </w:style>
  <w:style w:type="paragraph" w:styleId="Akapitzlist">
    <w:name w:val="List Paragraph"/>
    <w:aliases w:val="Numerowanie,List Paragraph,Akapit z listą BS,Kolorowa lista — akcent 11,L1,Akapit z listą5,CW_Lista,wypunktowanie,Nagłowek 3,Preambuła,Dot pt,F5 List Paragraph,Recommendation,List Paragraph11,lp1,maz_wyliczenie,opis dzialania"/>
    <w:basedOn w:val="Normalny"/>
    <w:link w:val="AkapitzlistZnak"/>
    <w:uiPriority w:val="34"/>
    <w:qFormat/>
    <w:rsid w:val="00DA2C0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DA2C00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CW_Lista Znak,wypunktowanie Znak,Nagłowek 3 Znak,Preambuła Znak,Dot pt Znak,F5 List Paragraph Znak,lp1 Znak"/>
    <w:link w:val="Akapitzlist"/>
    <w:uiPriority w:val="34"/>
    <w:qFormat/>
    <w:locked/>
    <w:rsid w:val="00DA2C00"/>
  </w:style>
  <w:style w:type="character" w:styleId="Nierozpoznanawzmianka">
    <w:name w:val="Unresolved Mention"/>
    <w:basedOn w:val="Domylnaczcionkaakapitu"/>
    <w:uiPriority w:val="99"/>
    <w:semiHidden/>
    <w:unhideWhenUsed/>
    <w:rsid w:val="002A38F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CB0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Stanisaw Kosmowski</dc:creator>
  <cp:keywords/>
  <dc:description/>
  <cp:lastModifiedBy>Stanisław Kosmowski</cp:lastModifiedBy>
  <cp:revision>3</cp:revision>
  <dcterms:created xsi:type="dcterms:W3CDTF">2024-11-02T18:59:00Z</dcterms:created>
  <dcterms:modified xsi:type="dcterms:W3CDTF">2024-11-02T19:59:00Z</dcterms:modified>
</cp:coreProperties>
</file>